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5A125EC5" w:rsidR="00E06263" w:rsidRPr="009D1941" w:rsidRDefault="00B24FD4" w:rsidP="009D1941">
      <w:r>
        <w:rPr>
          <w:noProof/>
        </w:rPr>
        <mc:AlternateContent>
          <mc:Choice Requires="wps">
            <w:drawing>
              <wp:anchor distT="0" distB="0" distL="114300" distR="114300" simplePos="0" relativeHeight="251668480" behindDoc="0" locked="0" layoutInCell="1" allowOverlap="1" wp14:anchorId="75A6E7FF" wp14:editId="59323D0D">
                <wp:simplePos x="0" y="0"/>
                <wp:positionH relativeFrom="column">
                  <wp:posOffset>4609465</wp:posOffset>
                </wp:positionH>
                <wp:positionV relativeFrom="paragraph">
                  <wp:posOffset>96520</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485BA246" w14:textId="77777777" w:rsidR="00B24FD4" w:rsidRPr="00096ABB" w:rsidRDefault="00B24FD4" w:rsidP="00B24FD4">
                            <w:pPr>
                              <w:rPr>
                                <w:rFonts w:ascii="Fira Sans" w:hAnsi="Fira Sans"/>
                                <w:b/>
                                <w:bCs/>
                              </w:rPr>
                            </w:pPr>
                            <w:r w:rsidRPr="00096ABB">
                              <w:rPr>
                                <w:rFonts w:ascii="Fira Sans" w:hAnsi="Fira Sans"/>
                                <w:b/>
                                <w:bCs/>
                              </w:rPr>
                              <w:t>PROCÉDURE</w:t>
                            </w:r>
                          </w:p>
                          <w:p w14:paraId="7E6D2F2B" w14:textId="77777777" w:rsidR="00B24FD4" w:rsidRPr="00096ABB" w:rsidRDefault="00B24FD4" w:rsidP="00B24FD4">
                            <w:pPr>
                              <w:rPr>
                                <w:rFonts w:ascii="Fira Sans" w:hAnsi="Fira Sans"/>
                                <w:b/>
                                <w:bCs/>
                              </w:rPr>
                            </w:pPr>
                          </w:p>
                          <w:p w14:paraId="3DB7795C" w14:textId="77777777" w:rsidR="00B24FD4" w:rsidRPr="00096ABB" w:rsidRDefault="00B24FD4" w:rsidP="00B24FD4">
                            <w:pPr>
                              <w:pStyle w:val="Paragraphedeliste"/>
                              <w:numPr>
                                <w:ilvl w:val="0"/>
                                <w:numId w:val="38"/>
                              </w:numPr>
                              <w:contextualSpacing/>
                              <w:rPr>
                                <w:rFonts w:ascii="Fira Sans" w:hAnsi="Fira Sans"/>
                              </w:rPr>
                            </w:pPr>
                            <w:r w:rsidRPr="00096ABB">
                              <w:rPr>
                                <w:rFonts w:ascii="Fira Sans" w:hAnsi="Fira Sans"/>
                              </w:rPr>
                              <w:t>Marché à procédure adaptée</w:t>
                            </w:r>
                          </w:p>
                          <w:p w14:paraId="42B79843" w14:textId="77777777" w:rsidR="00B24FD4" w:rsidRPr="00096ABB" w:rsidRDefault="00B24FD4" w:rsidP="00B24FD4">
                            <w:pPr>
                              <w:rPr>
                                <w:rFonts w:ascii="Fira Sans" w:hAnsi="Fira Sans"/>
                                <w:b/>
                                <w:bCs/>
                              </w:rPr>
                            </w:pPr>
                          </w:p>
                          <w:p w14:paraId="18591404" w14:textId="77777777" w:rsidR="00B24FD4" w:rsidRPr="00096ABB" w:rsidRDefault="00B24FD4" w:rsidP="00B24FD4">
                            <w:pPr>
                              <w:rPr>
                                <w:rFonts w:ascii="Fira Sans" w:hAnsi="Fira Sans"/>
                                <w:b/>
                                <w:bCs/>
                              </w:rPr>
                            </w:pPr>
                          </w:p>
                          <w:p w14:paraId="2C61907B" w14:textId="77777777" w:rsidR="00B24FD4" w:rsidRPr="00096ABB" w:rsidRDefault="00B24FD4" w:rsidP="00B24FD4">
                            <w:pPr>
                              <w:rPr>
                                <w:rFonts w:ascii="Fira Sans" w:hAnsi="Fira Sans"/>
                                <w:b/>
                                <w:bCs/>
                              </w:rPr>
                            </w:pPr>
                            <w:r w:rsidRPr="00096ABB">
                              <w:rPr>
                                <w:rFonts w:ascii="Fira Sans" w:hAnsi="Fira Sans"/>
                                <w:b/>
                                <w:bCs/>
                              </w:rPr>
                              <w:t xml:space="preserve">ACHETEUR : </w:t>
                            </w:r>
                            <w:r>
                              <w:rPr>
                                <w:rFonts w:ascii="Fira Sans" w:hAnsi="Fira Sans"/>
                              </w:rPr>
                              <w:t>CCI NCA – 20 BLD Carabacel 06005 NICE Cedex 1</w:t>
                            </w:r>
                          </w:p>
                          <w:p w14:paraId="35F08CE9" w14:textId="77777777" w:rsidR="00B24FD4" w:rsidRPr="00096ABB" w:rsidRDefault="00B24FD4" w:rsidP="00B24FD4">
                            <w:pPr>
                              <w:rPr>
                                <w:rFonts w:ascii="Fira Sans" w:hAnsi="Fira Sans"/>
                                <w:b/>
                                <w:bCs/>
                              </w:rPr>
                            </w:pPr>
                          </w:p>
                          <w:p w14:paraId="685A9265" w14:textId="77777777" w:rsidR="00B24FD4" w:rsidRPr="00096ABB" w:rsidRDefault="00B24FD4" w:rsidP="00B24FD4">
                            <w:pPr>
                              <w:rPr>
                                <w:rFonts w:ascii="Fira Sans" w:hAnsi="Fira Sans"/>
                                <w:b/>
                                <w:bCs/>
                              </w:rPr>
                            </w:pPr>
                          </w:p>
                          <w:p w14:paraId="75AF1F07" w14:textId="77777777" w:rsidR="00B24FD4" w:rsidRPr="00096ABB" w:rsidRDefault="00B24FD4" w:rsidP="00B24FD4">
                            <w:pPr>
                              <w:rPr>
                                <w:rFonts w:ascii="Fira Sans" w:hAnsi="Fira Sans"/>
                                <w:b/>
                                <w:bCs/>
                              </w:rPr>
                            </w:pPr>
                            <w:r w:rsidRPr="00096ABB">
                              <w:rPr>
                                <w:rFonts w:ascii="Fira Sans" w:hAnsi="Fira Sans"/>
                                <w:b/>
                                <w:bCs/>
                              </w:rPr>
                              <w:t>GROUPEMENT DE COMMANDES entre :</w:t>
                            </w:r>
                          </w:p>
                          <w:p w14:paraId="5A4656CA" w14:textId="77777777" w:rsidR="00B24FD4" w:rsidRPr="00096ABB" w:rsidRDefault="00B24FD4" w:rsidP="00B24FD4">
                            <w:pPr>
                              <w:rPr>
                                <w:rFonts w:ascii="Fira Sans" w:hAnsi="Fira Sans"/>
                                <w:b/>
                                <w:bCs/>
                              </w:rPr>
                            </w:pPr>
                          </w:p>
                          <w:p w14:paraId="577C57FA" w14:textId="77777777" w:rsidR="00B24FD4" w:rsidRDefault="00B24FD4" w:rsidP="00B24FD4">
                            <w:pPr>
                              <w:rPr>
                                <w:rFonts w:ascii="Fira Sans" w:hAnsi="Fira Sans"/>
                                <w:b/>
                                <w:bCs/>
                              </w:rPr>
                            </w:pPr>
                            <w:r w:rsidRPr="00096ABB">
                              <w:rPr>
                                <w:rFonts w:ascii="Fira Sans" w:hAnsi="Fira Sans"/>
                                <w:b/>
                                <w:bCs/>
                              </w:rPr>
                              <w:t>Membres :</w:t>
                            </w:r>
                            <w:r>
                              <w:rPr>
                                <w:rFonts w:ascii="Fira Sans" w:hAnsi="Fira Sans"/>
                                <w:b/>
                                <w:bCs/>
                              </w:rPr>
                              <w:t xml:space="preserve"> CCI NCA / SCI DU PAL / SCI CAMPUS</w:t>
                            </w:r>
                          </w:p>
                          <w:p w14:paraId="5847EE6E" w14:textId="77777777" w:rsidR="00B24FD4" w:rsidRPr="00096ABB" w:rsidRDefault="00B24FD4" w:rsidP="00B24FD4">
                            <w:pPr>
                              <w:rPr>
                                <w:rFonts w:ascii="Fira Sans" w:hAnsi="Fira Sans"/>
                                <w:b/>
                                <w:bCs/>
                              </w:rPr>
                            </w:pPr>
                          </w:p>
                          <w:p w14:paraId="5A92DF48" w14:textId="77777777" w:rsidR="00B24FD4" w:rsidRPr="00096ABB" w:rsidRDefault="00B24FD4" w:rsidP="00B24FD4">
                            <w:pPr>
                              <w:rPr>
                                <w:rFonts w:ascii="Fira Sans" w:hAnsi="Fira Sans"/>
                                <w:b/>
                                <w:bCs/>
                              </w:rPr>
                            </w:pPr>
                            <w:r w:rsidRPr="00096ABB">
                              <w:rPr>
                                <w:rFonts w:ascii="Fira Sans" w:hAnsi="Fira Sans"/>
                                <w:b/>
                                <w:bCs/>
                              </w:rPr>
                              <w:t>Coordonnateur :</w:t>
                            </w:r>
                            <w:r>
                              <w:rPr>
                                <w:rFonts w:ascii="Fira Sans" w:hAnsi="Fira Sans"/>
                                <w:b/>
                                <w:bCs/>
                              </w:rPr>
                              <w:t xml:space="preserve"> CCI NCA</w:t>
                            </w:r>
                          </w:p>
                          <w:p w14:paraId="4F8CA785" w14:textId="77777777" w:rsidR="00B24FD4" w:rsidRPr="00096ABB" w:rsidRDefault="00B24FD4" w:rsidP="00B24FD4">
                            <w:pPr>
                              <w:rPr>
                                <w:rFonts w:ascii="Fira Sans" w:hAnsi="Fira Sans"/>
                                <w:b/>
                                <w:bCs/>
                              </w:rPr>
                            </w:pPr>
                          </w:p>
                          <w:p w14:paraId="62037567" w14:textId="77777777" w:rsidR="00B24FD4" w:rsidRPr="00096ABB" w:rsidRDefault="00B24FD4" w:rsidP="00B24FD4">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5A6E7FF" id="_x0000_s1027" type="#_x0000_t202" style="position:absolute;margin-left:362.95pt;margin-top:7.6pt;width:176pt;height:2in;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" filled="f" stroked="f" strokeweight=".5pt">
                <v:textbox style="mso-fit-shape-to-text:t">
                  <w:txbxContent>
                    <w:p w14:paraId="485BA246" w14:textId="77777777" w:rsidR="00B24FD4" w:rsidRPr="00096ABB" w:rsidRDefault="00B24FD4" w:rsidP="00B24FD4">
                      <w:pPr>
                        <w:rPr>
                          <w:rFonts w:ascii="Fira Sans" w:hAnsi="Fira Sans"/>
                          <w:b/>
                          <w:bCs/>
                        </w:rPr>
                      </w:pPr>
                      <w:r w:rsidRPr="00096ABB">
                        <w:rPr>
                          <w:rFonts w:ascii="Fira Sans" w:hAnsi="Fira Sans"/>
                          <w:b/>
                          <w:bCs/>
                        </w:rPr>
                        <w:t>PROCÉDURE</w:t>
                      </w:r>
                    </w:p>
                    <w:p w14:paraId="7E6D2F2B" w14:textId="77777777" w:rsidR="00B24FD4" w:rsidRPr="00096ABB" w:rsidRDefault="00B24FD4" w:rsidP="00B24FD4">
                      <w:pPr>
                        <w:rPr>
                          <w:rFonts w:ascii="Fira Sans" w:hAnsi="Fira Sans"/>
                          <w:b/>
                          <w:bCs/>
                        </w:rPr>
                      </w:pPr>
                    </w:p>
                    <w:p w14:paraId="3DB7795C" w14:textId="77777777" w:rsidR="00B24FD4" w:rsidRPr="00096ABB" w:rsidRDefault="00B24FD4" w:rsidP="00B24FD4">
                      <w:pPr>
                        <w:pStyle w:val="Paragraphedeliste"/>
                        <w:numPr>
                          <w:ilvl w:val="0"/>
                          <w:numId w:val="38"/>
                        </w:numPr>
                        <w:contextualSpacing/>
                        <w:rPr>
                          <w:rFonts w:ascii="Fira Sans" w:hAnsi="Fira Sans"/>
                        </w:rPr>
                      </w:pPr>
                      <w:r w:rsidRPr="00096ABB">
                        <w:rPr>
                          <w:rFonts w:ascii="Fira Sans" w:hAnsi="Fira Sans"/>
                        </w:rPr>
                        <w:t>Marché à procédure adaptée</w:t>
                      </w:r>
                    </w:p>
                    <w:p w14:paraId="42B79843" w14:textId="77777777" w:rsidR="00B24FD4" w:rsidRPr="00096ABB" w:rsidRDefault="00B24FD4" w:rsidP="00B24FD4">
                      <w:pPr>
                        <w:rPr>
                          <w:rFonts w:ascii="Fira Sans" w:hAnsi="Fira Sans"/>
                          <w:b/>
                          <w:bCs/>
                        </w:rPr>
                      </w:pPr>
                    </w:p>
                    <w:p w14:paraId="18591404" w14:textId="77777777" w:rsidR="00B24FD4" w:rsidRPr="00096ABB" w:rsidRDefault="00B24FD4" w:rsidP="00B24FD4">
                      <w:pPr>
                        <w:rPr>
                          <w:rFonts w:ascii="Fira Sans" w:hAnsi="Fira Sans"/>
                          <w:b/>
                          <w:bCs/>
                        </w:rPr>
                      </w:pPr>
                    </w:p>
                    <w:p w14:paraId="2C61907B" w14:textId="77777777" w:rsidR="00B24FD4" w:rsidRPr="00096ABB" w:rsidRDefault="00B24FD4" w:rsidP="00B24FD4">
                      <w:pPr>
                        <w:rPr>
                          <w:rFonts w:ascii="Fira Sans" w:hAnsi="Fira Sans"/>
                          <w:b/>
                          <w:bCs/>
                        </w:rPr>
                      </w:pPr>
                      <w:r w:rsidRPr="00096ABB">
                        <w:rPr>
                          <w:rFonts w:ascii="Fira Sans" w:hAnsi="Fira Sans"/>
                          <w:b/>
                          <w:bCs/>
                        </w:rPr>
                        <w:t xml:space="preserve">ACHETEUR : </w:t>
                      </w:r>
                      <w:r>
                        <w:rPr>
                          <w:rFonts w:ascii="Fira Sans" w:hAnsi="Fira Sans"/>
                        </w:rPr>
                        <w:t>CCI NCA – 20 BLD Carabacel 06005 NICE Cedex 1</w:t>
                      </w:r>
                    </w:p>
                    <w:p w14:paraId="35F08CE9" w14:textId="77777777" w:rsidR="00B24FD4" w:rsidRPr="00096ABB" w:rsidRDefault="00B24FD4" w:rsidP="00B24FD4">
                      <w:pPr>
                        <w:rPr>
                          <w:rFonts w:ascii="Fira Sans" w:hAnsi="Fira Sans"/>
                          <w:b/>
                          <w:bCs/>
                        </w:rPr>
                      </w:pPr>
                    </w:p>
                    <w:p w14:paraId="685A9265" w14:textId="77777777" w:rsidR="00B24FD4" w:rsidRPr="00096ABB" w:rsidRDefault="00B24FD4" w:rsidP="00B24FD4">
                      <w:pPr>
                        <w:rPr>
                          <w:rFonts w:ascii="Fira Sans" w:hAnsi="Fira Sans"/>
                          <w:b/>
                          <w:bCs/>
                        </w:rPr>
                      </w:pPr>
                    </w:p>
                    <w:p w14:paraId="75AF1F07" w14:textId="77777777" w:rsidR="00B24FD4" w:rsidRPr="00096ABB" w:rsidRDefault="00B24FD4" w:rsidP="00B24FD4">
                      <w:pPr>
                        <w:rPr>
                          <w:rFonts w:ascii="Fira Sans" w:hAnsi="Fira Sans"/>
                          <w:b/>
                          <w:bCs/>
                        </w:rPr>
                      </w:pPr>
                      <w:r w:rsidRPr="00096ABB">
                        <w:rPr>
                          <w:rFonts w:ascii="Fira Sans" w:hAnsi="Fira Sans"/>
                          <w:b/>
                          <w:bCs/>
                        </w:rPr>
                        <w:t>GROUPEMENT DE COMMANDES entre :</w:t>
                      </w:r>
                    </w:p>
                    <w:p w14:paraId="5A4656CA" w14:textId="77777777" w:rsidR="00B24FD4" w:rsidRPr="00096ABB" w:rsidRDefault="00B24FD4" w:rsidP="00B24FD4">
                      <w:pPr>
                        <w:rPr>
                          <w:rFonts w:ascii="Fira Sans" w:hAnsi="Fira Sans"/>
                          <w:b/>
                          <w:bCs/>
                        </w:rPr>
                      </w:pPr>
                    </w:p>
                    <w:p w14:paraId="577C57FA" w14:textId="77777777" w:rsidR="00B24FD4" w:rsidRDefault="00B24FD4" w:rsidP="00B24FD4">
                      <w:pPr>
                        <w:rPr>
                          <w:rFonts w:ascii="Fira Sans" w:hAnsi="Fira Sans"/>
                          <w:b/>
                          <w:bCs/>
                        </w:rPr>
                      </w:pPr>
                      <w:r w:rsidRPr="00096ABB">
                        <w:rPr>
                          <w:rFonts w:ascii="Fira Sans" w:hAnsi="Fira Sans"/>
                          <w:b/>
                          <w:bCs/>
                        </w:rPr>
                        <w:t>Membres :</w:t>
                      </w:r>
                      <w:r>
                        <w:rPr>
                          <w:rFonts w:ascii="Fira Sans" w:hAnsi="Fira Sans"/>
                          <w:b/>
                          <w:bCs/>
                        </w:rPr>
                        <w:t xml:space="preserve"> CCI NCA / SCI DU PAL / SCI CAMPUS</w:t>
                      </w:r>
                    </w:p>
                    <w:p w14:paraId="5847EE6E" w14:textId="77777777" w:rsidR="00B24FD4" w:rsidRPr="00096ABB" w:rsidRDefault="00B24FD4" w:rsidP="00B24FD4">
                      <w:pPr>
                        <w:rPr>
                          <w:rFonts w:ascii="Fira Sans" w:hAnsi="Fira Sans"/>
                          <w:b/>
                          <w:bCs/>
                        </w:rPr>
                      </w:pPr>
                    </w:p>
                    <w:p w14:paraId="5A92DF48" w14:textId="77777777" w:rsidR="00B24FD4" w:rsidRPr="00096ABB" w:rsidRDefault="00B24FD4" w:rsidP="00B24FD4">
                      <w:pPr>
                        <w:rPr>
                          <w:rFonts w:ascii="Fira Sans" w:hAnsi="Fira Sans"/>
                          <w:b/>
                          <w:bCs/>
                        </w:rPr>
                      </w:pPr>
                      <w:r w:rsidRPr="00096ABB">
                        <w:rPr>
                          <w:rFonts w:ascii="Fira Sans" w:hAnsi="Fira Sans"/>
                          <w:b/>
                          <w:bCs/>
                        </w:rPr>
                        <w:t>Coordonnateur :</w:t>
                      </w:r>
                      <w:r>
                        <w:rPr>
                          <w:rFonts w:ascii="Fira Sans" w:hAnsi="Fira Sans"/>
                          <w:b/>
                          <w:bCs/>
                        </w:rPr>
                        <w:t xml:space="preserve"> CCI NCA</w:t>
                      </w:r>
                    </w:p>
                    <w:p w14:paraId="4F8CA785" w14:textId="77777777" w:rsidR="00B24FD4" w:rsidRPr="00096ABB" w:rsidRDefault="00B24FD4" w:rsidP="00B24FD4">
                      <w:pPr>
                        <w:rPr>
                          <w:rFonts w:ascii="Fira Sans" w:hAnsi="Fira Sans"/>
                          <w:b/>
                          <w:bCs/>
                        </w:rPr>
                      </w:pPr>
                    </w:p>
                    <w:p w14:paraId="62037567" w14:textId="77777777" w:rsidR="00B24FD4" w:rsidRPr="00096ABB" w:rsidRDefault="00B24FD4" w:rsidP="00B24FD4">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05D3C18" wp14:editId="63B6BB84">
                <wp:simplePos x="0" y="0"/>
                <wp:positionH relativeFrom="column">
                  <wp:posOffset>0</wp:posOffset>
                </wp:positionH>
                <wp:positionV relativeFrom="paragraph">
                  <wp:posOffset>-635</wp:posOffset>
                </wp:positionV>
                <wp:extent cx="4000500" cy="26765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6765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56DA97FB" w14:textId="77777777" w:rsidR="008177E0" w:rsidRPr="008177E0" w:rsidRDefault="00B24FD4" w:rsidP="008177E0">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008177E0" w:rsidRPr="008177E0">
                              <w:rPr>
                                <w:rFonts w:ascii="Fira Sans" w:hAnsi="Fira Sans"/>
                                <w:b/>
                                <w:bCs/>
                                <w:color w:val="FFFFFF" w:themeColor="background1"/>
                                <w:sz w:val="28"/>
                                <w:szCs w:val="28"/>
                              </w:rPr>
                              <w:t xml:space="preserve">Mission de mandat pour la gestion et l’administration des biens immobiliers du patrimoine privé de la CCI NCA sur le P.A.L. Nice St Isidore, de la SCI du P.A.L. sur le P.A.L. Nice St Isidore et de la SCI CAMPUS REGIONAL APPRENTISSAGE dans le SILO Nice </w:t>
                            </w:r>
                            <w:proofErr w:type="spellStart"/>
                            <w:r w:rsidR="008177E0" w:rsidRPr="008177E0">
                              <w:rPr>
                                <w:rFonts w:ascii="Fira Sans" w:hAnsi="Fira Sans"/>
                                <w:b/>
                                <w:bCs/>
                                <w:color w:val="FFFFFF" w:themeColor="background1"/>
                                <w:sz w:val="28"/>
                                <w:szCs w:val="28"/>
                              </w:rPr>
                              <w:t>Méridia</w:t>
                            </w:r>
                            <w:proofErr w:type="spellEnd"/>
                          </w:p>
                          <w:p w14:paraId="73F5B91C" w14:textId="1B056AE7" w:rsidR="00B24FD4" w:rsidRPr="00B24FD4" w:rsidRDefault="00B24FD4" w:rsidP="00B24FD4">
                            <w:pPr>
                              <w:rPr>
                                <w:rFonts w:ascii="Fira Sans" w:hAnsi="Fira Sans"/>
                                <w:b/>
                                <w:bCs/>
                                <w:color w:val="FFFFFF" w:themeColor="background1"/>
                                <w:sz w:val="28"/>
                                <w:szCs w:val="28"/>
                              </w:rPr>
                            </w:pPr>
                          </w:p>
                          <w:p w14:paraId="34CB644E" w14:textId="77777777" w:rsidR="00B24FD4" w:rsidRPr="00B24FD4" w:rsidRDefault="00B24FD4" w:rsidP="00B24FD4">
                            <w:pPr>
                              <w:rPr>
                                <w:rFonts w:ascii="Fira Sans" w:hAnsi="Fira Sans"/>
                                <w:b/>
                                <w:bCs/>
                                <w:color w:val="FFFFFF" w:themeColor="background1"/>
                                <w:sz w:val="28"/>
                                <w:szCs w:val="28"/>
                              </w:rPr>
                            </w:pPr>
                          </w:p>
                          <w:p w14:paraId="79D3C4FF" w14:textId="77777777" w:rsidR="00B24FD4" w:rsidRPr="00822177" w:rsidRDefault="00B24FD4" w:rsidP="00B24FD4">
                            <w:pPr>
                              <w:jc w:val="center"/>
                              <w:rPr>
                                <w:rFonts w:ascii="Fira Sans" w:hAnsi="Fira Sans"/>
                                <w:b/>
                                <w:bCs/>
                                <w:color w:val="FFFFFF" w:themeColor="background1"/>
                                <w:sz w:val="28"/>
                                <w:szCs w:val="28"/>
                              </w:rPr>
                            </w:pPr>
                            <w:r w:rsidRPr="00B24FD4">
                              <w:rPr>
                                <w:rFonts w:ascii="Fira Sans" w:hAnsi="Fira Sans"/>
                                <w:b/>
                                <w:bCs/>
                                <w:color w:val="FFFFFF" w:themeColor="background1"/>
                                <w:sz w:val="28"/>
                                <w:szCs w:val="28"/>
                              </w:rPr>
                              <w:t>N°2024/44/SC/01/027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3C18" id="_x0000_t202" coordsize="21600,21600" o:spt="202" path="m,l,21600r21600,l21600,xe">
                <v:stroke joinstyle="miter"/>
                <v:path gradientshapeok="t" o:connecttype="rect"/>
              </v:shapetype>
              <v:shape id="_x0000_s1028" type="#_x0000_t202" style="position:absolute;margin-left:0;margin-top:-.05pt;width:315pt;height:21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" filled="f" stroked="f" strokeweight=".5pt">
                <v:stroke dashstyle="dash"/>
                <v:textbox>
                  <w:txbxContent>
                    <w:p w14:paraId="56DA97FB" w14:textId="77777777" w:rsidR="008177E0" w:rsidRPr="008177E0" w:rsidRDefault="00B24FD4" w:rsidP="008177E0">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008177E0" w:rsidRPr="008177E0">
                        <w:rPr>
                          <w:rFonts w:ascii="Fira Sans" w:hAnsi="Fira Sans"/>
                          <w:b/>
                          <w:bCs/>
                          <w:color w:val="FFFFFF" w:themeColor="background1"/>
                          <w:sz w:val="28"/>
                          <w:szCs w:val="28"/>
                        </w:rPr>
                        <w:t xml:space="preserve">Mission de mandat pour la gestion et l’administration des biens immobiliers du patrimoine privé de la CCI NCA sur le P.A.L. Nice St Isidore, de la SCI du P.A.L. sur le P.A.L. Nice St Isidore et de la SCI CAMPUS REGIONAL APPRENTISSAGE dans le SILO Nice </w:t>
                      </w:r>
                      <w:proofErr w:type="spellStart"/>
                      <w:r w:rsidR="008177E0" w:rsidRPr="008177E0">
                        <w:rPr>
                          <w:rFonts w:ascii="Fira Sans" w:hAnsi="Fira Sans"/>
                          <w:b/>
                          <w:bCs/>
                          <w:color w:val="FFFFFF" w:themeColor="background1"/>
                          <w:sz w:val="28"/>
                          <w:szCs w:val="28"/>
                        </w:rPr>
                        <w:t>Méridia</w:t>
                      </w:r>
                      <w:proofErr w:type="spellEnd"/>
                    </w:p>
                    <w:p w14:paraId="73F5B91C" w14:textId="1B056AE7" w:rsidR="00B24FD4" w:rsidRPr="00B24FD4" w:rsidRDefault="00B24FD4" w:rsidP="00B24FD4">
                      <w:pPr>
                        <w:rPr>
                          <w:rFonts w:ascii="Fira Sans" w:hAnsi="Fira Sans"/>
                          <w:b/>
                          <w:bCs/>
                          <w:color w:val="FFFFFF" w:themeColor="background1"/>
                          <w:sz w:val="28"/>
                          <w:szCs w:val="28"/>
                        </w:rPr>
                      </w:pPr>
                    </w:p>
                    <w:p w14:paraId="34CB644E" w14:textId="77777777" w:rsidR="00B24FD4" w:rsidRPr="00B24FD4" w:rsidRDefault="00B24FD4" w:rsidP="00B24FD4">
                      <w:pPr>
                        <w:rPr>
                          <w:rFonts w:ascii="Fira Sans" w:hAnsi="Fira Sans"/>
                          <w:b/>
                          <w:bCs/>
                          <w:color w:val="FFFFFF" w:themeColor="background1"/>
                          <w:sz w:val="28"/>
                          <w:szCs w:val="28"/>
                        </w:rPr>
                      </w:pPr>
                    </w:p>
                    <w:p w14:paraId="79D3C4FF" w14:textId="77777777" w:rsidR="00B24FD4" w:rsidRPr="00822177" w:rsidRDefault="00B24FD4" w:rsidP="00B24FD4">
                      <w:pPr>
                        <w:jc w:val="center"/>
                        <w:rPr>
                          <w:rFonts w:ascii="Fira Sans" w:hAnsi="Fira Sans"/>
                          <w:b/>
                          <w:bCs/>
                          <w:color w:val="FFFFFF" w:themeColor="background1"/>
                          <w:sz w:val="28"/>
                          <w:szCs w:val="28"/>
                        </w:rPr>
                      </w:pPr>
                      <w:r w:rsidRPr="00B24FD4">
                        <w:rPr>
                          <w:rFonts w:ascii="Fira Sans" w:hAnsi="Fira Sans"/>
                          <w:b/>
                          <w:bCs/>
                          <w:color w:val="FFFFFF" w:themeColor="background1"/>
                          <w:sz w:val="28"/>
                          <w:szCs w:val="28"/>
                        </w:rPr>
                        <w:t>N°2024/44/SC/01/027</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257A260C"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D67DEF">
      <w:pPr>
        <w:pStyle w:val="En-ttedetabledesmatires"/>
      </w:pPr>
    </w:p>
    <w:p w14:paraId="20C960A6" w14:textId="4E5CA888" w:rsidR="00C46675" w:rsidRDefault="00C46675" w:rsidP="00D67DEF">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163621C9" w14:textId="77777777" w:rsidR="00170295" w:rsidRPr="002D7913" w:rsidRDefault="00316D4F" w:rsidP="00D67DEF">
      <w:pPr>
        <w:pStyle w:val="Titre1"/>
      </w:pPr>
      <w:bookmarkStart w:id="3" w:name="_Toc171502250"/>
      <w:bookmarkEnd w:id="0"/>
      <w:bookmarkEnd w:id="1"/>
      <w:bookmarkEnd w:id="2"/>
      <w:r w:rsidRPr="002D7913">
        <w:lastRenderedPageBreak/>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421D3607" w14:textId="77777777" w:rsidR="00B24FD4" w:rsidRPr="00CB1025" w:rsidRDefault="00B24FD4" w:rsidP="00B24FD4">
      <w:pPr>
        <w:jc w:val="both"/>
        <w:rPr>
          <w:rFonts w:asciiTheme="minorHAnsi" w:hAnsiTheme="minorHAnsi" w:cstheme="minorHAnsi"/>
        </w:rPr>
      </w:pPr>
      <w:r w:rsidRPr="00CB1025">
        <w:rPr>
          <w:rFonts w:asciiTheme="minorHAnsi" w:hAnsiTheme="minorHAnsi" w:cstheme="minorHAnsi"/>
        </w:rPr>
        <w:t>Le présent marché donne lieu à un groupement de commandes entre la CCINCA, la SCI du PAL et la SCI CAMPUS REGIONAL DE L’APPRENTISSAGE, conformément aux articles L.2113-6 et L.2113-7 du code de la commande publique (CCP).</w:t>
      </w:r>
    </w:p>
    <w:p w14:paraId="75AE7997" w14:textId="77777777" w:rsidR="00B24FD4" w:rsidRDefault="00B24FD4" w:rsidP="00B24FD4">
      <w:pPr>
        <w:jc w:val="both"/>
        <w:rPr>
          <w:rFonts w:asciiTheme="minorHAnsi" w:hAnsiTheme="minorHAnsi" w:cstheme="minorHAnsi"/>
        </w:rPr>
      </w:pPr>
    </w:p>
    <w:p w14:paraId="417B87E6" w14:textId="77777777" w:rsidR="00B24FD4" w:rsidRPr="00CB1025" w:rsidRDefault="00B24FD4" w:rsidP="00B24FD4">
      <w:pPr>
        <w:rPr>
          <w:rFonts w:asciiTheme="minorHAnsi" w:hAnsiTheme="minorHAnsi" w:cstheme="minorHAnsi"/>
          <w:szCs w:val="24"/>
        </w:rPr>
      </w:pPr>
      <w:r w:rsidRPr="00CB1025">
        <w:rPr>
          <w:rFonts w:asciiTheme="minorHAnsi" w:hAnsiTheme="minorHAnsi" w:cstheme="minorHAnsi"/>
          <w:szCs w:val="24"/>
        </w:rPr>
        <w:t xml:space="preserve">Le présent acte d’engagement a pour objet une </w:t>
      </w:r>
      <w:r w:rsidRPr="00CB1025">
        <w:rPr>
          <w:rFonts w:asciiTheme="minorHAnsi" w:hAnsiTheme="minorHAnsi" w:cstheme="minorHAnsi"/>
          <w:b/>
          <w:bCs/>
          <w:szCs w:val="24"/>
        </w:rPr>
        <w:t>Mission de mandat pour la gestion et l’administration</w:t>
      </w:r>
      <w:r w:rsidRPr="00CB1025">
        <w:rPr>
          <w:rFonts w:asciiTheme="minorHAnsi" w:hAnsiTheme="minorHAnsi" w:cstheme="minorHAnsi"/>
          <w:szCs w:val="24"/>
        </w:rPr>
        <w:t xml:space="preserve"> par le Titulaire (autrement désigné « le mandataire » ou « l’administrateur ») des biens immobiliers suivants :</w:t>
      </w:r>
    </w:p>
    <w:p w14:paraId="3B1947B7" w14:textId="77777777" w:rsidR="00B24FD4" w:rsidRPr="00CB1025" w:rsidRDefault="00B24FD4" w:rsidP="00B24FD4">
      <w:pPr>
        <w:rPr>
          <w:rFonts w:asciiTheme="minorHAnsi" w:hAnsiTheme="minorHAnsi" w:cstheme="minorHAnsi"/>
          <w:szCs w:val="24"/>
        </w:rPr>
      </w:pPr>
    </w:p>
    <w:p w14:paraId="53E1040E" w14:textId="2DC81412" w:rsidR="00B24FD4" w:rsidRPr="00CB1025" w:rsidRDefault="00B24FD4" w:rsidP="00B24FD4">
      <w:pPr>
        <w:ind w:left="720"/>
        <w:jc w:val="both"/>
        <w:rPr>
          <w:rFonts w:asciiTheme="minorHAnsi" w:hAnsiTheme="minorHAnsi" w:cstheme="minorHAnsi"/>
          <w:szCs w:val="24"/>
        </w:rPr>
      </w:pPr>
      <w:r w:rsidRPr="00CB1025">
        <w:rPr>
          <w:rFonts w:asciiTheme="minorHAnsi" w:hAnsiTheme="minorHAnsi" w:cstheme="minorHAnsi"/>
          <w:szCs w:val="24"/>
        </w:rPr>
        <w:t>Biens immobiliers relevant du patrimoine privé de la CCI Nice Côte d'Azur situés sur le Parc d’Activités Logistique (P.A.L.) de Nice Saint-Isidore</w:t>
      </w:r>
      <w:r w:rsidR="00C002A9">
        <w:rPr>
          <w:rFonts w:asciiTheme="minorHAnsi" w:hAnsiTheme="minorHAnsi" w:cstheme="minorHAnsi"/>
          <w:szCs w:val="24"/>
        </w:rPr>
        <w:t>.</w:t>
      </w:r>
      <w:r w:rsidRPr="00CB1025">
        <w:rPr>
          <w:rFonts w:asciiTheme="minorHAnsi" w:hAnsiTheme="minorHAnsi" w:cstheme="minorHAnsi"/>
          <w:szCs w:val="24"/>
        </w:rPr>
        <w:t> </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lastRenderedPageBreak/>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3" w:name="_Toc171502252"/>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A671F84" w14:textId="77777777" w:rsidR="00B24FD4" w:rsidRPr="004E5312" w:rsidRDefault="00B24FD4" w:rsidP="00B24FD4">
      <w:pPr>
        <w:jc w:val="both"/>
        <w:rPr>
          <w:rFonts w:asciiTheme="minorHAnsi" w:eastAsia="Calibri" w:hAnsiTheme="minorHAnsi" w:cstheme="minorHAnsi"/>
          <w:szCs w:val="24"/>
        </w:rPr>
      </w:pPr>
      <w:r w:rsidRPr="004E5312">
        <w:rPr>
          <w:rFonts w:asciiTheme="minorHAnsi" w:eastAsia="Calibri" w:hAnsiTheme="minorHAnsi" w:cstheme="minorHAnsi"/>
          <w:szCs w:val="24"/>
        </w:rPr>
        <w:t xml:space="preserve">Pour la mission qui lui est confiée, le Titulaire du marché perçoit une rémunération proportionnelle et annuelle payable trimestriellement terme échu (majorée de la TVA selon le taux en vigueur) d’un montant équivalent à : </w:t>
      </w:r>
    </w:p>
    <w:p w14:paraId="0130D177" w14:textId="77777777" w:rsidR="00B24FD4" w:rsidRPr="004E5312" w:rsidRDefault="00B24FD4" w:rsidP="00B24FD4">
      <w:pPr>
        <w:jc w:val="both"/>
        <w:rPr>
          <w:rFonts w:asciiTheme="minorHAnsi" w:eastAsia="Calibri" w:hAnsiTheme="minorHAnsi" w:cstheme="minorHAnsi"/>
          <w:szCs w:val="24"/>
        </w:rPr>
      </w:pPr>
    </w:p>
    <w:p w14:paraId="48E072C9" w14:textId="77777777" w:rsidR="00B24FD4" w:rsidRPr="004E5312" w:rsidRDefault="00B24FD4" w:rsidP="00B24FD4">
      <w:pPr>
        <w:jc w:val="both"/>
        <w:rPr>
          <w:rFonts w:asciiTheme="minorHAnsi" w:eastAsia="Calibri" w:hAnsiTheme="minorHAnsi" w:cstheme="minorHAnsi"/>
          <w:szCs w:val="24"/>
        </w:rPr>
      </w:pPr>
      <w:r w:rsidRPr="004E5312">
        <w:rPr>
          <w:rFonts w:asciiTheme="minorHAnsi" w:eastAsia="Calibri" w:hAnsiTheme="minorHAnsi" w:cstheme="minorHAnsi"/>
          <w:szCs w:val="24"/>
        </w:rPr>
        <w:tab/>
        <w:t>INDIQUER LE TAUX ……………….</w:t>
      </w:r>
      <w:r w:rsidRPr="004E5312">
        <w:rPr>
          <w:rFonts w:asciiTheme="minorHAnsi" w:eastAsia="Calibri" w:hAnsiTheme="minorHAnsi" w:cstheme="minorHAnsi"/>
          <w:szCs w:val="24"/>
        </w:rPr>
        <w:tab/>
      </w:r>
      <w:r w:rsidRPr="004E5312">
        <w:rPr>
          <w:rFonts w:asciiTheme="minorHAnsi" w:eastAsia="Calibri" w:hAnsiTheme="minorHAnsi" w:cstheme="minorHAnsi"/>
          <w:szCs w:val="24"/>
        </w:rPr>
        <w:tab/>
      </w:r>
      <w:r w:rsidRPr="004E5312">
        <w:rPr>
          <w:rFonts w:asciiTheme="minorHAnsi" w:eastAsia="Calibri" w:hAnsiTheme="minorHAnsi" w:cstheme="minorHAnsi"/>
          <w:szCs w:val="24"/>
        </w:rPr>
        <w:tab/>
        <w:t>% HT sur tous les montants TTC encaissés</w:t>
      </w:r>
    </w:p>
    <w:p w14:paraId="65A05778" w14:textId="77777777" w:rsidR="00B24FD4" w:rsidRPr="004E5312" w:rsidRDefault="00B24FD4" w:rsidP="00B24FD4">
      <w:pPr>
        <w:jc w:val="both"/>
        <w:rPr>
          <w:rFonts w:asciiTheme="minorHAnsi" w:eastAsia="Calibri" w:hAnsiTheme="minorHAnsi" w:cstheme="minorHAnsi"/>
          <w:szCs w:val="24"/>
        </w:rPr>
      </w:pPr>
    </w:p>
    <w:p w14:paraId="534882B7" w14:textId="77777777" w:rsidR="00B24FD4" w:rsidRPr="004E5312" w:rsidRDefault="00B24FD4" w:rsidP="00B24FD4">
      <w:pPr>
        <w:jc w:val="both"/>
        <w:rPr>
          <w:rFonts w:asciiTheme="minorHAnsi" w:eastAsia="Calibri" w:hAnsiTheme="minorHAnsi" w:cstheme="minorHAnsi"/>
          <w:szCs w:val="24"/>
        </w:rPr>
      </w:pPr>
      <w:r w:rsidRPr="004E5312">
        <w:rPr>
          <w:rFonts w:asciiTheme="minorHAnsi" w:eastAsia="Calibri" w:hAnsiTheme="minorHAnsi" w:cstheme="minorHAnsi"/>
          <w:szCs w:val="24"/>
        </w:rPr>
        <w:t xml:space="preserve">Selon les estimations, le montant prévisionnel à encaisser par la </w:t>
      </w:r>
      <w:r w:rsidRPr="004E5312">
        <w:rPr>
          <w:rFonts w:asciiTheme="minorHAnsi" w:eastAsia="Calibri" w:hAnsiTheme="minorHAnsi" w:cstheme="minorHAnsi"/>
          <w:b/>
          <w:bCs/>
          <w:szCs w:val="24"/>
          <w:u w:val="single"/>
        </w:rPr>
        <w:t>CCINCA</w:t>
      </w:r>
      <w:r w:rsidRPr="004E5312">
        <w:rPr>
          <w:rFonts w:asciiTheme="minorHAnsi" w:eastAsia="Calibri" w:hAnsiTheme="minorHAnsi" w:cstheme="minorHAnsi"/>
          <w:szCs w:val="24"/>
        </w:rPr>
        <w:t xml:space="preserve"> en 202</w:t>
      </w:r>
      <w:r>
        <w:rPr>
          <w:rFonts w:asciiTheme="minorHAnsi" w:eastAsia="Calibri" w:hAnsiTheme="minorHAnsi" w:cstheme="minorHAnsi"/>
          <w:szCs w:val="24"/>
        </w:rPr>
        <w:t>5</w:t>
      </w:r>
      <w:r w:rsidRPr="004E5312">
        <w:rPr>
          <w:rFonts w:asciiTheme="minorHAnsi" w:eastAsia="Calibri" w:hAnsiTheme="minorHAnsi" w:cstheme="minorHAnsi"/>
          <w:szCs w:val="24"/>
        </w:rPr>
        <w:t xml:space="preserve"> sera de </w:t>
      </w:r>
      <w:r>
        <w:rPr>
          <w:rFonts w:asciiTheme="minorHAnsi" w:eastAsia="Calibri" w:hAnsiTheme="minorHAnsi" w:cstheme="minorHAnsi"/>
          <w:b/>
          <w:bCs/>
          <w:szCs w:val="24"/>
          <w:u w:val="single"/>
        </w:rPr>
        <w:t>14</w:t>
      </w:r>
      <w:r w:rsidRPr="004E5312">
        <w:rPr>
          <w:rFonts w:asciiTheme="minorHAnsi" w:eastAsia="Calibri" w:hAnsiTheme="minorHAnsi" w:cstheme="minorHAnsi"/>
          <w:b/>
          <w:bCs/>
          <w:szCs w:val="24"/>
          <w:u w:val="single"/>
        </w:rPr>
        <w:t> </w:t>
      </w:r>
      <w:r>
        <w:rPr>
          <w:rFonts w:asciiTheme="minorHAnsi" w:eastAsia="Calibri" w:hAnsiTheme="minorHAnsi" w:cstheme="minorHAnsi"/>
          <w:b/>
          <w:bCs/>
          <w:szCs w:val="24"/>
          <w:u w:val="single"/>
        </w:rPr>
        <w:t>570</w:t>
      </w:r>
      <w:r w:rsidRPr="004E5312">
        <w:rPr>
          <w:rFonts w:asciiTheme="minorHAnsi" w:eastAsia="Calibri" w:hAnsiTheme="minorHAnsi" w:cstheme="minorHAnsi"/>
          <w:b/>
          <w:bCs/>
          <w:szCs w:val="24"/>
          <w:u w:val="single"/>
        </w:rPr>
        <w:t xml:space="preserve"> € TTC</w:t>
      </w:r>
      <w:r w:rsidRPr="004E5312">
        <w:rPr>
          <w:rFonts w:asciiTheme="minorHAnsi" w:eastAsia="Calibri" w:hAnsiTheme="minorHAnsi" w:cstheme="minorHAnsi"/>
          <w:szCs w:val="24"/>
        </w:rPr>
        <w:t xml:space="preserve">. </w:t>
      </w:r>
    </w:p>
    <w:p w14:paraId="1FCB8471" w14:textId="77777777" w:rsidR="00B24FD4" w:rsidRPr="004E5312" w:rsidRDefault="00B24FD4" w:rsidP="00B24FD4">
      <w:pPr>
        <w:jc w:val="both"/>
        <w:rPr>
          <w:rFonts w:asciiTheme="minorHAnsi" w:eastAsia="Calibri" w:hAnsiTheme="minorHAnsi" w:cstheme="minorHAnsi"/>
          <w:szCs w:val="24"/>
        </w:rPr>
      </w:pPr>
    </w:p>
    <w:p w14:paraId="5DA4B459" w14:textId="77777777" w:rsidR="00B24FD4" w:rsidRDefault="00B24FD4" w:rsidP="00B24FD4">
      <w:pPr>
        <w:jc w:val="both"/>
        <w:rPr>
          <w:rFonts w:asciiTheme="minorHAnsi" w:eastAsia="Calibri" w:hAnsiTheme="minorHAnsi" w:cstheme="minorHAnsi"/>
          <w:szCs w:val="24"/>
        </w:rPr>
      </w:pPr>
      <w:r w:rsidRPr="004E5312">
        <w:rPr>
          <w:rFonts w:asciiTheme="minorHAnsi" w:eastAsia="Calibri" w:hAnsiTheme="minorHAnsi" w:cstheme="minorHAnsi"/>
          <w:szCs w:val="24"/>
        </w:rPr>
        <w:t>Le montant TTC des sommes encaissées, base du calcul de la rémunération, est donné à titre indicatif. Le montant réel pour chaque année pourra varier en plus ou en moins de 20 %.</w:t>
      </w:r>
    </w:p>
    <w:p w14:paraId="519640C1" w14:textId="77777777" w:rsidR="00B24FD4" w:rsidRDefault="00B24FD4" w:rsidP="00B24FD4">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4" w:name="_Toc118811663"/>
      <w:bookmarkStart w:id="15" w:name="_Toc171502253"/>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17" w:name="_Toc171502254"/>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18" w:name="_Toc171502256"/>
      <w:r w:rsidRPr="00F43C4B">
        <w:rPr>
          <w:rFonts w:ascii="Calibri" w:hAnsi="Calibri" w:cs="Calibri"/>
          <w:b/>
          <w:sz w:val="28"/>
          <w:szCs w:val="28"/>
        </w:rPr>
        <w:lastRenderedPageBreak/>
        <w:t>COMPTES A CREDITER</w:t>
      </w:r>
      <w:bookmarkEnd w:id="18"/>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19" w:name="_Toc171502257"/>
      <w:r w:rsidRPr="00F43C4B">
        <w:rPr>
          <w:rFonts w:ascii="Calibri" w:hAnsi="Calibri" w:cs="Calibri"/>
          <w:b/>
          <w:i/>
          <w:sz w:val="28"/>
          <w:szCs w:val="28"/>
          <w:u w:val="single"/>
        </w:rPr>
        <w:t>Paiement des titulaires</w:t>
      </w:r>
      <w:bookmarkEnd w:id="19"/>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0" w:name="_Toc171502258"/>
      <w:r w:rsidRPr="002D7913">
        <w:t>SIGNATURE DU MARCHE PUBLIC PAR LE TITULAIRE INDIVIDUEL OU, EN CAS DE GROUPEMENT, LE MANDATAIRE DÛMENT HABILITE OU CHAQUE MEMBRE DU GROUPEMENT</w:t>
      </w:r>
      <w:bookmarkEnd w:id="20"/>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1" w:name="_Hlk40082415"/>
      <w:r w:rsidRPr="005F6442">
        <w:rPr>
          <w:rFonts w:ascii="Calibri" w:hAnsi="Calibri" w:cs="Calibri"/>
          <w:b/>
          <w:bCs/>
          <w:szCs w:val="24"/>
        </w:rPr>
        <w:t>–</w:t>
      </w:r>
      <w:bookmarkEnd w:id="21"/>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lastRenderedPageBreak/>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2" w:name="_Toc171502259"/>
      <w:r>
        <w:t>IDENTIFICATION DE L’ACHETEUR</w:t>
      </w:r>
      <w:bookmarkEnd w:id="22"/>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3"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3"/>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4" w:name="_Hlk13836898"/>
      <w:r>
        <w:rPr>
          <w:rFonts w:ascii="Calibri" w:hAnsi="Calibri" w:cs="Calibri"/>
          <w:sz w:val="24"/>
          <w:szCs w:val="24"/>
        </w:rPr>
        <w:t>Monsieur Jean Pierre SAVARINO, Président.</w:t>
      </w:r>
    </w:p>
    <w:bookmarkEnd w:id="24"/>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53B24B77" w:rsidR="00780AFB" w:rsidRDefault="00B24FD4" w:rsidP="00780AFB">
      <w:pPr>
        <w:pStyle w:val="Qual-AE-Text-Normal-Justif"/>
        <w:rPr>
          <w:rFonts w:asciiTheme="minorHAnsi" w:hAnsiTheme="minorHAnsi" w:cstheme="minorHAnsi"/>
          <w:sz w:val="24"/>
          <w:szCs w:val="24"/>
        </w:rPr>
      </w:pPr>
      <w:hyperlink r:id="rId18" w:history="1">
        <w:r w:rsidRPr="00CB4A41">
          <w:rPr>
            <w:rStyle w:val="Lienhypertexte"/>
            <w:rFonts w:asciiTheme="minorHAnsi" w:hAnsiTheme="minorHAnsi" w:cstheme="minorHAnsi"/>
            <w:sz w:val="24"/>
            <w:szCs w:val="24"/>
          </w:rPr>
          <w:t>comptabilité.siege@cote-azur.cci.fr</w:t>
        </w:r>
      </w:hyperlink>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04AA7D64" w14:textId="77777777" w:rsidR="002D7913" w:rsidRPr="005F6442" w:rsidRDefault="002D7913" w:rsidP="002D7913">
      <w:pPr>
        <w:keepNext/>
        <w:keepLines/>
        <w:snapToGrid w:val="0"/>
        <w:rPr>
          <w:rFonts w:ascii="Calibri" w:hAnsi="Calibri" w:cs="Calibri"/>
        </w:rPr>
      </w:pPr>
      <w:bookmarkStart w:id="25" w:name="_Toc109554929"/>
      <w:bookmarkStart w:id="26" w:name="_Toc109555272"/>
      <w:bookmarkStart w:id="27"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604F1762" w:rsidR="001C738D" w:rsidRDefault="002D7913" w:rsidP="00B24FD4">
      <w:pPr>
        <w:spacing w:line="240" w:lineRule="exact"/>
        <w:ind w:left="4253"/>
        <w:jc w:val="both"/>
        <w:rPr>
          <w:rFonts w:ascii="Calibri" w:hAnsi="Calibri" w:cs="Calibri"/>
        </w:rPr>
      </w:pPr>
      <w:r w:rsidRPr="00AC7AFF">
        <w:rPr>
          <w:rFonts w:ascii="Calibri" w:hAnsi="Calibri" w:cs="Calibri"/>
          <w:sz w:val="22"/>
          <w:szCs w:val="22"/>
        </w:rPr>
        <w:t>Jean Pierre SAVARINO</w:t>
      </w:r>
      <w:r w:rsidR="005E1179">
        <w:rPr>
          <w:rFonts w:ascii="Calibri" w:hAnsi="Calibri" w:cs="Calibri"/>
        </w:rPr>
        <w:br w:type="page"/>
      </w:r>
    </w:p>
    <w:bookmarkEnd w:id="25"/>
    <w:bookmarkEnd w:id="26"/>
    <w:bookmarkEnd w:id="27"/>
    <w:p w14:paraId="26EC7370" w14:textId="77777777" w:rsidR="00B24FD4" w:rsidRPr="00715BA2" w:rsidRDefault="00B24FD4" w:rsidP="00B24FD4">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lastRenderedPageBreak/>
        <w:t>ANNEXE 1 AE</w:t>
      </w:r>
    </w:p>
    <w:p w14:paraId="58154902" w14:textId="77777777" w:rsidR="00B24FD4" w:rsidRDefault="00B24FD4" w:rsidP="00B24FD4">
      <w:pPr>
        <w:overflowPunct w:val="0"/>
        <w:autoSpaceDE w:val="0"/>
        <w:autoSpaceDN w:val="0"/>
        <w:adjustRightInd w:val="0"/>
        <w:textAlignment w:val="baseline"/>
        <w:rPr>
          <w:rFonts w:asciiTheme="minorHAnsi" w:hAnsiTheme="minorHAnsi" w:cstheme="minorHAnsi"/>
          <w:b/>
          <w:sz w:val="22"/>
          <w:szCs w:val="22"/>
        </w:rPr>
      </w:pPr>
    </w:p>
    <w:p w14:paraId="439EA9D8" w14:textId="77777777" w:rsidR="00B24FD4" w:rsidRPr="005834D8" w:rsidRDefault="00B24FD4" w:rsidP="00B24FD4">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Pr>
          <w:rFonts w:asciiTheme="minorHAnsi" w:hAnsiTheme="minorHAnsi" w:cstheme="minorHAnsi"/>
          <w:b/>
          <w:sz w:val="22"/>
          <w:szCs w:val="22"/>
        </w:rPr>
        <w:t>CCI NCA</w:t>
      </w:r>
    </w:p>
    <w:p w14:paraId="38E68E53" w14:textId="77777777" w:rsidR="00B24FD4" w:rsidRPr="005834D8" w:rsidRDefault="00B24FD4" w:rsidP="00B24FD4">
      <w:pPr>
        <w:overflowPunct w:val="0"/>
        <w:autoSpaceDE w:val="0"/>
        <w:autoSpaceDN w:val="0"/>
        <w:adjustRightInd w:val="0"/>
        <w:textAlignment w:val="baseline"/>
        <w:rPr>
          <w:rFonts w:asciiTheme="minorHAnsi" w:hAnsiTheme="minorHAnsi" w:cstheme="minorHAnsi"/>
          <w:sz w:val="22"/>
          <w:szCs w:val="22"/>
        </w:rPr>
      </w:pPr>
    </w:p>
    <w:p w14:paraId="7FEECB3C" w14:textId="2A9BE39F" w:rsidR="00B24FD4" w:rsidRPr="005834D8" w:rsidRDefault="00B24FD4" w:rsidP="00B24FD4">
      <w:pPr>
        <w:overflowPunct w:val="0"/>
        <w:autoSpaceDE w:val="0"/>
        <w:autoSpaceDN w:val="0"/>
        <w:adjustRightInd w:val="0"/>
        <w:jc w:val="both"/>
        <w:textAlignment w:val="baseline"/>
        <w:rPr>
          <w:rFonts w:asciiTheme="minorHAnsi" w:hAnsiTheme="minorHAnsi" w:cstheme="minorHAnsi"/>
          <w:sz w:val="22"/>
          <w:szCs w:val="22"/>
        </w:rPr>
      </w:pPr>
      <w:r w:rsidRPr="004E5312">
        <w:rPr>
          <w:rFonts w:asciiTheme="minorHAnsi" w:hAnsiTheme="minorHAnsi" w:cstheme="minorHAnsi"/>
          <w:sz w:val="22"/>
          <w:szCs w:val="22"/>
        </w:rPr>
        <w:t xml:space="preserve">Marché </w:t>
      </w:r>
      <w:bookmarkStart w:id="28" w:name="_Hlk126846614"/>
      <w:r w:rsidRPr="004E5312">
        <w:rPr>
          <w:rFonts w:asciiTheme="minorHAnsi" w:hAnsiTheme="minorHAnsi" w:cstheme="minorHAnsi"/>
          <w:sz w:val="22"/>
          <w:szCs w:val="22"/>
        </w:rPr>
        <w:t>« Mission de mandat pour la gestion et l’administration de biens immobiliers – N°2024/44/SC/01/027 »</w:t>
      </w:r>
    </w:p>
    <w:bookmarkEnd w:id="28"/>
    <w:p w14:paraId="06F7A8C6" w14:textId="77777777" w:rsidR="00B24FD4" w:rsidRPr="005834D8" w:rsidRDefault="00B24FD4" w:rsidP="00B24FD4">
      <w:pPr>
        <w:overflowPunct w:val="0"/>
        <w:autoSpaceDE w:val="0"/>
        <w:autoSpaceDN w:val="0"/>
        <w:adjustRightInd w:val="0"/>
        <w:textAlignment w:val="baseline"/>
        <w:rPr>
          <w:rFonts w:asciiTheme="minorHAnsi" w:hAnsiTheme="minorHAnsi" w:cstheme="minorHAnsi"/>
          <w:sz w:val="22"/>
          <w:szCs w:val="22"/>
        </w:rPr>
      </w:pPr>
    </w:p>
    <w:p w14:paraId="66125DAA" w14:textId="77777777" w:rsidR="00B24FD4" w:rsidRPr="00715BA2" w:rsidRDefault="00B24FD4" w:rsidP="00B24FD4">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9A02343" w14:textId="77777777" w:rsidR="00B24FD4" w:rsidRPr="00715BA2" w:rsidRDefault="00B24FD4" w:rsidP="00B24FD4">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3F75BFBF" w14:textId="77777777" w:rsidR="00B24FD4" w:rsidRPr="00715BA2" w:rsidRDefault="00B24FD4" w:rsidP="00B24FD4">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2349C646" w14:textId="77777777" w:rsidR="00B24FD4" w:rsidRPr="00715BA2" w:rsidRDefault="00B24FD4" w:rsidP="00B24FD4">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604834A2" w14:textId="77777777" w:rsidR="00B24FD4" w:rsidRPr="00715BA2" w:rsidRDefault="00B24FD4" w:rsidP="00B24FD4">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4D181673" w14:textId="77777777" w:rsidR="00B24FD4" w:rsidRPr="00715BA2" w:rsidRDefault="00B24FD4" w:rsidP="00B24FD4">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30220D53" w14:textId="77777777" w:rsidR="00B24FD4" w:rsidRPr="00715BA2" w:rsidRDefault="00B24FD4" w:rsidP="00B24FD4">
      <w:pPr>
        <w:tabs>
          <w:tab w:val="left" w:pos="993"/>
        </w:tabs>
        <w:spacing w:line="276" w:lineRule="auto"/>
        <w:ind w:firstLine="567"/>
        <w:jc w:val="both"/>
        <w:rPr>
          <w:rFonts w:ascii="Arial Narrow" w:hAnsi="Arial Narrow" w:cs="Arial"/>
          <w:sz w:val="22"/>
          <w:szCs w:val="22"/>
        </w:rPr>
      </w:pPr>
    </w:p>
    <w:p w14:paraId="2565F0F0" w14:textId="77777777" w:rsidR="00B24FD4" w:rsidRPr="00715BA2" w:rsidRDefault="00B24FD4" w:rsidP="00B24FD4">
      <w:pPr>
        <w:suppressAutoHyphens/>
        <w:ind w:left="1077"/>
        <w:contextualSpacing/>
        <w:rPr>
          <w:rFonts w:ascii="Times New Roman" w:eastAsia="SimSun" w:hAnsi="Times New Roman"/>
          <w:kern w:val="2"/>
          <w:szCs w:val="22"/>
          <w:lang w:eastAsia="hi-IN" w:bidi="hi-IN"/>
        </w:rPr>
      </w:pPr>
    </w:p>
    <w:p w14:paraId="52D8DB1D" w14:textId="77777777" w:rsidR="00B24FD4" w:rsidRPr="00715BA2" w:rsidRDefault="00B24FD4" w:rsidP="00B24FD4">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645ABCA7" w14:textId="77777777" w:rsidR="00B24FD4" w:rsidRPr="00715BA2" w:rsidRDefault="00B24FD4" w:rsidP="00B24FD4">
      <w:pPr>
        <w:suppressAutoHyphens/>
        <w:ind w:left="1077"/>
        <w:contextualSpacing/>
        <w:rPr>
          <w:rFonts w:ascii="Times New Roman" w:eastAsia="SimSun" w:hAnsi="Times New Roman" w:cs="Mangal"/>
          <w:kern w:val="2"/>
          <w:szCs w:val="21"/>
          <w:lang w:eastAsia="hi-IN" w:bidi="hi-IN"/>
        </w:rPr>
      </w:pPr>
    </w:p>
    <w:p w14:paraId="080439B3" w14:textId="77777777" w:rsidR="00B24FD4" w:rsidRPr="00715BA2" w:rsidRDefault="00B24FD4" w:rsidP="00B24FD4">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25263224" w14:textId="77777777" w:rsidR="00B24FD4" w:rsidRDefault="00B24FD4" w:rsidP="00B24FD4">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455E45B3" w14:textId="77777777" w:rsidR="00B24FD4" w:rsidRPr="00715BA2" w:rsidRDefault="00B24FD4" w:rsidP="00B24FD4">
      <w:pPr>
        <w:suppressAutoHyphens/>
        <w:ind w:left="1077"/>
        <w:contextualSpacing/>
        <w:rPr>
          <w:rFonts w:ascii="Times New Roman" w:eastAsia="SimSun" w:hAnsi="Times New Roman" w:cs="Mangal"/>
          <w:kern w:val="2"/>
          <w:szCs w:val="21"/>
          <w:lang w:eastAsia="hi-IN" w:bidi="hi-IN"/>
        </w:rPr>
      </w:pPr>
    </w:p>
    <w:p w14:paraId="4CA4CDD3" w14:textId="77777777" w:rsidR="00B24FD4" w:rsidRDefault="00B24FD4" w:rsidP="00B24FD4">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Pr>
          <w:rFonts w:ascii="Times New Roman" w:hAnsi="Times New Roman"/>
          <w:sz w:val="20"/>
        </w:rPr>
        <w:t xml:space="preserve">   </w:t>
      </w:r>
    </w:p>
    <w:p w14:paraId="697903C6" w14:textId="77777777" w:rsidR="00B24FD4" w:rsidRPr="005E1179" w:rsidRDefault="00B24FD4" w:rsidP="00B24FD4">
      <w:pPr>
        <w:pStyle w:val="Titre"/>
        <w:pBdr>
          <w:top w:val="single" w:sz="8" w:space="1" w:color="002060"/>
          <w:left w:val="single" w:sz="8" w:space="4" w:color="002060"/>
          <w:bottom w:val="single" w:sz="8" w:space="1" w:color="002060"/>
          <w:right w:val="single" w:sz="8" w:space="4" w:color="002060"/>
        </w:pBdr>
        <w:jc w:val="left"/>
        <w:rPr>
          <w:lang w:eastAsia="zh-CN"/>
        </w:rPr>
        <w:sectPr w:rsidR="00B24FD4" w:rsidRPr="005E1179" w:rsidSect="00B24FD4">
          <w:headerReference w:type="default" r:id="rId19"/>
          <w:footerReference w:type="default" r:id="rId20"/>
          <w:pgSz w:w="11906" w:h="16838" w:code="9"/>
          <w:pgMar w:top="1418" w:right="851" w:bottom="1418" w:left="851" w:header="57" w:footer="363" w:gutter="0"/>
          <w:cols w:space="720"/>
          <w:docGrid w:linePitch="360"/>
        </w:sectPr>
      </w:pPr>
    </w:p>
    <w:p w14:paraId="6292A0E3" w14:textId="77777777" w:rsidR="00B24FD4" w:rsidRPr="005F6442" w:rsidRDefault="00B24FD4" w:rsidP="00B24FD4">
      <w:pPr>
        <w:pStyle w:val="StyleAnnexesNonsoulign"/>
        <w:rPr>
          <w:rFonts w:ascii="Calibri" w:hAnsi="Calibri" w:cs="Calibri"/>
          <w:i/>
          <w:sz w:val="16"/>
        </w:rPr>
      </w:pPr>
      <w:bookmarkStart w:id="29" w:name="_Toc109291016"/>
      <w:bookmarkStart w:id="30" w:name="_Toc109316591"/>
      <w:bookmarkStart w:id="31" w:name="_Toc111643471"/>
      <w:bookmarkStart w:id="32" w:name="_Toc111802090"/>
      <w:bookmarkStart w:id="33" w:name="_Toc124780304"/>
      <w:bookmarkStart w:id="34" w:name="_Toc156484735"/>
      <w:bookmarkStart w:id="35" w:name="_Toc171502260"/>
      <w:r w:rsidRPr="005F6442">
        <w:rPr>
          <w:rFonts w:ascii="Calibri" w:hAnsi="Calibri" w:cs="Calibri"/>
        </w:rPr>
        <w:lastRenderedPageBreak/>
        <w:t xml:space="preserve">ANNEXE N° </w:t>
      </w:r>
      <w:r>
        <w:rPr>
          <w:rFonts w:ascii="Calibri" w:hAnsi="Calibri" w:cs="Calibri"/>
        </w:rPr>
        <w:t>2</w:t>
      </w:r>
      <w:r w:rsidRPr="005F6442">
        <w:rPr>
          <w:rFonts w:ascii="Calibri" w:hAnsi="Calibri" w:cs="Calibri"/>
        </w:rPr>
        <w:t> : DESIGNATION DES CO-TRAITANTS ET REPARTITION DES PRESTATIONS</w:t>
      </w:r>
      <w:bookmarkEnd w:id="29"/>
      <w:bookmarkEnd w:id="30"/>
      <w:bookmarkEnd w:id="31"/>
      <w:bookmarkEnd w:id="32"/>
      <w:bookmarkEnd w:id="33"/>
      <w:bookmarkEnd w:id="34"/>
      <w:bookmarkEnd w:id="35"/>
    </w:p>
    <w:p w14:paraId="2E331C20" w14:textId="77777777" w:rsidR="00B24FD4" w:rsidRPr="005F6442" w:rsidRDefault="00B24FD4" w:rsidP="00B24FD4">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B24FD4" w:rsidRPr="005F6442" w14:paraId="2FCB9561" w14:textId="77777777" w:rsidTr="00B017A3">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79CAD488" w14:textId="77777777" w:rsidR="00B24FD4" w:rsidRPr="005F6442" w:rsidRDefault="00B24FD4" w:rsidP="00B017A3">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75486E99" w14:textId="77777777" w:rsidR="00B24FD4" w:rsidRPr="005F6442" w:rsidRDefault="00B24FD4" w:rsidP="00B017A3">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76C7D3E6" w14:textId="77777777" w:rsidR="00B24FD4" w:rsidRPr="005F6442" w:rsidRDefault="00B24FD4" w:rsidP="00B017A3">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B19032E" w14:textId="77777777" w:rsidR="00B24FD4" w:rsidRPr="005F6442" w:rsidRDefault="00B24FD4" w:rsidP="00B017A3">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399BF9D1" w14:textId="77777777" w:rsidR="00B24FD4" w:rsidRPr="005F6442" w:rsidRDefault="00B24FD4" w:rsidP="00B017A3">
            <w:pPr>
              <w:jc w:val="center"/>
              <w:rPr>
                <w:rFonts w:ascii="Calibri" w:hAnsi="Calibri" w:cs="Calibri"/>
                <w:sz w:val="18"/>
              </w:rPr>
            </w:pPr>
            <w:r w:rsidRPr="005F6442">
              <w:rPr>
                <w:rFonts w:ascii="Calibri" w:hAnsi="Calibri" w:cs="Calibri"/>
                <w:i/>
                <w:sz w:val="18"/>
              </w:rPr>
              <w:t>Montant T.T.C.</w:t>
            </w:r>
          </w:p>
        </w:tc>
      </w:tr>
      <w:tr w:rsidR="00B24FD4" w:rsidRPr="005F6442" w14:paraId="7473F0CF" w14:textId="77777777" w:rsidTr="00B017A3">
        <w:trPr>
          <w:cantSplit/>
          <w:trHeight w:val="217"/>
        </w:trPr>
        <w:tc>
          <w:tcPr>
            <w:tcW w:w="5182" w:type="dxa"/>
            <w:tcBorders>
              <w:top w:val="single" w:sz="6" w:space="0" w:color="000000"/>
              <w:left w:val="single" w:sz="6" w:space="0" w:color="000000"/>
              <w:bottom w:val="single" w:sz="6" w:space="0" w:color="000000"/>
            </w:tcBorders>
            <w:shd w:val="clear" w:color="auto" w:fill="auto"/>
          </w:tcPr>
          <w:p w14:paraId="302E6489"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7ED39B61"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6FCE09C"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7E418A9F"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337000AE"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6AD6E40E"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50F7ECEA"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248A25A"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47892C43" w14:textId="77777777" w:rsidR="00B24FD4" w:rsidRPr="005F6442" w:rsidRDefault="00B24FD4" w:rsidP="00B017A3">
            <w:pPr>
              <w:snapToGrid w:val="0"/>
              <w:rPr>
                <w:rFonts w:ascii="Calibri" w:hAnsi="Calibri" w:cs="Calibri"/>
                <w:sz w:val="16"/>
              </w:rPr>
            </w:pPr>
          </w:p>
        </w:tc>
      </w:tr>
      <w:tr w:rsidR="00B24FD4" w:rsidRPr="005F6442" w14:paraId="68D43157"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1EEA39AD"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1AB35AB9"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DAC1983"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7E5B9A2B"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1B364CE6"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0D30CEFA"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48101DF" w14:textId="77777777" w:rsidR="00B24FD4" w:rsidRPr="005F6442" w:rsidRDefault="00B24FD4" w:rsidP="00B017A3">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04319292"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CD0943F" w14:textId="77777777" w:rsidR="00B24FD4" w:rsidRPr="005F6442" w:rsidRDefault="00B24FD4" w:rsidP="00B017A3">
            <w:pPr>
              <w:snapToGrid w:val="0"/>
              <w:rPr>
                <w:rFonts w:ascii="Calibri" w:hAnsi="Calibri" w:cs="Calibri"/>
                <w:sz w:val="16"/>
              </w:rPr>
            </w:pPr>
          </w:p>
        </w:tc>
      </w:tr>
      <w:tr w:rsidR="00B24FD4" w:rsidRPr="005F6442" w14:paraId="2AD79A34" w14:textId="77777777" w:rsidTr="00B017A3">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F75CB92"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550F6845"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B1FFCCD"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2532273B"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1017C559"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AFAA2AC"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7C3F9B4A"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2F355AFF"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CF0BEE1" w14:textId="77777777" w:rsidR="00B24FD4" w:rsidRPr="005F6442" w:rsidRDefault="00B24FD4" w:rsidP="00B017A3">
            <w:pPr>
              <w:snapToGrid w:val="0"/>
              <w:rPr>
                <w:rFonts w:ascii="Calibri" w:hAnsi="Calibri" w:cs="Calibri"/>
                <w:sz w:val="16"/>
              </w:rPr>
            </w:pPr>
          </w:p>
        </w:tc>
      </w:tr>
      <w:tr w:rsidR="00B24FD4" w:rsidRPr="005F6442" w14:paraId="4CA3BA92"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2C4375EA"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330F4E40"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D39C896"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5CD10C70"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5AD71EE5"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09C91ADA"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17C0A4"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14603D5"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60DDB52" w14:textId="77777777" w:rsidR="00B24FD4" w:rsidRPr="005F6442" w:rsidRDefault="00B24FD4" w:rsidP="00B017A3">
            <w:pPr>
              <w:snapToGrid w:val="0"/>
              <w:rPr>
                <w:rFonts w:ascii="Calibri" w:hAnsi="Calibri" w:cs="Calibri"/>
                <w:sz w:val="16"/>
              </w:rPr>
            </w:pPr>
          </w:p>
        </w:tc>
      </w:tr>
      <w:tr w:rsidR="00B24FD4" w:rsidRPr="005F6442" w14:paraId="065ABCFC"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40394E74"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718382B1"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D39B63D"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0A111868"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4CE203E1"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5BBAE20"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5C13BDDE"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7C67C8FC"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496557F" w14:textId="77777777" w:rsidR="00B24FD4" w:rsidRPr="005F6442" w:rsidRDefault="00B24FD4" w:rsidP="00B017A3">
            <w:pPr>
              <w:snapToGrid w:val="0"/>
              <w:rPr>
                <w:rFonts w:ascii="Calibri" w:hAnsi="Calibri" w:cs="Calibri"/>
                <w:sz w:val="16"/>
              </w:rPr>
            </w:pPr>
          </w:p>
        </w:tc>
      </w:tr>
      <w:tr w:rsidR="00B24FD4" w:rsidRPr="005F6442" w14:paraId="5957A0D4" w14:textId="77777777" w:rsidTr="00B017A3">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210CCD6" w14:textId="77777777" w:rsidR="00B24FD4" w:rsidRPr="005F6442" w:rsidRDefault="00B24FD4" w:rsidP="00B017A3">
            <w:pPr>
              <w:rPr>
                <w:rFonts w:ascii="Calibri" w:hAnsi="Calibri" w:cs="Calibri"/>
                <w:sz w:val="18"/>
              </w:rPr>
            </w:pPr>
            <w:r w:rsidRPr="005F6442">
              <w:rPr>
                <w:rFonts w:ascii="Calibri" w:hAnsi="Calibri" w:cs="Calibri"/>
                <w:sz w:val="18"/>
              </w:rPr>
              <w:t>Dénomination sociale :</w:t>
            </w:r>
          </w:p>
          <w:p w14:paraId="398F1DE9" w14:textId="77777777" w:rsidR="00B24FD4" w:rsidRPr="005F6442" w:rsidRDefault="00B24FD4" w:rsidP="00B017A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27B4A43" w14:textId="77777777" w:rsidR="00B24FD4" w:rsidRPr="005F6442" w:rsidRDefault="00B24FD4" w:rsidP="00B017A3">
            <w:pPr>
              <w:rPr>
                <w:rFonts w:ascii="Calibri" w:hAnsi="Calibri" w:cs="Calibri"/>
                <w:sz w:val="18"/>
              </w:rPr>
            </w:pPr>
            <w:r w:rsidRPr="005F6442">
              <w:rPr>
                <w:rFonts w:ascii="Calibri" w:hAnsi="Calibri" w:cs="Calibri"/>
                <w:sz w:val="18"/>
              </w:rPr>
              <w:t>N° TVA intracommunautaire :</w:t>
            </w:r>
          </w:p>
          <w:p w14:paraId="0EDCC548" w14:textId="77777777" w:rsidR="00B24FD4" w:rsidRPr="005F6442" w:rsidRDefault="00B24FD4" w:rsidP="00B017A3">
            <w:pPr>
              <w:rPr>
                <w:rFonts w:ascii="Calibri" w:hAnsi="Calibri" w:cs="Calibri"/>
                <w:sz w:val="18"/>
              </w:rPr>
            </w:pPr>
            <w:r w:rsidRPr="005F6442">
              <w:rPr>
                <w:rFonts w:ascii="Calibri" w:hAnsi="Calibri" w:cs="Calibri"/>
                <w:sz w:val="18"/>
              </w:rPr>
              <w:t>Adresse :</w:t>
            </w:r>
          </w:p>
          <w:p w14:paraId="468925EF"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1681264E" w14:textId="77777777" w:rsidR="00B24FD4" w:rsidRPr="005F6442" w:rsidRDefault="00B24FD4" w:rsidP="00B017A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73A74810"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738483D2"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3DC212CA" w14:textId="77777777" w:rsidR="00B24FD4" w:rsidRPr="005F6442" w:rsidRDefault="00B24FD4" w:rsidP="00B017A3">
            <w:pPr>
              <w:snapToGrid w:val="0"/>
              <w:rPr>
                <w:rFonts w:ascii="Calibri" w:hAnsi="Calibri" w:cs="Calibri"/>
                <w:sz w:val="16"/>
              </w:rPr>
            </w:pPr>
          </w:p>
        </w:tc>
      </w:tr>
      <w:tr w:rsidR="00B24FD4" w:rsidRPr="005F6442" w14:paraId="2820BFEB" w14:textId="77777777" w:rsidTr="00B017A3">
        <w:trPr>
          <w:cantSplit/>
          <w:trHeight w:val="546"/>
        </w:trPr>
        <w:tc>
          <w:tcPr>
            <w:tcW w:w="5182" w:type="dxa"/>
            <w:tcBorders>
              <w:top w:val="single" w:sz="6" w:space="0" w:color="000000"/>
            </w:tcBorders>
            <w:shd w:val="clear" w:color="auto" w:fill="auto"/>
          </w:tcPr>
          <w:p w14:paraId="11C1CFDE" w14:textId="77777777" w:rsidR="00B24FD4" w:rsidRPr="005F6442" w:rsidRDefault="00B24FD4" w:rsidP="00B017A3">
            <w:pPr>
              <w:snapToGrid w:val="0"/>
              <w:rPr>
                <w:rFonts w:ascii="Calibri" w:hAnsi="Calibri" w:cs="Calibri"/>
                <w:b/>
                <w:sz w:val="18"/>
              </w:rPr>
            </w:pPr>
          </w:p>
          <w:p w14:paraId="53502BDF" w14:textId="77777777" w:rsidR="00B24FD4" w:rsidRPr="005F6442" w:rsidRDefault="00B24FD4" w:rsidP="00B017A3">
            <w:pPr>
              <w:rPr>
                <w:rFonts w:ascii="Calibri" w:hAnsi="Calibri" w:cs="Calibri"/>
                <w:sz w:val="18"/>
              </w:rPr>
            </w:pPr>
          </w:p>
          <w:p w14:paraId="45AFFB01" w14:textId="77777777" w:rsidR="00B24FD4" w:rsidRPr="005F6442" w:rsidRDefault="00B24FD4" w:rsidP="00B017A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0B3D2BE9" w14:textId="77777777" w:rsidR="00B24FD4" w:rsidRPr="005F6442" w:rsidRDefault="00B24FD4" w:rsidP="00B017A3">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44CA3541" w14:textId="77777777" w:rsidR="00B24FD4" w:rsidRPr="005F6442" w:rsidRDefault="00B24FD4" w:rsidP="00B017A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C69CD84" w14:textId="77777777" w:rsidR="00B24FD4" w:rsidRPr="005F6442" w:rsidRDefault="00B24FD4" w:rsidP="00B017A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1FDFEB2" w14:textId="77777777" w:rsidR="00B24FD4" w:rsidRPr="005F6442" w:rsidRDefault="00B24FD4" w:rsidP="00B017A3">
            <w:pPr>
              <w:snapToGrid w:val="0"/>
              <w:rPr>
                <w:rFonts w:ascii="Calibri" w:hAnsi="Calibri" w:cs="Calibri"/>
                <w:sz w:val="16"/>
              </w:rPr>
            </w:pPr>
          </w:p>
        </w:tc>
      </w:tr>
    </w:tbl>
    <w:p w14:paraId="0B6F5844" w14:textId="77777777" w:rsidR="00B24FD4" w:rsidRDefault="00B24FD4" w:rsidP="00B24FD4">
      <w:pPr>
        <w:jc w:val="both"/>
        <w:rPr>
          <w:rFonts w:ascii="Calibri" w:hAnsi="Calibri" w:cs="Calibri"/>
        </w:rPr>
      </w:pPr>
    </w:p>
    <w:p w14:paraId="4999DD87" w14:textId="77777777" w:rsidR="00B24FD4" w:rsidRDefault="00B24FD4" w:rsidP="00B24FD4">
      <w:pPr>
        <w:widowControl w:val="0"/>
        <w:jc w:val="center"/>
        <w:rPr>
          <w:rFonts w:ascii="Palatino Linotype" w:hAnsi="Palatino Linotype" w:cstheme="minorHAnsi"/>
          <w:b/>
          <w:sz w:val="18"/>
        </w:rPr>
      </w:pPr>
    </w:p>
    <w:p w14:paraId="2ED4600E" w14:textId="77777777" w:rsidR="00B24FD4" w:rsidRDefault="00B24FD4" w:rsidP="00B24FD4">
      <w:pPr>
        <w:widowControl w:val="0"/>
        <w:jc w:val="center"/>
        <w:rPr>
          <w:rFonts w:ascii="Palatino Linotype" w:hAnsi="Palatino Linotype" w:cstheme="minorHAnsi"/>
          <w:b/>
          <w:sz w:val="18"/>
        </w:rPr>
        <w:sectPr w:rsidR="00B24FD4" w:rsidSect="00B24FD4">
          <w:headerReference w:type="default" r:id="rId21"/>
          <w:footerReference w:type="even" r:id="rId22"/>
          <w:footerReference w:type="default" r:id="rId23"/>
          <w:pgSz w:w="16838" w:h="11906" w:orient="landscape" w:code="9"/>
          <w:pgMar w:top="851" w:right="1418" w:bottom="851" w:left="1418" w:header="720" w:footer="720" w:gutter="0"/>
          <w:cols w:space="720"/>
          <w:docGrid w:linePitch="326"/>
        </w:sectPr>
      </w:pPr>
    </w:p>
    <w:p w14:paraId="2475D506" w14:textId="77777777" w:rsidR="00B24FD4" w:rsidRPr="00941A22" w:rsidRDefault="00B24FD4" w:rsidP="00B24FD4">
      <w:pPr>
        <w:widowControl w:val="0"/>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70528" behindDoc="0" locked="0" layoutInCell="1" allowOverlap="1" wp14:anchorId="23725616" wp14:editId="745D60E8">
                <wp:simplePos x="0" y="0"/>
                <wp:positionH relativeFrom="margin">
                  <wp:posOffset>764540</wp:posOffset>
                </wp:positionH>
                <wp:positionV relativeFrom="paragraph">
                  <wp:posOffset>0</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2E39F48A" w14:textId="77777777" w:rsidR="00B24FD4"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00671666"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0DD2E661"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6EDCC7DE" w14:textId="77777777" w:rsidR="00B24FD4" w:rsidRDefault="00B24FD4" w:rsidP="00B24F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725616" id="Zone de texte 2" o:spid="_x0000_s1029" type="#_x0000_t202" style="position:absolute;margin-left:60.2pt;margin-top:0;width:439.5pt;height:53.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">
                <v:textbox>
                  <w:txbxContent>
                    <w:p w14:paraId="2E39F48A" w14:textId="77777777" w:rsidR="00B24FD4"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00671666"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0DD2E661" w14:textId="77777777" w:rsidR="00B24FD4" w:rsidRPr="00941A22" w:rsidRDefault="00B24FD4" w:rsidP="00B24FD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6EDCC7DE" w14:textId="77777777" w:rsidR="00B24FD4" w:rsidRDefault="00B24FD4" w:rsidP="00B24FD4"/>
                  </w:txbxContent>
                </v:textbox>
                <w10:wrap type="square" anchorx="margin"/>
              </v:shape>
            </w:pict>
          </mc:Fallback>
        </mc:AlternateContent>
      </w:r>
      <w:r>
        <w:rPr>
          <w:rFonts w:ascii="Palatino Linotype" w:hAnsi="Palatino Linotype" w:cstheme="minorHAnsi"/>
          <w:b/>
          <w:sz w:val="18"/>
        </w:rPr>
        <w:t>ANNEXE 3</w:t>
      </w:r>
    </w:p>
    <w:p w14:paraId="577A1C26" w14:textId="77777777" w:rsidR="00B24FD4" w:rsidRDefault="00B24FD4" w:rsidP="00B24FD4">
      <w:pPr>
        <w:widowControl w:val="0"/>
        <w:jc w:val="both"/>
        <w:rPr>
          <w:rFonts w:ascii="Palatino Linotype" w:hAnsi="Palatino Linotype" w:cstheme="minorHAnsi"/>
          <w:b/>
          <w:i/>
          <w:sz w:val="18"/>
        </w:rPr>
      </w:pPr>
    </w:p>
    <w:p w14:paraId="0296B6E6" w14:textId="77777777" w:rsidR="00B24FD4" w:rsidRDefault="00B24FD4" w:rsidP="00B24FD4">
      <w:pPr>
        <w:widowControl w:val="0"/>
        <w:jc w:val="both"/>
        <w:rPr>
          <w:rFonts w:ascii="Palatino Linotype" w:hAnsi="Palatino Linotype" w:cstheme="minorHAnsi"/>
          <w:b/>
          <w:sz w:val="18"/>
        </w:rPr>
      </w:pPr>
    </w:p>
    <w:p w14:paraId="6AF347E7" w14:textId="77777777" w:rsidR="00B24FD4" w:rsidRDefault="00B24FD4" w:rsidP="00B24FD4">
      <w:pPr>
        <w:widowControl w:val="0"/>
        <w:jc w:val="center"/>
        <w:rPr>
          <w:rFonts w:ascii="Palatino Linotype" w:hAnsi="Palatino Linotype" w:cstheme="minorHAnsi"/>
          <w:b/>
          <w:sz w:val="18"/>
        </w:rPr>
      </w:pPr>
    </w:p>
    <w:p w14:paraId="121A6B86" w14:textId="77777777" w:rsidR="00B24FD4" w:rsidRDefault="00B24FD4" w:rsidP="00B24FD4">
      <w:pPr>
        <w:widowControl w:val="0"/>
        <w:jc w:val="center"/>
        <w:rPr>
          <w:rFonts w:ascii="Palatino Linotype" w:hAnsi="Palatino Linotype" w:cstheme="minorHAnsi"/>
          <w:b/>
          <w:sz w:val="18"/>
        </w:rPr>
      </w:pPr>
    </w:p>
    <w:p w14:paraId="1A9BAECD" w14:textId="77777777" w:rsidR="00B24FD4" w:rsidRDefault="00B24FD4" w:rsidP="00B24FD4">
      <w:pPr>
        <w:widowControl w:val="0"/>
        <w:jc w:val="center"/>
        <w:rPr>
          <w:rFonts w:ascii="Palatino Linotype" w:hAnsi="Palatino Linotype" w:cstheme="minorHAnsi"/>
          <w:b/>
          <w:sz w:val="18"/>
        </w:rPr>
      </w:pPr>
      <w:r w:rsidRPr="00941A22">
        <w:rPr>
          <w:rFonts w:ascii="Palatino Linotype" w:hAnsi="Palatino Linotype" w:cstheme="minorHAnsi"/>
          <w:b/>
          <w:sz w:val="18"/>
        </w:rPr>
        <w:t>-==</w:t>
      </w:r>
      <w:proofErr w:type="spellStart"/>
      <w:r w:rsidRPr="00941A22">
        <w:rPr>
          <w:rFonts w:ascii="Palatino Linotype" w:hAnsi="Palatino Linotype" w:cstheme="minorHAnsi"/>
          <w:b/>
          <w:sz w:val="18"/>
        </w:rPr>
        <w:t>oOo</w:t>
      </w:r>
      <w:proofErr w:type="spellEnd"/>
      <w:r w:rsidRPr="00941A22">
        <w:rPr>
          <w:rFonts w:ascii="Palatino Linotype" w:hAnsi="Palatino Linotype" w:cstheme="minorHAnsi"/>
          <w:b/>
          <w:sz w:val="18"/>
        </w:rPr>
        <w:t>==-</w:t>
      </w:r>
      <w:r>
        <w:rPr>
          <w:rFonts w:ascii="Palatino Linotype" w:hAnsi="Palatino Linotype" w:cstheme="minorHAnsi"/>
          <w:b/>
          <w:sz w:val="18"/>
        </w:rPr>
        <w:t xml:space="preserve">  </w:t>
      </w:r>
    </w:p>
    <w:p w14:paraId="618DAE03" w14:textId="77777777" w:rsidR="00B24FD4" w:rsidRPr="00941A22" w:rsidRDefault="00B24FD4" w:rsidP="00B24FD4">
      <w:pPr>
        <w:widowControl w:val="0"/>
        <w:jc w:val="center"/>
        <w:rPr>
          <w:rFonts w:ascii="Palatino Linotype" w:hAnsi="Palatino Linotype" w:cstheme="minorHAnsi"/>
          <w:b/>
          <w:sz w:val="18"/>
        </w:rPr>
      </w:pPr>
    </w:p>
    <w:p w14:paraId="13598421" w14:textId="77777777" w:rsidR="00B24FD4" w:rsidRPr="003529FE" w:rsidRDefault="00B24FD4" w:rsidP="00B24FD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w:t>
      </w:r>
      <w:r>
        <w:rPr>
          <w:rFonts w:ascii="Palatino Linotype" w:hAnsi="Palatino Linotype" w:cstheme="minorHAnsi"/>
          <w:b/>
          <w:i/>
          <w:sz w:val="18"/>
        </w:rPr>
        <w:t>Titulaire</w:t>
      </w:r>
      <w:r w:rsidRPr="003529FE">
        <w:rPr>
          <w:rFonts w:ascii="Palatino Linotype" w:hAnsi="Palatino Linotype" w:cstheme="minorHAnsi"/>
          <w:b/>
          <w:i/>
          <w:sz w:val="18"/>
        </w:rPr>
        <w:t xml:space="preserve"> en matière de protection des données à caractère personnel (notamment du Règlement Général européen sur la Protection des Données n°2016/679 du 27 avril 2016 (dénommé sous les présentes : « RGPD »), dans le cadre d</w:t>
      </w:r>
      <w:r>
        <w:rPr>
          <w:rFonts w:ascii="Palatino Linotype" w:hAnsi="Palatino Linotype" w:cstheme="minorHAnsi"/>
          <w:b/>
          <w:i/>
          <w:sz w:val="18"/>
        </w:rPr>
        <w:t>u marché mission de mandat pour la gestion et l’administration de biens immobiliers N°2024/44/SC/01/027</w:t>
      </w:r>
    </w:p>
    <w:p w14:paraId="6C2EB410" w14:textId="77777777" w:rsidR="00B24FD4" w:rsidRPr="003529FE" w:rsidRDefault="00B24FD4" w:rsidP="00B24FD4">
      <w:pPr>
        <w:widowControl w:val="0"/>
        <w:jc w:val="both"/>
        <w:rPr>
          <w:rFonts w:ascii="Palatino Linotype" w:hAnsi="Palatino Linotype" w:cstheme="minorHAnsi"/>
          <w:i/>
          <w:iCs/>
          <w:sz w:val="18"/>
        </w:rPr>
      </w:pPr>
    </w:p>
    <w:p w14:paraId="56BEADFE" w14:textId="77777777" w:rsidR="00B24FD4" w:rsidRPr="003529FE" w:rsidRDefault="00B24FD4" w:rsidP="00B24FD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6C25BD91" w14:textId="372F0C74"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7EE64AC6" w14:textId="72A8AD4A"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63CF8BBC" w14:textId="24107405"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2C30843D"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6" w:name="_Hlk525023796"/>
      <w:r w:rsidRPr="003529FE">
        <w:rPr>
          <w:rFonts w:ascii="Palatino Linotype" w:hAnsi="Palatino Linotype" w:cstheme="minorHAnsi"/>
          <w:sz w:val="18"/>
        </w:rPr>
        <w:t>…………………………………………………………………………………………………………</w:t>
      </w:r>
      <w:bookmarkEnd w:id="36"/>
      <w:r w:rsidRPr="003529FE">
        <w:rPr>
          <w:rFonts w:ascii="Palatino Linotype" w:hAnsi="Palatino Linotype" w:cstheme="minorHAnsi"/>
          <w:sz w:val="18"/>
        </w:rPr>
        <w:t>…………………………………………………</w:t>
      </w:r>
    </w:p>
    <w:p w14:paraId="5C4DE2F0" w14:textId="762AC9E6"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3307F5AB" w14:textId="5AFDDC6F"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3686ADA" w14:textId="77777777" w:rsidR="00B24FD4" w:rsidRPr="00B43BF6" w:rsidRDefault="00B24FD4" w:rsidP="00B24FD4">
      <w:pPr>
        <w:widowControl w:val="0"/>
        <w:jc w:val="both"/>
        <w:rPr>
          <w:rFonts w:ascii="Palatino Linotype" w:hAnsi="Palatino Linotype" w:cstheme="minorHAnsi"/>
          <w:sz w:val="18"/>
        </w:rPr>
      </w:pPr>
    </w:p>
    <w:p w14:paraId="67D7FCD8" w14:textId="77777777" w:rsidR="00B24FD4" w:rsidRPr="00B43BF6" w:rsidRDefault="00B24FD4" w:rsidP="00B24FD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w:t>
      </w:r>
      <w:r>
        <w:rPr>
          <w:rFonts w:ascii="Palatino Linotype" w:hAnsi="Palatino Linotype" w:cstheme="minorHAnsi"/>
          <w:b/>
          <w:sz w:val="18"/>
        </w:rPr>
        <w:t>Titulaire</w:t>
      </w:r>
      <w:r w:rsidRPr="00B43BF6">
        <w:rPr>
          <w:rFonts w:ascii="Palatino Linotype" w:hAnsi="Palatino Linotype" w:cstheme="minorHAnsi"/>
          <w:b/>
          <w:sz w:val="18"/>
        </w:rPr>
        <w:t> »</w:t>
      </w:r>
      <w:r w:rsidRPr="00B43BF6">
        <w:rPr>
          <w:rFonts w:ascii="Palatino Linotype" w:hAnsi="Palatino Linotype" w:cstheme="minorHAnsi"/>
          <w:sz w:val="18"/>
        </w:rPr>
        <w:t xml:space="preserve">, </w:t>
      </w:r>
    </w:p>
    <w:p w14:paraId="640BC787" w14:textId="77777777" w:rsidR="00B24FD4" w:rsidRPr="00B43BF6" w:rsidRDefault="00B24FD4" w:rsidP="00B24FD4">
      <w:pPr>
        <w:widowControl w:val="0"/>
        <w:jc w:val="both"/>
        <w:rPr>
          <w:rFonts w:ascii="Palatino Linotype" w:hAnsi="Palatino Linotype" w:cstheme="minorHAnsi"/>
          <w:sz w:val="18"/>
        </w:rPr>
      </w:pPr>
    </w:p>
    <w:p w14:paraId="32F276D0" w14:textId="77777777" w:rsidR="00B24FD4" w:rsidRPr="003529FE" w:rsidRDefault="00B24FD4" w:rsidP="00B24FD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w:t>
      </w:r>
      <w:r>
        <w:rPr>
          <w:rFonts w:ascii="Palatino Linotype" w:hAnsi="Palatino Linotype" w:cstheme="minorHAnsi"/>
          <w:sz w:val="18"/>
        </w:rPr>
        <w:t xml:space="preserve">u marché </w:t>
      </w:r>
      <w:r w:rsidRPr="00B43BF6">
        <w:rPr>
          <w:rFonts w:ascii="Palatino Linotype" w:hAnsi="Palatino Linotype" w:cstheme="minorHAnsi"/>
          <w:sz w:val="18"/>
        </w:rPr>
        <w:t>précité</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w:t>
      </w:r>
      <w:r>
        <w:rPr>
          <w:rFonts w:ascii="Palatino Linotype" w:hAnsi="Palatino Linotype" w:cstheme="minorHAnsi"/>
          <w:sz w:val="18"/>
        </w:rPr>
        <w:t>des membres du groupement</w:t>
      </w:r>
      <w:r w:rsidRPr="009C12DF">
        <w:rPr>
          <w:rFonts w:ascii="Palatino Linotype" w:hAnsi="Palatino Linotype" w:cstheme="minorHAnsi"/>
          <w:sz w:val="18"/>
        </w:rPr>
        <w:t xml:space="preserve">,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1AC4CB34"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b/>
          <w:bCs/>
        </w:rPr>
      </w:pPr>
    </w:p>
    <w:p w14:paraId="0AB441DE"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Pr>
          <w:rFonts w:ascii="Palatino Linotype" w:hAnsi="Palatino Linotype" w:cs="Arial"/>
          <w:b/>
          <w:bCs/>
          <w:sz w:val="18"/>
          <w:szCs w:val="18"/>
        </w:rPr>
        <w:t>L</w:t>
      </w:r>
      <w:r w:rsidRPr="003529FE">
        <w:rPr>
          <w:rFonts w:ascii="Palatino Linotype" w:hAnsi="Palatino Linotype" w:cs="Arial"/>
          <w:b/>
          <w:bCs/>
          <w:sz w:val="18"/>
          <w:szCs w:val="18"/>
        </w:rPr>
        <w:t>es opérations</w:t>
      </w:r>
      <w:r w:rsidRPr="003529FE">
        <w:rPr>
          <w:rFonts w:ascii="Palatino Linotype" w:hAnsi="Palatino Linotype" w:cs="Arial"/>
          <w:sz w:val="18"/>
          <w:szCs w:val="18"/>
        </w:rPr>
        <w:t xml:space="preserve"> réalisées sur les données à caractère personnel </w:t>
      </w:r>
      <w:r>
        <w:rPr>
          <w:rFonts w:ascii="Palatino Linotype" w:hAnsi="Palatino Linotype" w:cs="Arial"/>
          <w:sz w:val="18"/>
          <w:szCs w:val="18"/>
        </w:rPr>
        <w:t>sont</w:t>
      </w:r>
      <w:r w:rsidRPr="003529FE">
        <w:rPr>
          <w:rFonts w:ascii="Palatino Linotype" w:hAnsi="Palatino Linotype" w:cs="Arial"/>
          <w:sz w:val="18"/>
          <w:szCs w:val="18"/>
        </w:rPr>
        <w:t xml:space="preserve"> : </w:t>
      </w:r>
      <w:r w:rsidRPr="003529FE">
        <w:rPr>
          <w:rFonts w:ascii="Palatino Linotype" w:hAnsi="Palatino Linotype"/>
          <w:i/>
          <w:iCs/>
          <w:sz w:val="18"/>
          <w:szCs w:val="18"/>
        </w:rPr>
        <w:t>enregistrement, conservation, modification,</w:t>
      </w:r>
      <w:r>
        <w:rPr>
          <w:rFonts w:ascii="Palatino Linotype" w:hAnsi="Palatino Linotype"/>
          <w:i/>
          <w:iCs/>
          <w:sz w:val="18"/>
          <w:szCs w:val="18"/>
        </w:rPr>
        <w:t xml:space="preserve"> actualisation,</w:t>
      </w:r>
      <w:r w:rsidRPr="003529FE">
        <w:rPr>
          <w:rFonts w:ascii="Palatino Linotype" w:hAnsi="Palatino Linotype"/>
          <w:i/>
          <w:iCs/>
          <w:sz w:val="18"/>
          <w:szCs w:val="18"/>
        </w:rPr>
        <w:t xml:space="preserve"> extraction</w:t>
      </w:r>
      <w:r>
        <w:rPr>
          <w:rFonts w:ascii="Palatino Linotype" w:hAnsi="Palatino Linotype"/>
          <w:i/>
          <w:iCs/>
          <w:sz w:val="18"/>
          <w:szCs w:val="18"/>
        </w:rPr>
        <w:t xml:space="preserve">, </w:t>
      </w:r>
      <w:r w:rsidRPr="003529FE">
        <w:rPr>
          <w:rFonts w:ascii="Palatino Linotype" w:hAnsi="Palatino Linotype"/>
          <w:i/>
          <w:iCs/>
          <w:sz w:val="18"/>
          <w:szCs w:val="18"/>
        </w:rPr>
        <w:t>consultation, utilisation, communication par transmission ou diffusion ou toute autre forme de mise à disposition, rapprochement</w:t>
      </w:r>
      <w:r>
        <w:rPr>
          <w:rFonts w:ascii="Palatino Linotype" w:hAnsi="Palatino Linotype"/>
          <w:i/>
          <w:iCs/>
          <w:sz w:val="18"/>
          <w:szCs w:val="18"/>
        </w:rPr>
        <w:t> ;</w:t>
      </w:r>
    </w:p>
    <w:p w14:paraId="404F8910"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b/>
          <w:bCs/>
          <w:sz w:val="18"/>
          <w:szCs w:val="18"/>
        </w:rPr>
      </w:pPr>
    </w:p>
    <w:p w14:paraId="4649F31E" w14:textId="77777777" w:rsidR="00B24FD4" w:rsidRDefault="00B24FD4" w:rsidP="00B24FD4">
      <w:pPr>
        <w:overflowPunct w:val="0"/>
        <w:autoSpaceDE w:val="0"/>
        <w:autoSpaceDN w:val="0"/>
        <w:spacing w:line="276" w:lineRule="auto"/>
        <w:contextualSpacing/>
        <w:jc w:val="both"/>
        <w:rPr>
          <w:rFonts w:ascii="Palatino Linotype" w:hAnsi="Palatino Linotype" w:cstheme="minorHAnsi"/>
          <w:b/>
          <w:i/>
          <w:sz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D06725">
        <w:rPr>
          <w:rFonts w:ascii="Palatino Linotype" w:hAnsi="Palatino Linotype" w:cstheme="minorHAnsi"/>
          <w:bCs/>
          <w:i/>
          <w:sz w:val="18"/>
        </w:rPr>
        <w:t>la gestion et l’administration de biens immobiliers</w:t>
      </w:r>
      <w:r>
        <w:rPr>
          <w:rFonts w:ascii="Palatino Linotype" w:hAnsi="Palatino Linotype" w:cstheme="minorHAnsi"/>
          <w:bCs/>
          <w:i/>
          <w:sz w:val="18"/>
        </w:rPr>
        <w:t xml:space="preserve"> (cf. cahier des charges) ;</w:t>
      </w:r>
    </w:p>
    <w:p w14:paraId="1E00AA9B"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sz w:val="18"/>
          <w:szCs w:val="18"/>
        </w:rPr>
      </w:pPr>
    </w:p>
    <w:p w14:paraId="1A9DB495"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Pr>
          <w:rFonts w:ascii="Palatino Linotype" w:hAnsi="Palatino Linotype" w:cs="Arial"/>
          <w:i/>
          <w:iCs/>
          <w:sz w:val="18"/>
          <w:szCs w:val="18"/>
        </w:rPr>
        <w:t>locataires ; propriétaires (collaborateurs), prestataires ;</w:t>
      </w:r>
    </w:p>
    <w:p w14:paraId="2F257B6A"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sz w:val="18"/>
          <w:szCs w:val="18"/>
        </w:rPr>
      </w:pPr>
    </w:p>
    <w:p w14:paraId="4BFC6FB1" w14:textId="77777777" w:rsidR="00B24FD4"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nom, prénom, adresse</w:t>
      </w:r>
      <w:r>
        <w:rPr>
          <w:rFonts w:ascii="Palatino Linotype" w:hAnsi="Palatino Linotype" w:cs="Arial"/>
          <w:i/>
          <w:iCs/>
          <w:sz w:val="18"/>
          <w:szCs w:val="18"/>
        </w:rPr>
        <w:t xml:space="preserve"> postale et électronique</w:t>
      </w:r>
      <w:r w:rsidRPr="003529FE">
        <w:rPr>
          <w:rFonts w:ascii="Palatino Linotype" w:hAnsi="Palatino Linotype" w:cs="Arial"/>
          <w:i/>
          <w:iCs/>
          <w:sz w:val="18"/>
          <w:szCs w:val="18"/>
        </w:rPr>
        <w:t>, n° tél</w:t>
      </w:r>
      <w:r>
        <w:rPr>
          <w:rFonts w:ascii="Palatino Linotype" w:hAnsi="Palatino Linotype" w:cs="Arial"/>
          <w:i/>
          <w:iCs/>
          <w:sz w:val="18"/>
          <w:szCs w:val="18"/>
        </w:rPr>
        <w:t>, fonction ;</w:t>
      </w:r>
    </w:p>
    <w:p w14:paraId="2E55BF81"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p>
    <w:p w14:paraId="2AA0886A" w14:textId="77777777" w:rsidR="00B24FD4" w:rsidRPr="003529FE" w:rsidRDefault="00B24FD4" w:rsidP="00B24FD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w:t>
      </w:r>
      <w:r>
        <w:rPr>
          <w:rFonts w:ascii="Palatino Linotype" w:hAnsi="Palatino Linotype" w:cs="Arial"/>
          <w:i/>
          <w:iCs/>
          <w:sz w:val="18"/>
          <w:szCs w:val="18"/>
        </w:rPr>
        <w:t>du marché.</w:t>
      </w:r>
    </w:p>
    <w:p w14:paraId="6B9E0819" w14:textId="77777777" w:rsidR="00B24FD4" w:rsidRPr="003529FE" w:rsidRDefault="00B24FD4" w:rsidP="00B24FD4">
      <w:pPr>
        <w:widowControl w:val="0"/>
        <w:jc w:val="both"/>
        <w:rPr>
          <w:rFonts w:ascii="Palatino Linotype" w:hAnsi="Palatino Linotype" w:cstheme="minorHAnsi"/>
          <w:sz w:val="18"/>
        </w:rPr>
      </w:pPr>
    </w:p>
    <w:p w14:paraId="28A98CC3" w14:textId="77777777" w:rsidR="00B24FD4" w:rsidRPr="003529FE" w:rsidRDefault="00B24FD4" w:rsidP="00B24FD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0B89DB0D" w14:textId="77777777" w:rsidR="00B24FD4" w:rsidRPr="003529FE" w:rsidRDefault="00B24FD4" w:rsidP="00B24FD4">
      <w:pPr>
        <w:widowControl w:val="0"/>
        <w:jc w:val="both"/>
        <w:rPr>
          <w:rFonts w:ascii="Palatino Linotype" w:hAnsi="Palatino Linotype" w:cstheme="minorHAnsi"/>
          <w:sz w:val="18"/>
        </w:rPr>
      </w:pPr>
    </w:p>
    <w:p w14:paraId="42A53CC4" w14:textId="1C23FAFE" w:rsidR="00B24FD4" w:rsidRPr="009C12DF"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 xml:space="preserve">Détenir les garanties suffisantes quant à la mise en œuvre des mesures techniques et organisationnelles appropriées </w:t>
      </w:r>
      <w:proofErr w:type="gramStart"/>
      <w:r w:rsidRPr="003529FE">
        <w:rPr>
          <w:rFonts w:ascii="Palatino Linotype" w:hAnsi="Palatino Linotype" w:cstheme="minorHAnsi"/>
          <w:sz w:val="18"/>
        </w:rPr>
        <w:t>de manière</w:t>
      </w:r>
      <w:r w:rsidRPr="00F451A7">
        <w:rPr>
          <w:rFonts w:ascii="Palatino Linotype" w:hAnsi="Palatino Linotype" w:cstheme="minorHAnsi"/>
          <w:sz w:val="18"/>
        </w:rPr>
        <w:t xml:space="preserve"> à ce</w:t>
      </w:r>
      <w:proofErr w:type="gramEnd"/>
      <w:r w:rsidRPr="00F451A7">
        <w:rPr>
          <w:rFonts w:ascii="Palatino Linotype" w:hAnsi="Palatino Linotype" w:cstheme="minorHAnsi"/>
          <w:sz w:val="18"/>
        </w:rPr>
        <w:t xml:space="preserve"> que le traitement de données réponde aux</w:t>
      </w:r>
      <w:r w:rsidRPr="009C12DF">
        <w:rPr>
          <w:rFonts w:ascii="Palatino Linotype" w:hAnsi="Palatino Linotype" w:cstheme="minorHAnsi"/>
          <w:sz w:val="18"/>
        </w:rPr>
        <w:t xml:space="preserve"> exigences des lois et règlements en vigueur ;</w:t>
      </w:r>
    </w:p>
    <w:p w14:paraId="58190A23" w14:textId="77777777" w:rsidR="00B24FD4" w:rsidRPr="009C12DF" w:rsidRDefault="00B24FD4" w:rsidP="00B24FD4">
      <w:pPr>
        <w:pStyle w:val="Paragraphedeliste"/>
        <w:jc w:val="both"/>
        <w:rPr>
          <w:rFonts w:ascii="Palatino Linotype" w:hAnsi="Palatino Linotype" w:cstheme="minorHAnsi"/>
          <w:iCs/>
          <w:sz w:val="10"/>
          <w:szCs w:val="10"/>
        </w:rPr>
      </w:pPr>
    </w:p>
    <w:p w14:paraId="53A6BFDF" w14:textId="577E4F53"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 xml:space="preserve">Traiter les données exclusivement pour la ou les seule(s) finalité(s) qui fait/font l’objet </w:t>
      </w:r>
      <w:r>
        <w:rPr>
          <w:rFonts w:ascii="Palatino Linotype" w:hAnsi="Palatino Linotype" w:cstheme="minorHAnsi"/>
          <w:sz w:val="18"/>
        </w:rPr>
        <w:t>du marché</w:t>
      </w:r>
      <w:r w:rsidRPr="003529FE">
        <w:rPr>
          <w:rFonts w:ascii="Palatino Linotype" w:hAnsi="Palatino Linotype" w:cstheme="minorHAnsi"/>
          <w:sz w:val="18"/>
        </w:rPr>
        <w:t xml:space="preserve"> et conformément aux instructions documentées </w:t>
      </w:r>
      <w:bookmarkStart w:id="37" w:name="_Hlk152085420"/>
      <w:r>
        <w:rPr>
          <w:rFonts w:ascii="Palatino Linotype" w:hAnsi="Palatino Linotype" w:cstheme="minorHAnsi"/>
          <w:sz w:val="18"/>
        </w:rPr>
        <w:t xml:space="preserve">des membres du groupement </w:t>
      </w:r>
      <w:bookmarkEnd w:id="37"/>
      <w:r w:rsidRPr="003529FE">
        <w:rPr>
          <w:rFonts w:ascii="Palatino Linotype" w:hAnsi="Palatino Linotype" w:cstheme="minorHAnsi"/>
          <w:sz w:val="18"/>
        </w:rPr>
        <w:t>;</w:t>
      </w:r>
    </w:p>
    <w:p w14:paraId="3F1BC213" w14:textId="77777777" w:rsidR="00B24FD4" w:rsidRPr="003529FE" w:rsidRDefault="00B24FD4" w:rsidP="00B24FD4">
      <w:pPr>
        <w:pStyle w:val="Paragraphedeliste"/>
        <w:rPr>
          <w:rFonts w:ascii="Palatino Linotype" w:hAnsi="Palatino Linotype" w:cstheme="minorHAnsi"/>
          <w:iCs/>
          <w:sz w:val="10"/>
          <w:szCs w:val="10"/>
        </w:rPr>
      </w:pPr>
    </w:p>
    <w:p w14:paraId="26F13A9B" w14:textId="4C404362"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0F620EC6" w14:textId="77777777" w:rsidR="00B24FD4" w:rsidRPr="003529FE" w:rsidRDefault="00B24FD4" w:rsidP="00B24FD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xml:space="preserve">: Si le </w:t>
      </w:r>
      <w:r>
        <w:rPr>
          <w:rFonts w:ascii="Palatino Linotype" w:hAnsi="Palatino Linotype" w:cstheme="minorHAnsi"/>
          <w:i/>
          <w:iCs/>
          <w:sz w:val="18"/>
        </w:rPr>
        <w:t>Titulaire</w:t>
      </w:r>
      <w:r w:rsidRPr="003529FE">
        <w:rPr>
          <w:rFonts w:ascii="Palatino Linotype" w:hAnsi="Palatino Linotype" w:cstheme="minorHAnsi"/>
          <w:i/>
          <w:iCs/>
          <w:sz w:val="18"/>
        </w:rPr>
        <w:t xml:space="preserve"> est tenu de procéder à un transfert de données vers un pays tiers ou à une organisation internationale, en vertu du droit de l’Union ou du droit de l’Etat membre auquel il est soumis, il doit informer </w:t>
      </w:r>
      <w:r w:rsidRPr="00B82277">
        <w:rPr>
          <w:rFonts w:ascii="Palatino Linotype" w:hAnsi="Palatino Linotype" w:cstheme="minorHAnsi"/>
          <w:i/>
          <w:iCs/>
          <w:sz w:val="18"/>
        </w:rPr>
        <w:t>immédiatement le</w:t>
      </w:r>
      <w:r>
        <w:rPr>
          <w:rFonts w:ascii="Palatino Linotype" w:hAnsi="Palatino Linotype" w:cstheme="minorHAnsi"/>
          <w:i/>
          <w:iCs/>
          <w:sz w:val="18"/>
        </w:rPr>
        <w:t>(s)</w:t>
      </w:r>
      <w:r w:rsidRPr="00B82277">
        <w:rPr>
          <w:rFonts w:ascii="Palatino Linotype" w:hAnsi="Palatino Linotype" w:cstheme="minorHAnsi"/>
          <w:i/>
          <w:iCs/>
          <w:sz w:val="18"/>
        </w:rPr>
        <w:t xml:space="preserve"> membre</w:t>
      </w:r>
      <w:r>
        <w:rPr>
          <w:rFonts w:ascii="Palatino Linotype" w:hAnsi="Palatino Linotype" w:cstheme="minorHAnsi"/>
          <w:i/>
          <w:iCs/>
          <w:sz w:val="18"/>
        </w:rPr>
        <w:t>(s)</w:t>
      </w:r>
      <w:r w:rsidRPr="00B82277">
        <w:rPr>
          <w:rFonts w:ascii="Palatino Linotype" w:hAnsi="Palatino Linotype" w:cstheme="minorHAnsi"/>
          <w:i/>
          <w:iCs/>
          <w:sz w:val="18"/>
        </w:rPr>
        <w:t xml:space="preserve"> du groupement de</w:t>
      </w:r>
      <w:r w:rsidRPr="003529FE">
        <w:rPr>
          <w:rFonts w:ascii="Palatino Linotype" w:hAnsi="Palatino Linotype" w:cstheme="minorHAnsi"/>
          <w:i/>
          <w:iCs/>
          <w:sz w:val="18"/>
        </w:rPr>
        <w:t xml:space="preserve"> cette obligation juridique avant le traitement sauf si le droit concerné interdit une telle information pour des motifs importants d'intérêt public.</w:t>
      </w:r>
    </w:p>
    <w:p w14:paraId="3FDD79D4" w14:textId="77777777" w:rsidR="00B24FD4" w:rsidRPr="003529FE" w:rsidRDefault="00B24FD4" w:rsidP="00B24FD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w:t>
      </w:r>
      <w:r>
        <w:rPr>
          <w:rFonts w:ascii="Palatino Linotype" w:hAnsi="Palatino Linotype" w:cstheme="minorHAnsi"/>
          <w:i/>
          <w:iCs/>
          <w:sz w:val="18"/>
        </w:rPr>
        <w:t>Titulaire</w:t>
      </w:r>
      <w:r w:rsidRPr="003529FE">
        <w:rPr>
          <w:rFonts w:ascii="Palatino Linotype" w:hAnsi="Palatino Linotype" w:cstheme="minorHAnsi"/>
          <w:i/>
          <w:iCs/>
          <w:sz w:val="18"/>
        </w:rPr>
        <w:t xml:space="preserve"> est amené dans le cadre de l’exécution du marché à traiter des données à caractère personnel hors UE, il s’oblige à recueillir l’accord préalable et écrit </w:t>
      </w:r>
      <w:r w:rsidRPr="00B82277">
        <w:rPr>
          <w:rFonts w:ascii="Palatino Linotype" w:hAnsi="Palatino Linotype" w:cstheme="minorHAnsi"/>
          <w:i/>
          <w:iCs/>
          <w:sz w:val="18"/>
        </w:rPr>
        <w:t>d</w:t>
      </w:r>
      <w:r>
        <w:rPr>
          <w:rFonts w:ascii="Palatino Linotype" w:hAnsi="Palatino Linotype" w:cstheme="minorHAnsi"/>
          <w:i/>
          <w:iCs/>
          <w:sz w:val="18"/>
        </w:rPr>
        <w:t>u/des</w:t>
      </w:r>
      <w:r w:rsidRPr="00B82277">
        <w:rPr>
          <w:rFonts w:ascii="Palatino Linotype" w:hAnsi="Palatino Linotype" w:cstheme="minorHAnsi"/>
          <w:i/>
          <w:iCs/>
          <w:sz w:val="18"/>
        </w:rPr>
        <w:t xml:space="preserve"> membre</w:t>
      </w:r>
      <w:r>
        <w:rPr>
          <w:rFonts w:ascii="Palatino Linotype" w:hAnsi="Palatino Linotype" w:cstheme="minorHAnsi"/>
          <w:i/>
          <w:iCs/>
          <w:sz w:val="18"/>
        </w:rPr>
        <w:t>(s)</w:t>
      </w:r>
      <w:r w:rsidRPr="00B82277">
        <w:rPr>
          <w:rFonts w:ascii="Palatino Linotype" w:hAnsi="Palatino Linotype" w:cstheme="minorHAnsi"/>
          <w:i/>
          <w:iCs/>
          <w:sz w:val="18"/>
        </w:rPr>
        <w:t xml:space="preserve"> du groupement</w:t>
      </w:r>
      <w:r w:rsidRPr="003529FE">
        <w:rPr>
          <w:rFonts w:ascii="Palatino Linotype" w:hAnsi="Palatino Linotype" w:cstheme="minorHAnsi"/>
          <w:i/>
          <w:iCs/>
          <w:sz w:val="18"/>
        </w:rPr>
        <w:t xml:space="preserve">. </w:t>
      </w:r>
    </w:p>
    <w:p w14:paraId="2E9780D3" w14:textId="77777777" w:rsidR="00B24FD4" w:rsidRPr="003529FE" w:rsidRDefault="00B24FD4" w:rsidP="00B24FD4">
      <w:pPr>
        <w:pStyle w:val="Paragraphedeliste"/>
        <w:jc w:val="both"/>
        <w:rPr>
          <w:rFonts w:ascii="Palatino Linotype" w:hAnsi="Palatino Linotype" w:cstheme="minorHAnsi"/>
          <w:iCs/>
          <w:sz w:val="10"/>
          <w:szCs w:val="10"/>
        </w:rPr>
      </w:pPr>
    </w:p>
    <w:p w14:paraId="0535EB15" w14:textId="0107BCFE"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 xml:space="preserve">Garantir la confidentialité des données à caractère personnel traitées dans le cadre </w:t>
      </w:r>
      <w:r>
        <w:rPr>
          <w:rFonts w:ascii="Palatino Linotype" w:hAnsi="Palatino Linotype" w:cstheme="minorHAnsi"/>
          <w:sz w:val="18"/>
        </w:rPr>
        <w:t>du marché</w:t>
      </w:r>
      <w:r w:rsidRPr="003529FE">
        <w:rPr>
          <w:rFonts w:ascii="Palatino Linotype" w:hAnsi="Palatino Linotype" w:cstheme="minorHAnsi"/>
          <w:sz w:val="18"/>
        </w:rPr>
        <w:t xml:space="preserve"> et s’assurer que son personnel respecte cette même obligation ;</w:t>
      </w:r>
    </w:p>
    <w:p w14:paraId="00884299" w14:textId="77777777" w:rsidR="00B24FD4" w:rsidRPr="003529FE" w:rsidRDefault="00B24FD4" w:rsidP="00B24FD4">
      <w:pPr>
        <w:pStyle w:val="Paragraphedeliste"/>
        <w:jc w:val="both"/>
        <w:rPr>
          <w:rFonts w:ascii="Palatino Linotype" w:hAnsi="Palatino Linotype" w:cstheme="minorHAnsi"/>
          <w:sz w:val="10"/>
          <w:szCs w:val="10"/>
        </w:rPr>
      </w:pPr>
    </w:p>
    <w:p w14:paraId="066FA361" w14:textId="66A67B54" w:rsidR="00B24FD4" w:rsidRPr="00432FAA" w:rsidRDefault="00B24FD4" w:rsidP="00B24FD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w:t>
      </w:r>
      <w:r>
        <w:rPr>
          <w:rFonts w:ascii="Palatino Linotype" w:hAnsi="Palatino Linotype" w:cstheme="minorHAnsi"/>
          <w:sz w:val="18"/>
        </w:rPr>
        <w:t>u marché</w:t>
      </w:r>
      <w:r w:rsidRPr="00522F88">
        <w:rPr>
          <w:rFonts w:ascii="Palatino Linotype" w:hAnsi="Palatino Linotype" w:cstheme="minorHAnsi"/>
          <w:sz w:val="18"/>
        </w:rPr>
        <w:t>, les principes de protection des données par défaut et dès la conception du traitement ;</w:t>
      </w:r>
    </w:p>
    <w:p w14:paraId="03DB71C5" w14:textId="77777777" w:rsidR="00B24FD4" w:rsidRPr="003529FE" w:rsidRDefault="00B24FD4" w:rsidP="00B24FD4">
      <w:pPr>
        <w:pStyle w:val="Paragraphedeliste"/>
        <w:rPr>
          <w:rFonts w:ascii="Palatino Linotype" w:hAnsi="Palatino Linotype" w:cstheme="minorHAnsi"/>
          <w:sz w:val="10"/>
          <w:szCs w:val="10"/>
        </w:rPr>
      </w:pPr>
    </w:p>
    <w:p w14:paraId="14A85404" w14:textId="35C5D196"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8" w:name="_Hlk523834563"/>
      <w:r w:rsidRPr="003529FE">
        <w:rPr>
          <w:rFonts w:ascii="Palatino Linotype" w:hAnsi="Palatino Linotype" w:cstheme="minorHAnsi"/>
          <w:sz w:val="18"/>
        </w:rPr>
        <w:t>garantissant un niveau de sécurité adapté au risque</w:t>
      </w:r>
      <w:bookmarkEnd w:id="38"/>
      <w:r w:rsidRPr="003529FE">
        <w:rPr>
          <w:rFonts w:ascii="Palatino Linotype" w:hAnsi="Palatino Linotype" w:cstheme="minorHAnsi"/>
          <w:sz w:val="18"/>
        </w:rPr>
        <w:t>, conformément au RGPD en son article 32, notamment :</w:t>
      </w:r>
    </w:p>
    <w:p w14:paraId="18ABCF8F" w14:textId="5DB27E43" w:rsidR="00B24FD4" w:rsidRPr="003529FE" w:rsidRDefault="00B24FD4" w:rsidP="00B24FD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12466882" w14:textId="246CC8F1" w:rsidR="00B24FD4" w:rsidRPr="003529FE" w:rsidRDefault="00B24FD4" w:rsidP="00B24FD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3224089D" w14:textId="3A394EF9" w:rsidR="00B24FD4" w:rsidRPr="003529FE" w:rsidRDefault="00B24FD4" w:rsidP="00B24FD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Proposer </w:t>
      </w:r>
      <w:r>
        <w:rPr>
          <w:rFonts w:ascii="Palatino Linotype" w:hAnsi="Palatino Linotype" w:cstheme="minorHAnsi"/>
          <w:sz w:val="18"/>
        </w:rPr>
        <w:t xml:space="preserve">aux membres du groupement </w:t>
      </w:r>
      <w:r w:rsidRPr="003529FE">
        <w:rPr>
          <w:rFonts w:ascii="Palatino Linotype" w:hAnsi="Palatino Linotype" w:cstheme="minorHAnsi"/>
          <w:sz w:val="18"/>
        </w:rPr>
        <w:t>des mesures de sécurité complémentaires à celles visées supra ;</w:t>
      </w:r>
    </w:p>
    <w:p w14:paraId="2B6B2A28" w14:textId="77777777" w:rsidR="00B24FD4" w:rsidRPr="00F451A7" w:rsidRDefault="00B24FD4" w:rsidP="00B24FD4">
      <w:pPr>
        <w:pStyle w:val="Paragraphedeliste"/>
        <w:ind w:left="1428"/>
        <w:jc w:val="both"/>
        <w:rPr>
          <w:rFonts w:ascii="Palatino Linotype" w:hAnsi="Palatino Linotype" w:cstheme="minorHAnsi"/>
          <w:sz w:val="10"/>
          <w:szCs w:val="10"/>
        </w:rPr>
      </w:pPr>
    </w:p>
    <w:p w14:paraId="493D0012" w14:textId="45437233"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 xml:space="preserve">Notifier </w:t>
      </w:r>
      <w:r w:rsidRPr="00133FED">
        <w:rPr>
          <w:rFonts w:ascii="Palatino Linotype" w:hAnsi="Palatino Linotype" w:cstheme="minorHAnsi"/>
          <w:sz w:val="18"/>
        </w:rPr>
        <w:t xml:space="preserve">à/aux membre(s) du groupement </w:t>
      </w:r>
      <w:r>
        <w:rPr>
          <w:rFonts w:ascii="Palatino Linotype" w:hAnsi="Palatino Linotype" w:cstheme="minorHAnsi"/>
          <w:sz w:val="18"/>
        </w:rPr>
        <w:t xml:space="preserve">concerné(s) </w:t>
      </w:r>
      <w:r w:rsidRPr="003529FE">
        <w:rPr>
          <w:rFonts w:ascii="Palatino Linotype" w:hAnsi="Palatino Linotype" w:cstheme="minorHAnsi"/>
          <w:sz w:val="18"/>
        </w:rPr>
        <w:t xml:space="preserve">toute violation de données à caractère personnel dans un délai maximum de 48 heures après en avoir pris connaissance, par courrier électronique à : </w:t>
      </w:r>
      <w:r w:rsidRPr="0009490D">
        <w:rPr>
          <w:rFonts w:ascii="Palatino Linotype" w:hAnsi="Palatino Linotype" w:cstheme="minorHAnsi"/>
          <w:sz w:val="18"/>
        </w:rPr>
        <w:t>dpo@</w:t>
      </w:r>
      <w:r>
        <w:rPr>
          <w:rFonts w:ascii="Palatino Linotype" w:hAnsi="Palatino Linotype" w:cstheme="minorHAnsi"/>
          <w:sz w:val="18"/>
        </w:rPr>
        <w:t>cote-azur.cci</w:t>
      </w:r>
      <w:r w:rsidRPr="0009490D">
        <w:rPr>
          <w:rFonts w:ascii="Palatino Linotype" w:hAnsi="Palatino Linotype" w:cstheme="minorHAnsi"/>
          <w:sz w:val="18"/>
        </w:rPr>
        <w:t>.fr, et par</w:t>
      </w:r>
      <w:r w:rsidRPr="003529FE">
        <w:rPr>
          <w:rFonts w:ascii="Palatino Linotype" w:hAnsi="Palatino Linotype" w:cstheme="minorHAnsi"/>
          <w:sz w:val="18"/>
        </w:rPr>
        <w:t xml:space="preserve"> lettre recommandée avec accusé de réception, à l’attention </w:t>
      </w:r>
      <w:r>
        <w:rPr>
          <w:rFonts w:ascii="Palatino Linotype" w:hAnsi="Palatino Linotype" w:cstheme="minorHAnsi"/>
          <w:sz w:val="18"/>
        </w:rPr>
        <w:t xml:space="preserve">de chaque </w:t>
      </w:r>
      <w:r w:rsidRPr="003529FE">
        <w:rPr>
          <w:rFonts w:ascii="Palatino Linotype" w:hAnsi="Palatino Linotype" w:cstheme="minorHAnsi"/>
          <w:sz w:val="18"/>
        </w:rPr>
        <w:t xml:space="preserve">Président </w:t>
      </w:r>
      <w:r>
        <w:rPr>
          <w:rFonts w:ascii="Palatino Linotype" w:hAnsi="Palatino Linotype" w:cstheme="minorHAnsi"/>
          <w:sz w:val="18"/>
        </w:rPr>
        <w:t xml:space="preserve">du membre du groupement concerné </w:t>
      </w:r>
      <w:r w:rsidRPr="003529FE">
        <w:rPr>
          <w:rFonts w:ascii="Palatino Linotype" w:hAnsi="Palatino Linotype" w:cstheme="minorHAnsi"/>
          <w:sz w:val="18"/>
        </w:rPr>
        <w:t xml:space="preserve">; cette notification doit être accompagnée de toute documentation utile </w:t>
      </w:r>
      <w:r>
        <w:rPr>
          <w:rFonts w:ascii="Palatino Linotype" w:hAnsi="Palatino Linotype" w:cstheme="minorHAnsi"/>
          <w:sz w:val="18"/>
        </w:rPr>
        <w:t xml:space="preserve">au membre du groupement concerné </w:t>
      </w:r>
      <w:r w:rsidRPr="003529FE">
        <w:rPr>
          <w:rFonts w:ascii="Palatino Linotype" w:hAnsi="Palatino Linotype" w:cstheme="minorHAnsi"/>
          <w:sz w:val="18"/>
        </w:rPr>
        <w:t>;</w:t>
      </w:r>
    </w:p>
    <w:p w14:paraId="44388D94" w14:textId="77777777" w:rsidR="00B24FD4" w:rsidRPr="003529FE" w:rsidRDefault="00B24FD4" w:rsidP="00B24FD4">
      <w:pPr>
        <w:pStyle w:val="Paragraphedeliste"/>
        <w:jc w:val="both"/>
        <w:rPr>
          <w:rFonts w:ascii="Palatino Linotype" w:hAnsi="Palatino Linotype" w:cstheme="minorHAnsi"/>
          <w:sz w:val="10"/>
          <w:szCs w:val="10"/>
        </w:rPr>
      </w:pPr>
    </w:p>
    <w:p w14:paraId="489C34D7" w14:textId="2D4DEA22"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Assister </w:t>
      </w:r>
      <w:r w:rsidRPr="00133FED">
        <w:rPr>
          <w:rFonts w:ascii="Palatino Linotype" w:hAnsi="Palatino Linotype" w:cstheme="minorHAnsi"/>
          <w:sz w:val="18"/>
        </w:rPr>
        <w:t>le(s) membre(s) du groupement</w:t>
      </w:r>
      <w:r w:rsidRPr="00B82277">
        <w:rPr>
          <w:rFonts w:ascii="Palatino Linotype" w:hAnsi="Palatino Linotype" w:cstheme="minorHAnsi"/>
          <w:i/>
          <w:iCs/>
          <w:sz w:val="18"/>
        </w:rPr>
        <w:t xml:space="preserve"> </w:t>
      </w:r>
      <w:r w:rsidRPr="003529FE">
        <w:rPr>
          <w:rFonts w:ascii="Palatino Linotype" w:hAnsi="Palatino Linotype" w:cstheme="minorHAnsi"/>
          <w:sz w:val="18"/>
        </w:rPr>
        <w:t xml:space="preserve">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w:t>
      </w:r>
      <w:r>
        <w:rPr>
          <w:rFonts w:ascii="Palatino Linotype" w:hAnsi="Palatino Linotype" w:cstheme="minorHAnsi"/>
          <w:sz w:val="18"/>
        </w:rPr>
        <w:t>Titulaire</w:t>
      </w:r>
      <w:r w:rsidRPr="003529FE">
        <w:rPr>
          <w:rFonts w:ascii="Palatino Linotype" w:hAnsi="Palatino Linotype" w:cstheme="minorHAnsi"/>
          <w:sz w:val="18"/>
        </w:rPr>
        <w:t> ;</w:t>
      </w:r>
    </w:p>
    <w:p w14:paraId="2BA40049" w14:textId="77777777" w:rsidR="00B24FD4" w:rsidRPr="003529FE" w:rsidRDefault="00B24FD4" w:rsidP="00B24FD4">
      <w:pPr>
        <w:pStyle w:val="Paragraphedeliste"/>
        <w:jc w:val="both"/>
        <w:rPr>
          <w:rFonts w:ascii="Palatino Linotype" w:hAnsi="Palatino Linotype" w:cstheme="minorHAnsi"/>
          <w:sz w:val="10"/>
          <w:szCs w:val="10"/>
        </w:rPr>
      </w:pPr>
    </w:p>
    <w:p w14:paraId="4DABC4BD" w14:textId="061888B2" w:rsidR="00B24FD4" w:rsidRPr="009C12DF"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 xml:space="preserve">Informer sans délai </w:t>
      </w:r>
      <w:r w:rsidRPr="00133FED">
        <w:rPr>
          <w:rFonts w:ascii="Palatino Linotype" w:hAnsi="Palatino Linotype" w:cstheme="minorHAnsi"/>
          <w:sz w:val="18"/>
        </w:rPr>
        <w:t>le(s) membre(s) du groupement</w:t>
      </w:r>
      <w:r w:rsidRPr="00B82277">
        <w:rPr>
          <w:rFonts w:ascii="Palatino Linotype" w:hAnsi="Palatino Linotype" w:cstheme="minorHAnsi"/>
          <w:i/>
          <w:iCs/>
          <w:sz w:val="18"/>
        </w:rPr>
        <w:t xml:space="preserve"> </w:t>
      </w:r>
      <w:r w:rsidRPr="004133CD">
        <w:rPr>
          <w:rFonts w:ascii="Palatino Linotype" w:hAnsi="Palatino Linotype" w:cstheme="minorHAnsi"/>
          <w:sz w:val="18"/>
        </w:rPr>
        <w:t xml:space="preserve">de toute demande qu’il a reçue de la part de la personne concernée par le traitement. Le </w:t>
      </w:r>
      <w:r>
        <w:rPr>
          <w:rFonts w:ascii="Palatino Linotype" w:hAnsi="Palatino Linotype" w:cstheme="minorHAnsi"/>
          <w:sz w:val="18"/>
        </w:rPr>
        <w:t>Titulaire</w:t>
      </w:r>
      <w:r w:rsidRPr="004133CD">
        <w:rPr>
          <w:rFonts w:ascii="Palatino Linotype" w:hAnsi="Palatino Linotype" w:cstheme="minorHAnsi"/>
          <w:sz w:val="18"/>
        </w:rPr>
        <w:t xml:space="preserv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w:t>
      </w:r>
      <w:r>
        <w:rPr>
          <w:rFonts w:ascii="Palatino Linotype" w:hAnsi="Palatino Linotype" w:cstheme="minorHAnsi"/>
          <w:sz w:val="18"/>
        </w:rPr>
        <w:t>le membre du groupement</w:t>
      </w:r>
      <w:r w:rsidRPr="004133CD">
        <w:rPr>
          <w:rFonts w:ascii="Palatino Linotype" w:hAnsi="Palatino Linotype" w:cstheme="minorHAnsi"/>
          <w:sz w:val="18"/>
        </w:rPr>
        <w:t xml:space="preserve"> </w:t>
      </w:r>
      <w:r>
        <w:rPr>
          <w:rFonts w:ascii="Palatino Linotype" w:hAnsi="Palatino Linotype" w:cstheme="minorHAnsi"/>
          <w:sz w:val="18"/>
        </w:rPr>
        <w:t xml:space="preserve">concerné </w:t>
      </w:r>
      <w:r w:rsidRPr="004133CD">
        <w:rPr>
          <w:rFonts w:ascii="Palatino Linotype" w:hAnsi="Palatino Linotype" w:cstheme="minorHAnsi"/>
          <w:sz w:val="18"/>
        </w:rPr>
        <w:t xml:space="preserve">ne l’y ait autorisé ; il s’engage à prêter assistance </w:t>
      </w:r>
      <w:r>
        <w:rPr>
          <w:rFonts w:ascii="Palatino Linotype" w:hAnsi="Palatino Linotype" w:cstheme="minorHAnsi"/>
          <w:sz w:val="18"/>
        </w:rPr>
        <w:t xml:space="preserve">au membre du groupement </w:t>
      </w:r>
      <w:r w:rsidRPr="004133CD">
        <w:rPr>
          <w:rFonts w:ascii="Palatino Linotype" w:hAnsi="Palatino Linotype" w:cstheme="minorHAnsi"/>
          <w:sz w:val="18"/>
        </w:rPr>
        <w:t>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51A766CB" w14:textId="77777777" w:rsidR="00B24FD4" w:rsidRPr="009C12DF" w:rsidRDefault="00B24FD4" w:rsidP="00B24FD4">
      <w:pPr>
        <w:pStyle w:val="Paragraphedeliste"/>
        <w:rPr>
          <w:rFonts w:ascii="Palatino Linotype" w:hAnsi="Palatino Linotype" w:cstheme="minorHAnsi"/>
          <w:sz w:val="10"/>
          <w:szCs w:val="10"/>
        </w:rPr>
      </w:pPr>
    </w:p>
    <w:p w14:paraId="1E1F5550" w14:textId="688EB7BA"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 xml:space="preserve">registre de toutes les catégories d’activités de traitement effectuées pour le compte </w:t>
      </w:r>
      <w:r>
        <w:rPr>
          <w:rFonts w:ascii="Palatino Linotype" w:hAnsi="Palatino Linotype" w:cstheme="minorHAnsi"/>
          <w:sz w:val="18"/>
        </w:rPr>
        <w:t xml:space="preserve">de chaque membre du groupement </w:t>
      </w:r>
      <w:r w:rsidRPr="003529FE">
        <w:rPr>
          <w:rFonts w:ascii="Palatino Linotype" w:hAnsi="Palatino Linotype" w:cstheme="minorHAnsi"/>
          <w:sz w:val="18"/>
        </w:rPr>
        <w:t>en conformité avec le RGPD (article 30) ;</w:t>
      </w:r>
    </w:p>
    <w:p w14:paraId="33189031" w14:textId="77777777" w:rsidR="00B24FD4" w:rsidRPr="003529FE" w:rsidRDefault="00B24FD4" w:rsidP="00B24FD4">
      <w:pPr>
        <w:pStyle w:val="Paragraphedeliste"/>
        <w:rPr>
          <w:rFonts w:ascii="Palatino Linotype" w:hAnsi="Palatino Linotype" w:cstheme="minorHAnsi"/>
          <w:sz w:val="10"/>
          <w:szCs w:val="10"/>
        </w:rPr>
      </w:pPr>
    </w:p>
    <w:p w14:paraId="50606F22" w14:textId="5993987F"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Renvoyer </w:t>
      </w:r>
      <w:r>
        <w:rPr>
          <w:rFonts w:ascii="Palatino Linotype" w:hAnsi="Palatino Linotype" w:cstheme="minorHAnsi"/>
          <w:sz w:val="18"/>
        </w:rPr>
        <w:t>à chaque membre du groupement</w:t>
      </w:r>
      <w:r w:rsidRPr="003529FE">
        <w:rPr>
          <w:rFonts w:ascii="Palatino Linotype" w:hAnsi="Palatino Linotype" w:cstheme="minorHAnsi"/>
          <w:sz w:val="18"/>
        </w:rPr>
        <w:t xml:space="preserve">, dans un délai d’un mois à compter du terme </w:t>
      </w:r>
      <w:r>
        <w:rPr>
          <w:rFonts w:ascii="Palatino Linotype" w:hAnsi="Palatino Linotype" w:cstheme="minorHAnsi"/>
          <w:sz w:val="18"/>
        </w:rPr>
        <w:t>du marché</w:t>
      </w:r>
      <w:r w:rsidRPr="003529FE">
        <w:rPr>
          <w:rFonts w:ascii="Palatino Linotype" w:hAnsi="Palatino Linotype" w:cstheme="minorHAnsi"/>
          <w:sz w:val="18"/>
        </w:rPr>
        <w:t>, toutes les données à caractère personnel et détruire leur(s) copie(s), à moins que la règlementation en vigueur n’exige la conservation desdites données ;</w:t>
      </w:r>
    </w:p>
    <w:p w14:paraId="1E944232" w14:textId="77777777" w:rsidR="00B24FD4" w:rsidRPr="003529FE" w:rsidRDefault="00B24FD4" w:rsidP="00B24FD4">
      <w:pPr>
        <w:pStyle w:val="Paragraphedeliste"/>
        <w:rPr>
          <w:rFonts w:ascii="Palatino Linotype" w:hAnsi="Palatino Linotype" w:cstheme="minorHAnsi"/>
          <w:sz w:val="10"/>
          <w:szCs w:val="10"/>
        </w:rPr>
      </w:pPr>
    </w:p>
    <w:p w14:paraId="38BC3FA5" w14:textId="40FD139A"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Mettre à disposition </w:t>
      </w:r>
      <w:r>
        <w:rPr>
          <w:rFonts w:ascii="Palatino Linotype" w:hAnsi="Palatino Linotype" w:cstheme="minorHAnsi"/>
          <w:sz w:val="18"/>
        </w:rPr>
        <w:t xml:space="preserve">des membres du groupement </w:t>
      </w:r>
      <w:r w:rsidRPr="003529FE">
        <w:rPr>
          <w:rFonts w:ascii="Palatino Linotype" w:hAnsi="Palatino Linotype" w:cstheme="minorHAnsi"/>
          <w:sz w:val="18"/>
        </w:rPr>
        <w:t xml:space="preserve">la documentation nécessaire (tout élément justificatif dans le cadre de l’exécution </w:t>
      </w:r>
      <w:r>
        <w:rPr>
          <w:rFonts w:ascii="Palatino Linotype" w:hAnsi="Palatino Linotype" w:cstheme="minorHAnsi"/>
          <w:sz w:val="18"/>
        </w:rPr>
        <w:t>du marché</w:t>
      </w:r>
      <w:r w:rsidRPr="003529FE">
        <w:rPr>
          <w:rFonts w:ascii="Palatino Linotype" w:hAnsi="Palatino Linotype" w:cstheme="minorHAnsi"/>
          <w:sz w:val="18"/>
        </w:rPr>
        <w:t xml:space="preserve">) pour démontrer le respect de toutes les obligations relatives </w:t>
      </w:r>
      <w:r>
        <w:rPr>
          <w:rFonts w:ascii="Palatino Linotype" w:hAnsi="Palatino Linotype" w:cstheme="minorHAnsi"/>
          <w:sz w:val="18"/>
        </w:rPr>
        <w:t>au marché</w:t>
      </w:r>
      <w:r w:rsidRPr="003529FE">
        <w:rPr>
          <w:rFonts w:ascii="Palatino Linotype" w:hAnsi="Palatino Linotype" w:cstheme="minorHAnsi"/>
          <w:sz w:val="18"/>
        </w:rPr>
        <w:t> et au RGPD ;</w:t>
      </w:r>
    </w:p>
    <w:p w14:paraId="28E281B9" w14:textId="77777777" w:rsidR="00B24FD4" w:rsidRPr="003529FE" w:rsidRDefault="00B24FD4" w:rsidP="00B24FD4">
      <w:pPr>
        <w:pStyle w:val="Paragraphedeliste"/>
        <w:jc w:val="both"/>
        <w:rPr>
          <w:rFonts w:ascii="Palatino Linotype" w:hAnsi="Palatino Linotype" w:cstheme="minorHAnsi"/>
          <w:sz w:val="10"/>
          <w:szCs w:val="10"/>
        </w:rPr>
      </w:pPr>
    </w:p>
    <w:p w14:paraId="14975573" w14:textId="504C4330" w:rsidR="00B24FD4" w:rsidRPr="003529FE" w:rsidRDefault="00B24FD4" w:rsidP="00B24FD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w:t>
      </w:r>
      <w:r>
        <w:rPr>
          <w:rFonts w:ascii="Palatino Linotype" w:hAnsi="Palatino Linotype" w:cstheme="minorHAnsi"/>
          <w:sz w:val="18"/>
        </w:rPr>
        <w:t>du/</w:t>
      </w:r>
      <w:r w:rsidRPr="00133FED">
        <w:rPr>
          <w:rFonts w:ascii="Palatino Linotype" w:hAnsi="Palatino Linotype" w:cstheme="minorHAnsi"/>
          <w:sz w:val="18"/>
        </w:rPr>
        <w:t>des membre(s) du groupement concerné(s) pour</w:t>
      </w:r>
      <w:r w:rsidRPr="003529FE">
        <w:rPr>
          <w:rFonts w:ascii="Palatino Linotype" w:hAnsi="Palatino Linotype" w:cstheme="minorHAnsi"/>
          <w:iCs/>
          <w:sz w:val="18"/>
        </w:rPr>
        <w:t xml:space="preserve">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w:t>
      </w:r>
      <w:r>
        <w:rPr>
          <w:rFonts w:ascii="Palatino Linotype" w:hAnsi="Palatino Linotype" w:cstheme="minorHAnsi"/>
          <w:sz w:val="18"/>
        </w:rPr>
        <w:t xml:space="preserve">Titulaire </w:t>
      </w:r>
      <w:r w:rsidRPr="003529FE">
        <w:rPr>
          <w:rFonts w:ascii="Palatino Linotype" w:hAnsi="Palatino Linotype" w:cstheme="minorHAnsi"/>
          <w:sz w:val="18"/>
        </w:rPr>
        <w:t xml:space="preserve">demeure pleinement responsable devant </w:t>
      </w:r>
      <w:r>
        <w:rPr>
          <w:rFonts w:ascii="Palatino Linotype" w:hAnsi="Palatino Linotype" w:cstheme="minorHAnsi"/>
          <w:sz w:val="18"/>
        </w:rPr>
        <w:t>les membres du groupement</w:t>
      </w:r>
      <w:r w:rsidRPr="003529FE">
        <w:rPr>
          <w:rFonts w:ascii="Palatino Linotype" w:hAnsi="Palatino Linotype" w:cstheme="minorHAnsi"/>
          <w:sz w:val="18"/>
        </w:rPr>
        <w:t xml:space="preserve"> de l’exécution par son/ses sous-traitant(s) de ses/leurs obligations.</w:t>
      </w:r>
    </w:p>
    <w:p w14:paraId="0CB5DBF2" w14:textId="77777777" w:rsidR="00B24FD4" w:rsidRPr="003529FE" w:rsidRDefault="00B24FD4" w:rsidP="00B24FD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w:t>
      </w:r>
      <w:r w:rsidRPr="00133FED">
        <w:rPr>
          <w:rFonts w:ascii="Palatino Linotype" w:hAnsi="Palatino Linotype" w:cstheme="minorHAnsi"/>
          <w:iCs/>
          <w:sz w:val="18"/>
          <w:u w:val="single"/>
        </w:rPr>
        <w:t xml:space="preserve">, </w:t>
      </w:r>
      <w:r>
        <w:rPr>
          <w:rFonts w:ascii="Palatino Linotype" w:hAnsi="Palatino Linotype" w:cstheme="minorHAnsi"/>
          <w:iCs/>
          <w:sz w:val="18"/>
          <w:u w:val="single"/>
        </w:rPr>
        <w:t xml:space="preserve">le(s) </w:t>
      </w:r>
      <w:r w:rsidRPr="00133FED">
        <w:rPr>
          <w:rFonts w:ascii="Palatino Linotype" w:hAnsi="Palatino Linotype" w:cstheme="minorHAnsi"/>
          <w:iCs/>
          <w:sz w:val="18"/>
          <w:u w:val="single"/>
        </w:rPr>
        <w:t>membre</w:t>
      </w:r>
      <w:r>
        <w:rPr>
          <w:rFonts w:ascii="Palatino Linotype" w:hAnsi="Palatino Linotype" w:cstheme="minorHAnsi"/>
          <w:iCs/>
          <w:sz w:val="18"/>
          <w:u w:val="single"/>
        </w:rPr>
        <w:t>(s)</w:t>
      </w:r>
      <w:r w:rsidRPr="00133FED">
        <w:rPr>
          <w:rFonts w:ascii="Palatino Linotype" w:hAnsi="Palatino Linotype" w:cstheme="minorHAnsi"/>
          <w:iCs/>
          <w:sz w:val="18"/>
          <w:u w:val="single"/>
        </w:rPr>
        <w:t xml:space="preserve"> du groupement est</w:t>
      </w:r>
      <w:r>
        <w:rPr>
          <w:rFonts w:ascii="Palatino Linotype" w:hAnsi="Palatino Linotype" w:cstheme="minorHAnsi"/>
          <w:iCs/>
          <w:sz w:val="18"/>
          <w:u w:val="single"/>
        </w:rPr>
        <w:t xml:space="preserve">/sont </w:t>
      </w:r>
      <w:r w:rsidRPr="003529FE">
        <w:rPr>
          <w:rFonts w:ascii="Palatino Linotype" w:hAnsi="Palatino Linotype" w:cstheme="minorHAnsi"/>
          <w:iCs/>
          <w:sz w:val="18"/>
          <w:u w:val="single"/>
        </w:rPr>
        <w:t xml:space="preserve">en droit de résilier le </w:t>
      </w:r>
      <w:r>
        <w:rPr>
          <w:rFonts w:ascii="Palatino Linotype" w:hAnsi="Palatino Linotype" w:cstheme="minorHAnsi"/>
          <w:iCs/>
          <w:sz w:val="18"/>
          <w:u w:val="single"/>
        </w:rPr>
        <w:t>marché</w:t>
      </w:r>
      <w:r w:rsidRPr="003529FE">
        <w:rPr>
          <w:rFonts w:ascii="Palatino Linotype" w:hAnsi="Palatino Linotype" w:cstheme="minorHAnsi"/>
          <w:iCs/>
          <w:sz w:val="18"/>
          <w:u w:val="single"/>
        </w:rPr>
        <w:t xml:space="preserve"> pour faute.</w:t>
      </w:r>
    </w:p>
    <w:p w14:paraId="37C38B1C"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 xml:space="preserve">Cet engagement est valable pendant toute la durée </w:t>
      </w:r>
      <w:r>
        <w:rPr>
          <w:rFonts w:ascii="Palatino Linotype" w:hAnsi="Palatino Linotype" w:cstheme="minorHAnsi"/>
          <w:sz w:val="18"/>
        </w:rPr>
        <w:t>du marché</w:t>
      </w:r>
      <w:r w:rsidRPr="003529FE">
        <w:rPr>
          <w:rFonts w:ascii="Palatino Linotype" w:hAnsi="Palatino Linotype" w:cstheme="minorHAnsi"/>
          <w:sz w:val="18"/>
        </w:rPr>
        <w:t xml:space="preserve"> précité.</w:t>
      </w:r>
    </w:p>
    <w:p w14:paraId="63BC93DA" w14:textId="77777777" w:rsidR="00B24FD4" w:rsidRPr="003529FE" w:rsidRDefault="00B24FD4" w:rsidP="00B24FD4">
      <w:pPr>
        <w:widowControl w:val="0"/>
        <w:jc w:val="both"/>
        <w:rPr>
          <w:rFonts w:ascii="Palatino Linotype" w:hAnsi="Palatino Linotype" w:cstheme="minorHAnsi"/>
          <w:sz w:val="18"/>
        </w:rPr>
      </w:pPr>
    </w:p>
    <w:p w14:paraId="5480F480"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iCs/>
          <w:sz w:val="18"/>
        </w:rPr>
        <w:t xml:space="preserve">Ces dispositions s’imposent au </w:t>
      </w:r>
      <w:r>
        <w:rPr>
          <w:rFonts w:ascii="Palatino Linotype" w:hAnsi="Palatino Linotype" w:cstheme="minorHAnsi"/>
          <w:b/>
          <w:bCs/>
          <w:iCs/>
          <w:sz w:val="18"/>
        </w:rPr>
        <w:t>Titulaire</w:t>
      </w:r>
      <w:r w:rsidRPr="003529FE">
        <w:rPr>
          <w:rFonts w:ascii="Palatino Linotype" w:hAnsi="Palatino Linotype" w:cstheme="minorHAnsi"/>
          <w:iCs/>
          <w:sz w:val="18"/>
        </w:rPr>
        <w:t xml:space="preserve"> et prévalent sur toute autre disposition.</w:t>
      </w:r>
    </w:p>
    <w:p w14:paraId="7230B853" w14:textId="77777777" w:rsidR="00B24FD4" w:rsidRPr="003529FE" w:rsidRDefault="00B24FD4" w:rsidP="00B24FD4">
      <w:pPr>
        <w:widowControl w:val="0"/>
        <w:jc w:val="both"/>
        <w:rPr>
          <w:rFonts w:ascii="Palatino Linotype" w:hAnsi="Palatino Linotype" w:cstheme="minorHAnsi"/>
          <w:sz w:val="18"/>
        </w:rPr>
      </w:pPr>
    </w:p>
    <w:p w14:paraId="521C4296"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213346D7" w14:textId="77777777" w:rsidR="00B24FD4" w:rsidRPr="003529FE" w:rsidRDefault="00B24FD4" w:rsidP="00B24FD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B24FD4" w:rsidRPr="003529FE" w14:paraId="539FD6FC" w14:textId="77777777" w:rsidTr="00B017A3">
        <w:trPr>
          <w:trHeight w:val="301"/>
        </w:trPr>
        <w:tc>
          <w:tcPr>
            <w:tcW w:w="5172" w:type="dxa"/>
            <w:tcBorders>
              <w:top w:val="nil"/>
              <w:left w:val="nil"/>
              <w:bottom w:val="nil"/>
              <w:right w:val="nil"/>
            </w:tcBorders>
          </w:tcPr>
          <w:p w14:paraId="4731717C" w14:textId="77777777" w:rsidR="00B24FD4" w:rsidRPr="003529FE" w:rsidRDefault="00B24FD4" w:rsidP="00B017A3">
            <w:pPr>
              <w:widowControl w:val="0"/>
              <w:jc w:val="both"/>
              <w:rPr>
                <w:rFonts w:ascii="Palatino Linotype" w:hAnsi="Palatino Linotype" w:cstheme="minorHAnsi"/>
                <w:sz w:val="18"/>
              </w:rPr>
            </w:pPr>
            <w:r w:rsidRPr="003529FE">
              <w:rPr>
                <w:rFonts w:ascii="Palatino Linotype" w:hAnsi="Palatino Linotype" w:cstheme="minorHAnsi"/>
                <w:b/>
                <w:sz w:val="18"/>
              </w:rPr>
              <w:t xml:space="preserve">Le </w:t>
            </w:r>
            <w:r>
              <w:rPr>
                <w:rFonts w:ascii="Palatino Linotype" w:hAnsi="Palatino Linotype" w:cstheme="minorHAnsi"/>
                <w:b/>
                <w:sz w:val="18"/>
              </w:rPr>
              <w:t>Titulaire</w:t>
            </w:r>
            <w:r w:rsidRPr="003529FE">
              <w:rPr>
                <w:rFonts w:ascii="Palatino Linotype" w:hAnsi="Palatino Linotype" w:cstheme="minorHAnsi"/>
                <w:sz w:val="18"/>
              </w:rPr>
              <w:t> :</w:t>
            </w:r>
          </w:p>
        </w:tc>
        <w:tc>
          <w:tcPr>
            <w:tcW w:w="5173" w:type="dxa"/>
            <w:tcBorders>
              <w:top w:val="nil"/>
              <w:left w:val="nil"/>
              <w:bottom w:val="nil"/>
              <w:right w:val="nil"/>
            </w:tcBorders>
          </w:tcPr>
          <w:p w14:paraId="4EDB718C" w14:textId="77777777" w:rsidR="00B24FD4" w:rsidRPr="003529FE" w:rsidRDefault="00B24FD4" w:rsidP="00B017A3">
            <w:pPr>
              <w:widowControl w:val="0"/>
              <w:jc w:val="both"/>
              <w:rPr>
                <w:rFonts w:ascii="Palatino Linotype" w:hAnsi="Palatino Linotype" w:cstheme="minorHAnsi"/>
                <w:i/>
                <w:sz w:val="18"/>
              </w:rPr>
            </w:pPr>
          </w:p>
        </w:tc>
      </w:tr>
    </w:tbl>
    <w:p w14:paraId="36075432" w14:textId="77777777" w:rsidR="00B24FD4" w:rsidRPr="003529FE" w:rsidRDefault="00B24FD4" w:rsidP="00B24FD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5235C30D" w14:textId="77777777" w:rsidR="00B24FD4" w:rsidRPr="003529FE" w:rsidRDefault="00B24FD4" w:rsidP="00B24FD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7388AF19" w14:textId="77777777" w:rsidR="00B24FD4" w:rsidRPr="003529FE" w:rsidRDefault="00B24FD4" w:rsidP="00B24FD4">
      <w:pPr>
        <w:widowControl w:val="0"/>
        <w:jc w:val="both"/>
        <w:rPr>
          <w:rFonts w:ascii="Palatino Linotype" w:hAnsi="Palatino Linotype"/>
        </w:rPr>
      </w:pPr>
      <w:r w:rsidRPr="003529FE">
        <w:rPr>
          <w:rFonts w:ascii="Palatino Linotype" w:hAnsi="Palatino Linotype" w:cstheme="minorHAnsi"/>
          <w:sz w:val="18"/>
        </w:rPr>
        <w:t xml:space="preserve">Signature du </w:t>
      </w:r>
      <w:r>
        <w:rPr>
          <w:rFonts w:ascii="Palatino Linotype" w:hAnsi="Palatino Linotype" w:cstheme="minorHAnsi"/>
          <w:sz w:val="18"/>
        </w:rPr>
        <w:t>Titulaire</w:t>
      </w:r>
      <w:r w:rsidRPr="003529FE">
        <w:rPr>
          <w:rFonts w:ascii="Palatino Linotype" w:hAnsi="Palatino Linotype" w:cstheme="minorHAnsi"/>
          <w:sz w:val="18"/>
        </w:rPr>
        <w:tab/>
      </w:r>
    </w:p>
    <w:p w14:paraId="63392CA3" w14:textId="77777777" w:rsidR="00B24FD4" w:rsidRDefault="00B24FD4" w:rsidP="00B24FD4">
      <w:pPr>
        <w:jc w:val="both"/>
        <w:rPr>
          <w:rFonts w:ascii="Calibri" w:hAnsi="Calibri" w:cs="Calibri"/>
        </w:rPr>
      </w:pPr>
    </w:p>
    <w:p w14:paraId="579F2CB3" w14:textId="6783DD65" w:rsidR="00CA2BF4" w:rsidRPr="005F6442" w:rsidRDefault="00CA2BF4" w:rsidP="00B24FD4">
      <w:pPr>
        <w:pStyle w:val="Sous-titre"/>
        <w:jc w:val="left"/>
        <w:rPr>
          <w:rFonts w:ascii="Calibri" w:hAnsi="Calibri" w:cs="Calibri"/>
        </w:rPr>
      </w:pPr>
    </w:p>
    <w:sectPr w:rsidR="00CA2BF4" w:rsidRPr="005F6442" w:rsidSect="00B24FD4">
      <w:headerReference w:type="default" r:id="rId24"/>
      <w:footerReference w:type="even" r:id="rId25"/>
      <w:footerReference w:type="default" r:id="rId26"/>
      <w:pgSz w:w="11906" w:h="16838" w:code="9"/>
      <w:pgMar w:top="1418" w:right="851" w:bottom="1418" w:left="851" w:header="57"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63EF" w14:textId="491CB137" w:rsidR="00B24FD4" w:rsidRPr="00051D98" w:rsidRDefault="00B24FD4" w:rsidP="007E0E30">
    <w:pPr>
      <w:pBdr>
        <w:top w:val="single" w:sz="4" w:space="0" w:color="000000"/>
      </w:pBdr>
      <w:tabs>
        <w:tab w:val="decimal" w:pos="5670"/>
        <w:tab w:val="right" w:pos="9071"/>
      </w:tabs>
      <w:rPr>
        <w:sz w:val="20"/>
      </w:rPr>
    </w:pPr>
    <w:r w:rsidRPr="00A3332E">
      <w:rPr>
        <w:smallCaps/>
        <w:sz w:val="20"/>
      </w:rPr>
      <w:t>AE</w:t>
    </w:r>
    <w:r w:rsidRPr="00A3332E">
      <w:rPr>
        <w:b/>
        <w:bCs/>
        <w:sz w:val="20"/>
      </w:rPr>
      <w:t xml:space="preserve"> </w:t>
    </w:r>
    <w:r>
      <w:rPr>
        <w:b/>
        <w:bCs/>
        <w:sz w:val="20"/>
      </w:rPr>
      <w:t>MANDAT DE GESTION DE BIENS IMMOBILIERS</w:t>
    </w:r>
    <w:r>
      <w:rPr>
        <w:b/>
        <w:bCs/>
        <w:sz w:val="20"/>
      </w:rPr>
      <w:tab/>
    </w:r>
    <w:r>
      <w:rPr>
        <w:sz w:val="20"/>
      </w:rPr>
      <w:tab/>
    </w:r>
    <w:r w:rsidRPr="0070111D">
      <w:rPr>
        <w:sz w:val="20"/>
      </w:rPr>
      <w:t xml:space="preserve"> </w:t>
    </w: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17CB85F1" w14:textId="77777777" w:rsidR="00B24FD4" w:rsidRPr="00B4036C" w:rsidRDefault="00B24FD4"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F2DE5" w14:textId="77777777" w:rsidR="00B24FD4" w:rsidRDefault="00B24F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6B088E8" w14:textId="77777777" w:rsidR="00B24FD4" w:rsidRDefault="00B24F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020D" w14:textId="77777777" w:rsidR="00B24FD4" w:rsidRPr="005443CF" w:rsidRDefault="00B24FD4">
    <w:pPr>
      <w:pStyle w:val="Pieddepage"/>
      <w:ind w:right="360"/>
      <w:rPr>
        <w:rStyle w:val="Numrodepage"/>
        <w:sz w:val="18"/>
        <w:szCs w:val="18"/>
        <w:lang w:val="en-GB"/>
      </w:rPr>
    </w:pPr>
    <w:r w:rsidRPr="00A3332E">
      <w:rPr>
        <w:smallCaps/>
        <w:sz w:val="20"/>
      </w:rPr>
      <w:t>AE</w:t>
    </w:r>
    <w:r w:rsidRPr="00A3332E">
      <w:rPr>
        <w:b/>
        <w:bCs/>
        <w:sz w:val="20"/>
      </w:rPr>
      <w:t xml:space="preserve"> </w:t>
    </w:r>
    <w:r>
      <w:rPr>
        <w:b/>
        <w:bCs/>
        <w:sz w:val="20"/>
      </w:rPr>
      <w:t>MISSION DE MANDAT POUR LA GESTION ET L’ADMINISTRATION DE BIENS IMMOBILIERS</w:t>
    </w:r>
    <w:r w:rsidRPr="005443CF">
      <w:rPr>
        <w:sz w:val="18"/>
        <w:szCs w:val="18"/>
        <w:lang w:val="en-GB"/>
      </w:rPr>
      <w:tab/>
    </w:r>
    <w:r w:rsidRPr="005443CF">
      <w:rPr>
        <w:sz w:val="18"/>
        <w:szCs w:val="18"/>
        <w:lang w:val="en-GB"/>
      </w:rPr>
      <w:tab/>
    </w:r>
    <w:r>
      <w:rPr>
        <w:rStyle w:val="Numrodepage"/>
        <w:sz w:val="18"/>
        <w:szCs w:val="18"/>
      </w:rPr>
      <w:fldChar w:fldCharType="begin"/>
    </w:r>
    <w:r w:rsidRPr="005443CF">
      <w:rPr>
        <w:rStyle w:val="Numrodepage"/>
        <w:sz w:val="18"/>
        <w:szCs w:val="18"/>
        <w:lang w:val="en-GB"/>
      </w:rPr>
      <w:instrText xml:space="preserve"> PAGE </w:instrText>
    </w:r>
    <w:r>
      <w:rPr>
        <w:rStyle w:val="Numrodepage"/>
        <w:sz w:val="18"/>
        <w:szCs w:val="18"/>
      </w:rPr>
      <w:fldChar w:fldCharType="separate"/>
    </w:r>
    <w:r>
      <w:rPr>
        <w:rStyle w:val="Numrodepage"/>
        <w:noProof/>
        <w:sz w:val="18"/>
        <w:szCs w:val="18"/>
        <w:lang w:val="en-GB"/>
      </w:rPr>
      <w:t>18</w:t>
    </w:r>
    <w:r>
      <w:rPr>
        <w:rStyle w:val="Numrodepage"/>
        <w:sz w:val="18"/>
        <w:szCs w:val="18"/>
      </w:rPr>
      <w:fldChar w:fldCharType="end"/>
    </w:r>
    <w:r w:rsidRPr="005443CF">
      <w:rPr>
        <w:rStyle w:val="Numrodepage"/>
        <w:sz w:val="18"/>
        <w:szCs w:val="18"/>
        <w:lang w:val="en-GB"/>
      </w:rPr>
      <w:t>/</w:t>
    </w:r>
    <w:r>
      <w:rPr>
        <w:rStyle w:val="Numrodepage"/>
        <w:sz w:val="18"/>
        <w:szCs w:val="18"/>
      </w:rPr>
      <w:fldChar w:fldCharType="begin"/>
    </w:r>
    <w:r w:rsidRPr="005443CF">
      <w:rPr>
        <w:rStyle w:val="Numrodepage"/>
        <w:sz w:val="18"/>
        <w:szCs w:val="18"/>
        <w:lang w:val="en-GB"/>
      </w:rPr>
      <w:instrText xml:space="preserve"> NUMPAGES </w:instrText>
    </w:r>
    <w:r>
      <w:rPr>
        <w:rStyle w:val="Numrodepage"/>
        <w:sz w:val="18"/>
        <w:szCs w:val="18"/>
      </w:rPr>
      <w:fldChar w:fldCharType="separate"/>
    </w:r>
    <w:r>
      <w:rPr>
        <w:rStyle w:val="Numrodepage"/>
        <w:noProof/>
        <w:sz w:val="18"/>
        <w:szCs w:val="18"/>
        <w:lang w:val="en-GB"/>
      </w:rPr>
      <w:t>26</w:t>
    </w:r>
    <w:r>
      <w:rPr>
        <w:rStyle w:val="Numrodepage"/>
        <w:sz w:val="18"/>
        <w:szCs w:val="18"/>
      </w:rPr>
      <w:fldChar w:fldCharType="end"/>
    </w:r>
  </w:p>
  <w:p w14:paraId="67BE6CEF" w14:textId="77777777" w:rsidR="00B24FD4" w:rsidRPr="005443CF" w:rsidRDefault="00B24FD4" w:rsidP="002D1430">
    <w:pPr>
      <w:pStyle w:val="Pieddepage"/>
      <w:ind w:right="360"/>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2D6310A"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B24FD4">
      <w:rPr>
        <w:b/>
        <w:bCs/>
        <w:sz w:val="20"/>
      </w:rPr>
      <w:t>MANDAT DE GESTION DE BIENS IMMOBILIERS</w:t>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B9918" w14:textId="77777777" w:rsidR="00B24FD4" w:rsidRDefault="00B24FD4"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7E0D0E73" w14:textId="77777777" w:rsidR="00B24FD4" w:rsidRDefault="00B24FD4" w:rsidP="00F36E8F">
    <w:pPr>
      <w:pStyle w:val="En-tte"/>
      <w:rPr>
        <w:rFonts w:eastAsiaTheme="minorEastAsia" w:hAnsiTheme="minorHAnsi"/>
      </w:rPr>
    </w:pPr>
  </w:p>
  <w:p w14:paraId="55F03EB9" w14:textId="77777777" w:rsidR="00B24FD4" w:rsidRDefault="00B24FD4" w:rsidP="00F36E8F">
    <w:pPr>
      <w:pStyle w:val="En-tte"/>
      <w:tabs>
        <w:tab w:val="clear" w:pos="4536"/>
        <w:tab w:val="clear" w:pos="9072"/>
        <w:tab w:val="left" w:pos="6315"/>
      </w:tabs>
      <w:jc w:val="center"/>
    </w:pPr>
    <w:r>
      <w:rPr>
        <w:noProof/>
      </w:rPr>
      <w:drawing>
        <wp:inline distT="0" distB="0" distL="0" distR="0" wp14:anchorId="57230D54" wp14:editId="76C33710">
          <wp:extent cx="2781300" cy="571500"/>
          <wp:effectExtent l="0" t="0" r="0" b="0"/>
          <wp:docPr id="1" name="Image 1" descr="Une image contenant texte, capture d’écran,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logo&#10;&#10;Description générée automatiquement"/>
                  <pic:cNvPicPr>
                    <a:picLocks noChangeAspect="1"/>
                  </pic:cNvPicPr>
                </pic:nvPicPr>
                <pic:blipFill>
                  <a:blip r:embed="rId1" cstate="print">
                    <a:extLst>
                      <a:ext uri="{28A0092B-C50C-407E-A947-70E740481C1C}">
                        <a14:useLocalDpi xmlns:a14="http://schemas.microsoft.com/office/drawing/2010/main" val="0"/>
                      </a:ext>
                    </a:extLst>
                  </a:blip>
                  <a:srcRect l="9506" t="27255" r="9680" b="36867"/>
                  <a:stretch>
                    <a:fillRect/>
                  </a:stretch>
                </pic:blipFill>
                <pic:spPr bwMode="auto">
                  <a:xfrm>
                    <a:off x="0" y="0"/>
                    <a:ext cx="2781300" cy="571500"/>
                  </a:xfrm>
                  <a:prstGeom prst="rect">
                    <a:avLst/>
                  </a:prstGeom>
                  <a:noFill/>
                  <a:ln>
                    <a:noFill/>
                  </a:ln>
                </pic:spPr>
              </pic:pic>
            </a:graphicData>
          </a:graphic>
        </wp:inline>
      </w:drawing>
    </w:r>
  </w:p>
  <w:p w14:paraId="7CA31D3D" w14:textId="77777777" w:rsidR="00B24FD4" w:rsidRPr="00F36E8F" w:rsidRDefault="00B24FD4"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1F1CE" w14:textId="77777777" w:rsidR="00B24FD4" w:rsidRPr="0048789F" w:rsidRDefault="00B24FD4" w:rsidP="00F36E8F">
    <w:pPr>
      <w:pStyle w:val="En-tte"/>
      <w:rPr>
        <w:rFonts w:eastAsia="Lucida Sans Unicode" w:hAnsi="Lucida Sans Unicode" w:cs="Lucida Sans Unicode"/>
        <w:noProof/>
      </w:rPr>
    </w:pPr>
  </w:p>
  <w:p w14:paraId="564648F9" w14:textId="77777777" w:rsidR="00B24FD4" w:rsidRPr="00F36E8F" w:rsidRDefault="00B24FD4" w:rsidP="00F36E8F">
    <w:pPr>
      <w:pStyle w:val="En-tte"/>
      <w:tabs>
        <w:tab w:val="clear" w:pos="4536"/>
        <w:tab w:val="clear" w:pos="9072"/>
        <w:tab w:val="left" w:pos="6315"/>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345343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0399"/>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1047"/>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59BC"/>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4985"/>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177E0"/>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4FD4"/>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02A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2E84"/>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C42"/>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164175555">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09591265">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yperlink" Target="mailto:comptabilit&#233;.siege@cote-azur.cci.fr"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3380</Words>
  <Characters>26336</Characters>
  <Application>Microsoft Office Word</Application>
  <DocSecurity>0</DocSecurity>
  <Lines>219</Lines>
  <Paragraphs>59</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2025-01-14T14:56:00Z</dcterms:created>
  <dcterms:modified xsi:type="dcterms:W3CDTF">2025-01-21T15:48:00Z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