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A252D7" w:rsidP="000C2576">
                  <w:pPr>
                    <w:jc w:val="right"/>
                  </w:pPr>
                  <w:r w:rsidRPr="00FA5339">
                    <w:rPr>
                      <w:rFonts w:asciiTheme="minorHAnsi" w:hAnsiTheme="minorHAnsi" w:cstheme="minorHAnsi"/>
                      <w:b/>
                      <w:noProof/>
                      <w:szCs w:val="26"/>
                      <w:lang w:eastAsia="fr-FR"/>
                    </w:rPr>
                    <w:drawing>
                      <wp:anchor distT="0" distB="0" distL="114300" distR="114300" simplePos="0" relativeHeight="251661312" behindDoc="0" locked="0" layoutInCell="1" allowOverlap="1" wp14:anchorId="72808B49" wp14:editId="486C5F63">
                        <wp:simplePos x="0" y="0"/>
                        <wp:positionH relativeFrom="margin">
                          <wp:posOffset>-99666</wp:posOffset>
                        </wp:positionH>
                        <wp:positionV relativeFrom="page">
                          <wp:posOffset>-2853</wp:posOffset>
                        </wp:positionV>
                        <wp:extent cx="1009935" cy="902776"/>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935" cy="902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254BB6" w:rsidRPr="00C27AC7" w:rsidRDefault="00254BB6" w:rsidP="006C4338">
      <w:pPr>
        <w:tabs>
          <w:tab w:val="left" w:pos="851"/>
        </w:tabs>
        <w:rPr>
          <w:rFonts w:asciiTheme="minorHAnsi" w:hAnsiTheme="minorHAnsi" w:cstheme="minorHAnsi"/>
          <w:szCs w:val="26"/>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482710" w:rsidRPr="00F34D45" w:rsidRDefault="004F0F58" w:rsidP="005846FB">
      <w:pPr>
        <w:tabs>
          <w:tab w:val="left" w:pos="426"/>
          <w:tab w:val="left" w:pos="851"/>
        </w:tabs>
        <w:jc w:val="both"/>
        <w:rPr>
          <w:rFonts w:asciiTheme="minorHAnsi" w:hAnsiTheme="minorHAnsi" w:cstheme="minorHAnsi"/>
          <w:b/>
          <w:szCs w:val="26"/>
          <w:highlight w:val="yellow"/>
        </w:rPr>
      </w:pPr>
      <w:sdt>
        <w:sdtPr>
          <w:rPr>
            <w:rFonts w:cs="Calibri"/>
            <w:b/>
            <w:szCs w:val="26"/>
          </w:rPr>
          <w:id w:val="756488475"/>
          <w:placeholder>
            <w:docPart w:val="BB9303C7638249428E6323A3F5DC7D35"/>
          </w:placeholder>
          <w:text/>
        </w:sdtPr>
        <w:sdtEndPr/>
        <w:sdtContent>
          <w:r w:rsidR="002C182D" w:rsidRPr="00F34D45">
            <w:rPr>
              <w:rFonts w:cs="Calibri"/>
              <w:b/>
              <w:szCs w:val="26"/>
            </w:rPr>
            <w:t>Acquisition et maintenance d'une solution polyvalente de découpe à plat au profit du P</w:t>
          </w:r>
          <w:r w:rsidR="00F41B86" w:rsidRPr="00F34D45">
            <w:rPr>
              <w:rFonts w:cs="Calibri"/>
              <w:b/>
              <w:szCs w:val="26"/>
            </w:rPr>
            <w:t xml:space="preserve">ôle Graphique de </w:t>
          </w:r>
          <w:r w:rsidR="002C182D" w:rsidRPr="00F34D45">
            <w:rPr>
              <w:rFonts w:cs="Calibri"/>
              <w:b/>
              <w:szCs w:val="26"/>
            </w:rPr>
            <w:t>P</w:t>
          </w:r>
          <w:r w:rsidR="00F41B86" w:rsidRPr="00F34D45">
            <w:rPr>
              <w:rFonts w:cs="Calibri"/>
              <w:b/>
              <w:szCs w:val="26"/>
            </w:rPr>
            <w:t>aris</w:t>
          </w:r>
          <w:r w:rsidR="002C182D" w:rsidRPr="00F34D45">
            <w:rPr>
              <w:rFonts w:cs="Calibri"/>
              <w:b/>
              <w:szCs w:val="26"/>
            </w:rPr>
            <w:t xml:space="preserve"> et fourniture des consommables associés</w:t>
          </w:r>
        </w:sdtContent>
      </w:sdt>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F41B8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F41B86" w:rsidRPr="00F41B86">
            <w:rPr>
              <w:rFonts w:asciiTheme="minorHAnsi" w:hAnsiTheme="minorHAnsi" w:cstheme="minorHAnsi"/>
              <w:szCs w:val="26"/>
            </w:rPr>
            <w:t>42960000-3 - Systèmes de commande et de contrôle, équipement d'impression et de graphisme, matériel bureautique et matériel de traitement de l'information.</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F41B86" w:rsidRDefault="004F0F58" w:rsidP="00140176">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1"/>
            <w14:checkedState w14:val="2612" w14:font="MS Gothic"/>
            <w14:uncheckedState w14:val="2610" w14:font="MS Gothic"/>
          </w14:checkbox>
        </w:sdtPr>
        <w:sdtEndPr/>
        <w:sdtContent>
          <w:r w:rsidR="00F41B86" w:rsidRPr="00F41B86">
            <w:rPr>
              <w:rFonts w:ascii="MS Gothic" w:eastAsia="MS Gothic" w:hAnsi="MS Gothic" w:cstheme="minorHAnsi" w:hint="eastAsia"/>
              <w:szCs w:val="26"/>
            </w:rPr>
            <w:t>☒</w:t>
          </w:r>
        </w:sdtContent>
      </w:sdt>
      <w:r w:rsidR="00140176" w:rsidRPr="00F41B86">
        <w:rPr>
          <w:rFonts w:asciiTheme="minorHAnsi" w:hAnsiTheme="minorHAnsi" w:cstheme="minorHAnsi"/>
          <w:szCs w:val="26"/>
        </w:rPr>
        <w:t xml:space="preserve"> </w:t>
      </w:r>
      <w:proofErr w:type="gramStart"/>
      <w:r w:rsidR="00140176" w:rsidRPr="00F41B86">
        <w:rPr>
          <w:rFonts w:asciiTheme="minorHAnsi" w:hAnsiTheme="minorHAnsi" w:cstheme="minorHAnsi"/>
          <w:szCs w:val="26"/>
        </w:rPr>
        <w:t>à</w:t>
      </w:r>
      <w:proofErr w:type="gramEnd"/>
      <w:r w:rsidR="00140176" w:rsidRPr="00F41B86">
        <w:rPr>
          <w:rFonts w:asciiTheme="minorHAnsi" w:hAnsiTheme="minorHAnsi" w:cstheme="minorHAnsi"/>
          <w:szCs w:val="26"/>
        </w:rPr>
        <w:t xml:space="preserve"> l’ensemble du marché public </w:t>
      </w:r>
      <w:r w:rsidR="00140176" w:rsidRPr="00F41B86">
        <w:rPr>
          <w:rFonts w:asciiTheme="minorHAnsi" w:hAnsiTheme="minorHAnsi" w:cstheme="minorHAnsi"/>
          <w:i/>
          <w:iCs/>
          <w:szCs w:val="26"/>
        </w:rPr>
        <w:t>(en cas de non allotissement) </w:t>
      </w:r>
      <w:r w:rsidR="00140176" w:rsidRPr="00F41B86">
        <w:rPr>
          <w:rFonts w:asciiTheme="minorHAnsi" w:hAnsiTheme="minorHAnsi" w:cstheme="minorHAnsi"/>
          <w:iCs/>
          <w:szCs w:val="26"/>
        </w:rPr>
        <w:t>;</w:t>
      </w:r>
    </w:p>
    <w:p w:rsidR="00140176" w:rsidRPr="00F41B86" w:rsidRDefault="00140176" w:rsidP="00140176">
      <w:pPr>
        <w:pStyle w:val="fcasegauche"/>
        <w:tabs>
          <w:tab w:val="left" w:pos="851"/>
        </w:tabs>
        <w:spacing w:after="0"/>
        <w:rPr>
          <w:rFonts w:asciiTheme="minorHAnsi" w:hAnsiTheme="minorHAnsi" w:cstheme="minorHAnsi"/>
          <w:szCs w:val="26"/>
        </w:rPr>
      </w:pPr>
    </w:p>
    <w:p w:rsidR="00140176" w:rsidRPr="00F41B86" w:rsidRDefault="00140176" w:rsidP="00140176">
      <w:pPr>
        <w:pStyle w:val="fcasegauche"/>
        <w:tabs>
          <w:tab w:val="left" w:pos="851"/>
        </w:tabs>
        <w:spacing w:after="0"/>
        <w:ind w:left="0" w:firstLine="0"/>
        <w:rPr>
          <w:rFonts w:asciiTheme="minorHAnsi" w:hAnsiTheme="minorHAnsi" w:cstheme="minorHAnsi"/>
          <w:szCs w:val="26"/>
        </w:rPr>
      </w:pPr>
    </w:p>
    <w:p w:rsidR="00140176" w:rsidRPr="00F41B86" w:rsidRDefault="004F0F58"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1631176"/>
          <w15:color w:val="000000"/>
          <w14:checkbox>
            <w14:checked w14:val="0"/>
            <w14:checkedState w14:val="2612" w14:font="MS Gothic"/>
            <w14:uncheckedState w14:val="2610" w14:font="MS Gothic"/>
          </w14:checkbox>
        </w:sdtPr>
        <w:sdtEndPr/>
        <w:sdtContent>
          <w:r w:rsidR="00140176" w:rsidRPr="00F41B86">
            <w:rPr>
              <w:rFonts w:ascii="Segoe UI Symbol" w:eastAsia="MS Gothic" w:hAnsi="Segoe UI Symbol" w:cs="Segoe UI Symbol"/>
              <w:szCs w:val="26"/>
            </w:rPr>
            <w:t>☐</w:t>
          </w:r>
        </w:sdtContent>
      </w:sdt>
      <w:r w:rsidR="00140176" w:rsidRPr="00F41B86">
        <w:rPr>
          <w:rFonts w:asciiTheme="minorHAnsi" w:hAnsiTheme="minorHAnsi" w:cstheme="minorHAnsi"/>
          <w:szCs w:val="26"/>
        </w:rPr>
        <w:t xml:space="preserve"> </w:t>
      </w:r>
      <w:proofErr w:type="gramStart"/>
      <w:r w:rsidR="00140176" w:rsidRPr="00F41B86">
        <w:rPr>
          <w:rFonts w:asciiTheme="minorHAnsi" w:hAnsiTheme="minorHAnsi" w:cstheme="minorHAnsi"/>
          <w:szCs w:val="26"/>
        </w:rPr>
        <w:t>à</w:t>
      </w:r>
      <w:proofErr w:type="gramEnd"/>
      <w:r w:rsidR="00140176" w:rsidRPr="00F41B86">
        <w:rPr>
          <w:rFonts w:asciiTheme="minorHAnsi" w:hAnsiTheme="minorHAnsi" w:cstheme="minorHAnsi"/>
          <w:szCs w:val="26"/>
        </w:rPr>
        <w:t xml:space="preserve"> l’offre de base </w:t>
      </w:r>
      <w:r w:rsidR="00140176" w:rsidRPr="00F41B86">
        <w:rPr>
          <w:rFonts w:asciiTheme="minorHAnsi" w:hAnsiTheme="minorHAnsi" w:cstheme="minorHAnsi"/>
          <w:i/>
          <w:iCs/>
          <w:szCs w:val="26"/>
        </w:rPr>
        <w:t>(en cas de variante) </w:t>
      </w:r>
      <w:r w:rsidR="00140176" w:rsidRPr="00F41B86">
        <w:rPr>
          <w:rFonts w:asciiTheme="minorHAnsi" w:hAnsiTheme="minorHAnsi" w:cstheme="minorHAnsi"/>
          <w:iCs/>
          <w:szCs w:val="26"/>
        </w:rPr>
        <w:t>;</w:t>
      </w:r>
      <w:r w:rsidR="00140176" w:rsidRPr="00F41B86">
        <w:rPr>
          <w:rFonts w:asciiTheme="minorHAnsi" w:hAnsiTheme="minorHAnsi" w:cstheme="minorHAnsi"/>
          <w:szCs w:val="26"/>
        </w:rPr>
        <w:t xml:space="preserve">  </w:t>
      </w:r>
    </w:p>
    <w:p w:rsidR="00140176" w:rsidRPr="00F41B86" w:rsidRDefault="00140176" w:rsidP="00140176">
      <w:pPr>
        <w:pStyle w:val="fcasegauche"/>
        <w:tabs>
          <w:tab w:val="left" w:pos="851"/>
        </w:tabs>
        <w:spacing w:after="0"/>
        <w:rPr>
          <w:rFonts w:asciiTheme="minorHAnsi" w:hAnsiTheme="minorHAnsi" w:cstheme="minorHAnsi"/>
          <w:szCs w:val="26"/>
        </w:rPr>
      </w:pPr>
    </w:p>
    <w:p w:rsidR="00140176" w:rsidRPr="00F41B86" w:rsidRDefault="004F0F58"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76799672"/>
          <w15:color w:val="000000"/>
          <w14:checkbox>
            <w14:checked w14:val="0"/>
            <w14:checkedState w14:val="2612" w14:font="MS Gothic"/>
            <w14:uncheckedState w14:val="2610" w14:font="MS Gothic"/>
          </w14:checkbox>
        </w:sdtPr>
        <w:sdtEndPr/>
        <w:sdtContent>
          <w:r w:rsidR="00140176" w:rsidRPr="00F41B86">
            <w:rPr>
              <w:rFonts w:ascii="Segoe UI Symbol" w:eastAsia="MS Gothic" w:hAnsi="Segoe UI Symbol" w:cs="Segoe UI Symbol"/>
              <w:szCs w:val="26"/>
            </w:rPr>
            <w:t>☐</w:t>
          </w:r>
        </w:sdtContent>
      </w:sdt>
      <w:r w:rsidR="00140176" w:rsidRPr="00F41B86">
        <w:rPr>
          <w:rFonts w:asciiTheme="minorHAnsi" w:hAnsiTheme="minorHAnsi" w:cstheme="minorHAnsi"/>
          <w:szCs w:val="26"/>
        </w:rPr>
        <w:tab/>
        <w:t xml:space="preserve"> à la variante suivante : </w:t>
      </w:r>
      <w:sdt>
        <w:sdtPr>
          <w:rPr>
            <w:rFonts w:asciiTheme="minorHAnsi" w:hAnsiTheme="minorHAnsi" w:cstheme="minorHAnsi"/>
            <w:szCs w:val="26"/>
          </w:rPr>
          <w:id w:val="1400257695"/>
          <w:placeholder>
            <w:docPart w:val="559B6D5C962C4A96ACD45C885CE6F472"/>
          </w:placeholder>
          <w:showingPlcHdr/>
          <w:text/>
        </w:sdtPr>
        <w:sdtEndPr/>
        <w:sdtContent>
          <w:r w:rsidR="00140176" w:rsidRPr="00F41B86">
            <w:rPr>
              <w:rFonts w:asciiTheme="minorHAnsi" w:hAnsiTheme="minorHAnsi" w:cstheme="minorHAnsi"/>
              <w:szCs w:val="26"/>
            </w:rPr>
            <w:t>…………</w:t>
          </w:r>
        </w:sdtContent>
      </w:sdt>
    </w:p>
    <w:p w:rsidR="00140176" w:rsidRPr="00F41B86" w:rsidRDefault="00140176" w:rsidP="00140176">
      <w:pPr>
        <w:pStyle w:val="fcasegauche"/>
        <w:tabs>
          <w:tab w:val="left" w:pos="851"/>
        </w:tabs>
        <w:spacing w:after="0"/>
        <w:rPr>
          <w:rFonts w:asciiTheme="minorHAnsi" w:hAnsiTheme="minorHAnsi" w:cstheme="minorHAnsi"/>
          <w:szCs w:val="26"/>
        </w:rPr>
      </w:pPr>
    </w:p>
    <w:p w:rsidR="00140176" w:rsidRPr="00F41B86" w:rsidRDefault="00140176" w:rsidP="00140176">
      <w:pPr>
        <w:pStyle w:val="fcasegauche"/>
        <w:tabs>
          <w:tab w:val="left" w:pos="851"/>
        </w:tabs>
        <w:spacing w:after="0"/>
        <w:rPr>
          <w:rFonts w:asciiTheme="minorHAnsi" w:hAnsiTheme="minorHAnsi" w:cstheme="minorHAnsi"/>
          <w:szCs w:val="26"/>
        </w:rPr>
      </w:pPr>
    </w:p>
    <w:p w:rsidR="00140176" w:rsidRPr="00F41B86" w:rsidRDefault="004F0F58"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404723546"/>
          <w15:color w:val="000000"/>
          <w14:checkbox>
            <w14:checked w14:val="0"/>
            <w14:checkedState w14:val="2612" w14:font="MS Gothic"/>
            <w14:uncheckedState w14:val="2610" w14:font="MS Gothic"/>
          </w14:checkbox>
        </w:sdtPr>
        <w:sdtEndPr/>
        <w:sdtContent>
          <w:r w:rsidR="00140176" w:rsidRPr="00F41B86">
            <w:rPr>
              <w:rFonts w:ascii="Segoe UI Symbol" w:eastAsia="MS Gothic" w:hAnsi="Segoe UI Symbol" w:cs="Segoe UI Symbol"/>
              <w:szCs w:val="26"/>
            </w:rPr>
            <w:t>☐</w:t>
          </w:r>
        </w:sdtContent>
      </w:sdt>
      <w:r w:rsidR="00140176" w:rsidRPr="00F41B86">
        <w:rPr>
          <w:rFonts w:asciiTheme="minorHAnsi" w:hAnsiTheme="minorHAnsi" w:cstheme="minorHAnsi"/>
          <w:szCs w:val="26"/>
        </w:rPr>
        <w:t xml:space="preserve"> avec les prestations supplémentaires suivantes </w:t>
      </w:r>
      <w:r w:rsidR="00140176" w:rsidRPr="00F41B86">
        <w:rPr>
          <w:rFonts w:asciiTheme="minorHAnsi" w:hAnsiTheme="minorHAnsi" w:cstheme="minorHAnsi"/>
          <w:i/>
          <w:iCs/>
          <w:szCs w:val="26"/>
        </w:rPr>
        <w:t>(en cas de PSE) </w:t>
      </w:r>
      <w:r w:rsidR="00140176" w:rsidRPr="00F41B86">
        <w:rPr>
          <w:rFonts w:asciiTheme="minorHAnsi" w:hAnsiTheme="minorHAnsi" w:cstheme="minorHAnsi"/>
          <w:iCs/>
          <w:szCs w:val="26"/>
        </w:rPr>
        <w:t xml:space="preserve"> </w:t>
      </w:r>
      <w:r w:rsidR="00140176" w:rsidRPr="00F41B86">
        <w:rPr>
          <w:rFonts w:asciiTheme="minorHAnsi" w:hAnsiTheme="minorHAnsi" w:cstheme="minorHAnsi"/>
          <w:szCs w:val="26"/>
        </w:rPr>
        <w:t xml:space="preserve">: </w:t>
      </w:r>
      <w:sdt>
        <w:sdtPr>
          <w:rPr>
            <w:rFonts w:asciiTheme="minorHAnsi" w:hAnsiTheme="minorHAnsi" w:cstheme="minorHAnsi"/>
            <w:szCs w:val="26"/>
          </w:rPr>
          <w:id w:val="312912638"/>
          <w:placeholder>
            <w:docPart w:val="58AE08DBD73D43DBB0632AEC49C72410"/>
          </w:placeholder>
          <w:showingPlcHdr/>
          <w:text/>
        </w:sdtPr>
        <w:sdtEndPr/>
        <w:sdtContent>
          <w:r w:rsidR="00140176" w:rsidRPr="00F41B86">
            <w:rPr>
              <w:rFonts w:asciiTheme="minorHAnsi" w:hAnsiTheme="minorHAnsi" w:cstheme="minorHAnsi"/>
              <w:szCs w:val="26"/>
            </w:rPr>
            <w:t>…………</w:t>
          </w:r>
        </w:sdtContent>
      </w:sdt>
    </w:p>
    <w:p w:rsidR="009B1CD0" w:rsidRDefault="009B1CD0"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F41B86">
        <w:rPr>
          <w:rFonts w:asciiTheme="minorHAnsi" w:hAnsiTheme="minorHAnsi" w:cstheme="minorHAnsi"/>
          <w:szCs w:val="26"/>
        </w:rPr>
        <w:lastRenderedPageBreak/>
        <w:t>Ap</w:t>
      </w:r>
      <w:r w:rsidR="00C5526F" w:rsidRPr="00F41B86">
        <w:rPr>
          <w:rFonts w:asciiTheme="minorHAnsi" w:hAnsiTheme="minorHAnsi" w:cstheme="minorHAnsi"/>
          <w:szCs w:val="26"/>
        </w:rPr>
        <w:t xml:space="preserve">rès avoir pris connaissance de toutes les </w:t>
      </w:r>
      <w:r w:rsidRPr="00F41B86">
        <w:rPr>
          <w:rFonts w:asciiTheme="minorHAnsi" w:hAnsiTheme="minorHAnsi" w:cstheme="minorHAnsi"/>
          <w:szCs w:val="26"/>
        </w:rPr>
        <w:t xml:space="preserve">pièces </w:t>
      </w:r>
      <w:r w:rsidR="00C5526F" w:rsidRPr="00F41B8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F41B86" w:rsidRPr="00F41B86">
            <w:rPr>
              <w:rFonts w:cs="Calibri"/>
              <w:szCs w:val="26"/>
            </w:rPr>
            <w:t>DAF_2024_001398</w:t>
          </w:r>
        </w:sdtContent>
      </w:sdt>
      <w:r w:rsidR="00C5526F" w:rsidRPr="00F41B86">
        <w:rPr>
          <w:rFonts w:asciiTheme="minorHAnsi" w:hAnsiTheme="minorHAnsi" w:cstheme="minorHAnsi"/>
          <w:szCs w:val="26"/>
        </w:rPr>
        <w:t xml:space="preserve">  et </w:t>
      </w:r>
      <w:r w:rsidRPr="00F41B86">
        <w:rPr>
          <w:rFonts w:asciiTheme="minorHAnsi" w:hAnsiTheme="minorHAnsi" w:cstheme="minorHAnsi"/>
          <w:szCs w:val="26"/>
        </w:rPr>
        <w:t>constitutives</w:t>
      </w:r>
      <w:r w:rsidR="00603870" w:rsidRPr="00F41B86">
        <w:rPr>
          <w:rFonts w:asciiTheme="minorHAnsi" w:hAnsiTheme="minorHAnsi" w:cstheme="minorHAnsi"/>
          <w:szCs w:val="26"/>
        </w:rPr>
        <w:t xml:space="preserve"> </w:t>
      </w:r>
      <w:r w:rsidRPr="00F41B86">
        <w:rPr>
          <w:rFonts w:asciiTheme="minorHAnsi" w:hAnsiTheme="minorHAnsi" w:cstheme="minorHAnsi"/>
          <w:szCs w:val="26"/>
        </w:rPr>
        <w:t xml:space="preserve">du marché </w:t>
      </w:r>
      <w:r w:rsidR="00FE48C9" w:rsidRPr="00F41B86">
        <w:rPr>
          <w:rFonts w:asciiTheme="minorHAnsi" w:hAnsiTheme="minorHAnsi" w:cstheme="minorHAnsi"/>
          <w:szCs w:val="26"/>
        </w:rPr>
        <w:t>public</w:t>
      </w:r>
      <w:r w:rsidR="00C5526F" w:rsidRPr="00F41B86">
        <w:rPr>
          <w:rFonts w:asciiTheme="minorHAnsi" w:hAnsiTheme="minorHAnsi" w:cstheme="minorHAnsi"/>
          <w:szCs w:val="26"/>
        </w:rPr>
        <w:t xml:space="preserve"> </w:t>
      </w:r>
      <w:r w:rsidR="003543CF" w:rsidRPr="00F41B8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4F0F5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4F0F58"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4F0F58"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4F0F58"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4F0F5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4F0F58"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4F0F58"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C27AC7">
        <w:rPr>
          <w:rFonts w:asciiTheme="minorHAnsi" w:hAnsiTheme="minorHAnsi" w:cstheme="minorHAnsi"/>
          <w:szCs w:val="26"/>
        </w:rPr>
        <w:t>à</w:t>
      </w:r>
      <w:proofErr w:type="gramEnd"/>
      <w:r w:rsidRPr="00C27AC7">
        <w:rPr>
          <w:rFonts w:asciiTheme="minorHAnsi" w:hAnsiTheme="minorHAnsi" w:cstheme="minorHAnsi"/>
          <w:szCs w:val="26"/>
        </w:rPr>
        <w:t xml:space="preserve"> </w:t>
      </w:r>
      <w:r w:rsidRPr="00F41B86">
        <w:rPr>
          <w:rFonts w:asciiTheme="minorHAnsi" w:hAnsiTheme="minorHAnsi" w:cstheme="minorHAnsi"/>
          <w:szCs w:val="26"/>
        </w:rPr>
        <w:t xml:space="preserve">livrer les fournitures demandées </w:t>
      </w:r>
      <w:r w:rsidR="00F41B86" w:rsidRPr="00F41B86">
        <w:rPr>
          <w:rFonts w:asciiTheme="minorHAnsi" w:hAnsiTheme="minorHAnsi" w:cstheme="minorHAnsi"/>
          <w:szCs w:val="26"/>
        </w:rPr>
        <w:t>et</w:t>
      </w:r>
      <w:r w:rsidRPr="00F41B86">
        <w:rPr>
          <w:rFonts w:asciiTheme="minorHAnsi" w:hAnsiTheme="minorHAnsi" w:cstheme="minorHAnsi"/>
          <w:szCs w:val="26"/>
        </w:rPr>
        <w:t xml:space="preserve"> à exécuter les prestations demandées aux prix indiqués dans l’annexe financière en annexe du</w:t>
      </w:r>
      <w:r w:rsidRPr="00C27AC7">
        <w:rPr>
          <w:rFonts w:asciiTheme="minorHAnsi" w:hAnsiTheme="minorHAnsi" w:cstheme="minorHAnsi"/>
          <w:szCs w:val="26"/>
        </w:rPr>
        <w:t xml:space="preserve">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4F0F58"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4F0F58"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4F0F58"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lastRenderedPageBreak/>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F41B86" w:rsidRDefault="00140176" w:rsidP="00140176">
      <w:pPr>
        <w:tabs>
          <w:tab w:val="left" w:pos="576"/>
          <w:tab w:val="left" w:pos="851"/>
        </w:tabs>
        <w:jc w:val="both"/>
        <w:rPr>
          <w:rFonts w:asciiTheme="minorHAnsi" w:hAnsiTheme="minorHAnsi" w:cstheme="minorHAnsi"/>
          <w:i/>
          <w:szCs w:val="26"/>
        </w:rPr>
      </w:pPr>
      <w:r w:rsidRPr="00F41B86">
        <w:rPr>
          <w:rFonts w:asciiTheme="minorHAnsi" w:hAnsiTheme="minorHAnsi" w:cstheme="minorHAnsi"/>
          <w:szCs w:val="26"/>
        </w:rPr>
        <w:t xml:space="preserve">La durée d’exécution du marché public est </w:t>
      </w:r>
      <w:r w:rsidRPr="00D532C2">
        <w:rPr>
          <w:rFonts w:asciiTheme="minorHAnsi" w:hAnsiTheme="minorHAnsi" w:cstheme="minorHAnsi"/>
          <w:szCs w:val="26"/>
        </w:rPr>
        <w:t xml:space="preserve">de </w:t>
      </w:r>
      <w:sdt>
        <w:sdtPr>
          <w:rPr>
            <w:rFonts w:asciiTheme="minorHAnsi" w:hAnsiTheme="minorHAnsi" w:cstheme="minorHAnsi"/>
            <w:szCs w:val="26"/>
          </w:rPr>
          <w:id w:val="-1654513307"/>
          <w:placeholder>
            <w:docPart w:val="B4321030061241329EE268FF68245645"/>
          </w:placeholder>
          <w:text/>
        </w:sdtPr>
        <w:sdtEndPr/>
        <w:sdtContent>
          <w:r w:rsidR="00F41B86" w:rsidRPr="00D532C2">
            <w:rPr>
              <w:rFonts w:asciiTheme="minorHAnsi" w:hAnsiTheme="minorHAnsi" w:cstheme="minorHAnsi"/>
              <w:szCs w:val="26"/>
            </w:rPr>
            <w:t>48</w:t>
          </w:r>
        </w:sdtContent>
      </w:sdt>
      <w:r w:rsidRPr="00D532C2">
        <w:rPr>
          <w:rFonts w:asciiTheme="minorHAnsi" w:hAnsiTheme="minorHAnsi" w:cstheme="minorHAnsi"/>
          <w:szCs w:val="26"/>
        </w:rPr>
        <w:t xml:space="preserve"> m</w:t>
      </w:r>
      <w:r w:rsidRPr="00F41B86">
        <w:rPr>
          <w:rFonts w:asciiTheme="minorHAnsi" w:hAnsiTheme="minorHAnsi" w:cstheme="minorHAnsi"/>
          <w:szCs w:val="26"/>
        </w:rPr>
        <w:t>ois à compter de :</w:t>
      </w:r>
    </w:p>
    <w:p w:rsidR="00140176" w:rsidRPr="00F41B86" w:rsidRDefault="00140176" w:rsidP="00140176">
      <w:pPr>
        <w:tabs>
          <w:tab w:val="left" w:pos="851"/>
        </w:tabs>
        <w:spacing w:before="120"/>
        <w:ind w:left="567"/>
        <w:jc w:val="both"/>
        <w:rPr>
          <w:rFonts w:asciiTheme="minorHAnsi" w:hAnsiTheme="minorHAnsi" w:cstheme="minorHAnsi"/>
          <w:szCs w:val="26"/>
        </w:rPr>
      </w:pPr>
      <w:r w:rsidRPr="00F41B86">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F41B86" w:rsidRPr="00F41B86">
            <w:rPr>
              <w:rFonts w:ascii="MS Gothic" w:eastAsia="MS Gothic" w:hAnsi="MS Gothic" w:cstheme="minorHAnsi" w:hint="eastAsia"/>
              <w:szCs w:val="26"/>
            </w:rPr>
            <w:t>☒</w:t>
          </w:r>
        </w:sdtContent>
      </w:sdt>
      <w:r w:rsidRPr="00F41B86">
        <w:rPr>
          <w:rFonts w:asciiTheme="minorHAnsi" w:hAnsiTheme="minorHAnsi" w:cstheme="minorHAnsi"/>
          <w:szCs w:val="26"/>
        </w:rPr>
        <w:tab/>
        <w:t xml:space="preserve"> </w:t>
      </w:r>
      <w:proofErr w:type="gramStart"/>
      <w:r w:rsidRPr="00F41B86">
        <w:rPr>
          <w:rFonts w:asciiTheme="minorHAnsi" w:hAnsiTheme="minorHAnsi" w:cstheme="minorHAnsi"/>
          <w:szCs w:val="26"/>
        </w:rPr>
        <w:t>la</w:t>
      </w:r>
      <w:proofErr w:type="gramEnd"/>
      <w:r w:rsidRPr="00F41B86">
        <w:rPr>
          <w:rFonts w:asciiTheme="minorHAnsi" w:hAnsiTheme="minorHAnsi" w:cstheme="minorHAnsi"/>
          <w:szCs w:val="26"/>
        </w:rPr>
        <w:t xml:space="preserve"> date de réception de la notification du marché public ;</w:t>
      </w:r>
    </w:p>
    <w:p w:rsidR="00140176" w:rsidRPr="00F41B86" w:rsidRDefault="00140176" w:rsidP="00140176">
      <w:pPr>
        <w:tabs>
          <w:tab w:val="left" w:pos="851"/>
        </w:tabs>
        <w:spacing w:before="120"/>
        <w:ind w:left="567"/>
        <w:jc w:val="both"/>
        <w:rPr>
          <w:rFonts w:asciiTheme="minorHAnsi" w:hAnsiTheme="minorHAnsi" w:cstheme="minorHAnsi"/>
          <w:szCs w:val="26"/>
        </w:rPr>
      </w:pPr>
      <w:r w:rsidRPr="00F41B86">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F41B86">
            <w:rPr>
              <w:rFonts w:ascii="Segoe UI Symbol" w:eastAsia="MS Gothic" w:hAnsi="Segoe UI Symbol" w:cs="Segoe UI Symbol"/>
              <w:szCs w:val="26"/>
            </w:rPr>
            <w:t>☐</w:t>
          </w:r>
        </w:sdtContent>
      </w:sdt>
      <w:r w:rsidRPr="00F41B86">
        <w:rPr>
          <w:rFonts w:asciiTheme="minorHAnsi" w:hAnsiTheme="minorHAnsi" w:cstheme="minorHAnsi"/>
          <w:szCs w:val="26"/>
        </w:rPr>
        <w:t xml:space="preserve"> </w:t>
      </w:r>
      <w:proofErr w:type="gramStart"/>
      <w:r w:rsidRPr="00F41B86">
        <w:rPr>
          <w:rFonts w:asciiTheme="minorHAnsi" w:hAnsiTheme="minorHAnsi" w:cstheme="minorHAnsi"/>
          <w:szCs w:val="26"/>
        </w:rPr>
        <w:t>la</w:t>
      </w:r>
      <w:proofErr w:type="gramEnd"/>
      <w:r w:rsidRPr="00F41B86">
        <w:rPr>
          <w:rFonts w:asciiTheme="minorHAnsi" w:hAnsiTheme="minorHAnsi" w:cstheme="minorHAnsi"/>
          <w:szCs w:val="26"/>
        </w:rPr>
        <w:t xml:space="preserve"> date de notification de l’ordre de service ;</w:t>
      </w:r>
    </w:p>
    <w:p w:rsidR="00140176" w:rsidRPr="00F41B86" w:rsidRDefault="00140176" w:rsidP="00140176">
      <w:pPr>
        <w:tabs>
          <w:tab w:val="left" w:pos="851"/>
        </w:tabs>
        <w:spacing w:before="120"/>
        <w:ind w:left="1134" w:hanging="567"/>
        <w:jc w:val="both"/>
        <w:rPr>
          <w:rFonts w:asciiTheme="minorHAnsi" w:hAnsiTheme="minorHAnsi" w:cstheme="minorHAnsi"/>
          <w:b/>
          <w:szCs w:val="26"/>
        </w:rPr>
      </w:pPr>
      <w:r w:rsidRPr="00F41B86">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F41B86">
            <w:rPr>
              <w:rFonts w:ascii="Segoe UI Symbol" w:eastAsia="MS Gothic" w:hAnsi="Segoe UI Symbol" w:cs="Segoe UI Symbol"/>
              <w:szCs w:val="26"/>
            </w:rPr>
            <w:t>☐</w:t>
          </w:r>
        </w:sdtContent>
      </w:sdt>
      <w:r w:rsidRPr="00F41B86">
        <w:rPr>
          <w:rFonts w:asciiTheme="minorHAnsi" w:hAnsiTheme="minorHAnsi" w:cstheme="minorHAnsi"/>
          <w:szCs w:val="26"/>
        </w:rPr>
        <w:t xml:space="preserve"> </w:t>
      </w:r>
      <w:proofErr w:type="gramStart"/>
      <w:r w:rsidRPr="00F41B86">
        <w:rPr>
          <w:rFonts w:asciiTheme="minorHAnsi" w:hAnsiTheme="minorHAnsi" w:cstheme="minorHAnsi"/>
          <w:szCs w:val="26"/>
        </w:rPr>
        <w:t>la</w:t>
      </w:r>
      <w:proofErr w:type="gramEnd"/>
      <w:r w:rsidRPr="00F41B86">
        <w:rPr>
          <w:rFonts w:asciiTheme="minorHAnsi" w:hAnsiTheme="minorHAnsi" w:cstheme="minorHAnsi"/>
          <w:szCs w:val="26"/>
        </w:rPr>
        <w:t xml:space="preserve"> date de début d’exécution prévue par le marché public.</w:t>
      </w:r>
    </w:p>
    <w:p w:rsidR="00140176" w:rsidRPr="00F41B86"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F41B86"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F41B86">
        <w:rPr>
          <w:rFonts w:asciiTheme="minorHAnsi" w:hAnsiTheme="minorHAnsi" w:cstheme="minorHAnsi"/>
          <w:szCs w:val="26"/>
        </w:rPr>
        <w:t>Le marché public est reconductible :</w:t>
      </w:r>
      <w:r w:rsidRPr="00F41B86">
        <w:rPr>
          <w:rFonts w:asciiTheme="minorHAnsi" w:hAnsiTheme="minorHAnsi" w:cstheme="minorHAnsi"/>
          <w:szCs w:val="26"/>
        </w:rPr>
        <w:tab/>
      </w:r>
      <w:r w:rsidRPr="00F41B86">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F41B86" w:rsidRPr="00F41B86">
            <w:rPr>
              <w:rFonts w:ascii="MS Gothic" w:eastAsia="MS Gothic" w:hAnsi="MS Gothic" w:cstheme="minorHAnsi" w:hint="eastAsia"/>
              <w:szCs w:val="26"/>
            </w:rPr>
            <w:t>☒</w:t>
          </w:r>
        </w:sdtContent>
      </w:sdt>
      <w:r w:rsidRPr="00F41B86">
        <w:rPr>
          <w:rFonts w:asciiTheme="minorHAnsi" w:hAnsiTheme="minorHAnsi" w:cstheme="minorHAnsi"/>
          <w:szCs w:val="26"/>
        </w:rPr>
        <w:tab/>
      </w:r>
      <w:r w:rsidRPr="00D532C2">
        <w:rPr>
          <w:rFonts w:asciiTheme="minorHAnsi" w:hAnsiTheme="minorHAnsi" w:cstheme="minorHAnsi"/>
          <w:szCs w:val="26"/>
        </w:rPr>
        <w:t>Non</w:t>
      </w:r>
      <w:r w:rsidRPr="00F41B86">
        <w:rPr>
          <w:rFonts w:asciiTheme="minorHAnsi" w:hAnsiTheme="minorHAnsi" w:cstheme="minorHAnsi"/>
          <w:szCs w:val="26"/>
        </w:rPr>
        <w:tab/>
      </w:r>
      <w:r w:rsidRPr="00F41B86">
        <w:rPr>
          <w:rFonts w:asciiTheme="minorHAnsi" w:hAnsiTheme="minorHAnsi" w:cstheme="minorHAnsi"/>
          <w:szCs w:val="26"/>
        </w:rPr>
        <w:tab/>
      </w:r>
      <w:r w:rsidRPr="00F41B86">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Pr="00F41B86">
            <w:rPr>
              <w:rFonts w:ascii="Segoe UI Symbol" w:eastAsia="MS Gothic" w:hAnsi="Segoe UI Symbol" w:cs="Segoe UI Symbol"/>
              <w:szCs w:val="26"/>
            </w:rPr>
            <w:t>☐</w:t>
          </w:r>
        </w:sdtContent>
      </w:sdt>
      <w:r w:rsidRPr="00F41B86">
        <w:rPr>
          <w:rFonts w:asciiTheme="minorHAnsi" w:hAnsiTheme="minorHAnsi" w:cstheme="minorHAnsi"/>
          <w:szCs w:val="26"/>
        </w:rPr>
        <w:tab/>
        <w:t>Oui</w:t>
      </w:r>
    </w:p>
    <w:p w:rsidR="00140176" w:rsidRPr="00F41B86" w:rsidRDefault="00140176" w:rsidP="00140176">
      <w:pPr>
        <w:tabs>
          <w:tab w:val="left" w:pos="426"/>
          <w:tab w:val="left" w:pos="851"/>
        </w:tabs>
        <w:jc w:val="both"/>
        <w:rPr>
          <w:rFonts w:asciiTheme="minorHAnsi" w:hAnsiTheme="minorHAnsi" w:cstheme="minorHAnsi"/>
          <w:szCs w:val="26"/>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27AC7" w:rsidTr="00D532C2">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4F0F58"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4F0F58"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4F0F58"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4F0F58"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4F0F58"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4F0F58"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4F0F58"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D532C2" w:rsidRDefault="00D532C2" w:rsidP="002239FC">
      <w:pPr>
        <w:keepNext/>
        <w:tabs>
          <w:tab w:val="left" w:pos="851"/>
        </w:tabs>
        <w:jc w:val="both"/>
        <w:rPr>
          <w:rFonts w:asciiTheme="minorHAnsi" w:hAnsiTheme="minorHAnsi" w:cstheme="minorHAnsi"/>
          <w:sz w:val="24"/>
          <w:szCs w:val="24"/>
        </w:rPr>
      </w:pPr>
    </w:p>
    <w:p w:rsidR="00D532C2" w:rsidRPr="001D08E6" w:rsidRDefault="00D532C2" w:rsidP="002239FC">
      <w:pPr>
        <w:keepNext/>
        <w:tabs>
          <w:tab w:val="left" w:pos="851"/>
        </w:tabs>
        <w:jc w:val="both"/>
        <w:rPr>
          <w:rFonts w:asciiTheme="minorHAnsi" w:hAnsiTheme="minorHAnsi" w:cstheme="minorHAnsi"/>
          <w:sz w:val="24"/>
          <w:szCs w:val="24"/>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lastRenderedPageBreak/>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r w:rsidR="00DE2572" w:rsidRPr="00DE2572">
        <w:rPr>
          <w:rFonts w:asciiTheme="minorHAnsi" w:hAnsiTheme="minorHAnsi" w:cstheme="minorHAns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F41B86">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F41B86" w:rsidRPr="00F41B86">
            <w:rPr>
              <w:rFonts w:asciiTheme="minorHAnsi" w:hAnsiTheme="minorHAnsi" w:cstheme="minorHAnsi"/>
              <w:szCs w:val="26"/>
            </w:rPr>
            <w:t>25 08</w:t>
          </w:r>
        </w:sdtContent>
      </w:sdt>
      <w:r w:rsidRPr="00F41B86">
        <w:rPr>
          <w:rFonts w:asciiTheme="minorHAnsi" w:hAnsiTheme="minorHAnsi" w:cstheme="minorHAnsi"/>
          <w:szCs w:val="26"/>
        </w:rPr>
        <w:t xml:space="preserve"> </w:t>
      </w:r>
      <w:r w:rsidR="00D11146" w:rsidRPr="00F41B86">
        <w:rPr>
          <w:rFonts w:asciiTheme="minorHAnsi" w:hAnsiTheme="minorHAnsi" w:cstheme="minorHAnsi"/>
          <w:bCs/>
          <w:iCs/>
          <w:szCs w:val="26"/>
        </w:rPr>
        <w:t>–</w:t>
      </w:r>
      <w:r w:rsidRPr="00F41B86">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EF7DBC" w:rsidRPr="00C27AC7" w:rsidRDefault="00EF7DBC" w:rsidP="00EF7DBC">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EF7DBC" w:rsidRPr="00C27AC7" w:rsidRDefault="00EF7DBC" w:rsidP="00EF7DBC">
      <w:pPr>
        <w:keepNext/>
        <w:tabs>
          <w:tab w:val="left" w:pos="851"/>
        </w:tabs>
        <w:jc w:val="both"/>
        <w:rPr>
          <w:rFonts w:asciiTheme="minorHAnsi" w:hAnsiTheme="minorHAnsi" w:cstheme="minorHAnsi"/>
          <w:i/>
          <w:szCs w:val="26"/>
        </w:rPr>
      </w:pPr>
    </w:p>
    <w:p w:rsidR="00EF7DBC" w:rsidRDefault="00EF7DBC" w:rsidP="00EF7DBC">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EF7DBC" w:rsidRDefault="00EF7DBC" w:rsidP="00EF7DBC">
      <w:pPr>
        <w:keepNext/>
        <w:jc w:val="both"/>
        <w:rPr>
          <w:rFonts w:asciiTheme="minorHAnsi" w:hAnsiTheme="minorHAnsi" w:cstheme="minorHAnsi"/>
          <w:bCs/>
          <w:szCs w:val="26"/>
        </w:rPr>
      </w:pPr>
    </w:p>
    <w:p w:rsidR="00EF7DBC" w:rsidRDefault="00EF7DBC" w:rsidP="00EF7DBC">
      <w:pPr>
        <w:keepNext/>
        <w:jc w:val="both"/>
        <w:rPr>
          <w:rFonts w:asciiTheme="minorHAnsi" w:hAnsiTheme="minorHAnsi" w:cstheme="minorHAnsi"/>
          <w:bCs/>
          <w:szCs w:val="26"/>
        </w:rPr>
      </w:pPr>
    </w:p>
    <w:p w:rsidR="00EF7DBC" w:rsidRPr="00C27AC7" w:rsidRDefault="00EF7DBC" w:rsidP="00EF7DB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Default="00EF7DBC" w:rsidP="009B45B9">
      <w:pPr>
        <w:tabs>
          <w:tab w:val="left" w:pos="851"/>
        </w:tabs>
        <w:jc w:val="both"/>
        <w:rPr>
          <w:rFonts w:asciiTheme="minorHAnsi" w:hAnsiTheme="minorHAnsi" w:cstheme="minorHAnsi"/>
          <w:szCs w:val="26"/>
        </w:rPr>
      </w:pPr>
    </w:p>
    <w:p w:rsidR="00EF7DBC" w:rsidRPr="00C27AC7" w:rsidRDefault="00EF7DBC"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lastRenderedPageBreak/>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3D0C10">
        <w:rPr>
          <w:rFonts w:asciiTheme="minorHAnsi" w:hAnsiTheme="minorHAnsi" w:cstheme="minorHAnsi"/>
          <w:szCs w:val="26"/>
        </w:rPr>
        <w:t>Annexe 1 – tableau de prix</w:t>
      </w:r>
    </w:p>
    <w:p w:rsidR="00EF7DBC" w:rsidRPr="003D0C10" w:rsidRDefault="00EF7DBC" w:rsidP="004F0F58">
      <w:pPr>
        <w:tabs>
          <w:tab w:val="left" w:pos="851"/>
        </w:tabs>
        <w:rPr>
          <w:rFonts w:asciiTheme="minorHAnsi" w:hAnsiTheme="minorHAnsi" w:cstheme="minorHAnsi"/>
          <w:szCs w:val="26"/>
        </w:rPr>
      </w:pPr>
      <w:r>
        <w:rPr>
          <w:rFonts w:asciiTheme="minorHAnsi" w:hAnsiTheme="minorHAnsi" w:cstheme="minorHAnsi"/>
          <w:szCs w:val="26"/>
        </w:rPr>
        <w:t xml:space="preserve">Annexe 2 </w:t>
      </w:r>
      <w:r w:rsidRPr="003D0C10">
        <w:rPr>
          <w:rFonts w:asciiTheme="minorHAnsi" w:hAnsiTheme="minorHAnsi" w:cstheme="minorHAnsi"/>
          <w:szCs w:val="26"/>
        </w:rPr>
        <w:t>–</w:t>
      </w:r>
      <w:r>
        <w:rPr>
          <w:rFonts w:asciiTheme="minorHAnsi" w:hAnsiTheme="minorHAnsi" w:cstheme="minorHAnsi"/>
          <w:szCs w:val="26"/>
        </w:rPr>
        <w:t xml:space="preserve"> certificat de visite</w:t>
      </w:r>
    </w:p>
    <w:p w:rsidR="00140176" w:rsidRPr="003D0C10" w:rsidRDefault="00140176" w:rsidP="00140176">
      <w:pPr>
        <w:keepNext/>
        <w:tabs>
          <w:tab w:val="left" w:pos="426"/>
        </w:tabs>
        <w:ind w:left="1236" w:hanging="1236"/>
        <w:jc w:val="both"/>
        <w:rPr>
          <w:rFonts w:asciiTheme="minorHAnsi" w:hAnsiTheme="minorHAnsi" w:cstheme="minorHAnsi"/>
          <w:szCs w:val="26"/>
        </w:rPr>
      </w:pPr>
      <w:r w:rsidRPr="003D0C10">
        <w:rPr>
          <w:rFonts w:asciiTheme="minorHAnsi" w:hAnsiTheme="minorHAnsi" w:cstheme="minorHAnsi"/>
          <w:szCs w:val="26"/>
        </w:rPr>
        <w:t xml:space="preserve">Annexe </w:t>
      </w:r>
      <w:r w:rsidR="004F0F58">
        <w:rPr>
          <w:rFonts w:asciiTheme="minorHAnsi" w:hAnsiTheme="minorHAnsi" w:cstheme="minorHAnsi"/>
          <w:szCs w:val="26"/>
        </w:rPr>
        <w:t>3</w:t>
      </w:r>
      <w:r w:rsidRPr="003D0C10">
        <w:rPr>
          <w:rFonts w:asciiTheme="minorHAnsi" w:hAnsiTheme="minorHAnsi" w:cstheme="minorHAnsi"/>
          <w:szCs w:val="26"/>
        </w:rPr>
        <w:t xml:space="preserve"> – annexe complémentaire contenant :</w:t>
      </w:r>
    </w:p>
    <w:p w:rsidR="00140176" w:rsidRPr="003D0C10"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3D0C10">
        <w:rPr>
          <w:rFonts w:asciiTheme="minorHAnsi" w:hAnsiTheme="minorHAnsi" w:cstheme="minorHAnsi"/>
          <w:szCs w:val="26"/>
        </w:rPr>
        <w:t xml:space="preserve"> </w:t>
      </w:r>
      <w:proofErr w:type="gramStart"/>
      <w:r w:rsidRPr="003D0C10">
        <w:rPr>
          <w:rFonts w:asciiTheme="minorHAnsi" w:hAnsiTheme="minorHAnsi" w:cstheme="minorHAnsi"/>
          <w:szCs w:val="26"/>
        </w:rPr>
        <w:t>le</w:t>
      </w:r>
      <w:proofErr w:type="gramEnd"/>
      <w:r w:rsidRPr="003D0C10">
        <w:rPr>
          <w:rFonts w:asciiTheme="minorHAnsi" w:hAnsiTheme="minorHAnsi" w:cstheme="minorHAnsi"/>
          <w:szCs w:val="26"/>
        </w:rPr>
        <w:t xml:space="preserve"> numéro du marché public ; </w:t>
      </w:r>
    </w:p>
    <w:p w:rsidR="00140176" w:rsidRPr="003D0C10"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3D0C10">
        <w:rPr>
          <w:rFonts w:asciiTheme="minorHAnsi" w:hAnsiTheme="minorHAnsi" w:cstheme="minorHAnsi"/>
          <w:szCs w:val="26"/>
        </w:rPr>
        <w:t xml:space="preserve"> </w:t>
      </w:r>
      <w:proofErr w:type="gramStart"/>
      <w:r w:rsidRPr="003D0C10">
        <w:rPr>
          <w:rFonts w:asciiTheme="minorHAnsi" w:hAnsiTheme="minorHAnsi" w:cstheme="minorHAnsi"/>
          <w:szCs w:val="26"/>
        </w:rPr>
        <w:t>le</w:t>
      </w:r>
      <w:proofErr w:type="gramEnd"/>
      <w:r w:rsidRPr="003D0C10">
        <w:rPr>
          <w:rFonts w:asciiTheme="minorHAnsi" w:hAnsiTheme="minorHAnsi" w:cstheme="minorHAnsi"/>
          <w:szCs w:val="26"/>
        </w:rPr>
        <w:t xml:space="preserve"> numéro d’engagement juridique.</w:t>
      </w: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C7C" w:rsidRDefault="00BD3C7C">
      <w:r>
        <w:separator/>
      </w:r>
    </w:p>
  </w:endnote>
  <w:endnote w:type="continuationSeparator" w:id="0">
    <w:p w:rsidR="00BD3C7C" w:rsidRDefault="00BD3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4F0F58">
            <w:rPr>
              <w:rStyle w:val="Numrodepage"/>
              <w:rFonts w:asciiTheme="minorHAnsi" w:hAnsiTheme="minorHAnsi" w:cstheme="minorHAnsi"/>
              <w:b/>
              <w:noProof/>
              <w:sz w:val="22"/>
              <w:szCs w:val="18"/>
            </w:rPr>
            <w:t>7</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4F0F58">
            <w:rPr>
              <w:rStyle w:val="Numrodepage"/>
              <w:rFonts w:asciiTheme="minorHAnsi" w:hAnsiTheme="minorHAnsi" w:cstheme="minorHAnsi"/>
              <w:b/>
              <w:noProof/>
              <w:sz w:val="22"/>
              <w:szCs w:val="18"/>
            </w:rPr>
            <w:t>7</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C7C" w:rsidRDefault="00BD3C7C">
      <w:r>
        <w:separator/>
      </w:r>
    </w:p>
  </w:footnote>
  <w:footnote w:type="continuationSeparator" w:id="0">
    <w:p w:rsidR="00BD3C7C" w:rsidRDefault="00BD3C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C7D15"/>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182D"/>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3D0C10"/>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0F58"/>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C7260"/>
    <w:rsid w:val="009D661E"/>
    <w:rsid w:val="009D7666"/>
    <w:rsid w:val="009F5EDA"/>
    <w:rsid w:val="00A252D7"/>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3C7C"/>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32C2"/>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EF7DBC"/>
    <w:rsid w:val="00F02A85"/>
    <w:rsid w:val="00F06A18"/>
    <w:rsid w:val="00F34D45"/>
    <w:rsid w:val="00F41B86"/>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C48DC0E"/>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559B6D5C962C4A96ACD45C885CE6F472"/>
        <w:category>
          <w:name w:val="Général"/>
          <w:gallery w:val="placeholder"/>
        </w:category>
        <w:types>
          <w:type w:val="bbPlcHdr"/>
        </w:types>
        <w:behaviors>
          <w:behavior w:val="content"/>
        </w:behaviors>
        <w:guid w:val="{C4B2BB98-FB1A-4769-A906-261B25D3B9D9}"/>
      </w:docPartPr>
      <w:docPartBody>
        <w:p w:rsidR="00EF67AA" w:rsidRDefault="00861425" w:rsidP="00861425">
          <w:pPr>
            <w:pStyle w:val="559B6D5C962C4A96ACD45C885CE6F4721"/>
          </w:pPr>
          <w:r w:rsidRPr="00C27AC7">
            <w:rPr>
              <w:rFonts w:asciiTheme="minorHAnsi" w:hAnsiTheme="minorHAnsi" w:cstheme="minorHAnsi"/>
              <w:szCs w:val="26"/>
              <w:highlight w:val="yellow"/>
            </w:rPr>
            <w:t>…………</w:t>
          </w:r>
        </w:p>
      </w:docPartBody>
    </w:docPart>
    <w:docPart>
      <w:docPartPr>
        <w:name w:val="58AE08DBD73D43DBB0632AEC49C72410"/>
        <w:category>
          <w:name w:val="Général"/>
          <w:gallery w:val="placeholder"/>
        </w:category>
        <w:types>
          <w:type w:val="bbPlcHdr"/>
        </w:types>
        <w:behaviors>
          <w:behavior w:val="content"/>
        </w:behaviors>
        <w:guid w:val="{C23CE654-FF29-46FE-A3E7-A02652ACFD35}"/>
      </w:docPartPr>
      <w:docPartBody>
        <w:p w:rsidR="00EF67AA" w:rsidRDefault="00861425" w:rsidP="00861425">
          <w:pPr>
            <w:pStyle w:val="58AE08DBD73D43DBB0632AEC49C724101"/>
          </w:pPr>
          <w:r w:rsidRPr="00C27AC7">
            <w:rPr>
              <w:rFonts w:asciiTheme="minorHAnsi" w:hAnsiTheme="minorHAnsi" w:cstheme="minorHAnsi"/>
              <w:szCs w:val="26"/>
              <w:highlight w:val="yellow"/>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B0134"/>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AC583-0D9B-4A14-B5A8-F8A1BC51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7</Pages>
  <Words>1527</Words>
  <Characters>8401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9909</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LARGANGE Anne Laure Apprenti</cp:lastModifiedBy>
  <cp:revision>4</cp:revision>
  <cp:lastPrinted>2016-11-04T12:53:00Z</cp:lastPrinted>
  <dcterms:created xsi:type="dcterms:W3CDTF">2025-06-06T16:32:00Z</dcterms:created>
  <dcterms:modified xsi:type="dcterms:W3CDTF">2025-06-12T08:25:00Z</dcterms:modified>
</cp:coreProperties>
</file>