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0B368E" w:rsidP="005611F7">
            <w:pPr>
              <w:suppressAutoHyphens w:val="0"/>
              <w:jc w:val="right"/>
              <w:rPr>
                <w:rFonts w:ascii="Calibri" w:eastAsia="Calibri" w:hAnsi="Calibri"/>
                <w:sz w:val="22"/>
                <w:szCs w:val="22"/>
                <w:lang w:eastAsia="en-US"/>
              </w:rPr>
            </w:pPr>
            <w:r w:rsidRPr="00FA5339">
              <w:rPr>
                <w:rFonts w:asciiTheme="minorHAnsi" w:hAnsiTheme="minorHAnsi" w:cstheme="minorHAnsi"/>
                <w:b/>
                <w:noProof/>
                <w:szCs w:val="26"/>
                <w:lang w:eastAsia="fr-FR"/>
              </w:rPr>
              <w:drawing>
                <wp:anchor distT="0" distB="0" distL="114300" distR="114300" simplePos="0" relativeHeight="251659264" behindDoc="0" locked="0" layoutInCell="1" allowOverlap="1" wp14:anchorId="21BB3FED" wp14:editId="279023DE">
                  <wp:simplePos x="0" y="0"/>
                  <wp:positionH relativeFrom="margin">
                    <wp:posOffset>0</wp:posOffset>
                  </wp:positionH>
                  <wp:positionV relativeFrom="page">
                    <wp:posOffset>4445</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277329">
              <w:rPr>
                <w:rFonts w:ascii="Calibri" w:hAnsi="Calibri" w:cs="Calibri"/>
                <w:b w:val="0"/>
                <w:caps/>
                <w:sz w:val="26"/>
                <w:szCs w:val="26"/>
              </w:rPr>
              <w:t>MARCHÉ</w:t>
            </w:r>
            <w:r w:rsidR="00472B25" w:rsidRPr="00D6181B">
              <w:rPr>
                <w:rFonts w:ascii="Calibri" w:hAnsi="Calibri" w:cs="Calibri"/>
                <w:b w:val="0"/>
                <w:caps/>
                <w:sz w:val="26"/>
                <w:szCs w:val="26"/>
              </w:rPr>
              <w:t xml:space="preserv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w:t>
            </w:r>
            <w:r w:rsidR="00277329">
              <w:rPr>
                <w:rFonts w:ascii="Calibri" w:hAnsi="Calibri" w:cs="Calibri"/>
                <w:caps/>
                <w:sz w:val="26"/>
                <w:szCs w:val="26"/>
              </w:rPr>
              <w:t>É</w:t>
            </w:r>
            <w:r w:rsidR="00472B25" w:rsidRPr="00D6181B">
              <w:rPr>
                <w:rFonts w:ascii="Calibri" w:hAnsi="Calibri" w:cs="Calibri"/>
                <w:caps/>
                <w:sz w:val="26"/>
                <w:szCs w:val="26"/>
              </w:rPr>
              <w:t>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821C93" w:rsidRDefault="00821C93" w:rsidP="00821C93">
      <w:pPr>
        <w:pStyle w:val="Titre1"/>
        <w:tabs>
          <w:tab w:val="num" w:pos="0"/>
        </w:tabs>
        <w:ind w:left="0"/>
        <w:jc w:val="both"/>
        <w:rPr>
          <w:rFonts w:ascii="Calibri" w:hAnsi="Calibri" w:cs="Calibri"/>
          <w:sz w:val="26"/>
          <w:szCs w:val="26"/>
        </w:rPr>
      </w:pPr>
    </w:p>
    <w:p w:rsidR="00525156" w:rsidRDefault="00954DF4" w:rsidP="00821C93">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r w:rsidR="00525156">
        <w:rPr>
          <w:rFonts w:ascii="Calibri" w:hAnsi="Calibri" w:cs="Calibri"/>
          <w:sz w:val="26"/>
          <w:szCs w:val="26"/>
        </w:rPr>
        <w:t xml:space="preserve"> et des anciens combattants</w:t>
      </w:r>
    </w:p>
    <w:p w:rsidR="00954DF4" w:rsidRPr="00D6181B" w:rsidRDefault="00954DF4" w:rsidP="00821C93">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821C93">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821C93">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5335DD" w:rsidRDefault="00954DF4" w:rsidP="00821C93">
      <w:pPr>
        <w:pStyle w:val="Titre3"/>
        <w:tabs>
          <w:tab w:val="num" w:pos="0"/>
        </w:tabs>
        <w:ind w:left="0"/>
        <w:jc w:val="both"/>
        <w:rPr>
          <w:rFonts w:ascii="Calibri" w:hAnsi="Calibri" w:cs="Calibri"/>
          <w:sz w:val="26"/>
          <w:szCs w:val="26"/>
        </w:rPr>
      </w:pPr>
      <w:r w:rsidRPr="005335DD">
        <w:rPr>
          <w:rFonts w:ascii="Calibri" w:hAnsi="Calibri" w:cs="Calibri"/>
          <w:sz w:val="26"/>
          <w:szCs w:val="26"/>
        </w:rPr>
        <w:t xml:space="preserve">Téléphone : 01 39 21 </w:t>
      </w:r>
      <w:r w:rsidR="005335DD" w:rsidRPr="005335DD">
        <w:rPr>
          <w:rFonts w:ascii="Calibri" w:hAnsi="Calibri" w:cs="Calibri"/>
          <w:sz w:val="26"/>
          <w:szCs w:val="26"/>
        </w:rPr>
        <w:t>25 08</w:t>
      </w:r>
      <w:r w:rsidRPr="005335DD">
        <w:rPr>
          <w:rFonts w:ascii="Calibri" w:hAnsi="Calibri" w:cs="Calibri"/>
          <w:sz w:val="26"/>
          <w:szCs w:val="26"/>
        </w:rPr>
        <w:t xml:space="preserve"> </w:t>
      </w:r>
      <w:bookmarkStart w:id="0" w:name="_GoBack"/>
      <w:bookmarkEnd w:id="0"/>
    </w:p>
    <w:p w:rsidR="00954DF4" w:rsidRPr="00D6181B" w:rsidRDefault="00954DF4" w:rsidP="00821C93">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rsidR="00C65044" w:rsidRPr="00D6181B" w:rsidRDefault="005335DD" w:rsidP="00C65044">
      <w:pPr>
        <w:tabs>
          <w:tab w:val="left" w:pos="426"/>
          <w:tab w:val="left" w:pos="851"/>
        </w:tabs>
        <w:suppressAutoHyphens w:val="0"/>
        <w:jc w:val="both"/>
        <w:rPr>
          <w:rFonts w:ascii="Calibri" w:hAnsi="Calibri" w:cs="Calibri"/>
          <w:sz w:val="26"/>
          <w:szCs w:val="26"/>
          <w:lang w:eastAsia="fr-FR"/>
        </w:rPr>
      </w:pPr>
      <w:r>
        <w:rPr>
          <w:rFonts w:ascii="Calibri" w:hAnsi="Calibri" w:cs="Calibri"/>
          <w:sz w:val="26"/>
          <w:szCs w:val="26"/>
          <w:lang w:eastAsia="fr-FR"/>
        </w:rPr>
        <w:fldChar w:fldCharType="begin">
          <w:ffData>
            <w:name w:val="CaseACocher109"/>
            <w:enabled/>
            <w:calcOnExit w:val="0"/>
            <w:checkBox>
              <w:sizeAuto/>
              <w:default w:val="1"/>
            </w:checkBox>
          </w:ffData>
        </w:fldChar>
      </w:r>
      <w:bookmarkStart w:id="1" w:name="CaseACocher109"/>
      <w:r>
        <w:rPr>
          <w:rFonts w:ascii="Calibri" w:hAnsi="Calibri" w:cs="Calibri"/>
          <w:sz w:val="26"/>
          <w:szCs w:val="26"/>
          <w:lang w:eastAsia="fr-FR"/>
        </w:rPr>
        <w:instrText xml:space="preserve"> FORMCHECKBOX </w:instrText>
      </w:r>
      <w:r w:rsidR="003C4ACC">
        <w:rPr>
          <w:rFonts w:ascii="Calibri" w:hAnsi="Calibri" w:cs="Calibri"/>
          <w:sz w:val="26"/>
          <w:szCs w:val="26"/>
          <w:lang w:eastAsia="fr-FR"/>
        </w:rPr>
      </w:r>
      <w:r w:rsidR="003C4ACC">
        <w:rPr>
          <w:rFonts w:ascii="Calibri" w:hAnsi="Calibri" w:cs="Calibri"/>
          <w:sz w:val="26"/>
          <w:szCs w:val="26"/>
          <w:lang w:eastAsia="fr-FR"/>
        </w:rPr>
        <w:fldChar w:fldCharType="separate"/>
      </w:r>
      <w:r>
        <w:rPr>
          <w:rFonts w:ascii="Calibri" w:hAnsi="Calibri" w:cs="Calibri"/>
          <w:sz w:val="26"/>
          <w:szCs w:val="26"/>
          <w:lang w:eastAsia="fr-FR"/>
        </w:rPr>
        <w:fldChar w:fldCharType="end"/>
      </w:r>
      <w:bookmarkEnd w:id="1"/>
      <w:r w:rsidR="00C65044" w:rsidRPr="00D6181B">
        <w:rPr>
          <w:rFonts w:ascii="Calibri" w:hAnsi="Calibri" w:cs="Calibri"/>
          <w:sz w:val="26"/>
          <w:szCs w:val="26"/>
          <w:lang w:eastAsia="fr-FR"/>
        </w:rPr>
        <w:tab/>
        <w:t xml:space="preserve">à l’ensemble du marché </w:t>
      </w:r>
      <w:r w:rsidR="002E0D92" w:rsidRPr="00D6181B">
        <w:rPr>
          <w:rFonts w:ascii="Calibri" w:hAnsi="Calibri" w:cs="Calibri"/>
          <w:sz w:val="26"/>
          <w:szCs w:val="26"/>
          <w:lang w:eastAsia="fr-FR"/>
        </w:rPr>
        <w:t xml:space="preserve">public </w:t>
      </w:r>
      <w:r w:rsidR="00277329">
        <w:rPr>
          <w:rFonts w:ascii="Calibri" w:hAnsi="Calibri" w:cs="Calibri"/>
          <w:sz w:val="26"/>
          <w:szCs w:val="26"/>
          <w:lang w:eastAsia="fr-FR"/>
        </w:rPr>
        <w:t>ou de l’accord-cadre</w:t>
      </w:r>
      <w:r w:rsidR="00C65044" w:rsidRPr="00D6181B">
        <w:rPr>
          <w:rFonts w:ascii="Calibri" w:hAnsi="Calibri" w:cs="Calibri"/>
          <w:sz w:val="26"/>
          <w:szCs w:val="26"/>
          <w:lang w:eastAsia="fr-FR"/>
        </w:rPr>
        <w:t>.</w:t>
      </w: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3C4ACC">
        <w:rPr>
          <w:rFonts w:ascii="Calibri" w:hAnsi="Calibri" w:cs="Calibri"/>
          <w:sz w:val="26"/>
          <w:szCs w:val="26"/>
          <w:lang w:eastAsia="fr-FR"/>
        </w:rPr>
      </w:r>
      <w:r w:rsidR="003C4ACC">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t xml:space="preserve">au lot n°….…de la procédure de passation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 xml:space="preserve">ou de l’accord-cadre </w:t>
      </w:r>
    </w:p>
    <w:p w:rsidR="009A394A" w:rsidRPr="00D6181B" w:rsidRDefault="009A394A">
      <w:pPr>
        <w:jc w:val="both"/>
        <w:rPr>
          <w:rFonts w:ascii="Calibri" w:hAnsi="Calibri" w:cs="Calibri"/>
          <w:bCs/>
          <w:sz w:val="26"/>
          <w:szCs w:val="26"/>
        </w:rPr>
      </w:pP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Default="00472B25">
      <w:pPr>
        <w:spacing w:before="120"/>
        <w:jc w:val="both"/>
        <w:rPr>
          <w:rFonts w:ascii="Calibri" w:hAnsi="Calibri" w:cs="Calibri"/>
          <w:i/>
          <w:iCs/>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Default="00277329">
      <w:pPr>
        <w:spacing w:before="120"/>
        <w:jc w:val="both"/>
        <w:rPr>
          <w:rFonts w:ascii="Calibri" w:hAnsi="Calibri" w:cs="Calibri"/>
          <w:i/>
          <w:iCs/>
          <w:sz w:val="26"/>
          <w:szCs w:val="26"/>
        </w:rPr>
      </w:pPr>
    </w:p>
    <w:p w:rsidR="00277329" w:rsidRPr="00D6181B" w:rsidRDefault="00277329">
      <w:pPr>
        <w:spacing w:before="120"/>
        <w:jc w:val="both"/>
        <w:rPr>
          <w:rFonts w:ascii="Calibri" w:hAnsi="Calibri" w:cs="Calibri"/>
          <w:sz w:val="26"/>
          <w:szCs w:val="26"/>
        </w:rPr>
      </w:pP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Default="00277329" w:rsidP="00171BF1">
      <w:pPr>
        <w:ind w:left="284"/>
        <w:jc w:val="both"/>
        <w:rPr>
          <w:rFonts w:ascii="Calibri" w:hAnsi="Calibri" w:cs="Calibri"/>
          <w:sz w:val="26"/>
          <w:szCs w:val="26"/>
        </w:rPr>
      </w:pPr>
    </w:p>
    <w:p w:rsidR="00277329" w:rsidRPr="00D6181B" w:rsidRDefault="00277329"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3C4ACC">
        <w:rPr>
          <w:rFonts w:ascii="Calibri" w:hAnsi="Calibri" w:cs="Calibri"/>
          <w:sz w:val="26"/>
          <w:szCs w:val="26"/>
        </w:rPr>
      </w:r>
      <w:r w:rsidR="003C4ACC">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Default="00277329" w:rsidP="009A04B2">
      <w:pPr>
        <w:jc w:val="both"/>
        <w:rPr>
          <w:rFonts w:ascii="Calibri" w:hAnsi="Calibri" w:cs="Calibri"/>
          <w:sz w:val="26"/>
          <w:szCs w:val="26"/>
        </w:rPr>
      </w:pPr>
    </w:p>
    <w:p w:rsidR="00277329" w:rsidRPr="00D6181B" w:rsidRDefault="00277329" w:rsidP="009A04B2">
      <w:pPr>
        <w:jc w:val="both"/>
        <w:rPr>
          <w:rFonts w:ascii="Calibri" w:hAnsi="Calibri" w:cs="Calibri"/>
          <w:sz w:val="26"/>
          <w:szCs w:val="26"/>
        </w:rPr>
      </w:pP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ACC" w:rsidRDefault="003C4ACC">
      <w:r>
        <w:separator/>
      </w:r>
    </w:p>
  </w:endnote>
  <w:endnote w:type="continuationSeparator" w:id="0">
    <w:p w:rsidR="003C4ACC" w:rsidRDefault="003C4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5335DD">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5335DD">
            <w:rPr>
              <w:rFonts w:ascii="Marianne" w:hAnsi="Marianne" w:cs="Arial"/>
              <w:b/>
              <w:i/>
              <w:iCs/>
            </w:rPr>
            <w:t>2024_0001398</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3C4ACC">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3C4ACC">
            <w:rPr>
              <w:rStyle w:val="Numrodepage"/>
              <w:rFonts w:ascii="Marianne" w:hAnsi="Marianne" w:cs="Arial"/>
              <w:b/>
              <w:noProof/>
            </w:rPr>
            <w:t>1</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ACC" w:rsidRDefault="003C4ACC">
      <w:r>
        <w:separator/>
      </w:r>
    </w:p>
  </w:footnote>
  <w:footnote w:type="continuationSeparator" w:id="0">
    <w:p w:rsidR="003C4ACC" w:rsidRDefault="003C4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B368E"/>
    <w:rsid w:val="000D4E2E"/>
    <w:rsid w:val="000E0EFF"/>
    <w:rsid w:val="000E3A79"/>
    <w:rsid w:val="000F3F78"/>
    <w:rsid w:val="0012677F"/>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7329"/>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C4ACC"/>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335DD"/>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1C93"/>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46713"/>
    <w:rsid w:val="00D6181B"/>
    <w:rsid w:val="00D63EF7"/>
    <w:rsid w:val="00D82167"/>
    <w:rsid w:val="00DA0E8D"/>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18F56A"/>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3F591-3462-4148-A97D-246F4E63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2553</Words>
  <Characters>14044</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16564</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VAUCHEL Marika SA CE MINDEF</cp:lastModifiedBy>
  <cp:revision>3</cp:revision>
  <cp:lastPrinted>2016-11-02T14:02:00Z</cp:lastPrinted>
  <dcterms:created xsi:type="dcterms:W3CDTF">2025-06-06T16:26:00Z</dcterms:created>
  <dcterms:modified xsi:type="dcterms:W3CDTF">2025-06-06T16:30:00Z</dcterms:modified>
</cp:coreProperties>
</file>