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9D0D3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D9D0D3E" w14:textId="77777777">
        <w:trPr>
          <w:trHeight w:val="1132"/>
        </w:trPr>
        <w:tc>
          <w:tcPr>
            <w:tcW w:w="10434" w:type="dxa"/>
            <w:shd w:val="clear" w:color="auto" w:fill="auto"/>
          </w:tcPr>
          <w:p w14:paraId="4D9D0D3A" w14:textId="77777777" w:rsidR="00541CA3" w:rsidRDefault="00FB33C4"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D9D0E62" wp14:editId="0ACC5372">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D9D0D3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D9D0D3C"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D9D0D3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D9D0D3F"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D9D0D43" w14:textId="77777777">
        <w:tc>
          <w:tcPr>
            <w:tcW w:w="9002" w:type="dxa"/>
            <w:shd w:val="clear" w:color="auto" w:fill="66CCFF"/>
          </w:tcPr>
          <w:p w14:paraId="4D9D0D4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D9D0D4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D9D0D42" w14:textId="77777777" w:rsidR="009B1CD0" w:rsidRDefault="00E47798" w:rsidP="0083205E">
            <w:pPr>
              <w:pStyle w:val="Titre8"/>
              <w:tabs>
                <w:tab w:val="left" w:pos="851"/>
                <w:tab w:val="right" w:pos="9639"/>
              </w:tabs>
              <w:spacing w:before="120" w:after="120"/>
            </w:pPr>
            <w:r>
              <w:rPr>
                <w:caps/>
                <w:sz w:val="28"/>
                <w:szCs w:val="28"/>
              </w:rPr>
              <w:t>ATTRI1</w:t>
            </w:r>
          </w:p>
        </w:tc>
      </w:tr>
    </w:tbl>
    <w:p w14:paraId="4D9D0D44" w14:textId="77777777" w:rsidR="009B1CD0" w:rsidRDefault="009B1CD0" w:rsidP="006C4338">
      <w:pPr>
        <w:tabs>
          <w:tab w:val="left" w:pos="851"/>
        </w:tabs>
      </w:pPr>
    </w:p>
    <w:p w14:paraId="4D9D0D45"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D9D0D46" w14:textId="77777777" w:rsidR="00FE48C9" w:rsidRDefault="00FE48C9" w:rsidP="006C4338">
      <w:pPr>
        <w:pStyle w:val="Corpsdetexte31"/>
        <w:tabs>
          <w:tab w:val="left" w:pos="851"/>
        </w:tabs>
        <w:jc w:val="both"/>
        <w:rPr>
          <w:sz w:val="18"/>
          <w:szCs w:val="18"/>
        </w:rPr>
      </w:pPr>
    </w:p>
    <w:p w14:paraId="4D9D0D47"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D9D0D48" w14:textId="77777777" w:rsidR="00FE48C9" w:rsidRDefault="00FE48C9" w:rsidP="006C4338">
      <w:pPr>
        <w:pStyle w:val="Corpsdetexte31"/>
        <w:tabs>
          <w:tab w:val="left" w:pos="851"/>
        </w:tabs>
        <w:jc w:val="both"/>
        <w:rPr>
          <w:sz w:val="18"/>
          <w:szCs w:val="18"/>
        </w:rPr>
      </w:pPr>
    </w:p>
    <w:p w14:paraId="4D9D0D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D9D0D4A" w14:textId="77777777" w:rsidR="00FE48C9" w:rsidRDefault="00FE48C9" w:rsidP="006C4338">
      <w:pPr>
        <w:pStyle w:val="Corpsdetexte31"/>
        <w:tabs>
          <w:tab w:val="left" w:pos="851"/>
        </w:tabs>
        <w:jc w:val="both"/>
        <w:rPr>
          <w:sz w:val="18"/>
          <w:szCs w:val="18"/>
        </w:rPr>
      </w:pPr>
    </w:p>
    <w:p w14:paraId="4D9D0D4B"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D9D0D4C" w14:textId="77777777" w:rsidR="00FE48C9" w:rsidRDefault="00FE48C9" w:rsidP="006F3DF9">
      <w:pPr>
        <w:pStyle w:val="Corpsdetexte31"/>
        <w:tabs>
          <w:tab w:val="left" w:pos="851"/>
        </w:tabs>
        <w:jc w:val="both"/>
        <w:rPr>
          <w:sz w:val="18"/>
          <w:szCs w:val="18"/>
        </w:rPr>
      </w:pPr>
    </w:p>
    <w:p w14:paraId="4D9D0D4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D9D0D4E" w14:textId="77777777" w:rsidR="00FE48C9" w:rsidRDefault="00FE48C9" w:rsidP="005846FB">
      <w:pPr>
        <w:pStyle w:val="Corpsdetexte31"/>
        <w:tabs>
          <w:tab w:val="left" w:pos="851"/>
        </w:tabs>
        <w:jc w:val="both"/>
        <w:rPr>
          <w:sz w:val="18"/>
          <w:szCs w:val="18"/>
        </w:rPr>
      </w:pPr>
    </w:p>
    <w:p w14:paraId="4D9D0D4F"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D9D0D50" w14:textId="77777777" w:rsidR="004C5755" w:rsidRPr="001C7D87" w:rsidRDefault="004C5755" w:rsidP="004C5755">
      <w:pPr>
        <w:jc w:val="both"/>
        <w:rPr>
          <w:rFonts w:ascii="Arial" w:hAnsi="Arial" w:cs="Arial"/>
          <w:i/>
          <w:sz w:val="18"/>
          <w:szCs w:val="18"/>
        </w:rPr>
      </w:pPr>
    </w:p>
    <w:p w14:paraId="4D9D0D5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9D0D53" w14:textId="77777777">
        <w:tc>
          <w:tcPr>
            <w:tcW w:w="10277" w:type="dxa"/>
            <w:shd w:val="clear" w:color="auto" w:fill="66CCFF"/>
          </w:tcPr>
          <w:p w14:paraId="4D9D0D5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D9D0D54" w14:textId="77777777" w:rsidR="009B1CD0" w:rsidRDefault="009B1CD0" w:rsidP="006C4338">
      <w:pPr>
        <w:tabs>
          <w:tab w:val="left" w:pos="426"/>
          <w:tab w:val="left" w:pos="851"/>
        </w:tabs>
        <w:jc w:val="both"/>
      </w:pPr>
    </w:p>
    <w:p w14:paraId="4D9D0D5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4D9D0D57" w14:textId="77777777" w:rsidR="009B1CD0" w:rsidRDefault="009B1CD0" w:rsidP="005846FB">
      <w:pPr>
        <w:tabs>
          <w:tab w:val="left" w:pos="426"/>
          <w:tab w:val="left" w:pos="851"/>
        </w:tabs>
        <w:jc w:val="both"/>
        <w:rPr>
          <w:rFonts w:ascii="Arial" w:hAnsi="Arial" w:cs="Arial"/>
        </w:rPr>
      </w:pPr>
    </w:p>
    <w:p w14:paraId="2541A08C" w14:textId="77777777" w:rsidR="00357584" w:rsidRPr="00357584" w:rsidRDefault="00357584" w:rsidP="005846FB">
      <w:pPr>
        <w:tabs>
          <w:tab w:val="left" w:pos="426"/>
          <w:tab w:val="left" w:pos="851"/>
        </w:tabs>
        <w:jc w:val="both"/>
        <w:rPr>
          <w:rFonts w:ascii="Arial" w:hAnsi="Arial" w:cs="Arial"/>
          <w:b/>
          <w:bCs/>
          <w:color w:val="0070C0"/>
        </w:rPr>
      </w:pPr>
      <w:r w:rsidRPr="00357584">
        <w:rPr>
          <w:rFonts w:ascii="Arial" w:hAnsi="Arial" w:cs="Arial"/>
          <w:b/>
          <w:bCs/>
          <w:color w:val="0070C0"/>
        </w:rPr>
        <w:t>Mission contrôle de décence des logements.</w:t>
      </w:r>
    </w:p>
    <w:p w14:paraId="238C5AB6" w14:textId="1BD714B2" w:rsidR="00C56FB1" w:rsidRPr="00C56FB1" w:rsidRDefault="00C56FB1" w:rsidP="005846FB">
      <w:pPr>
        <w:tabs>
          <w:tab w:val="left" w:pos="426"/>
          <w:tab w:val="left" w:pos="851"/>
        </w:tabs>
        <w:jc w:val="both"/>
        <w:rPr>
          <w:rFonts w:ascii="Arial" w:hAnsi="Arial" w:cs="Arial"/>
          <w:b/>
          <w:bCs/>
          <w:color w:val="0070C0"/>
        </w:rPr>
      </w:pPr>
      <w:r>
        <w:rPr>
          <w:rFonts w:ascii="Arial" w:hAnsi="Arial" w:cs="Arial"/>
          <w:b/>
          <w:bCs/>
          <w:color w:val="0070C0"/>
        </w:rPr>
        <w:t>Référence N°2025-</w:t>
      </w:r>
      <w:r w:rsidR="00357584">
        <w:rPr>
          <w:rFonts w:ascii="Arial" w:hAnsi="Arial" w:cs="Arial"/>
          <w:b/>
          <w:bCs/>
          <w:color w:val="0070C0"/>
        </w:rPr>
        <w:t>05</w:t>
      </w:r>
    </w:p>
    <w:p w14:paraId="4D9D0D59" w14:textId="77777777" w:rsidR="009D0982" w:rsidRDefault="009D0982" w:rsidP="005846FB">
      <w:pPr>
        <w:tabs>
          <w:tab w:val="left" w:pos="426"/>
          <w:tab w:val="left" w:pos="851"/>
        </w:tabs>
        <w:jc w:val="both"/>
        <w:rPr>
          <w:rFonts w:ascii="Arial" w:hAnsi="Arial" w:cs="Arial"/>
        </w:rPr>
      </w:pPr>
    </w:p>
    <w:p w14:paraId="4D9D0D5A"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D9D0D5B"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D9D0D5C" w14:textId="77777777" w:rsidR="009B1CD0" w:rsidRDefault="009B1CD0" w:rsidP="00934503">
      <w:pPr>
        <w:tabs>
          <w:tab w:val="left" w:pos="426"/>
          <w:tab w:val="left" w:pos="851"/>
        </w:tabs>
        <w:jc w:val="both"/>
        <w:rPr>
          <w:rFonts w:ascii="Arial" w:hAnsi="Arial" w:cs="Arial"/>
        </w:rPr>
      </w:pPr>
    </w:p>
    <w:p w14:paraId="4D9D0D5D" w14:textId="6B70AC93" w:rsidR="009B1CD0" w:rsidRDefault="00357584"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D9D0D5E" w14:textId="77777777" w:rsidR="009B1CD0" w:rsidRDefault="009B1CD0" w:rsidP="009B45B9">
      <w:pPr>
        <w:tabs>
          <w:tab w:val="left" w:pos="426"/>
          <w:tab w:val="left" w:pos="851"/>
        </w:tabs>
        <w:jc w:val="both"/>
        <w:rPr>
          <w:rFonts w:ascii="Arial" w:hAnsi="Arial" w:cs="Arial"/>
        </w:rPr>
      </w:pPr>
    </w:p>
    <w:p w14:paraId="4D9D0D5F"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D9D0D6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D9D0D61" w14:textId="77777777" w:rsidR="009B1CD0" w:rsidRDefault="009B1CD0" w:rsidP="009D0982">
      <w:pPr>
        <w:pStyle w:val="fcasegauche"/>
        <w:tabs>
          <w:tab w:val="left" w:pos="851"/>
        </w:tabs>
        <w:spacing w:before="120" w:after="0"/>
        <w:ind w:left="0" w:firstLine="0"/>
        <w:rPr>
          <w:rFonts w:ascii="Arial" w:hAnsi="Arial" w:cs="Arial"/>
          <w:iCs/>
        </w:rPr>
      </w:pPr>
    </w:p>
    <w:p w14:paraId="4D9D0D62"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t>à l’offre de base</w:t>
      </w:r>
      <w:r w:rsidR="004C5755">
        <w:rPr>
          <w:rFonts w:ascii="Arial" w:hAnsi="Arial" w:cs="Arial"/>
        </w:rPr>
        <w:t> ;</w:t>
      </w:r>
    </w:p>
    <w:p w14:paraId="4D9D0D63" w14:textId="77777777" w:rsidR="009B1CD0" w:rsidRDefault="009B1CD0" w:rsidP="005846FB">
      <w:pPr>
        <w:pStyle w:val="fcasegauche"/>
        <w:tabs>
          <w:tab w:val="left" w:pos="851"/>
        </w:tabs>
        <w:spacing w:after="0"/>
        <w:rPr>
          <w:rFonts w:ascii="Arial" w:hAnsi="Arial" w:cs="Arial"/>
        </w:rPr>
      </w:pPr>
    </w:p>
    <w:p w14:paraId="4D9D0D6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t xml:space="preserve">à la variante suivante : </w:t>
      </w:r>
    </w:p>
    <w:p w14:paraId="4D9D0D65" w14:textId="77777777" w:rsidR="006B5057" w:rsidRDefault="006B5057" w:rsidP="009D0982">
      <w:pPr>
        <w:pStyle w:val="fcasegauche"/>
        <w:tabs>
          <w:tab w:val="left" w:pos="851"/>
        </w:tabs>
        <w:spacing w:after="0"/>
        <w:ind w:left="0" w:firstLine="0"/>
        <w:rPr>
          <w:rFonts w:ascii="Arial" w:hAnsi="Arial" w:cs="Arial"/>
        </w:rPr>
      </w:pPr>
    </w:p>
    <w:p w14:paraId="4D9D0D6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t xml:space="preserve">avec les prestations supplémentaires suivantes : </w:t>
      </w:r>
    </w:p>
    <w:p w14:paraId="4D9D0D67" w14:textId="0D82248C" w:rsidR="00693D4A" w:rsidRDefault="00693D4A">
      <w:pPr>
        <w:suppressAutoHyphens w:val="0"/>
        <w:rPr>
          <w:rFonts w:ascii="Arial" w:hAnsi="Arial" w:cs="Arial"/>
        </w:rPr>
      </w:pPr>
      <w:r>
        <w:rPr>
          <w:rFonts w:ascii="Arial" w:hAnsi="Arial" w:cs="Arial"/>
        </w:rPr>
        <w:br w:type="page"/>
      </w:r>
    </w:p>
    <w:p w14:paraId="54C0C734" w14:textId="77777777" w:rsidR="006B5057" w:rsidRDefault="006B5057" w:rsidP="005846FB">
      <w:pPr>
        <w:pStyle w:val="fcasegauche"/>
        <w:tabs>
          <w:tab w:val="left" w:pos="851"/>
        </w:tabs>
        <w:spacing w:after="0"/>
        <w:ind w:left="0" w:firstLine="0"/>
        <w:rPr>
          <w:rFonts w:ascii="Arial" w:hAnsi="Arial" w:cs="Arial"/>
        </w:rPr>
      </w:pPr>
    </w:p>
    <w:p w14:paraId="4D9D0D6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9D0D6A" w14:textId="77777777">
        <w:tc>
          <w:tcPr>
            <w:tcW w:w="10277" w:type="dxa"/>
            <w:shd w:val="clear" w:color="auto" w:fill="66CCFF"/>
          </w:tcPr>
          <w:p w14:paraId="4D9D0D6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D9D0D6B" w14:textId="77777777" w:rsidR="009B1CD0" w:rsidRDefault="009B1CD0" w:rsidP="006C4338">
      <w:pPr>
        <w:tabs>
          <w:tab w:val="left" w:pos="851"/>
        </w:tabs>
      </w:pPr>
    </w:p>
    <w:p w14:paraId="4D9D0D6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D9D0D6E" w14:textId="77777777" w:rsidR="009B1CD0" w:rsidRDefault="009B1CD0" w:rsidP="005846FB">
      <w:pPr>
        <w:tabs>
          <w:tab w:val="left" w:pos="851"/>
        </w:tabs>
        <w:rPr>
          <w:rFonts w:ascii="Arial" w:hAnsi="Arial" w:cs="Arial"/>
        </w:rPr>
      </w:pPr>
    </w:p>
    <w:p w14:paraId="4D9D0D6F"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D9D0D70"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00000">
        <w:fldChar w:fldCharType="separate"/>
      </w:r>
      <w:r>
        <w:fldChar w:fldCharType="end"/>
      </w:r>
      <w:r w:rsidR="009B1CD0">
        <w:rPr>
          <w:rFonts w:ascii="Arial" w:hAnsi="Arial" w:cs="Arial"/>
          <w:lang w:val="en-GB"/>
        </w:rPr>
        <w:t xml:space="preserve"> CCAP …………………………………………………………………………………………..</w:t>
      </w:r>
    </w:p>
    <w:p w14:paraId="4D9D0D7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00000">
        <w:fldChar w:fldCharType="separate"/>
      </w:r>
      <w:r>
        <w:fldChar w:fldCharType="end"/>
      </w:r>
      <w:r w:rsidR="009B1CD0">
        <w:rPr>
          <w:rFonts w:ascii="Arial" w:hAnsi="Arial" w:cs="Arial"/>
          <w:lang w:val="en-GB"/>
        </w:rPr>
        <w:t xml:space="preserve"> CCAG :……………………………………………………………………………………………</w:t>
      </w:r>
    </w:p>
    <w:p w14:paraId="4D9D0D72"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00000">
        <w:fldChar w:fldCharType="separate"/>
      </w:r>
      <w:r>
        <w:fldChar w:fldCharType="end"/>
      </w:r>
      <w:r w:rsidR="009B1CD0">
        <w:rPr>
          <w:rFonts w:ascii="Arial" w:hAnsi="Arial" w:cs="Arial"/>
          <w:lang w:val="en-GB"/>
        </w:rPr>
        <w:t xml:space="preserve"> CCTP …………………………………………………………………………………………..</w:t>
      </w:r>
    </w:p>
    <w:p w14:paraId="4D9D0D73" w14:textId="48BBD912" w:rsidR="009B1CD0" w:rsidRDefault="009D0982"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9B1CD0">
        <w:rPr>
          <w:rFonts w:ascii="Arial" w:hAnsi="Arial" w:cs="Arial"/>
        </w:rPr>
        <w:t xml:space="preserve"> Autres</w:t>
      </w:r>
      <w:r>
        <w:rPr>
          <w:rFonts w:ascii="Arial" w:hAnsi="Arial" w:cs="Arial"/>
        </w:rPr>
        <w:t xml:space="preserve"> : </w:t>
      </w:r>
      <w:r>
        <w:rPr>
          <w:rFonts w:ascii="Arial" w:hAnsi="Arial" w:cs="Arial"/>
          <w:b/>
          <w:bCs/>
        </w:rPr>
        <w:t>P</w:t>
      </w:r>
      <w:r w:rsidRPr="009D0982">
        <w:rPr>
          <w:rFonts w:ascii="Arial" w:hAnsi="Arial" w:cs="Arial"/>
          <w:b/>
          <w:bCs/>
        </w:rPr>
        <w:t xml:space="preserve">ièces contractuelles listées </w:t>
      </w:r>
      <w:r w:rsidR="00C56FB1">
        <w:rPr>
          <w:rFonts w:ascii="Arial" w:hAnsi="Arial" w:cs="Arial"/>
          <w:b/>
          <w:bCs/>
        </w:rPr>
        <w:t xml:space="preserve">à </w:t>
      </w:r>
      <w:r w:rsidR="00C56FB1" w:rsidRPr="00C56FB1">
        <w:rPr>
          <w:rFonts w:ascii="Arial" w:hAnsi="Arial" w:cs="Arial"/>
          <w:b/>
          <w:bCs/>
          <w:color w:val="0070C0"/>
        </w:rPr>
        <w:t xml:space="preserve">l’article </w:t>
      </w:r>
      <w:r w:rsidR="00357584">
        <w:rPr>
          <w:rFonts w:ascii="Arial" w:hAnsi="Arial" w:cs="Arial"/>
          <w:b/>
          <w:bCs/>
          <w:color w:val="0070C0"/>
        </w:rPr>
        <w:t>4.1</w:t>
      </w:r>
      <w:r w:rsidR="00C56FB1" w:rsidRPr="00C56FB1">
        <w:rPr>
          <w:rFonts w:ascii="Arial" w:hAnsi="Arial" w:cs="Arial"/>
          <w:b/>
          <w:bCs/>
          <w:color w:val="0070C0"/>
        </w:rPr>
        <w:t xml:space="preserve"> d</w:t>
      </w:r>
      <w:r w:rsidRPr="00C56FB1">
        <w:rPr>
          <w:rFonts w:ascii="Arial" w:hAnsi="Arial" w:cs="Arial"/>
          <w:b/>
          <w:bCs/>
          <w:color w:val="0070C0"/>
        </w:rPr>
        <w:t xml:space="preserve">u CCAP </w:t>
      </w:r>
    </w:p>
    <w:p w14:paraId="4D9D0D74" w14:textId="77777777" w:rsidR="009B1CD0" w:rsidRDefault="009B1CD0" w:rsidP="00710FD6">
      <w:pPr>
        <w:tabs>
          <w:tab w:val="left" w:pos="851"/>
        </w:tabs>
        <w:jc w:val="both"/>
        <w:rPr>
          <w:rFonts w:ascii="Arial" w:hAnsi="Arial" w:cs="Arial"/>
        </w:rPr>
      </w:pPr>
    </w:p>
    <w:p w14:paraId="4D9D0D75"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D9D0D76" w14:textId="77777777" w:rsidR="009B1CD0" w:rsidRDefault="009B1CD0" w:rsidP="0083205E">
      <w:pPr>
        <w:tabs>
          <w:tab w:val="left" w:pos="851"/>
        </w:tabs>
        <w:jc w:val="both"/>
        <w:rPr>
          <w:rFonts w:ascii="Arial" w:hAnsi="Arial" w:cs="Arial"/>
        </w:rPr>
      </w:pPr>
    </w:p>
    <w:p w14:paraId="4D9D0D7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4D9D0D78" w14:textId="77777777" w:rsidR="009B1CD0" w:rsidRDefault="009B1CD0" w:rsidP="0083205E">
      <w:pPr>
        <w:tabs>
          <w:tab w:val="left" w:pos="851"/>
        </w:tabs>
        <w:jc w:val="both"/>
        <w:rPr>
          <w:rFonts w:ascii="Arial" w:hAnsi="Arial" w:cs="Arial"/>
        </w:rPr>
      </w:pPr>
    </w:p>
    <w:p w14:paraId="4D9D0D7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s’engage, sur la base de son offre et pour son propre compte ;</w:t>
      </w:r>
    </w:p>
    <w:p w14:paraId="4D9D0D7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D9D0D7B" w14:textId="77777777" w:rsidR="009B1CD0" w:rsidRDefault="009B1CD0" w:rsidP="00CD46CC">
      <w:pPr>
        <w:tabs>
          <w:tab w:val="left" w:pos="851"/>
        </w:tabs>
        <w:jc w:val="both"/>
        <w:rPr>
          <w:rFonts w:ascii="Arial" w:hAnsi="Arial" w:cs="Arial"/>
        </w:rPr>
      </w:pPr>
    </w:p>
    <w:p w14:paraId="4D9D0D7C" w14:textId="77777777" w:rsidR="009B1CD0" w:rsidRDefault="009B1CD0" w:rsidP="009B45B9">
      <w:pPr>
        <w:tabs>
          <w:tab w:val="left" w:pos="851"/>
        </w:tabs>
        <w:jc w:val="both"/>
        <w:rPr>
          <w:rFonts w:ascii="Arial" w:hAnsi="Arial" w:cs="Arial"/>
        </w:rPr>
      </w:pPr>
    </w:p>
    <w:p w14:paraId="4D9D0D7D" w14:textId="77777777" w:rsidR="009B1CD0" w:rsidRDefault="009B1CD0" w:rsidP="009B45B9">
      <w:pPr>
        <w:tabs>
          <w:tab w:val="left" w:pos="851"/>
        </w:tabs>
        <w:jc w:val="both"/>
        <w:rPr>
          <w:rFonts w:ascii="Arial" w:hAnsi="Arial" w:cs="Arial"/>
        </w:rPr>
      </w:pPr>
    </w:p>
    <w:p w14:paraId="4D9D0D7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engage la société ……………………… sur la base de son offre ;</w:t>
      </w:r>
    </w:p>
    <w:p w14:paraId="4D9D0D7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D9D0D80" w14:textId="77777777" w:rsidR="009B1CD0" w:rsidRDefault="009B1CD0" w:rsidP="009B45B9">
      <w:pPr>
        <w:tabs>
          <w:tab w:val="left" w:pos="851"/>
        </w:tabs>
        <w:jc w:val="both"/>
        <w:rPr>
          <w:rFonts w:ascii="Arial" w:hAnsi="Arial" w:cs="Arial"/>
        </w:rPr>
      </w:pPr>
    </w:p>
    <w:p w14:paraId="4D9D0D81" w14:textId="77777777" w:rsidR="009B1CD0" w:rsidRDefault="009B1CD0" w:rsidP="009B45B9">
      <w:pPr>
        <w:tabs>
          <w:tab w:val="left" w:pos="851"/>
        </w:tabs>
        <w:jc w:val="both"/>
        <w:rPr>
          <w:rFonts w:ascii="Arial" w:hAnsi="Arial" w:cs="Arial"/>
        </w:rPr>
      </w:pPr>
    </w:p>
    <w:p w14:paraId="4D9D0D82" w14:textId="77777777" w:rsidR="009B1CD0" w:rsidRDefault="009B1CD0" w:rsidP="009B45B9">
      <w:pPr>
        <w:tabs>
          <w:tab w:val="left" w:pos="851"/>
        </w:tabs>
        <w:jc w:val="both"/>
        <w:rPr>
          <w:rFonts w:ascii="Arial" w:hAnsi="Arial" w:cs="Arial"/>
        </w:rPr>
      </w:pPr>
    </w:p>
    <w:p w14:paraId="4D9D0D8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D9D0D8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9D0D85" w14:textId="77777777" w:rsidR="009B1CD0" w:rsidRDefault="009B1CD0" w:rsidP="009B45B9">
      <w:pPr>
        <w:pStyle w:val="fcase1ertab"/>
        <w:tabs>
          <w:tab w:val="left" w:pos="851"/>
        </w:tabs>
        <w:ind w:left="0" w:firstLine="0"/>
        <w:rPr>
          <w:rFonts w:ascii="Arial" w:hAnsi="Arial" w:cs="Arial"/>
        </w:rPr>
      </w:pPr>
    </w:p>
    <w:p w14:paraId="4D9D0D86" w14:textId="77777777" w:rsidR="009B1CD0" w:rsidRDefault="009B1CD0" w:rsidP="009B45B9">
      <w:pPr>
        <w:pStyle w:val="fcase1ertab"/>
        <w:tabs>
          <w:tab w:val="left" w:pos="851"/>
        </w:tabs>
        <w:ind w:left="0" w:firstLine="0"/>
        <w:rPr>
          <w:rFonts w:ascii="Arial" w:hAnsi="Arial" w:cs="Arial"/>
        </w:rPr>
      </w:pPr>
    </w:p>
    <w:p w14:paraId="4D9D0D87" w14:textId="77777777" w:rsidR="004C5755" w:rsidRDefault="004C5755" w:rsidP="009B45B9">
      <w:pPr>
        <w:pStyle w:val="fcase1ertab"/>
        <w:tabs>
          <w:tab w:val="left" w:pos="851"/>
        </w:tabs>
        <w:ind w:left="0" w:firstLine="0"/>
        <w:rPr>
          <w:rFonts w:ascii="Arial" w:hAnsi="Arial" w:cs="Arial"/>
        </w:rPr>
      </w:pPr>
    </w:p>
    <w:p w14:paraId="4D9D0D88" w14:textId="77777777" w:rsidR="009D0982" w:rsidRDefault="009D0982" w:rsidP="009B45B9">
      <w:pPr>
        <w:pStyle w:val="fcase1ertab"/>
        <w:tabs>
          <w:tab w:val="left" w:pos="851"/>
        </w:tabs>
        <w:ind w:left="0" w:firstLine="0"/>
        <w:rPr>
          <w:rFonts w:ascii="Arial" w:hAnsi="Arial" w:cs="Arial"/>
        </w:rPr>
      </w:pPr>
    </w:p>
    <w:p w14:paraId="4D9D0D89"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D9D0D8A"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aux prix indiqués ci-dessous ;</w:t>
      </w:r>
    </w:p>
    <w:p w14:paraId="4D9D0D8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 xml:space="preserve"> Taux de la TVA : </w:t>
      </w:r>
    </w:p>
    <w:p w14:paraId="4D9D0D8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D9D0D8D"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D9D0D8E"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4D9D0D8F"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D9D0D90"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D9D0D91" w14:textId="77777777" w:rsidR="009D0982"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14:paraId="4D9D0D93" w14:textId="547FD662" w:rsidR="009D0982" w:rsidRDefault="009B1CD0" w:rsidP="00C56FB1">
      <w:pPr>
        <w:pStyle w:val="fcase1ertab"/>
        <w:tabs>
          <w:tab w:val="left" w:pos="851"/>
        </w:tabs>
        <w:spacing w:before="120"/>
        <w:ind w:left="2410" w:firstLine="0"/>
        <w:rPr>
          <w:rFonts w:ascii="Arial" w:hAnsi="Arial" w:cs="Arial"/>
          <w:u w:val="single"/>
        </w:rPr>
      </w:pPr>
      <w:r>
        <w:rPr>
          <w:rFonts w:ascii="Arial" w:hAnsi="Arial" w:cs="Arial"/>
        </w:rPr>
        <w:t>………………………………………………………………………………………..</w:t>
      </w:r>
    </w:p>
    <w:p w14:paraId="4D9D0D94" w14:textId="77777777" w:rsidR="009B1CD0" w:rsidRDefault="009B1CD0" w:rsidP="004C5755">
      <w:pPr>
        <w:pStyle w:val="fcase1ertab"/>
        <w:spacing w:before="120"/>
        <w:ind w:left="567" w:firstLine="0"/>
      </w:pPr>
      <w:r>
        <w:rPr>
          <w:rFonts w:ascii="Arial" w:hAnsi="Arial" w:cs="Arial"/>
          <w:u w:val="single"/>
        </w:rPr>
        <w:lastRenderedPageBreak/>
        <w:t>OU</w:t>
      </w:r>
    </w:p>
    <w:p w14:paraId="4D9D0D95"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aux prix indiqués dans l’annexe financière jointe au présent document.</w:t>
      </w:r>
    </w:p>
    <w:p w14:paraId="4D9D0D96" w14:textId="77777777" w:rsidR="009B1CD0" w:rsidRDefault="009B1CD0" w:rsidP="009B45B9">
      <w:pPr>
        <w:pStyle w:val="fcasegauche"/>
        <w:tabs>
          <w:tab w:val="left" w:pos="851"/>
        </w:tabs>
        <w:spacing w:after="0"/>
        <w:ind w:left="0" w:firstLine="0"/>
        <w:rPr>
          <w:rFonts w:ascii="Arial" w:hAnsi="Arial" w:cs="Arial"/>
        </w:rPr>
      </w:pPr>
    </w:p>
    <w:p w14:paraId="4D9D0D97" w14:textId="77777777" w:rsidR="009D0982" w:rsidRDefault="009D0982" w:rsidP="009B45B9">
      <w:pPr>
        <w:tabs>
          <w:tab w:val="left" w:pos="851"/>
          <w:tab w:val="left" w:pos="6237"/>
        </w:tabs>
        <w:rPr>
          <w:rFonts w:ascii="Arial" w:hAnsi="Arial" w:cs="Arial"/>
          <w:b/>
          <w:sz w:val="22"/>
          <w:szCs w:val="22"/>
        </w:rPr>
      </w:pPr>
    </w:p>
    <w:p w14:paraId="4D9D0D98" w14:textId="77777777" w:rsidR="009D0982" w:rsidRDefault="009D0982" w:rsidP="009B45B9">
      <w:pPr>
        <w:tabs>
          <w:tab w:val="left" w:pos="851"/>
          <w:tab w:val="left" w:pos="6237"/>
        </w:tabs>
        <w:rPr>
          <w:rFonts w:ascii="Arial" w:hAnsi="Arial" w:cs="Arial"/>
          <w:b/>
          <w:sz w:val="22"/>
          <w:szCs w:val="22"/>
        </w:rPr>
      </w:pPr>
    </w:p>
    <w:p w14:paraId="4D9D0D9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D9D0D9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D9D0D9B" w14:textId="77777777" w:rsidR="00036500" w:rsidRDefault="00036500" w:rsidP="009B45B9">
      <w:pPr>
        <w:tabs>
          <w:tab w:val="left" w:pos="851"/>
          <w:tab w:val="left" w:pos="6237"/>
        </w:tabs>
        <w:rPr>
          <w:rFonts w:ascii="Arial" w:hAnsi="Arial" w:cs="Arial"/>
          <w:i/>
          <w:iCs/>
          <w:sz w:val="18"/>
          <w:szCs w:val="18"/>
        </w:rPr>
      </w:pPr>
    </w:p>
    <w:p w14:paraId="4D9D0D9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D9D0D9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D9D0D9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4D9D0D9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D9D0DA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9D0DA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D9D0DA1"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9D0DA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D9D0DA3"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D9D0DA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9D0DA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D9D0DA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9D0DA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D9D0DA8"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D9D0DAD" w14:textId="77777777">
        <w:trPr>
          <w:trHeight w:val="1021"/>
        </w:trPr>
        <w:tc>
          <w:tcPr>
            <w:tcW w:w="4503" w:type="dxa"/>
            <w:tcBorders>
              <w:top w:val="single" w:sz="4" w:space="0" w:color="000000"/>
              <w:left w:val="single" w:sz="4" w:space="0" w:color="000000"/>
            </w:tcBorders>
            <w:shd w:val="clear" w:color="auto" w:fill="CCFFFF"/>
          </w:tcPr>
          <w:p w14:paraId="4D9D0DA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D9D0DA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D9D0DAC" w14:textId="77777777" w:rsidR="009B1CD0" w:rsidRDefault="009B1CD0" w:rsidP="006F3DF9">
            <w:pPr>
              <w:tabs>
                <w:tab w:val="left" w:pos="851"/>
              </w:tabs>
              <w:snapToGrid w:val="0"/>
              <w:jc w:val="both"/>
              <w:rPr>
                <w:rFonts w:ascii="Arial" w:hAnsi="Arial" w:cs="Arial"/>
              </w:rPr>
            </w:pPr>
          </w:p>
        </w:tc>
      </w:tr>
      <w:tr w:rsidR="009B1CD0" w14:paraId="4D9D0DB1" w14:textId="77777777">
        <w:trPr>
          <w:trHeight w:val="1021"/>
        </w:trPr>
        <w:tc>
          <w:tcPr>
            <w:tcW w:w="4503" w:type="dxa"/>
            <w:tcBorders>
              <w:left w:val="single" w:sz="4" w:space="0" w:color="000000"/>
            </w:tcBorders>
            <w:shd w:val="clear" w:color="auto" w:fill="auto"/>
          </w:tcPr>
          <w:p w14:paraId="4D9D0DA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D9D0DA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D9D0DB0" w14:textId="77777777" w:rsidR="009B1CD0" w:rsidRDefault="009B1CD0" w:rsidP="006F3DF9">
            <w:pPr>
              <w:tabs>
                <w:tab w:val="left" w:pos="851"/>
              </w:tabs>
              <w:snapToGrid w:val="0"/>
              <w:jc w:val="both"/>
              <w:rPr>
                <w:rFonts w:ascii="Arial" w:hAnsi="Arial" w:cs="Arial"/>
              </w:rPr>
            </w:pPr>
          </w:p>
        </w:tc>
      </w:tr>
      <w:tr w:rsidR="009B1CD0" w14:paraId="4D9D0DB5" w14:textId="77777777">
        <w:trPr>
          <w:trHeight w:val="1021"/>
        </w:trPr>
        <w:tc>
          <w:tcPr>
            <w:tcW w:w="4503" w:type="dxa"/>
            <w:tcBorders>
              <w:left w:val="single" w:sz="4" w:space="0" w:color="000000"/>
              <w:bottom w:val="single" w:sz="4" w:space="0" w:color="000000"/>
            </w:tcBorders>
            <w:shd w:val="clear" w:color="auto" w:fill="CCFFFF"/>
          </w:tcPr>
          <w:p w14:paraId="4D9D0DB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D9D0DB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D9D0DB4" w14:textId="77777777" w:rsidR="009B1CD0" w:rsidRDefault="009B1CD0" w:rsidP="006F3DF9">
            <w:pPr>
              <w:tabs>
                <w:tab w:val="left" w:pos="851"/>
              </w:tabs>
              <w:snapToGrid w:val="0"/>
              <w:jc w:val="both"/>
              <w:rPr>
                <w:rFonts w:ascii="Arial" w:hAnsi="Arial" w:cs="Arial"/>
              </w:rPr>
            </w:pPr>
          </w:p>
        </w:tc>
      </w:tr>
    </w:tbl>
    <w:p w14:paraId="4D9D0DB6" w14:textId="77777777" w:rsidR="009B1CD0" w:rsidRDefault="009B1CD0" w:rsidP="006C4338">
      <w:pPr>
        <w:tabs>
          <w:tab w:val="left" w:pos="851"/>
          <w:tab w:val="left" w:pos="6237"/>
        </w:tabs>
      </w:pPr>
    </w:p>
    <w:p w14:paraId="4D9D0DB7" w14:textId="77777777" w:rsidR="009B1CD0" w:rsidRDefault="009B1CD0" w:rsidP="006C4338">
      <w:pPr>
        <w:pStyle w:val="fcasegauche"/>
        <w:tabs>
          <w:tab w:val="left" w:pos="851"/>
        </w:tabs>
        <w:spacing w:after="0"/>
        <w:ind w:left="0" w:firstLine="0"/>
        <w:rPr>
          <w:rFonts w:ascii="Arial" w:hAnsi="Arial" w:cs="Arial"/>
          <w:bCs/>
          <w:iCs/>
        </w:rPr>
      </w:pPr>
    </w:p>
    <w:p w14:paraId="4D9D0DB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D9D0DB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9D0DB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D9D0DB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D9D0DB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D9D0DB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D9D0DB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D9D0DBF"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D9D0DC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D9D0DC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D9D0DC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D9D0DC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4D9D0DC4" w14:textId="77777777" w:rsidR="009B1CD0" w:rsidRDefault="009B1CD0" w:rsidP="00934503">
      <w:pPr>
        <w:tabs>
          <w:tab w:val="left" w:pos="426"/>
          <w:tab w:val="left" w:pos="851"/>
        </w:tabs>
        <w:rPr>
          <w:rFonts w:ascii="Arial" w:hAnsi="Arial" w:cs="Arial"/>
          <w:b/>
        </w:rPr>
      </w:pPr>
    </w:p>
    <w:p w14:paraId="4D9D0DC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Oui</w:t>
      </w:r>
    </w:p>
    <w:p w14:paraId="4D9D0DC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D9D0DC7" w14:textId="77777777" w:rsidR="009B1CD0" w:rsidRDefault="009B1CD0" w:rsidP="009B45B9">
      <w:pPr>
        <w:tabs>
          <w:tab w:val="left" w:pos="426"/>
          <w:tab w:val="left" w:pos="851"/>
        </w:tabs>
        <w:jc w:val="both"/>
        <w:rPr>
          <w:rFonts w:ascii="Arial" w:hAnsi="Arial" w:cs="Arial"/>
          <w:b/>
        </w:rPr>
      </w:pPr>
    </w:p>
    <w:p w14:paraId="4D9D0DC8" w14:textId="77777777" w:rsidR="009B1CD0" w:rsidRDefault="009B1CD0" w:rsidP="009B45B9">
      <w:pPr>
        <w:tabs>
          <w:tab w:val="left" w:pos="426"/>
          <w:tab w:val="left" w:pos="851"/>
        </w:tabs>
        <w:jc w:val="both"/>
        <w:rPr>
          <w:rFonts w:ascii="Arial" w:hAnsi="Arial" w:cs="Arial"/>
          <w:b/>
        </w:rPr>
      </w:pPr>
    </w:p>
    <w:p w14:paraId="4D9D0DC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D9D0DCA" w14:textId="77777777" w:rsidR="009B1CD0" w:rsidRDefault="009B1CD0" w:rsidP="009B45B9">
      <w:pPr>
        <w:tabs>
          <w:tab w:val="left" w:pos="576"/>
          <w:tab w:val="left" w:pos="851"/>
        </w:tabs>
        <w:jc w:val="both"/>
        <w:rPr>
          <w:rFonts w:ascii="Arial" w:hAnsi="Arial" w:cs="Arial"/>
        </w:rPr>
      </w:pPr>
    </w:p>
    <w:p w14:paraId="4D9D0DCB" w14:textId="00FBA6C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FB6105">
        <w:rPr>
          <w:rFonts w:ascii="Arial" w:hAnsi="Arial" w:cs="Arial"/>
        </w:rPr>
        <w:t>12</w:t>
      </w:r>
      <w:r>
        <w:rPr>
          <w:rFonts w:ascii="Arial" w:hAnsi="Arial" w:cs="Arial"/>
        </w:rPr>
        <w:t>.................mois ou ………………… jours à compter de :</w:t>
      </w:r>
    </w:p>
    <w:p w14:paraId="4D9D0DCC" w14:textId="77777777" w:rsidR="009B1CD0" w:rsidRDefault="009B1CD0" w:rsidP="009B45B9">
      <w:pPr>
        <w:tabs>
          <w:tab w:val="left" w:pos="851"/>
        </w:tabs>
      </w:pPr>
      <w:r>
        <w:rPr>
          <w:rFonts w:ascii="Arial" w:hAnsi="Arial" w:cs="Arial"/>
          <w:i/>
          <w:sz w:val="18"/>
          <w:szCs w:val="18"/>
        </w:rPr>
        <w:t>(Cocher la case correspondante.)</w:t>
      </w:r>
    </w:p>
    <w:p w14:paraId="4D9D0DCD" w14:textId="1E3D6FCE" w:rsidR="009B1CD0" w:rsidRDefault="00844DAA" w:rsidP="009B45B9">
      <w:pPr>
        <w:tabs>
          <w:tab w:val="left" w:pos="851"/>
        </w:tabs>
        <w:spacing w:before="120"/>
        <w:ind w:left="567"/>
        <w:jc w:val="both"/>
      </w:pPr>
      <w:r>
        <w:tab/>
      </w:r>
      <w:r w:rsidR="00FB6105">
        <w:fldChar w:fldCharType="begin">
          <w:ffData>
            <w:name w:val=""/>
            <w:enabled/>
            <w:calcOnExit w:val="0"/>
            <w:checkBox>
              <w:size w:val="20"/>
              <w:default w:val="1"/>
            </w:checkBox>
          </w:ffData>
        </w:fldChar>
      </w:r>
      <w:r w:rsidR="00FB6105">
        <w:instrText xml:space="preserve"> FORMCHECKBOX </w:instrText>
      </w:r>
      <w:r w:rsidR="00FB610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4D9D0DC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rsidR="009B1CD0">
        <w:rPr>
          <w:rFonts w:ascii="Arial" w:hAnsi="Arial" w:cs="Arial"/>
        </w:rPr>
        <w:tab/>
        <w:t>la date de notification de l’ordre de service ;</w:t>
      </w:r>
    </w:p>
    <w:p w14:paraId="4D9D0DCF"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4D9D0DD0" w14:textId="77777777" w:rsidR="009B1CD0" w:rsidRDefault="009B1CD0" w:rsidP="009B45B9">
      <w:pPr>
        <w:tabs>
          <w:tab w:val="left" w:pos="426"/>
          <w:tab w:val="left" w:pos="851"/>
        </w:tabs>
        <w:jc w:val="both"/>
        <w:rPr>
          <w:rFonts w:ascii="Arial" w:hAnsi="Arial" w:cs="Arial"/>
          <w:b/>
        </w:rPr>
      </w:pPr>
    </w:p>
    <w:p w14:paraId="4D9D0DD1" w14:textId="48B0535D"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Non</w:t>
      </w:r>
      <w:r>
        <w:tab/>
      </w:r>
      <w:r>
        <w:tab/>
      </w:r>
      <w:r>
        <w:tab/>
      </w:r>
      <w:r w:rsidR="00FB6105">
        <w:fldChar w:fldCharType="begin">
          <w:ffData>
            <w:name w:val=""/>
            <w:enabled/>
            <w:calcOnExit w:val="0"/>
            <w:checkBox>
              <w:size w:val="20"/>
              <w:default w:val="1"/>
            </w:checkBox>
          </w:ffData>
        </w:fldChar>
      </w:r>
      <w:r w:rsidR="00FB6105">
        <w:instrText xml:space="preserve"> FORMCHECKBOX </w:instrText>
      </w:r>
      <w:r w:rsidR="00FB6105">
        <w:fldChar w:fldCharType="end"/>
      </w:r>
      <w:r>
        <w:tab/>
      </w:r>
      <w:r w:rsidR="009D661E">
        <w:t>Oui</w:t>
      </w:r>
    </w:p>
    <w:p w14:paraId="4D9D0DD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D9D0DD3" w14:textId="77777777" w:rsidR="009B1CD0" w:rsidRDefault="009B1CD0" w:rsidP="009B45B9">
      <w:pPr>
        <w:tabs>
          <w:tab w:val="left" w:pos="426"/>
          <w:tab w:val="left" w:pos="851"/>
        </w:tabs>
        <w:jc w:val="both"/>
        <w:rPr>
          <w:rFonts w:ascii="Arial" w:hAnsi="Arial" w:cs="Arial"/>
        </w:rPr>
      </w:pPr>
    </w:p>
    <w:p w14:paraId="4D9D0DD4"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D9D0DD5" w14:textId="2F7AEB4E"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FB6105">
        <w:rPr>
          <w:rFonts w:ascii="Arial" w:hAnsi="Arial" w:cs="Arial"/>
        </w:rPr>
        <w:t>3</w:t>
      </w:r>
      <w:r>
        <w:rPr>
          <w:rFonts w:ascii="Arial" w:hAnsi="Arial" w:cs="Arial"/>
        </w:rPr>
        <w:t>………….............</w:t>
      </w:r>
    </w:p>
    <w:p w14:paraId="4D9D0DD6" w14:textId="14CB4C54"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FB6105">
        <w:rPr>
          <w:rFonts w:ascii="Arial" w:hAnsi="Arial" w:cs="Arial"/>
        </w:rPr>
        <w:t>12 mois</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D9D0DD8" w14:textId="77777777">
        <w:tc>
          <w:tcPr>
            <w:tcW w:w="10419" w:type="dxa"/>
            <w:shd w:val="clear" w:color="auto" w:fill="66CCFF"/>
          </w:tcPr>
          <w:p w14:paraId="4D9D0DD7"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D9D0DD9" w14:textId="77777777" w:rsidR="009B1CD0" w:rsidRDefault="009B1CD0" w:rsidP="006C4338">
      <w:pPr>
        <w:tabs>
          <w:tab w:val="left" w:pos="851"/>
        </w:tabs>
        <w:jc w:val="both"/>
      </w:pPr>
    </w:p>
    <w:p w14:paraId="4D9D0DD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9D0DDB" w14:textId="77777777" w:rsidR="005824AE" w:rsidRDefault="005824AE" w:rsidP="006C4338">
      <w:pPr>
        <w:tabs>
          <w:tab w:val="left" w:pos="851"/>
        </w:tabs>
        <w:jc w:val="both"/>
      </w:pPr>
    </w:p>
    <w:p w14:paraId="4D9D0D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D9D0DD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D9D0DE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D9D0DD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9D0DD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9D0DE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D0D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D9D0DE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D9D0DE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D9D0D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D9D0DE5" w14:textId="77777777" w:rsidR="00332B12" w:rsidRDefault="00332B12" w:rsidP="00B054DA">
            <w:pPr>
              <w:tabs>
                <w:tab w:val="left" w:pos="851"/>
              </w:tabs>
              <w:snapToGrid w:val="0"/>
              <w:jc w:val="both"/>
              <w:rPr>
                <w:rFonts w:ascii="Arial" w:hAnsi="Arial" w:cs="Arial"/>
                <w:b/>
                <w:bCs/>
              </w:rPr>
            </w:pPr>
          </w:p>
        </w:tc>
      </w:tr>
    </w:tbl>
    <w:p w14:paraId="4D9D0DE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9D0DE8" w14:textId="77777777" w:rsidR="009D0982" w:rsidRDefault="009D0982" w:rsidP="00332B12">
      <w:pPr>
        <w:pStyle w:val="fcase1ertab"/>
        <w:tabs>
          <w:tab w:val="left" w:pos="851"/>
        </w:tabs>
        <w:ind w:left="0" w:firstLine="0"/>
        <w:rPr>
          <w:rFonts w:ascii="Arial" w:hAnsi="Arial" w:cs="Arial"/>
          <w:b/>
          <w:sz w:val="22"/>
          <w:szCs w:val="22"/>
        </w:rPr>
      </w:pPr>
    </w:p>
    <w:p w14:paraId="4D9D0DE9" w14:textId="77777777" w:rsidR="009D0982" w:rsidRDefault="009D0982" w:rsidP="00332B12">
      <w:pPr>
        <w:pStyle w:val="fcase1ertab"/>
        <w:tabs>
          <w:tab w:val="left" w:pos="851"/>
        </w:tabs>
        <w:ind w:left="0" w:firstLine="0"/>
        <w:rPr>
          <w:rFonts w:ascii="Arial" w:hAnsi="Arial" w:cs="Arial"/>
          <w:b/>
          <w:sz w:val="22"/>
          <w:szCs w:val="22"/>
        </w:rPr>
      </w:pPr>
    </w:p>
    <w:p w14:paraId="4D9D0DE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D9D0DEB" w14:textId="77777777" w:rsidR="00332B12" w:rsidRDefault="00332B12" w:rsidP="006C4338">
      <w:pPr>
        <w:tabs>
          <w:tab w:val="left" w:pos="851"/>
        </w:tabs>
        <w:jc w:val="both"/>
      </w:pPr>
    </w:p>
    <w:p w14:paraId="4D9D0DE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D9D0DE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D9D0DEE" w14:textId="77777777" w:rsidR="009B1CD0" w:rsidRDefault="009B1CD0" w:rsidP="005846FB">
      <w:pPr>
        <w:tabs>
          <w:tab w:val="left" w:pos="851"/>
        </w:tabs>
        <w:rPr>
          <w:rFonts w:ascii="Arial" w:hAnsi="Arial" w:cs="Arial"/>
        </w:rPr>
      </w:pPr>
    </w:p>
    <w:p w14:paraId="4D9D0DEF" w14:textId="77777777" w:rsidR="00036500" w:rsidRDefault="00036500" w:rsidP="005846FB">
      <w:pPr>
        <w:tabs>
          <w:tab w:val="left" w:pos="851"/>
        </w:tabs>
        <w:rPr>
          <w:rFonts w:ascii="Arial" w:hAnsi="Arial" w:cs="Arial"/>
        </w:rPr>
      </w:pPr>
    </w:p>
    <w:p w14:paraId="4D9D0DF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D9D0DF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D9D0DF2"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4D9D0DF3" w14:textId="77777777" w:rsidR="009B1CD0" w:rsidRDefault="009B1CD0" w:rsidP="0083205E">
      <w:pPr>
        <w:tabs>
          <w:tab w:val="left" w:pos="851"/>
        </w:tabs>
        <w:rPr>
          <w:rFonts w:ascii="Arial" w:hAnsi="Arial" w:cs="Arial"/>
        </w:rPr>
      </w:pPr>
    </w:p>
    <w:p w14:paraId="4D9D0DF4" w14:textId="77777777" w:rsidR="001C733C" w:rsidRDefault="001C733C" w:rsidP="00CD46CC">
      <w:pPr>
        <w:tabs>
          <w:tab w:val="left" w:pos="851"/>
        </w:tabs>
        <w:rPr>
          <w:rFonts w:ascii="Arial" w:hAnsi="Arial" w:cs="Arial"/>
        </w:rPr>
      </w:pPr>
    </w:p>
    <w:p w14:paraId="4D9D0DF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D9D0DF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D9D0DF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D9D0DF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D9D0DF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D9D0DFA" w14:textId="77777777" w:rsidR="002904AF" w:rsidRDefault="002904AF" w:rsidP="001C733C">
      <w:pPr>
        <w:tabs>
          <w:tab w:val="left" w:pos="851"/>
        </w:tabs>
        <w:rPr>
          <w:rFonts w:ascii="Arial" w:hAnsi="Arial" w:cs="Arial"/>
        </w:rPr>
      </w:pPr>
    </w:p>
    <w:p w14:paraId="4D9D0DF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4D9D0DFC"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D9D0DFD" w14:textId="77777777" w:rsidR="002904AF" w:rsidRDefault="002904AF" w:rsidP="002904AF">
      <w:pPr>
        <w:tabs>
          <w:tab w:val="left" w:pos="851"/>
        </w:tabs>
        <w:rPr>
          <w:rFonts w:ascii="Arial" w:hAnsi="Arial" w:cs="Arial"/>
          <w:iCs/>
        </w:rPr>
      </w:pPr>
    </w:p>
    <w:p w14:paraId="4D9D0DF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D9D0DF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D9D0E00" w14:textId="77777777" w:rsidR="002904AF" w:rsidRDefault="002904AF" w:rsidP="002904AF">
      <w:pPr>
        <w:tabs>
          <w:tab w:val="left" w:pos="851"/>
        </w:tabs>
        <w:ind w:left="1134" w:hanging="850"/>
        <w:rPr>
          <w:rFonts w:ascii="Arial" w:hAnsi="Arial" w:cs="Arial"/>
          <w:i/>
          <w:sz w:val="18"/>
          <w:szCs w:val="18"/>
        </w:rPr>
      </w:pPr>
    </w:p>
    <w:p w14:paraId="4D9D0E01" w14:textId="77777777" w:rsidR="001C733C" w:rsidRDefault="001C733C" w:rsidP="001C733C">
      <w:pPr>
        <w:tabs>
          <w:tab w:val="left" w:pos="851"/>
        </w:tabs>
        <w:rPr>
          <w:rFonts w:ascii="Arial" w:hAnsi="Arial" w:cs="Arial"/>
          <w:i/>
          <w:sz w:val="18"/>
          <w:szCs w:val="18"/>
        </w:rPr>
      </w:pPr>
    </w:p>
    <w:p w14:paraId="4D9D0E0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D9D0E0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D9D0E04" w14:textId="77777777" w:rsidR="00036500" w:rsidRDefault="00036500" w:rsidP="005846FB">
      <w:pPr>
        <w:tabs>
          <w:tab w:val="left" w:pos="851"/>
        </w:tabs>
        <w:rPr>
          <w:rFonts w:ascii="Arial" w:hAnsi="Arial" w:cs="Arial"/>
        </w:rPr>
      </w:pPr>
    </w:p>
    <w:p w14:paraId="4D9D0E0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D9D0E06" w14:textId="77777777" w:rsidR="00AE7831" w:rsidRDefault="00AE7831" w:rsidP="009B45B9">
      <w:pPr>
        <w:tabs>
          <w:tab w:val="left" w:pos="851"/>
        </w:tabs>
        <w:ind w:left="1701" w:hanging="850"/>
        <w:jc w:val="both"/>
      </w:pPr>
    </w:p>
    <w:p w14:paraId="4D9D0E0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D9D0E08" w14:textId="77777777" w:rsidR="00036500" w:rsidRDefault="00036500" w:rsidP="006C4338">
      <w:pPr>
        <w:tabs>
          <w:tab w:val="left" w:pos="851"/>
        </w:tabs>
        <w:rPr>
          <w:rFonts w:ascii="Arial" w:hAnsi="Arial" w:cs="Arial"/>
          <w:iCs/>
        </w:rPr>
      </w:pPr>
    </w:p>
    <w:p w14:paraId="4D9D0E0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000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D9D0E0A"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79441AA" w14:textId="77777777" w:rsidR="00693D4A" w:rsidRDefault="00693D4A" w:rsidP="009B45B9">
      <w:pPr>
        <w:tabs>
          <w:tab w:val="left" w:pos="851"/>
        </w:tabs>
        <w:ind w:left="1134" w:hanging="850"/>
        <w:rPr>
          <w:rFonts w:ascii="Arial" w:hAnsi="Arial" w:cs="Arial"/>
          <w:i/>
          <w:sz w:val="18"/>
          <w:szCs w:val="18"/>
        </w:rPr>
      </w:pPr>
    </w:p>
    <w:p w14:paraId="764642A4" w14:textId="77777777" w:rsidR="00693D4A" w:rsidRDefault="00693D4A" w:rsidP="009B45B9">
      <w:pPr>
        <w:tabs>
          <w:tab w:val="left" w:pos="851"/>
        </w:tabs>
        <w:ind w:left="1134" w:hanging="850"/>
        <w:rPr>
          <w:rFonts w:ascii="Arial" w:hAnsi="Arial" w:cs="Arial"/>
          <w:i/>
          <w:sz w:val="18"/>
          <w:szCs w:val="18"/>
        </w:rPr>
      </w:pPr>
    </w:p>
    <w:p w14:paraId="068F7782" w14:textId="77777777" w:rsidR="00693D4A" w:rsidRDefault="00693D4A" w:rsidP="009B45B9">
      <w:pPr>
        <w:tabs>
          <w:tab w:val="left" w:pos="851"/>
        </w:tabs>
        <w:ind w:left="1134" w:hanging="850"/>
        <w:rPr>
          <w:rFonts w:ascii="Arial" w:hAnsi="Arial" w:cs="Arial"/>
          <w:i/>
          <w:sz w:val="18"/>
          <w:szCs w:val="18"/>
        </w:rPr>
      </w:pPr>
    </w:p>
    <w:p w14:paraId="18D2888D" w14:textId="77777777" w:rsidR="00693D4A" w:rsidRDefault="00693D4A" w:rsidP="009B45B9">
      <w:pPr>
        <w:tabs>
          <w:tab w:val="left" w:pos="851"/>
        </w:tabs>
        <w:ind w:left="1134" w:hanging="850"/>
        <w:rPr>
          <w:rFonts w:ascii="Arial" w:hAnsi="Arial" w:cs="Arial"/>
          <w:i/>
          <w:sz w:val="18"/>
          <w:szCs w:val="18"/>
        </w:rPr>
      </w:pPr>
    </w:p>
    <w:p w14:paraId="61CEF77B" w14:textId="77777777" w:rsidR="00693D4A" w:rsidRDefault="00693D4A" w:rsidP="009B45B9">
      <w:pPr>
        <w:tabs>
          <w:tab w:val="left" w:pos="851"/>
        </w:tabs>
        <w:ind w:left="1134" w:hanging="850"/>
        <w:rPr>
          <w:rFonts w:ascii="Arial" w:hAnsi="Arial" w:cs="Arial"/>
          <w:i/>
          <w:sz w:val="18"/>
          <w:szCs w:val="18"/>
        </w:rPr>
      </w:pPr>
    </w:p>
    <w:p w14:paraId="7B455AA2" w14:textId="77777777" w:rsidR="00693D4A" w:rsidRDefault="00693D4A" w:rsidP="009B45B9">
      <w:pPr>
        <w:tabs>
          <w:tab w:val="left" w:pos="851"/>
        </w:tabs>
        <w:ind w:left="1134" w:hanging="850"/>
        <w:rPr>
          <w:rFonts w:ascii="Arial" w:hAnsi="Arial" w:cs="Arial"/>
          <w:i/>
          <w:sz w:val="18"/>
          <w:szCs w:val="18"/>
        </w:rPr>
      </w:pPr>
    </w:p>
    <w:p w14:paraId="217F91A1" w14:textId="77777777" w:rsidR="00693D4A" w:rsidRDefault="00693D4A" w:rsidP="009B45B9">
      <w:pPr>
        <w:tabs>
          <w:tab w:val="left" w:pos="851"/>
        </w:tabs>
        <w:ind w:left="1134" w:hanging="850"/>
        <w:rPr>
          <w:rFonts w:ascii="Arial" w:hAnsi="Arial" w:cs="Arial"/>
          <w:i/>
          <w:sz w:val="18"/>
          <w:szCs w:val="18"/>
        </w:rPr>
      </w:pPr>
    </w:p>
    <w:p w14:paraId="197EF0E1" w14:textId="77777777" w:rsidR="00693D4A" w:rsidRDefault="00693D4A" w:rsidP="009B45B9">
      <w:pPr>
        <w:tabs>
          <w:tab w:val="left" w:pos="851"/>
        </w:tabs>
        <w:ind w:left="1134" w:hanging="850"/>
        <w:rPr>
          <w:rFonts w:ascii="Arial" w:hAnsi="Arial" w:cs="Arial"/>
          <w:i/>
          <w:sz w:val="18"/>
          <w:szCs w:val="18"/>
        </w:rPr>
      </w:pPr>
    </w:p>
    <w:p w14:paraId="2BFEAF86" w14:textId="77777777" w:rsidR="00693D4A" w:rsidRDefault="00693D4A" w:rsidP="009B45B9">
      <w:pPr>
        <w:tabs>
          <w:tab w:val="left" w:pos="851"/>
        </w:tabs>
        <w:ind w:left="1134" w:hanging="850"/>
        <w:rPr>
          <w:rFonts w:ascii="Arial" w:hAnsi="Arial" w:cs="Arial"/>
          <w:i/>
          <w:sz w:val="18"/>
          <w:szCs w:val="18"/>
        </w:rPr>
      </w:pPr>
    </w:p>
    <w:p w14:paraId="793FE365" w14:textId="77777777" w:rsidR="00693D4A" w:rsidRDefault="00693D4A" w:rsidP="009B45B9">
      <w:pPr>
        <w:tabs>
          <w:tab w:val="left" w:pos="851"/>
        </w:tabs>
        <w:ind w:left="1134" w:hanging="850"/>
        <w:rPr>
          <w:rFonts w:ascii="Arial" w:hAnsi="Arial" w:cs="Arial"/>
        </w:rPr>
      </w:pPr>
    </w:p>
    <w:p w14:paraId="4D9D0E0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D9D0E1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9D0E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9D0E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9D0E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D0E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D9D0E14" w14:textId="77777777" w:rsidTr="00B054DA">
        <w:trPr>
          <w:trHeight w:val="1021"/>
        </w:trPr>
        <w:tc>
          <w:tcPr>
            <w:tcW w:w="4644" w:type="dxa"/>
            <w:tcBorders>
              <w:top w:val="single" w:sz="4" w:space="0" w:color="000000"/>
              <w:left w:val="single" w:sz="4" w:space="0" w:color="000000"/>
            </w:tcBorders>
            <w:shd w:val="clear" w:color="auto" w:fill="CCFFFF"/>
          </w:tcPr>
          <w:p w14:paraId="4D9D0E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D9D0E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D9D0E13" w14:textId="77777777" w:rsidR="00332B12" w:rsidRDefault="00332B12" w:rsidP="00B054DA">
            <w:pPr>
              <w:tabs>
                <w:tab w:val="left" w:pos="851"/>
              </w:tabs>
              <w:snapToGrid w:val="0"/>
              <w:jc w:val="both"/>
              <w:rPr>
                <w:rFonts w:ascii="Arial" w:hAnsi="Arial" w:cs="Arial"/>
                <w:b/>
                <w:bCs/>
              </w:rPr>
            </w:pPr>
          </w:p>
        </w:tc>
      </w:tr>
      <w:tr w:rsidR="00332B12" w14:paraId="4D9D0E18" w14:textId="77777777" w:rsidTr="00B054DA">
        <w:trPr>
          <w:trHeight w:val="1021"/>
        </w:trPr>
        <w:tc>
          <w:tcPr>
            <w:tcW w:w="4644" w:type="dxa"/>
            <w:tcBorders>
              <w:left w:val="single" w:sz="4" w:space="0" w:color="000000"/>
            </w:tcBorders>
            <w:shd w:val="clear" w:color="auto" w:fill="auto"/>
          </w:tcPr>
          <w:p w14:paraId="4D9D0E1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D9D0E1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D9D0E17" w14:textId="77777777" w:rsidR="00332B12" w:rsidRDefault="00332B12" w:rsidP="00B054DA">
            <w:pPr>
              <w:tabs>
                <w:tab w:val="left" w:pos="851"/>
              </w:tabs>
              <w:snapToGrid w:val="0"/>
              <w:jc w:val="both"/>
              <w:rPr>
                <w:rFonts w:ascii="Arial" w:hAnsi="Arial" w:cs="Arial"/>
                <w:b/>
                <w:bCs/>
              </w:rPr>
            </w:pPr>
          </w:p>
        </w:tc>
      </w:tr>
      <w:tr w:rsidR="00332B12" w14:paraId="4D9D0E1C" w14:textId="77777777" w:rsidTr="00B054DA">
        <w:trPr>
          <w:trHeight w:val="1021"/>
        </w:trPr>
        <w:tc>
          <w:tcPr>
            <w:tcW w:w="4644" w:type="dxa"/>
            <w:tcBorders>
              <w:left w:val="single" w:sz="4" w:space="0" w:color="000000"/>
            </w:tcBorders>
            <w:shd w:val="clear" w:color="auto" w:fill="CCFFFF"/>
          </w:tcPr>
          <w:p w14:paraId="4D9D0E1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D9D0E1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D9D0E1B" w14:textId="77777777" w:rsidR="00332B12" w:rsidRDefault="00332B12" w:rsidP="00B054DA">
            <w:pPr>
              <w:tabs>
                <w:tab w:val="left" w:pos="851"/>
              </w:tabs>
              <w:snapToGrid w:val="0"/>
              <w:jc w:val="both"/>
              <w:rPr>
                <w:rFonts w:ascii="Arial" w:hAnsi="Arial" w:cs="Arial"/>
                <w:b/>
                <w:bCs/>
              </w:rPr>
            </w:pPr>
          </w:p>
        </w:tc>
      </w:tr>
      <w:tr w:rsidR="00332B12" w14:paraId="4D9D0E20" w14:textId="77777777" w:rsidTr="00B054DA">
        <w:trPr>
          <w:trHeight w:val="1021"/>
        </w:trPr>
        <w:tc>
          <w:tcPr>
            <w:tcW w:w="4644" w:type="dxa"/>
            <w:tcBorders>
              <w:left w:val="single" w:sz="4" w:space="0" w:color="000000"/>
            </w:tcBorders>
            <w:shd w:val="clear" w:color="auto" w:fill="auto"/>
          </w:tcPr>
          <w:p w14:paraId="4D9D0E1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D9D0E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D9D0E1F" w14:textId="77777777" w:rsidR="00332B12" w:rsidRDefault="00332B12" w:rsidP="00B054DA">
            <w:pPr>
              <w:tabs>
                <w:tab w:val="left" w:pos="851"/>
              </w:tabs>
              <w:snapToGrid w:val="0"/>
              <w:jc w:val="both"/>
              <w:rPr>
                <w:rFonts w:ascii="Arial" w:hAnsi="Arial" w:cs="Arial"/>
                <w:b/>
                <w:bCs/>
              </w:rPr>
            </w:pPr>
          </w:p>
        </w:tc>
      </w:tr>
      <w:tr w:rsidR="00332B12" w14:paraId="4D9D0E24" w14:textId="77777777" w:rsidTr="00B054DA">
        <w:trPr>
          <w:trHeight w:val="1021"/>
        </w:trPr>
        <w:tc>
          <w:tcPr>
            <w:tcW w:w="4644" w:type="dxa"/>
            <w:tcBorders>
              <w:left w:val="single" w:sz="4" w:space="0" w:color="000000"/>
              <w:bottom w:val="single" w:sz="4" w:space="0" w:color="000000"/>
            </w:tcBorders>
            <w:shd w:val="clear" w:color="auto" w:fill="CCFFFF"/>
          </w:tcPr>
          <w:p w14:paraId="4D9D0E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D9D0E2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D9D0E23" w14:textId="77777777" w:rsidR="00332B12" w:rsidRDefault="00332B12" w:rsidP="00B054DA">
            <w:pPr>
              <w:tabs>
                <w:tab w:val="left" w:pos="851"/>
              </w:tabs>
              <w:snapToGrid w:val="0"/>
              <w:jc w:val="both"/>
              <w:rPr>
                <w:rFonts w:ascii="Arial" w:hAnsi="Arial" w:cs="Arial"/>
                <w:b/>
                <w:bCs/>
              </w:rPr>
            </w:pPr>
          </w:p>
        </w:tc>
      </w:tr>
    </w:tbl>
    <w:p w14:paraId="4D9D0E25"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D9D0E26" w14:textId="77777777" w:rsidR="009D0982" w:rsidRDefault="009D0982" w:rsidP="00332B12">
      <w:pPr>
        <w:tabs>
          <w:tab w:val="left" w:pos="851"/>
        </w:tabs>
        <w:jc w:val="both"/>
        <w:rPr>
          <w:rFonts w:ascii="Arial" w:hAnsi="Arial" w:cs="Arial"/>
        </w:rPr>
      </w:pPr>
    </w:p>
    <w:p w14:paraId="4D9D0E27" w14:textId="77777777" w:rsidR="009B1CD0" w:rsidRDefault="009D0982"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9D0E29" w14:textId="77777777">
        <w:tc>
          <w:tcPr>
            <w:tcW w:w="10277" w:type="dxa"/>
            <w:shd w:val="clear" w:color="auto" w:fill="66CCFF"/>
          </w:tcPr>
          <w:p w14:paraId="4D9D0E28" w14:textId="77777777" w:rsidR="009B1CD0" w:rsidRPr="009D0982" w:rsidRDefault="008B2A38" w:rsidP="006B5057">
            <w:pPr>
              <w:rPr>
                <w:b/>
                <w:bCs/>
              </w:rPr>
            </w:pPr>
            <w:r>
              <w:rPr>
                <w:rFonts w:ascii="Arial" w:hAnsi="Arial" w:cs="Arial"/>
              </w:rPr>
              <w:lastRenderedPageBreak/>
              <w:br w:type="page"/>
            </w:r>
            <w:r w:rsidR="009B1CD0" w:rsidRPr="009D0982">
              <w:rPr>
                <w:b/>
                <w:bCs/>
                <w:sz w:val="22"/>
                <w:szCs w:val="22"/>
              </w:rPr>
              <w:t xml:space="preserve">D - Identification </w:t>
            </w:r>
            <w:r w:rsidR="001C40C0" w:rsidRPr="009D0982">
              <w:rPr>
                <w:b/>
                <w:bCs/>
                <w:sz w:val="22"/>
                <w:szCs w:val="22"/>
              </w:rPr>
              <w:t>et signature de l’acheteur</w:t>
            </w:r>
            <w:r w:rsidR="009B1CD0" w:rsidRPr="009D0982">
              <w:rPr>
                <w:b/>
                <w:bCs/>
                <w:sz w:val="22"/>
                <w:szCs w:val="22"/>
              </w:rPr>
              <w:t>.</w:t>
            </w:r>
          </w:p>
        </w:tc>
      </w:tr>
    </w:tbl>
    <w:p w14:paraId="4D9D0E2A" w14:textId="77777777" w:rsidR="009B1CD0" w:rsidRDefault="009B1CD0" w:rsidP="006C4338">
      <w:pPr>
        <w:tabs>
          <w:tab w:val="left" w:pos="851"/>
        </w:tabs>
      </w:pPr>
    </w:p>
    <w:p w14:paraId="4D9D0E2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D9D0E2D" w14:textId="77777777" w:rsidR="009B1CD0" w:rsidRDefault="009B1CD0" w:rsidP="009B45B9">
      <w:pPr>
        <w:pStyle w:val="Titre1"/>
        <w:tabs>
          <w:tab w:val="left" w:pos="851"/>
        </w:tabs>
        <w:ind w:left="0"/>
        <w:jc w:val="both"/>
        <w:rPr>
          <w:rFonts w:ascii="Arial" w:hAnsi="Arial" w:cs="Arial"/>
        </w:rPr>
      </w:pPr>
    </w:p>
    <w:p w14:paraId="4D9D0E2E" w14:textId="77777777" w:rsidR="009D0982" w:rsidRPr="009D0982" w:rsidRDefault="009D0982" w:rsidP="009D0982">
      <w:pPr>
        <w:pStyle w:val="En-tte"/>
        <w:tabs>
          <w:tab w:val="left" w:pos="851"/>
        </w:tabs>
        <w:jc w:val="both"/>
        <w:rPr>
          <w:rFonts w:ascii="Arial" w:hAnsi="Arial" w:cs="Arial"/>
          <w:b/>
          <w:bCs/>
        </w:rPr>
      </w:pPr>
      <w:r w:rsidRPr="009D0982">
        <w:rPr>
          <w:rFonts w:ascii="Arial" w:hAnsi="Arial" w:cs="Arial"/>
          <w:b/>
          <w:bCs/>
        </w:rPr>
        <w:t xml:space="preserve">CAISSE D’ALLOCATIONS FAMILIALES DU NORD </w:t>
      </w:r>
    </w:p>
    <w:p w14:paraId="4D9D0E2F" w14:textId="77777777" w:rsidR="009D0982" w:rsidRPr="009D0982" w:rsidRDefault="009D0982" w:rsidP="009D0982">
      <w:pPr>
        <w:pStyle w:val="En-tte"/>
        <w:tabs>
          <w:tab w:val="left" w:pos="851"/>
        </w:tabs>
        <w:jc w:val="both"/>
        <w:rPr>
          <w:rFonts w:ascii="Arial" w:hAnsi="Arial" w:cs="Arial"/>
        </w:rPr>
      </w:pPr>
      <w:r w:rsidRPr="009D0982">
        <w:rPr>
          <w:rFonts w:ascii="Arial" w:hAnsi="Arial" w:cs="Arial"/>
        </w:rPr>
        <w:t xml:space="preserve">82 Rue Brûle Maison </w:t>
      </w:r>
    </w:p>
    <w:p w14:paraId="4D9D0E30" w14:textId="77777777" w:rsidR="009B1CD0" w:rsidRDefault="009D0982" w:rsidP="009D0982">
      <w:pPr>
        <w:pStyle w:val="En-tte"/>
        <w:tabs>
          <w:tab w:val="clear" w:pos="4536"/>
          <w:tab w:val="clear" w:pos="9072"/>
          <w:tab w:val="left" w:pos="851"/>
        </w:tabs>
        <w:jc w:val="both"/>
        <w:rPr>
          <w:rFonts w:ascii="Arial" w:hAnsi="Arial" w:cs="Arial"/>
        </w:rPr>
      </w:pPr>
      <w:r w:rsidRPr="009D0982">
        <w:rPr>
          <w:rFonts w:ascii="Arial" w:hAnsi="Arial" w:cs="Arial"/>
        </w:rPr>
        <w:t>59000 LILLE</w:t>
      </w:r>
    </w:p>
    <w:p w14:paraId="4D9D0E31" w14:textId="77777777" w:rsidR="009B1CD0" w:rsidRDefault="009B1CD0" w:rsidP="005846FB">
      <w:pPr>
        <w:pStyle w:val="En-tte"/>
        <w:tabs>
          <w:tab w:val="clear" w:pos="4536"/>
          <w:tab w:val="clear" w:pos="9072"/>
          <w:tab w:val="left" w:pos="851"/>
        </w:tabs>
        <w:jc w:val="both"/>
        <w:rPr>
          <w:rFonts w:ascii="Arial" w:hAnsi="Arial" w:cs="Arial"/>
        </w:rPr>
      </w:pPr>
    </w:p>
    <w:p w14:paraId="4D9D0E3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4D9D0E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D9D0E34" w14:textId="77777777" w:rsidR="009B1CD0" w:rsidRDefault="009B1CD0" w:rsidP="0083205E">
      <w:pPr>
        <w:tabs>
          <w:tab w:val="left" w:pos="851"/>
        </w:tabs>
        <w:jc w:val="both"/>
        <w:rPr>
          <w:rFonts w:ascii="Arial" w:hAnsi="Arial" w:cs="Arial"/>
        </w:rPr>
      </w:pPr>
    </w:p>
    <w:p w14:paraId="4D9D0E35" w14:textId="77777777" w:rsidR="009D0982" w:rsidRPr="009D0982" w:rsidRDefault="009D0982" w:rsidP="009D0982">
      <w:pPr>
        <w:pStyle w:val="paragraph"/>
        <w:spacing w:before="0" w:beforeAutospacing="0" w:after="0" w:afterAutospacing="0"/>
        <w:jc w:val="both"/>
        <w:textAlignment w:val="baseline"/>
        <w:rPr>
          <w:rFonts w:ascii="Segoe UI" w:hAnsi="Segoe UI" w:cs="Segoe UI"/>
          <w:b/>
          <w:bCs/>
          <w:sz w:val="18"/>
          <w:szCs w:val="18"/>
        </w:rPr>
      </w:pPr>
      <w:r w:rsidRPr="009D0982">
        <w:rPr>
          <w:rStyle w:val="normaltextrun"/>
          <w:rFonts w:ascii="Arial" w:hAnsi="Arial" w:cs="Arial"/>
          <w:b/>
          <w:bCs/>
          <w:sz w:val="20"/>
          <w:szCs w:val="20"/>
        </w:rPr>
        <w:t>Mme Audrey MATHON-DEBETENCOURT</w:t>
      </w:r>
      <w:r w:rsidRPr="009D0982">
        <w:rPr>
          <w:rStyle w:val="eop"/>
          <w:rFonts w:ascii="Arial" w:hAnsi="Arial" w:cs="Arial"/>
          <w:b/>
          <w:bCs/>
          <w:sz w:val="20"/>
          <w:szCs w:val="20"/>
        </w:rPr>
        <w:t> </w:t>
      </w:r>
    </w:p>
    <w:p w14:paraId="4D9D0E36" w14:textId="77777777" w:rsidR="009D0982" w:rsidRPr="009D0982" w:rsidRDefault="009D0982" w:rsidP="009D0982">
      <w:pPr>
        <w:pStyle w:val="paragraph"/>
        <w:spacing w:before="0" w:beforeAutospacing="0" w:after="0" w:afterAutospacing="0"/>
        <w:jc w:val="both"/>
        <w:textAlignment w:val="baseline"/>
        <w:rPr>
          <w:rFonts w:ascii="Segoe UI" w:hAnsi="Segoe UI" w:cs="Segoe UI"/>
          <w:b/>
          <w:bCs/>
          <w:sz w:val="18"/>
          <w:szCs w:val="18"/>
        </w:rPr>
      </w:pPr>
      <w:r w:rsidRPr="009D0982">
        <w:rPr>
          <w:rStyle w:val="normaltextrun"/>
          <w:rFonts w:ascii="Arial" w:hAnsi="Arial" w:cs="Arial"/>
          <w:b/>
          <w:bCs/>
          <w:sz w:val="20"/>
          <w:szCs w:val="20"/>
        </w:rPr>
        <w:t>Directrice de la Caisse d’Allocations Familiales du Nord</w:t>
      </w:r>
    </w:p>
    <w:p w14:paraId="4D9D0E37" w14:textId="77777777" w:rsidR="009B1CD0" w:rsidRDefault="009B1CD0" w:rsidP="009B45B9">
      <w:pPr>
        <w:tabs>
          <w:tab w:val="left" w:pos="851"/>
        </w:tabs>
        <w:jc w:val="both"/>
        <w:rPr>
          <w:rFonts w:ascii="Arial" w:hAnsi="Arial" w:cs="Arial"/>
        </w:rPr>
      </w:pPr>
    </w:p>
    <w:p w14:paraId="4D9D0E3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D9D0E39" w14:textId="03FF1EDB" w:rsidR="009B1CD0" w:rsidRDefault="009B1CD0" w:rsidP="009B45B9">
      <w:pPr>
        <w:tabs>
          <w:tab w:val="left" w:pos="851"/>
        </w:tabs>
        <w:jc w:val="both"/>
        <w:rPr>
          <w:rFonts w:ascii="Arial" w:hAnsi="Arial" w:cs="Arial"/>
        </w:rPr>
      </w:pPr>
    </w:p>
    <w:p w14:paraId="4D9D0E3A" w14:textId="77777777" w:rsidR="009B1CD0" w:rsidRDefault="009B1CD0" w:rsidP="009B45B9">
      <w:pPr>
        <w:tabs>
          <w:tab w:val="left" w:pos="851"/>
        </w:tabs>
        <w:jc w:val="both"/>
        <w:rPr>
          <w:rFonts w:ascii="Arial" w:hAnsi="Arial" w:cs="Arial"/>
        </w:rPr>
      </w:pPr>
    </w:p>
    <w:p w14:paraId="4D9D0E3B" w14:textId="77777777" w:rsidR="009D0982" w:rsidRPr="009D0982" w:rsidRDefault="009D0982" w:rsidP="009D0982">
      <w:pPr>
        <w:pStyle w:val="paragraph"/>
        <w:spacing w:before="0" w:beforeAutospacing="0" w:after="0" w:afterAutospacing="0"/>
        <w:jc w:val="both"/>
        <w:textAlignment w:val="baseline"/>
        <w:rPr>
          <w:rFonts w:ascii="Segoe UI" w:hAnsi="Segoe UI" w:cs="Segoe UI"/>
          <w:b/>
          <w:bCs/>
          <w:sz w:val="18"/>
          <w:szCs w:val="18"/>
        </w:rPr>
      </w:pPr>
      <w:r w:rsidRPr="009D0982">
        <w:rPr>
          <w:rStyle w:val="normaltextrun"/>
          <w:rFonts w:ascii="Arial" w:hAnsi="Arial" w:cs="Arial"/>
          <w:b/>
          <w:bCs/>
          <w:sz w:val="20"/>
          <w:szCs w:val="20"/>
        </w:rPr>
        <w:t>Mme Audrey MATHON-DEBETENCOURT</w:t>
      </w:r>
      <w:r w:rsidRPr="009D0982">
        <w:rPr>
          <w:rStyle w:val="eop"/>
          <w:rFonts w:ascii="Arial" w:hAnsi="Arial" w:cs="Arial"/>
          <w:b/>
          <w:bCs/>
          <w:sz w:val="20"/>
          <w:szCs w:val="20"/>
        </w:rPr>
        <w:t> </w:t>
      </w:r>
    </w:p>
    <w:p w14:paraId="4D9D0E3C" w14:textId="77777777" w:rsidR="009D0982" w:rsidRPr="009D0982" w:rsidRDefault="009D0982" w:rsidP="009D0982">
      <w:pPr>
        <w:pStyle w:val="paragraph"/>
        <w:spacing w:before="0" w:beforeAutospacing="0" w:after="0" w:afterAutospacing="0"/>
        <w:jc w:val="both"/>
        <w:textAlignment w:val="baseline"/>
        <w:rPr>
          <w:rFonts w:ascii="Segoe UI" w:hAnsi="Segoe UI" w:cs="Segoe UI"/>
          <w:b/>
          <w:bCs/>
          <w:sz w:val="18"/>
          <w:szCs w:val="18"/>
        </w:rPr>
      </w:pPr>
      <w:r w:rsidRPr="009D0982">
        <w:rPr>
          <w:rStyle w:val="normaltextrun"/>
          <w:rFonts w:ascii="Arial" w:hAnsi="Arial" w:cs="Arial"/>
          <w:b/>
          <w:bCs/>
          <w:sz w:val="20"/>
          <w:szCs w:val="20"/>
        </w:rPr>
        <w:t>Directrice de la Caisse d’Allocations Familiales du Nord</w:t>
      </w:r>
    </w:p>
    <w:p w14:paraId="4D9D0E3D" w14:textId="77777777" w:rsidR="009B1CD0" w:rsidRDefault="009B1CD0" w:rsidP="009B45B9">
      <w:pPr>
        <w:pStyle w:val="fcase2metab"/>
        <w:ind w:left="0" w:firstLine="0"/>
        <w:rPr>
          <w:rFonts w:ascii="Arial" w:hAnsi="Arial" w:cs="Arial"/>
        </w:rPr>
      </w:pPr>
    </w:p>
    <w:p w14:paraId="4D9D0E3E"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4D9D0E40" w14:textId="77777777" w:rsidR="009B1CD0" w:rsidRDefault="009B1CD0" w:rsidP="009B45B9">
      <w:pPr>
        <w:pStyle w:val="fcase2metab"/>
        <w:rPr>
          <w:rFonts w:ascii="Arial" w:hAnsi="Arial" w:cs="Arial"/>
        </w:rPr>
      </w:pPr>
    </w:p>
    <w:p w14:paraId="4D9D0E41" w14:textId="77777777" w:rsidR="009D0982" w:rsidRPr="009D0982" w:rsidRDefault="009D0982" w:rsidP="009D0982">
      <w:pPr>
        <w:pStyle w:val="paragraph"/>
        <w:spacing w:before="0" w:beforeAutospacing="0" w:after="0" w:afterAutospacing="0"/>
        <w:ind w:left="1125" w:hanging="1125"/>
        <w:jc w:val="both"/>
        <w:textAlignment w:val="baseline"/>
        <w:rPr>
          <w:rFonts w:ascii="Segoe UI" w:hAnsi="Segoe UI" w:cs="Segoe UI"/>
          <w:b/>
          <w:bCs/>
          <w:sz w:val="18"/>
          <w:szCs w:val="18"/>
        </w:rPr>
      </w:pPr>
      <w:r w:rsidRPr="009D0982">
        <w:rPr>
          <w:rStyle w:val="normaltextrun"/>
          <w:rFonts w:ascii="Arial" w:hAnsi="Arial" w:cs="Arial"/>
          <w:b/>
          <w:bCs/>
          <w:sz w:val="20"/>
          <w:szCs w:val="20"/>
        </w:rPr>
        <w:t>Monsieur Jérôme Duval</w:t>
      </w:r>
      <w:r w:rsidRPr="009D0982">
        <w:rPr>
          <w:rStyle w:val="eop"/>
          <w:rFonts w:ascii="Arial" w:hAnsi="Arial" w:cs="Arial"/>
          <w:b/>
          <w:bCs/>
          <w:sz w:val="20"/>
          <w:szCs w:val="20"/>
        </w:rPr>
        <w:t> </w:t>
      </w:r>
    </w:p>
    <w:p w14:paraId="4D9D0E42" w14:textId="77777777" w:rsidR="009D0982" w:rsidRPr="009D0982" w:rsidRDefault="009D0982" w:rsidP="009D0982">
      <w:pPr>
        <w:pStyle w:val="paragraph"/>
        <w:spacing w:before="0" w:beforeAutospacing="0" w:after="0" w:afterAutospacing="0"/>
        <w:ind w:left="1125" w:hanging="1125"/>
        <w:jc w:val="both"/>
        <w:textAlignment w:val="baseline"/>
        <w:rPr>
          <w:rFonts w:ascii="Segoe UI" w:hAnsi="Segoe UI" w:cs="Segoe UI"/>
          <w:b/>
          <w:bCs/>
          <w:sz w:val="18"/>
          <w:szCs w:val="18"/>
        </w:rPr>
      </w:pPr>
      <w:r w:rsidRPr="009D0982">
        <w:rPr>
          <w:rStyle w:val="normaltextrun"/>
          <w:rFonts w:ascii="Arial" w:hAnsi="Arial" w:cs="Arial"/>
          <w:b/>
          <w:bCs/>
          <w:sz w:val="20"/>
          <w:szCs w:val="20"/>
        </w:rPr>
        <w:t>Directeur Comptable et Financier</w:t>
      </w:r>
      <w:r w:rsidRPr="009D0982">
        <w:rPr>
          <w:rStyle w:val="eop"/>
          <w:rFonts w:ascii="Arial" w:hAnsi="Arial" w:cs="Arial"/>
          <w:b/>
          <w:bCs/>
          <w:sz w:val="20"/>
          <w:szCs w:val="20"/>
        </w:rPr>
        <w:t> </w:t>
      </w:r>
    </w:p>
    <w:p w14:paraId="4D9D0E43" w14:textId="77777777" w:rsidR="009D0982" w:rsidRDefault="009D0982" w:rsidP="009D098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82 Rue Brûle Maison</w:t>
      </w:r>
      <w:r>
        <w:rPr>
          <w:rStyle w:val="eop"/>
          <w:rFonts w:ascii="Arial" w:hAnsi="Arial" w:cs="Arial"/>
          <w:sz w:val="20"/>
          <w:szCs w:val="20"/>
        </w:rPr>
        <w:t> </w:t>
      </w:r>
    </w:p>
    <w:p w14:paraId="4D9D0E44" w14:textId="77777777" w:rsidR="009D0982" w:rsidRDefault="009D0982" w:rsidP="009D098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59000 LILLE</w:t>
      </w:r>
      <w:r>
        <w:rPr>
          <w:rStyle w:val="eop"/>
          <w:rFonts w:ascii="Arial" w:hAnsi="Arial" w:cs="Arial"/>
          <w:sz w:val="20"/>
          <w:szCs w:val="20"/>
        </w:rPr>
        <w:t> </w:t>
      </w:r>
    </w:p>
    <w:p w14:paraId="4D9D0E45" w14:textId="77777777" w:rsidR="001C40C0" w:rsidRDefault="001C40C0" w:rsidP="009B45B9">
      <w:pPr>
        <w:pStyle w:val="fcase2metab"/>
        <w:rPr>
          <w:rFonts w:ascii="Arial" w:hAnsi="Arial" w:cs="Arial"/>
        </w:rPr>
      </w:pPr>
    </w:p>
    <w:p w14:paraId="4D9D0E46" w14:textId="77777777" w:rsidR="009B1CD0" w:rsidRDefault="009B1CD0" w:rsidP="009B45B9">
      <w:pPr>
        <w:pStyle w:val="fcase2metab"/>
        <w:ind w:left="0" w:firstLine="0"/>
        <w:rPr>
          <w:rFonts w:ascii="Arial" w:hAnsi="Arial" w:cs="Arial"/>
        </w:rPr>
      </w:pPr>
    </w:p>
    <w:p w14:paraId="4D9D0E47" w14:textId="77777777" w:rsidR="009B1CD0" w:rsidRDefault="009B1CD0" w:rsidP="009B45B9">
      <w:pPr>
        <w:pStyle w:val="fcase2metab"/>
        <w:ind w:left="0" w:firstLine="0"/>
        <w:rPr>
          <w:rFonts w:ascii="Arial" w:hAnsi="Arial" w:cs="Arial"/>
        </w:rPr>
      </w:pPr>
    </w:p>
    <w:p w14:paraId="4D9D0E49" w14:textId="43F2CEE6" w:rsidR="0079785C" w:rsidRDefault="009B1CD0" w:rsidP="00693D4A">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D9D0E4A" w14:textId="77777777" w:rsidR="009B1CD0" w:rsidRDefault="009B1CD0" w:rsidP="009B45B9">
      <w:pPr>
        <w:tabs>
          <w:tab w:val="left" w:pos="851"/>
        </w:tabs>
        <w:rPr>
          <w:rFonts w:ascii="Arial" w:hAnsi="Arial" w:cs="Arial"/>
        </w:rPr>
      </w:pPr>
    </w:p>
    <w:p w14:paraId="4D9D0E4C" w14:textId="7863DB52" w:rsidR="009B1CD0" w:rsidRDefault="009B1CD0" w:rsidP="00693D4A">
      <w:pPr>
        <w:tabs>
          <w:tab w:val="left" w:pos="851"/>
          <w:tab w:val="left" w:pos="3402"/>
          <w:tab w:val="left" w:pos="6237"/>
          <w:tab w:val="left" w:pos="9072"/>
        </w:tabs>
        <w:jc w:val="both"/>
        <w:rPr>
          <w:rFonts w:ascii="Arial" w:hAnsi="Arial" w:cs="Arial"/>
        </w:rPr>
      </w:pPr>
      <w:r>
        <w:rPr>
          <w:rFonts w:ascii="Arial" w:hAnsi="Arial" w:cs="Arial"/>
          <w:b/>
          <w:caps/>
        </w:rPr>
        <w:t>P</w:t>
      </w:r>
      <w:r>
        <w:rPr>
          <w:rFonts w:ascii="Arial" w:hAnsi="Arial" w:cs="Arial"/>
          <w:b/>
        </w:rPr>
        <w:t xml:space="preserve">our </w:t>
      </w:r>
      <w:r w:rsidR="00693D4A">
        <w:rPr>
          <w:rFonts w:ascii="Arial" w:hAnsi="Arial" w:cs="Arial"/>
          <w:b/>
        </w:rPr>
        <w:t>la CAF DU NORD</w:t>
      </w:r>
    </w:p>
    <w:p w14:paraId="4D9D0E4E" w14:textId="77777777" w:rsidR="009B1CD0" w:rsidRDefault="009B1CD0" w:rsidP="009B45B9">
      <w:pPr>
        <w:tabs>
          <w:tab w:val="left" w:pos="851"/>
        </w:tabs>
        <w:rPr>
          <w:rFonts w:ascii="Arial" w:hAnsi="Arial" w:cs="Arial"/>
        </w:rPr>
      </w:pPr>
    </w:p>
    <w:p w14:paraId="4D9D0E4F" w14:textId="77777777" w:rsidR="009B1CD0" w:rsidRDefault="009B1CD0" w:rsidP="009B45B9">
      <w:pPr>
        <w:tabs>
          <w:tab w:val="left" w:pos="851"/>
        </w:tabs>
        <w:rPr>
          <w:rFonts w:ascii="Arial" w:hAnsi="Arial" w:cs="Arial"/>
        </w:rPr>
      </w:pPr>
    </w:p>
    <w:p w14:paraId="4D9D0E50"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D9D0E51" w14:textId="77777777" w:rsidR="009B1CD0" w:rsidRDefault="009B1CD0" w:rsidP="009B45B9">
      <w:pPr>
        <w:tabs>
          <w:tab w:val="left" w:pos="851"/>
        </w:tabs>
      </w:pPr>
    </w:p>
    <w:p w14:paraId="4D9D0E52" w14:textId="77777777" w:rsidR="009B1CD0" w:rsidRDefault="009B1CD0" w:rsidP="009B45B9">
      <w:pPr>
        <w:tabs>
          <w:tab w:val="left" w:pos="851"/>
        </w:tabs>
      </w:pPr>
    </w:p>
    <w:p w14:paraId="4D9D0E53" w14:textId="77777777" w:rsidR="009B1CD0" w:rsidRDefault="009B1CD0" w:rsidP="009B45B9">
      <w:pPr>
        <w:tabs>
          <w:tab w:val="left" w:pos="851"/>
        </w:tabs>
      </w:pPr>
    </w:p>
    <w:p w14:paraId="4D9D0E5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D9D0E5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D9D0E56" w14:textId="77777777" w:rsidR="009B1CD0" w:rsidRDefault="009B1CD0" w:rsidP="009B45B9">
      <w:pPr>
        <w:tabs>
          <w:tab w:val="left" w:pos="851"/>
        </w:tabs>
        <w:jc w:val="both"/>
      </w:pPr>
    </w:p>
    <w:p w14:paraId="4D9D0E57" w14:textId="77777777" w:rsidR="009B1CD0" w:rsidRDefault="009B1CD0" w:rsidP="009B45B9">
      <w:pPr>
        <w:tabs>
          <w:tab w:val="left" w:pos="851"/>
        </w:tabs>
        <w:jc w:val="both"/>
      </w:pPr>
    </w:p>
    <w:p w14:paraId="4D9D0E58" w14:textId="77777777" w:rsidR="009B1CD0" w:rsidRDefault="009B1CD0" w:rsidP="009B45B9">
      <w:pPr>
        <w:tabs>
          <w:tab w:val="left" w:pos="851"/>
        </w:tabs>
        <w:jc w:val="both"/>
      </w:pPr>
    </w:p>
    <w:p w14:paraId="4D9D0E59" w14:textId="77777777" w:rsidR="002C2CA3" w:rsidRDefault="002C2CA3" w:rsidP="009B45B9">
      <w:pPr>
        <w:tabs>
          <w:tab w:val="left" w:pos="851"/>
        </w:tabs>
        <w:jc w:val="both"/>
      </w:pPr>
    </w:p>
    <w:p w14:paraId="4D9D0E5A" w14:textId="77777777" w:rsidR="002C2CA3" w:rsidRDefault="002C2CA3" w:rsidP="009B45B9">
      <w:pPr>
        <w:tabs>
          <w:tab w:val="left" w:pos="851"/>
        </w:tabs>
        <w:jc w:val="both"/>
      </w:pPr>
    </w:p>
    <w:p w14:paraId="4D9D0E5B" w14:textId="77777777" w:rsidR="002C2CA3" w:rsidRDefault="002C2CA3" w:rsidP="009B45B9">
      <w:pPr>
        <w:tabs>
          <w:tab w:val="left" w:pos="851"/>
        </w:tabs>
        <w:jc w:val="both"/>
      </w:pPr>
    </w:p>
    <w:p w14:paraId="4D9D0E5C" w14:textId="77777777" w:rsidR="008B2A38" w:rsidRDefault="008B2A38" w:rsidP="009B45B9">
      <w:pPr>
        <w:tabs>
          <w:tab w:val="left" w:pos="851"/>
        </w:tabs>
        <w:jc w:val="both"/>
      </w:pPr>
    </w:p>
    <w:p w14:paraId="4D9D0E5D" w14:textId="77777777" w:rsidR="001C40C0" w:rsidRDefault="001C40C0" w:rsidP="009B45B9">
      <w:pPr>
        <w:tabs>
          <w:tab w:val="left" w:pos="851"/>
        </w:tabs>
        <w:rPr>
          <w:rFonts w:ascii="Arial" w:hAnsi="Arial" w:cs="Arial"/>
        </w:rPr>
      </w:pPr>
    </w:p>
    <w:p w14:paraId="4D9D0E5E" w14:textId="77777777" w:rsidR="009D0982" w:rsidRDefault="009D0982" w:rsidP="009B45B9">
      <w:pPr>
        <w:tabs>
          <w:tab w:val="left" w:pos="851"/>
        </w:tabs>
        <w:rPr>
          <w:rFonts w:ascii="Arial" w:hAnsi="Arial" w:cs="Arial"/>
        </w:rPr>
      </w:pPr>
    </w:p>
    <w:p w14:paraId="4D9D0E5F" w14:textId="77777777" w:rsidR="009D0982" w:rsidRDefault="009D0982" w:rsidP="009B45B9">
      <w:pPr>
        <w:tabs>
          <w:tab w:val="left" w:pos="851"/>
        </w:tabs>
        <w:rPr>
          <w:rFonts w:ascii="Arial" w:hAnsi="Arial" w:cs="Arial"/>
        </w:rPr>
      </w:pPr>
    </w:p>
    <w:p w14:paraId="4D9D0E60" w14:textId="77777777" w:rsidR="009D0982" w:rsidRDefault="009D0982" w:rsidP="009B45B9">
      <w:pPr>
        <w:tabs>
          <w:tab w:val="left" w:pos="851"/>
        </w:tabs>
        <w:rPr>
          <w:rFonts w:ascii="Arial" w:hAnsi="Arial" w:cs="Arial"/>
        </w:rPr>
      </w:pPr>
    </w:p>
    <w:p w14:paraId="4D9D0E61" w14:textId="505168FB"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038C9" w14:textId="77777777" w:rsidR="00295DF7" w:rsidRDefault="00295DF7">
      <w:r>
        <w:separator/>
      </w:r>
    </w:p>
  </w:endnote>
  <w:endnote w:type="continuationSeparator" w:id="0">
    <w:p w14:paraId="4CE8499D" w14:textId="77777777" w:rsidR="00295DF7" w:rsidRDefault="0029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D9D0E6E" w14:textId="77777777" w:rsidTr="0083205E">
      <w:trPr>
        <w:tblHeader/>
      </w:trPr>
      <w:tc>
        <w:tcPr>
          <w:tcW w:w="2906" w:type="dxa"/>
          <w:shd w:val="clear" w:color="auto" w:fill="66CCFF"/>
        </w:tcPr>
        <w:p w14:paraId="4D9D0E6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D9D0E69" w14:textId="0C3EFCC0" w:rsidR="005824AE" w:rsidRDefault="00A377FE" w:rsidP="00FE48C9">
          <w:pPr>
            <w:jc w:val="center"/>
            <w:rPr>
              <w:rFonts w:ascii="Arial" w:hAnsi="Arial" w:cs="Arial"/>
              <w:b/>
            </w:rPr>
          </w:pPr>
          <w:r>
            <w:rPr>
              <w:rFonts w:ascii="Arial" w:hAnsi="Arial" w:cs="Arial"/>
              <w:b/>
              <w:i/>
            </w:rPr>
            <w:t>2025-05 Mission contrôle de décence des logements</w:t>
          </w:r>
        </w:p>
      </w:tc>
      <w:tc>
        <w:tcPr>
          <w:tcW w:w="896" w:type="dxa"/>
          <w:shd w:val="clear" w:color="auto" w:fill="66CCFF"/>
        </w:tcPr>
        <w:p w14:paraId="4D9D0E6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D9D0E6B"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D9D0E6C" w14:textId="77777777" w:rsidR="005824AE" w:rsidRDefault="005824AE">
          <w:pPr>
            <w:jc w:val="center"/>
          </w:pPr>
          <w:r>
            <w:rPr>
              <w:rFonts w:ascii="Arial" w:hAnsi="Arial" w:cs="Arial"/>
              <w:b/>
            </w:rPr>
            <w:t>/</w:t>
          </w:r>
        </w:p>
      </w:tc>
      <w:tc>
        <w:tcPr>
          <w:tcW w:w="544" w:type="dxa"/>
          <w:shd w:val="clear" w:color="auto" w:fill="66CCFF"/>
        </w:tcPr>
        <w:p w14:paraId="4D9D0E6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4D9D0E6F"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45E61" w14:textId="77777777" w:rsidR="00295DF7" w:rsidRDefault="00295DF7">
      <w:r>
        <w:separator/>
      </w:r>
    </w:p>
  </w:footnote>
  <w:footnote w:type="continuationSeparator" w:id="0">
    <w:p w14:paraId="5CF5B611" w14:textId="77777777" w:rsidR="00295DF7" w:rsidRDefault="00295DF7">
      <w:r>
        <w:continuationSeparator/>
      </w:r>
    </w:p>
  </w:footnote>
  <w:footnote w:id="1">
    <w:p w14:paraId="4D9D0E70"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D9D0E7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D9D0E7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280575256">
    <w:abstractNumId w:val="0"/>
  </w:num>
  <w:num w:numId="2" w16cid:durableId="1251309187">
    <w:abstractNumId w:val="1"/>
  </w:num>
  <w:num w:numId="3" w16cid:durableId="1266352250">
    <w:abstractNumId w:val="2"/>
  </w:num>
  <w:num w:numId="4" w16cid:durableId="1979727595">
    <w:abstractNumId w:val="4"/>
  </w:num>
  <w:num w:numId="5" w16cid:durableId="2012877646">
    <w:abstractNumId w:val="3"/>
  </w:num>
  <w:num w:numId="6" w16cid:durableId="13947407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95DF7"/>
    <w:rsid w:val="002C2CA3"/>
    <w:rsid w:val="002C4B3E"/>
    <w:rsid w:val="002C79D6"/>
    <w:rsid w:val="002E56C1"/>
    <w:rsid w:val="00332B12"/>
    <w:rsid w:val="00334740"/>
    <w:rsid w:val="00354C04"/>
    <w:rsid w:val="0035758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93D4A"/>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A0CC9"/>
    <w:rsid w:val="009B1CD0"/>
    <w:rsid w:val="009B45B9"/>
    <w:rsid w:val="009B6D33"/>
    <w:rsid w:val="009C4738"/>
    <w:rsid w:val="009D0982"/>
    <w:rsid w:val="009D661E"/>
    <w:rsid w:val="00A34D04"/>
    <w:rsid w:val="00A377FE"/>
    <w:rsid w:val="00AE7831"/>
    <w:rsid w:val="00B02608"/>
    <w:rsid w:val="00B0289C"/>
    <w:rsid w:val="00B054DA"/>
    <w:rsid w:val="00B87564"/>
    <w:rsid w:val="00BA44E5"/>
    <w:rsid w:val="00BD767E"/>
    <w:rsid w:val="00BE6078"/>
    <w:rsid w:val="00C23457"/>
    <w:rsid w:val="00C56FB1"/>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B33C4"/>
    <w:rsid w:val="00FB6105"/>
    <w:rsid w:val="00FE48C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D9D0D39"/>
  <w15:chartTrackingRefBased/>
  <w15:docId w15:val="{22F28520-3FE0-4D16-9C2F-649FF090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paragraph">
    <w:name w:val="paragraph"/>
    <w:basedOn w:val="Normal"/>
    <w:rsid w:val="009D0982"/>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9D0982"/>
  </w:style>
  <w:style w:type="character" w:customStyle="1" w:styleId="eop">
    <w:name w:val="eop"/>
    <w:basedOn w:val="Policepardfaut"/>
    <w:rsid w:val="009D0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2772844">
      <w:bodyDiv w:val="1"/>
      <w:marLeft w:val="0"/>
      <w:marRight w:val="0"/>
      <w:marTop w:val="0"/>
      <w:marBottom w:val="0"/>
      <w:divBdr>
        <w:top w:val="none" w:sz="0" w:space="0" w:color="auto"/>
        <w:left w:val="none" w:sz="0" w:space="0" w:color="auto"/>
        <w:bottom w:val="none" w:sz="0" w:space="0" w:color="auto"/>
        <w:right w:val="none" w:sz="0" w:space="0" w:color="auto"/>
      </w:divBdr>
      <w:divsChild>
        <w:div w:id="232013202">
          <w:marLeft w:val="0"/>
          <w:marRight w:val="0"/>
          <w:marTop w:val="0"/>
          <w:marBottom w:val="0"/>
          <w:divBdr>
            <w:top w:val="none" w:sz="0" w:space="0" w:color="auto"/>
            <w:left w:val="none" w:sz="0" w:space="0" w:color="auto"/>
            <w:bottom w:val="none" w:sz="0" w:space="0" w:color="auto"/>
            <w:right w:val="none" w:sz="0" w:space="0" w:color="auto"/>
          </w:divBdr>
        </w:div>
        <w:div w:id="1389646233">
          <w:marLeft w:val="0"/>
          <w:marRight w:val="0"/>
          <w:marTop w:val="0"/>
          <w:marBottom w:val="0"/>
          <w:divBdr>
            <w:top w:val="none" w:sz="0" w:space="0" w:color="auto"/>
            <w:left w:val="none" w:sz="0" w:space="0" w:color="auto"/>
            <w:bottom w:val="none" w:sz="0" w:space="0" w:color="auto"/>
            <w:right w:val="none" w:sz="0" w:space="0" w:color="auto"/>
          </w:divBdr>
        </w:div>
      </w:divsChild>
    </w:div>
    <w:div w:id="836192221">
      <w:bodyDiv w:val="1"/>
      <w:marLeft w:val="0"/>
      <w:marRight w:val="0"/>
      <w:marTop w:val="0"/>
      <w:marBottom w:val="0"/>
      <w:divBdr>
        <w:top w:val="none" w:sz="0" w:space="0" w:color="auto"/>
        <w:left w:val="none" w:sz="0" w:space="0" w:color="auto"/>
        <w:bottom w:val="none" w:sz="0" w:space="0" w:color="auto"/>
        <w:right w:val="none" w:sz="0" w:space="0" w:color="auto"/>
      </w:divBdr>
      <w:divsChild>
        <w:div w:id="212889294">
          <w:marLeft w:val="0"/>
          <w:marRight w:val="0"/>
          <w:marTop w:val="0"/>
          <w:marBottom w:val="0"/>
          <w:divBdr>
            <w:top w:val="none" w:sz="0" w:space="0" w:color="auto"/>
            <w:left w:val="none" w:sz="0" w:space="0" w:color="auto"/>
            <w:bottom w:val="none" w:sz="0" w:space="0" w:color="auto"/>
            <w:right w:val="none" w:sz="0" w:space="0" w:color="auto"/>
          </w:divBdr>
        </w:div>
        <w:div w:id="1809319087">
          <w:marLeft w:val="0"/>
          <w:marRight w:val="0"/>
          <w:marTop w:val="0"/>
          <w:marBottom w:val="0"/>
          <w:divBdr>
            <w:top w:val="none" w:sz="0" w:space="0" w:color="auto"/>
            <w:left w:val="none" w:sz="0" w:space="0" w:color="auto"/>
            <w:bottom w:val="none" w:sz="0" w:space="0" w:color="auto"/>
            <w:right w:val="none" w:sz="0" w:space="0" w:color="auto"/>
          </w:divBdr>
        </w:div>
      </w:divsChild>
    </w:div>
    <w:div w:id="1075977502">
      <w:bodyDiv w:val="1"/>
      <w:marLeft w:val="0"/>
      <w:marRight w:val="0"/>
      <w:marTop w:val="0"/>
      <w:marBottom w:val="0"/>
      <w:divBdr>
        <w:top w:val="none" w:sz="0" w:space="0" w:color="auto"/>
        <w:left w:val="none" w:sz="0" w:space="0" w:color="auto"/>
        <w:bottom w:val="none" w:sz="0" w:space="0" w:color="auto"/>
        <w:right w:val="none" w:sz="0" w:space="0" w:color="auto"/>
      </w:divBdr>
      <w:divsChild>
        <w:div w:id="302346653">
          <w:marLeft w:val="0"/>
          <w:marRight w:val="0"/>
          <w:marTop w:val="0"/>
          <w:marBottom w:val="0"/>
          <w:divBdr>
            <w:top w:val="none" w:sz="0" w:space="0" w:color="auto"/>
            <w:left w:val="none" w:sz="0" w:space="0" w:color="auto"/>
            <w:bottom w:val="none" w:sz="0" w:space="0" w:color="auto"/>
            <w:right w:val="none" w:sz="0" w:space="0" w:color="auto"/>
          </w:divBdr>
        </w:div>
        <w:div w:id="549809746">
          <w:marLeft w:val="0"/>
          <w:marRight w:val="0"/>
          <w:marTop w:val="0"/>
          <w:marBottom w:val="0"/>
          <w:divBdr>
            <w:top w:val="none" w:sz="0" w:space="0" w:color="auto"/>
            <w:left w:val="none" w:sz="0" w:space="0" w:color="auto"/>
            <w:bottom w:val="none" w:sz="0" w:space="0" w:color="auto"/>
            <w:right w:val="none" w:sz="0" w:space="0" w:color="auto"/>
          </w:divBdr>
        </w:div>
        <w:div w:id="1253246877">
          <w:marLeft w:val="0"/>
          <w:marRight w:val="0"/>
          <w:marTop w:val="0"/>
          <w:marBottom w:val="0"/>
          <w:divBdr>
            <w:top w:val="none" w:sz="0" w:space="0" w:color="auto"/>
            <w:left w:val="none" w:sz="0" w:space="0" w:color="auto"/>
            <w:bottom w:val="none" w:sz="0" w:space="0" w:color="auto"/>
            <w:right w:val="none" w:sz="0" w:space="0" w:color="auto"/>
          </w:divBdr>
        </w:div>
        <w:div w:id="2003313351">
          <w:marLeft w:val="0"/>
          <w:marRight w:val="0"/>
          <w:marTop w:val="0"/>
          <w:marBottom w:val="0"/>
          <w:divBdr>
            <w:top w:val="none" w:sz="0" w:space="0" w:color="auto"/>
            <w:left w:val="none" w:sz="0" w:space="0" w:color="auto"/>
            <w:bottom w:val="none" w:sz="0" w:space="0" w:color="auto"/>
            <w:right w:val="none" w:sz="0" w:space="0" w:color="auto"/>
          </w:divBdr>
        </w:div>
      </w:divsChild>
    </w:div>
    <w:div w:id="1725719169">
      <w:bodyDiv w:val="1"/>
      <w:marLeft w:val="0"/>
      <w:marRight w:val="0"/>
      <w:marTop w:val="0"/>
      <w:marBottom w:val="0"/>
      <w:divBdr>
        <w:top w:val="none" w:sz="0" w:space="0" w:color="auto"/>
        <w:left w:val="none" w:sz="0" w:space="0" w:color="auto"/>
        <w:bottom w:val="none" w:sz="0" w:space="0" w:color="auto"/>
        <w:right w:val="none" w:sz="0" w:space="0" w:color="auto"/>
      </w:divBdr>
      <w:divsChild>
        <w:div w:id="970398860">
          <w:marLeft w:val="0"/>
          <w:marRight w:val="0"/>
          <w:marTop w:val="0"/>
          <w:marBottom w:val="0"/>
          <w:divBdr>
            <w:top w:val="none" w:sz="0" w:space="0" w:color="auto"/>
            <w:left w:val="none" w:sz="0" w:space="0" w:color="auto"/>
            <w:bottom w:val="none" w:sz="0" w:space="0" w:color="auto"/>
            <w:right w:val="none" w:sz="0" w:space="0" w:color="auto"/>
          </w:divBdr>
        </w:div>
        <w:div w:id="1854687396">
          <w:marLeft w:val="0"/>
          <w:marRight w:val="0"/>
          <w:marTop w:val="0"/>
          <w:marBottom w:val="0"/>
          <w:divBdr>
            <w:top w:val="none" w:sz="0" w:space="0" w:color="auto"/>
            <w:left w:val="none" w:sz="0" w:space="0" w:color="auto"/>
            <w:bottom w:val="none" w:sz="0" w:space="0" w:color="auto"/>
            <w:right w:val="none" w:sz="0" w:space="0" w:color="auto"/>
          </w:divBdr>
        </w:div>
        <w:div w:id="1960722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5D4F9857F71545A556BD36EA5FFD88" ma:contentTypeVersion="4" ma:contentTypeDescription="Crée un document." ma:contentTypeScope="" ma:versionID="e1bc395f8a8490577372e670fdee80a2">
  <xsd:schema xmlns:xsd="http://www.w3.org/2001/XMLSchema" xmlns:xs="http://www.w3.org/2001/XMLSchema" xmlns:p="http://schemas.microsoft.com/office/2006/metadata/properties" xmlns:ns2="0ecf0840-0522-46f5-8909-df2d21fc9b02" targetNamespace="http://schemas.microsoft.com/office/2006/metadata/properties" ma:root="true" ma:fieldsID="3edd644cf2ab3c493656ab8bf8f4c80d" ns2:_="">
    <xsd:import namespace="0ecf0840-0522-46f5-8909-df2d21fc9b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f0840-0522-46f5-8909-df2d21fc9b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8D894-BBAB-4581-8D57-E54E6F0C738C}">
  <ds:schemaRefs>
    <ds:schemaRef ds:uri="http://schemas.openxmlformats.org/officeDocument/2006/bibliography"/>
  </ds:schemaRefs>
</ds:datastoreItem>
</file>

<file path=customXml/itemProps2.xml><?xml version="1.0" encoding="utf-8"?>
<ds:datastoreItem xmlns:ds="http://schemas.openxmlformats.org/officeDocument/2006/customXml" ds:itemID="{25DD72C6-3AB4-410C-B00E-1C7023FE4B7F}">
  <ds:schemaRefs>
    <ds:schemaRef ds:uri="http://schemas.microsoft.com/office/2006/metadata/properties"/>
    <ds:schemaRef ds:uri="http://schemas.microsoft.com/office/infopath/2007/PartnerControls"/>
    <ds:schemaRef ds:uri="152c64c7-21ac-431d-b2e1-0b01a6d91cef"/>
    <ds:schemaRef ds:uri="43cec535-5a4b-44ed-ad00-e4810c3cb9b6"/>
  </ds:schemaRefs>
</ds:datastoreItem>
</file>

<file path=customXml/itemProps3.xml><?xml version="1.0" encoding="utf-8"?>
<ds:datastoreItem xmlns:ds="http://schemas.openxmlformats.org/officeDocument/2006/customXml" ds:itemID="{860FA3DE-9219-4358-A901-2A48E703F9EF}"/>
</file>

<file path=customXml/itemProps4.xml><?xml version="1.0" encoding="utf-8"?>
<ds:datastoreItem xmlns:ds="http://schemas.openxmlformats.org/officeDocument/2006/customXml" ds:itemID="{E4C17C0A-831F-49BC-969D-EA51C976E6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109</TotalTime>
  <Pages>6</Pages>
  <Words>2114</Words>
  <Characters>11633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13720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dc:creator>
  <cp:keywords/>
  <cp:lastModifiedBy>Guillaume SALIOU 598</cp:lastModifiedBy>
  <cp:revision>29</cp:revision>
  <cp:lastPrinted>2016-11-04T20:53:00Z</cp:lastPrinted>
  <dcterms:created xsi:type="dcterms:W3CDTF">2025-01-08T13:42:00Z</dcterms:created>
  <dcterms:modified xsi:type="dcterms:W3CDTF">2025-01-09T14:06:00Z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ContentTypeId">
    <vt:lpwstr>0x010100235D4F9857F71545A556BD36EA5FFD88</vt:lpwstr>
  </property>
  <property fmtid="{D5CDD505-2E9C-101B-9397-08002B2CF9AE}" pid="5" name="MediaServiceImageTags">
    <vt:lpwstr/>
  </property>
  <property fmtid="{D5CDD505-2E9C-101B-9397-08002B2CF9AE}" pid="6" name="Order">
    <vt:r8>288700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