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rsidR="0034732C" w:rsidRDefault="0034732C" w:rsidP="006C4338">
            <w:pPr>
              <w:tabs>
                <w:tab w:val="left" w:pos="851"/>
              </w:tabs>
              <w:spacing w:before="120" w:after="120"/>
              <w:jc w:val="center"/>
              <w:rPr>
                <w:caps/>
                <w:sz w:val="28"/>
                <w:szCs w:val="28"/>
              </w:rPr>
            </w:pPr>
            <w:r>
              <w:rPr>
                <w:caps/>
                <w:sz w:val="28"/>
                <w:szCs w:val="28"/>
              </w:rPr>
              <w:t xml:space="preserve">Marché </w:t>
            </w:r>
            <w:r w:rsidR="00E37F65">
              <w:rPr>
                <w:caps/>
                <w:sz w:val="28"/>
                <w:szCs w:val="28"/>
              </w:rPr>
              <w:t>202</w:t>
            </w:r>
            <w:r w:rsidR="00762963">
              <w:rPr>
                <w:caps/>
                <w:sz w:val="28"/>
                <w:szCs w:val="28"/>
              </w:rPr>
              <w:t>5 0 022</w:t>
            </w:r>
            <w:r w:rsidR="00E37F65">
              <w:rPr>
                <w:caps/>
                <w:sz w:val="28"/>
                <w:szCs w:val="28"/>
              </w:rPr>
              <w:t xml:space="preserve"> 00</w:t>
            </w:r>
            <w:r w:rsidR="00CE5FA9">
              <w:rPr>
                <w:caps/>
                <w:sz w:val="28"/>
                <w:szCs w:val="28"/>
              </w:rPr>
              <w:t>1</w:t>
            </w:r>
            <w:r w:rsidR="00E37F65">
              <w:rPr>
                <w:caps/>
                <w:sz w:val="28"/>
                <w:szCs w:val="28"/>
              </w:rPr>
              <w:t xml:space="preserve"> 000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232DDD" w:rsidRDefault="006357F4" w:rsidP="00232DDD">
      <w:pPr>
        <w:ind w:left="567"/>
        <w:jc w:val="center"/>
        <w:rPr>
          <w:rFonts w:ascii="Arial" w:hAnsi="Arial" w:cs="Times New Roman"/>
          <w:b/>
          <w:iCs/>
          <w:sz w:val="22"/>
          <w:szCs w:val="24"/>
        </w:rPr>
      </w:pPr>
      <w:r w:rsidRPr="002F2165">
        <w:rPr>
          <w:rFonts w:ascii="Arial" w:hAnsi="Arial" w:cs="Times New Roman"/>
          <w:b/>
          <w:iCs/>
          <w:sz w:val="22"/>
          <w:szCs w:val="24"/>
        </w:rPr>
        <w:t>CONSULTATION N</w:t>
      </w:r>
      <w:r w:rsidRPr="00045950">
        <w:rPr>
          <w:rFonts w:ascii="Arial" w:hAnsi="Arial" w:cs="Times New Roman"/>
          <w:b/>
          <w:iCs/>
          <w:sz w:val="22"/>
          <w:szCs w:val="24"/>
        </w:rPr>
        <w:t>°</w:t>
      </w:r>
      <w:r w:rsidR="00DB76AC">
        <w:rPr>
          <w:rFonts w:ascii="Arial" w:hAnsi="Arial" w:cs="Times New Roman"/>
          <w:b/>
          <w:iCs/>
          <w:sz w:val="22"/>
          <w:szCs w:val="24"/>
        </w:rPr>
        <w:t xml:space="preserve"> GHT</w:t>
      </w:r>
      <w:r w:rsidRPr="00045950">
        <w:rPr>
          <w:rFonts w:ascii="Arial" w:hAnsi="Arial" w:cs="Times New Roman"/>
          <w:b/>
          <w:iCs/>
          <w:sz w:val="22"/>
          <w:szCs w:val="24"/>
        </w:rPr>
        <w:t>202</w:t>
      </w:r>
      <w:r w:rsidR="00762963">
        <w:rPr>
          <w:rFonts w:ascii="Arial" w:hAnsi="Arial" w:cs="Times New Roman"/>
          <w:b/>
          <w:iCs/>
          <w:sz w:val="22"/>
          <w:szCs w:val="24"/>
        </w:rPr>
        <w:t>5022</w:t>
      </w:r>
      <w:r w:rsidR="00A90D40" w:rsidRPr="00045950">
        <w:rPr>
          <w:rFonts w:ascii="Arial" w:hAnsi="Arial" w:cs="Times New Roman"/>
          <w:b/>
          <w:iCs/>
          <w:sz w:val="22"/>
          <w:szCs w:val="24"/>
        </w:rPr>
        <w:t xml:space="preserve"> </w:t>
      </w:r>
      <w:r w:rsidRPr="00045950">
        <w:rPr>
          <w:rFonts w:ascii="Arial" w:hAnsi="Arial" w:cs="Times New Roman"/>
          <w:b/>
          <w:iCs/>
          <w:sz w:val="22"/>
          <w:szCs w:val="24"/>
        </w:rPr>
        <w:t>:</w:t>
      </w:r>
      <w:r w:rsidRPr="007507E2">
        <w:rPr>
          <w:rFonts w:ascii="Arial" w:hAnsi="Arial" w:cs="Times New Roman"/>
          <w:b/>
          <w:iCs/>
          <w:sz w:val="22"/>
          <w:szCs w:val="24"/>
        </w:rPr>
        <w:t xml:space="preserve"> </w:t>
      </w:r>
    </w:p>
    <w:p w:rsidR="00762963" w:rsidRPr="00F8793A" w:rsidRDefault="00762963" w:rsidP="00762963">
      <w:pPr>
        <w:ind w:left="-142"/>
        <w:jc w:val="center"/>
        <w:rPr>
          <w:rFonts w:ascii="Arial" w:hAnsi="Arial" w:cs="Arial"/>
          <w:b/>
          <w:sz w:val="24"/>
          <w:szCs w:val="24"/>
        </w:rPr>
      </w:pPr>
      <w:bookmarkStart w:id="0" w:name="_Hlk188602417"/>
      <w:r w:rsidRPr="00AC56F3">
        <w:rPr>
          <w:rFonts w:ascii="Arial" w:hAnsi="Arial" w:cs="Arial"/>
          <w:b/>
          <w:sz w:val="24"/>
          <w:szCs w:val="24"/>
        </w:rPr>
        <w:t xml:space="preserve">Etudes géotechniques </w:t>
      </w:r>
      <w:r>
        <w:rPr>
          <w:rFonts w:ascii="Arial" w:hAnsi="Arial" w:cs="Arial"/>
          <w:b/>
          <w:sz w:val="24"/>
          <w:szCs w:val="24"/>
        </w:rPr>
        <w:t>dans le cadre des travaux de construction de l’EHPAD pour</w:t>
      </w:r>
      <w:r w:rsidRPr="00AC56F3">
        <w:rPr>
          <w:rFonts w:ascii="Arial" w:hAnsi="Arial" w:cs="Arial"/>
          <w:b/>
          <w:sz w:val="24"/>
          <w:szCs w:val="24"/>
        </w:rPr>
        <w:t xml:space="preserve"> le CH de Falaise</w:t>
      </w:r>
    </w:p>
    <w:p w:rsidR="00762963" w:rsidRPr="008E3D6F" w:rsidRDefault="00762963" w:rsidP="00762963">
      <w:pPr>
        <w:jc w:val="both"/>
        <w:rPr>
          <w:rFonts w:ascii="Arial" w:hAnsi="Arial" w:cs="Arial"/>
        </w:rPr>
      </w:pPr>
    </w:p>
    <w:bookmarkEnd w:id="0"/>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CE5FA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D7316">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E5FA9"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581C66">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B5057">
      <w:pPr>
        <w:pStyle w:val="fcasegauche"/>
        <w:tabs>
          <w:tab w:val="left" w:pos="851"/>
        </w:tabs>
        <w:spacing w:before="120" w:after="0"/>
        <w:ind w:left="426" w:firstLine="0"/>
        <w:rPr>
          <w:rFonts w:ascii="Arial" w:hAnsi="Arial" w:cs="Arial"/>
          <w:iCs/>
        </w:rPr>
      </w:pPr>
    </w:p>
    <w:p w:rsidR="009B1CD0" w:rsidRDefault="001425C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AD7316">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1C66">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AD7316">
        <w:fldChar w:fldCharType="separate"/>
      </w:r>
      <w:r>
        <w:fldChar w:fldCharType="end"/>
      </w:r>
      <w:r w:rsidR="009B1CD0" w:rsidRPr="003A77D1">
        <w:rPr>
          <w:rFonts w:ascii="Arial" w:hAnsi="Arial" w:cs="Arial"/>
        </w:rPr>
        <w:t xml:space="preserve"> </w:t>
      </w:r>
      <w:r w:rsidR="009B1CD0" w:rsidRPr="003A77D1">
        <w:rPr>
          <w:rFonts w:ascii="Arial" w:hAnsi="Arial" w:cs="Arial"/>
          <w:b/>
        </w:rPr>
        <w:t>CCAP</w:t>
      </w:r>
      <w:r w:rsidR="00A90D40">
        <w:rPr>
          <w:rFonts w:ascii="Arial" w:hAnsi="Arial" w:cs="Arial"/>
          <w:b/>
        </w:rPr>
        <w:t xml:space="preserve"> </w:t>
      </w:r>
      <w:r w:rsidR="009B1CD0" w:rsidRPr="002F2165">
        <w:rPr>
          <w:rFonts w:ascii="Arial" w:hAnsi="Arial" w:cs="Arial"/>
          <w:b/>
        </w:rPr>
        <w:t>n</w:t>
      </w:r>
      <w:r w:rsidR="009B1CD0" w:rsidRPr="00045950">
        <w:rPr>
          <w:rFonts w:ascii="Arial" w:hAnsi="Arial" w:cs="Arial"/>
          <w:b/>
        </w:rPr>
        <w:t>°</w:t>
      </w:r>
      <w:r w:rsidR="00052920" w:rsidRPr="00045950">
        <w:rPr>
          <w:rFonts w:ascii="Arial" w:hAnsi="Arial" w:cs="Arial"/>
          <w:b/>
        </w:rPr>
        <w:t xml:space="preserve"> </w:t>
      </w:r>
      <w:r w:rsidR="00DB76AC">
        <w:rPr>
          <w:rFonts w:ascii="Arial" w:hAnsi="Arial" w:cs="Arial"/>
          <w:b/>
        </w:rPr>
        <w:t>GH</w:t>
      </w:r>
      <w:r w:rsidR="00DB76AC" w:rsidRPr="00E65D63">
        <w:rPr>
          <w:rFonts w:ascii="Arial" w:hAnsi="Arial" w:cs="Arial"/>
          <w:b/>
        </w:rPr>
        <w:t>T</w:t>
      </w:r>
      <w:r w:rsidR="00052920" w:rsidRPr="00E65D63">
        <w:rPr>
          <w:rFonts w:ascii="Arial" w:hAnsi="Arial" w:cs="Arial"/>
          <w:b/>
        </w:rPr>
        <w:t>20</w:t>
      </w:r>
      <w:r w:rsidR="000F4F8A" w:rsidRPr="00E65D63">
        <w:rPr>
          <w:rFonts w:ascii="Arial" w:hAnsi="Arial" w:cs="Arial"/>
          <w:b/>
        </w:rPr>
        <w:t>2</w:t>
      </w:r>
      <w:r w:rsidR="00762963">
        <w:rPr>
          <w:rFonts w:ascii="Arial" w:hAnsi="Arial" w:cs="Arial"/>
          <w:b/>
        </w:rPr>
        <w:t>5022</w:t>
      </w:r>
      <w:r w:rsidR="009B1CD0" w:rsidRPr="00045950">
        <w:rPr>
          <w:rFonts w:ascii="Arial" w:hAnsi="Arial" w:cs="Arial"/>
        </w:rPr>
        <w:t>…</w:t>
      </w:r>
      <w:r w:rsidRPr="00045950">
        <w:rPr>
          <w:rFonts w:ascii="Arial" w:hAnsi="Arial" w:cs="Arial"/>
        </w:rPr>
        <w:t>………………………………………</w:t>
      </w:r>
      <w:proofErr w:type="gramStart"/>
      <w:r w:rsidRPr="00045950">
        <w:rPr>
          <w:rFonts w:ascii="Arial" w:hAnsi="Arial" w:cs="Arial"/>
        </w:rPr>
        <w:t>…</w:t>
      </w:r>
      <w:r w:rsidR="00052920" w:rsidRPr="00045950">
        <w:rPr>
          <w:rFonts w:ascii="Arial" w:hAnsi="Arial" w:cs="Arial"/>
        </w:rPr>
        <w:t>….</w:t>
      </w:r>
      <w:proofErr w:type="gramEnd"/>
      <w:r w:rsidRPr="00045950">
        <w:rPr>
          <w:rFonts w:ascii="Arial" w:hAnsi="Arial" w:cs="Arial"/>
        </w:rPr>
        <w:t>…….</w:t>
      </w:r>
    </w:p>
    <w:p w:rsidR="009B1CD0" w:rsidRPr="003A77D1" w:rsidRDefault="006C2DAA" w:rsidP="00A90D40">
      <w:pPr>
        <w:tabs>
          <w:tab w:val="left" w:pos="851"/>
        </w:tabs>
        <w:spacing w:before="120"/>
        <w:ind w:left="1134" w:right="281" w:hanging="284"/>
        <w:jc w:val="both"/>
      </w:pPr>
      <w:r>
        <w:fldChar w:fldCharType="begin">
          <w:ffData>
            <w:name w:val=""/>
            <w:enabled/>
            <w:calcOnExit w:val="0"/>
            <w:checkBox>
              <w:size w:val="20"/>
              <w:default w:val="1"/>
            </w:checkBox>
          </w:ffData>
        </w:fldChar>
      </w:r>
      <w:r>
        <w:instrText xml:space="preserve"> FORMCHECKBOX </w:instrText>
      </w:r>
      <w:r w:rsidR="00AD7316">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951D7B" w:rsidRPr="00951D7B">
        <w:t xml:space="preserve">applicable aux marchés publics de </w:t>
      </w:r>
      <w:r w:rsidR="00951D7B" w:rsidRPr="009F6EC5">
        <w:t>prestations intellectuelles issues</w:t>
      </w:r>
      <w:r w:rsidR="00951D7B" w:rsidRPr="00951D7B">
        <w:t xml:space="preserve"> de l’arrêté du </w:t>
      </w:r>
      <w:r w:rsidR="0062722A">
        <w:t>3</w:t>
      </w:r>
      <w:r w:rsidR="00A90D40">
        <w:t xml:space="preserve">1 </w:t>
      </w:r>
      <w:r w:rsidR="0062722A">
        <w:t xml:space="preserve">mars </w:t>
      </w:r>
      <w:r w:rsidR="00A90D40">
        <w:t>2</w:t>
      </w:r>
      <w:r w:rsidR="0062722A">
        <w:t>021</w:t>
      </w:r>
      <w:r w:rsidR="009B1CD0" w:rsidRPr="003A77D1">
        <w:rPr>
          <w:rFonts w:ascii="Arial" w:hAnsi="Arial" w:cs="Arial"/>
        </w:rPr>
        <w:t>……………………………………………………………………</w:t>
      </w:r>
      <w:r w:rsidR="00D64188" w:rsidRPr="003A77D1">
        <w:rPr>
          <w:rFonts w:ascii="Arial" w:hAnsi="Arial" w:cs="Arial"/>
        </w:rPr>
        <w:t>……………</w:t>
      </w:r>
      <w:r w:rsidR="0062722A">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AD7316">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E545CC">
        <w:rPr>
          <w:rFonts w:ascii="Arial" w:hAnsi="Arial" w:cs="Arial"/>
          <w:b/>
        </w:rPr>
        <w:t xml:space="preserve"> </w:t>
      </w:r>
      <w:r w:rsidR="009B1CD0"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DB76AC"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sidR="009B1CD0" w:rsidRPr="00FC7CF9">
        <w:rPr>
          <w:rFonts w:ascii="Arial" w:hAnsi="Arial" w:cs="Arial"/>
        </w:rPr>
        <w:t xml:space="preserve"> </w:t>
      </w:r>
      <w:proofErr w:type="gramStart"/>
      <w:r w:rsidR="00D90A00" w:rsidRPr="00FC7CF9">
        <w:rPr>
          <w:rFonts w:ascii="Arial" w:hAnsi="Arial" w:cs="Arial"/>
        </w:rPr>
        <w:t>le</w:t>
      </w:r>
      <w:proofErr w:type="gramEnd"/>
      <w:r w:rsidR="00D90A00" w:rsidRPr="00FC7CF9">
        <w:rPr>
          <w:rFonts w:ascii="Arial" w:hAnsi="Arial" w:cs="Arial"/>
        </w:rPr>
        <w:t xml:space="preserve"> </w:t>
      </w:r>
      <w:r w:rsidR="009B1CD0" w:rsidRPr="00FC7CF9">
        <w:rPr>
          <w:rFonts w:ascii="Arial" w:hAnsi="Arial" w:cs="Arial"/>
        </w:rPr>
        <w:t>signataire</w:t>
      </w:r>
    </w:p>
    <w:p w:rsidR="009B1CD0" w:rsidRDefault="009B1CD0" w:rsidP="0083205E">
      <w:pPr>
        <w:tabs>
          <w:tab w:val="left" w:pos="851"/>
        </w:tabs>
        <w:jc w:val="both"/>
        <w:rPr>
          <w:rFonts w:ascii="Arial" w:hAnsi="Arial" w:cs="Arial"/>
        </w:rPr>
      </w:pPr>
    </w:p>
    <w:p w:rsidR="009B1CD0" w:rsidRDefault="009F6EC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AD7316">
        <w:rPr>
          <w:rFonts w:ascii="Arial" w:hAnsi="Arial" w:cs="Arial"/>
          <w:lang w:eastAsia="fr-FR"/>
        </w:rPr>
      </w:r>
      <w:r w:rsidR="00AD7316">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AD7316">
        <w:rPr>
          <w:lang w:eastAsia="fr-FR"/>
        </w:rPr>
      </w:r>
      <w:r w:rsidR="00AD7316">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AD7316">
        <w:rPr>
          <w:lang w:eastAsia="fr-FR"/>
        </w:rPr>
      </w:r>
      <w:r w:rsidR="00AD7316">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AD7316">
        <w:rPr>
          <w:lang w:eastAsia="fr-FR"/>
        </w:rPr>
      </w:r>
      <w:r w:rsidR="00AD7316">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232DDD"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83E12" w:rsidRDefault="00D83E12" w:rsidP="009B45B9">
      <w:pPr>
        <w:pStyle w:val="fcasegauche"/>
        <w:tabs>
          <w:tab w:val="left" w:pos="851"/>
        </w:tabs>
        <w:spacing w:after="0"/>
        <w:ind w:left="0" w:firstLine="0"/>
        <w:rPr>
          <w:rFonts w:ascii="Arial" w:hAnsi="Arial" w:cs="Arial"/>
        </w:rPr>
      </w:pPr>
    </w:p>
    <w:p w:rsidR="00D64188" w:rsidRDefault="00D83E12" w:rsidP="009B45B9">
      <w:pPr>
        <w:pStyle w:val="fcasegauche"/>
        <w:tabs>
          <w:tab w:val="left" w:pos="851"/>
        </w:tabs>
        <w:spacing w:after="0"/>
        <w:ind w:left="0" w:firstLine="0"/>
        <w:rPr>
          <w:rFonts w:ascii="Arial" w:hAnsi="Arial" w:cs="Arial"/>
        </w:rPr>
      </w:pPr>
      <w:bookmarkStart w:id="1" w:name="_Toc26361348"/>
      <w:bookmarkStart w:id="2" w:name="_GoBack"/>
      <w:bookmarkEnd w:id="2"/>
      <w:r w:rsidRPr="00D83E12">
        <w:rPr>
          <w:rFonts w:ascii="Arial" w:hAnsi="Arial" w:cs="Arial"/>
          <w:b/>
        </w:rPr>
        <w:t xml:space="preserve"> </w:t>
      </w:r>
      <w:bookmarkEnd w:id="1"/>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CF054D">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D731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D7316">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762963" w:rsidRDefault="009B1CD0" w:rsidP="009B45B9">
      <w:pPr>
        <w:pStyle w:val="Titre4"/>
        <w:tabs>
          <w:tab w:val="clear" w:pos="4111"/>
          <w:tab w:val="left" w:pos="426"/>
          <w:tab w:val="left" w:pos="851"/>
        </w:tabs>
      </w:pPr>
      <w:r w:rsidRPr="00CE5FA9">
        <w:rPr>
          <w:sz w:val="22"/>
          <w:szCs w:val="22"/>
        </w:rPr>
        <w:t>B5 -</w:t>
      </w:r>
      <w:r w:rsidRPr="00CE5FA9">
        <w:rPr>
          <w:b w:val="0"/>
          <w:sz w:val="22"/>
          <w:szCs w:val="22"/>
        </w:rPr>
        <w:t xml:space="preserve"> </w:t>
      </w:r>
      <w:r w:rsidRPr="00762963">
        <w:rPr>
          <w:sz w:val="22"/>
          <w:szCs w:val="22"/>
        </w:rPr>
        <w:t xml:space="preserve">Durée d’exécution du marché </w:t>
      </w:r>
      <w:r w:rsidR="00FE48C9" w:rsidRPr="00762963">
        <w:rPr>
          <w:sz w:val="22"/>
          <w:szCs w:val="22"/>
        </w:rPr>
        <w:t>public</w:t>
      </w:r>
    </w:p>
    <w:p w:rsidR="009B1CD0" w:rsidRPr="00762963" w:rsidRDefault="009B1CD0" w:rsidP="009B45B9">
      <w:pPr>
        <w:tabs>
          <w:tab w:val="left" w:pos="576"/>
          <w:tab w:val="left" w:pos="851"/>
        </w:tabs>
        <w:jc w:val="both"/>
        <w:rPr>
          <w:rFonts w:ascii="Arial" w:hAnsi="Arial" w:cs="Arial"/>
        </w:rPr>
      </w:pPr>
    </w:p>
    <w:p w:rsidR="00762963" w:rsidRPr="007455BD" w:rsidRDefault="00762963" w:rsidP="00762963">
      <w:pPr>
        <w:widowControl w:val="0"/>
        <w:tabs>
          <w:tab w:val="left" w:pos="1701"/>
          <w:tab w:val="left" w:pos="2268"/>
        </w:tabs>
        <w:spacing w:after="120"/>
        <w:jc w:val="both"/>
        <w:rPr>
          <w:rFonts w:ascii="Arial" w:hAnsi="Arial" w:cs="Arial"/>
        </w:rPr>
      </w:pPr>
      <w:bookmarkStart w:id="3" w:name="_Hlk185430130"/>
      <w:bookmarkStart w:id="4" w:name="_Hlk185241477"/>
      <w:r w:rsidRPr="00762963">
        <w:rPr>
          <w:rFonts w:ascii="Arial" w:hAnsi="Arial" w:cs="Arial"/>
        </w:rPr>
        <w:t>Le marché démarre à compter de sa notification et s’exécute en parallèle de l’opération de construction de l’EHPAD prévue sur 29 mois. Le planning du titulaire remis à l’appui de son offre est contractualisé pour l’exécution des missions définies au CCTP.</w:t>
      </w:r>
    </w:p>
    <w:bookmarkEnd w:id="3"/>
    <w:bookmarkEnd w:id="4"/>
    <w:p w:rsidR="00F370C0" w:rsidRPr="00DB5675" w:rsidRDefault="00F370C0" w:rsidP="00F370C0">
      <w:pPr>
        <w:widowControl w:val="0"/>
        <w:tabs>
          <w:tab w:val="left" w:pos="1701"/>
          <w:tab w:val="left" w:pos="2268"/>
        </w:tabs>
        <w:overflowPunct w:val="0"/>
        <w:spacing w:after="120"/>
        <w:textAlignment w:val="baseline"/>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83E12">
        <w:fldChar w:fldCharType="begin">
          <w:ffData>
            <w:name w:val=""/>
            <w:enabled/>
            <w:calcOnExit w:val="0"/>
            <w:checkBox>
              <w:size w:val="20"/>
              <w:default w:val="1"/>
            </w:checkBox>
          </w:ffData>
        </w:fldChar>
      </w:r>
      <w:r w:rsidR="00D83E12">
        <w:instrText xml:space="preserve"> FORMCHECKBOX </w:instrText>
      </w:r>
      <w:r w:rsidR="00AD7316">
        <w:fldChar w:fldCharType="separate"/>
      </w:r>
      <w:r w:rsidR="00D83E12">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D7316">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Pr="00EB4E3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104447" w:rsidRDefault="00104447" w:rsidP="00EB4E3A">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p w:rsidR="009F6EC5" w:rsidRDefault="009F6EC5"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lastRenderedPageBreak/>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91181F">
        <w:rPr>
          <w:rFonts w:ascii="Arial" w:hAnsi="Arial" w:cs="Arial"/>
          <w:b/>
          <w:sz w:val="22"/>
          <w:szCs w:val="22"/>
          <w:highlight w:val="yellow"/>
        </w:rPr>
        <w:t xml:space="preserve">Signature du marché </w:t>
      </w:r>
      <w:r w:rsidR="00FE48C9" w:rsidRPr="0091181F">
        <w:rPr>
          <w:rFonts w:ascii="Arial" w:hAnsi="Arial" w:cs="Arial"/>
          <w:b/>
          <w:sz w:val="22"/>
          <w:szCs w:val="22"/>
          <w:highlight w:val="yellow"/>
        </w:rPr>
        <w:t>public</w:t>
      </w:r>
      <w:r w:rsidRPr="0091181F">
        <w:rPr>
          <w:rFonts w:ascii="Arial" w:hAnsi="Arial" w:cs="Arial"/>
          <w:b/>
          <w:sz w:val="22"/>
          <w:szCs w:val="22"/>
          <w:highlight w:val="yellow"/>
        </w:rPr>
        <w:t xml:space="preserve"> par le titulaire individuel</w:t>
      </w:r>
      <w:r>
        <w:rPr>
          <w:rFonts w:ascii="Arial" w:hAnsi="Arial" w:cs="Arial"/>
          <w:b/>
          <w:sz w:val="22"/>
          <w:szCs w:val="22"/>
        </w:rPr>
        <w:t>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1181F">
        <w:trPr>
          <w:trHeight w:val="1818"/>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D731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D731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63A09" w:rsidRDefault="00963A09"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A042E1" w:rsidRPr="00A042E1" w:rsidRDefault="00A042E1" w:rsidP="00A042E1"/>
    <w:p w:rsidR="00762963" w:rsidRDefault="00762963" w:rsidP="00762963">
      <w:pPr>
        <w:rPr>
          <w:rFonts w:ascii="Arial" w:hAnsi="Arial"/>
          <w:b/>
          <w:iCs/>
        </w:rPr>
      </w:pPr>
      <w:r>
        <w:rPr>
          <w:rFonts w:ascii="Arial" w:hAnsi="Arial"/>
          <w:b/>
          <w:iCs/>
        </w:rPr>
        <w:t xml:space="preserve">Phase de passation : </w:t>
      </w:r>
    </w:p>
    <w:p w:rsidR="00762963" w:rsidRDefault="00762963" w:rsidP="00762963">
      <w:pPr>
        <w:jc w:val="center"/>
        <w:rPr>
          <w:rFonts w:ascii="Arial" w:hAnsi="Arial"/>
          <w:b/>
          <w:iCs/>
        </w:rPr>
      </w:pPr>
      <w:r>
        <w:rPr>
          <w:rFonts w:ascii="Arial" w:hAnsi="Arial"/>
          <w:b/>
          <w:iCs/>
        </w:rPr>
        <w:t>CENTRE HOSPITALIER UNIVERSITAIRE CAEN NORMANDIE</w:t>
      </w:r>
    </w:p>
    <w:p w:rsidR="00762963" w:rsidRDefault="00762963" w:rsidP="00762963">
      <w:pPr>
        <w:jc w:val="center"/>
        <w:rPr>
          <w:rFonts w:ascii="Arial" w:hAnsi="Arial"/>
          <w:b/>
          <w:iCs/>
        </w:rPr>
      </w:pPr>
      <w:r w:rsidRPr="00EB4E3A">
        <w:rPr>
          <w:rFonts w:ascii="Arial" w:hAnsi="Arial" w:cs="Arial"/>
          <w:b/>
        </w:rPr>
        <w:t>D</w:t>
      </w:r>
      <w:r>
        <w:rPr>
          <w:rFonts w:ascii="Arial" w:hAnsi="Arial" w:cs="Arial"/>
          <w:b/>
        </w:rPr>
        <w:t>irection des affaires juridiques</w:t>
      </w:r>
    </w:p>
    <w:p w:rsidR="00762963" w:rsidRDefault="00762963" w:rsidP="00762963">
      <w:pPr>
        <w:jc w:val="center"/>
        <w:rPr>
          <w:rFonts w:ascii="Arial" w:hAnsi="Arial"/>
          <w:b/>
          <w:iCs/>
        </w:rPr>
      </w:pPr>
      <w:r>
        <w:rPr>
          <w:rFonts w:ascii="Arial" w:hAnsi="Arial"/>
          <w:b/>
          <w:iCs/>
        </w:rPr>
        <w:t>Cellule marchés publics</w:t>
      </w:r>
    </w:p>
    <w:p w:rsidR="00762963" w:rsidRDefault="00762963" w:rsidP="00762963">
      <w:pPr>
        <w:jc w:val="center"/>
        <w:rPr>
          <w:rFonts w:ascii="Arial" w:hAnsi="Arial"/>
          <w:b/>
          <w:iCs/>
        </w:rPr>
      </w:pPr>
      <w:r>
        <w:rPr>
          <w:rFonts w:ascii="Arial" w:hAnsi="Arial"/>
          <w:b/>
          <w:iCs/>
        </w:rPr>
        <w:t>Avenue Georges Clemenceau</w:t>
      </w:r>
    </w:p>
    <w:p w:rsidR="00762963" w:rsidRDefault="00762963" w:rsidP="00762963">
      <w:pPr>
        <w:jc w:val="center"/>
        <w:rPr>
          <w:rFonts w:ascii="Arial" w:hAnsi="Arial"/>
          <w:b/>
          <w:iCs/>
        </w:rPr>
      </w:pPr>
      <w:r>
        <w:rPr>
          <w:rFonts w:ascii="Arial" w:hAnsi="Arial"/>
          <w:b/>
          <w:iCs/>
        </w:rPr>
        <w:t>CS 30001</w:t>
      </w:r>
    </w:p>
    <w:p w:rsidR="00762963" w:rsidRDefault="00762963" w:rsidP="00762963">
      <w:pPr>
        <w:jc w:val="center"/>
        <w:rPr>
          <w:rFonts w:ascii="Arial" w:hAnsi="Arial"/>
          <w:b/>
          <w:iCs/>
        </w:rPr>
      </w:pPr>
      <w:r>
        <w:rPr>
          <w:rFonts w:ascii="Arial" w:hAnsi="Arial"/>
          <w:b/>
          <w:iCs/>
        </w:rPr>
        <w:t>14033 CAEN CEDEX 9</w:t>
      </w:r>
    </w:p>
    <w:p w:rsidR="00762963" w:rsidRDefault="00762963" w:rsidP="00762963">
      <w:pPr>
        <w:jc w:val="center"/>
        <w:rPr>
          <w:rFonts w:ascii="Arial" w:hAnsi="Arial"/>
          <w:b/>
          <w:iCs/>
        </w:rPr>
      </w:pPr>
      <w:r>
        <w:rPr>
          <w:rFonts w:ascii="Arial" w:hAnsi="Arial"/>
          <w:b/>
          <w:iCs/>
        </w:rPr>
        <w:t>Tél. : 02.31.06.53.33 / Télécopie : 02.31.06.48.80</w:t>
      </w:r>
    </w:p>
    <w:p w:rsidR="00762963" w:rsidRDefault="00762963" w:rsidP="00762963">
      <w:pPr>
        <w:jc w:val="center"/>
        <w:rPr>
          <w:rStyle w:val="Lienhypertexte"/>
          <w:rFonts w:ascii="Arial" w:hAnsi="Arial" w:cs="Univers"/>
          <w:b/>
          <w:iCs/>
        </w:rPr>
      </w:pPr>
      <w:r>
        <w:rPr>
          <w:rFonts w:ascii="Arial" w:hAnsi="Arial"/>
          <w:b/>
          <w:iCs/>
        </w:rPr>
        <w:t xml:space="preserve">Courriel : </w:t>
      </w:r>
      <w:hyperlink r:id="rId14" w:history="1">
        <w:r w:rsidRPr="00385C18">
          <w:rPr>
            <w:rStyle w:val="Lienhypertexte"/>
            <w:rFonts w:ascii="Arial" w:hAnsi="Arial" w:cs="Univers"/>
            <w:b/>
            <w:iCs/>
          </w:rPr>
          <w:t>desaintroman-a@chu-caen.fr</w:t>
        </w:r>
      </w:hyperlink>
    </w:p>
    <w:p w:rsidR="00762963" w:rsidRDefault="00762963" w:rsidP="00762963">
      <w:pPr>
        <w:rPr>
          <w:rStyle w:val="Lienhypertexte"/>
          <w:rFonts w:ascii="Arial" w:hAnsi="Arial" w:cs="Univers"/>
          <w:b/>
          <w:iCs/>
          <w:color w:val="auto"/>
          <w:u w:val="none"/>
        </w:rPr>
      </w:pPr>
      <w:r w:rsidRPr="003E61BA">
        <w:rPr>
          <w:rStyle w:val="Lienhypertexte"/>
          <w:rFonts w:ascii="Arial" w:hAnsi="Arial" w:cs="Univers"/>
          <w:b/>
          <w:iCs/>
          <w:color w:val="auto"/>
          <w:u w:val="none"/>
        </w:rPr>
        <w:t>Phase d’exécution :</w:t>
      </w:r>
    </w:p>
    <w:p w:rsidR="00762963" w:rsidRPr="00FB0449" w:rsidRDefault="00762963" w:rsidP="00762963">
      <w:pPr>
        <w:suppressAutoHyphens w:val="0"/>
        <w:autoSpaceDE w:val="0"/>
        <w:autoSpaceDN w:val="0"/>
        <w:adjustRightInd w:val="0"/>
        <w:spacing w:before="120"/>
        <w:ind w:left="-142"/>
        <w:jc w:val="center"/>
        <w:rPr>
          <w:rFonts w:ascii="Arial" w:hAnsi="Arial" w:cs="Arial"/>
          <w:b/>
          <w:smallCaps/>
          <w:lang w:eastAsia="fr-FR"/>
        </w:rPr>
      </w:pPr>
      <w:r w:rsidRPr="00FB0449">
        <w:rPr>
          <w:rFonts w:ascii="Arial" w:hAnsi="Arial" w:cs="Arial"/>
          <w:b/>
          <w:smallCaps/>
          <w:lang w:eastAsia="fr-FR"/>
        </w:rPr>
        <w:t>Centre Hospitalier de Falaise</w:t>
      </w:r>
    </w:p>
    <w:p w:rsidR="00762963" w:rsidRPr="00FB0449" w:rsidRDefault="00762963" w:rsidP="00762963">
      <w:pPr>
        <w:suppressAutoHyphens w:val="0"/>
        <w:autoSpaceDE w:val="0"/>
        <w:autoSpaceDN w:val="0"/>
        <w:adjustRightInd w:val="0"/>
        <w:ind w:left="-142"/>
        <w:jc w:val="center"/>
        <w:rPr>
          <w:rFonts w:ascii="Arial" w:hAnsi="Arial" w:cs="Arial"/>
          <w:b/>
          <w:smallCaps/>
          <w:lang w:eastAsia="fr-FR"/>
        </w:rPr>
      </w:pPr>
      <w:r w:rsidRPr="00FB0449">
        <w:rPr>
          <w:rFonts w:ascii="Arial" w:hAnsi="Arial" w:cs="Arial"/>
          <w:b/>
          <w:smallCaps/>
          <w:lang w:eastAsia="fr-FR"/>
        </w:rPr>
        <w:t xml:space="preserve">Bd des </w:t>
      </w:r>
      <w:proofErr w:type="spellStart"/>
      <w:r w:rsidRPr="00FB0449">
        <w:rPr>
          <w:rFonts w:ascii="Arial" w:hAnsi="Arial" w:cs="Arial"/>
          <w:b/>
          <w:smallCaps/>
          <w:lang w:eastAsia="fr-FR"/>
        </w:rPr>
        <w:t>Bercagnes</w:t>
      </w:r>
      <w:proofErr w:type="spellEnd"/>
    </w:p>
    <w:p w:rsidR="00762963" w:rsidRPr="00FB0449" w:rsidRDefault="00762963" w:rsidP="00762963">
      <w:pPr>
        <w:suppressAutoHyphens w:val="0"/>
        <w:autoSpaceDE w:val="0"/>
        <w:autoSpaceDN w:val="0"/>
        <w:adjustRightInd w:val="0"/>
        <w:ind w:left="-142"/>
        <w:jc w:val="center"/>
        <w:rPr>
          <w:rFonts w:ascii="Arial" w:hAnsi="Arial" w:cs="Arial"/>
          <w:lang w:eastAsia="fr-FR"/>
        </w:rPr>
      </w:pPr>
      <w:r w:rsidRPr="00FB0449">
        <w:rPr>
          <w:rFonts w:ascii="Arial" w:hAnsi="Arial" w:cs="Arial"/>
          <w:b/>
          <w:smallCaps/>
          <w:lang w:eastAsia="fr-FR"/>
        </w:rPr>
        <w:t>14700 FALAISE</w:t>
      </w:r>
    </w:p>
    <w:p w:rsidR="00762963" w:rsidRDefault="00762963" w:rsidP="00762963">
      <w:pPr>
        <w:pStyle w:val="En-tte"/>
        <w:tabs>
          <w:tab w:val="clear" w:pos="4536"/>
          <w:tab w:val="clear" w:pos="9072"/>
          <w:tab w:val="left" w:pos="851"/>
        </w:tabs>
        <w:jc w:val="both"/>
        <w:rPr>
          <w:rFonts w:ascii="Arial" w:hAnsi="Arial" w:cs="Arial"/>
        </w:rPr>
      </w:pPr>
    </w:p>
    <w:p w:rsidR="00A042E1" w:rsidRDefault="00A042E1"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052920" w:rsidRPr="00D64188" w:rsidRDefault="00052920" w:rsidP="00052920">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684551">
        <w:rPr>
          <w:rFonts w:ascii="Arial" w:hAnsi="Arial" w:cs="Times New Roman"/>
          <w:b/>
          <w:i/>
          <w:lang w:eastAsia="fr-FR"/>
        </w:rPr>
        <w:t>Frédéric VARNIER</w:t>
      </w:r>
      <w:r w:rsidRPr="00D64188">
        <w:rPr>
          <w:rFonts w:ascii="Arial" w:hAnsi="Arial" w:cs="Times New Roman"/>
          <w:b/>
          <w:i/>
          <w:lang w:eastAsia="fr-FR"/>
        </w:rPr>
        <w:t xml:space="preserve"> -</w:t>
      </w:r>
      <w:r w:rsidR="008D273E">
        <w:rPr>
          <w:rFonts w:ascii="Arial" w:hAnsi="Arial" w:cs="Times New Roman"/>
          <w:b/>
          <w:i/>
          <w:lang w:eastAsia="fr-FR"/>
        </w:rPr>
        <w:t xml:space="preserve"> </w:t>
      </w:r>
      <w:r w:rsidRPr="00D64188">
        <w:rPr>
          <w:rFonts w:ascii="Arial" w:hAnsi="Arial" w:cs="Times New Roman"/>
          <w:b/>
          <w:i/>
          <w:lang w:eastAsia="fr-FR"/>
        </w:rPr>
        <w:t xml:space="preserve">Directeur </w:t>
      </w:r>
      <w:r w:rsidR="00A90D40">
        <w:rPr>
          <w:rFonts w:ascii="Arial" w:hAnsi="Arial" w:cs="Times New Roman"/>
          <w:b/>
          <w:i/>
          <w:lang w:eastAsia="fr-FR"/>
        </w:rPr>
        <w:t>g</w:t>
      </w:r>
      <w:r w:rsidR="00684551">
        <w:rPr>
          <w:rFonts w:ascii="Arial" w:hAnsi="Arial" w:cs="Times New Roman"/>
          <w:b/>
          <w:i/>
          <w:lang w:eastAsia="fr-FR"/>
        </w:rPr>
        <w:t>énéral</w:t>
      </w:r>
      <w:r>
        <w:rPr>
          <w:rFonts w:ascii="Arial" w:hAnsi="Arial" w:cs="Times New Roman"/>
          <w:b/>
          <w:i/>
          <w:lang w:eastAsia="fr-FR"/>
        </w:rPr>
        <w:t xml:space="preserve"> du CHU Caen</w:t>
      </w:r>
      <w:r w:rsidR="00A90D40">
        <w:rPr>
          <w:rFonts w:ascii="Arial" w:hAnsi="Arial" w:cs="Times New Roman"/>
          <w:b/>
          <w:i/>
          <w:lang w:eastAsia="fr-FR"/>
        </w:rPr>
        <w:t xml:space="preserve">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E545CC">
        <w:rPr>
          <w:rFonts w:ascii="Wingdings" w:eastAsia="Wingdings" w:hAnsi="Wingdings" w:cs="Wingdings"/>
          <w:b/>
          <w:color w:val="66CCFF"/>
          <w:spacing w:val="-10"/>
        </w:rPr>
        <w:t></w:t>
      </w:r>
      <w:r w:rsidRPr="00E545CC">
        <w:rPr>
          <w:rFonts w:ascii="Arial" w:eastAsia="Arial" w:hAnsi="Arial" w:cs="Arial"/>
          <w:spacing w:val="-10"/>
        </w:rPr>
        <w:t xml:space="preserve"> </w:t>
      </w:r>
      <w:r w:rsidRPr="00E545CC">
        <w:rPr>
          <w:rFonts w:ascii="Arial" w:hAnsi="Arial" w:cs="Arial"/>
        </w:rPr>
        <w:t>Personne habilitée à donner</w:t>
      </w:r>
      <w:r>
        <w:rPr>
          <w:rFonts w:ascii="Arial" w:hAnsi="Arial" w:cs="Arial"/>
        </w:rPr>
        <w:t xml:space="preserve">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w:t>
      </w:r>
      <w:r w:rsidR="00E545CC">
        <w:rPr>
          <w:rFonts w:ascii="Arial" w:hAnsi="Arial" w:cs="Arial"/>
        </w:rPr>
        <w:t>C</w:t>
      </w:r>
      <w:r w:rsidR="009D661E">
        <w:rPr>
          <w:rFonts w:ascii="Arial" w:hAnsi="Arial" w:cs="Arial"/>
        </w:rPr>
        <w:t>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6F3F84" w:rsidRDefault="006F3F84" w:rsidP="009B45B9">
      <w:pPr>
        <w:tabs>
          <w:tab w:val="left" w:pos="851"/>
        </w:tabs>
        <w:jc w:val="both"/>
        <w:rPr>
          <w:rFonts w:ascii="Arial" w:hAnsi="Arial" w:cs="Arial"/>
        </w:rPr>
      </w:pPr>
    </w:p>
    <w:p w:rsidR="006F3F84" w:rsidRDefault="006F3F84" w:rsidP="00762963">
      <w:pPr>
        <w:suppressAutoHyphens w:val="0"/>
        <w:ind w:left="1134" w:hanging="1134"/>
        <w:jc w:val="both"/>
      </w:pPr>
      <w:r w:rsidRPr="006F3F84">
        <w:rPr>
          <w:rFonts w:ascii="Arial" w:eastAsia="Calibri" w:hAnsi="Arial" w:cs="Arial"/>
          <w:b/>
          <w:bCs/>
          <w:i/>
          <w:iCs/>
        </w:rPr>
        <w:t xml:space="preserve">Madame </w:t>
      </w:r>
      <w:r w:rsidR="00762963">
        <w:rPr>
          <w:rFonts w:ascii="Arial" w:eastAsia="Calibri" w:hAnsi="Arial" w:cs="Arial"/>
          <w:b/>
          <w:bCs/>
          <w:i/>
          <w:iCs/>
        </w:rPr>
        <w:t>GRASLAND</w:t>
      </w:r>
      <w:r w:rsidRPr="006F3F84">
        <w:rPr>
          <w:rFonts w:ascii="Arial" w:eastAsia="Calibri" w:hAnsi="Arial" w:cs="Arial"/>
          <w:b/>
          <w:bCs/>
          <w:i/>
          <w:iCs/>
        </w:rPr>
        <w:t xml:space="preserve"> – C.H. </w:t>
      </w:r>
      <w:r w:rsidR="00762963">
        <w:rPr>
          <w:rFonts w:ascii="Arial" w:eastAsia="Calibri" w:hAnsi="Arial" w:cs="Arial"/>
          <w:b/>
          <w:bCs/>
          <w:i/>
          <w:iCs/>
        </w:rPr>
        <w:t>Falaise 02.31.40.42.04</w:t>
      </w:r>
      <w:r w:rsidRPr="006F3F84">
        <w:rPr>
          <w:rFonts w:ascii="Arial" w:eastAsia="Calibri" w:hAnsi="Arial" w:cs="Arial"/>
          <w:b/>
          <w:bCs/>
          <w:i/>
          <w:iCs/>
        </w:rPr>
        <w:t xml:space="preserve"> – courriel : </w:t>
      </w:r>
      <w:hyperlink r:id="rId17" w:history="1">
        <w:r w:rsidR="00762963" w:rsidRPr="00132216">
          <w:rPr>
            <w:rStyle w:val="Lienhypertexte"/>
            <w:rFonts w:cs="Univers"/>
          </w:rPr>
          <w:t>francoise.grasland@ch-falaise.fr</w:t>
        </w:r>
      </w:hyperlink>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047B20" w:rsidRPr="00154E72" w:rsidRDefault="00366A5D" w:rsidP="00047B20">
      <w:pPr>
        <w:numPr>
          <w:ilvl w:val="12"/>
          <w:numId w:val="0"/>
        </w:numPr>
        <w:jc w:val="both"/>
        <w:rPr>
          <w:rFonts w:ascii="Arial" w:hAnsi="Arial" w:cs="Arial"/>
          <w:sz w:val="18"/>
          <w:szCs w:val="18"/>
        </w:rPr>
      </w:pPr>
      <w:r>
        <w:rPr>
          <w:rFonts w:ascii="Arial" w:hAnsi="Arial" w:cs="Times New Roman"/>
          <w:b/>
          <w:i/>
          <w:lang w:eastAsia="fr-FR"/>
        </w:rPr>
        <w:t>M</w:t>
      </w:r>
      <w:r w:rsidR="00BD6C94">
        <w:rPr>
          <w:rFonts w:ascii="Arial" w:hAnsi="Arial" w:cs="Times New Roman"/>
          <w:b/>
          <w:i/>
          <w:lang w:eastAsia="fr-FR"/>
        </w:rPr>
        <w:t xml:space="preserve">adame </w:t>
      </w:r>
      <w:r>
        <w:rPr>
          <w:rFonts w:ascii="Arial" w:hAnsi="Arial" w:cs="Times New Roman"/>
          <w:b/>
          <w:i/>
          <w:lang w:eastAsia="fr-FR"/>
        </w:rPr>
        <w:t>l</w:t>
      </w:r>
      <w:r w:rsidR="00BD6C94">
        <w:rPr>
          <w:rFonts w:ascii="Arial" w:hAnsi="Arial" w:cs="Times New Roman"/>
          <w:b/>
          <w:i/>
          <w:lang w:eastAsia="fr-FR"/>
        </w:rPr>
        <w:t>a</w:t>
      </w:r>
      <w:r>
        <w:rPr>
          <w:rFonts w:ascii="Arial" w:hAnsi="Arial" w:cs="Times New Roman"/>
          <w:b/>
          <w:i/>
          <w:lang w:eastAsia="fr-FR"/>
        </w:rPr>
        <w:t xml:space="preserve"> </w:t>
      </w:r>
      <w:r w:rsidR="005D0E06" w:rsidRPr="00D13742">
        <w:rPr>
          <w:rFonts w:ascii="Arial" w:hAnsi="Arial" w:cs="Times New Roman"/>
          <w:b/>
          <w:i/>
          <w:lang w:eastAsia="fr-FR"/>
        </w:rPr>
        <w:t>Trésori</w:t>
      </w:r>
      <w:r w:rsidR="005D0E06">
        <w:rPr>
          <w:rFonts w:ascii="Arial" w:hAnsi="Arial" w:cs="Times New Roman"/>
          <w:b/>
          <w:i/>
          <w:lang w:eastAsia="fr-FR"/>
        </w:rPr>
        <w:t>è</w:t>
      </w:r>
      <w:r w:rsidR="005D0E06" w:rsidRPr="00D13742">
        <w:rPr>
          <w:rFonts w:ascii="Arial" w:hAnsi="Arial" w:cs="Times New Roman"/>
          <w:b/>
          <w:i/>
          <w:lang w:eastAsia="fr-FR"/>
        </w:rPr>
        <w:t>r</w:t>
      </w:r>
      <w:r w:rsidR="005D0E06">
        <w:rPr>
          <w:rFonts w:ascii="Arial" w:hAnsi="Arial" w:cs="Times New Roman"/>
          <w:b/>
          <w:i/>
          <w:lang w:eastAsia="fr-FR"/>
        </w:rPr>
        <w:t>e</w:t>
      </w:r>
      <w:r w:rsidR="00052920" w:rsidRPr="00D13742">
        <w:rPr>
          <w:rFonts w:ascii="Arial" w:hAnsi="Arial" w:cs="Times New Roman"/>
          <w:b/>
          <w:i/>
          <w:lang w:eastAsia="fr-FR"/>
        </w:rPr>
        <w:t xml:space="preserve"> Principal</w:t>
      </w:r>
      <w:r w:rsidR="00BD6C94">
        <w:rPr>
          <w:rFonts w:ascii="Arial" w:hAnsi="Arial" w:cs="Times New Roman"/>
          <w:b/>
          <w:i/>
          <w:lang w:eastAsia="fr-FR"/>
        </w:rPr>
        <w:t>e</w:t>
      </w:r>
      <w:r w:rsidR="00052920" w:rsidRPr="00D13742">
        <w:rPr>
          <w:rFonts w:ascii="Arial" w:hAnsi="Arial" w:cs="Times New Roman"/>
          <w:b/>
          <w:i/>
          <w:lang w:eastAsia="fr-FR"/>
        </w:rPr>
        <w:t xml:space="preserve"> </w:t>
      </w:r>
      <w:r w:rsidR="00762963" w:rsidRPr="00FB0449">
        <w:rPr>
          <w:rFonts w:ascii="Arial" w:hAnsi="Arial" w:cs="Arial"/>
          <w:b/>
          <w:i/>
          <w:sz w:val="18"/>
          <w:szCs w:val="18"/>
          <w:lang w:eastAsia="fr-FR"/>
        </w:rPr>
        <w:t xml:space="preserve">145 rue de la </w:t>
      </w:r>
      <w:proofErr w:type="spellStart"/>
      <w:r w:rsidR="00762963" w:rsidRPr="00FB0449">
        <w:rPr>
          <w:rFonts w:ascii="Arial" w:hAnsi="Arial" w:cs="Arial"/>
          <w:b/>
          <w:i/>
          <w:sz w:val="18"/>
          <w:szCs w:val="18"/>
          <w:lang w:eastAsia="fr-FR"/>
        </w:rPr>
        <w:t>Délivrande</w:t>
      </w:r>
      <w:proofErr w:type="spellEnd"/>
      <w:r w:rsidR="00762963" w:rsidRPr="00FB0449">
        <w:rPr>
          <w:rFonts w:ascii="Arial" w:hAnsi="Arial" w:cs="Arial"/>
          <w:b/>
          <w:i/>
          <w:sz w:val="18"/>
          <w:szCs w:val="18"/>
          <w:lang w:eastAsia="fr-FR"/>
        </w:rPr>
        <w:t xml:space="preserve"> 14000 CAEN  </w:t>
      </w:r>
      <w:r w:rsidR="00052920" w:rsidRPr="00D13742">
        <w:rPr>
          <w:rFonts w:ascii="Arial" w:hAnsi="Arial" w:cs="Times New Roman"/>
          <w:b/>
          <w:i/>
          <w:lang w:eastAsia="fr-FR"/>
        </w:rPr>
        <w:sym w:font="Wingdings" w:char="F028"/>
      </w:r>
      <w:r w:rsidR="00052920">
        <w:rPr>
          <w:rFonts w:ascii="Arial" w:hAnsi="Arial" w:cs="Times New Roman"/>
          <w:b/>
          <w:i/>
          <w:lang w:eastAsia="fr-FR"/>
        </w:rPr>
        <w:t xml:space="preserve"> 02 </w:t>
      </w:r>
      <w:r w:rsidR="00BD6C94">
        <w:rPr>
          <w:rFonts w:ascii="Arial" w:hAnsi="Arial" w:cs="Times New Roman"/>
          <w:b/>
          <w:i/>
          <w:lang w:eastAsia="fr-FR"/>
        </w:rPr>
        <w:t>31 47 11 11</w:t>
      </w:r>
      <w:r w:rsidR="00047B20">
        <w:rPr>
          <w:rFonts w:ascii="Arial" w:hAnsi="Arial" w:cs="Times New Roman"/>
          <w:b/>
          <w:i/>
          <w:lang w:eastAsia="fr-FR"/>
        </w:rPr>
        <w:t xml:space="preserve"> - </w:t>
      </w:r>
      <w:hyperlink r:id="rId18" w:history="1">
        <w:r w:rsidR="00BD6C94" w:rsidRPr="002023B9">
          <w:rPr>
            <w:rStyle w:val="Lienhypertexte"/>
            <w:rFonts w:ascii="Arial" w:hAnsi="Arial" w:cs="Arial"/>
            <w:sz w:val="18"/>
            <w:szCs w:val="18"/>
          </w:rPr>
          <w:t>t014014@dgfip.finances.gouv.fr</w:t>
        </w:r>
      </w:hyperlink>
    </w:p>
    <w:p w:rsidR="00052920" w:rsidRPr="00D13742" w:rsidRDefault="00052920" w:rsidP="00052920">
      <w:pPr>
        <w:pStyle w:val="fcase2metab"/>
        <w:ind w:left="0" w:firstLine="0"/>
        <w:rPr>
          <w:rFonts w:ascii="Arial" w:hAnsi="Arial" w:cs="Times New Roman"/>
          <w:b/>
          <w:i/>
          <w:lang w:eastAsia="fr-FR"/>
        </w:rPr>
      </w:pPr>
      <w:r>
        <w:rPr>
          <w:rFonts w:ascii="Arial" w:hAnsi="Arial" w:cs="Times New Roman"/>
          <w:b/>
          <w:i/>
          <w:lang w:eastAsia="fr-FR"/>
        </w:rPr>
        <w:t xml:space="preserve">  </w:t>
      </w:r>
    </w:p>
    <w:p w:rsidR="009B1CD0" w:rsidRDefault="009B1CD0" w:rsidP="009B45B9">
      <w:pPr>
        <w:pStyle w:val="fcase2metab"/>
        <w:ind w:left="0" w:firstLine="0"/>
        <w:rPr>
          <w:rFonts w:ascii="Arial" w:hAnsi="Arial" w:cs="Arial"/>
        </w:rPr>
      </w:pPr>
    </w:p>
    <w:p w:rsidR="00DB76B7" w:rsidRPr="00DB76B7" w:rsidRDefault="0091181F" w:rsidP="00DB76B7">
      <w:pPr>
        <w:pStyle w:val="fcase2metab"/>
        <w:rPr>
          <w:rFonts w:ascii="Arial" w:hAnsi="Arial" w:cs="Arial"/>
        </w:rPr>
      </w:pPr>
      <w:r w:rsidRPr="00A042E1">
        <w:rPr>
          <w:rFonts w:ascii="Wingdings" w:eastAsia="Wingdings" w:hAnsi="Wingdings" w:cs="Wingdings"/>
          <w:b/>
          <w:color w:val="66CCFF"/>
          <w:spacing w:val="-10"/>
        </w:rPr>
        <w:t></w:t>
      </w:r>
      <w:r w:rsidRPr="00A042E1">
        <w:rPr>
          <w:rFonts w:ascii="Arial" w:eastAsia="Arial" w:hAnsi="Arial" w:cs="Arial"/>
          <w:b/>
        </w:rPr>
        <w:t xml:space="preserve"> Imputation</w:t>
      </w:r>
      <w:r w:rsidR="009B1CD0" w:rsidRPr="00A042E1">
        <w:rPr>
          <w:rFonts w:ascii="Arial" w:hAnsi="Arial" w:cs="Arial"/>
        </w:rPr>
        <w:t xml:space="preserve"> budgétaire</w:t>
      </w:r>
      <w:r w:rsidR="00E01FA1">
        <w:rPr>
          <w:rFonts w:ascii="Arial" w:hAnsi="Arial" w:cs="Arial"/>
        </w:rPr>
        <w:t xml:space="preserve"> : </w:t>
      </w:r>
    </w:p>
    <w:p w:rsidR="009B1CD0" w:rsidRDefault="009B1CD0" w:rsidP="009B45B9">
      <w:pPr>
        <w:pStyle w:val="fcase2metab"/>
        <w:rPr>
          <w:rFonts w:ascii="Arial" w:hAnsi="Arial" w:cs="Arial"/>
        </w:rPr>
      </w:pPr>
    </w:p>
    <w:p w:rsidR="00A042E1" w:rsidRDefault="00A042E1" w:rsidP="009B45B9">
      <w:pPr>
        <w:pStyle w:val="fcase2metab"/>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6C2DAA" w:rsidTr="007247C6">
        <w:tc>
          <w:tcPr>
            <w:tcW w:w="10277" w:type="dxa"/>
            <w:tcBorders>
              <w:top w:val="nil"/>
              <w:left w:val="nil"/>
              <w:bottom w:val="nil"/>
              <w:right w:val="nil"/>
            </w:tcBorders>
            <w:shd w:val="solid" w:color="66CCFF" w:fill="auto"/>
          </w:tcPr>
          <w:p w:rsidR="006C2DAA" w:rsidRDefault="00D64188" w:rsidP="00E34995">
            <w:pPr>
              <w:tabs>
                <w:tab w:val="left" w:pos="-142"/>
                <w:tab w:val="left" w:pos="4111"/>
              </w:tabs>
              <w:jc w:val="both"/>
              <w:rPr>
                <w:rFonts w:ascii="Arial" w:hAnsi="Arial" w:cs="Arial"/>
                <w:b/>
                <w:bCs/>
                <w:sz w:val="22"/>
                <w:szCs w:val="22"/>
              </w:rPr>
            </w:pPr>
            <w:r>
              <w:rPr>
                <w:rFonts w:ascii="Arial" w:hAnsi="Arial" w:cs="Arial"/>
              </w:rPr>
              <w:br w:type="page"/>
            </w:r>
            <w:r w:rsidR="006C2DAA">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963A09" w:rsidP="006C2DAA">
      <w:pPr>
        <w:rPr>
          <w:rFonts w:ascii="Arial" w:hAnsi="Arial" w:cs="Arial"/>
          <w:b/>
          <w:bCs/>
        </w:rPr>
      </w:pPr>
      <w:r>
        <w:rPr>
          <w:rFonts w:ascii="Arial" w:hAnsi="Arial" w:cs="Arial"/>
          <w:b/>
          <w:bCs/>
        </w:rPr>
        <w:t xml:space="preserve">La présente offre est acceptée pour un montant </w:t>
      </w:r>
      <w:r w:rsidR="009F6EC5">
        <w:rPr>
          <w:rFonts w:ascii="Arial" w:hAnsi="Arial" w:cs="Arial"/>
          <w:b/>
          <w:bCs/>
        </w:rPr>
        <w:t>de</w:t>
      </w:r>
      <w:proofErr w:type="gramStart"/>
      <w:r w:rsidR="009F6EC5">
        <w:rPr>
          <w:rFonts w:ascii="Arial" w:hAnsi="Arial" w:cs="Arial"/>
          <w:b/>
          <w:bCs/>
        </w:rPr>
        <w:t xml:space="preserve"> ….</w:t>
      </w:r>
      <w:proofErr w:type="gramEnd"/>
      <w:r w:rsidR="009F6EC5">
        <w:rPr>
          <w:rFonts w:ascii="Arial" w:hAnsi="Arial" w:cs="Arial"/>
          <w:b/>
          <w:bCs/>
        </w:rPr>
        <w:t>.</w:t>
      </w:r>
      <w:r w:rsidR="0091181F">
        <w:rPr>
          <w:rFonts w:ascii="Arial" w:hAnsi="Arial" w:cs="Arial"/>
          <w:b/>
          <w:bCs/>
        </w:rPr>
        <w:t xml:space="preserve">€HT (euros hors taxe) soit </w:t>
      </w:r>
      <w:r w:rsidR="009F6EC5">
        <w:rPr>
          <w:rFonts w:ascii="Arial" w:hAnsi="Arial" w:cs="Arial"/>
          <w:b/>
          <w:bCs/>
        </w:rPr>
        <w:t>…..</w:t>
      </w:r>
      <w:r w:rsidR="0091181F">
        <w:rPr>
          <w:rFonts w:ascii="Arial" w:hAnsi="Arial" w:cs="Arial"/>
          <w:b/>
          <w:bCs/>
        </w:rPr>
        <w:t>€TTC (toutes taxes comprises).</w:t>
      </w:r>
    </w:p>
    <w:p w:rsidR="00963A09" w:rsidRDefault="00963A09" w:rsidP="006C2DAA">
      <w:pPr>
        <w:rPr>
          <w:rFonts w:ascii="Arial" w:hAnsi="Arial" w:cs="Arial"/>
          <w:b/>
          <w:bCs/>
        </w:rPr>
      </w:pPr>
    </w:p>
    <w:p w:rsidR="006C2DAA" w:rsidRDefault="006C2DAA" w:rsidP="006C2DAA">
      <w:pPr>
        <w:rPr>
          <w:rFonts w:ascii="Arial" w:hAnsi="Arial" w:cs="Arial"/>
          <w:b/>
          <w:bCs/>
        </w:rPr>
      </w:pPr>
    </w:p>
    <w:p w:rsidR="00047B20" w:rsidRDefault="00047B20" w:rsidP="006C2DAA">
      <w:pPr>
        <w:rPr>
          <w:rFonts w:ascii="Arial" w:hAnsi="Arial" w:cs="Arial"/>
          <w:b/>
          <w:bCs/>
        </w:rPr>
      </w:pPr>
    </w:p>
    <w:p w:rsidR="00047B20" w:rsidRDefault="00047B20"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052920" w:rsidRPr="00D64188" w:rsidRDefault="00FF159D" w:rsidP="00052920">
      <w:pPr>
        <w:suppressAutoHyphens w:val="0"/>
        <w:spacing w:before="240"/>
        <w:ind w:left="284"/>
        <w:jc w:val="both"/>
        <w:rPr>
          <w:rFonts w:ascii="Arial" w:hAnsi="Arial" w:cs="Arial"/>
          <w:lang w:eastAsia="fr-FR"/>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AD7316">
        <w:rPr>
          <w:rFonts w:ascii="Arial" w:hAnsi="Arial" w:cs="Arial"/>
        </w:rPr>
      </w:r>
      <w:r w:rsidR="00AD7316">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052920">
        <w:rPr>
          <w:rFonts w:ascii="Arial" w:hAnsi="Arial" w:cs="Arial"/>
        </w:rPr>
        <w:t xml:space="preserve"> </w:t>
      </w:r>
      <w:r w:rsidR="00052920">
        <w:rPr>
          <w:rFonts w:ascii="Arial" w:hAnsi="Arial" w:cs="Arial"/>
          <w:lang w:eastAsia="fr-FR"/>
        </w:rPr>
        <w:t>1</w:t>
      </w:r>
      <w:r w:rsidR="00052920" w:rsidRPr="00D64188">
        <w:rPr>
          <w:rFonts w:ascii="Arial" w:hAnsi="Arial" w:cs="Arial"/>
          <w:lang w:eastAsia="fr-FR"/>
        </w:rPr>
        <w:t xml:space="preserve"> relative à la </w:t>
      </w:r>
      <w:r w:rsidR="00052920">
        <w:rPr>
          <w:rFonts w:ascii="Arial" w:hAnsi="Arial" w:cs="Arial"/>
          <w:lang w:eastAsia="fr-FR"/>
        </w:rPr>
        <w:t>décomposition du prix global et forfaitaire</w:t>
      </w:r>
      <w:r w:rsidR="00052920" w:rsidRPr="00D64188">
        <w:rPr>
          <w:rFonts w:ascii="Arial" w:hAnsi="Arial" w:cs="Arial"/>
          <w:lang w:eastAsia="fr-FR"/>
        </w:rPr>
        <w:t> ;</w:t>
      </w:r>
    </w:p>
    <w:p w:rsidR="00052920" w:rsidRDefault="00FF159D"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AD7316">
        <w:rPr>
          <w:rFonts w:ascii="Arial" w:hAnsi="Arial" w:cs="Arial"/>
        </w:rPr>
      </w:r>
      <w:r w:rsidR="00AD7316">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052920" w:rsidRPr="00D64188">
        <w:rPr>
          <w:rFonts w:ascii="Arial" w:hAnsi="Arial" w:cs="Arial"/>
          <w:lang w:eastAsia="fr-FR"/>
        </w:rPr>
        <w:t>°</w:t>
      </w:r>
      <w:r w:rsidR="00052920">
        <w:rPr>
          <w:rFonts w:ascii="Arial" w:hAnsi="Arial" w:cs="Arial"/>
          <w:lang w:eastAsia="fr-FR"/>
        </w:rPr>
        <w:t xml:space="preserve"> 2</w:t>
      </w:r>
      <w:r w:rsidR="00052920" w:rsidRPr="00D64188">
        <w:rPr>
          <w:rFonts w:ascii="Arial" w:hAnsi="Arial" w:cs="Arial"/>
          <w:lang w:eastAsia="fr-FR"/>
        </w:rPr>
        <w:t xml:space="preserve"> relative </w:t>
      </w:r>
      <w:r w:rsidR="00052920">
        <w:rPr>
          <w:rFonts w:ascii="Arial" w:hAnsi="Arial" w:cs="Arial"/>
          <w:lang w:eastAsia="fr-FR"/>
        </w:rPr>
        <w:t>à la composition de l’équipe ;</w:t>
      </w:r>
    </w:p>
    <w:p w:rsidR="00052920" w:rsidRDefault="009F6EC5"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D7316">
        <w:rPr>
          <w:rFonts w:ascii="Arial" w:hAnsi="Arial" w:cs="Arial"/>
        </w:rPr>
      </w:r>
      <w:r w:rsidR="00AD7316">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9626D9">
        <w:rPr>
          <w:rFonts w:ascii="Arial" w:hAnsi="Arial" w:cs="Arial"/>
        </w:rPr>
        <w:t>4</w:t>
      </w:r>
      <w:r w:rsidR="00052920">
        <w:rPr>
          <w:rFonts w:ascii="Arial" w:hAnsi="Arial" w:cs="Arial"/>
        </w:rPr>
        <w:t xml:space="preserve"> </w:t>
      </w:r>
      <w:proofErr w:type="gramStart"/>
      <w:r w:rsidR="00052920">
        <w:rPr>
          <w:rFonts w:ascii="Arial" w:hAnsi="Arial" w:cs="Arial"/>
        </w:rPr>
        <w:t>relative</w:t>
      </w:r>
      <w:proofErr w:type="gramEnd"/>
      <w:r w:rsidR="00052920">
        <w:rPr>
          <w:rFonts w:ascii="Arial" w:hAnsi="Arial" w:cs="Arial"/>
        </w:rPr>
        <w:t xml:space="preserve"> à la présentation d’un sous-traitant (ou DC4) ;</w:t>
      </w:r>
    </w:p>
    <w:p w:rsidR="006C2DAA" w:rsidRDefault="009F6EC5" w:rsidP="006C2DAA">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D7316">
        <w:rPr>
          <w:rFonts w:ascii="Arial" w:hAnsi="Arial" w:cs="Arial"/>
        </w:rPr>
      </w:r>
      <w:r w:rsidR="00AD7316">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91181F">
        <w:rPr>
          <w:rFonts w:ascii="Arial" w:hAnsi="Arial" w:cs="Arial"/>
        </w:rPr>
        <w:t xml:space="preserve">3 </w:t>
      </w:r>
      <w:proofErr w:type="gramStart"/>
      <w:r w:rsidR="006C2DAA">
        <w:rPr>
          <w:rFonts w:ascii="Arial" w:hAnsi="Arial" w:cs="Arial"/>
        </w:rPr>
        <w:t>relative</w:t>
      </w:r>
      <w:proofErr w:type="gramEnd"/>
      <w:r w:rsidR="006C2DAA">
        <w:rPr>
          <w:rFonts w:ascii="Arial" w:hAnsi="Arial" w:cs="Arial"/>
        </w:rPr>
        <w:t xml:space="preser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AD7316">
        <w:rPr>
          <w:rFonts w:ascii="Arial" w:hAnsi="Arial" w:cs="Arial"/>
        </w:rPr>
      </w:r>
      <w:r w:rsidR="00AD7316">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FF159D"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5" w:name="CaseACocher111"/>
      <w:r>
        <w:rPr>
          <w:rFonts w:ascii="Arial" w:hAnsi="Arial" w:cs="Arial"/>
        </w:rPr>
        <w:instrText xml:space="preserve"> FORMCHECKBOX </w:instrText>
      </w:r>
      <w:r w:rsidR="00AD7316">
        <w:rPr>
          <w:rFonts w:ascii="Arial" w:hAnsi="Arial" w:cs="Arial"/>
        </w:rPr>
      </w:r>
      <w:r w:rsidR="00AD7316">
        <w:rPr>
          <w:rFonts w:ascii="Arial" w:hAnsi="Arial" w:cs="Arial"/>
        </w:rPr>
        <w:fldChar w:fldCharType="separate"/>
      </w:r>
      <w:r>
        <w:rPr>
          <w:rFonts w:ascii="Arial" w:hAnsi="Arial" w:cs="Arial"/>
        </w:rPr>
        <w:fldChar w:fldCharType="end"/>
      </w:r>
      <w:bookmarkEnd w:id="5"/>
      <w:r w:rsidR="006C2DAA">
        <w:rPr>
          <w:rFonts w:ascii="Arial" w:hAnsi="Arial" w:cs="Arial"/>
        </w:rPr>
        <w:t xml:space="preserve"> Autres annexes </w:t>
      </w:r>
      <w:r w:rsidR="006C2DAA">
        <w:rPr>
          <w:rFonts w:ascii="Arial" w:hAnsi="Arial" w:cs="Arial"/>
          <w:i/>
          <w:iCs/>
          <w:sz w:val="18"/>
          <w:szCs w:val="18"/>
        </w:rPr>
        <w:t>(A préciser)</w:t>
      </w:r>
      <w:r w:rsidR="00052920">
        <w:rPr>
          <w:rFonts w:ascii="Arial" w:hAnsi="Arial" w:cs="Arial"/>
        </w:rPr>
        <w:t> : RIB</w:t>
      </w:r>
      <w:r w:rsidR="009001B8">
        <w:rPr>
          <w:rFonts w:ascii="Arial" w:hAnsi="Arial" w:cs="Arial"/>
        </w:rPr>
        <w:t xml:space="preserve">, planning </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525219">
      <w:pPr>
        <w:tabs>
          <w:tab w:val="left" w:pos="5245"/>
          <w:tab w:val="left" w:pos="7371"/>
          <w:tab w:val="left" w:pos="7655"/>
        </w:tabs>
        <w:suppressAutoHyphens w:val="0"/>
        <w:ind w:left="3828"/>
        <w:jc w:val="center"/>
        <w:rPr>
          <w:lang w:eastAsia="fr-FR"/>
        </w:rPr>
      </w:pPr>
      <w:r w:rsidRPr="00D64188">
        <w:rPr>
          <w:rFonts w:ascii="Arial" w:hAnsi="Arial" w:cs="Arial"/>
          <w:lang w:eastAsia="fr-FR"/>
        </w:rPr>
        <w:t>A Caen, le …………………20</w:t>
      </w:r>
      <w:r w:rsidR="00FC34A0">
        <w:rPr>
          <w:rFonts w:ascii="Arial" w:hAnsi="Arial" w:cs="Arial"/>
          <w:lang w:eastAsia="fr-FR"/>
        </w:rPr>
        <w:t>2</w:t>
      </w:r>
      <w:r w:rsidR="00F23E31">
        <w:rPr>
          <w:rFonts w:ascii="Arial" w:hAnsi="Arial" w:cs="Arial"/>
          <w:lang w:eastAsia="fr-FR"/>
        </w:rPr>
        <w:t>5</w:t>
      </w: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A90D40" w:rsidRPr="00D64188" w:rsidRDefault="00A90D40" w:rsidP="00D64188">
      <w:pPr>
        <w:suppressAutoHyphens w:val="0"/>
        <w:ind w:left="3828"/>
        <w:jc w:val="center"/>
        <w:rPr>
          <w:rFonts w:ascii="Arial" w:hAnsi="Arial" w:cs="Arial"/>
          <w:i/>
          <w:iCs/>
          <w:sz w:val="18"/>
          <w:szCs w:val="18"/>
          <w:lang w:eastAsia="fr-FR"/>
        </w:rPr>
      </w:pPr>
    </w:p>
    <w:p w:rsidR="00D64188" w:rsidRPr="00D64188" w:rsidRDefault="00FF159D" w:rsidP="00A90D40">
      <w:pPr>
        <w:suppressAutoHyphens w:val="0"/>
        <w:ind w:left="2127"/>
        <w:jc w:val="center"/>
        <w:rPr>
          <w:b/>
          <w:lang w:eastAsia="fr-FR"/>
        </w:rPr>
      </w:pPr>
      <w:r>
        <w:rPr>
          <w:b/>
          <w:lang w:eastAsia="fr-FR"/>
        </w:rPr>
        <w:t xml:space="preserve"> </w:t>
      </w:r>
      <w:r w:rsidR="00A90D40">
        <w:rPr>
          <w:b/>
          <w:lang w:eastAsia="fr-FR"/>
        </w:rPr>
        <w:t xml:space="preserve">                          </w:t>
      </w:r>
      <w:r w:rsidR="00160547">
        <w:rPr>
          <w:b/>
          <w:lang w:eastAsia="fr-FR"/>
        </w:rPr>
        <w:t>P/</w:t>
      </w:r>
      <w:proofErr w:type="gramStart"/>
      <w:r w:rsidR="00160547">
        <w:rPr>
          <w:b/>
          <w:lang w:eastAsia="fr-FR"/>
        </w:rPr>
        <w:t xml:space="preserve">o </w:t>
      </w:r>
      <w:r w:rsidR="00A90D40">
        <w:rPr>
          <w:b/>
          <w:lang w:eastAsia="fr-FR"/>
        </w:rPr>
        <w:t xml:space="preserve"> </w:t>
      </w:r>
      <w:r w:rsidR="00B163C4">
        <w:rPr>
          <w:b/>
          <w:lang w:eastAsia="fr-FR"/>
        </w:rPr>
        <w:t>Frédéric</w:t>
      </w:r>
      <w:proofErr w:type="gramEnd"/>
      <w:r w:rsidR="00B163C4">
        <w:rPr>
          <w:b/>
          <w:lang w:eastAsia="fr-FR"/>
        </w:rPr>
        <w:t xml:space="preserve"> VARNIER</w:t>
      </w:r>
    </w:p>
    <w:p w:rsidR="00762963" w:rsidRDefault="00762963" w:rsidP="00762963">
      <w:pPr>
        <w:suppressAutoHyphens w:val="0"/>
        <w:ind w:left="3828"/>
        <w:jc w:val="center"/>
        <w:rPr>
          <w:b/>
          <w:smallCaps/>
          <w:lang w:eastAsia="fr-FR"/>
        </w:rPr>
      </w:pPr>
      <w:r w:rsidRPr="00D64188">
        <w:rPr>
          <w:b/>
          <w:lang w:eastAsia="fr-FR"/>
        </w:rPr>
        <w:t xml:space="preserve">Directeur </w:t>
      </w:r>
      <w:r>
        <w:rPr>
          <w:b/>
          <w:lang w:eastAsia="fr-FR"/>
        </w:rPr>
        <w:t xml:space="preserve">général </w:t>
      </w:r>
      <w:r w:rsidRPr="00E77026">
        <w:rPr>
          <w:b/>
          <w:lang w:eastAsia="fr-FR"/>
        </w:rPr>
        <w:t xml:space="preserve">du CHU de </w:t>
      </w:r>
      <w:r w:rsidRPr="00E77026">
        <w:rPr>
          <w:b/>
          <w:smallCaps/>
          <w:lang w:eastAsia="fr-FR"/>
        </w:rPr>
        <w:t>Caen Normandie</w:t>
      </w:r>
    </w:p>
    <w:p w:rsidR="00762963" w:rsidRPr="00E77026" w:rsidRDefault="00762963" w:rsidP="00762963">
      <w:pPr>
        <w:suppressAutoHyphens w:val="0"/>
        <w:ind w:left="3828"/>
        <w:jc w:val="center"/>
        <w:rPr>
          <w:b/>
          <w:lang w:eastAsia="fr-FR"/>
        </w:rPr>
      </w:pPr>
      <w:r>
        <w:rPr>
          <w:b/>
          <w:smallCaps/>
          <w:lang w:eastAsia="fr-FR"/>
        </w:rPr>
        <w:t>Etablissement support du GHT Normandie Centre</w:t>
      </w:r>
    </w:p>
    <w:p w:rsidR="00052920" w:rsidRPr="00FF159D" w:rsidRDefault="00052920" w:rsidP="00052920">
      <w:pPr>
        <w:suppressAutoHyphens w:val="0"/>
        <w:ind w:left="3828"/>
        <w:jc w:val="center"/>
        <w:rPr>
          <w:lang w:eastAsia="fr-FR"/>
        </w:rPr>
      </w:pPr>
    </w:p>
    <w:p w:rsidR="009B1CD0" w:rsidRPr="00E77026" w:rsidRDefault="009B1CD0" w:rsidP="00052920">
      <w:pPr>
        <w:suppressAutoHyphens w:val="0"/>
        <w:ind w:left="3828"/>
        <w:jc w:val="center"/>
        <w:rPr>
          <w:b/>
          <w:lang w:eastAsia="fr-FR"/>
        </w:rPr>
      </w:pP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219" w:rsidRDefault="00525219">
      <w:r>
        <w:separator/>
      </w:r>
    </w:p>
  </w:endnote>
  <w:endnote w:type="continuationSeparator" w:id="0">
    <w:p w:rsidR="00525219" w:rsidRDefault="0052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5219" w:rsidTr="0083205E">
      <w:trPr>
        <w:tblHeader/>
      </w:trPr>
      <w:tc>
        <w:tcPr>
          <w:tcW w:w="2906" w:type="dxa"/>
          <w:shd w:val="clear" w:color="auto" w:fill="66CCFF"/>
        </w:tcPr>
        <w:p w:rsidR="00525219" w:rsidRDefault="00525219"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25219" w:rsidRDefault="00FC7CF9" w:rsidP="00FE48C9">
          <w:pPr>
            <w:jc w:val="center"/>
            <w:rPr>
              <w:rFonts w:ascii="Arial" w:hAnsi="Arial" w:cs="Arial"/>
              <w:b/>
            </w:rPr>
          </w:pPr>
          <w:r>
            <w:rPr>
              <w:rFonts w:ascii="Arial" w:hAnsi="Arial" w:cs="Arial"/>
              <w:b/>
            </w:rPr>
            <w:t xml:space="preserve">Marché </w:t>
          </w:r>
          <w:r w:rsidRPr="00E65D63">
            <w:rPr>
              <w:rFonts w:ascii="Arial" w:hAnsi="Arial" w:cs="Arial"/>
              <w:b/>
            </w:rPr>
            <w:t>202</w:t>
          </w:r>
          <w:r w:rsidR="00762963">
            <w:rPr>
              <w:rFonts w:ascii="Arial" w:hAnsi="Arial" w:cs="Arial"/>
              <w:b/>
            </w:rPr>
            <w:t>5</w:t>
          </w:r>
          <w:r w:rsidRPr="00E65D63">
            <w:rPr>
              <w:rFonts w:ascii="Arial" w:hAnsi="Arial" w:cs="Arial"/>
              <w:b/>
            </w:rPr>
            <w:t xml:space="preserve"> 0</w:t>
          </w:r>
          <w:r w:rsidR="00E37F65">
            <w:rPr>
              <w:rFonts w:ascii="Arial" w:hAnsi="Arial" w:cs="Arial"/>
              <w:b/>
            </w:rPr>
            <w:t> </w:t>
          </w:r>
          <w:r w:rsidR="00762963">
            <w:rPr>
              <w:rFonts w:ascii="Arial" w:hAnsi="Arial" w:cs="Arial"/>
              <w:b/>
            </w:rPr>
            <w:t>022</w:t>
          </w:r>
          <w:r w:rsidR="00E37F65">
            <w:rPr>
              <w:rFonts w:ascii="Arial" w:hAnsi="Arial" w:cs="Arial"/>
              <w:b/>
            </w:rPr>
            <w:t xml:space="preserve"> 00</w:t>
          </w:r>
          <w:r w:rsidR="00762963">
            <w:rPr>
              <w:rFonts w:ascii="Arial" w:hAnsi="Arial" w:cs="Arial"/>
              <w:b/>
            </w:rPr>
            <w:t>1</w:t>
          </w:r>
          <w:r w:rsidR="00E37F65">
            <w:rPr>
              <w:rFonts w:ascii="Arial" w:hAnsi="Arial" w:cs="Arial"/>
              <w:b/>
            </w:rPr>
            <w:t xml:space="preserve"> 000</w:t>
          </w:r>
        </w:p>
      </w:tc>
      <w:tc>
        <w:tcPr>
          <w:tcW w:w="896" w:type="dxa"/>
          <w:shd w:val="clear" w:color="auto" w:fill="66CCFF"/>
        </w:tcPr>
        <w:p w:rsidR="00525219" w:rsidRDefault="00525219">
          <w:pPr>
            <w:tabs>
              <w:tab w:val="center" w:pos="1366"/>
              <w:tab w:val="right" w:pos="2733"/>
            </w:tabs>
          </w:pPr>
          <w:r>
            <w:rPr>
              <w:rFonts w:ascii="Arial" w:hAnsi="Arial" w:cs="Arial"/>
              <w:b/>
            </w:rPr>
            <w:t xml:space="preserve">Page : </w:t>
          </w:r>
        </w:p>
      </w:tc>
      <w:tc>
        <w:tcPr>
          <w:tcW w:w="567" w:type="dxa"/>
          <w:shd w:val="clear" w:color="auto" w:fill="66CCFF"/>
        </w:tcPr>
        <w:p w:rsidR="00525219" w:rsidRDefault="0052521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7D0D">
            <w:rPr>
              <w:rStyle w:val="Numrodepage"/>
              <w:rFonts w:cs="Arial"/>
              <w:b/>
              <w:noProof/>
            </w:rPr>
            <w:t>4</w:t>
          </w:r>
          <w:r>
            <w:rPr>
              <w:rStyle w:val="Numrodepage"/>
              <w:rFonts w:cs="Arial"/>
              <w:b/>
            </w:rPr>
            <w:fldChar w:fldCharType="end"/>
          </w:r>
        </w:p>
      </w:tc>
      <w:tc>
        <w:tcPr>
          <w:tcW w:w="165" w:type="dxa"/>
          <w:shd w:val="clear" w:color="auto" w:fill="66CCFF"/>
        </w:tcPr>
        <w:p w:rsidR="00525219" w:rsidRDefault="00525219">
          <w:pPr>
            <w:jc w:val="center"/>
          </w:pPr>
          <w:r>
            <w:rPr>
              <w:rFonts w:ascii="Arial" w:hAnsi="Arial" w:cs="Arial"/>
              <w:b/>
            </w:rPr>
            <w:t>/</w:t>
          </w:r>
        </w:p>
      </w:tc>
      <w:tc>
        <w:tcPr>
          <w:tcW w:w="544" w:type="dxa"/>
          <w:shd w:val="clear" w:color="auto" w:fill="66CCFF"/>
        </w:tcPr>
        <w:p w:rsidR="00525219" w:rsidRDefault="0052521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7D0D">
            <w:rPr>
              <w:rStyle w:val="Numrodepage"/>
              <w:rFonts w:cs="Arial"/>
              <w:b/>
              <w:noProof/>
            </w:rPr>
            <w:t>6</w:t>
          </w:r>
          <w:r>
            <w:rPr>
              <w:rStyle w:val="Numrodepage"/>
              <w:rFonts w:cs="Arial"/>
              <w:b/>
            </w:rPr>
            <w:fldChar w:fldCharType="end"/>
          </w:r>
        </w:p>
      </w:tc>
    </w:tr>
  </w:tbl>
  <w:p w:rsidR="00525219" w:rsidRPr="00EB4E3A" w:rsidRDefault="00525219"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219" w:rsidRDefault="00525219">
      <w:r>
        <w:separator/>
      </w:r>
    </w:p>
  </w:footnote>
  <w:footnote w:type="continuationSeparator" w:id="0">
    <w:p w:rsidR="00525219" w:rsidRDefault="00525219">
      <w:r>
        <w:continuationSeparator/>
      </w:r>
    </w:p>
  </w:footnote>
  <w:footnote w:id="1">
    <w:p w:rsidR="00525219" w:rsidRDefault="0052521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25219" w:rsidRDefault="00525219"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525219" w:rsidRDefault="00525219"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5DB456E"/>
    <w:multiLevelType w:val="hybridMultilevel"/>
    <w:tmpl w:val="7C44DED4"/>
    <w:lvl w:ilvl="0" w:tplc="9782D01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5D5FC9"/>
    <w:multiLevelType w:val="hybridMultilevel"/>
    <w:tmpl w:val="61AEE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195B7B"/>
    <w:multiLevelType w:val="hybridMultilevel"/>
    <w:tmpl w:val="6742D4BA"/>
    <w:lvl w:ilvl="0" w:tplc="ED709EC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F810550"/>
    <w:multiLevelType w:val="hybridMultilevel"/>
    <w:tmpl w:val="01683CD2"/>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F75407"/>
    <w:multiLevelType w:val="hybridMultilevel"/>
    <w:tmpl w:val="3BF2218C"/>
    <w:lvl w:ilvl="0" w:tplc="040C0003">
      <w:start w:val="1"/>
      <w:numFmt w:val="bullet"/>
      <w:lvlText w:val="o"/>
      <w:lvlJc w:val="left"/>
      <w:pPr>
        <w:ind w:left="633" w:hanging="360"/>
      </w:pPr>
      <w:rPr>
        <w:rFonts w:ascii="Courier New" w:hAnsi="Courier New" w:cs="Courier New" w:hint="default"/>
      </w:rPr>
    </w:lvl>
    <w:lvl w:ilvl="1" w:tplc="040C000B">
      <w:start w:val="1"/>
      <w:numFmt w:val="bullet"/>
      <w:lvlText w:val=""/>
      <w:lvlJc w:val="left"/>
      <w:pPr>
        <w:ind w:left="1364" w:hanging="360"/>
      </w:pPr>
      <w:rPr>
        <w:rFonts w:ascii="Wingdings" w:hAnsi="Wingdings" w:hint="default"/>
      </w:rPr>
    </w:lvl>
    <w:lvl w:ilvl="2" w:tplc="040C0005" w:tentative="1">
      <w:start w:val="1"/>
      <w:numFmt w:val="bullet"/>
      <w:lvlText w:val=""/>
      <w:lvlJc w:val="left"/>
      <w:pPr>
        <w:ind w:left="2084" w:hanging="360"/>
      </w:pPr>
      <w:rPr>
        <w:rFonts w:ascii="Marlett" w:hAnsi="Marlett"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Marlett" w:hAnsi="Marlett"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Marlett" w:hAnsi="Marlett" w:hint="default"/>
      </w:rPr>
    </w:lvl>
  </w:abstractNum>
  <w:abstractNum w:abstractNumId="10" w15:restartNumberingAfterBreak="0">
    <w:nsid w:val="55666B68"/>
    <w:multiLevelType w:val="hybridMultilevel"/>
    <w:tmpl w:val="263C172E"/>
    <w:lvl w:ilvl="0" w:tplc="FF2E2D38">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5F126E01"/>
    <w:multiLevelType w:val="hybridMultilevel"/>
    <w:tmpl w:val="E250CB5E"/>
    <w:lvl w:ilvl="0" w:tplc="040C0001">
      <w:start w:val="1"/>
      <w:numFmt w:val="bullet"/>
      <w:lvlText w:val=""/>
      <w:lvlJc w:val="left"/>
      <w:pPr>
        <w:ind w:left="1484" w:hanging="360"/>
      </w:pPr>
      <w:rPr>
        <w:rFonts w:ascii="Symbol" w:hAnsi="Symbol" w:hint="default"/>
      </w:rPr>
    </w:lvl>
    <w:lvl w:ilvl="1" w:tplc="8EE219DC">
      <w:numFmt w:val="bullet"/>
      <w:lvlText w:val="-"/>
      <w:lvlJc w:val="left"/>
      <w:pPr>
        <w:ind w:left="2204" w:hanging="360"/>
      </w:pPr>
      <w:rPr>
        <w:rFonts w:ascii="Arial" w:eastAsia="Times New Roman" w:hAnsi="Arial" w:cs="Arial" w:hint="default"/>
      </w:rPr>
    </w:lvl>
    <w:lvl w:ilvl="2" w:tplc="040C0005" w:tentative="1">
      <w:start w:val="1"/>
      <w:numFmt w:val="bullet"/>
      <w:lvlText w:val=""/>
      <w:lvlJc w:val="left"/>
      <w:pPr>
        <w:ind w:left="2924" w:hanging="360"/>
      </w:pPr>
      <w:rPr>
        <w:rFonts w:ascii="Wingdings" w:hAnsi="Wingdings" w:hint="default"/>
      </w:rPr>
    </w:lvl>
    <w:lvl w:ilvl="3" w:tplc="040C0001" w:tentative="1">
      <w:start w:val="1"/>
      <w:numFmt w:val="bullet"/>
      <w:lvlText w:val=""/>
      <w:lvlJc w:val="left"/>
      <w:pPr>
        <w:ind w:left="3644" w:hanging="360"/>
      </w:pPr>
      <w:rPr>
        <w:rFonts w:ascii="Symbol" w:hAnsi="Symbol" w:hint="default"/>
      </w:rPr>
    </w:lvl>
    <w:lvl w:ilvl="4" w:tplc="040C0003" w:tentative="1">
      <w:start w:val="1"/>
      <w:numFmt w:val="bullet"/>
      <w:lvlText w:val="o"/>
      <w:lvlJc w:val="left"/>
      <w:pPr>
        <w:ind w:left="4364" w:hanging="360"/>
      </w:pPr>
      <w:rPr>
        <w:rFonts w:ascii="Courier New" w:hAnsi="Courier New" w:cs="Courier New" w:hint="default"/>
      </w:rPr>
    </w:lvl>
    <w:lvl w:ilvl="5" w:tplc="040C0005" w:tentative="1">
      <w:start w:val="1"/>
      <w:numFmt w:val="bullet"/>
      <w:lvlText w:val=""/>
      <w:lvlJc w:val="left"/>
      <w:pPr>
        <w:ind w:left="5084" w:hanging="360"/>
      </w:pPr>
      <w:rPr>
        <w:rFonts w:ascii="Wingdings" w:hAnsi="Wingdings" w:hint="default"/>
      </w:rPr>
    </w:lvl>
    <w:lvl w:ilvl="6" w:tplc="040C0001" w:tentative="1">
      <w:start w:val="1"/>
      <w:numFmt w:val="bullet"/>
      <w:lvlText w:val=""/>
      <w:lvlJc w:val="left"/>
      <w:pPr>
        <w:ind w:left="5804" w:hanging="360"/>
      </w:pPr>
      <w:rPr>
        <w:rFonts w:ascii="Symbol" w:hAnsi="Symbol" w:hint="default"/>
      </w:rPr>
    </w:lvl>
    <w:lvl w:ilvl="7" w:tplc="040C0003" w:tentative="1">
      <w:start w:val="1"/>
      <w:numFmt w:val="bullet"/>
      <w:lvlText w:val="o"/>
      <w:lvlJc w:val="left"/>
      <w:pPr>
        <w:ind w:left="6524" w:hanging="360"/>
      </w:pPr>
      <w:rPr>
        <w:rFonts w:ascii="Courier New" w:hAnsi="Courier New" w:cs="Courier New" w:hint="default"/>
      </w:rPr>
    </w:lvl>
    <w:lvl w:ilvl="8" w:tplc="040C0005" w:tentative="1">
      <w:start w:val="1"/>
      <w:numFmt w:val="bullet"/>
      <w:lvlText w:val=""/>
      <w:lvlJc w:val="left"/>
      <w:pPr>
        <w:ind w:left="7244" w:hanging="360"/>
      </w:pPr>
      <w:rPr>
        <w:rFonts w:ascii="Wingdings" w:hAnsi="Wingdings" w:hint="default"/>
      </w:rPr>
    </w:lvl>
  </w:abstractNum>
  <w:abstractNum w:abstractNumId="12" w15:restartNumberingAfterBreak="0">
    <w:nsid w:val="61C332B6"/>
    <w:multiLevelType w:val="hybridMultilevel"/>
    <w:tmpl w:val="292A781E"/>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661E84"/>
    <w:multiLevelType w:val="hybridMultilevel"/>
    <w:tmpl w:val="6D248BC4"/>
    <w:lvl w:ilvl="0" w:tplc="F232F152">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4"/>
  </w:num>
  <w:num w:numId="5">
    <w:abstractNumId w:val="7"/>
  </w:num>
  <w:num w:numId="6">
    <w:abstractNumId w:val="15"/>
  </w:num>
  <w:num w:numId="7">
    <w:abstractNumId w:val="6"/>
  </w:num>
  <w:num w:numId="8">
    <w:abstractNumId w:val="13"/>
  </w:num>
  <w:num w:numId="9">
    <w:abstractNumId w:val="10"/>
  </w:num>
  <w:num w:numId="10">
    <w:abstractNumId w:val="9"/>
  </w:num>
  <w:num w:numId="11">
    <w:abstractNumId w:val="4"/>
  </w:num>
  <w:num w:numId="12">
    <w:abstractNumId w:val="5"/>
  </w:num>
  <w:num w:numId="13">
    <w:abstractNumId w:val="9"/>
  </w:num>
  <w:num w:numId="14">
    <w:abstractNumId w:val="8"/>
  </w:num>
  <w:num w:numId="15">
    <w:abstractNumId w:val="12"/>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45950"/>
    <w:rsid w:val="00047B20"/>
    <w:rsid w:val="00052920"/>
    <w:rsid w:val="00067F94"/>
    <w:rsid w:val="00097198"/>
    <w:rsid w:val="000A2E05"/>
    <w:rsid w:val="000C7D0D"/>
    <w:rsid w:val="000E0020"/>
    <w:rsid w:val="000F4F8A"/>
    <w:rsid w:val="00104447"/>
    <w:rsid w:val="00127B45"/>
    <w:rsid w:val="001425C7"/>
    <w:rsid w:val="00160547"/>
    <w:rsid w:val="00166B56"/>
    <w:rsid w:val="00174505"/>
    <w:rsid w:val="00175C81"/>
    <w:rsid w:val="001B6383"/>
    <w:rsid w:val="001C40C0"/>
    <w:rsid w:val="001C733C"/>
    <w:rsid w:val="001C73B1"/>
    <w:rsid w:val="00207274"/>
    <w:rsid w:val="0021527A"/>
    <w:rsid w:val="0021797C"/>
    <w:rsid w:val="00225A1A"/>
    <w:rsid w:val="00232DDD"/>
    <w:rsid w:val="002904AF"/>
    <w:rsid w:val="002C2CA3"/>
    <w:rsid w:val="002C4B3E"/>
    <w:rsid w:val="002C79D6"/>
    <w:rsid w:val="002D1470"/>
    <w:rsid w:val="002E56C1"/>
    <w:rsid w:val="002F2165"/>
    <w:rsid w:val="00332B12"/>
    <w:rsid w:val="0034732C"/>
    <w:rsid w:val="00350AED"/>
    <w:rsid w:val="00354C04"/>
    <w:rsid w:val="00366A5D"/>
    <w:rsid w:val="00385E76"/>
    <w:rsid w:val="003A0CC3"/>
    <w:rsid w:val="003A7270"/>
    <w:rsid w:val="003A77D1"/>
    <w:rsid w:val="00403011"/>
    <w:rsid w:val="0043706E"/>
    <w:rsid w:val="0044597F"/>
    <w:rsid w:val="00487DDE"/>
    <w:rsid w:val="004A7169"/>
    <w:rsid w:val="004C5755"/>
    <w:rsid w:val="004E75A6"/>
    <w:rsid w:val="004F3B49"/>
    <w:rsid w:val="00514DAF"/>
    <w:rsid w:val="00517662"/>
    <w:rsid w:val="005230C4"/>
    <w:rsid w:val="00525219"/>
    <w:rsid w:val="00532EC7"/>
    <w:rsid w:val="005404EF"/>
    <w:rsid w:val="00541CA3"/>
    <w:rsid w:val="005546A9"/>
    <w:rsid w:val="005579F3"/>
    <w:rsid w:val="00581C66"/>
    <w:rsid w:val="005824AE"/>
    <w:rsid w:val="005846FB"/>
    <w:rsid w:val="005A05C1"/>
    <w:rsid w:val="005A4A3B"/>
    <w:rsid w:val="005A4CB5"/>
    <w:rsid w:val="005B2316"/>
    <w:rsid w:val="005D0E06"/>
    <w:rsid w:val="005E7C32"/>
    <w:rsid w:val="005F0DCE"/>
    <w:rsid w:val="0061068C"/>
    <w:rsid w:val="0062722A"/>
    <w:rsid w:val="006357F4"/>
    <w:rsid w:val="00641CEC"/>
    <w:rsid w:val="0064560F"/>
    <w:rsid w:val="00660727"/>
    <w:rsid w:val="00661BA9"/>
    <w:rsid w:val="006739F0"/>
    <w:rsid w:val="00684551"/>
    <w:rsid w:val="00695AD1"/>
    <w:rsid w:val="006A37B0"/>
    <w:rsid w:val="006B5057"/>
    <w:rsid w:val="006C0D51"/>
    <w:rsid w:val="006C2DAA"/>
    <w:rsid w:val="006C4338"/>
    <w:rsid w:val="006E5153"/>
    <w:rsid w:val="006F3DF9"/>
    <w:rsid w:val="006F3F84"/>
    <w:rsid w:val="007060E5"/>
    <w:rsid w:val="00710C36"/>
    <w:rsid w:val="00710FD6"/>
    <w:rsid w:val="007247C6"/>
    <w:rsid w:val="00730A78"/>
    <w:rsid w:val="00740981"/>
    <w:rsid w:val="007507E2"/>
    <w:rsid w:val="00757151"/>
    <w:rsid w:val="00762963"/>
    <w:rsid w:val="007909E0"/>
    <w:rsid w:val="0079785C"/>
    <w:rsid w:val="007A03EE"/>
    <w:rsid w:val="007D4001"/>
    <w:rsid w:val="007D7A65"/>
    <w:rsid w:val="007F68A6"/>
    <w:rsid w:val="00803933"/>
    <w:rsid w:val="0083205E"/>
    <w:rsid w:val="00833BF2"/>
    <w:rsid w:val="00840934"/>
    <w:rsid w:val="00844DAA"/>
    <w:rsid w:val="008450C7"/>
    <w:rsid w:val="008535AE"/>
    <w:rsid w:val="00876A73"/>
    <w:rsid w:val="008B2A38"/>
    <w:rsid w:val="008D273E"/>
    <w:rsid w:val="009001B8"/>
    <w:rsid w:val="0091181F"/>
    <w:rsid w:val="00912B80"/>
    <w:rsid w:val="00930A5C"/>
    <w:rsid w:val="00931369"/>
    <w:rsid w:val="00934503"/>
    <w:rsid w:val="00951D7B"/>
    <w:rsid w:val="00956C97"/>
    <w:rsid w:val="009626D9"/>
    <w:rsid w:val="00963A09"/>
    <w:rsid w:val="009647E3"/>
    <w:rsid w:val="00967C3B"/>
    <w:rsid w:val="00972598"/>
    <w:rsid w:val="00983FF3"/>
    <w:rsid w:val="009B1CD0"/>
    <w:rsid w:val="009B36CC"/>
    <w:rsid w:val="009B45B9"/>
    <w:rsid w:val="009B6A8F"/>
    <w:rsid w:val="009C3AE1"/>
    <w:rsid w:val="009C4738"/>
    <w:rsid w:val="009D661E"/>
    <w:rsid w:val="009F6EC5"/>
    <w:rsid w:val="00A042E1"/>
    <w:rsid w:val="00A34D04"/>
    <w:rsid w:val="00A47D54"/>
    <w:rsid w:val="00A51400"/>
    <w:rsid w:val="00A67EE0"/>
    <w:rsid w:val="00A90D40"/>
    <w:rsid w:val="00AD7316"/>
    <w:rsid w:val="00AE7831"/>
    <w:rsid w:val="00B019B1"/>
    <w:rsid w:val="00B02608"/>
    <w:rsid w:val="00B0289C"/>
    <w:rsid w:val="00B054DA"/>
    <w:rsid w:val="00B163C4"/>
    <w:rsid w:val="00B62F00"/>
    <w:rsid w:val="00B87564"/>
    <w:rsid w:val="00B95995"/>
    <w:rsid w:val="00BA44E5"/>
    <w:rsid w:val="00BA7082"/>
    <w:rsid w:val="00BD32B6"/>
    <w:rsid w:val="00BD6C94"/>
    <w:rsid w:val="00BD767E"/>
    <w:rsid w:val="00BE6078"/>
    <w:rsid w:val="00BE6C34"/>
    <w:rsid w:val="00C23457"/>
    <w:rsid w:val="00C630AD"/>
    <w:rsid w:val="00C83930"/>
    <w:rsid w:val="00C87693"/>
    <w:rsid w:val="00C91060"/>
    <w:rsid w:val="00C911FE"/>
    <w:rsid w:val="00CD185D"/>
    <w:rsid w:val="00CD46CC"/>
    <w:rsid w:val="00CE5FA9"/>
    <w:rsid w:val="00CE67FD"/>
    <w:rsid w:val="00CF054D"/>
    <w:rsid w:val="00D217BC"/>
    <w:rsid w:val="00D26AD2"/>
    <w:rsid w:val="00D337D7"/>
    <w:rsid w:val="00D412FD"/>
    <w:rsid w:val="00D46BC7"/>
    <w:rsid w:val="00D5058A"/>
    <w:rsid w:val="00D55A78"/>
    <w:rsid w:val="00D64188"/>
    <w:rsid w:val="00D83E12"/>
    <w:rsid w:val="00D8672C"/>
    <w:rsid w:val="00D90A00"/>
    <w:rsid w:val="00DA13AA"/>
    <w:rsid w:val="00DB7181"/>
    <w:rsid w:val="00DB7366"/>
    <w:rsid w:val="00DB76AC"/>
    <w:rsid w:val="00DB76B7"/>
    <w:rsid w:val="00DE061E"/>
    <w:rsid w:val="00E01FA1"/>
    <w:rsid w:val="00E20DB0"/>
    <w:rsid w:val="00E34995"/>
    <w:rsid w:val="00E37F65"/>
    <w:rsid w:val="00E47798"/>
    <w:rsid w:val="00E545CC"/>
    <w:rsid w:val="00E64F8C"/>
    <w:rsid w:val="00E65D63"/>
    <w:rsid w:val="00E74C76"/>
    <w:rsid w:val="00E77026"/>
    <w:rsid w:val="00E77D87"/>
    <w:rsid w:val="00E96FF6"/>
    <w:rsid w:val="00EB4E3A"/>
    <w:rsid w:val="00F023E0"/>
    <w:rsid w:val="00F1503F"/>
    <w:rsid w:val="00F23E31"/>
    <w:rsid w:val="00F370C0"/>
    <w:rsid w:val="00F41378"/>
    <w:rsid w:val="00F60D19"/>
    <w:rsid w:val="00F81DE2"/>
    <w:rsid w:val="00F91DED"/>
    <w:rsid w:val="00F92811"/>
    <w:rsid w:val="00FC34A0"/>
    <w:rsid w:val="00FC7CF9"/>
    <w:rsid w:val="00FE48C9"/>
    <w:rsid w:val="00FF1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oNotEmbedSmartTags/>
  <w:decimalSymbol w:val=","/>
  <w:listSeparator w:val=";"/>
  <w14:docId w14:val="7C322A1A"/>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Puces n°1,Normal bullet 2,Bullet point 1,NormTab,Liste 1,6 pt paragraphe carré,Puce focus,texte de base,Puce Synthèse,Paragraphe de liste num,Paragraphe de liste 1,Listes,Sous-Titre,chapitre,Titre 3bis,Puces,Puces 1er niveau,Tab n1"/>
    <w:basedOn w:val="Normal"/>
    <w:link w:val="ParagraphedelisteCar"/>
    <w:uiPriority w:val="34"/>
    <w:qFormat/>
    <w:rsid w:val="00DB7366"/>
    <w:pPr>
      <w:suppressAutoHyphens w:val="0"/>
      <w:autoSpaceDE w:val="0"/>
      <w:autoSpaceDN w:val="0"/>
      <w:adjustRightInd w:val="0"/>
      <w:ind w:left="720"/>
      <w:contextualSpacing/>
      <w:jc w:val="both"/>
    </w:pPr>
    <w:rPr>
      <w:rFonts w:ascii="Arial" w:hAnsi="Arial" w:cs="Arial"/>
      <w:lang w:eastAsia="fr-FR"/>
    </w:rPr>
  </w:style>
  <w:style w:type="character" w:styleId="Mentionnonrsolue">
    <w:name w:val="Unresolved Mention"/>
    <w:basedOn w:val="Policepardfaut"/>
    <w:uiPriority w:val="99"/>
    <w:semiHidden/>
    <w:unhideWhenUsed/>
    <w:rsid w:val="00A90D40"/>
    <w:rPr>
      <w:color w:val="605E5C"/>
      <w:shd w:val="clear" w:color="auto" w:fill="E1DFDD"/>
    </w:rPr>
  </w:style>
  <w:style w:type="character" w:customStyle="1" w:styleId="ParagraphedelisteCar">
    <w:name w:val="Paragraphe de liste Car"/>
    <w:aliases w:val="Puces n°1 Car,Normal bullet 2 Car,Bullet point 1 Car,NormTab Car,Liste 1 Car,6 pt paragraphe carré Car,Puce focus Car,texte de base Car,Puce Synthèse Car,Paragraphe de liste num Car,Paragraphe de liste 1 Car,Listes Car,Puces Car"/>
    <w:link w:val="Paragraphedeliste"/>
    <w:uiPriority w:val="34"/>
    <w:qFormat/>
    <w:locked/>
    <w:rsid w:val="009B6A8F"/>
    <w:rPr>
      <w:rFonts w:ascii="Arial" w:hAnsi="Arial" w:cs="Arial"/>
    </w:rPr>
  </w:style>
  <w:style w:type="character" w:customStyle="1" w:styleId="Normal2Car">
    <w:name w:val="Normal2 Car"/>
    <w:basedOn w:val="Policepardfaut"/>
    <w:link w:val="Normal2"/>
    <w:locked/>
    <w:rsid w:val="005D0E06"/>
    <w:rPr>
      <w:rFonts w:ascii="Arial" w:hAnsi="Arial" w:cs="Arial"/>
    </w:rPr>
  </w:style>
  <w:style w:type="paragraph" w:customStyle="1" w:styleId="Normal2">
    <w:name w:val="Normal2"/>
    <w:basedOn w:val="Normal"/>
    <w:link w:val="Normal2Car"/>
    <w:rsid w:val="005D0E06"/>
    <w:pPr>
      <w:suppressAutoHyphens w:val="0"/>
      <w:ind w:left="284" w:firstLine="284"/>
      <w:jc w:val="both"/>
    </w:pPr>
    <w:rPr>
      <w:rFonts w:ascii="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2443008">
      <w:bodyDiv w:val="1"/>
      <w:marLeft w:val="0"/>
      <w:marRight w:val="0"/>
      <w:marTop w:val="0"/>
      <w:marBottom w:val="0"/>
      <w:divBdr>
        <w:top w:val="none" w:sz="0" w:space="0" w:color="auto"/>
        <w:left w:val="none" w:sz="0" w:space="0" w:color="auto"/>
        <w:bottom w:val="none" w:sz="0" w:space="0" w:color="auto"/>
        <w:right w:val="none" w:sz="0" w:space="0" w:color="auto"/>
      </w:divBdr>
    </w:div>
    <w:div w:id="810945408">
      <w:bodyDiv w:val="1"/>
      <w:marLeft w:val="0"/>
      <w:marRight w:val="0"/>
      <w:marTop w:val="0"/>
      <w:marBottom w:val="0"/>
      <w:divBdr>
        <w:top w:val="none" w:sz="0" w:space="0" w:color="auto"/>
        <w:left w:val="none" w:sz="0" w:space="0" w:color="auto"/>
        <w:bottom w:val="none" w:sz="0" w:space="0" w:color="auto"/>
        <w:right w:val="none" w:sz="0" w:space="0" w:color="auto"/>
      </w:divBdr>
    </w:div>
    <w:div w:id="135360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t014014@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rancoise.grasland@ch-falais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esaintroman-a@chu-ca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6AC80-54B1-40B4-B898-9B2BBECBE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1957</Words>
  <Characters>10766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12698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PESTANA LEONIE</dc:creator>
  <cp:keywords/>
  <cp:lastModifiedBy>AUDE DE SERRE DE SAINT ROMAN</cp:lastModifiedBy>
  <cp:revision>6</cp:revision>
  <cp:lastPrinted>2019-08-22T06:33:00Z</cp:lastPrinted>
  <dcterms:created xsi:type="dcterms:W3CDTF">2024-12-17T09:04:00Z</dcterms:created>
  <dcterms:modified xsi:type="dcterms:W3CDTF">2025-01-24T08:28:00Z</dcterms:modified>
</cp:coreProperties>
</file>