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 xml:space="preserve">la version </w:t>
      </w:r>
      <w:proofErr w:type="spellStart"/>
      <w:r w:rsidRPr="008D1A7B">
        <w:rPr>
          <w:b/>
          <w:sz w:val="18"/>
          <w:szCs w:val="18"/>
        </w:rPr>
        <w:t>word</w:t>
      </w:r>
      <w:proofErr w:type="spellEnd"/>
      <w:r w:rsidRPr="008D1A7B">
        <w:rPr>
          <w:b/>
          <w:sz w:val="18"/>
          <w:szCs w:val="18"/>
        </w:rPr>
        <w:t xml:space="preserve">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roofErr w:type="gramStart"/>
      <w:r w:rsidRPr="008D1A7B">
        <w:rPr>
          <w:i w:val="0"/>
          <w:sz w:val="18"/>
          <w:szCs w:val="18"/>
        </w:rPr>
        <w:t>):</w:t>
      </w:r>
      <w:proofErr w:type="gramEnd"/>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 xml:space="preserve">en bonne et due forme sera redemandé sur la base de la version </w:t>
      </w:r>
      <w:proofErr w:type="spellStart"/>
      <w:r w:rsidR="00224368">
        <w:rPr>
          <w:i w:val="0"/>
          <w:sz w:val="18"/>
          <w:szCs w:val="18"/>
        </w:rPr>
        <w:t>word</w:t>
      </w:r>
      <w:proofErr w:type="spellEnd"/>
      <w:r w:rsidR="00224368">
        <w:rPr>
          <w:i w:val="0"/>
          <w:sz w:val="18"/>
          <w:szCs w:val="18"/>
        </w:rPr>
        <w:t xml:space="preserve">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8D1A7B" w:rsidRDefault="00876A73" w:rsidP="005846FB">
      <w:pPr>
        <w:tabs>
          <w:tab w:val="left" w:pos="426"/>
          <w:tab w:val="left" w:pos="851"/>
        </w:tabs>
        <w:jc w:val="both"/>
        <w:rPr>
          <w:rFonts w:ascii="Arial" w:hAnsi="Arial" w:cs="Arial"/>
        </w:rPr>
      </w:pPr>
    </w:p>
    <w:p w:rsidR="00661D8B" w:rsidRPr="00AB550A" w:rsidRDefault="00661D8B" w:rsidP="00661D8B">
      <w:pPr>
        <w:jc w:val="both"/>
        <w:rPr>
          <w:rFonts w:ascii="Arial" w:hAnsi="Arial" w:cs="Arial"/>
          <w:b/>
          <w:color w:val="000000"/>
          <w:szCs w:val="22"/>
        </w:rPr>
      </w:pPr>
      <w:r w:rsidRPr="00AB550A">
        <w:rPr>
          <w:rFonts w:ascii="Arial" w:hAnsi="Arial" w:cs="Arial"/>
          <w:b/>
          <w:szCs w:val="22"/>
        </w:rPr>
        <w:t xml:space="preserve">Fourniture et installation d’un groupe électrogène pour le Centre Hospitalier « Bel air » à </w:t>
      </w:r>
      <w:proofErr w:type="spellStart"/>
      <w:r w:rsidRPr="00AB550A">
        <w:rPr>
          <w:rFonts w:ascii="Arial" w:hAnsi="Arial" w:cs="Arial"/>
          <w:b/>
          <w:szCs w:val="22"/>
        </w:rPr>
        <w:t>Corcoue</w:t>
      </w:r>
      <w:proofErr w:type="spellEnd"/>
      <w:r w:rsidRPr="00AB550A">
        <w:rPr>
          <w:rFonts w:ascii="Arial" w:hAnsi="Arial" w:cs="Arial"/>
          <w:b/>
          <w:szCs w:val="22"/>
        </w:rPr>
        <w:t xml:space="preserve"> sur </w:t>
      </w:r>
      <w:proofErr w:type="spellStart"/>
      <w:r w:rsidRPr="00AB550A">
        <w:rPr>
          <w:rFonts w:ascii="Arial" w:hAnsi="Arial" w:cs="Arial"/>
          <w:b/>
          <w:szCs w:val="22"/>
        </w:rPr>
        <w:t>Logne</w:t>
      </w:r>
      <w:proofErr w:type="spellEnd"/>
    </w:p>
    <w:p w:rsidR="00D87C93" w:rsidRPr="008D1A7B" w:rsidRDefault="00D87C93"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D87C93" w:rsidRDefault="00D87C93" w:rsidP="00D87C93">
      <w:pPr>
        <w:tabs>
          <w:tab w:val="left" w:pos="426"/>
          <w:tab w:val="left" w:pos="851"/>
        </w:tabs>
        <w:jc w:val="both"/>
        <w:rPr>
          <w:rFonts w:ascii="Arial" w:hAnsi="Arial" w:cs="Arial"/>
          <w:i/>
          <w:sz w:val="18"/>
          <w:szCs w:val="18"/>
        </w:rPr>
      </w:pPr>
    </w:p>
    <w:p w:rsidR="00D87C93" w:rsidRPr="00D87C93" w:rsidRDefault="00DC169E" w:rsidP="00D87C93">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D87C93" w:rsidRPr="00D87C93">
            <w:rPr>
              <w:rFonts w:ascii="MS Gothic" w:eastAsia="MS Gothic" w:hAnsi="MS Gothic" w:hint="eastAsia"/>
            </w:rPr>
            <w:t>☒</w:t>
          </w:r>
        </w:sdtContent>
      </w:sdt>
      <w:r w:rsidR="00D87C93" w:rsidRPr="00D87C93">
        <w:tab/>
      </w:r>
      <w:proofErr w:type="gramStart"/>
      <w:r w:rsidR="00D87C93" w:rsidRPr="00D87C93">
        <w:t>à</w:t>
      </w:r>
      <w:proofErr w:type="gramEnd"/>
      <w:r w:rsidR="00D87C93" w:rsidRPr="00D87C93">
        <w:t xml:space="preserve"> l’ensemble du marché public </w:t>
      </w:r>
      <w:r w:rsidR="00D87C93" w:rsidRPr="00D87C93">
        <w:rPr>
          <w:i/>
          <w:iCs/>
          <w:sz w:val="18"/>
          <w:szCs w:val="18"/>
        </w:rPr>
        <w:t>(en cas de non allotissement) </w:t>
      </w:r>
      <w:r w:rsidR="00D87C93" w:rsidRPr="00D87C93">
        <w:rPr>
          <w:iCs/>
        </w:rPr>
        <w:t>;</w:t>
      </w:r>
    </w:p>
    <w:p w:rsidR="00D87C93" w:rsidRDefault="00D87C93" w:rsidP="00D87C93">
      <w:pPr>
        <w:pStyle w:val="fcasegauche"/>
        <w:tabs>
          <w:tab w:val="left" w:pos="851"/>
        </w:tabs>
        <w:spacing w:after="0"/>
        <w:rPr>
          <w:rFonts w:ascii="Arial" w:hAnsi="Arial" w:cs="Arial"/>
        </w:rPr>
      </w:pPr>
    </w:p>
    <w:p w:rsidR="00D87C93" w:rsidRDefault="00DC169E" w:rsidP="00D87C93">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661D8B">
            <w:rPr>
              <w:rFonts w:ascii="MS Gothic" w:eastAsia="MS Gothic" w:hAnsi="MS Gothic" w:cs="Arial" w:hint="eastAsia"/>
            </w:rPr>
            <w:t>☒</w:t>
          </w:r>
        </w:sdtContent>
      </w:sdt>
      <w:r w:rsidR="00D87C93">
        <w:rPr>
          <w:rFonts w:ascii="Arial" w:hAnsi="Arial" w:cs="Arial"/>
        </w:rPr>
        <w:tab/>
      </w:r>
      <w:proofErr w:type="gramStart"/>
      <w:r w:rsidR="00D87C93">
        <w:rPr>
          <w:rFonts w:ascii="Arial" w:hAnsi="Arial" w:cs="Arial"/>
        </w:rPr>
        <w:t>à</w:t>
      </w:r>
      <w:proofErr w:type="gramEnd"/>
      <w:r w:rsidR="00D87C93">
        <w:rPr>
          <w:rFonts w:ascii="Arial" w:hAnsi="Arial" w:cs="Arial"/>
        </w:rPr>
        <w:t xml:space="preserve"> l’offre de base ;</w:t>
      </w:r>
    </w:p>
    <w:p w:rsidR="00D87C93" w:rsidRDefault="00D87C93" w:rsidP="00D87C93">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DC169E"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CCP n°</w:t>
      </w:r>
      <w:r>
        <w:rPr>
          <w:rFonts w:ascii="Arial" w:hAnsi="Arial" w:cs="Arial"/>
        </w:rPr>
        <w:t>PA</w:t>
      </w:r>
      <w:bookmarkStart w:id="0" w:name="_GoBack"/>
      <w:bookmarkEnd w:id="0"/>
      <w:r w:rsidR="00E716CE">
        <w:rPr>
          <w:rFonts w:ascii="Arial" w:hAnsi="Arial" w:cs="Arial"/>
        </w:rPr>
        <w:t>-2</w:t>
      </w:r>
      <w:r w:rsidR="00661D8B">
        <w:rPr>
          <w:rFonts w:ascii="Arial" w:hAnsi="Arial" w:cs="Arial"/>
        </w:rPr>
        <w:t>5013 et ses 3 annexes</w:t>
      </w:r>
    </w:p>
    <w:p w:rsidR="00080677" w:rsidRDefault="00DC169E"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Arrêté du 30 mars 2021 portant approbation du cahier des clauses administratives générales des marchés publics de 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C169E"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DC169E"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C169E"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C169E"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DC169E"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C169E"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661D8B">
        <w:rPr>
          <w:rFonts w:ascii="Arial" w:hAnsi="Arial" w:cs="Arial"/>
        </w:rPr>
        <w:t>I.3</w:t>
      </w:r>
      <w:r w:rsidR="004F1AE0" w:rsidRPr="008D1A7B">
        <w:rPr>
          <w:rFonts w:ascii="Arial" w:hAnsi="Arial" w:cs="Arial"/>
        </w:rPr>
        <w:t xml:space="preserve"> du CCP n°</w:t>
      </w:r>
      <w:r w:rsidR="00661D8B">
        <w:rPr>
          <w:rFonts w:ascii="Arial" w:hAnsi="Arial" w:cs="Arial"/>
        </w:rPr>
        <w:t>PA-25013</w:t>
      </w:r>
    </w:p>
    <w:p w:rsidR="00661D8B" w:rsidRDefault="00661D8B">
      <w:pPr>
        <w:suppressAutoHyphens w:val="0"/>
        <w:rPr>
          <w:rFonts w:ascii="Arial" w:hAnsi="Arial" w:cs="Arial"/>
          <w:b/>
        </w:rPr>
      </w:pPr>
      <w:r>
        <w:rPr>
          <w:rFonts w:ascii="Arial" w:hAnsi="Arial" w:cs="Arial"/>
          <w:b/>
        </w:rPr>
        <w:br w:type="page"/>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C169E"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DC169E"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DC169E"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DC169E"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DC169E"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DC169E"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r w:rsidR="00E716CE">
        <w:rPr>
          <w:rFonts w:ascii="Arial" w:hAnsi="Arial" w:cs="Arial"/>
        </w:rPr>
        <w:t xml:space="preserve"> et coordonnateur du groupement de commande régional</w:t>
      </w:r>
      <w:r w:rsidRPr="008D1A7B">
        <w:rPr>
          <w:rFonts w:ascii="Arial" w:hAnsi="Arial" w:cs="Arial"/>
        </w:rPr>
        <w:t>)</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6A022C" w:rsidRPr="008D1A7B" w:rsidRDefault="006A022C" w:rsidP="006A022C">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sidRPr="008D1A7B">
        <w:rPr>
          <w:rFonts w:ascii="Arial" w:hAnsi="Arial" w:cs="Arial"/>
        </w:rPr>
        <w:t xml:space="preserve"> </w:t>
      </w: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661D8B" w:rsidP="00FE48C9">
          <w:pPr>
            <w:jc w:val="center"/>
            <w:rPr>
              <w:rFonts w:ascii="Arial" w:hAnsi="Arial" w:cs="Arial"/>
              <w:b/>
            </w:rPr>
          </w:pPr>
          <w:r>
            <w:rPr>
              <w:rFonts w:ascii="Arial" w:hAnsi="Arial" w:cs="Arial"/>
              <w:b/>
            </w:rPr>
            <w:t>Marché n°250045</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C169E">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C169E">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1D8B"/>
    <w:rsid w:val="00662A86"/>
    <w:rsid w:val="00674AD5"/>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6B7"/>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05130"/>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87C93"/>
    <w:rsid w:val="00D90A00"/>
    <w:rsid w:val="00DC169E"/>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3322E63"/>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F1737-A51D-49B3-A14E-DA49D2A03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TotalTime>
  <Pages>4</Pages>
  <Words>1359</Words>
  <Characters>7477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8819</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8</cp:revision>
  <cp:lastPrinted>2016-11-04T12:53:00Z</cp:lastPrinted>
  <dcterms:created xsi:type="dcterms:W3CDTF">2024-08-27T08:11:00Z</dcterms:created>
  <dcterms:modified xsi:type="dcterms:W3CDTF">2025-01-23T14:18:00Z</dcterms:modified>
</cp:coreProperties>
</file>