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C4790B7" w14:textId="77777777" w:rsidR="009B1CD0" w:rsidRPr="008B7CAF" w:rsidRDefault="009B1CD0" w:rsidP="00844DAA">
      <w:pPr>
        <w:tabs>
          <w:tab w:val="left" w:pos="851"/>
        </w:tabs>
        <w:spacing w:before="60" w:after="60"/>
        <w:jc w:val="center"/>
        <w:rPr>
          <w:rFonts w:ascii="Calibri Light" w:hAnsi="Calibri Light" w:cs="Calibri Light"/>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8B7CAF" w14:paraId="5890B9D9" w14:textId="77777777">
        <w:trPr>
          <w:trHeight w:val="1132"/>
        </w:trPr>
        <w:tc>
          <w:tcPr>
            <w:tcW w:w="10434" w:type="dxa"/>
            <w:shd w:val="clear" w:color="auto" w:fill="auto"/>
          </w:tcPr>
          <w:p w14:paraId="4087B15E" w14:textId="3B02CD49" w:rsidR="00541CA3" w:rsidRPr="008B7CAF" w:rsidRDefault="002221E2" w:rsidP="00844DAA">
            <w:pPr>
              <w:pStyle w:val="Pieddepage"/>
              <w:tabs>
                <w:tab w:val="clear" w:pos="4536"/>
                <w:tab w:val="clear" w:pos="9072"/>
                <w:tab w:val="left" w:pos="851"/>
              </w:tabs>
              <w:jc w:val="center"/>
              <w:rPr>
                <w:rFonts w:ascii="Calibri Light" w:hAnsi="Calibri Light" w:cs="Calibri Light"/>
                <w:noProof/>
                <w:lang w:eastAsia="fr-FR"/>
              </w:rPr>
            </w:pPr>
            <w:r w:rsidRPr="008B7CAF">
              <w:rPr>
                <w:rFonts w:ascii="Calibri Light" w:hAnsi="Calibri Light" w:cs="Calibri Light"/>
                <w:noProof/>
                <w:lang w:eastAsia="fr-FR"/>
              </w:rPr>
              <w:drawing>
                <wp:inline distT="0" distB="0" distL="0" distR="0" wp14:anchorId="5905EF5C" wp14:editId="7BA3CAB3">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30AC4AC7" w14:textId="77777777" w:rsidR="00FE48C9" w:rsidRPr="008B7CAF" w:rsidRDefault="00FE48C9" w:rsidP="00844DAA">
            <w:pPr>
              <w:pStyle w:val="Pieddepage"/>
              <w:tabs>
                <w:tab w:val="clear" w:pos="4536"/>
                <w:tab w:val="clear" w:pos="9072"/>
                <w:tab w:val="left" w:pos="851"/>
              </w:tabs>
              <w:jc w:val="center"/>
              <w:rPr>
                <w:rFonts w:ascii="Calibri Light" w:hAnsi="Calibri Light" w:cs="Calibri Light"/>
                <w:b/>
                <w:sz w:val="18"/>
                <w:szCs w:val="18"/>
              </w:rPr>
            </w:pPr>
          </w:p>
          <w:p w14:paraId="5CBD6FC9" w14:textId="77777777" w:rsidR="00FE48C9" w:rsidRPr="008B7CAF" w:rsidRDefault="00FE48C9" w:rsidP="00FE48C9">
            <w:pPr>
              <w:pStyle w:val="Pieddepage"/>
              <w:tabs>
                <w:tab w:val="clear" w:pos="4536"/>
                <w:tab w:val="clear" w:pos="9072"/>
              </w:tabs>
              <w:jc w:val="center"/>
              <w:rPr>
                <w:rFonts w:ascii="Calibri Light" w:hAnsi="Calibri Light" w:cs="Calibri Light"/>
                <w:b/>
                <w:sz w:val="16"/>
                <w:szCs w:val="16"/>
              </w:rPr>
            </w:pPr>
            <w:r w:rsidRPr="008B7CAF">
              <w:rPr>
                <w:rFonts w:ascii="Calibri Light" w:hAnsi="Calibri Light" w:cs="Calibri Light"/>
                <w:b/>
                <w:sz w:val="16"/>
                <w:szCs w:val="16"/>
              </w:rPr>
              <w:t>MINISTERE DE L’ECONOMIE ET DES FINANCES</w:t>
            </w:r>
          </w:p>
          <w:p w14:paraId="6A765466" w14:textId="77777777" w:rsidR="009B1CD0" w:rsidRPr="008B7CAF" w:rsidRDefault="00FE48C9" w:rsidP="00FE48C9">
            <w:pPr>
              <w:pStyle w:val="En-tte"/>
              <w:jc w:val="center"/>
              <w:rPr>
                <w:rFonts w:ascii="Calibri Light" w:hAnsi="Calibri Light" w:cs="Calibri Light"/>
              </w:rPr>
            </w:pPr>
            <w:r w:rsidRPr="008B7CAF">
              <w:rPr>
                <w:rFonts w:ascii="Calibri Light" w:hAnsi="Calibri Light" w:cs="Calibri Light"/>
                <w:b/>
                <w:sz w:val="18"/>
                <w:szCs w:val="18"/>
              </w:rPr>
              <w:t>Direction des Affaires Juridiques</w:t>
            </w:r>
          </w:p>
        </w:tc>
      </w:tr>
    </w:tbl>
    <w:p w14:paraId="4336B025" w14:textId="77777777" w:rsidR="009B1CD0" w:rsidRPr="008B7CAF" w:rsidRDefault="009B1CD0" w:rsidP="00844DAA">
      <w:pPr>
        <w:tabs>
          <w:tab w:val="left" w:pos="851"/>
        </w:tabs>
        <w:rPr>
          <w:rFonts w:ascii="Calibri Light" w:hAnsi="Calibri Light" w:cs="Calibri Light"/>
        </w:rPr>
        <w:sectPr w:rsidR="009B1CD0" w:rsidRPr="008B7CAF">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8B7CAF" w14:paraId="378CC257" w14:textId="77777777">
        <w:tc>
          <w:tcPr>
            <w:tcW w:w="9002" w:type="dxa"/>
            <w:shd w:val="clear" w:color="auto" w:fill="66CCFF"/>
          </w:tcPr>
          <w:p w14:paraId="24104E04" w14:textId="77777777" w:rsidR="009B1CD0" w:rsidRPr="00737E5B" w:rsidRDefault="009B1CD0" w:rsidP="00844DAA">
            <w:pPr>
              <w:tabs>
                <w:tab w:val="left" w:pos="851"/>
              </w:tabs>
              <w:spacing w:before="120" w:after="120"/>
              <w:jc w:val="center"/>
              <w:rPr>
                <w:rFonts w:asciiTheme="minorHAnsi" w:hAnsiTheme="minorHAnsi" w:cstheme="minorHAnsi"/>
                <w:b/>
                <w:bCs/>
                <w:caps/>
                <w:sz w:val="28"/>
                <w:szCs w:val="28"/>
              </w:rPr>
            </w:pPr>
            <w:r w:rsidRPr="00737E5B">
              <w:rPr>
                <w:rFonts w:asciiTheme="minorHAnsi" w:hAnsiTheme="minorHAnsi" w:cstheme="minorHAnsi"/>
                <w:sz w:val="24"/>
                <w:szCs w:val="24"/>
              </w:rPr>
              <w:t>MARCH</w:t>
            </w:r>
            <w:r w:rsidRPr="00737E5B">
              <w:rPr>
                <w:rFonts w:asciiTheme="minorHAnsi" w:hAnsiTheme="minorHAnsi" w:cstheme="minorHAnsi"/>
                <w:caps/>
                <w:sz w:val="24"/>
                <w:szCs w:val="24"/>
              </w:rPr>
              <w:t>é</w:t>
            </w:r>
            <w:r w:rsidRPr="00737E5B">
              <w:rPr>
                <w:rFonts w:asciiTheme="minorHAnsi" w:hAnsiTheme="minorHAnsi" w:cstheme="minorHAnsi"/>
                <w:sz w:val="24"/>
                <w:szCs w:val="24"/>
              </w:rPr>
              <w:t xml:space="preserve">S </w:t>
            </w:r>
            <w:r w:rsidR="00930A5C" w:rsidRPr="00737E5B">
              <w:rPr>
                <w:rFonts w:asciiTheme="minorHAnsi" w:hAnsiTheme="minorHAnsi" w:cstheme="minorHAnsi"/>
                <w:sz w:val="24"/>
                <w:szCs w:val="24"/>
              </w:rPr>
              <w:t>PUBLICS</w:t>
            </w:r>
          </w:p>
          <w:p w14:paraId="208DA960" w14:textId="3FA5A2F9" w:rsidR="009B1CD0" w:rsidRPr="00737E5B" w:rsidRDefault="009B1CD0" w:rsidP="00336B56">
            <w:pPr>
              <w:tabs>
                <w:tab w:val="left" w:pos="851"/>
              </w:tabs>
              <w:spacing w:before="120" w:after="120"/>
              <w:jc w:val="center"/>
              <w:rPr>
                <w:rFonts w:asciiTheme="minorHAnsi" w:hAnsiTheme="minorHAnsi" w:cstheme="minorHAnsi"/>
                <w:caps/>
                <w:sz w:val="28"/>
                <w:szCs w:val="28"/>
              </w:rPr>
            </w:pPr>
            <w:r w:rsidRPr="00737E5B">
              <w:rPr>
                <w:rFonts w:asciiTheme="minorHAnsi" w:hAnsiTheme="minorHAnsi" w:cstheme="minorHAnsi"/>
                <w:b/>
                <w:bCs/>
                <w:caps/>
                <w:sz w:val="28"/>
                <w:szCs w:val="28"/>
              </w:rPr>
              <w:t>ACTE</w:t>
            </w:r>
            <w:r w:rsidRPr="00737E5B">
              <w:rPr>
                <w:rFonts w:asciiTheme="minorHAnsi" w:hAnsiTheme="minorHAnsi" w:cstheme="minorHAnsi"/>
                <w:b/>
                <w:bCs/>
                <w:sz w:val="28"/>
                <w:szCs w:val="28"/>
              </w:rPr>
              <w:t xml:space="preserve"> D’ENGAGEMENT</w:t>
            </w:r>
            <w:r w:rsidRPr="00737E5B">
              <w:rPr>
                <w:rStyle w:val="Caractresdenotedebasdepage"/>
                <w:rFonts w:asciiTheme="minorHAnsi" w:hAnsiTheme="minorHAnsi" w:cstheme="minorHAnsi"/>
                <w:b/>
                <w:bCs/>
                <w:sz w:val="28"/>
                <w:szCs w:val="28"/>
              </w:rPr>
              <w:footnoteReference w:id="1"/>
            </w:r>
            <w:r w:rsidR="0041766D" w:rsidRPr="00737E5B">
              <w:rPr>
                <w:rFonts w:asciiTheme="minorHAnsi" w:hAnsiTheme="minorHAnsi" w:cstheme="minorHAnsi"/>
                <w:b/>
                <w:bCs/>
                <w:sz w:val="28"/>
                <w:szCs w:val="28"/>
              </w:rPr>
              <w:t xml:space="preserve"> 20</w:t>
            </w:r>
            <w:r w:rsidR="00067FC9" w:rsidRPr="00737E5B">
              <w:rPr>
                <w:rFonts w:asciiTheme="minorHAnsi" w:hAnsiTheme="minorHAnsi" w:cstheme="minorHAnsi"/>
                <w:b/>
                <w:bCs/>
                <w:sz w:val="28"/>
                <w:szCs w:val="28"/>
              </w:rPr>
              <w:t>2</w:t>
            </w:r>
            <w:r w:rsidR="00216EDC" w:rsidRPr="00737E5B">
              <w:rPr>
                <w:rFonts w:asciiTheme="minorHAnsi" w:hAnsiTheme="minorHAnsi" w:cstheme="minorHAnsi"/>
                <w:b/>
                <w:bCs/>
                <w:sz w:val="28"/>
                <w:szCs w:val="28"/>
              </w:rPr>
              <w:t>5</w:t>
            </w:r>
            <w:r w:rsidR="00067FC9" w:rsidRPr="00737E5B">
              <w:rPr>
                <w:rFonts w:asciiTheme="minorHAnsi" w:hAnsiTheme="minorHAnsi" w:cstheme="minorHAnsi"/>
                <w:b/>
                <w:bCs/>
                <w:sz w:val="28"/>
                <w:szCs w:val="28"/>
              </w:rPr>
              <w:t>-</w:t>
            </w:r>
            <w:r w:rsidR="00216EDC" w:rsidRPr="00737E5B">
              <w:rPr>
                <w:rFonts w:asciiTheme="minorHAnsi" w:hAnsiTheme="minorHAnsi" w:cstheme="minorHAnsi"/>
                <w:b/>
                <w:bCs/>
                <w:sz w:val="28"/>
                <w:szCs w:val="28"/>
              </w:rPr>
              <w:t>0568</w:t>
            </w:r>
          </w:p>
        </w:tc>
        <w:tc>
          <w:tcPr>
            <w:tcW w:w="1275" w:type="dxa"/>
            <w:shd w:val="clear" w:color="auto" w:fill="66CCFF"/>
          </w:tcPr>
          <w:p w14:paraId="75A78B02" w14:textId="77777777" w:rsidR="009B1CD0" w:rsidRPr="008B7CAF" w:rsidRDefault="00E47798" w:rsidP="0083205E">
            <w:pPr>
              <w:pStyle w:val="Titre8"/>
              <w:tabs>
                <w:tab w:val="left" w:pos="851"/>
                <w:tab w:val="right" w:pos="9639"/>
              </w:tabs>
              <w:spacing w:before="120" w:after="120"/>
              <w:rPr>
                <w:rFonts w:ascii="Calibri Light" w:hAnsi="Calibri Light" w:cs="Calibri Light"/>
              </w:rPr>
            </w:pPr>
            <w:r w:rsidRPr="008B7CAF">
              <w:rPr>
                <w:rFonts w:ascii="Calibri Light" w:hAnsi="Calibri Light" w:cs="Calibri Light"/>
                <w:caps/>
                <w:sz w:val="28"/>
                <w:szCs w:val="28"/>
              </w:rPr>
              <w:t>ATTRI1</w:t>
            </w:r>
          </w:p>
        </w:tc>
      </w:tr>
    </w:tbl>
    <w:p w14:paraId="2E084BC3" w14:textId="77777777" w:rsidR="009B1CD0" w:rsidRPr="008B7CAF" w:rsidRDefault="009B1CD0" w:rsidP="006C4338">
      <w:pPr>
        <w:tabs>
          <w:tab w:val="left" w:pos="851"/>
        </w:tabs>
        <w:rPr>
          <w:rFonts w:ascii="Calibri Light" w:hAnsi="Calibri Light" w:cs="Calibri Light"/>
        </w:rPr>
      </w:pPr>
    </w:p>
    <w:p w14:paraId="0F4F4E9C" w14:textId="77777777" w:rsidR="009B45B9" w:rsidRPr="00737E5B" w:rsidRDefault="00CD46CC" w:rsidP="006C4338">
      <w:pPr>
        <w:pStyle w:val="Corpsdetexte31"/>
        <w:tabs>
          <w:tab w:val="left" w:pos="851"/>
        </w:tabs>
        <w:jc w:val="both"/>
        <w:rPr>
          <w:rFonts w:asciiTheme="minorHAnsi" w:hAnsiTheme="minorHAnsi" w:cstheme="minorHAnsi"/>
          <w:sz w:val="18"/>
          <w:szCs w:val="18"/>
        </w:rPr>
      </w:pPr>
      <w:r w:rsidRPr="00737E5B">
        <w:rPr>
          <w:rFonts w:asciiTheme="minorHAnsi" w:hAnsiTheme="minorHAnsi" w:cstheme="minorHAnsi"/>
          <w:sz w:val="18"/>
          <w:szCs w:val="18"/>
        </w:rPr>
        <w:t>Alors qu’un acte d’engagement était autrefois requis de l’opérateur économique soumissionnaire lors du dépôt de son offre, sa signature n’est plus aujourd’hui requise qu’au st</w:t>
      </w:r>
      <w:r w:rsidR="00FE48C9" w:rsidRPr="00737E5B">
        <w:rPr>
          <w:rFonts w:asciiTheme="minorHAnsi" w:hAnsiTheme="minorHAnsi" w:cstheme="minorHAnsi"/>
          <w:sz w:val="18"/>
          <w:szCs w:val="18"/>
        </w:rPr>
        <w:t>ade de l’attribution du marché public.</w:t>
      </w:r>
    </w:p>
    <w:p w14:paraId="7087772F" w14:textId="77777777" w:rsidR="00FE48C9" w:rsidRPr="00737E5B" w:rsidRDefault="00FE48C9" w:rsidP="006C4338">
      <w:pPr>
        <w:pStyle w:val="Corpsdetexte31"/>
        <w:tabs>
          <w:tab w:val="left" w:pos="851"/>
        </w:tabs>
        <w:jc w:val="both"/>
        <w:rPr>
          <w:rFonts w:asciiTheme="minorHAnsi" w:hAnsiTheme="minorHAnsi" w:cstheme="minorHAnsi"/>
          <w:sz w:val="18"/>
          <w:szCs w:val="18"/>
        </w:rPr>
      </w:pPr>
    </w:p>
    <w:p w14:paraId="17F42EFA" w14:textId="77777777" w:rsidR="009B45B9" w:rsidRPr="00737E5B" w:rsidRDefault="009B1CD0" w:rsidP="006C4338">
      <w:pPr>
        <w:pStyle w:val="Corpsdetexte31"/>
        <w:tabs>
          <w:tab w:val="left" w:pos="851"/>
        </w:tabs>
        <w:jc w:val="both"/>
        <w:rPr>
          <w:rFonts w:asciiTheme="minorHAnsi" w:hAnsiTheme="minorHAnsi" w:cstheme="minorHAnsi"/>
          <w:sz w:val="18"/>
          <w:szCs w:val="18"/>
        </w:rPr>
      </w:pPr>
      <w:r w:rsidRPr="00737E5B">
        <w:rPr>
          <w:rFonts w:asciiTheme="minorHAnsi" w:hAnsiTheme="minorHAnsi" w:cstheme="minorHAnsi"/>
          <w:sz w:val="18"/>
          <w:szCs w:val="18"/>
        </w:rPr>
        <w:t xml:space="preserve">Le formulaire </w:t>
      </w:r>
      <w:r w:rsidR="00E47798" w:rsidRPr="00737E5B">
        <w:rPr>
          <w:rFonts w:asciiTheme="minorHAnsi" w:hAnsiTheme="minorHAnsi" w:cstheme="minorHAnsi"/>
          <w:sz w:val="18"/>
          <w:szCs w:val="18"/>
        </w:rPr>
        <w:t xml:space="preserve">ATTRI1 </w:t>
      </w:r>
      <w:r w:rsidRPr="00737E5B">
        <w:rPr>
          <w:rFonts w:asciiTheme="minorHAnsi" w:hAnsiTheme="minorHAnsi" w:cstheme="minorHAnsi"/>
          <w:sz w:val="18"/>
          <w:szCs w:val="18"/>
        </w:rPr>
        <w:t xml:space="preserve">est un modèle d’acte d’engagement qui peut être utilisé par </w:t>
      </w:r>
      <w:r w:rsidR="0021797C" w:rsidRPr="00737E5B">
        <w:rPr>
          <w:rFonts w:asciiTheme="minorHAnsi" w:hAnsiTheme="minorHAnsi" w:cstheme="minorHAnsi"/>
          <w:sz w:val="18"/>
          <w:szCs w:val="18"/>
        </w:rPr>
        <w:t>l’acheteur</w:t>
      </w:r>
      <w:r w:rsidR="0061068C" w:rsidRPr="00737E5B">
        <w:rPr>
          <w:rFonts w:asciiTheme="minorHAnsi" w:hAnsiTheme="minorHAnsi" w:cstheme="minorHAnsi"/>
          <w:sz w:val="18"/>
          <w:szCs w:val="18"/>
        </w:rPr>
        <w:t>, s’il le souhaite,</w:t>
      </w:r>
      <w:r w:rsidR="001C40C0" w:rsidRPr="00737E5B">
        <w:rPr>
          <w:rFonts w:asciiTheme="minorHAnsi" w:hAnsiTheme="minorHAnsi" w:cstheme="minorHAnsi"/>
          <w:sz w:val="18"/>
          <w:szCs w:val="18"/>
        </w:rPr>
        <w:t xml:space="preserve"> </w:t>
      </w:r>
      <w:r w:rsidR="00CD185D" w:rsidRPr="00737E5B">
        <w:rPr>
          <w:rFonts w:asciiTheme="minorHAnsi" w:hAnsiTheme="minorHAnsi" w:cstheme="minorHAnsi"/>
          <w:sz w:val="18"/>
          <w:szCs w:val="18"/>
        </w:rPr>
        <w:t xml:space="preserve">pour conclure un marché </w:t>
      </w:r>
      <w:r w:rsidR="002E56C1" w:rsidRPr="00737E5B">
        <w:rPr>
          <w:rFonts w:asciiTheme="minorHAnsi" w:hAnsiTheme="minorHAnsi" w:cstheme="minorHAnsi"/>
          <w:sz w:val="18"/>
          <w:szCs w:val="18"/>
        </w:rPr>
        <w:t>public</w:t>
      </w:r>
      <w:r w:rsidR="00CD185D" w:rsidRPr="00737E5B">
        <w:rPr>
          <w:rFonts w:asciiTheme="minorHAnsi" w:hAnsiTheme="minorHAnsi" w:cstheme="minorHAnsi"/>
          <w:sz w:val="18"/>
          <w:szCs w:val="18"/>
        </w:rPr>
        <w:t xml:space="preserve"> avec le </w:t>
      </w:r>
      <w:r w:rsidR="00F92811" w:rsidRPr="00737E5B">
        <w:rPr>
          <w:rFonts w:asciiTheme="minorHAnsi" w:hAnsiTheme="minorHAnsi" w:cstheme="minorHAnsi"/>
          <w:sz w:val="18"/>
          <w:szCs w:val="18"/>
        </w:rPr>
        <w:t>titulaire pressenti.</w:t>
      </w:r>
    </w:p>
    <w:p w14:paraId="0DBAEBB0" w14:textId="77777777" w:rsidR="00FE48C9" w:rsidRPr="00737E5B" w:rsidRDefault="00FE48C9" w:rsidP="006C4338">
      <w:pPr>
        <w:pStyle w:val="Corpsdetexte31"/>
        <w:tabs>
          <w:tab w:val="left" w:pos="851"/>
        </w:tabs>
        <w:jc w:val="both"/>
        <w:rPr>
          <w:rFonts w:asciiTheme="minorHAnsi" w:hAnsiTheme="minorHAnsi" w:cstheme="minorHAnsi"/>
          <w:sz w:val="18"/>
          <w:szCs w:val="18"/>
        </w:rPr>
      </w:pPr>
    </w:p>
    <w:p w14:paraId="56F0819F" w14:textId="77777777" w:rsidR="009B1CD0" w:rsidRPr="00737E5B" w:rsidRDefault="009B1CD0" w:rsidP="006C4338">
      <w:pPr>
        <w:pStyle w:val="Corpsdetexte31"/>
        <w:tabs>
          <w:tab w:val="left" w:pos="851"/>
        </w:tabs>
        <w:jc w:val="both"/>
        <w:rPr>
          <w:rFonts w:asciiTheme="minorHAnsi" w:hAnsiTheme="minorHAnsi" w:cstheme="minorHAnsi"/>
          <w:sz w:val="18"/>
          <w:szCs w:val="18"/>
        </w:rPr>
      </w:pPr>
      <w:r w:rsidRPr="00737E5B">
        <w:rPr>
          <w:rFonts w:asciiTheme="minorHAnsi" w:hAnsiTheme="minorHAnsi" w:cstheme="minorHAnsi"/>
          <w:sz w:val="18"/>
          <w:szCs w:val="18"/>
        </w:rPr>
        <w:t xml:space="preserve">Il est conseillé aux acheteurs </w:t>
      </w:r>
      <w:r w:rsidR="0021797C" w:rsidRPr="00737E5B">
        <w:rPr>
          <w:rFonts w:asciiTheme="minorHAnsi" w:hAnsiTheme="minorHAnsi" w:cstheme="minorHAnsi"/>
          <w:sz w:val="18"/>
          <w:szCs w:val="18"/>
        </w:rPr>
        <w:t xml:space="preserve">de renseigner les différentes rubriques de ce formulaire </w:t>
      </w:r>
      <w:r w:rsidRPr="00737E5B">
        <w:rPr>
          <w:rFonts w:asciiTheme="minorHAnsi" w:hAnsiTheme="minorHAnsi" w:cstheme="minorHAnsi"/>
          <w:sz w:val="18"/>
          <w:szCs w:val="18"/>
        </w:rPr>
        <w:t xml:space="preserve">avant </w:t>
      </w:r>
      <w:r w:rsidR="00CD185D" w:rsidRPr="00737E5B">
        <w:rPr>
          <w:rFonts w:asciiTheme="minorHAnsi" w:hAnsiTheme="minorHAnsi" w:cstheme="minorHAnsi"/>
          <w:sz w:val="18"/>
          <w:szCs w:val="18"/>
        </w:rPr>
        <w:t>d</w:t>
      </w:r>
      <w:r w:rsidR="0021797C" w:rsidRPr="00737E5B">
        <w:rPr>
          <w:rFonts w:asciiTheme="minorHAnsi" w:hAnsiTheme="minorHAnsi" w:cstheme="minorHAnsi"/>
          <w:sz w:val="18"/>
          <w:szCs w:val="18"/>
        </w:rPr>
        <w:t>e l</w:t>
      </w:r>
      <w:r w:rsidR="00CD185D" w:rsidRPr="00737E5B">
        <w:rPr>
          <w:rFonts w:asciiTheme="minorHAnsi" w:hAnsiTheme="minorHAnsi" w:cstheme="minorHAnsi"/>
          <w:sz w:val="18"/>
          <w:szCs w:val="18"/>
        </w:rPr>
        <w:t>’adresser à l’attributaire</w:t>
      </w:r>
      <w:r w:rsidRPr="00737E5B">
        <w:rPr>
          <w:rFonts w:asciiTheme="minorHAnsi" w:hAnsiTheme="minorHAnsi" w:cstheme="minorHAnsi"/>
          <w:sz w:val="18"/>
          <w:szCs w:val="18"/>
        </w:rPr>
        <w:t>.</w:t>
      </w:r>
      <w:r w:rsidR="00CD185D" w:rsidRPr="00737E5B">
        <w:rPr>
          <w:rFonts w:asciiTheme="minorHAnsi" w:hAnsiTheme="minorHAnsi" w:cstheme="minorHAnsi"/>
          <w:sz w:val="18"/>
          <w:szCs w:val="18"/>
        </w:rPr>
        <w:t xml:space="preserve"> Ce dernier </w:t>
      </w:r>
      <w:r w:rsidR="0021797C" w:rsidRPr="00737E5B">
        <w:rPr>
          <w:rFonts w:asciiTheme="minorHAnsi" w:hAnsiTheme="minorHAnsi" w:cstheme="minorHAnsi"/>
          <w:sz w:val="18"/>
          <w:szCs w:val="18"/>
        </w:rPr>
        <w:t>retourne l’acte d’engagement signé, permettant à l’acheteur de le signer à son tour.</w:t>
      </w:r>
    </w:p>
    <w:p w14:paraId="63A9A3ED" w14:textId="77777777" w:rsidR="00FE48C9" w:rsidRPr="00737E5B" w:rsidRDefault="00FE48C9" w:rsidP="006C4338">
      <w:pPr>
        <w:pStyle w:val="Corpsdetexte31"/>
        <w:tabs>
          <w:tab w:val="left" w:pos="851"/>
        </w:tabs>
        <w:jc w:val="both"/>
        <w:rPr>
          <w:rFonts w:asciiTheme="minorHAnsi" w:hAnsiTheme="minorHAnsi" w:cstheme="minorHAnsi"/>
          <w:sz w:val="18"/>
          <w:szCs w:val="18"/>
        </w:rPr>
      </w:pPr>
    </w:p>
    <w:p w14:paraId="7E029BE7" w14:textId="77777777" w:rsidR="009B1CD0" w:rsidRPr="00737E5B" w:rsidRDefault="009B1CD0" w:rsidP="006F3DF9">
      <w:pPr>
        <w:pStyle w:val="Corpsdetexte31"/>
        <w:tabs>
          <w:tab w:val="left" w:pos="851"/>
        </w:tabs>
        <w:jc w:val="both"/>
        <w:rPr>
          <w:rFonts w:asciiTheme="minorHAnsi" w:hAnsiTheme="minorHAnsi" w:cstheme="minorHAnsi"/>
          <w:sz w:val="18"/>
          <w:szCs w:val="18"/>
        </w:rPr>
      </w:pPr>
      <w:r w:rsidRPr="00737E5B">
        <w:rPr>
          <w:rFonts w:asciiTheme="minorHAnsi" w:hAnsiTheme="minorHAnsi" w:cstheme="minorHAnsi"/>
          <w:sz w:val="18"/>
          <w:szCs w:val="18"/>
        </w:rPr>
        <w:t xml:space="preserve">En cas d’allotissement, </w:t>
      </w:r>
      <w:r w:rsidR="00CD185D" w:rsidRPr="00737E5B">
        <w:rPr>
          <w:rFonts w:asciiTheme="minorHAnsi" w:hAnsiTheme="minorHAnsi" w:cstheme="minorHAnsi"/>
          <w:sz w:val="18"/>
          <w:szCs w:val="18"/>
        </w:rPr>
        <w:t xml:space="preserve">un formulaire </w:t>
      </w:r>
      <w:r w:rsidR="00E47798" w:rsidRPr="00737E5B">
        <w:rPr>
          <w:rFonts w:asciiTheme="minorHAnsi" w:hAnsiTheme="minorHAnsi" w:cstheme="minorHAnsi"/>
          <w:sz w:val="18"/>
          <w:szCs w:val="18"/>
        </w:rPr>
        <w:t xml:space="preserve">ATTRI1 </w:t>
      </w:r>
      <w:r w:rsidR="00CD185D" w:rsidRPr="00737E5B">
        <w:rPr>
          <w:rFonts w:asciiTheme="minorHAnsi" w:hAnsiTheme="minorHAnsi" w:cstheme="minorHAnsi"/>
          <w:sz w:val="18"/>
          <w:szCs w:val="18"/>
        </w:rPr>
        <w:t xml:space="preserve">peut être établi pour chaque </w:t>
      </w:r>
      <w:r w:rsidRPr="00737E5B">
        <w:rPr>
          <w:rFonts w:asciiTheme="minorHAnsi" w:hAnsiTheme="minorHAnsi" w:cstheme="minorHAnsi"/>
          <w:sz w:val="18"/>
          <w:szCs w:val="18"/>
        </w:rPr>
        <w:t>lot.</w:t>
      </w:r>
      <w:r w:rsidR="00CD185D" w:rsidRPr="00737E5B">
        <w:rPr>
          <w:rFonts w:asciiTheme="minorHAnsi" w:hAnsiTheme="minorHAnsi" w:cstheme="minorHAnsi"/>
          <w:sz w:val="18"/>
          <w:szCs w:val="18"/>
        </w:rPr>
        <w:t xml:space="preserve"> Lorsqu’un même opérateur économique se voit attribuer plusieurs lots, un seul </w:t>
      </w:r>
      <w:r w:rsidR="00E47798" w:rsidRPr="00737E5B">
        <w:rPr>
          <w:rFonts w:asciiTheme="minorHAnsi" w:hAnsiTheme="minorHAnsi" w:cstheme="minorHAnsi"/>
          <w:sz w:val="18"/>
          <w:szCs w:val="18"/>
        </w:rPr>
        <w:t xml:space="preserve">ATTRI1 </w:t>
      </w:r>
      <w:r w:rsidR="00CD185D" w:rsidRPr="00737E5B">
        <w:rPr>
          <w:rFonts w:asciiTheme="minorHAnsi" w:hAnsiTheme="minorHAnsi" w:cstheme="minorHAnsi"/>
          <w:sz w:val="18"/>
          <w:szCs w:val="18"/>
        </w:rPr>
        <w:t>peut être complété.</w:t>
      </w:r>
      <w:r w:rsidR="0021797C" w:rsidRPr="00737E5B">
        <w:rPr>
          <w:rFonts w:asciiTheme="minorHAnsi" w:hAnsiTheme="minorHAnsi" w:cstheme="minorHAnsi"/>
          <w:sz w:val="18"/>
          <w:szCs w:val="18"/>
        </w:rPr>
        <w:t xml:space="preserve"> Si l’attributaire est retenu sur la base d’une offre variable portant sur plusieurs lots, </w:t>
      </w:r>
      <w:r w:rsidR="006F3DF9" w:rsidRPr="00737E5B">
        <w:rPr>
          <w:rFonts w:asciiTheme="minorHAnsi" w:hAnsiTheme="minorHAnsi" w:cstheme="minorHAnsi"/>
          <w:sz w:val="18"/>
          <w:szCs w:val="18"/>
        </w:rPr>
        <w:t xml:space="preserve">soit </w:t>
      </w:r>
      <w:r w:rsidR="0021797C" w:rsidRPr="00737E5B">
        <w:rPr>
          <w:rFonts w:asciiTheme="minorHAnsi" w:hAnsiTheme="minorHAnsi" w:cstheme="minorHAnsi"/>
          <w:sz w:val="18"/>
          <w:szCs w:val="18"/>
        </w:rPr>
        <w:t xml:space="preserve">un acte d’engagement est </w:t>
      </w:r>
      <w:r w:rsidR="006F3DF9" w:rsidRPr="00737E5B">
        <w:rPr>
          <w:rFonts w:asciiTheme="minorHAnsi" w:hAnsiTheme="minorHAnsi" w:cstheme="minorHAnsi"/>
          <w:sz w:val="18"/>
          <w:szCs w:val="18"/>
        </w:rPr>
        <w:t>établi pour les seuls lots concernés, soit l’acte d’engagement unique mentionne expressément les lots retenus sur la base d’une offre variable</w:t>
      </w:r>
      <w:r w:rsidR="0021797C" w:rsidRPr="00737E5B">
        <w:rPr>
          <w:rFonts w:asciiTheme="minorHAnsi" w:hAnsiTheme="minorHAnsi" w:cstheme="minorHAnsi"/>
          <w:sz w:val="18"/>
          <w:szCs w:val="18"/>
        </w:rPr>
        <w:t>.</w:t>
      </w:r>
    </w:p>
    <w:p w14:paraId="4523E0D5" w14:textId="77777777" w:rsidR="00FE48C9" w:rsidRPr="00737E5B" w:rsidRDefault="00FE48C9" w:rsidP="006F3DF9">
      <w:pPr>
        <w:pStyle w:val="Corpsdetexte31"/>
        <w:tabs>
          <w:tab w:val="left" w:pos="851"/>
        </w:tabs>
        <w:jc w:val="both"/>
        <w:rPr>
          <w:rFonts w:asciiTheme="minorHAnsi" w:hAnsiTheme="minorHAnsi" w:cstheme="minorHAnsi"/>
          <w:sz w:val="18"/>
          <w:szCs w:val="18"/>
        </w:rPr>
      </w:pPr>
    </w:p>
    <w:p w14:paraId="0C752539" w14:textId="77777777" w:rsidR="009B1CD0" w:rsidRPr="00737E5B" w:rsidRDefault="009B1CD0" w:rsidP="005846FB">
      <w:pPr>
        <w:pStyle w:val="Corpsdetexte31"/>
        <w:tabs>
          <w:tab w:val="left" w:pos="851"/>
        </w:tabs>
        <w:jc w:val="both"/>
        <w:rPr>
          <w:rFonts w:asciiTheme="minorHAnsi" w:hAnsiTheme="minorHAnsi" w:cstheme="minorHAnsi"/>
          <w:sz w:val="18"/>
          <w:szCs w:val="18"/>
        </w:rPr>
      </w:pPr>
      <w:r w:rsidRPr="00737E5B">
        <w:rPr>
          <w:rFonts w:asciiTheme="minorHAnsi" w:hAnsiTheme="minorHAnsi" w:cstheme="minorHAnsi"/>
          <w:sz w:val="18"/>
          <w:szCs w:val="18"/>
        </w:rPr>
        <w:t xml:space="preserve">En cas de </w:t>
      </w:r>
      <w:r w:rsidR="00F92811" w:rsidRPr="00737E5B">
        <w:rPr>
          <w:rFonts w:asciiTheme="minorHAnsi" w:hAnsiTheme="minorHAnsi" w:cstheme="minorHAnsi"/>
          <w:sz w:val="18"/>
          <w:szCs w:val="18"/>
        </w:rPr>
        <w:t>groupement d’entreprises</w:t>
      </w:r>
      <w:r w:rsidRPr="00737E5B">
        <w:rPr>
          <w:rFonts w:asciiTheme="minorHAnsi" w:hAnsiTheme="minorHAnsi" w:cstheme="minorHAnsi"/>
          <w:sz w:val="18"/>
          <w:szCs w:val="18"/>
        </w:rPr>
        <w:t xml:space="preserve">, un </w:t>
      </w:r>
      <w:r w:rsidR="00CD185D" w:rsidRPr="00737E5B">
        <w:rPr>
          <w:rFonts w:asciiTheme="minorHAnsi" w:hAnsiTheme="minorHAnsi" w:cstheme="minorHAnsi"/>
          <w:sz w:val="18"/>
          <w:szCs w:val="18"/>
        </w:rPr>
        <w:t xml:space="preserve">acte d’engagement unique </w:t>
      </w:r>
      <w:r w:rsidRPr="00737E5B">
        <w:rPr>
          <w:rFonts w:asciiTheme="minorHAnsi" w:hAnsiTheme="minorHAnsi" w:cstheme="minorHAnsi"/>
          <w:sz w:val="18"/>
          <w:szCs w:val="18"/>
        </w:rPr>
        <w:t>est rempli pour le groupement d’entreprises.</w:t>
      </w:r>
    </w:p>
    <w:p w14:paraId="0521A705" w14:textId="77777777" w:rsidR="00FE48C9" w:rsidRPr="00737E5B" w:rsidRDefault="00FE48C9" w:rsidP="005846FB">
      <w:pPr>
        <w:pStyle w:val="Corpsdetexte31"/>
        <w:tabs>
          <w:tab w:val="left" w:pos="851"/>
        </w:tabs>
        <w:jc w:val="both"/>
        <w:rPr>
          <w:rFonts w:asciiTheme="minorHAnsi" w:hAnsiTheme="minorHAnsi" w:cstheme="minorHAnsi"/>
          <w:sz w:val="18"/>
          <w:szCs w:val="18"/>
        </w:rPr>
      </w:pPr>
    </w:p>
    <w:p w14:paraId="77111DD7" w14:textId="77777777" w:rsidR="004C5755" w:rsidRPr="00737E5B" w:rsidRDefault="004C5755" w:rsidP="004C5755">
      <w:pPr>
        <w:jc w:val="both"/>
        <w:rPr>
          <w:rFonts w:asciiTheme="minorHAnsi" w:hAnsiTheme="minorHAnsi" w:cstheme="minorHAnsi"/>
          <w:i/>
          <w:sz w:val="18"/>
          <w:szCs w:val="18"/>
        </w:rPr>
      </w:pPr>
      <w:r w:rsidRPr="00737E5B">
        <w:rPr>
          <w:rFonts w:asciiTheme="minorHAnsi" w:hAnsiTheme="minorHAnsi" w:cstheme="minorHAnsi"/>
          <w:i/>
          <w:sz w:val="18"/>
          <w:szCs w:val="18"/>
        </w:rPr>
        <w:t xml:space="preserve">Il est rappelé qu’en application du code de la commande publique, et notamment ses </w:t>
      </w:r>
      <w:hyperlink r:id="rId10" w:history="1">
        <w:r w:rsidRPr="00737E5B">
          <w:rPr>
            <w:rStyle w:val="Lienhypertexte"/>
            <w:rFonts w:asciiTheme="minorHAnsi" w:hAnsiTheme="minorHAnsi" w:cstheme="minorHAnsi"/>
            <w:i/>
            <w:sz w:val="18"/>
            <w:szCs w:val="18"/>
          </w:rPr>
          <w:t>articles L. 1110-1</w:t>
        </w:r>
      </w:hyperlink>
      <w:r w:rsidRPr="00737E5B">
        <w:rPr>
          <w:rFonts w:asciiTheme="minorHAnsi" w:hAnsiTheme="minorHAnsi" w:cstheme="minorHAnsi"/>
          <w:i/>
          <w:sz w:val="18"/>
          <w:szCs w:val="18"/>
        </w:rPr>
        <w:t xml:space="preserve">, et </w:t>
      </w:r>
      <w:hyperlink r:id="rId11" w:history="1">
        <w:r w:rsidRPr="00737E5B">
          <w:rPr>
            <w:rStyle w:val="Lienhypertexte"/>
            <w:rFonts w:asciiTheme="minorHAnsi" w:hAnsiTheme="minorHAnsi" w:cstheme="minorHAnsi"/>
            <w:i/>
            <w:sz w:val="18"/>
            <w:szCs w:val="18"/>
          </w:rPr>
          <w:t>R. 2162-1 à R. 2162-6</w:t>
        </w:r>
      </w:hyperlink>
      <w:r w:rsidRPr="00737E5B">
        <w:rPr>
          <w:rFonts w:asciiTheme="minorHAnsi" w:hAnsiTheme="minorHAnsi" w:cstheme="minorHAnsi"/>
          <w:i/>
          <w:sz w:val="18"/>
          <w:szCs w:val="18"/>
        </w:rPr>
        <w:t xml:space="preserve">, </w:t>
      </w:r>
      <w:hyperlink r:id="rId12" w:history="1">
        <w:r w:rsidRPr="00737E5B">
          <w:rPr>
            <w:rStyle w:val="Lienhypertexte"/>
            <w:rFonts w:asciiTheme="minorHAnsi" w:hAnsiTheme="minorHAnsi" w:cstheme="minorHAnsi"/>
            <w:i/>
            <w:sz w:val="18"/>
            <w:szCs w:val="18"/>
          </w:rPr>
          <w:t>R. 2162-7 à R. 2162-12</w:t>
        </w:r>
      </w:hyperlink>
      <w:r w:rsidRPr="00737E5B">
        <w:rPr>
          <w:rFonts w:asciiTheme="minorHAnsi" w:hAnsiTheme="minorHAnsi" w:cstheme="minorHAnsi"/>
          <w:i/>
          <w:sz w:val="18"/>
          <w:szCs w:val="18"/>
        </w:rPr>
        <w:t xml:space="preserve">, </w:t>
      </w:r>
      <w:hyperlink r:id="rId13" w:history="1">
        <w:r w:rsidRPr="00737E5B">
          <w:rPr>
            <w:rStyle w:val="Lienhypertexte"/>
            <w:rFonts w:asciiTheme="minorHAnsi" w:hAnsiTheme="minorHAnsi" w:cstheme="minorHAnsi"/>
            <w:i/>
            <w:sz w:val="18"/>
            <w:szCs w:val="18"/>
          </w:rPr>
          <w:t>R. 2162-13 à R. 2162-14</w:t>
        </w:r>
      </w:hyperlink>
      <w:r w:rsidRPr="00737E5B">
        <w:rPr>
          <w:rFonts w:asciiTheme="minorHAnsi" w:hAnsiTheme="minorHAnsi" w:cstheme="minorHAnsi"/>
          <w:i/>
          <w:sz w:val="18"/>
          <w:szCs w:val="18"/>
        </w:rPr>
        <w:t xml:space="preserve"> et </w:t>
      </w:r>
      <w:hyperlink r:id="rId14" w:history="1">
        <w:r w:rsidRPr="00737E5B">
          <w:rPr>
            <w:rStyle w:val="Lienhypertexte"/>
            <w:rFonts w:asciiTheme="minorHAnsi" w:hAnsiTheme="minorHAnsi" w:cstheme="minorHAnsi"/>
            <w:i/>
            <w:sz w:val="18"/>
            <w:szCs w:val="18"/>
          </w:rPr>
          <w:t>R. 2162-15 à R. 2162-21</w:t>
        </w:r>
      </w:hyperlink>
      <w:r w:rsidRPr="00737E5B">
        <w:rPr>
          <w:rFonts w:asciiTheme="minorHAnsi" w:hAnsiTheme="minorHAnsi" w:cstheme="minorHAnsi"/>
          <w:i/>
          <w:sz w:val="18"/>
          <w:szCs w:val="18"/>
        </w:rPr>
        <w:t xml:space="preserve"> (marchés publics autres que de défense ou de sécurité), ainsi que </w:t>
      </w:r>
      <w:hyperlink r:id="rId15" w:history="1">
        <w:r w:rsidRPr="00737E5B">
          <w:rPr>
            <w:rStyle w:val="Lienhypertexte"/>
            <w:rFonts w:asciiTheme="minorHAnsi" w:hAnsiTheme="minorHAnsi" w:cstheme="minorHAnsi"/>
            <w:i/>
            <w:sz w:val="18"/>
            <w:szCs w:val="18"/>
          </w:rPr>
          <w:t>R. 23612-1 à R. 2362-6</w:t>
        </w:r>
      </w:hyperlink>
      <w:r w:rsidRPr="00737E5B">
        <w:rPr>
          <w:rFonts w:asciiTheme="minorHAnsi" w:hAnsiTheme="minorHAnsi" w:cstheme="minorHAnsi"/>
          <w:i/>
          <w:sz w:val="18"/>
          <w:szCs w:val="18"/>
        </w:rPr>
        <w:t xml:space="preserve">, </w:t>
      </w:r>
      <w:hyperlink r:id="rId16" w:history="1">
        <w:r w:rsidRPr="00737E5B">
          <w:rPr>
            <w:rStyle w:val="Lienhypertexte"/>
            <w:rFonts w:asciiTheme="minorHAnsi" w:hAnsiTheme="minorHAnsi" w:cstheme="minorHAnsi"/>
            <w:i/>
            <w:sz w:val="18"/>
            <w:szCs w:val="18"/>
          </w:rPr>
          <w:t>R. 2362-7</w:t>
        </w:r>
      </w:hyperlink>
      <w:r w:rsidRPr="00737E5B">
        <w:rPr>
          <w:rFonts w:asciiTheme="minorHAnsi" w:hAnsiTheme="minorHAnsi" w:cstheme="minorHAnsi"/>
          <w:i/>
          <w:sz w:val="18"/>
          <w:szCs w:val="18"/>
        </w:rPr>
        <w:t xml:space="preserve">, </w:t>
      </w:r>
      <w:hyperlink r:id="rId17" w:history="1">
        <w:r w:rsidRPr="00737E5B">
          <w:rPr>
            <w:rStyle w:val="Lienhypertexte"/>
            <w:rFonts w:asciiTheme="minorHAnsi" w:hAnsiTheme="minorHAnsi" w:cstheme="minorHAnsi"/>
            <w:i/>
            <w:sz w:val="18"/>
            <w:szCs w:val="18"/>
          </w:rPr>
          <w:t>R. 2362-8</w:t>
        </w:r>
      </w:hyperlink>
      <w:r w:rsidRPr="00737E5B">
        <w:rPr>
          <w:rFonts w:asciiTheme="minorHAnsi" w:hAnsiTheme="minorHAnsi" w:cstheme="minorHAnsi"/>
          <w:i/>
          <w:sz w:val="18"/>
          <w:szCs w:val="18"/>
        </w:rPr>
        <w:t xml:space="preserve">, </w:t>
      </w:r>
      <w:hyperlink r:id="rId18" w:history="1">
        <w:r w:rsidRPr="00737E5B">
          <w:rPr>
            <w:rStyle w:val="Lienhypertexte"/>
            <w:rFonts w:asciiTheme="minorHAnsi" w:hAnsiTheme="minorHAnsi" w:cstheme="minorHAnsi"/>
            <w:i/>
            <w:sz w:val="18"/>
            <w:szCs w:val="18"/>
          </w:rPr>
          <w:t>R. 2362-9 à R. 2362-12</w:t>
        </w:r>
      </w:hyperlink>
      <w:r w:rsidRPr="00737E5B">
        <w:rPr>
          <w:rFonts w:asciiTheme="minorHAnsi" w:hAnsiTheme="minorHAnsi" w:cstheme="minorHAnsi"/>
          <w:i/>
          <w:sz w:val="18"/>
          <w:szCs w:val="18"/>
        </w:rPr>
        <w:t>, et </w:t>
      </w:r>
      <w:hyperlink r:id="rId19" w:history="1">
        <w:r w:rsidRPr="00737E5B">
          <w:rPr>
            <w:rStyle w:val="Lienhypertexte"/>
            <w:rFonts w:asciiTheme="minorHAnsi" w:hAnsiTheme="minorHAnsi" w:cstheme="minorHAnsi"/>
            <w:i/>
            <w:sz w:val="18"/>
            <w:szCs w:val="18"/>
          </w:rPr>
          <w:t>R. 2362-13 à R. 2362-18</w:t>
        </w:r>
      </w:hyperlink>
      <w:r w:rsidRPr="00737E5B">
        <w:rPr>
          <w:rFonts w:asciiTheme="minorHAnsi" w:hAnsiTheme="minorHAnsi" w:cstheme="minorHAnsi"/>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6B2B5B1" w14:textId="77777777" w:rsidR="004C5755" w:rsidRPr="00737E5B" w:rsidRDefault="004C5755" w:rsidP="004C5755">
      <w:pPr>
        <w:jc w:val="both"/>
        <w:rPr>
          <w:rFonts w:asciiTheme="minorHAnsi" w:hAnsiTheme="minorHAnsi" w:cstheme="minorHAnsi"/>
          <w:i/>
          <w:sz w:val="18"/>
          <w:szCs w:val="18"/>
        </w:rPr>
      </w:pPr>
    </w:p>
    <w:p w14:paraId="70F1396A" w14:textId="77777777" w:rsidR="00FE48C9" w:rsidRPr="00737E5B" w:rsidRDefault="00FE48C9" w:rsidP="005846FB">
      <w:pPr>
        <w:pStyle w:val="Corpsdetexte31"/>
        <w:tabs>
          <w:tab w:val="left" w:pos="851"/>
        </w:tabs>
        <w:jc w:val="both"/>
        <w:rPr>
          <w:rFonts w:asciiTheme="minorHAnsi" w:hAnsiTheme="minorHAnsi" w:cstheme="minorHAns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737E5B" w14:paraId="07992ADE" w14:textId="77777777">
        <w:tc>
          <w:tcPr>
            <w:tcW w:w="10277" w:type="dxa"/>
            <w:shd w:val="clear" w:color="auto" w:fill="66CCFF"/>
          </w:tcPr>
          <w:p w14:paraId="713489D9" w14:textId="77777777" w:rsidR="009B1CD0" w:rsidRPr="00737E5B" w:rsidRDefault="009B1CD0" w:rsidP="005846FB">
            <w:pPr>
              <w:tabs>
                <w:tab w:val="left" w:pos="-142"/>
                <w:tab w:val="left" w:pos="851"/>
                <w:tab w:val="left" w:pos="4111"/>
              </w:tabs>
              <w:jc w:val="both"/>
              <w:rPr>
                <w:rFonts w:asciiTheme="minorHAnsi" w:hAnsiTheme="minorHAnsi" w:cstheme="minorHAnsi"/>
              </w:rPr>
            </w:pPr>
            <w:r w:rsidRPr="00737E5B">
              <w:rPr>
                <w:rFonts w:asciiTheme="minorHAnsi" w:hAnsiTheme="minorHAnsi" w:cstheme="minorHAnsi"/>
                <w:b/>
                <w:sz w:val="22"/>
                <w:szCs w:val="22"/>
              </w:rPr>
              <w:t xml:space="preserve">A - Objet </w:t>
            </w:r>
            <w:r w:rsidRPr="00737E5B">
              <w:rPr>
                <w:rFonts w:asciiTheme="minorHAnsi" w:hAnsiTheme="minorHAnsi" w:cstheme="minorHAnsi"/>
                <w:b/>
                <w:bCs/>
                <w:sz w:val="22"/>
                <w:szCs w:val="22"/>
              </w:rPr>
              <w:t>de l’acte d’engagement</w:t>
            </w:r>
          </w:p>
        </w:tc>
      </w:tr>
    </w:tbl>
    <w:p w14:paraId="1A0E42D2" w14:textId="77777777" w:rsidR="009B1CD0" w:rsidRPr="00737E5B" w:rsidRDefault="009B1CD0" w:rsidP="006C4338">
      <w:pPr>
        <w:tabs>
          <w:tab w:val="left" w:pos="426"/>
          <w:tab w:val="left" w:pos="851"/>
        </w:tabs>
        <w:jc w:val="both"/>
        <w:rPr>
          <w:rFonts w:asciiTheme="minorHAnsi" w:hAnsiTheme="minorHAnsi" w:cstheme="minorHAnsi"/>
        </w:rPr>
      </w:pPr>
    </w:p>
    <w:p w14:paraId="3026204C" w14:textId="77777777" w:rsidR="009B1CD0" w:rsidRPr="00737E5B" w:rsidRDefault="009B1CD0" w:rsidP="006C4338">
      <w:pPr>
        <w:tabs>
          <w:tab w:val="left" w:pos="426"/>
          <w:tab w:val="left" w:pos="851"/>
        </w:tabs>
        <w:jc w:val="both"/>
        <w:rPr>
          <w:rFonts w:asciiTheme="minorHAnsi" w:hAnsiTheme="minorHAnsi" w:cstheme="minorHAnsi"/>
          <w:i/>
          <w:sz w:val="18"/>
          <w:szCs w:val="18"/>
        </w:rPr>
      </w:pPr>
      <w:proofErr w:type="gramStart"/>
      <w:r w:rsidRPr="00737E5B">
        <w:rPr>
          <w:rFonts w:asciiTheme="minorHAnsi" w:eastAsia="Wingdings" w:hAnsiTheme="minorHAnsi" w:cstheme="minorHAnsi"/>
          <w:b/>
          <w:color w:val="66CCFF"/>
          <w:spacing w:val="-10"/>
        </w:rPr>
        <w:t></w:t>
      </w:r>
      <w:r w:rsidRPr="00737E5B">
        <w:rPr>
          <w:rFonts w:asciiTheme="minorHAnsi" w:eastAsia="Arial" w:hAnsiTheme="minorHAnsi" w:cstheme="minorHAnsi"/>
          <w:spacing w:val="-10"/>
        </w:rPr>
        <w:t xml:space="preserve">  </w:t>
      </w:r>
      <w:r w:rsidRPr="00737E5B">
        <w:rPr>
          <w:rFonts w:asciiTheme="minorHAnsi" w:hAnsiTheme="minorHAnsi" w:cstheme="minorHAnsi"/>
        </w:rPr>
        <w:t>Objet</w:t>
      </w:r>
      <w:proofErr w:type="gramEnd"/>
      <w:r w:rsidRPr="00737E5B">
        <w:rPr>
          <w:rFonts w:asciiTheme="minorHAnsi" w:hAnsiTheme="minorHAnsi" w:cstheme="minorHAnsi"/>
        </w:rPr>
        <w:t xml:space="preserve"> </w:t>
      </w:r>
      <w:r w:rsidR="00CD185D" w:rsidRPr="00737E5B">
        <w:rPr>
          <w:rFonts w:asciiTheme="minorHAnsi" w:hAnsiTheme="minorHAnsi" w:cstheme="minorHAnsi"/>
          <w:bCs/>
        </w:rPr>
        <w:t xml:space="preserve">du marché </w:t>
      </w:r>
      <w:r w:rsidR="00FE48C9" w:rsidRPr="00737E5B">
        <w:rPr>
          <w:rFonts w:asciiTheme="minorHAnsi" w:hAnsiTheme="minorHAnsi" w:cstheme="minorHAnsi"/>
          <w:bCs/>
        </w:rPr>
        <w:t>public</w:t>
      </w:r>
    </w:p>
    <w:p w14:paraId="41B1CB51" w14:textId="77777777" w:rsidR="009B1CD0" w:rsidRPr="00737E5B" w:rsidRDefault="009B1CD0" w:rsidP="005846FB">
      <w:pPr>
        <w:tabs>
          <w:tab w:val="left" w:pos="426"/>
          <w:tab w:val="left" w:pos="851"/>
        </w:tabs>
        <w:jc w:val="both"/>
        <w:rPr>
          <w:rFonts w:asciiTheme="minorHAnsi" w:hAnsiTheme="minorHAnsi" w:cstheme="minorHAnsi"/>
        </w:rPr>
      </w:pPr>
    </w:p>
    <w:p w14:paraId="2A6F4777" w14:textId="68F663E3" w:rsidR="009B1CD0" w:rsidRPr="00737E5B" w:rsidRDefault="00462309" w:rsidP="005846FB">
      <w:pPr>
        <w:tabs>
          <w:tab w:val="left" w:pos="426"/>
          <w:tab w:val="left" w:pos="851"/>
        </w:tabs>
        <w:jc w:val="both"/>
        <w:rPr>
          <w:rFonts w:asciiTheme="minorHAnsi" w:hAnsiTheme="minorHAnsi" w:cstheme="minorHAnsi"/>
        </w:rPr>
      </w:pPr>
      <w:r w:rsidRPr="00737E5B">
        <w:rPr>
          <w:rFonts w:asciiTheme="minorHAnsi" w:hAnsiTheme="minorHAnsi" w:cstheme="minorHAnsi"/>
        </w:rPr>
        <w:t>L’objet principal de ce marché porte sur des prestations de gardiennage visant à garantir la sécurité et la surveillance des locaux de la Chambre de Commerce et d'Industrie (CCI) du Loiret.</w:t>
      </w:r>
    </w:p>
    <w:p w14:paraId="0A157AE6" w14:textId="77777777" w:rsidR="009B1CD0" w:rsidRPr="00737E5B" w:rsidRDefault="009B1CD0" w:rsidP="005846FB">
      <w:pPr>
        <w:tabs>
          <w:tab w:val="left" w:pos="426"/>
          <w:tab w:val="left" w:pos="851"/>
        </w:tabs>
        <w:jc w:val="both"/>
        <w:rPr>
          <w:rFonts w:asciiTheme="minorHAnsi" w:hAnsiTheme="minorHAnsi" w:cstheme="minorHAnsi"/>
        </w:rPr>
      </w:pPr>
    </w:p>
    <w:p w14:paraId="751874C9" w14:textId="77777777" w:rsidR="009B1CD0" w:rsidRPr="00737E5B" w:rsidRDefault="009B1CD0" w:rsidP="0083205E">
      <w:pPr>
        <w:tabs>
          <w:tab w:val="left" w:pos="426"/>
          <w:tab w:val="left" w:pos="851"/>
        </w:tabs>
        <w:jc w:val="both"/>
        <w:rPr>
          <w:rFonts w:asciiTheme="minorHAnsi" w:hAnsiTheme="minorHAnsi" w:cstheme="minorHAnsi"/>
          <w:i/>
          <w:sz w:val="18"/>
          <w:szCs w:val="18"/>
        </w:rPr>
      </w:pPr>
      <w:proofErr w:type="gramStart"/>
      <w:r w:rsidRPr="00737E5B">
        <w:rPr>
          <w:rFonts w:asciiTheme="minorHAnsi" w:eastAsia="Wingdings" w:hAnsiTheme="minorHAnsi" w:cstheme="minorHAnsi"/>
          <w:b/>
          <w:color w:val="66CCFF"/>
          <w:spacing w:val="-10"/>
        </w:rPr>
        <w:t></w:t>
      </w:r>
      <w:r w:rsidRPr="00737E5B">
        <w:rPr>
          <w:rFonts w:asciiTheme="minorHAnsi" w:eastAsia="Arial" w:hAnsiTheme="minorHAnsi" w:cstheme="minorHAnsi"/>
          <w:spacing w:val="-10"/>
        </w:rPr>
        <w:t xml:space="preserve">  </w:t>
      </w:r>
      <w:r w:rsidRPr="00737E5B">
        <w:rPr>
          <w:rFonts w:asciiTheme="minorHAnsi" w:hAnsiTheme="minorHAnsi" w:cstheme="minorHAnsi"/>
        </w:rPr>
        <w:t>Cet</w:t>
      </w:r>
      <w:proofErr w:type="gramEnd"/>
      <w:r w:rsidRPr="00737E5B">
        <w:rPr>
          <w:rFonts w:asciiTheme="minorHAnsi" w:hAnsiTheme="minorHAnsi" w:cstheme="minorHAnsi"/>
        </w:rPr>
        <w:t xml:space="preserve"> acte d'engagement correspond :</w:t>
      </w:r>
    </w:p>
    <w:p w14:paraId="46453BCE" w14:textId="77777777" w:rsidR="009B1CD0" w:rsidRPr="00737E5B" w:rsidRDefault="009B1CD0" w:rsidP="0083205E">
      <w:pPr>
        <w:tabs>
          <w:tab w:val="left" w:pos="851"/>
        </w:tabs>
        <w:rPr>
          <w:rFonts w:asciiTheme="minorHAnsi" w:hAnsiTheme="minorHAnsi" w:cstheme="minorHAnsi"/>
        </w:rPr>
      </w:pPr>
      <w:r w:rsidRPr="00737E5B">
        <w:rPr>
          <w:rFonts w:asciiTheme="minorHAnsi" w:hAnsiTheme="minorHAnsi" w:cstheme="minorHAnsi"/>
          <w:i/>
          <w:sz w:val="18"/>
          <w:szCs w:val="18"/>
        </w:rPr>
        <w:t>(Cocher les cases correspondantes.)</w:t>
      </w:r>
    </w:p>
    <w:p w14:paraId="6914202E" w14:textId="77777777" w:rsidR="009B1CD0" w:rsidRPr="00737E5B" w:rsidRDefault="009B1CD0" w:rsidP="00934503">
      <w:pPr>
        <w:tabs>
          <w:tab w:val="left" w:pos="426"/>
          <w:tab w:val="left" w:pos="851"/>
        </w:tabs>
        <w:jc w:val="both"/>
        <w:rPr>
          <w:rFonts w:asciiTheme="minorHAnsi" w:hAnsiTheme="minorHAnsi" w:cstheme="minorHAnsi"/>
        </w:rPr>
      </w:pPr>
    </w:p>
    <w:p w14:paraId="44237674" w14:textId="77777777" w:rsidR="009B1CD0" w:rsidRPr="00737E5B" w:rsidRDefault="00336B56" w:rsidP="006B5057">
      <w:pPr>
        <w:numPr>
          <w:ilvl w:val="0"/>
          <w:numId w:val="5"/>
        </w:numPr>
        <w:tabs>
          <w:tab w:val="left" w:pos="426"/>
          <w:tab w:val="left" w:pos="851"/>
        </w:tabs>
        <w:ind w:left="851"/>
        <w:jc w:val="both"/>
        <w:rPr>
          <w:rFonts w:asciiTheme="minorHAnsi" w:hAnsiTheme="minorHAnsi" w:cstheme="minorHAnsi"/>
        </w:rPr>
      </w:pPr>
      <w:r w:rsidRPr="00737E5B">
        <w:rPr>
          <w:rFonts w:asciiTheme="minorHAnsi" w:hAnsiTheme="minorHAnsi" w:cstheme="minorHAnsi"/>
        </w:rPr>
        <w:fldChar w:fldCharType="begin">
          <w:ffData>
            <w:name w:val=""/>
            <w:enabled/>
            <w:calcOnExit w:val="0"/>
            <w:checkBox>
              <w:size w:val="20"/>
              <w:default w:val="0"/>
            </w:checkBox>
          </w:ffData>
        </w:fldChar>
      </w:r>
      <w:r w:rsidRPr="00737E5B">
        <w:rPr>
          <w:rFonts w:asciiTheme="minorHAnsi" w:hAnsiTheme="minorHAnsi" w:cstheme="minorHAnsi"/>
        </w:rPr>
        <w:instrText xml:space="preserve"> FORMCHECKBOX </w:instrText>
      </w:r>
      <w:r w:rsidR="00737E5B" w:rsidRPr="00737E5B">
        <w:rPr>
          <w:rFonts w:asciiTheme="minorHAnsi" w:hAnsiTheme="minorHAnsi" w:cstheme="minorHAnsi"/>
        </w:rPr>
      </w:r>
      <w:r w:rsidR="00737E5B" w:rsidRPr="00737E5B">
        <w:rPr>
          <w:rFonts w:asciiTheme="minorHAnsi" w:hAnsiTheme="minorHAnsi" w:cstheme="minorHAnsi"/>
        </w:rPr>
        <w:fldChar w:fldCharType="separate"/>
      </w:r>
      <w:r w:rsidRPr="00737E5B">
        <w:rPr>
          <w:rFonts w:asciiTheme="minorHAnsi" w:hAnsiTheme="minorHAnsi" w:cstheme="minorHAnsi"/>
        </w:rPr>
        <w:fldChar w:fldCharType="end"/>
      </w:r>
      <w:r w:rsidR="009B1CD0" w:rsidRPr="00737E5B">
        <w:rPr>
          <w:rFonts w:asciiTheme="minorHAnsi" w:hAnsiTheme="minorHAnsi" w:cstheme="minorHAnsi"/>
        </w:rPr>
        <w:tab/>
        <w:t xml:space="preserve">à l’ensemble du marché </w:t>
      </w:r>
      <w:r w:rsidR="00FE48C9" w:rsidRPr="00737E5B">
        <w:rPr>
          <w:rFonts w:asciiTheme="minorHAnsi" w:hAnsiTheme="minorHAnsi" w:cstheme="minorHAnsi"/>
        </w:rPr>
        <w:t xml:space="preserve">public </w:t>
      </w:r>
      <w:r w:rsidR="009B1CD0" w:rsidRPr="00737E5B">
        <w:rPr>
          <w:rFonts w:asciiTheme="minorHAnsi" w:hAnsiTheme="minorHAnsi" w:cstheme="minorHAnsi"/>
          <w:i/>
          <w:iCs/>
          <w:sz w:val="18"/>
          <w:szCs w:val="18"/>
        </w:rPr>
        <w:t xml:space="preserve">(en cas de </w:t>
      </w:r>
      <w:proofErr w:type="gramStart"/>
      <w:r w:rsidR="009B1CD0" w:rsidRPr="00737E5B">
        <w:rPr>
          <w:rFonts w:asciiTheme="minorHAnsi" w:hAnsiTheme="minorHAnsi" w:cstheme="minorHAnsi"/>
          <w:i/>
          <w:iCs/>
          <w:sz w:val="18"/>
          <w:szCs w:val="18"/>
        </w:rPr>
        <w:t>non allotissement</w:t>
      </w:r>
      <w:proofErr w:type="gramEnd"/>
      <w:r w:rsidR="009B1CD0" w:rsidRPr="00737E5B">
        <w:rPr>
          <w:rFonts w:asciiTheme="minorHAnsi" w:hAnsiTheme="minorHAnsi" w:cstheme="minorHAnsi"/>
          <w:i/>
          <w:iCs/>
          <w:sz w:val="18"/>
          <w:szCs w:val="18"/>
        </w:rPr>
        <w:t>)</w:t>
      </w:r>
      <w:r w:rsidR="00B87564" w:rsidRPr="00737E5B">
        <w:rPr>
          <w:rFonts w:asciiTheme="minorHAnsi" w:hAnsiTheme="minorHAnsi" w:cstheme="minorHAnsi"/>
          <w:i/>
          <w:iCs/>
          <w:sz w:val="18"/>
          <w:szCs w:val="18"/>
        </w:rPr>
        <w:t> </w:t>
      </w:r>
      <w:r w:rsidR="00B87564" w:rsidRPr="00737E5B">
        <w:rPr>
          <w:rFonts w:asciiTheme="minorHAnsi" w:hAnsiTheme="minorHAnsi" w:cstheme="minorHAnsi"/>
          <w:iCs/>
        </w:rPr>
        <w:t>;</w:t>
      </w:r>
    </w:p>
    <w:p w14:paraId="1F840FA4" w14:textId="77777777" w:rsidR="009B1CD0" w:rsidRPr="00737E5B" w:rsidRDefault="009B1CD0" w:rsidP="009B45B9">
      <w:pPr>
        <w:tabs>
          <w:tab w:val="left" w:pos="426"/>
          <w:tab w:val="left" w:pos="851"/>
        </w:tabs>
        <w:jc w:val="both"/>
        <w:rPr>
          <w:rFonts w:asciiTheme="minorHAnsi" w:hAnsiTheme="minorHAnsi" w:cstheme="minorHAnsi"/>
        </w:rPr>
      </w:pPr>
    </w:p>
    <w:p w14:paraId="2858D5B4" w14:textId="77777777" w:rsidR="00B87564" w:rsidRPr="00737E5B" w:rsidRDefault="007D7A65" w:rsidP="009B45B9">
      <w:pPr>
        <w:pStyle w:val="fcasegauche"/>
        <w:tabs>
          <w:tab w:val="left" w:pos="851"/>
        </w:tabs>
        <w:spacing w:after="0"/>
        <w:ind w:left="851" w:firstLine="0"/>
        <w:rPr>
          <w:rFonts w:asciiTheme="minorHAnsi" w:hAnsiTheme="minorHAnsi" w:cstheme="minorHAnsi"/>
        </w:rPr>
      </w:pPr>
      <w:r w:rsidRPr="00737E5B">
        <w:rPr>
          <w:rFonts w:asciiTheme="minorHAnsi" w:hAnsiTheme="minorHAnsi" w:cstheme="minorHAnsi"/>
        </w:rPr>
        <w:fldChar w:fldCharType="begin">
          <w:ffData>
            <w:name w:val=""/>
            <w:enabled/>
            <w:calcOnExit w:val="0"/>
            <w:checkBox>
              <w:size w:val="20"/>
              <w:default w:val="0"/>
            </w:checkBox>
          </w:ffData>
        </w:fldChar>
      </w:r>
      <w:r w:rsidRPr="00737E5B">
        <w:rPr>
          <w:rFonts w:asciiTheme="minorHAnsi" w:hAnsiTheme="minorHAnsi" w:cstheme="minorHAnsi"/>
        </w:rPr>
        <w:instrText xml:space="preserve"> FORMCHECKBOX </w:instrText>
      </w:r>
      <w:r w:rsidR="00737E5B" w:rsidRPr="00737E5B">
        <w:rPr>
          <w:rFonts w:asciiTheme="minorHAnsi" w:hAnsiTheme="minorHAnsi" w:cstheme="minorHAnsi"/>
        </w:rPr>
      </w:r>
      <w:r w:rsidR="00737E5B" w:rsidRPr="00737E5B">
        <w:rPr>
          <w:rFonts w:asciiTheme="minorHAnsi" w:hAnsiTheme="minorHAnsi" w:cstheme="minorHAnsi"/>
        </w:rPr>
        <w:fldChar w:fldCharType="separate"/>
      </w:r>
      <w:r w:rsidRPr="00737E5B">
        <w:rPr>
          <w:rFonts w:asciiTheme="minorHAnsi" w:hAnsiTheme="minorHAnsi" w:cstheme="minorHAnsi"/>
        </w:rPr>
        <w:fldChar w:fldCharType="end"/>
      </w:r>
      <w:r w:rsidR="009B1CD0" w:rsidRPr="00737E5B">
        <w:rPr>
          <w:rFonts w:asciiTheme="minorHAnsi" w:hAnsiTheme="minorHAnsi" w:cstheme="minorHAnsi"/>
        </w:rPr>
        <w:tab/>
      </w:r>
      <w:r w:rsidR="00B87564" w:rsidRPr="00737E5B">
        <w:rPr>
          <w:rFonts w:asciiTheme="minorHAnsi" w:hAnsiTheme="minorHAnsi" w:cstheme="minorHAnsi"/>
        </w:rPr>
        <w:t xml:space="preserve">au lot n°……. ou aux lots n°…………… du marché </w:t>
      </w:r>
      <w:r w:rsidR="00FE48C9" w:rsidRPr="00737E5B">
        <w:rPr>
          <w:rFonts w:asciiTheme="minorHAnsi" w:hAnsiTheme="minorHAnsi" w:cstheme="minorHAnsi"/>
        </w:rPr>
        <w:t xml:space="preserve">public </w:t>
      </w:r>
      <w:r w:rsidR="00B87564" w:rsidRPr="00737E5B">
        <w:rPr>
          <w:rFonts w:asciiTheme="minorHAnsi" w:hAnsiTheme="minorHAnsi" w:cstheme="minorHAnsi"/>
          <w:i/>
          <w:iCs/>
          <w:sz w:val="18"/>
          <w:szCs w:val="18"/>
        </w:rPr>
        <w:t>(en cas d’allotissement)</w:t>
      </w:r>
      <w:r w:rsidR="00B87564" w:rsidRPr="00737E5B">
        <w:rPr>
          <w:rFonts w:asciiTheme="minorHAnsi" w:hAnsiTheme="minorHAnsi" w:cstheme="minorHAnsi"/>
        </w:rPr>
        <w:t> ;</w:t>
      </w:r>
    </w:p>
    <w:p w14:paraId="730B2D09" w14:textId="77777777" w:rsidR="009B1CD0" w:rsidRPr="00737E5B" w:rsidRDefault="009B1CD0" w:rsidP="009B45B9">
      <w:pPr>
        <w:pStyle w:val="fcasegauche"/>
        <w:tabs>
          <w:tab w:val="left" w:pos="851"/>
        </w:tabs>
        <w:spacing w:after="0"/>
        <w:ind w:left="851" w:firstLine="0"/>
        <w:rPr>
          <w:rFonts w:asciiTheme="minorHAnsi" w:hAnsiTheme="minorHAnsi" w:cstheme="minorHAnsi"/>
        </w:rPr>
      </w:pPr>
      <w:r w:rsidRPr="00737E5B">
        <w:rPr>
          <w:rFonts w:asciiTheme="minorHAnsi" w:hAnsiTheme="minorHAnsi" w:cstheme="minorHAnsi"/>
          <w:i/>
          <w:iCs/>
          <w:sz w:val="18"/>
          <w:szCs w:val="18"/>
        </w:rPr>
        <w:t xml:space="preserve">(Indiquer l’intitulé du </w:t>
      </w:r>
      <w:r w:rsidR="00B87564" w:rsidRPr="00737E5B">
        <w:rPr>
          <w:rFonts w:asciiTheme="minorHAnsi" w:hAnsiTheme="minorHAnsi" w:cstheme="minorHAnsi"/>
          <w:i/>
          <w:iCs/>
          <w:sz w:val="18"/>
          <w:szCs w:val="18"/>
        </w:rPr>
        <w:t xml:space="preserve">ou des </w:t>
      </w:r>
      <w:r w:rsidRPr="00737E5B">
        <w:rPr>
          <w:rFonts w:asciiTheme="minorHAnsi" w:hAnsiTheme="minorHAnsi" w:cstheme="minorHAnsi"/>
          <w:i/>
          <w:iCs/>
          <w:sz w:val="18"/>
          <w:szCs w:val="18"/>
        </w:rPr>
        <w:t>lot</w:t>
      </w:r>
      <w:r w:rsidR="00B87564" w:rsidRPr="00737E5B">
        <w:rPr>
          <w:rFonts w:asciiTheme="minorHAnsi" w:hAnsiTheme="minorHAnsi" w:cstheme="minorHAnsi"/>
          <w:i/>
          <w:iCs/>
          <w:sz w:val="18"/>
          <w:szCs w:val="18"/>
        </w:rPr>
        <w:t>s</w:t>
      </w:r>
      <w:r w:rsidRPr="00737E5B">
        <w:rPr>
          <w:rFonts w:asciiTheme="minorHAnsi" w:hAnsiTheme="minorHAnsi" w:cstheme="minorHAnsi"/>
          <w:i/>
          <w:iCs/>
          <w:sz w:val="18"/>
          <w:szCs w:val="18"/>
        </w:rPr>
        <w:t xml:space="preserve"> tel qu’il figure dans l’avis d'appel à la concurrence</w:t>
      </w:r>
      <w:r w:rsidRPr="00737E5B">
        <w:rPr>
          <w:rFonts w:asciiTheme="minorHAnsi" w:hAnsiTheme="minorHAnsi" w:cstheme="minorHAnsi"/>
          <w:bCs/>
          <w:i/>
          <w:iCs/>
          <w:sz w:val="18"/>
          <w:szCs w:val="18"/>
        </w:rPr>
        <w:t xml:space="preserve"> ou </w:t>
      </w:r>
      <w:r w:rsidR="001C40C0" w:rsidRPr="00737E5B">
        <w:rPr>
          <w:rFonts w:asciiTheme="minorHAnsi" w:hAnsiTheme="minorHAnsi" w:cstheme="minorHAnsi"/>
          <w:bCs/>
          <w:i/>
          <w:iCs/>
          <w:sz w:val="18"/>
          <w:szCs w:val="18"/>
        </w:rPr>
        <w:t>l’invitation à confirmer l’intérêt</w:t>
      </w:r>
      <w:r w:rsidRPr="00737E5B">
        <w:rPr>
          <w:rFonts w:asciiTheme="minorHAnsi" w:hAnsiTheme="minorHAnsi" w:cstheme="minorHAnsi"/>
          <w:bCs/>
          <w:i/>
          <w:iCs/>
          <w:sz w:val="18"/>
          <w:szCs w:val="18"/>
        </w:rPr>
        <w:t>.</w:t>
      </w:r>
      <w:r w:rsidRPr="00737E5B">
        <w:rPr>
          <w:rFonts w:asciiTheme="minorHAnsi" w:hAnsiTheme="minorHAnsi" w:cstheme="minorHAnsi"/>
          <w:i/>
          <w:iCs/>
          <w:sz w:val="18"/>
          <w:szCs w:val="18"/>
        </w:rPr>
        <w:t>)</w:t>
      </w:r>
    </w:p>
    <w:p w14:paraId="0ECB9986" w14:textId="77777777" w:rsidR="009B1CD0" w:rsidRPr="00737E5B" w:rsidRDefault="009B1CD0" w:rsidP="009B45B9">
      <w:pPr>
        <w:pStyle w:val="fcasegauche"/>
        <w:tabs>
          <w:tab w:val="left" w:pos="851"/>
        </w:tabs>
        <w:spacing w:after="0"/>
        <w:rPr>
          <w:rFonts w:asciiTheme="minorHAnsi" w:hAnsiTheme="minorHAnsi" w:cstheme="minorHAnsi"/>
        </w:rPr>
      </w:pPr>
    </w:p>
    <w:p w14:paraId="33CD68D8" w14:textId="77777777" w:rsidR="009B1CD0" w:rsidRPr="00737E5B" w:rsidRDefault="009B1CD0" w:rsidP="006C4338">
      <w:pPr>
        <w:pStyle w:val="fcasegauche"/>
        <w:tabs>
          <w:tab w:val="left" w:pos="851"/>
        </w:tabs>
        <w:spacing w:after="0"/>
        <w:ind w:left="0" w:firstLine="0"/>
        <w:rPr>
          <w:rFonts w:asciiTheme="minorHAnsi" w:hAnsiTheme="minorHAnsi" w:cstheme="minorHAnsi"/>
        </w:rPr>
      </w:pPr>
    </w:p>
    <w:p w14:paraId="6A3C0507" w14:textId="77777777" w:rsidR="004C5755" w:rsidRPr="00737E5B" w:rsidRDefault="004C5755" w:rsidP="006C4338">
      <w:pPr>
        <w:pStyle w:val="fcasegauche"/>
        <w:tabs>
          <w:tab w:val="left" w:pos="851"/>
        </w:tabs>
        <w:spacing w:after="0"/>
        <w:ind w:left="0" w:firstLine="0"/>
        <w:rPr>
          <w:rFonts w:asciiTheme="minorHAnsi" w:hAnsiTheme="minorHAnsi" w:cstheme="minorHAnsi"/>
        </w:rPr>
      </w:pPr>
    </w:p>
    <w:p w14:paraId="1B99C03A" w14:textId="77777777" w:rsidR="004C5755" w:rsidRPr="00737E5B" w:rsidRDefault="004C5755" w:rsidP="006C4338">
      <w:pPr>
        <w:pStyle w:val="fcasegauche"/>
        <w:tabs>
          <w:tab w:val="left" w:pos="851"/>
        </w:tabs>
        <w:spacing w:after="0"/>
        <w:ind w:left="0" w:firstLine="0"/>
        <w:rPr>
          <w:rFonts w:asciiTheme="minorHAnsi" w:hAnsiTheme="minorHAnsi" w:cstheme="minorHAnsi"/>
        </w:rPr>
      </w:pPr>
    </w:p>
    <w:p w14:paraId="74702D03" w14:textId="77777777" w:rsidR="004C5755" w:rsidRPr="00737E5B" w:rsidRDefault="004C5755" w:rsidP="006C4338">
      <w:pPr>
        <w:pStyle w:val="fcasegauche"/>
        <w:tabs>
          <w:tab w:val="left" w:pos="851"/>
        </w:tabs>
        <w:spacing w:after="0"/>
        <w:ind w:left="0" w:firstLine="0"/>
        <w:rPr>
          <w:rFonts w:asciiTheme="minorHAnsi" w:hAnsiTheme="minorHAnsi" w:cstheme="minorHAnsi"/>
        </w:rPr>
      </w:pPr>
    </w:p>
    <w:p w14:paraId="0E7BB1EC" w14:textId="77777777" w:rsidR="009B1CD0" w:rsidRPr="00737E5B" w:rsidRDefault="009B1CD0" w:rsidP="006B5057">
      <w:pPr>
        <w:pStyle w:val="fcasegauche"/>
        <w:tabs>
          <w:tab w:val="left" w:pos="851"/>
        </w:tabs>
        <w:spacing w:before="120" w:after="0"/>
        <w:ind w:left="426" w:firstLine="0"/>
        <w:rPr>
          <w:rFonts w:asciiTheme="minorHAnsi" w:hAnsiTheme="minorHAnsi" w:cstheme="minorHAnsi"/>
          <w:iCs/>
        </w:rPr>
      </w:pPr>
    </w:p>
    <w:p w14:paraId="3A655884" w14:textId="77777777" w:rsidR="009B1CD0" w:rsidRPr="00737E5B" w:rsidRDefault="007D7A65" w:rsidP="006B5057">
      <w:pPr>
        <w:pStyle w:val="fcasegauche"/>
        <w:numPr>
          <w:ilvl w:val="0"/>
          <w:numId w:val="5"/>
        </w:numPr>
        <w:tabs>
          <w:tab w:val="left" w:pos="851"/>
        </w:tabs>
        <w:spacing w:after="0"/>
        <w:ind w:left="851"/>
        <w:rPr>
          <w:rFonts w:asciiTheme="minorHAnsi" w:hAnsiTheme="minorHAnsi" w:cstheme="minorHAnsi"/>
        </w:rPr>
      </w:pPr>
      <w:r w:rsidRPr="00737E5B">
        <w:rPr>
          <w:rFonts w:asciiTheme="minorHAnsi" w:hAnsiTheme="minorHAnsi" w:cstheme="minorHAnsi"/>
        </w:rPr>
        <w:fldChar w:fldCharType="begin">
          <w:ffData>
            <w:name w:val=""/>
            <w:enabled/>
            <w:calcOnExit w:val="0"/>
            <w:checkBox>
              <w:size w:val="20"/>
              <w:default w:val="0"/>
            </w:checkBox>
          </w:ffData>
        </w:fldChar>
      </w:r>
      <w:r w:rsidRPr="00737E5B">
        <w:rPr>
          <w:rFonts w:asciiTheme="minorHAnsi" w:hAnsiTheme="minorHAnsi" w:cstheme="minorHAnsi"/>
        </w:rPr>
        <w:instrText xml:space="preserve"> FORMCHECKBOX </w:instrText>
      </w:r>
      <w:r w:rsidR="00737E5B" w:rsidRPr="00737E5B">
        <w:rPr>
          <w:rFonts w:asciiTheme="minorHAnsi" w:hAnsiTheme="minorHAnsi" w:cstheme="minorHAnsi"/>
        </w:rPr>
      </w:r>
      <w:r w:rsidR="00737E5B" w:rsidRPr="00737E5B">
        <w:rPr>
          <w:rFonts w:asciiTheme="minorHAnsi" w:hAnsiTheme="minorHAnsi" w:cstheme="minorHAnsi"/>
        </w:rPr>
        <w:fldChar w:fldCharType="separate"/>
      </w:r>
      <w:r w:rsidRPr="00737E5B">
        <w:rPr>
          <w:rFonts w:asciiTheme="minorHAnsi" w:hAnsiTheme="minorHAnsi" w:cstheme="minorHAnsi"/>
        </w:rPr>
        <w:fldChar w:fldCharType="end"/>
      </w:r>
      <w:r w:rsidR="009B1CD0" w:rsidRPr="00737E5B">
        <w:rPr>
          <w:rFonts w:asciiTheme="minorHAnsi" w:hAnsiTheme="minorHAnsi" w:cstheme="minorHAnsi"/>
        </w:rPr>
        <w:tab/>
        <w:t>à l’offre de base</w:t>
      </w:r>
      <w:r w:rsidR="004C5755" w:rsidRPr="00737E5B">
        <w:rPr>
          <w:rFonts w:asciiTheme="minorHAnsi" w:hAnsiTheme="minorHAnsi" w:cstheme="minorHAnsi"/>
        </w:rPr>
        <w:t> ;</w:t>
      </w:r>
    </w:p>
    <w:p w14:paraId="5D01991E" w14:textId="77777777" w:rsidR="009B1CD0" w:rsidRPr="00737E5B" w:rsidRDefault="009B1CD0" w:rsidP="005846FB">
      <w:pPr>
        <w:pStyle w:val="fcasegauche"/>
        <w:tabs>
          <w:tab w:val="left" w:pos="851"/>
        </w:tabs>
        <w:spacing w:after="0"/>
        <w:rPr>
          <w:rFonts w:asciiTheme="minorHAnsi" w:hAnsiTheme="minorHAnsi" w:cstheme="minorHAnsi"/>
        </w:rPr>
      </w:pPr>
    </w:p>
    <w:p w14:paraId="215BF396" w14:textId="77777777" w:rsidR="009B1CD0" w:rsidRPr="00737E5B" w:rsidRDefault="007D7A65" w:rsidP="005846FB">
      <w:pPr>
        <w:pStyle w:val="fcasegauche"/>
        <w:tabs>
          <w:tab w:val="left" w:pos="851"/>
        </w:tabs>
        <w:spacing w:after="0"/>
        <w:ind w:left="851" w:firstLine="0"/>
        <w:rPr>
          <w:rFonts w:asciiTheme="minorHAnsi" w:hAnsiTheme="minorHAnsi" w:cstheme="minorHAnsi"/>
        </w:rPr>
      </w:pPr>
      <w:r w:rsidRPr="00737E5B">
        <w:rPr>
          <w:rFonts w:asciiTheme="minorHAnsi" w:hAnsiTheme="minorHAnsi" w:cstheme="minorHAnsi"/>
        </w:rPr>
        <w:fldChar w:fldCharType="begin">
          <w:ffData>
            <w:name w:val=""/>
            <w:enabled/>
            <w:calcOnExit w:val="0"/>
            <w:checkBox>
              <w:size w:val="20"/>
              <w:default w:val="0"/>
            </w:checkBox>
          </w:ffData>
        </w:fldChar>
      </w:r>
      <w:r w:rsidRPr="00737E5B">
        <w:rPr>
          <w:rFonts w:asciiTheme="minorHAnsi" w:hAnsiTheme="minorHAnsi" w:cstheme="minorHAnsi"/>
        </w:rPr>
        <w:instrText xml:space="preserve"> FORMCHECKBOX </w:instrText>
      </w:r>
      <w:r w:rsidR="00737E5B" w:rsidRPr="00737E5B">
        <w:rPr>
          <w:rFonts w:asciiTheme="minorHAnsi" w:hAnsiTheme="minorHAnsi" w:cstheme="minorHAnsi"/>
        </w:rPr>
      </w:r>
      <w:r w:rsidR="00737E5B" w:rsidRPr="00737E5B">
        <w:rPr>
          <w:rFonts w:asciiTheme="minorHAnsi" w:hAnsiTheme="minorHAnsi" w:cstheme="minorHAnsi"/>
        </w:rPr>
        <w:fldChar w:fldCharType="separate"/>
      </w:r>
      <w:r w:rsidRPr="00737E5B">
        <w:rPr>
          <w:rFonts w:asciiTheme="minorHAnsi" w:hAnsiTheme="minorHAnsi" w:cstheme="minorHAnsi"/>
        </w:rPr>
        <w:fldChar w:fldCharType="end"/>
      </w:r>
      <w:r w:rsidR="009B1CD0" w:rsidRPr="00737E5B">
        <w:rPr>
          <w:rFonts w:asciiTheme="minorHAnsi" w:hAnsiTheme="minorHAnsi" w:cstheme="minorHAnsi"/>
        </w:rPr>
        <w:tab/>
        <w:t xml:space="preserve">à la variante suivante : </w:t>
      </w:r>
    </w:p>
    <w:p w14:paraId="5F9C733E" w14:textId="77777777" w:rsidR="006B5057" w:rsidRPr="00737E5B" w:rsidRDefault="006B5057" w:rsidP="005846FB">
      <w:pPr>
        <w:pStyle w:val="fcasegauche"/>
        <w:tabs>
          <w:tab w:val="left" w:pos="851"/>
        </w:tabs>
        <w:spacing w:after="0"/>
        <w:rPr>
          <w:rFonts w:asciiTheme="minorHAnsi" w:hAnsiTheme="minorHAnsi" w:cstheme="minorHAnsi"/>
        </w:rPr>
      </w:pPr>
    </w:p>
    <w:p w14:paraId="0FFE02BE" w14:textId="77777777" w:rsidR="006B5057" w:rsidRPr="00737E5B" w:rsidRDefault="006B5057" w:rsidP="005846FB">
      <w:pPr>
        <w:pStyle w:val="fcasegauche"/>
        <w:tabs>
          <w:tab w:val="left" w:pos="851"/>
        </w:tabs>
        <w:spacing w:after="0"/>
        <w:rPr>
          <w:rFonts w:asciiTheme="minorHAnsi" w:hAnsiTheme="minorHAnsi" w:cstheme="minorHAnsi"/>
        </w:rPr>
      </w:pPr>
    </w:p>
    <w:p w14:paraId="1EBBF81C" w14:textId="77777777" w:rsidR="006B5057" w:rsidRPr="00737E5B" w:rsidRDefault="006B5057" w:rsidP="005846FB">
      <w:pPr>
        <w:pStyle w:val="fcasegauche"/>
        <w:tabs>
          <w:tab w:val="left" w:pos="851"/>
        </w:tabs>
        <w:spacing w:after="0"/>
        <w:rPr>
          <w:rFonts w:asciiTheme="minorHAnsi" w:hAnsiTheme="minorHAnsi" w:cstheme="minorHAnsi"/>
        </w:rPr>
      </w:pPr>
    </w:p>
    <w:p w14:paraId="2C2A0FC8" w14:textId="77777777" w:rsidR="006B5057" w:rsidRPr="00737E5B" w:rsidRDefault="006B5057" w:rsidP="005846FB">
      <w:pPr>
        <w:pStyle w:val="fcasegauche"/>
        <w:tabs>
          <w:tab w:val="left" w:pos="851"/>
        </w:tabs>
        <w:spacing w:after="0"/>
        <w:rPr>
          <w:rFonts w:asciiTheme="minorHAnsi" w:hAnsiTheme="minorHAnsi" w:cstheme="minorHAnsi"/>
        </w:rPr>
      </w:pPr>
    </w:p>
    <w:p w14:paraId="64AC3BAE" w14:textId="77777777" w:rsidR="006B5057" w:rsidRPr="00737E5B" w:rsidRDefault="006B5057" w:rsidP="006B5057">
      <w:pPr>
        <w:pStyle w:val="fcasegauche"/>
        <w:numPr>
          <w:ilvl w:val="0"/>
          <w:numId w:val="5"/>
        </w:numPr>
        <w:tabs>
          <w:tab w:val="left" w:pos="851"/>
        </w:tabs>
        <w:spacing w:after="0"/>
        <w:ind w:left="851"/>
        <w:rPr>
          <w:rFonts w:asciiTheme="minorHAnsi" w:hAnsiTheme="minorHAnsi" w:cstheme="minorHAnsi"/>
        </w:rPr>
      </w:pPr>
      <w:r w:rsidRPr="00737E5B">
        <w:rPr>
          <w:rFonts w:asciiTheme="minorHAnsi" w:hAnsiTheme="minorHAnsi" w:cstheme="minorHAnsi"/>
        </w:rPr>
        <w:fldChar w:fldCharType="begin">
          <w:ffData>
            <w:name w:val=""/>
            <w:enabled/>
            <w:calcOnExit w:val="0"/>
            <w:checkBox>
              <w:size w:val="20"/>
              <w:default w:val="0"/>
            </w:checkBox>
          </w:ffData>
        </w:fldChar>
      </w:r>
      <w:r w:rsidRPr="00737E5B">
        <w:rPr>
          <w:rFonts w:asciiTheme="minorHAnsi" w:hAnsiTheme="minorHAnsi" w:cstheme="minorHAnsi"/>
        </w:rPr>
        <w:instrText xml:space="preserve"> FORMCHECKBOX </w:instrText>
      </w:r>
      <w:r w:rsidR="00737E5B" w:rsidRPr="00737E5B">
        <w:rPr>
          <w:rFonts w:asciiTheme="minorHAnsi" w:hAnsiTheme="minorHAnsi" w:cstheme="minorHAnsi"/>
        </w:rPr>
      </w:r>
      <w:r w:rsidR="00737E5B" w:rsidRPr="00737E5B">
        <w:rPr>
          <w:rFonts w:asciiTheme="minorHAnsi" w:hAnsiTheme="minorHAnsi" w:cstheme="minorHAnsi"/>
        </w:rPr>
        <w:fldChar w:fldCharType="separate"/>
      </w:r>
      <w:r w:rsidRPr="00737E5B">
        <w:rPr>
          <w:rFonts w:asciiTheme="minorHAnsi" w:hAnsiTheme="minorHAnsi" w:cstheme="minorHAnsi"/>
        </w:rPr>
        <w:fldChar w:fldCharType="end"/>
      </w:r>
      <w:r w:rsidRPr="00737E5B">
        <w:rPr>
          <w:rFonts w:asciiTheme="minorHAnsi" w:hAnsiTheme="minorHAnsi" w:cstheme="minorHAnsi"/>
        </w:rPr>
        <w:tab/>
        <w:t xml:space="preserve">avec les prestations supplémentaires suivantes : </w:t>
      </w:r>
    </w:p>
    <w:p w14:paraId="3E7A5BC0" w14:textId="77777777" w:rsidR="006B5057" w:rsidRPr="00737E5B" w:rsidRDefault="006B5057" w:rsidP="005846FB">
      <w:pPr>
        <w:pStyle w:val="fcasegauche"/>
        <w:tabs>
          <w:tab w:val="left" w:pos="851"/>
        </w:tabs>
        <w:spacing w:after="0"/>
        <w:ind w:left="0" w:firstLine="0"/>
        <w:rPr>
          <w:rFonts w:asciiTheme="minorHAnsi" w:hAnsiTheme="minorHAnsi" w:cstheme="minorHAnsi"/>
        </w:rPr>
      </w:pPr>
    </w:p>
    <w:p w14:paraId="771EB0E9" w14:textId="77777777" w:rsidR="006B5057" w:rsidRPr="00737E5B" w:rsidRDefault="006B5057" w:rsidP="005846FB">
      <w:pPr>
        <w:pStyle w:val="fcasegauche"/>
        <w:tabs>
          <w:tab w:val="left" w:pos="851"/>
        </w:tabs>
        <w:spacing w:after="0"/>
        <w:ind w:left="0" w:firstLine="0"/>
        <w:rPr>
          <w:rFonts w:asciiTheme="minorHAnsi" w:hAnsiTheme="minorHAnsi" w:cstheme="minorHAnsi"/>
        </w:rPr>
      </w:pPr>
    </w:p>
    <w:p w14:paraId="02E232C9" w14:textId="77777777" w:rsidR="006B5057" w:rsidRPr="00737E5B" w:rsidRDefault="006B5057" w:rsidP="005846FB">
      <w:pPr>
        <w:pStyle w:val="fcasegauche"/>
        <w:tabs>
          <w:tab w:val="left" w:pos="851"/>
        </w:tabs>
        <w:spacing w:after="0"/>
        <w:ind w:left="0" w:firstLine="0"/>
        <w:rPr>
          <w:rFonts w:asciiTheme="minorHAnsi" w:hAnsiTheme="minorHAnsi" w:cstheme="minorHAnsi"/>
        </w:rPr>
      </w:pPr>
    </w:p>
    <w:p w14:paraId="3AC2F72D" w14:textId="77777777" w:rsidR="005546A9" w:rsidRPr="00737E5B" w:rsidRDefault="005546A9" w:rsidP="006C4338">
      <w:pPr>
        <w:tabs>
          <w:tab w:val="left" w:pos="851"/>
        </w:tabs>
        <w:rPr>
          <w:rFonts w:asciiTheme="minorHAnsi" w:hAnsiTheme="minorHAnsi" w:cstheme="minorHAnsi"/>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737E5B" w14:paraId="3590485B" w14:textId="77777777">
        <w:tc>
          <w:tcPr>
            <w:tcW w:w="10277" w:type="dxa"/>
            <w:shd w:val="clear" w:color="auto" w:fill="66CCFF"/>
          </w:tcPr>
          <w:p w14:paraId="64914EFE" w14:textId="77777777" w:rsidR="009B1CD0" w:rsidRPr="00737E5B" w:rsidRDefault="009B1CD0" w:rsidP="005F0DCE">
            <w:pPr>
              <w:tabs>
                <w:tab w:val="left" w:pos="-142"/>
                <w:tab w:val="left" w:pos="851"/>
                <w:tab w:val="left" w:pos="4111"/>
              </w:tabs>
              <w:jc w:val="both"/>
              <w:rPr>
                <w:rFonts w:asciiTheme="minorHAnsi" w:hAnsiTheme="minorHAnsi" w:cstheme="minorHAnsi"/>
              </w:rPr>
            </w:pPr>
            <w:r w:rsidRPr="00737E5B">
              <w:rPr>
                <w:rFonts w:asciiTheme="minorHAnsi" w:hAnsiTheme="minorHAnsi" w:cstheme="minorHAnsi"/>
                <w:b/>
                <w:sz w:val="22"/>
                <w:szCs w:val="22"/>
              </w:rPr>
              <w:t xml:space="preserve">B - Engagement </w:t>
            </w:r>
            <w:r w:rsidR="00166B56" w:rsidRPr="00737E5B">
              <w:rPr>
                <w:rFonts w:asciiTheme="minorHAnsi" w:hAnsiTheme="minorHAnsi" w:cstheme="minorHAnsi"/>
                <w:b/>
                <w:sz w:val="22"/>
                <w:szCs w:val="22"/>
              </w:rPr>
              <w:t>du titulaire ou du groupement titulaire</w:t>
            </w:r>
          </w:p>
        </w:tc>
      </w:tr>
    </w:tbl>
    <w:p w14:paraId="7B349BFA" w14:textId="77777777" w:rsidR="009B1CD0" w:rsidRPr="00737E5B" w:rsidRDefault="009B1CD0" w:rsidP="006C4338">
      <w:pPr>
        <w:tabs>
          <w:tab w:val="left" w:pos="851"/>
        </w:tabs>
        <w:rPr>
          <w:rFonts w:asciiTheme="minorHAnsi" w:hAnsiTheme="minorHAnsi" w:cstheme="minorHAnsi"/>
        </w:rPr>
      </w:pPr>
    </w:p>
    <w:p w14:paraId="2C50CC9E" w14:textId="77777777" w:rsidR="009B1CD0" w:rsidRPr="00737E5B" w:rsidRDefault="009B1CD0" w:rsidP="006C4338">
      <w:pPr>
        <w:pStyle w:val="Titre2"/>
        <w:tabs>
          <w:tab w:val="left" w:pos="851"/>
          <w:tab w:val="left" w:pos="2268"/>
        </w:tabs>
        <w:rPr>
          <w:rFonts w:asciiTheme="minorHAnsi" w:hAnsiTheme="minorHAnsi" w:cstheme="minorHAnsi"/>
          <w:i/>
          <w:iCs/>
          <w:sz w:val="18"/>
          <w:szCs w:val="18"/>
        </w:rPr>
      </w:pPr>
      <w:r w:rsidRPr="00737E5B">
        <w:rPr>
          <w:rFonts w:asciiTheme="minorHAnsi" w:hAnsiTheme="minorHAnsi" w:cstheme="minorHAnsi"/>
          <w:sz w:val="22"/>
          <w:szCs w:val="22"/>
        </w:rPr>
        <w:t xml:space="preserve">B1 - Identification et engagement </w:t>
      </w:r>
      <w:r w:rsidR="00CD185D" w:rsidRPr="00737E5B">
        <w:rPr>
          <w:rFonts w:asciiTheme="minorHAnsi" w:hAnsiTheme="minorHAnsi" w:cstheme="minorHAnsi"/>
          <w:sz w:val="22"/>
          <w:szCs w:val="22"/>
        </w:rPr>
        <w:t>du titulaire</w:t>
      </w:r>
      <w:r w:rsidR="0021797C" w:rsidRPr="00737E5B">
        <w:rPr>
          <w:rFonts w:asciiTheme="minorHAnsi" w:hAnsiTheme="minorHAnsi" w:cstheme="minorHAnsi"/>
          <w:sz w:val="22"/>
          <w:szCs w:val="22"/>
        </w:rPr>
        <w:t xml:space="preserve"> ou du groupement titulaire</w:t>
      </w:r>
    </w:p>
    <w:p w14:paraId="32C69A8C" w14:textId="77777777" w:rsidR="009B1CD0" w:rsidRPr="00737E5B" w:rsidRDefault="009B1CD0" w:rsidP="005846FB">
      <w:pPr>
        <w:tabs>
          <w:tab w:val="left" w:pos="851"/>
        </w:tabs>
        <w:rPr>
          <w:rFonts w:asciiTheme="minorHAnsi" w:hAnsiTheme="minorHAnsi" w:cstheme="minorHAnsi"/>
        </w:rPr>
      </w:pPr>
    </w:p>
    <w:p w14:paraId="0823BBD6" w14:textId="77777777" w:rsidR="009B1CD0" w:rsidRPr="00737E5B" w:rsidRDefault="009B1CD0" w:rsidP="005846FB">
      <w:pPr>
        <w:tabs>
          <w:tab w:val="left" w:pos="851"/>
        </w:tabs>
        <w:jc w:val="both"/>
        <w:rPr>
          <w:rFonts w:asciiTheme="minorHAnsi" w:hAnsiTheme="minorHAnsi" w:cstheme="minorHAnsi"/>
        </w:rPr>
      </w:pPr>
      <w:r w:rsidRPr="00737E5B">
        <w:rPr>
          <w:rFonts w:asciiTheme="minorHAnsi" w:hAnsiTheme="minorHAnsi" w:cstheme="minorHAnsi"/>
        </w:rPr>
        <w:t xml:space="preserve">Après avoir pris connaissance des pièces constitutives du marché </w:t>
      </w:r>
      <w:r w:rsidR="00FE48C9" w:rsidRPr="00737E5B">
        <w:rPr>
          <w:rFonts w:asciiTheme="minorHAnsi" w:hAnsiTheme="minorHAnsi" w:cstheme="minorHAnsi"/>
        </w:rPr>
        <w:t>public</w:t>
      </w:r>
      <w:r w:rsidR="00336B56" w:rsidRPr="00737E5B">
        <w:rPr>
          <w:rFonts w:asciiTheme="minorHAnsi" w:hAnsiTheme="minorHAnsi" w:cstheme="minorHAnsi"/>
        </w:rPr>
        <w:t xml:space="preserve"> suivantes :</w:t>
      </w:r>
    </w:p>
    <w:p w14:paraId="6E3A8159" w14:textId="6FEFE849" w:rsidR="00A4529A" w:rsidRPr="00737E5B" w:rsidRDefault="00D07CB9" w:rsidP="00A4529A">
      <w:pPr>
        <w:tabs>
          <w:tab w:val="left" w:pos="851"/>
        </w:tabs>
        <w:spacing w:before="120"/>
        <w:ind w:left="1135" w:hanging="284"/>
        <w:jc w:val="both"/>
        <w:rPr>
          <w:rFonts w:asciiTheme="minorHAnsi" w:hAnsiTheme="minorHAnsi" w:cstheme="minorHAnsi"/>
        </w:rPr>
      </w:pPr>
      <w:r w:rsidRPr="00737E5B">
        <w:rPr>
          <w:rFonts w:asciiTheme="minorHAnsi" w:hAnsiTheme="minorHAnsi" w:cstheme="minorHAnsi"/>
        </w:rPr>
        <w:fldChar w:fldCharType="begin">
          <w:ffData>
            <w:name w:val=""/>
            <w:enabled/>
            <w:calcOnExit w:val="0"/>
            <w:checkBox>
              <w:size w:val="20"/>
              <w:default w:val="1"/>
            </w:checkBox>
          </w:ffData>
        </w:fldChar>
      </w:r>
      <w:r w:rsidRPr="00737E5B">
        <w:rPr>
          <w:rFonts w:asciiTheme="minorHAnsi" w:hAnsiTheme="minorHAnsi" w:cstheme="minorHAnsi"/>
        </w:rPr>
        <w:instrText xml:space="preserve"> FORMCHECKBOX </w:instrText>
      </w:r>
      <w:r w:rsidR="00737E5B" w:rsidRPr="00737E5B">
        <w:rPr>
          <w:rFonts w:asciiTheme="minorHAnsi" w:hAnsiTheme="minorHAnsi" w:cstheme="minorHAnsi"/>
        </w:rPr>
      </w:r>
      <w:r w:rsidR="00737E5B" w:rsidRPr="00737E5B">
        <w:rPr>
          <w:rFonts w:asciiTheme="minorHAnsi" w:hAnsiTheme="minorHAnsi" w:cstheme="minorHAnsi"/>
        </w:rPr>
        <w:fldChar w:fldCharType="separate"/>
      </w:r>
      <w:r w:rsidRPr="00737E5B">
        <w:rPr>
          <w:rFonts w:asciiTheme="minorHAnsi" w:hAnsiTheme="minorHAnsi" w:cstheme="minorHAnsi"/>
        </w:rPr>
        <w:fldChar w:fldCharType="end"/>
      </w:r>
      <w:r w:rsidRPr="00737E5B">
        <w:rPr>
          <w:rFonts w:asciiTheme="minorHAnsi" w:hAnsiTheme="minorHAnsi" w:cstheme="minorHAnsi"/>
        </w:rPr>
        <w:t xml:space="preserve"> </w:t>
      </w:r>
      <w:r w:rsidR="00A4529A" w:rsidRPr="00737E5B">
        <w:rPr>
          <w:rFonts w:asciiTheme="minorHAnsi" w:hAnsiTheme="minorHAnsi" w:cstheme="minorHAnsi"/>
        </w:rPr>
        <w:t>L'acte d'engagement (AE) et ses annexes dont les annexes financières (Décomposition du prix global forfaitaire et bordereau des prix unitaires),</w:t>
      </w:r>
    </w:p>
    <w:p w14:paraId="55811A82" w14:textId="77424C14" w:rsidR="00A4529A" w:rsidRPr="00737E5B" w:rsidRDefault="00A4529A" w:rsidP="00A4529A">
      <w:pPr>
        <w:tabs>
          <w:tab w:val="left" w:pos="851"/>
        </w:tabs>
        <w:spacing w:before="120"/>
        <w:ind w:left="1135" w:hanging="284"/>
        <w:jc w:val="both"/>
        <w:rPr>
          <w:rFonts w:asciiTheme="minorHAnsi" w:hAnsiTheme="minorHAnsi" w:cstheme="minorHAnsi"/>
        </w:rPr>
      </w:pPr>
      <w:r w:rsidRPr="00737E5B">
        <w:rPr>
          <w:rFonts w:asciiTheme="minorHAnsi" w:hAnsiTheme="minorHAnsi" w:cstheme="minorHAnsi"/>
        </w:rPr>
        <w:fldChar w:fldCharType="begin">
          <w:ffData>
            <w:name w:val=""/>
            <w:enabled/>
            <w:calcOnExit w:val="0"/>
            <w:checkBox>
              <w:size w:val="20"/>
              <w:default w:val="1"/>
            </w:checkBox>
          </w:ffData>
        </w:fldChar>
      </w:r>
      <w:r w:rsidRPr="00737E5B">
        <w:rPr>
          <w:rFonts w:asciiTheme="minorHAnsi" w:hAnsiTheme="minorHAnsi" w:cstheme="minorHAnsi"/>
        </w:rPr>
        <w:instrText xml:space="preserve"> FORMCHECKBOX </w:instrText>
      </w:r>
      <w:r w:rsidR="00737E5B" w:rsidRPr="00737E5B">
        <w:rPr>
          <w:rFonts w:asciiTheme="minorHAnsi" w:hAnsiTheme="minorHAnsi" w:cstheme="minorHAnsi"/>
        </w:rPr>
      </w:r>
      <w:r w:rsidR="00737E5B" w:rsidRPr="00737E5B">
        <w:rPr>
          <w:rFonts w:asciiTheme="minorHAnsi" w:hAnsiTheme="minorHAnsi" w:cstheme="minorHAnsi"/>
        </w:rPr>
        <w:fldChar w:fldCharType="separate"/>
      </w:r>
      <w:r w:rsidRPr="00737E5B">
        <w:rPr>
          <w:rFonts w:asciiTheme="minorHAnsi" w:hAnsiTheme="minorHAnsi" w:cstheme="minorHAnsi"/>
        </w:rPr>
        <w:fldChar w:fldCharType="end"/>
      </w:r>
      <w:r w:rsidRPr="00737E5B">
        <w:rPr>
          <w:rFonts w:asciiTheme="minorHAnsi" w:hAnsiTheme="minorHAnsi" w:cstheme="minorHAnsi"/>
        </w:rPr>
        <w:t xml:space="preserve"> Le cahier des clauses administratives particulières (CCAP),</w:t>
      </w:r>
    </w:p>
    <w:p w14:paraId="54E2CBB6" w14:textId="19177A96" w:rsidR="00A4529A" w:rsidRPr="00737E5B" w:rsidRDefault="00A4529A" w:rsidP="00A4529A">
      <w:pPr>
        <w:tabs>
          <w:tab w:val="left" w:pos="851"/>
        </w:tabs>
        <w:spacing w:before="120"/>
        <w:ind w:left="1135" w:hanging="284"/>
        <w:jc w:val="both"/>
        <w:rPr>
          <w:rFonts w:asciiTheme="minorHAnsi" w:hAnsiTheme="minorHAnsi" w:cstheme="minorHAnsi"/>
        </w:rPr>
      </w:pPr>
      <w:r w:rsidRPr="00737E5B">
        <w:rPr>
          <w:rFonts w:asciiTheme="minorHAnsi" w:hAnsiTheme="minorHAnsi" w:cstheme="minorHAnsi"/>
        </w:rPr>
        <w:fldChar w:fldCharType="begin">
          <w:ffData>
            <w:name w:val=""/>
            <w:enabled/>
            <w:calcOnExit w:val="0"/>
            <w:checkBox>
              <w:size w:val="20"/>
              <w:default w:val="1"/>
            </w:checkBox>
          </w:ffData>
        </w:fldChar>
      </w:r>
      <w:r w:rsidRPr="00737E5B">
        <w:rPr>
          <w:rFonts w:asciiTheme="minorHAnsi" w:hAnsiTheme="minorHAnsi" w:cstheme="minorHAnsi"/>
        </w:rPr>
        <w:instrText xml:space="preserve"> FORMCHECKBOX </w:instrText>
      </w:r>
      <w:r w:rsidR="00737E5B" w:rsidRPr="00737E5B">
        <w:rPr>
          <w:rFonts w:asciiTheme="minorHAnsi" w:hAnsiTheme="minorHAnsi" w:cstheme="minorHAnsi"/>
        </w:rPr>
      </w:r>
      <w:r w:rsidR="00737E5B" w:rsidRPr="00737E5B">
        <w:rPr>
          <w:rFonts w:asciiTheme="minorHAnsi" w:hAnsiTheme="minorHAnsi" w:cstheme="minorHAnsi"/>
        </w:rPr>
        <w:fldChar w:fldCharType="separate"/>
      </w:r>
      <w:r w:rsidRPr="00737E5B">
        <w:rPr>
          <w:rFonts w:asciiTheme="minorHAnsi" w:hAnsiTheme="minorHAnsi" w:cstheme="minorHAnsi"/>
        </w:rPr>
        <w:fldChar w:fldCharType="end"/>
      </w:r>
      <w:r w:rsidRPr="00737E5B">
        <w:rPr>
          <w:rFonts w:asciiTheme="minorHAnsi" w:hAnsiTheme="minorHAnsi" w:cstheme="minorHAnsi"/>
        </w:rPr>
        <w:tab/>
        <w:t>Le cahier des clauses techniques particulières (CCTP),</w:t>
      </w:r>
    </w:p>
    <w:p w14:paraId="1BADE0D5" w14:textId="29887377" w:rsidR="00A4529A" w:rsidRPr="00737E5B" w:rsidRDefault="00A4529A" w:rsidP="00A4529A">
      <w:pPr>
        <w:tabs>
          <w:tab w:val="left" w:pos="851"/>
        </w:tabs>
        <w:spacing w:before="120"/>
        <w:ind w:left="1135" w:hanging="284"/>
        <w:jc w:val="both"/>
        <w:rPr>
          <w:rFonts w:asciiTheme="minorHAnsi" w:hAnsiTheme="minorHAnsi" w:cstheme="minorHAnsi"/>
        </w:rPr>
      </w:pPr>
      <w:r w:rsidRPr="00737E5B">
        <w:rPr>
          <w:rFonts w:asciiTheme="minorHAnsi" w:hAnsiTheme="minorHAnsi" w:cstheme="minorHAnsi"/>
        </w:rPr>
        <w:fldChar w:fldCharType="begin">
          <w:ffData>
            <w:name w:val=""/>
            <w:enabled/>
            <w:calcOnExit w:val="0"/>
            <w:checkBox>
              <w:size w:val="20"/>
              <w:default w:val="1"/>
            </w:checkBox>
          </w:ffData>
        </w:fldChar>
      </w:r>
      <w:r w:rsidRPr="00737E5B">
        <w:rPr>
          <w:rFonts w:asciiTheme="minorHAnsi" w:hAnsiTheme="minorHAnsi" w:cstheme="minorHAnsi"/>
        </w:rPr>
        <w:instrText xml:space="preserve"> FORMCHECKBOX </w:instrText>
      </w:r>
      <w:r w:rsidR="00737E5B" w:rsidRPr="00737E5B">
        <w:rPr>
          <w:rFonts w:asciiTheme="minorHAnsi" w:hAnsiTheme="minorHAnsi" w:cstheme="minorHAnsi"/>
        </w:rPr>
      </w:r>
      <w:r w:rsidR="00737E5B" w:rsidRPr="00737E5B">
        <w:rPr>
          <w:rFonts w:asciiTheme="minorHAnsi" w:hAnsiTheme="minorHAnsi" w:cstheme="minorHAnsi"/>
        </w:rPr>
        <w:fldChar w:fldCharType="separate"/>
      </w:r>
      <w:r w:rsidRPr="00737E5B">
        <w:rPr>
          <w:rFonts w:asciiTheme="minorHAnsi" w:hAnsiTheme="minorHAnsi" w:cstheme="minorHAnsi"/>
        </w:rPr>
        <w:fldChar w:fldCharType="end"/>
      </w:r>
      <w:r w:rsidRPr="00737E5B">
        <w:rPr>
          <w:rFonts w:asciiTheme="minorHAnsi" w:hAnsiTheme="minorHAnsi" w:cstheme="minorHAnsi"/>
        </w:rPr>
        <w:t xml:space="preserve"> Le cahier des clauses administratives générales (CCAG) applicables aux marchés publics de fournitures courantes et de services, approuvé par l'arrêté arrêté du 30 mars 2021,</w:t>
      </w:r>
    </w:p>
    <w:p w14:paraId="61418F67" w14:textId="438525F7" w:rsidR="009B1CD0" w:rsidRPr="00737E5B" w:rsidRDefault="00A4529A" w:rsidP="00A4529A">
      <w:pPr>
        <w:tabs>
          <w:tab w:val="left" w:pos="851"/>
        </w:tabs>
        <w:spacing w:before="120"/>
        <w:ind w:left="1135" w:hanging="284"/>
        <w:jc w:val="both"/>
        <w:rPr>
          <w:rFonts w:asciiTheme="minorHAnsi" w:hAnsiTheme="minorHAnsi" w:cstheme="minorHAnsi"/>
        </w:rPr>
      </w:pPr>
      <w:r w:rsidRPr="00737E5B">
        <w:rPr>
          <w:rFonts w:asciiTheme="minorHAnsi" w:hAnsiTheme="minorHAnsi" w:cstheme="minorHAnsi"/>
        </w:rPr>
        <w:fldChar w:fldCharType="begin">
          <w:ffData>
            <w:name w:val=""/>
            <w:enabled/>
            <w:calcOnExit w:val="0"/>
            <w:checkBox>
              <w:size w:val="20"/>
              <w:default w:val="1"/>
            </w:checkBox>
          </w:ffData>
        </w:fldChar>
      </w:r>
      <w:r w:rsidRPr="00737E5B">
        <w:rPr>
          <w:rFonts w:asciiTheme="minorHAnsi" w:hAnsiTheme="minorHAnsi" w:cstheme="minorHAnsi"/>
        </w:rPr>
        <w:instrText xml:space="preserve"> FORMCHECKBOX </w:instrText>
      </w:r>
      <w:r w:rsidR="00737E5B" w:rsidRPr="00737E5B">
        <w:rPr>
          <w:rFonts w:asciiTheme="minorHAnsi" w:hAnsiTheme="minorHAnsi" w:cstheme="minorHAnsi"/>
        </w:rPr>
      </w:r>
      <w:r w:rsidR="00737E5B" w:rsidRPr="00737E5B">
        <w:rPr>
          <w:rFonts w:asciiTheme="minorHAnsi" w:hAnsiTheme="minorHAnsi" w:cstheme="minorHAnsi"/>
        </w:rPr>
        <w:fldChar w:fldCharType="separate"/>
      </w:r>
      <w:r w:rsidRPr="00737E5B">
        <w:rPr>
          <w:rFonts w:asciiTheme="minorHAnsi" w:hAnsiTheme="minorHAnsi" w:cstheme="minorHAnsi"/>
        </w:rPr>
        <w:fldChar w:fldCharType="end"/>
      </w:r>
      <w:r w:rsidRPr="00737E5B">
        <w:rPr>
          <w:rFonts w:asciiTheme="minorHAnsi" w:hAnsiTheme="minorHAnsi" w:cstheme="minorHAnsi"/>
        </w:rPr>
        <w:t xml:space="preserve"> Le mémoire technique des dispositions prévues par le titulaire pour l'exécution du contrat, </w:t>
      </w:r>
    </w:p>
    <w:p w14:paraId="4D5C2F0C" w14:textId="31E6AA4F" w:rsidR="00A4529A" w:rsidRPr="00737E5B" w:rsidRDefault="00A4529A" w:rsidP="00A4529A">
      <w:pPr>
        <w:tabs>
          <w:tab w:val="left" w:pos="851"/>
        </w:tabs>
        <w:spacing w:before="120"/>
        <w:ind w:left="1135" w:hanging="284"/>
        <w:jc w:val="both"/>
        <w:rPr>
          <w:rFonts w:asciiTheme="minorHAnsi" w:hAnsiTheme="minorHAnsi" w:cstheme="minorHAnsi"/>
        </w:rPr>
      </w:pPr>
      <w:r w:rsidRPr="00737E5B">
        <w:rPr>
          <w:rFonts w:asciiTheme="minorHAnsi" w:hAnsiTheme="minorHAnsi" w:cstheme="minorHAnsi"/>
        </w:rPr>
        <w:fldChar w:fldCharType="begin">
          <w:ffData>
            <w:name w:val=""/>
            <w:enabled/>
            <w:calcOnExit w:val="0"/>
            <w:checkBox>
              <w:size w:val="20"/>
              <w:default w:val="1"/>
            </w:checkBox>
          </w:ffData>
        </w:fldChar>
      </w:r>
      <w:r w:rsidRPr="00737E5B">
        <w:rPr>
          <w:rFonts w:asciiTheme="minorHAnsi" w:hAnsiTheme="minorHAnsi" w:cstheme="minorHAnsi"/>
        </w:rPr>
        <w:instrText xml:space="preserve"> FORMCHECKBOX </w:instrText>
      </w:r>
      <w:r w:rsidR="00737E5B" w:rsidRPr="00737E5B">
        <w:rPr>
          <w:rFonts w:asciiTheme="minorHAnsi" w:hAnsiTheme="minorHAnsi" w:cstheme="minorHAnsi"/>
        </w:rPr>
      </w:r>
      <w:r w:rsidR="00737E5B" w:rsidRPr="00737E5B">
        <w:rPr>
          <w:rFonts w:asciiTheme="minorHAnsi" w:hAnsiTheme="minorHAnsi" w:cstheme="minorHAnsi"/>
        </w:rPr>
        <w:fldChar w:fldCharType="separate"/>
      </w:r>
      <w:r w:rsidRPr="00737E5B">
        <w:rPr>
          <w:rFonts w:asciiTheme="minorHAnsi" w:hAnsiTheme="minorHAnsi" w:cstheme="minorHAnsi"/>
        </w:rPr>
        <w:fldChar w:fldCharType="end"/>
      </w:r>
      <w:r w:rsidRPr="00737E5B">
        <w:rPr>
          <w:rFonts w:asciiTheme="minorHAnsi" w:hAnsiTheme="minorHAnsi" w:cstheme="minorHAnsi"/>
        </w:rPr>
        <w:t xml:space="preserve"> Autres.</w:t>
      </w:r>
    </w:p>
    <w:p w14:paraId="68677CE3" w14:textId="77777777" w:rsidR="00A4529A" w:rsidRPr="00737E5B" w:rsidRDefault="00A4529A" w:rsidP="00A4529A">
      <w:pPr>
        <w:tabs>
          <w:tab w:val="left" w:pos="851"/>
        </w:tabs>
        <w:spacing w:before="120"/>
        <w:ind w:left="1135" w:hanging="284"/>
        <w:jc w:val="both"/>
        <w:rPr>
          <w:rFonts w:asciiTheme="minorHAnsi" w:hAnsiTheme="minorHAnsi" w:cstheme="minorHAnsi"/>
        </w:rPr>
      </w:pPr>
    </w:p>
    <w:p w14:paraId="2B275728" w14:textId="77777777" w:rsidR="009B1CD0" w:rsidRPr="00737E5B" w:rsidRDefault="009B1CD0" w:rsidP="00E47798">
      <w:pPr>
        <w:tabs>
          <w:tab w:val="left" w:pos="851"/>
        </w:tabs>
        <w:jc w:val="both"/>
        <w:rPr>
          <w:rFonts w:asciiTheme="minorHAnsi" w:hAnsiTheme="minorHAnsi" w:cstheme="minorHAnsi"/>
        </w:rPr>
      </w:pPr>
      <w:r w:rsidRPr="00737E5B">
        <w:rPr>
          <w:rFonts w:asciiTheme="minorHAnsi" w:hAnsiTheme="minorHAnsi" w:cstheme="minorHAnsi"/>
        </w:rPr>
        <w:t>et conformément à leurs clauses,</w:t>
      </w:r>
    </w:p>
    <w:p w14:paraId="1F477339" w14:textId="77777777" w:rsidR="009B1CD0" w:rsidRPr="00737E5B" w:rsidRDefault="009B1CD0" w:rsidP="0083205E">
      <w:pPr>
        <w:tabs>
          <w:tab w:val="left" w:pos="851"/>
        </w:tabs>
        <w:jc w:val="both"/>
        <w:rPr>
          <w:rFonts w:asciiTheme="minorHAnsi" w:hAnsiTheme="minorHAnsi" w:cstheme="minorHAnsi"/>
        </w:rPr>
      </w:pPr>
    </w:p>
    <w:p w14:paraId="131C1572" w14:textId="77777777" w:rsidR="009B1CD0" w:rsidRPr="00737E5B" w:rsidRDefault="007D7A65" w:rsidP="006B5057">
      <w:pPr>
        <w:tabs>
          <w:tab w:val="left" w:pos="851"/>
        </w:tabs>
        <w:ind w:left="851"/>
        <w:jc w:val="both"/>
        <w:rPr>
          <w:rFonts w:asciiTheme="minorHAnsi" w:hAnsiTheme="minorHAnsi" w:cstheme="minorHAnsi"/>
        </w:rPr>
      </w:pPr>
      <w:r w:rsidRPr="00737E5B">
        <w:rPr>
          <w:rFonts w:asciiTheme="minorHAnsi" w:hAnsiTheme="minorHAnsi" w:cstheme="minorHAnsi"/>
        </w:rPr>
        <w:fldChar w:fldCharType="begin">
          <w:ffData>
            <w:name w:val=""/>
            <w:enabled/>
            <w:calcOnExit w:val="0"/>
            <w:checkBox>
              <w:size w:val="20"/>
              <w:default w:val="0"/>
            </w:checkBox>
          </w:ffData>
        </w:fldChar>
      </w:r>
      <w:r w:rsidRPr="00737E5B">
        <w:rPr>
          <w:rFonts w:asciiTheme="minorHAnsi" w:hAnsiTheme="minorHAnsi" w:cstheme="minorHAnsi"/>
        </w:rPr>
        <w:instrText xml:space="preserve"> FORMCHECKBOX </w:instrText>
      </w:r>
      <w:r w:rsidR="00737E5B" w:rsidRPr="00737E5B">
        <w:rPr>
          <w:rFonts w:asciiTheme="minorHAnsi" w:hAnsiTheme="minorHAnsi" w:cstheme="minorHAnsi"/>
        </w:rPr>
      </w:r>
      <w:r w:rsidR="00737E5B" w:rsidRPr="00737E5B">
        <w:rPr>
          <w:rFonts w:asciiTheme="minorHAnsi" w:hAnsiTheme="minorHAnsi" w:cstheme="minorHAnsi"/>
        </w:rPr>
        <w:fldChar w:fldCharType="separate"/>
      </w:r>
      <w:r w:rsidRPr="00737E5B">
        <w:rPr>
          <w:rFonts w:asciiTheme="minorHAnsi" w:hAnsiTheme="minorHAnsi" w:cstheme="minorHAnsi"/>
        </w:rPr>
        <w:fldChar w:fldCharType="end"/>
      </w:r>
      <w:r w:rsidR="009B1CD0" w:rsidRPr="00737E5B">
        <w:rPr>
          <w:rFonts w:asciiTheme="minorHAnsi" w:hAnsiTheme="minorHAnsi" w:cstheme="minorHAnsi"/>
        </w:rPr>
        <w:t xml:space="preserve"> </w:t>
      </w:r>
      <w:r w:rsidR="00D90A00" w:rsidRPr="00737E5B">
        <w:rPr>
          <w:rFonts w:asciiTheme="minorHAnsi" w:hAnsiTheme="minorHAnsi" w:cstheme="minorHAnsi"/>
        </w:rPr>
        <w:t xml:space="preserve">le </w:t>
      </w:r>
      <w:r w:rsidR="009B1CD0" w:rsidRPr="00737E5B">
        <w:rPr>
          <w:rFonts w:asciiTheme="minorHAnsi" w:hAnsiTheme="minorHAnsi" w:cstheme="minorHAnsi"/>
        </w:rPr>
        <w:t>signataire</w:t>
      </w:r>
    </w:p>
    <w:p w14:paraId="376F71AF" w14:textId="77777777" w:rsidR="009B1CD0" w:rsidRPr="00737E5B" w:rsidRDefault="009B1CD0" w:rsidP="0083205E">
      <w:pPr>
        <w:tabs>
          <w:tab w:val="left" w:pos="851"/>
        </w:tabs>
        <w:jc w:val="both"/>
        <w:rPr>
          <w:rFonts w:asciiTheme="minorHAnsi" w:hAnsiTheme="minorHAnsi" w:cstheme="minorHAnsi"/>
        </w:rPr>
      </w:pPr>
    </w:p>
    <w:p w14:paraId="4969140D" w14:textId="77777777" w:rsidR="009B1CD0" w:rsidRPr="00737E5B" w:rsidRDefault="007D7A65" w:rsidP="0083205E">
      <w:pPr>
        <w:tabs>
          <w:tab w:val="left" w:pos="851"/>
        </w:tabs>
        <w:spacing w:before="120"/>
        <w:ind w:left="1701"/>
        <w:jc w:val="both"/>
        <w:rPr>
          <w:rFonts w:asciiTheme="minorHAnsi" w:hAnsiTheme="minorHAnsi" w:cstheme="minorHAnsi"/>
          <w:i/>
          <w:sz w:val="18"/>
          <w:szCs w:val="18"/>
        </w:rPr>
      </w:pPr>
      <w:r w:rsidRPr="00737E5B">
        <w:rPr>
          <w:rFonts w:asciiTheme="minorHAnsi" w:hAnsiTheme="minorHAnsi" w:cstheme="minorHAnsi"/>
        </w:rPr>
        <w:fldChar w:fldCharType="begin">
          <w:ffData>
            <w:name w:val=""/>
            <w:enabled/>
            <w:calcOnExit w:val="0"/>
            <w:checkBox>
              <w:size w:val="20"/>
              <w:default w:val="0"/>
            </w:checkBox>
          </w:ffData>
        </w:fldChar>
      </w:r>
      <w:r w:rsidRPr="00737E5B">
        <w:rPr>
          <w:rFonts w:asciiTheme="minorHAnsi" w:hAnsiTheme="minorHAnsi" w:cstheme="minorHAnsi"/>
        </w:rPr>
        <w:instrText xml:space="preserve"> FORMCHECKBOX </w:instrText>
      </w:r>
      <w:r w:rsidR="00737E5B" w:rsidRPr="00737E5B">
        <w:rPr>
          <w:rFonts w:asciiTheme="minorHAnsi" w:hAnsiTheme="minorHAnsi" w:cstheme="minorHAnsi"/>
        </w:rPr>
      </w:r>
      <w:r w:rsidR="00737E5B" w:rsidRPr="00737E5B">
        <w:rPr>
          <w:rFonts w:asciiTheme="minorHAnsi" w:hAnsiTheme="minorHAnsi" w:cstheme="minorHAnsi"/>
        </w:rPr>
        <w:fldChar w:fldCharType="separate"/>
      </w:r>
      <w:r w:rsidRPr="00737E5B">
        <w:rPr>
          <w:rFonts w:asciiTheme="minorHAnsi" w:hAnsiTheme="minorHAnsi" w:cstheme="minorHAnsi"/>
        </w:rPr>
        <w:fldChar w:fldCharType="end"/>
      </w:r>
      <w:r w:rsidR="009B1CD0" w:rsidRPr="00737E5B">
        <w:rPr>
          <w:rFonts w:asciiTheme="minorHAnsi" w:hAnsiTheme="minorHAnsi" w:cstheme="minorHAnsi"/>
        </w:rPr>
        <w:t xml:space="preserve"> s’engage, sur la base de son offre et pour son propre compte ;</w:t>
      </w:r>
    </w:p>
    <w:p w14:paraId="5F330984" w14:textId="77777777" w:rsidR="009B1CD0" w:rsidRPr="00737E5B" w:rsidRDefault="009B1CD0" w:rsidP="00934503">
      <w:pPr>
        <w:pStyle w:val="En-tte"/>
        <w:tabs>
          <w:tab w:val="clear" w:pos="4536"/>
          <w:tab w:val="clear" w:pos="9072"/>
          <w:tab w:val="left" w:pos="851"/>
        </w:tabs>
        <w:jc w:val="both"/>
        <w:rPr>
          <w:rFonts w:asciiTheme="minorHAnsi" w:hAnsiTheme="minorHAnsi" w:cstheme="minorHAnsi"/>
        </w:rPr>
      </w:pPr>
      <w:r w:rsidRPr="00737E5B">
        <w:rPr>
          <w:rFonts w:asciiTheme="minorHAnsi" w:hAnsiTheme="minorHAnsi" w:cstheme="minorHAnsi"/>
          <w:i/>
          <w:sz w:val="18"/>
          <w:szCs w:val="18"/>
        </w:rPr>
        <w:t xml:space="preserve">[Indiquer le nom commercial et la dénomination sociale du </w:t>
      </w:r>
      <w:r w:rsidR="00F92811" w:rsidRPr="00737E5B">
        <w:rPr>
          <w:rFonts w:asciiTheme="minorHAnsi" w:hAnsiTheme="minorHAnsi" w:cstheme="minorHAnsi"/>
          <w:i/>
          <w:sz w:val="18"/>
          <w:szCs w:val="18"/>
        </w:rPr>
        <w:t>soumissionnaire</w:t>
      </w:r>
      <w:r w:rsidRPr="00737E5B">
        <w:rPr>
          <w:rFonts w:asciiTheme="minorHAnsi" w:hAnsiTheme="minorHAnsi" w:cstheme="minorHAnsi"/>
          <w:i/>
          <w:sz w:val="18"/>
          <w:szCs w:val="18"/>
        </w:rPr>
        <w:t>, les adresses de son établissement et de son siège social (si elle est différente de celle de l’établissement), son adresse électronique, ses numéros de téléphone et de télécopie et son numéro SIRET.]</w:t>
      </w:r>
    </w:p>
    <w:p w14:paraId="44010224" w14:textId="77777777" w:rsidR="009B1CD0" w:rsidRPr="00737E5B" w:rsidRDefault="009B1CD0" w:rsidP="00CD46CC">
      <w:pPr>
        <w:tabs>
          <w:tab w:val="left" w:pos="851"/>
        </w:tabs>
        <w:jc w:val="both"/>
        <w:rPr>
          <w:rFonts w:asciiTheme="minorHAnsi" w:hAnsiTheme="minorHAnsi" w:cstheme="minorHAnsi"/>
        </w:rPr>
      </w:pPr>
    </w:p>
    <w:p w14:paraId="75BBFC36" w14:textId="77777777" w:rsidR="009B1CD0" w:rsidRPr="00737E5B" w:rsidRDefault="009B1CD0" w:rsidP="009B45B9">
      <w:pPr>
        <w:tabs>
          <w:tab w:val="left" w:pos="851"/>
        </w:tabs>
        <w:jc w:val="both"/>
        <w:rPr>
          <w:rFonts w:asciiTheme="minorHAnsi" w:hAnsiTheme="minorHAnsi" w:cstheme="minorHAnsi"/>
        </w:rPr>
      </w:pPr>
    </w:p>
    <w:p w14:paraId="47C79B5A" w14:textId="77777777" w:rsidR="009B1CD0" w:rsidRPr="00737E5B" w:rsidRDefault="009B1CD0" w:rsidP="009B45B9">
      <w:pPr>
        <w:tabs>
          <w:tab w:val="left" w:pos="851"/>
        </w:tabs>
        <w:jc w:val="both"/>
        <w:rPr>
          <w:rFonts w:asciiTheme="minorHAnsi" w:hAnsiTheme="minorHAnsi" w:cstheme="minorHAnsi"/>
        </w:rPr>
      </w:pPr>
    </w:p>
    <w:p w14:paraId="4F9FAFB9" w14:textId="77777777" w:rsidR="009B1CD0" w:rsidRPr="00737E5B" w:rsidRDefault="007D7A65" w:rsidP="009B45B9">
      <w:pPr>
        <w:tabs>
          <w:tab w:val="left" w:pos="851"/>
        </w:tabs>
        <w:ind w:left="1701"/>
        <w:jc w:val="both"/>
        <w:rPr>
          <w:rFonts w:asciiTheme="minorHAnsi" w:hAnsiTheme="minorHAnsi" w:cstheme="minorHAnsi"/>
          <w:i/>
          <w:sz w:val="18"/>
          <w:szCs w:val="18"/>
        </w:rPr>
      </w:pPr>
      <w:r w:rsidRPr="00737E5B">
        <w:rPr>
          <w:rFonts w:asciiTheme="minorHAnsi" w:hAnsiTheme="minorHAnsi" w:cstheme="minorHAnsi"/>
        </w:rPr>
        <w:fldChar w:fldCharType="begin">
          <w:ffData>
            <w:name w:val=""/>
            <w:enabled/>
            <w:calcOnExit w:val="0"/>
            <w:checkBox>
              <w:size w:val="20"/>
              <w:default w:val="0"/>
            </w:checkBox>
          </w:ffData>
        </w:fldChar>
      </w:r>
      <w:r w:rsidRPr="00737E5B">
        <w:rPr>
          <w:rFonts w:asciiTheme="minorHAnsi" w:hAnsiTheme="minorHAnsi" w:cstheme="minorHAnsi"/>
        </w:rPr>
        <w:instrText xml:space="preserve"> FORMCHECKBOX </w:instrText>
      </w:r>
      <w:r w:rsidR="00737E5B" w:rsidRPr="00737E5B">
        <w:rPr>
          <w:rFonts w:asciiTheme="minorHAnsi" w:hAnsiTheme="minorHAnsi" w:cstheme="minorHAnsi"/>
        </w:rPr>
      </w:r>
      <w:r w:rsidR="00737E5B" w:rsidRPr="00737E5B">
        <w:rPr>
          <w:rFonts w:asciiTheme="minorHAnsi" w:hAnsiTheme="minorHAnsi" w:cstheme="minorHAnsi"/>
        </w:rPr>
        <w:fldChar w:fldCharType="separate"/>
      </w:r>
      <w:r w:rsidRPr="00737E5B">
        <w:rPr>
          <w:rFonts w:asciiTheme="minorHAnsi" w:hAnsiTheme="minorHAnsi" w:cstheme="minorHAnsi"/>
        </w:rPr>
        <w:fldChar w:fldCharType="end"/>
      </w:r>
      <w:r w:rsidR="009B1CD0" w:rsidRPr="00737E5B">
        <w:rPr>
          <w:rFonts w:asciiTheme="minorHAnsi" w:hAnsiTheme="minorHAnsi" w:cstheme="minorHAnsi"/>
        </w:rPr>
        <w:t xml:space="preserve"> engage la société ……………………… sur la base de son offre ;</w:t>
      </w:r>
    </w:p>
    <w:p w14:paraId="3C2538DB" w14:textId="77777777" w:rsidR="009B1CD0" w:rsidRPr="00737E5B" w:rsidRDefault="009B1CD0" w:rsidP="009B45B9">
      <w:pPr>
        <w:pStyle w:val="En-tte"/>
        <w:tabs>
          <w:tab w:val="clear" w:pos="4536"/>
          <w:tab w:val="clear" w:pos="9072"/>
          <w:tab w:val="left" w:pos="851"/>
        </w:tabs>
        <w:jc w:val="both"/>
        <w:rPr>
          <w:rFonts w:asciiTheme="minorHAnsi" w:hAnsiTheme="minorHAnsi" w:cstheme="minorHAnsi"/>
        </w:rPr>
      </w:pPr>
      <w:r w:rsidRPr="00737E5B">
        <w:rPr>
          <w:rFonts w:asciiTheme="minorHAnsi" w:hAnsiTheme="minorHAnsi" w:cstheme="minorHAnsi"/>
          <w:i/>
          <w:sz w:val="18"/>
          <w:szCs w:val="18"/>
        </w:rPr>
        <w:t xml:space="preserve">[Indiquer le nom commercial et la dénomination sociale du </w:t>
      </w:r>
      <w:r w:rsidR="00F92811" w:rsidRPr="00737E5B">
        <w:rPr>
          <w:rFonts w:asciiTheme="minorHAnsi" w:hAnsiTheme="minorHAnsi" w:cstheme="minorHAnsi"/>
          <w:i/>
          <w:sz w:val="18"/>
          <w:szCs w:val="18"/>
        </w:rPr>
        <w:t>soumissionnaire</w:t>
      </w:r>
      <w:r w:rsidRPr="00737E5B">
        <w:rPr>
          <w:rFonts w:asciiTheme="minorHAnsi" w:hAnsiTheme="minorHAnsi" w:cstheme="minorHAnsi"/>
          <w:i/>
          <w:sz w:val="18"/>
          <w:szCs w:val="18"/>
        </w:rPr>
        <w:t>, les adresses de son établissement et de son siège social (si elle est différente de celle de l’établissement), son adresse électronique, ses numéros de téléphone et de télécopie et son numéro SIRET.]</w:t>
      </w:r>
    </w:p>
    <w:p w14:paraId="7B02EB91" w14:textId="77777777" w:rsidR="009B1CD0" w:rsidRPr="00737E5B" w:rsidRDefault="009B1CD0" w:rsidP="009B45B9">
      <w:pPr>
        <w:tabs>
          <w:tab w:val="left" w:pos="851"/>
        </w:tabs>
        <w:jc w:val="both"/>
        <w:rPr>
          <w:rFonts w:asciiTheme="minorHAnsi" w:hAnsiTheme="minorHAnsi" w:cstheme="minorHAnsi"/>
        </w:rPr>
      </w:pPr>
    </w:p>
    <w:p w14:paraId="3A141ADA" w14:textId="77777777" w:rsidR="009B1CD0" w:rsidRPr="00737E5B" w:rsidRDefault="009B1CD0" w:rsidP="009B45B9">
      <w:pPr>
        <w:tabs>
          <w:tab w:val="left" w:pos="851"/>
        </w:tabs>
        <w:jc w:val="both"/>
        <w:rPr>
          <w:rFonts w:asciiTheme="minorHAnsi" w:hAnsiTheme="minorHAnsi" w:cstheme="minorHAnsi"/>
        </w:rPr>
      </w:pPr>
    </w:p>
    <w:p w14:paraId="3056FCBB" w14:textId="77777777" w:rsidR="009B1CD0" w:rsidRPr="00737E5B" w:rsidRDefault="009B1CD0" w:rsidP="009B45B9">
      <w:pPr>
        <w:tabs>
          <w:tab w:val="left" w:pos="851"/>
        </w:tabs>
        <w:jc w:val="both"/>
        <w:rPr>
          <w:rFonts w:asciiTheme="minorHAnsi" w:hAnsiTheme="minorHAnsi" w:cstheme="minorHAnsi"/>
        </w:rPr>
      </w:pPr>
    </w:p>
    <w:p w14:paraId="142A5C1E" w14:textId="77777777" w:rsidR="009B1CD0" w:rsidRPr="00737E5B" w:rsidRDefault="007D7A65" w:rsidP="006B5057">
      <w:pPr>
        <w:tabs>
          <w:tab w:val="left" w:pos="851"/>
        </w:tabs>
        <w:ind w:left="851"/>
        <w:jc w:val="both"/>
        <w:rPr>
          <w:rFonts w:asciiTheme="minorHAnsi" w:hAnsiTheme="minorHAnsi" w:cstheme="minorHAnsi"/>
          <w:i/>
          <w:sz w:val="18"/>
          <w:szCs w:val="18"/>
        </w:rPr>
      </w:pPr>
      <w:r w:rsidRPr="00737E5B">
        <w:rPr>
          <w:rFonts w:asciiTheme="minorHAnsi" w:hAnsiTheme="minorHAnsi" w:cstheme="minorHAnsi"/>
        </w:rPr>
        <w:fldChar w:fldCharType="begin">
          <w:ffData>
            <w:name w:val=""/>
            <w:enabled/>
            <w:calcOnExit w:val="0"/>
            <w:checkBox>
              <w:size w:val="20"/>
              <w:default w:val="0"/>
            </w:checkBox>
          </w:ffData>
        </w:fldChar>
      </w:r>
      <w:r w:rsidRPr="00737E5B">
        <w:rPr>
          <w:rFonts w:asciiTheme="minorHAnsi" w:hAnsiTheme="minorHAnsi" w:cstheme="minorHAnsi"/>
        </w:rPr>
        <w:instrText xml:space="preserve"> FORMCHECKBOX </w:instrText>
      </w:r>
      <w:r w:rsidR="00737E5B" w:rsidRPr="00737E5B">
        <w:rPr>
          <w:rFonts w:asciiTheme="minorHAnsi" w:hAnsiTheme="minorHAnsi" w:cstheme="minorHAnsi"/>
        </w:rPr>
      </w:r>
      <w:r w:rsidR="00737E5B" w:rsidRPr="00737E5B">
        <w:rPr>
          <w:rFonts w:asciiTheme="minorHAnsi" w:hAnsiTheme="minorHAnsi" w:cstheme="minorHAnsi"/>
        </w:rPr>
        <w:fldChar w:fldCharType="separate"/>
      </w:r>
      <w:r w:rsidRPr="00737E5B">
        <w:rPr>
          <w:rFonts w:asciiTheme="minorHAnsi" w:hAnsiTheme="minorHAnsi" w:cstheme="minorHAnsi"/>
        </w:rPr>
        <w:fldChar w:fldCharType="end"/>
      </w:r>
      <w:r w:rsidR="009B1CD0" w:rsidRPr="00737E5B">
        <w:rPr>
          <w:rFonts w:asciiTheme="minorHAnsi" w:hAnsiTheme="minorHAnsi" w:cstheme="minorHAnsi"/>
        </w:rPr>
        <w:t xml:space="preserve"> </w:t>
      </w:r>
      <w:r w:rsidR="00D90A00" w:rsidRPr="00737E5B">
        <w:rPr>
          <w:rFonts w:asciiTheme="minorHAnsi" w:hAnsiTheme="minorHAnsi" w:cstheme="minorHAnsi"/>
        </w:rPr>
        <w:t>l</w:t>
      </w:r>
      <w:r w:rsidR="009B1CD0" w:rsidRPr="00737E5B">
        <w:rPr>
          <w:rFonts w:asciiTheme="minorHAnsi" w:hAnsiTheme="minorHAnsi" w:cstheme="minorHAnsi"/>
        </w:rPr>
        <w:t>’ensemble des membres du groupement s’engagent, sur la base de l’offre du groupement ;</w:t>
      </w:r>
    </w:p>
    <w:p w14:paraId="381C97A2" w14:textId="77777777" w:rsidR="009B1CD0" w:rsidRPr="00737E5B" w:rsidRDefault="009B1CD0" w:rsidP="009B45B9">
      <w:pPr>
        <w:tabs>
          <w:tab w:val="left" w:pos="851"/>
        </w:tabs>
        <w:jc w:val="both"/>
        <w:rPr>
          <w:rFonts w:asciiTheme="minorHAnsi" w:hAnsiTheme="minorHAnsi" w:cstheme="minorHAnsi"/>
        </w:rPr>
      </w:pPr>
      <w:r w:rsidRPr="00737E5B">
        <w:rPr>
          <w:rFonts w:asciiTheme="minorHAnsi" w:hAnsiTheme="minorHAnsi" w:cstheme="minorHAnsi"/>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737E5B">
        <w:rPr>
          <w:rFonts w:asciiTheme="minorHAnsi" w:hAnsiTheme="minorHAnsi" w:cstheme="minorHAnsi"/>
          <w:i/>
          <w:iCs/>
          <w:sz w:val="18"/>
          <w:szCs w:val="18"/>
        </w:rPr>
        <w:t>]</w:t>
      </w:r>
    </w:p>
    <w:p w14:paraId="3BF1E630" w14:textId="77777777" w:rsidR="009B1CD0" w:rsidRPr="00737E5B" w:rsidRDefault="009B1CD0" w:rsidP="009B45B9">
      <w:pPr>
        <w:pStyle w:val="fcase1ertab"/>
        <w:tabs>
          <w:tab w:val="left" w:pos="851"/>
        </w:tabs>
        <w:ind w:left="0" w:firstLine="0"/>
        <w:rPr>
          <w:rFonts w:asciiTheme="minorHAnsi" w:hAnsiTheme="minorHAnsi" w:cstheme="minorHAnsi"/>
        </w:rPr>
      </w:pPr>
    </w:p>
    <w:p w14:paraId="4A188C17" w14:textId="77777777" w:rsidR="009B1CD0" w:rsidRPr="00737E5B" w:rsidRDefault="009B1CD0" w:rsidP="009B45B9">
      <w:pPr>
        <w:pStyle w:val="fcase1ertab"/>
        <w:tabs>
          <w:tab w:val="left" w:pos="851"/>
        </w:tabs>
        <w:ind w:left="0" w:firstLine="0"/>
        <w:rPr>
          <w:rFonts w:asciiTheme="minorHAnsi" w:hAnsiTheme="minorHAnsi" w:cstheme="minorHAnsi"/>
        </w:rPr>
      </w:pPr>
    </w:p>
    <w:p w14:paraId="2AC3213A" w14:textId="77777777" w:rsidR="004C5755" w:rsidRPr="00737E5B" w:rsidRDefault="004C5755" w:rsidP="009B45B9">
      <w:pPr>
        <w:pStyle w:val="fcase1ertab"/>
        <w:tabs>
          <w:tab w:val="left" w:pos="851"/>
        </w:tabs>
        <w:ind w:left="0" w:firstLine="0"/>
        <w:rPr>
          <w:rFonts w:asciiTheme="minorHAnsi" w:hAnsiTheme="minorHAnsi" w:cstheme="minorHAnsi"/>
        </w:rPr>
      </w:pPr>
    </w:p>
    <w:p w14:paraId="1ADE83DE" w14:textId="77777777" w:rsidR="004C5755" w:rsidRPr="00737E5B" w:rsidRDefault="004C5755" w:rsidP="009B45B9">
      <w:pPr>
        <w:pStyle w:val="fcase1ertab"/>
        <w:tabs>
          <w:tab w:val="left" w:pos="851"/>
        </w:tabs>
        <w:ind w:left="0" w:firstLine="0"/>
        <w:rPr>
          <w:rFonts w:asciiTheme="minorHAnsi" w:hAnsiTheme="minorHAnsi" w:cstheme="minorHAnsi"/>
        </w:rPr>
      </w:pPr>
    </w:p>
    <w:p w14:paraId="65758E4C" w14:textId="77777777" w:rsidR="004C5755" w:rsidRPr="00737E5B" w:rsidRDefault="004C5755" w:rsidP="009B45B9">
      <w:pPr>
        <w:pStyle w:val="fcase1ertab"/>
        <w:tabs>
          <w:tab w:val="left" w:pos="851"/>
        </w:tabs>
        <w:ind w:left="0" w:firstLine="0"/>
        <w:rPr>
          <w:rFonts w:asciiTheme="minorHAnsi" w:hAnsiTheme="minorHAnsi" w:cstheme="minorHAnsi"/>
        </w:rPr>
      </w:pPr>
    </w:p>
    <w:p w14:paraId="69E0F1B8" w14:textId="77777777" w:rsidR="004C5755" w:rsidRPr="00737E5B" w:rsidRDefault="004C5755" w:rsidP="009B45B9">
      <w:pPr>
        <w:pStyle w:val="fcase1ertab"/>
        <w:tabs>
          <w:tab w:val="left" w:pos="851"/>
        </w:tabs>
        <w:ind w:left="0" w:firstLine="0"/>
        <w:rPr>
          <w:rFonts w:asciiTheme="minorHAnsi" w:hAnsiTheme="minorHAnsi" w:cstheme="minorHAnsi"/>
        </w:rPr>
      </w:pPr>
    </w:p>
    <w:p w14:paraId="75A60033" w14:textId="77777777" w:rsidR="004C5755" w:rsidRPr="00737E5B" w:rsidRDefault="004C5755" w:rsidP="009B45B9">
      <w:pPr>
        <w:pStyle w:val="fcase1ertab"/>
        <w:tabs>
          <w:tab w:val="left" w:pos="851"/>
        </w:tabs>
        <w:ind w:left="0" w:firstLine="0"/>
        <w:rPr>
          <w:rFonts w:asciiTheme="minorHAnsi" w:hAnsiTheme="minorHAnsi" w:cstheme="minorHAnsi"/>
        </w:rPr>
      </w:pPr>
    </w:p>
    <w:p w14:paraId="7C6294FE" w14:textId="77777777" w:rsidR="004C5755" w:rsidRPr="00737E5B" w:rsidRDefault="004C5755" w:rsidP="009B45B9">
      <w:pPr>
        <w:pStyle w:val="fcase1ertab"/>
        <w:tabs>
          <w:tab w:val="left" w:pos="851"/>
        </w:tabs>
        <w:ind w:left="0" w:firstLine="0"/>
        <w:rPr>
          <w:rFonts w:asciiTheme="minorHAnsi" w:hAnsiTheme="minorHAnsi" w:cstheme="minorHAnsi"/>
        </w:rPr>
      </w:pPr>
    </w:p>
    <w:p w14:paraId="6CFAC6D6" w14:textId="77777777" w:rsidR="004C5755" w:rsidRPr="00737E5B" w:rsidRDefault="004C5755" w:rsidP="009B45B9">
      <w:pPr>
        <w:pStyle w:val="fcase1ertab"/>
        <w:tabs>
          <w:tab w:val="left" w:pos="851"/>
        </w:tabs>
        <w:ind w:left="0" w:firstLine="0"/>
        <w:rPr>
          <w:rFonts w:asciiTheme="minorHAnsi" w:hAnsiTheme="minorHAnsi" w:cstheme="minorHAnsi"/>
        </w:rPr>
      </w:pPr>
    </w:p>
    <w:p w14:paraId="6BAAF59A" w14:textId="77777777" w:rsidR="004C5755" w:rsidRPr="00737E5B" w:rsidRDefault="004C5755" w:rsidP="009B45B9">
      <w:pPr>
        <w:pStyle w:val="fcase1ertab"/>
        <w:tabs>
          <w:tab w:val="left" w:pos="851"/>
        </w:tabs>
        <w:ind w:left="0" w:firstLine="0"/>
        <w:rPr>
          <w:rFonts w:asciiTheme="minorHAnsi" w:hAnsiTheme="minorHAnsi" w:cstheme="minorHAnsi"/>
        </w:rPr>
      </w:pPr>
    </w:p>
    <w:p w14:paraId="189D0A83" w14:textId="77777777" w:rsidR="004C5755" w:rsidRPr="00737E5B" w:rsidRDefault="004C5755" w:rsidP="009B45B9">
      <w:pPr>
        <w:pStyle w:val="fcase1ertab"/>
        <w:tabs>
          <w:tab w:val="left" w:pos="851"/>
        </w:tabs>
        <w:ind w:left="0" w:firstLine="0"/>
        <w:rPr>
          <w:rFonts w:asciiTheme="minorHAnsi" w:hAnsiTheme="minorHAnsi" w:cstheme="minorHAnsi"/>
        </w:rPr>
      </w:pPr>
    </w:p>
    <w:p w14:paraId="5BA8F6EA" w14:textId="77777777" w:rsidR="004C5755" w:rsidRPr="00737E5B" w:rsidRDefault="004C5755" w:rsidP="009B45B9">
      <w:pPr>
        <w:pStyle w:val="fcase1ertab"/>
        <w:tabs>
          <w:tab w:val="left" w:pos="851"/>
        </w:tabs>
        <w:ind w:left="0" w:firstLine="0"/>
        <w:rPr>
          <w:rFonts w:asciiTheme="minorHAnsi" w:hAnsiTheme="minorHAnsi" w:cstheme="minorHAnsi"/>
        </w:rPr>
      </w:pPr>
    </w:p>
    <w:p w14:paraId="7C15591A" w14:textId="77777777" w:rsidR="00336B56" w:rsidRPr="00737E5B" w:rsidRDefault="00336B56" w:rsidP="009B45B9">
      <w:pPr>
        <w:pStyle w:val="fcase1ertab"/>
        <w:tabs>
          <w:tab w:val="left" w:pos="851"/>
        </w:tabs>
        <w:ind w:left="0" w:firstLine="0"/>
        <w:rPr>
          <w:rFonts w:asciiTheme="minorHAnsi" w:hAnsiTheme="minorHAnsi" w:cstheme="minorHAnsi"/>
        </w:rPr>
      </w:pPr>
    </w:p>
    <w:p w14:paraId="5A084270" w14:textId="77777777" w:rsidR="004C5755" w:rsidRPr="00737E5B" w:rsidRDefault="004C5755" w:rsidP="009B45B9">
      <w:pPr>
        <w:pStyle w:val="fcase1ertab"/>
        <w:tabs>
          <w:tab w:val="left" w:pos="851"/>
        </w:tabs>
        <w:ind w:left="0" w:firstLine="0"/>
        <w:rPr>
          <w:rFonts w:asciiTheme="minorHAnsi" w:hAnsiTheme="minorHAnsi" w:cstheme="minorHAnsi"/>
        </w:rPr>
      </w:pPr>
    </w:p>
    <w:p w14:paraId="09E9B69B" w14:textId="77777777" w:rsidR="004C5755" w:rsidRPr="00737E5B" w:rsidRDefault="004C5755" w:rsidP="009B45B9">
      <w:pPr>
        <w:pStyle w:val="fcase1ertab"/>
        <w:tabs>
          <w:tab w:val="left" w:pos="851"/>
        </w:tabs>
        <w:ind w:left="0" w:firstLine="0"/>
        <w:rPr>
          <w:rFonts w:asciiTheme="minorHAnsi" w:hAnsiTheme="minorHAnsi" w:cstheme="minorHAnsi"/>
        </w:rPr>
      </w:pPr>
    </w:p>
    <w:p w14:paraId="660F0BB5" w14:textId="77777777" w:rsidR="006B5057" w:rsidRPr="00737E5B" w:rsidRDefault="006B5057" w:rsidP="009B45B9">
      <w:pPr>
        <w:pStyle w:val="fcase1ertab"/>
        <w:tabs>
          <w:tab w:val="left" w:pos="851"/>
        </w:tabs>
        <w:ind w:left="0" w:firstLine="0"/>
        <w:rPr>
          <w:rFonts w:asciiTheme="minorHAnsi" w:hAnsiTheme="minorHAnsi" w:cstheme="minorHAnsi"/>
        </w:rPr>
      </w:pPr>
    </w:p>
    <w:p w14:paraId="6A410FD2" w14:textId="77777777" w:rsidR="006B5057" w:rsidRPr="00737E5B" w:rsidRDefault="006B5057" w:rsidP="009B45B9">
      <w:pPr>
        <w:pStyle w:val="fcase1ertab"/>
        <w:tabs>
          <w:tab w:val="left" w:pos="851"/>
        </w:tabs>
        <w:ind w:left="0" w:firstLine="0"/>
        <w:rPr>
          <w:rFonts w:asciiTheme="minorHAnsi" w:hAnsiTheme="minorHAnsi" w:cstheme="minorHAnsi"/>
        </w:rPr>
      </w:pPr>
    </w:p>
    <w:p w14:paraId="5D08C8CC" w14:textId="77777777" w:rsidR="009B1CD0" w:rsidRPr="00737E5B" w:rsidRDefault="009B1CD0" w:rsidP="009B45B9">
      <w:pPr>
        <w:pStyle w:val="fcase1ertab"/>
        <w:tabs>
          <w:tab w:val="left" w:pos="851"/>
        </w:tabs>
        <w:ind w:left="0" w:firstLine="0"/>
        <w:rPr>
          <w:rFonts w:asciiTheme="minorHAnsi" w:hAnsiTheme="minorHAnsi" w:cstheme="minorHAnsi"/>
        </w:rPr>
      </w:pPr>
      <w:r w:rsidRPr="00737E5B">
        <w:rPr>
          <w:rFonts w:asciiTheme="minorHAnsi" w:hAnsiTheme="minorHAnsi" w:cstheme="minorHAnsi"/>
        </w:rPr>
        <w:t>à livrer les fournitures demandées ou à exécuter les prestations demandées :</w:t>
      </w:r>
    </w:p>
    <w:p w14:paraId="350C2E53" w14:textId="77777777" w:rsidR="009B1CD0" w:rsidRPr="00737E5B" w:rsidRDefault="007D7A65" w:rsidP="009B45B9">
      <w:pPr>
        <w:pStyle w:val="fcase1ertab"/>
        <w:tabs>
          <w:tab w:val="clear" w:pos="426"/>
          <w:tab w:val="left" w:pos="851"/>
        </w:tabs>
        <w:spacing w:before="120"/>
        <w:ind w:left="0" w:firstLine="851"/>
        <w:rPr>
          <w:rFonts w:asciiTheme="minorHAnsi" w:hAnsiTheme="minorHAnsi" w:cstheme="minorHAnsi"/>
        </w:rPr>
      </w:pPr>
      <w:r w:rsidRPr="00737E5B">
        <w:rPr>
          <w:rFonts w:asciiTheme="minorHAnsi" w:hAnsiTheme="minorHAnsi" w:cstheme="minorHAnsi"/>
        </w:rPr>
        <w:fldChar w:fldCharType="begin">
          <w:ffData>
            <w:name w:val=""/>
            <w:enabled/>
            <w:calcOnExit w:val="0"/>
            <w:checkBox>
              <w:size w:val="20"/>
              <w:default w:val="0"/>
            </w:checkBox>
          </w:ffData>
        </w:fldChar>
      </w:r>
      <w:r w:rsidRPr="00737E5B">
        <w:rPr>
          <w:rFonts w:asciiTheme="minorHAnsi" w:hAnsiTheme="minorHAnsi" w:cstheme="minorHAnsi"/>
        </w:rPr>
        <w:instrText xml:space="preserve"> FORMCHECKBOX </w:instrText>
      </w:r>
      <w:r w:rsidR="00737E5B" w:rsidRPr="00737E5B">
        <w:rPr>
          <w:rFonts w:asciiTheme="minorHAnsi" w:hAnsiTheme="minorHAnsi" w:cstheme="minorHAnsi"/>
        </w:rPr>
      </w:r>
      <w:r w:rsidR="00737E5B" w:rsidRPr="00737E5B">
        <w:rPr>
          <w:rFonts w:asciiTheme="minorHAnsi" w:hAnsiTheme="minorHAnsi" w:cstheme="minorHAnsi"/>
        </w:rPr>
        <w:fldChar w:fldCharType="separate"/>
      </w:r>
      <w:r w:rsidRPr="00737E5B">
        <w:rPr>
          <w:rFonts w:asciiTheme="minorHAnsi" w:hAnsiTheme="minorHAnsi" w:cstheme="minorHAnsi"/>
        </w:rPr>
        <w:fldChar w:fldCharType="end"/>
      </w:r>
      <w:r w:rsidR="009B1CD0" w:rsidRPr="00737E5B">
        <w:rPr>
          <w:rFonts w:asciiTheme="minorHAnsi" w:hAnsiTheme="minorHAnsi" w:cstheme="minorHAnsi"/>
        </w:rPr>
        <w:t xml:space="preserve"> aux prix indiqués ci-dessous ;</w:t>
      </w:r>
    </w:p>
    <w:p w14:paraId="2F59F56E" w14:textId="77777777" w:rsidR="009B1CD0" w:rsidRPr="00737E5B" w:rsidRDefault="007D7A65" w:rsidP="009B45B9">
      <w:pPr>
        <w:tabs>
          <w:tab w:val="left" w:pos="426"/>
          <w:tab w:val="left" w:pos="851"/>
        </w:tabs>
        <w:spacing w:before="120"/>
        <w:ind w:left="1701"/>
        <w:jc w:val="both"/>
        <w:rPr>
          <w:rFonts w:asciiTheme="minorHAnsi" w:hAnsiTheme="minorHAnsi" w:cstheme="minorHAnsi"/>
        </w:rPr>
      </w:pPr>
      <w:r w:rsidRPr="00737E5B">
        <w:rPr>
          <w:rFonts w:asciiTheme="minorHAnsi" w:hAnsiTheme="minorHAnsi" w:cstheme="minorHAnsi"/>
        </w:rPr>
        <w:fldChar w:fldCharType="begin">
          <w:ffData>
            <w:name w:val=""/>
            <w:enabled/>
            <w:calcOnExit w:val="0"/>
            <w:checkBox>
              <w:size w:val="20"/>
              <w:default w:val="0"/>
            </w:checkBox>
          </w:ffData>
        </w:fldChar>
      </w:r>
      <w:r w:rsidRPr="00737E5B">
        <w:rPr>
          <w:rFonts w:asciiTheme="minorHAnsi" w:hAnsiTheme="minorHAnsi" w:cstheme="minorHAnsi"/>
        </w:rPr>
        <w:instrText xml:space="preserve"> FORMCHECKBOX </w:instrText>
      </w:r>
      <w:r w:rsidR="00737E5B" w:rsidRPr="00737E5B">
        <w:rPr>
          <w:rFonts w:asciiTheme="minorHAnsi" w:hAnsiTheme="minorHAnsi" w:cstheme="minorHAnsi"/>
        </w:rPr>
      </w:r>
      <w:r w:rsidR="00737E5B" w:rsidRPr="00737E5B">
        <w:rPr>
          <w:rFonts w:asciiTheme="minorHAnsi" w:hAnsiTheme="minorHAnsi" w:cstheme="minorHAnsi"/>
        </w:rPr>
        <w:fldChar w:fldCharType="separate"/>
      </w:r>
      <w:r w:rsidRPr="00737E5B">
        <w:rPr>
          <w:rFonts w:asciiTheme="minorHAnsi" w:hAnsiTheme="minorHAnsi" w:cstheme="minorHAnsi"/>
        </w:rPr>
        <w:fldChar w:fldCharType="end"/>
      </w:r>
      <w:r w:rsidR="009B1CD0" w:rsidRPr="00737E5B">
        <w:rPr>
          <w:rFonts w:asciiTheme="minorHAnsi" w:hAnsiTheme="minorHAnsi" w:cstheme="minorHAnsi"/>
        </w:rPr>
        <w:t xml:space="preserve"> Taux de la TVA : </w:t>
      </w:r>
    </w:p>
    <w:p w14:paraId="2929372F" w14:textId="77777777" w:rsidR="009B1CD0" w:rsidRPr="00737E5B" w:rsidRDefault="007D7A65" w:rsidP="009B45B9">
      <w:pPr>
        <w:tabs>
          <w:tab w:val="left" w:pos="426"/>
          <w:tab w:val="left" w:pos="851"/>
        </w:tabs>
        <w:spacing w:before="240"/>
        <w:ind w:left="1701"/>
        <w:jc w:val="both"/>
        <w:rPr>
          <w:rFonts w:asciiTheme="minorHAnsi" w:hAnsiTheme="minorHAnsi" w:cstheme="minorHAnsi"/>
        </w:rPr>
      </w:pPr>
      <w:r w:rsidRPr="00737E5B">
        <w:rPr>
          <w:rFonts w:asciiTheme="minorHAnsi" w:hAnsiTheme="minorHAnsi" w:cstheme="minorHAnsi"/>
        </w:rPr>
        <w:fldChar w:fldCharType="begin">
          <w:ffData>
            <w:name w:val=""/>
            <w:enabled/>
            <w:calcOnExit w:val="0"/>
            <w:checkBox>
              <w:size w:val="20"/>
              <w:default w:val="0"/>
            </w:checkBox>
          </w:ffData>
        </w:fldChar>
      </w:r>
      <w:r w:rsidRPr="00737E5B">
        <w:rPr>
          <w:rFonts w:asciiTheme="minorHAnsi" w:hAnsiTheme="minorHAnsi" w:cstheme="minorHAnsi"/>
        </w:rPr>
        <w:instrText xml:space="preserve"> FORMCHECKBOX </w:instrText>
      </w:r>
      <w:r w:rsidR="00737E5B" w:rsidRPr="00737E5B">
        <w:rPr>
          <w:rFonts w:asciiTheme="minorHAnsi" w:hAnsiTheme="minorHAnsi" w:cstheme="minorHAnsi"/>
        </w:rPr>
      </w:r>
      <w:r w:rsidR="00737E5B" w:rsidRPr="00737E5B">
        <w:rPr>
          <w:rFonts w:asciiTheme="minorHAnsi" w:hAnsiTheme="minorHAnsi" w:cstheme="minorHAnsi"/>
        </w:rPr>
        <w:fldChar w:fldCharType="separate"/>
      </w:r>
      <w:r w:rsidRPr="00737E5B">
        <w:rPr>
          <w:rFonts w:asciiTheme="minorHAnsi" w:hAnsiTheme="minorHAnsi" w:cstheme="minorHAnsi"/>
        </w:rPr>
        <w:fldChar w:fldCharType="end"/>
      </w:r>
      <w:r w:rsidR="009B1CD0" w:rsidRPr="00737E5B">
        <w:rPr>
          <w:rFonts w:asciiTheme="minorHAnsi" w:hAnsiTheme="minorHAnsi" w:cstheme="minorHAnsi"/>
        </w:rPr>
        <w:t xml:space="preserve"> Montant hors taxes</w:t>
      </w:r>
      <w:r w:rsidR="009B1CD0" w:rsidRPr="00737E5B">
        <w:rPr>
          <w:rStyle w:val="Caractresdenotedebasdepage"/>
          <w:rFonts w:asciiTheme="minorHAnsi" w:hAnsiTheme="minorHAnsi" w:cstheme="minorHAnsi"/>
        </w:rPr>
        <w:footnoteReference w:id="2"/>
      </w:r>
      <w:r w:rsidR="009B1CD0" w:rsidRPr="00737E5B">
        <w:rPr>
          <w:rStyle w:val="Caractresdenotedebasdepage"/>
          <w:rFonts w:asciiTheme="minorHAnsi" w:hAnsiTheme="minorHAnsi" w:cstheme="minorHAnsi"/>
        </w:rPr>
        <w:t> </w:t>
      </w:r>
      <w:r w:rsidR="009B1CD0" w:rsidRPr="00737E5B">
        <w:rPr>
          <w:rFonts w:asciiTheme="minorHAnsi" w:hAnsiTheme="minorHAnsi" w:cstheme="minorHAnsi"/>
        </w:rPr>
        <w:t>:</w:t>
      </w:r>
    </w:p>
    <w:p w14:paraId="2D36BEB9" w14:textId="77777777" w:rsidR="009B1CD0" w:rsidRPr="00737E5B" w:rsidRDefault="009B1CD0" w:rsidP="004C5755">
      <w:pPr>
        <w:tabs>
          <w:tab w:val="left" w:pos="426"/>
          <w:tab w:val="left" w:pos="851"/>
        </w:tabs>
        <w:spacing w:before="120"/>
        <w:ind w:left="2268"/>
        <w:jc w:val="both"/>
        <w:rPr>
          <w:rFonts w:asciiTheme="minorHAnsi" w:hAnsiTheme="minorHAnsi" w:cstheme="minorHAnsi"/>
        </w:rPr>
      </w:pPr>
      <w:r w:rsidRPr="00737E5B">
        <w:rPr>
          <w:rFonts w:asciiTheme="minorHAnsi" w:hAnsiTheme="minorHAnsi" w:cstheme="minorHAnsi"/>
        </w:rPr>
        <w:t>Montant hors taxes arrêté en chiffres à : ……………………………………………………………………………….</w:t>
      </w:r>
    </w:p>
    <w:p w14:paraId="283F7EF9" w14:textId="77777777" w:rsidR="009B1CD0" w:rsidRPr="00737E5B" w:rsidRDefault="009B1CD0" w:rsidP="004C5755">
      <w:pPr>
        <w:pStyle w:val="fcase1ertab"/>
        <w:tabs>
          <w:tab w:val="left" w:pos="851"/>
        </w:tabs>
        <w:spacing w:before="120"/>
        <w:ind w:left="2268" w:firstLine="0"/>
        <w:rPr>
          <w:rFonts w:asciiTheme="minorHAnsi" w:hAnsiTheme="minorHAnsi" w:cstheme="minorHAnsi"/>
        </w:rPr>
      </w:pPr>
      <w:r w:rsidRPr="00737E5B">
        <w:rPr>
          <w:rFonts w:asciiTheme="minorHAnsi" w:hAnsiTheme="minorHAnsi" w:cstheme="minorHAnsi"/>
        </w:rPr>
        <w:t>Montant hors taxes arrêté en lettres à : ………………………………………………………...................................</w:t>
      </w:r>
    </w:p>
    <w:p w14:paraId="26F6E00A" w14:textId="77777777" w:rsidR="009B1CD0" w:rsidRPr="00737E5B" w:rsidRDefault="007D7A65" w:rsidP="009B45B9">
      <w:pPr>
        <w:tabs>
          <w:tab w:val="left" w:pos="426"/>
          <w:tab w:val="left" w:pos="709"/>
          <w:tab w:val="left" w:pos="851"/>
        </w:tabs>
        <w:spacing w:before="240"/>
        <w:ind w:left="1701"/>
        <w:jc w:val="both"/>
        <w:rPr>
          <w:rFonts w:asciiTheme="minorHAnsi" w:hAnsiTheme="minorHAnsi" w:cstheme="minorHAnsi"/>
        </w:rPr>
      </w:pPr>
      <w:r w:rsidRPr="00737E5B">
        <w:rPr>
          <w:rFonts w:asciiTheme="minorHAnsi" w:hAnsiTheme="minorHAnsi" w:cstheme="minorHAnsi"/>
        </w:rPr>
        <w:fldChar w:fldCharType="begin">
          <w:ffData>
            <w:name w:val=""/>
            <w:enabled/>
            <w:calcOnExit w:val="0"/>
            <w:checkBox>
              <w:size w:val="20"/>
              <w:default w:val="0"/>
            </w:checkBox>
          </w:ffData>
        </w:fldChar>
      </w:r>
      <w:r w:rsidRPr="00737E5B">
        <w:rPr>
          <w:rFonts w:asciiTheme="minorHAnsi" w:hAnsiTheme="minorHAnsi" w:cstheme="minorHAnsi"/>
        </w:rPr>
        <w:instrText xml:space="preserve"> FORMCHECKBOX </w:instrText>
      </w:r>
      <w:r w:rsidR="00737E5B" w:rsidRPr="00737E5B">
        <w:rPr>
          <w:rFonts w:asciiTheme="minorHAnsi" w:hAnsiTheme="minorHAnsi" w:cstheme="minorHAnsi"/>
        </w:rPr>
      </w:r>
      <w:r w:rsidR="00737E5B" w:rsidRPr="00737E5B">
        <w:rPr>
          <w:rFonts w:asciiTheme="minorHAnsi" w:hAnsiTheme="minorHAnsi" w:cstheme="minorHAnsi"/>
        </w:rPr>
        <w:fldChar w:fldCharType="separate"/>
      </w:r>
      <w:r w:rsidRPr="00737E5B">
        <w:rPr>
          <w:rFonts w:asciiTheme="minorHAnsi" w:hAnsiTheme="minorHAnsi" w:cstheme="minorHAnsi"/>
        </w:rPr>
        <w:fldChar w:fldCharType="end"/>
      </w:r>
      <w:r w:rsidR="009B1CD0" w:rsidRPr="00737E5B">
        <w:rPr>
          <w:rFonts w:asciiTheme="minorHAnsi" w:hAnsiTheme="minorHAnsi" w:cstheme="minorHAnsi"/>
        </w:rPr>
        <w:t xml:space="preserve"> Montant TTC</w:t>
      </w:r>
      <w:r w:rsidR="009B1CD0" w:rsidRPr="00737E5B">
        <w:rPr>
          <w:rStyle w:val="Caractresdenotedebasdepage"/>
          <w:rFonts w:asciiTheme="minorHAnsi" w:hAnsiTheme="minorHAnsi" w:cstheme="minorHAnsi"/>
        </w:rPr>
        <w:footnoteReference w:customMarkFollows="1" w:id="3"/>
        <w:t>4 </w:t>
      </w:r>
      <w:r w:rsidR="009B1CD0" w:rsidRPr="00737E5B">
        <w:rPr>
          <w:rFonts w:asciiTheme="minorHAnsi" w:hAnsiTheme="minorHAnsi" w:cstheme="minorHAnsi"/>
        </w:rPr>
        <w:t>:</w:t>
      </w:r>
    </w:p>
    <w:p w14:paraId="67FDA158" w14:textId="77777777" w:rsidR="009B1CD0" w:rsidRPr="00737E5B" w:rsidRDefault="009B1CD0" w:rsidP="004C5755">
      <w:pPr>
        <w:pStyle w:val="fcase1ertab"/>
        <w:tabs>
          <w:tab w:val="left" w:pos="851"/>
        </w:tabs>
        <w:spacing w:before="120"/>
        <w:ind w:left="2410" w:firstLine="0"/>
        <w:rPr>
          <w:rFonts w:asciiTheme="minorHAnsi" w:hAnsiTheme="minorHAnsi" w:cstheme="minorHAnsi"/>
        </w:rPr>
      </w:pPr>
      <w:r w:rsidRPr="00737E5B">
        <w:rPr>
          <w:rFonts w:asciiTheme="minorHAnsi" w:hAnsiTheme="minorHAnsi" w:cstheme="minorHAnsi"/>
        </w:rPr>
        <w:t>Montant TTC arrêté en chiffres à : ………………………………………………………….......................................</w:t>
      </w:r>
    </w:p>
    <w:p w14:paraId="08239247" w14:textId="77777777" w:rsidR="009B1CD0" w:rsidRPr="00737E5B" w:rsidRDefault="009B1CD0" w:rsidP="004C5755">
      <w:pPr>
        <w:pStyle w:val="fcase1ertab"/>
        <w:tabs>
          <w:tab w:val="left" w:pos="851"/>
        </w:tabs>
        <w:spacing w:before="120"/>
        <w:ind w:left="2410" w:firstLine="0"/>
        <w:rPr>
          <w:rFonts w:asciiTheme="minorHAnsi" w:hAnsiTheme="minorHAnsi" w:cstheme="minorHAnsi"/>
          <w:u w:val="single"/>
        </w:rPr>
      </w:pPr>
      <w:r w:rsidRPr="00737E5B">
        <w:rPr>
          <w:rFonts w:asciiTheme="minorHAnsi" w:hAnsiTheme="minorHAnsi" w:cstheme="minorHAnsi"/>
        </w:rPr>
        <w:t>Montant TTC arrêté en lettres à : …………………………………………………………………………………</w:t>
      </w:r>
      <w:proofErr w:type="gramStart"/>
      <w:r w:rsidRPr="00737E5B">
        <w:rPr>
          <w:rFonts w:asciiTheme="minorHAnsi" w:hAnsiTheme="minorHAnsi" w:cstheme="minorHAnsi"/>
        </w:rPr>
        <w:t>…….</w:t>
      </w:r>
      <w:proofErr w:type="gramEnd"/>
      <w:r w:rsidRPr="00737E5B">
        <w:rPr>
          <w:rFonts w:asciiTheme="minorHAnsi" w:hAnsiTheme="minorHAnsi" w:cstheme="minorHAnsi"/>
        </w:rPr>
        <w:t>.</w:t>
      </w:r>
    </w:p>
    <w:p w14:paraId="57AF5115" w14:textId="77777777" w:rsidR="009B1CD0" w:rsidRPr="00737E5B" w:rsidRDefault="009B1CD0" w:rsidP="004C5755">
      <w:pPr>
        <w:pStyle w:val="fcase1ertab"/>
        <w:spacing w:before="120"/>
        <w:ind w:left="567" w:firstLine="0"/>
        <w:rPr>
          <w:rFonts w:asciiTheme="minorHAnsi" w:hAnsiTheme="minorHAnsi" w:cstheme="minorHAnsi"/>
        </w:rPr>
      </w:pPr>
      <w:proofErr w:type="gramStart"/>
      <w:r w:rsidRPr="00737E5B">
        <w:rPr>
          <w:rFonts w:asciiTheme="minorHAnsi" w:hAnsiTheme="minorHAnsi" w:cstheme="minorHAnsi"/>
          <w:u w:val="single"/>
        </w:rPr>
        <w:t>OU</w:t>
      </w:r>
      <w:proofErr w:type="gramEnd"/>
    </w:p>
    <w:p w14:paraId="7BC681AB" w14:textId="12446DA6" w:rsidR="009B1CD0" w:rsidRPr="00737E5B" w:rsidRDefault="007A7510" w:rsidP="009B45B9">
      <w:pPr>
        <w:pStyle w:val="fcase1ertab"/>
        <w:tabs>
          <w:tab w:val="clear" w:pos="426"/>
          <w:tab w:val="left" w:pos="851"/>
        </w:tabs>
        <w:spacing w:before="120"/>
        <w:ind w:firstLine="142"/>
        <w:rPr>
          <w:rFonts w:asciiTheme="minorHAnsi" w:hAnsiTheme="minorHAnsi" w:cstheme="minorHAnsi"/>
        </w:rPr>
      </w:pPr>
      <w:r w:rsidRPr="00737E5B">
        <w:rPr>
          <w:rFonts w:asciiTheme="minorHAnsi" w:hAnsiTheme="minorHAnsi" w:cstheme="minorHAnsi"/>
        </w:rPr>
        <w:fldChar w:fldCharType="begin">
          <w:ffData>
            <w:name w:val=""/>
            <w:enabled/>
            <w:calcOnExit w:val="0"/>
            <w:checkBox>
              <w:size w:val="20"/>
              <w:default w:val="1"/>
            </w:checkBox>
          </w:ffData>
        </w:fldChar>
      </w:r>
      <w:r w:rsidRPr="00737E5B">
        <w:rPr>
          <w:rFonts w:asciiTheme="minorHAnsi" w:hAnsiTheme="minorHAnsi" w:cstheme="minorHAnsi"/>
        </w:rPr>
        <w:instrText xml:space="preserve"> FORMCHECKBOX </w:instrText>
      </w:r>
      <w:r w:rsidR="00737E5B" w:rsidRPr="00737E5B">
        <w:rPr>
          <w:rFonts w:asciiTheme="minorHAnsi" w:hAnsiTheme="minorHAnsi" w:cstheme="minorHAnsi"/>
        </w:rPr>
      </w:r>
      <w:r w:rsidR="00737E5B" w:rsidRPr="00737E5B">
        <w:rPr>
          <w:rFonts w:asciiTheme="minorHAnsi" w:hAnsiTheme="minorHAnsi" w:cstheme="minorHAnsi"/>
        </w:rPr>
        <w:fldChar w:fldCharType="separate"/>
      </w:r>
      <w:r w:rsidRPr="00737E5B">
        <w:rPr>
          <w:rFonts w:asciiTheme="minorHAnsi" w:hAnsiTheme="minorHAnsi" w:cstheme="minorHAnsi"/>
        </w:rPr>
        <w:fldChar w:fldCharType="end"/>
      </w:r>
      <w:r w:rsidR="009B1CD0" w:rsidRPr="00737E5B">
        <w:rPr>
          <w:rFonts w:asciiTheme="minorHAnsi" w:hAnsiTheme="minorHAnsi" w:cstheme="minorHAnsi"/>
        </w:rPr>
        <w:t xml:space="preserve"> aux prix indiqués </w:t>
      </w:r>
      <w:r w:rsidR="009D661E" w:rsidRPr="00737E5B">
        <w:rPr>
          <w:rFonts w:asciiTheme="minorHAnsi" w:hAnsiTheme="minorHAnsi" w:cstheme="minorHAnsi"/>
        </w:rPr>
        <w:t xml:space="preserve">ci-dessous ou </w:t>
      </w:r>
      <w:r w:rsidR="009B1CD0" w:rsidRPr="00737E5B">
        <w:rPr>
          <w:rFonts w:asciiTheme="minorHAnsi" w:hAnsiTheme="minorHAnsi" w:cstheme="minorHAnsi"/>
        </w:rPr>
        <w:t>dans l’annexe financière jointe au présent document.</w:t>
      </w:r>
    </w:p>
    <w:p w14:paraId="096984AC" w14:textId="77777777" w:rsidR="009B1CD0" w:rsidRPr="00737E5B" w:rsidRDefault="009B1CD0" w:rsidP="009B45B9">
      <w:pPr>
        <w:pStyle w:val="fcasegauche"/>
        <w:tabs>
          <w:tab w:val="left" w:pos="851"/>
        </w:tabs>
        <w:spacing w:after="0"/>
        <w:ind w:left="0" w:firstLine="0"/>
        <w:rPr>
          <w:rFonts w:asciiTheme="minorHAnsi" w:hAnsiTheme="minorHAnsi" w:cstheme="minorHAnsi"/>
        </w:rPr>
      </w:pPr>
    </w:p>
    <w:p w14:paraId="30135E3A" w14:textId="77777777" w:rsidR="002C2CA3" w:rsidRPr="00737E5B" w:rsidRDefault="002C2CA3" w:rsidP="009B45B9">
      <w:pPr>
        <w:pStyle w:val="fcasegauche"/>
        <w:tabs>
          <w:tab w:val="left" w:pos="851"/>
        </w:tabs>
        <w:spacing w:after="0"/>
        <w:ind w:left="0" w:firstLine="0"/>
        <w:rPr>
          <w:rFonts w:asciiTheme="minorHAnsi" w:hAnsiTheme="minorHAnsi" w:cstheme="minorHAnsi"/>
        </w:rPr>
      </w:pPr>
    </w:p>
    <w:p w14:paraId="7212A332" w14:textId="77777777" w:rsidR="009B1CD0" w:rsidRPr="00737E5B" w:rsidRDefault="009B1CD0" w:rsidP="009B45B9">
      <w:pPr>
        <w:pStyle w:val="fcasegauche"/>
        <w:pageBreakBefore/>
        <w:tabs>
          <w:tab w:val="left" w:pos="851"/>
        </w:tabs>
        <w:spacing w:after="0"/>
        <w:ind w:left="0" w:firstLine="0"/>
        <w:rPr>
          <w:rFonts w:asciiTheme="minorHAnsi" w:hAnsiTheme="minorHAnsi" w:cstheme="minorHAnsi"/>
        </w:rPr>
      </w:pPr>
    </w:p>
    <w:p w14:paraId="500BA3FB" w14:textId="77777777" w:rsidR="009B1CD0" w:rsidRPr="00737E5B" w:rsidRDefault="009B1CD0" w:rsidP="009B45B9">
      <w:pPr>
        <w:tabs>
          <w:tab w:val="left" w:pos="851"/>
          <w:tab w:val="left" w:pos="6237"/>
        </w:tabs>
        <w:rPr>
          <w:rFonts w:asciiTheme="minorHAnsi" w:hAnsiTheme="minorHAnsi" w:cstheme="minorHAnsi"/>
          <w:b/>
          <w:iCs/>
          <w:sz w:val="22"/>
          <w:szCs w:val="22"/>
        </w:rPr>
      </w:pPr>
      <w:r w:rsidRPr="00737E5B">
        <w:rPr>
          <w:rFonts w:asciiTheme="minorHAnsi" w:hAnsiTheme="minorHAnsi" w:cstheme="minorHAnsi"/>
          <w:b/>
          <w:sz w:val="22"/>
          <w:szCs w:val="22"/>
        </w:rPr>
        <w:t xml:space="preserve">B2 </w:t>
      </w:r>
      <w:r w:rsidR="0021797C" w:rsidRPr="00737E5B">
        <w:rPr>
          <w:rFonts w:asciiTheme="minorHAnsi" w:hAnsiTheme="minorHAnsi" w:cstheme="minorHAnsi"/>
          <w:b/>
          <w:sz w:val="22"/>
          <w:szCs w:val="22"/>
        </w:rPr>
        <w:t>–</w:t>
      </w:r>
      <w:r w:rsidRPr="00737E5B">
        <w:rPr>
          <w:rFonts w:asciiTheme="minorHAnsi" w:hAnsiTheme="minorHAnsi" w:cstheme="minorHAnsi"/>
          <w:b/>
          <w:sz w:val="22"/>
          <w:szCs w:val="22"/>
        </w:rPr>
        <w:t xml:space="preserve"> </w:t>
      </w:r>
      <w:r w:rsidR="0021797C" w:rsidRPr="00737E5B">
        <w:rPr>
          <w:rFonts w:asciiTheme="minorHAnsi" w:hAnsiTheme="minorHAnsi" w:cstheme="minorHAnsi"/>
          <w:b/>
          <w:sz w:val="22"/>
          <w:szCs w:val="22"/>
        </w:rPr>
        <w:t>Nature du groupement et</w:t>
      </w:r>
      <w:r w:rsidR="00036500" w:rsidRPr="00737E5B">
        <w:rPr>
          <w:rFonts w:asciiTheme="minorHAnsi" w:hAnsiTheme="minorHAnsi" w:cstheme="minorHAnsi"/>
          <w:b/>
          <w:sz w:val="22"/>
          <w:szCs w:val="22"/>
        </w:rPr>
        <w:t>,</w:t>
      </w:r>
      <w:r w:rsidR="0021797C" w:rsidRPr="00737E5B">
        <w:rPr>
          <w:rFonts w:asciiTheme="minorHAnsi" w:hAnsiTheme="minorHAnsi" w:cstheme="minorHAnsi"/>
          <w:b/>
          <w:sz w:val="22"/>
          <w:szCs w:val="22"/>
        </w:rPr>
        <w:t xml:space="preserve"> </w:t>
      </w:r>
      <w:r w:rsidR="00036500" w:rsidRPr="00737E5B">
        <w:rPr>
          <w:rFonts w:asciiTheme="minorHAnsi" w:hAnsiTheme="minorHAnsi" w:cstheme="minorHAnsi"/>
          <w:b/>
          <w:sz w:val="22"/>
          <w:szCs w:val="22"/>
        </w:rPr>
        <w:t>en cas de groupement conjoint,</w:t>
      </w:r>
      <w:r w:rsidR="00036500" w:rsidRPr="00737E5B" w:rsidDel="0021797C">
        <w:rPr>
          <w:rFonts w:asciiTheme="minorHAnsi" w:hAnsiTheme="minorHAnsi" w:cstheme="minorHAnsi"/>
          <w:b/>
          <w:sz w:val="22"/>
          <w:szCs w:val="22"/>
        </w:rPr>
        <w:t xml:space="preserve"> </w:t>
      </w:r>
      <w:r w:rsidR="0021797C" w:rsidRPr="00737E5B">
        <w:rPr>
          <w:rFonts w:asciiTheme="minorHAnsi" w:hAnsiTheme="minorHAnsi" w:cstheme="minorHAnsi"/>
          <w:b/>
          <w:sz w:val="22"/>
          <w:szCs w:val="22"/>
        </w:rPr>
        <w:t>r</w:t>
      </w:r>
      <w:r w:rsidRPr="00737E5B">
        <w:rPr>
          <w:rFonts w:asciiTheme="minorHAnsi" w:hAnsiTheme="minorHAnsi" w:cstheme="minorHAnsi"/>
          <w:b/>
          <w:sz w:val="22"/>
          <w:szCs w:val="22"/>
        </w:rPr>
        <w:t>épartition des prestations</w:t>
      </w:r>
    </w:p>
    <w:p w14:paraId="699EC6E6" w14:textId="77777777" w:rsidR="00354C04" w:rsidRPr="00737E5B" w:rsidRDefault="00354C04" w:rsidP="009B45B9">
      <w:pPr>
        <w:pStyle w:val="fcase1ertab"/>
        <w:tabs>
          <w:tab w:val="left" w:pos="851"/>
        </w:tabs>
        <w:rPr>
          <w:rFonts w:asciiTheme="minorHAnsi" w:hAnsiTheme="minorHAnsi" w:cstheme="minorHAnsi"/>
        </w:rPr>
      </w:pPr>
      <w:r w:rsidRPr="00737E5B">
        <w:rPr>
          <w:rFonts w:asciiTheme="minorHAnsi" w:hAnsiTheme="minorHAnsi" w:cstheme="minorHAnsi"/>
          <w:i/>
          <w:iCs/>
          <w:sz w:val="18"/>
          <w:szCs w:val="18"/>
        </w:rPr>
        <w:t>(</w:t>
      </w:r>
      <w:r w:rsidR="00840934" w:rsidRPr="00737E5B">
        <w:rPr>
          <w:rFonts w:asciiTheme="minorHAnsi" w:hAnsiTheme="minorHAnsi" w:cstheme="minorHAnsi"/>
          <w:i/>
          <w:iCs/>
          <w:sz w:val="18"/>
          <w:szCs w:val="18"/>
        </w:rPr>
        <w:t>En</w:t>
      </w:r>
      <w:r w:rsidRPr="00737E5B">
        <w:rPr>
          <w:rFonts w:asciiTheme="minorHAnsi" w:hAnsiTheme="minorHAnsi" w:cstheme="minorHAnsi"/>
          <w:i/>
          <w:iCs/>
          <w:sz w:val="18"/>
          <w:szCs w:val="18"/>
        </w:rPr>
        <w:t xml:space="preserve"> cas de groupement d’opérateurs économiques.)</w:t>
      </w:r>
    </w:p>
    <w:p w14:paraId="0B4142EB" w14:textId="77777777" w:rsidR="00036500" w:rsidRPr="00737E5B" w:rsidRDefault="00036500" w:rsidP="009B45B9">
      <w:pPr>
        <w:tabs>
          <w:tab w:val="left" w:pos="851"/>
          <w:tab w:val="left" w:pos="6237"/>
        </w:tabs>
        <w:rPr>
          <w:rFonts w:asciiTheme="minorHAnsi" w:hAnsiTheme="minorHAnsi" w:cstheme="minorHAnsi"/>
          <w:i/>
          <w:iCs/>
          <w:sz w:val="18"/>
          <w:szCs w:val="18"/>
        </w:rPr>
      </w:pPr>
    </w:p>
    <w:p w14:paraId="61B0F148" w14:textId="77777777" w:rsidR="0021797C" w:rsidRPr="00737E5B" w:rsidRDefault="0021797C" w:rsidP="009B45B9">
      <w:pPr>
        <w:pStyle w:val="fcase1ertab"/>
        <w:tabs>
          <w:tab w:val="left" w:pos="851"/>
        </w:tabs>
        <w:ind w:left="0" w:firstLine="0"/>
        <w:rPr>
          <w:rFonts w:asciiTheme="minorHAnsi" w:hAnsiTheme="minorHAnsi" w:cstheme="minorHAnsi"/>
        </w:rPr>
      </w:pPr>
      <w:r w:rsidRPr="00737E5B">
        <w:rPr>
          <w:rFonts w:asciiTheme="minorHAnsi" w:hAnsiTheme="minorHAnsi" w:cstheme="minorHAnsi"/>
        </w:rPr>
        <w:t xml:space="preserve">Pour l’exécution du marché </w:t>
      </w:r>
      <w:r w:rsidR="00D90A00" w:rsidRPr="00737E5B">
        <w:rPr>
          <w:rFonts w:asciiTheme="minorHAnsi" w:hAnsiTheme="minorHAnsi" w:cstheme="minorHAnsi"/>
        </w:rPr>
        <w:t>public</w:t>
      </w:r>
      <w:r w:rsidRPr="00737E5B">
        <w:rPr>
          <w:rFonts w:asciiTheme="minorHAnsi" w:hAnsiTheme="minorHAnsi" w:cstheme="minorHAnsi"/>
        </w:rPr>
        <w:t xml:space="preserve">, le groupement </w:t>
      </w:r>
      <w:r w:rsidR="00036500" w:rsidRPr="00737E5B">
        <w:rPr>
          <w:rFonts w:asciiTheme="minorHAnsi" w:hAnsiTheme="minorHAnsi" w:cstheme="minorHAnsi"/>
        </w:rPr>
        <w:t>d’opérateurs économiques est</w:t>
      </w:r>
      <w:r w:rsidRPr="00737E5B">
        <w:rPr>
          <w:rFonts w:asciiTheme="minorHAnsi" w:hAnsiTheme="minorHAnsi" w:cstheme="minorHAnsi"/>
        </w:rPr>
        <w:t> :</w:t>
      </w:r>
    </w:p>
    <w:p w14:paraId="5C255509" w14:textId="77777777" w:rsidR="00036500" w:rsidRPr="00737E5B" w:rsidRDefault="00036500" w:rsidP="009B45B9">
      <w:pPr>
        <w:pStyle w:val="fcase1ertab"/>
        <w:tabs>
          <w:tab w:val="left" w:pos="851"/>
        </w:tabs>
        <w:rPr>
          <w:rFonts w:asciiTheme="minorHAnsi" w:hAnsiTheme="minorHAnsi" w:cstheme="minorHAnsi"/>
        </w:rPr>
      </w:pPr>
      <w:r w:rsidRPr="00737E5B">
        <w:rPr>
          <w:rFonts w:asciiTheme="minorHAnsi" w:hAnsiTheme="minorHAnsi" w:cstheme="minorHAnsi"/>
          <w:i/>
          <w:iCs/>
          <w:sz w:val="18"/>
          <w:szCs w:val="18"/>
        </w:rPr>
        <w:t>(Cocher la case correspondante.)</w:t>
      </w:r>
    </w:p>
    <w:p w14:paraId="1F3C1A1B" w14:textId="77777777" w:rsidR="00354C04" w:rsidRPr="00737E5B" w:rsidRDefault="00354C04" w:rsidP="009B45B9">
      <w:pPr>
        <w:pStyle w:val="fcase1ertab"/>
        <w:tabs>
          <w:tab w:val="clear" w:pos="426"/>
          <w:tab w:val="left" w:pos="851"/>
        </w:tabs>
        <w:spacing w:before="120"/>
        <w:ind w:left="0" w:firstLine="851"/>
        <w:rPr>
          <w:rFonts w:asciiTheme="minorHAnsi" w:hAnsiTheme="minorHAnsi" w:cstheme="minorHAnsi"/>
        </w:rPr>
      </w:pPr>
      <w:r w:rsidRPr="00737E5B">
        <w:rPr>
          <w:rFonts w:asciiTheme="minorHAnsi" w:hAnsiTheme="minorHAnsi" w:cstheme="minorHAnsi"/>
        </w:rPr>
        <w:fldChar w:fldCharType="begin">
          <w:ffData>
            <w:name w:val=""/>
            <w:enabled/>
            <w:calcOnExit w:val="0"/>
            <w:checkBox>
              <w:size w:val="20"/>
              <w:default w:val="0"/>
            </w:checkBox>
          </w:ffData>
        </w:fldChar>
      </w:r>
      <w:r w:rsidRPr="00737E5B">
        <w:rPr>
          <w:rFonts w:asciiTheme="minorHAnsi" w:hAnsiTheme="minorHAnsi" w:cstheme="minorHAnsi"/>
        </w:rPr>
        <w:instrText xml:space="preserve"> FORMCHECKBOX </w:instrText>
      </w:r>
      <w:r w:rsidR="00737E5B" w:rsidRPr="00737E5B">
        <w:rPr>
          <w:rFonts w:asciiTheme="minorHAnsi" w:hAnsiTheme="minorHAnsi" w:cstheme="minorHAnsi"/>
        </w:rPr>
      </w:r>
      <w:r w:rsidR="00737E5B" w:rsidRPr="00737E5B">
        <w:rPr>
          <w:rFonts w:asciiTheme="minorHAnsi" w:hAnsiTheme="minorHAnsi" w:cstheme="minorHAnsi"/>
        </w:rPr>
        <w:fldChar w:fldCharType="separate"/>
      </w:r>
      <w:r w:rsidRPr="00737E5B">
        <w:rPr>
          <w:rFonts w:asciiTheme="minorHAnsi" w:hAnsiTheme="minorHAnsi" w:cstheme="minorHAnsi"/>
        </w:rPr>
        <w:fldChar w:fldCharType="end"/>
      </w:r>
      <w:r w:rsidRPr="00737E5B">
        <w:rPr>
          <w:rFonts w:asciiTheme="minorHAnsi" w:hAnsiTheme="minorHAnsi" w:cstheme="minorHAnsi"/>
          <w:i/>
          <w:iCs/>
        </w:rPr>
        <w:t xml:space="preserve"> </w:t>
      </w:r>
      <w:r w:rsidRPr="00737E5B">
        <w:rPr>
          <w:rFonts w:asciiTheme="minorHAnsi" w:hAnsiTheme="minorHAnsi" w:cstheme="minorHAnsi"/>
        </w:rPr>
        <w:t>conjoint</w:t>
      </w:r>
      <w:r w:rsidRPr="00737E5B">
        <w:rPr>
          <w:rFonts w:asciiTheme="minorHAnsi" w:hAnsiTheme="minorHAnsi" w:cstheme="minorHAnsi"/>
        </w:rPr>
        <w:tab/>
      </w:r>
      <w:r w:rsidRPr="00737E5B">
        <w:rPr>
          <w:rFonts w:asciiTheme="minorHAnsi" w:hAnsiTheme="minorHAnsi" w:cstheme="minorHAnsi"/>
        </w:rPr>
        <w:tab/>
        <w:t>OU</w:t>
      </w:r>
      <w:r w:rsidRPr="00737E5B">
        <w:rPr>
          <w:rFonts w:asciiTheme="minorHAnsi" w:hAnsiTheme="minorHAnsi" w:cstheme="minorHAnsi"/>
        </w:rPr>
        <w:tab/>
      </w:r>
      <w:r w:rsidRPr="00737E5B">
        <w:rPr>
          <w:rFonts w:asciiTheme="minorHAnsi" w:hAnsiTheme="minorHAnsi" w:cstheme="minorHAnsi"/>
        </w:rPr>
        <w:tab/>
      </w:r>
      <w:r w:rsidRPr="00737E5B">
        <w:rPr>
          <w:rFonts w:asciiTheme="minorHAnsi" w:hAnsiTheme="minorHAnsi" w:cstheme="minorHAnsi"/>
        </w:rPr>
        <w:fldChar w:fldCharType="begin">
          <w:ffData>
            <w:name w:val=""/>
            <w:enabled/>
            <w:calcOnExit w:val="0"/>
            <w:checkBox>
              <w:size w:val="20"/>
              <w:default w:val="0"/>
            </w:checkBox>
          </w:ffData>
        </w:fldChar>
      </w:r>
      <w:r w:rsidRPr="00737E5B">
        <w:rPr>
          <w:rFonts w:asciiTheme="minorHAnsi" w:hAnsiTheme="minorHAnsi" w:cstheme="minorHAnsi"/>
        </w:rPr>
        <w:instrText xml:space="preserve"> FORMCHECKBOX </w:instrText>
      </w:r>
      <w:r w:rsidR="00737E5B" w:rsidRPr="00737E5B">
        <w:rPr>
          <w:rFonts w:asciiTheme="minorHAnsi" w:hAnsiTheme="minorHAnsi" w:cstheme="minorHAnsi"/>
        </w:rPr>
      </w:r>
      <w:r w:rsidR="00737E5B" w:rsidRPr="00737E5B">
        <w:rPr>
          <w:rFonts w:asciiTheme="minorHAnsi" w:hAnsiTheme="minorHAnsi" w:cstheme="minorHAnsi"/>
        </w:rPr>
        <w:fldChar w:fldCharType="separate"/>
      </w:r>
      <w:r w:rsidRPr="00737E5B">
        <w:rPr>
          <w:rFonts w:asciiTheme="minorHAnsi" w:hAnsiTheme="minorHAnsi" w:cstheme="minorHAnsi"/>
        </w:rPr>
        <w:fldChar w:fldCharType="end"/>
      </w:r>
      <w:r w:rsidRPr="00737E5B">
        <w:rPr>
          <w:rFonts w:asciiTheme="minorHAnsi" w:hAnsiTheme="minorHAnsi" w:cstheme="minorHAnsi"/>
          <w:iCs/>
        </w:rPr>
        <w:t xml:space="preserve"> </w:t>
      </w:r>
      <w:r w:rsidRPr="00737E5B">
        <w:rPr>
          <w:rFonts w:asciiTheme="minorHAnsi" w:hAnsiTheme="minorHAnsi" w:cstheme="minorHAnsi"/>
        </w:rPr>
        <w:t>solidaire</w:t>
      </w:r>
    </w:p>
    <w:p w14:paraId="5FC23D7F" w14:textId="77777777" w:rsidR="009B1CD0" w:rsidRPr="00737E5B" w:rsidRDefault="009B1CD0" w:rsidP="006C4338">
      <w:pPr>
        <w:tabs>
          <w:tab w:val="left" w:pos="851"/>
        </w:tabs>
        <w:spacing w:before="120"/>
        <w:jc w:val="both"/>
        <w:rPr>
          <w:rFonts w:asciiTheme="minorHAnsi" w:hAnsiTheme="minorHAnsi" w:cstheme="minorHAnsi"/>
          <w:b/>
          <w:bCs/>
        </w:rPr>
      </w:pPr>
      <w:r w:rsidRPr="00737E5B">
        <w:rPr>
          <w:rFonts w:asciiTheme="minorHAnsi" w:hAnsiTheme="minorHAnsi" w:cstheme="minorHAnsi"/>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737E5B" w14:paraId="420FCB5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9BE1A1D" w14:textId="77777777" w:rsidR="009B1CD0" w:rsidRPr="00737E5B" w:rsidRDefault="009B1CD0" w:rsidP="006F3DF9">
            <w:pPr>
              <w:tabs>
                <w:tab w:val="left" w:pos="851"/>
              </w:tabs>
              <w:jc w:val="center"/>
              <w:rPr>
                <w:rFonts w:asciiTheme="minorHAnsi" w:hAnsiTheme="minorHAnsi" w:cstheme="minorHAnsi"/>
                <w:b/>
              </w:rPr>
            </w:pPr>
            <w:r w:rsidRPr="00737E5B">
              <w:rPr>
                <w:rFonts w:asciiTheme="minorHAnsi" w:hAnsiTheme="minorHAnsi" w:cstheme="minorHAnsi"/>
                <w:b/>
              </w:rPr>
              <w:t xml:space="preserve">Désignation des membres </w:t>
            </w:r>
          </w:p>
          <w:p w14:paraId="4CFC905E" w14:textId="77777777" w:rsidR="009B1CD0" w:rsidRPr="00737E5B" w:rsidRDefault="009B1CD0" w:rsidP="005846FB">
            <w:pPr>
              <w:tabs>
                <w:tab w:val="left" w:pos="851"/>
              </w:tabs>
              <w:jc w:val="center"/>
              <w:rPr>
                <w:rFonts w:asciiTheme="minorHAnsi" w:hAnsiTheme="minorHAnsi" w:cstheme="minorHAnsi"/>
                <w:b/>
              </w:rPr>
            </w:pPr>
            <w:r w:rsidRPr="00737E5B">
              <w:rPr>
                <w:rFonts w:asciiTheme="minorHAnsi" w:hAnsiTheme="minorHAnsi" w:cstheme="minorHAnsi"/>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3B4B15" w14:textId="77777777" w:rsidR="009B1CD0" w:rsidRPr="00737E5B" w:rsidRDefault="009B1CD0" w:rsidP="005846FB">
            <w:pPr>
              <w:pStyle w:val="Titre5"/>
              <w:tabs>
                <w:tab w:val="left" w:pos="851"/>
              </w:tabs>
              <w:ind w:left="0" w:hanging="1008"/>
              <w:jc w:val="center"/>
              <w:rPr>
                <w:rFonts w:asciiTheme="minorHAnsi" w:hAnsiTheme="minorHAnsi" w:cstheme="minorHAnsi"/>
                <w:b/>
                <w:i w:val="0"/>
                <w:sz w:val="20"/>
              </w:rPr>
            </w:pPr>
            <w:r w:rsidRPr="00737E5B">
              <w:rPr>
                <w:rFonts w:asciiTheme="minorHAnsi" w:hAnsiTheme="minorHAnsi" w:cstheme="minorHAnsi"/>
                <w:b/>
                <w:i w:val="0"/>
                <w:sz w:val="20"/>
              </w:rPr>
              <w:t>Prestations exécutées par les membres</w:t>
            </w:r>
          </w:p>
          <w:p w14:paraId="4DBC0B71" w14:textId="77777777" w:rsidR="009B1CD0" w:rsidRPr="00737E5B" w:rsidRDefault="009B1CD0" w:rsidP="005846FB">
            <w:pPr>
              <w:pStyle w:val="Titre5"/>
              <w:tabs>
                <w:tab w:val="left" w:pos="851"/>
              </w:tabs>
              <w:ind w:left="0" w:hanging="1008"/>
              <w:jc w:val="center"/>
              <w:rPr>
                <w:rFonts w:asciiTheme="minorHAnsi" w:hAnsiTheme="minorHAnsi" w:cstheme="minorHAnsi"/>
                <w:b/>
              </w:rPr>
            </w:pPr>
            <w:r w:rsidRPr="00737E5B">
              <w:rPr>
                <w:rFonts w:asciiTheme="minorHAnsi" w:hAnsiTheme="minorHAnsi" w:cstheme="minorHAnsi"/>
                <w:b/>
                <w:i w:val="0"/>
                <w:sz w:val="20"/>
              </w:rPr>
              <w:t>du groupement conjoint</w:t>
            </w:r>
          </w:p>
        </w:tc>
      </w:tr>
      <w:tr w:rsidR="009B1CD0" w:rsidRPr="00737E5B" w14:paraId="4E61E2D2"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2F8818C" w14:textId="77777777" w:rsidR="009B1CD0" w:rsidRPr="00737E5B" w:rsidRDefault="009B1CD0" w:rsidP="009B45B9">
            <w:pPr>
              <w:tabs>
                <w:tab w:val="left" w:pos="851"/>
              </w:tabs>
              <w:snapToGrid w:val="0"/>
              <w:jc w:val="center"/>
              <w:rPr>
                <w:rFonts w:asciiTheme="minorHAnsi" w:hAnsiTheme="minorHAnsi" w:cstheme="minorHAnsi"/>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28ED9DC" w14:textId="77777777" w:rsidR="009B1CD0" w:rsidRPr="00737E5B" w:rsidRDefault="009B1CD0" w:rsidP="009B45B9">
            <w:pPr>
              <w:tabs>
                <w:tab w:val="left" w:pos="851"/>
              </w:tabs>
              <w:jc w:val="center"/>
              <w:rPr>
                <w:rFonts w:asciiTheme="minorHAnsi" w:hAnsiTheme="minorHAnsi" w:cstheme="minorHAnsi"/>
                <w:b/>
              </w:rPr>
            </w:pPr>
            <w:r w:rsidRPr="00737E5B">
              <w:rPr>
                <w:rFonts w:asciiTheme="minorHAnsi" w:hAnsiTheme="minorHAnsi" w:cstheme="minorHAnsi"/>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48AC74" w14:textId="77777777" w:rsidR="009B1CD0" w:rsidRPr="00737E5B" w:rsidRDefault="009B1CD0" w:rsidP="009B45B9">
            <w:pPr>
              <w:tabs>
                <w:tab w:val="left" w:pos="851"/>
              </w:tabs>
              <w:jc w:val="center"/>
              <w:rPr>
                <w:rFonts w:asciiTheme="minorHAnsi" w:hAnsiTheme="minorHAnsi" w:cstheme="minorHAnsi"/>
                <w:b/>
              </w:rPr>
            </w:pPr>
            <w:r w:rsidRPr="00737E5B">
              <w:rPr>
                <w:rFonts w:asciiTheme="minorHAnsi" w:hAnsiTheme="minorHAnsi" w:cstheme="minorHAnsi"/>
                <w:b/>
              </w:rPr>
              <w:t xml:space="preserve">Montant HT </w:t>
            </w:r>
          </w:p>
          <w:p w14:paraId="680CCEAE" w14:textId="77777777" w:rsidR="009B1CD0" w:rsidRPr="00737E5B" w:rsidRDefault="009B1CD0" w:rsidP="009B45B9">
            <w:pPr>
              <w:tabs>
                <w:tab w:val="left" w:pos="851"/>
              </w:tabs>
              <w:jc w:val="center"/>
              <w:rPr>
                <w:rFonts w:asciiTheme="minorHAnsi" w:hAnsiTheme="minorHAnsi" w:cstheme="minorHAnsi"/>
              </w:rPr>
            </w:pPr>
            <w:r w:rsidRPr="00737E5B">
              <w:rPr>
                <w:rFonts w:asciiTheme="minorHAnsi" w:hAnsiTheme="minorHAnsi" w:cstheme="minorHAnsi"/>
                <w:b/>
              </w:rPr>
              <w:t>de la prestation</w:t>
            </w:r>
          </w:p>
        </w:tc>
      </w:tr>
      <w:tr w:rsidR="009B1CD0" w:rsidRPr="00737E5B" w14:paraId="0E237BC5" w14:textId="77777777">
        <w:trPr>
          <w:trHeight w:val="1021"/>
        </w:trPr>
        <w:tc>
          <w:tcPr>
            <w:tcW w:w="4503" w:type="dxa"/>
            <w:tcBorders>
              <w:top w:val="single" w:sz="4" w:space="0" w:color="000000"/>
              <w:left w:val="single" w:sz="4" w:space="0" w:color="000000"/>
            </w:tcBorders>
            <w:shd w:val="clear" w:color="auto" w:fill="CCFFFF"/>
          </w:tcPr>
          <w:p w14:paraId="1C476490" w14:textId="77777777" w:rsidR="009B1CD0" w:rsidRPr="00737E5B" w:rsidRDefault="009B1CD0" w:rsidP="006C4338">
            <w:pPr>
              <w:tabs>
                <w:tab w:val="left" w:pos="851"/>
              </w:tabs>
              <w:snapToGrid w:val="0"/>
              <w:jc w:val="both"/>
              <w:rPr>
                <w:rFonts w:asciiTheme="minorHAnsi" w:hAnsiTheme="minorHAnsi" w:cstheme="minorHAnsi"/>
              </w:rPr>
            </w:pPr>
          </w:p>
        </w:tc>
        <w:tc>
          <w:tcPr>
            <w:tcW w:w="3685" w:type="dxa"/>
            <w:tcBorders>
              <w:top w:val="single" w:sz="4" w:space="0" w:color="000000"/>
              <w:left w:val="single" w:sz="4" w:space="0" w:color="000000"/>
            </w:tcBorders>
            <w:shd w:val="clear" w:color="auto" w:fill="CCFFFF"/>
          </w:tcPr>
          <w:p w14:paraId="79E9ACB8" w14:textId="77777777" w:rsidR="009B1CD0" w:rsidRPr="00737E5B" w:rsidRDefault="009B1CD0" w:rsidP="006C4338">
            <w:pPr>
              <w:tabs>
                <w:tab w:val="left" w:pos="851"/>
              </w:tabs>
              <w:snapToGrid w:val="0"/>
              <w:jc w:val="both"/>
              <w:rPr>
                <w:rFonts w:asciiTheme="minorHAnsi" w:hAnsiTheme="minorHAnsi" w:cstheme="minorHAnsi"/>
              </w:rPr>
            </w:pPr>
          </w:p>
        </w:tc>
        <w:tc>
          <w:tcPr>
            <w:tcW w:w="2348" w:type="dxa"/>
            <w:tcBorders>
              <w:top w:val="single" w:sz="4" w:space="0" w:color="000000"/>
              <w:left w:val="single" w:sz="4" w:space="0" w:color="000000"/>
              <w:right w:val="single" w:sz="4" w:space="0" w:color="000000"/>
            </w:tcBorders>
            <w:shd w:val="clear" w:color="auto" w:fill="CCFFFF"/>
          </w:tcPr>
          <w:p w14:paraId="149408D4" w14:textId="77777777" w:rsidR="009B1CD0" w:rsidRPr="00737E5B" w:rsidRDefault="009B1CD0" w:rsidP="006F3DF9">
            <w:pPr>
              <w:tabs>
                <w:tab w:val="left" w:pos="851"/>
              </w:tabs>
              <w:snapToGrid w:val="0"/>
              <w:jc w:val="both"/>
              <w:rPr>
                <w:rFonts w:asciiTheme="minorHAnsi" w:hAnsiTheme="minorHAnsi" w:cstheme="minorHAnsi"/>
              </w:rPr>
            </w:pPr>
          </w:p>
        </w:tc>
      </w:tr>
      <w:tr w:rsidR="009B1CD0" w:rsidRPr="00737E5B" w14:paraId="727B18E1" w14:textId="77777777">
        <w:trPr>
          <w:trHeight w:val="1021"/>
        </w:trPr>
        <w:tc>
          <w:tcPr>
            <w:tcW w:w="4503" w:type="dxa"/>
            <w:tcBorders>
              <w:left w:val="single" w:sz="4" w:space="0" w:color="000000"/>
            </w:tcBorders>
            <w:shd w:val="clear" w:color="auto" w:fill="auto"/>
          </w:tcPr>
          <w:p w14:paraId="024FE460" w14:textId="77777777" w:rsidR="009B1CD0" w:rsidRPr="00737E5B" w:rsidRDefault="009B1CD0" w:rsidP="006C4338">
            <w:pPr>
              <w:tabs>
                <w:tab w:val="left" w:pos="851"/>
              </w:tabs>
              <w:snapToGrid w:val="0"/>
              <w:jc w:val="both"/>
              <w:rPr>
                <w:rFonts w:asciiTheme="minorHAnsi" w:hAnsiTheme="minorHAnsi" w:cstheme="minorHAnsi"/>
              </w:rPr>
            </w:pPr>
          </w:p>
        </w:tc>
        <w:tc>
          <w:tcPr>
            <w:tcW w:w="3685" w:type="dxa"/>
            <w:tcBorders>
              <w:left w:val="single" w:sz="4" w:space="0" w:color="000000"/>
            </w:tcBorders>
            <w:shd w:val="clear" w:color="auto" w:fill="auto"/>
          </w:tcPr>
          <w:p w14:paraId="4DF8E601" w14:textId="77777777" w:rsidR="009B1CD0" w:rsidRPr="00737E5B" w:rsidRDefault="009B1CD0" w:rsidP="006C4338">
            <w:pPr>
              <w:tabs>
                <w:tab w:val="left" w:pos="851"/>
              </w:tabs>
              <w:snapToGrid w:val="0"/>
              <w:jc w:val="both"/>
              <w:rPr>
                <w:rFonts w:asciiTheme="minorHAnsi" w:hAnsiTheme="minorHAnsi" w:cstheme="minorHAnsi"/>
              </w:rPr>
            </w:pPr>
          </w:p>
        </w:tc>
        <w:tc>
          <w:tcPr>
            <w:tcW w:w="2348" w:type="dxa"/>
            <w:tcBorders>
              <w:left w:val="single" w:sz="4" w:space="0" w:color="000000"/>
              <w:right w:val="single" w:sz="4" w:space="0" w:color="000000"/>
            </w:tcBorders>
            <w:shd w:val="clear" w:color="auto" w:fill="auto"/>
          </w:tcPr>
          <w:p w14:paraId="609C97DE" w14:textId="77777777" w:rsidR="009B1CD0" w:rsidRPr="00737E5B" w:rsidRDefault="009B1CD0" w:rsidP="006F3DF9">
            <w:pPr>
              <w:tabs>
                <w:tab w:val="left" w:pos="851"/>
              </w:tabs>
              <w:snapToGrid w:val="0"/>
              <w:jc w:val="both"/>
              <w:rPr>
                <w:rFonts w:asciiTheme="minorHAnsi" w:hAnsiTheme="minorHAnsi" w:cstheme="minorHAnsi"/>
              </w:rPr>
            </w:pPr>
          </w:p>
        </w:tc>
      </w:tr>
      <w:tr w:rsidR="009B1CD0" w:rsidRPr="00737E5B" w14:paraId="7EC5121E" w14:textId="77777777">
        <w:trPr>
          <w:trHeight w:val="1021"/>
        </w:trPr>
        <w:tc>
          <w:tcPr>
            <w:tcW w:w="4503" w:type="dxa"/>
            <w:tcBorders>
              <w:left w:val="single" w:sz="4" w:space="0" w:color="000000"/>
              <w:bottom w:val="single" w:sz="4" w:space="0" w:color="000000"/>
            </w:tcBorders>
            <w:shd w:val="clear" w:color="auto" w:fill="CCFFFF"/>
          </w:tcPr>
          <w:p w14:paraId="77766BE4" w14:textId="77777777" w:rsidR="009B1CD0" w:rsidRPr="00737E5B" w:rsidRDefault="009B1CD0" w:rsidP="006C4338">
            <w:pPr>
              <w:tabs>
                <w:tab w:val="left" w:pos="851"/>
              </w:tabs>
              <w:snapToGrid w:val="0"/>
              <w:jc w:val="both"/>
              <w:rPr>
                <w:rFonts w:asciiTheme="minorHAnsi" w:hAnsiTheme="minorHAnsi" w:cstheme="minorHAnsi"/>
              </w:rPr>
            </w:pPr>
          </w:p>
        </w:tc>
        <w:tc>
          <w:tcPr>
            <w:tcW w:w="3685" w:type="dxa"/>
            <w:tcBorders>
              <w:left w:val="single" w:sz="4" w:space="0" w:color="000000"/>
              <w:bottom w:val="single" w:sz="4" w:space="0" w:color="000000"/>
            </w:tcBorders>
            <w:shd w:val="clear" w:color="auto" w:fill="CCFFFF"/>
          </w:tcPr>
          <w:p w14:paraId="15160949" w14:textId="77777777" w:rsidR="009B1CD0" w:rsidRPr="00737E5B" w:rsidRDefault="009B1CD0" w:rsidP="006C4338">
            <w:pPr>
              <w:tabs>
                <w:tab w:val="left" w:pos="851"/>
              </w:tabs>
              <w:snapToGrid w:val="0"/>
              <w:jc w:val="both"/>
              <w:rPr>
                <w:rFonts w:asciiTheme="minorHAnsi" w:hAnsiTheme="minorHAnsi" w:cstheme="minorHAnsi"/>
              </w:rPr>
            </w:pPr>
          </w:p>
        </w:tc>
        <w:tc>
          <w:tcPr>
            <w:tcW w:w="2348" w:type="dxa"/>
            <w:tcBorders>
              <w:left w:val="single" w:sz="4" w:space="0" w:color="000000"/>
              <w:bottom w:val="single" w:sz="4" w:space="0" w:color="000000"/>
              <w:right w:val="single" w:sz="4" w:space="0" w:color="000000"/>
            </w:tcBorders>
            <w:shd w:val="clear" w:color="auto" w:fill="CCFFFF"/>
          </w:tcPr>
          <w:p w14:paraId="096EE7F3" w14:textId="77777777" w:rsidR="009B1CD0" w:rsidRPr="00737E5B" w:rsidRDefault="009B1CD0" w:rsidP="006F3DF9">
            <w:pPr>
              <w:tabs>
                <w:tab w:val="left" w:pos="851"/>
              </w:tabs>
              <w:snapToGrid w:val="0"/>
              <w:jc w:val="both"/>
              <w:rPr>
                <w:rFonts w:asciiTheme="minorHAnsi" w:hAnsiTheme="minorHAnsi" w:cstheme="minorHAnsi"/>
              </w:rPr>
            </w:pPr>
          </w:p>
        </w:tc>
      </w:tr>
    </w:tbl>
    <w:p w14:paraId="6954F59E" w14:textId="77777777" w:rsidR="009B1CD0" w:rsidRPr="00737E5B" w:rsidRDefault="009B1CD0" w:rsidP="006C4338">
      <w:pPr>
        <w:tabs>
          <w:tab w:val="left" w:pos="851"/>
          <w:tab w:val="left" w:pos="6237"/>
        </w:tabs>
        <w:rPr>
          <w:rFonts w:asciiTheme="minorHAnsi" w:hAnsiTheme="minorHAnsi" w:cstheme="minorHAnsi"/>
        </w:rPr>
      </w:pPr>
    </w:p>
    <w:p w14:paraId="7B5F9DD0" w14:textId="77777777" w:rsidR="009B1CD0" w:rsidRPr="00737E5B" w:rsidRDefault="009B1CD0" w:rsidP="006C4338">
      <w:pPr>
        <w:pStyle w:val="fcasegauche"/>
        <w:tabs>
          <w:tab w:val="left" w:pos="851"/>
        </w:tabs>
        <w:spacing w:after="0"/>
        <w:ind w:left="0" w:firstLine="0"/>
        <w:rPr>
          <w:rFonts w:asciiTheme="minorHAnsi" w:hAnsiTheme="minorHAnsi" w:cstheme="minorHAnsi"/>
          <w:bCs/>
          <w:iCs/>
        </w:rPr>
      </w:pPr>
    </w:p>
    <w:p w14:paraId="1E363897" w14:textId="77777777" w:rsidR="009B1CD0" w:rsidRPr="00737E5B" w:rsidRDefault="009B1CD0" w:rsidP="006F3DF9">
      <w:pPr>
        <w:pStyle w:val="fcase1ertab"/>
        <w:tabs>
          <w:tab w:val="left" w:pos="851"/>
        </w:tabs>
        <w:ind w:left="0" w:firstLine="0"/>
        <w:rPr>
          <w:rFonts w:asciiTheme="minorHAnsi" w:hAnsiTheme="minorHAnsi" w:cstheme="minorHAnsi"/>
          <w:i/>
          <w:sz w:val="18"/>
          <w:szCs w:val="18"/>
        </w:rPr>
      </w:pPr>
      <w:r w:rsidRPr="00737E5B">
        <w:rPr>
          <w:rFonts w:asciiTheme="minorHAnsi" w:hAnsiTheme="minorHAnsi" w:cstheme="minorHAnsi"/>
          <w:b/>
          <w:sz w:val="22"/>
          <w:szCs w:val="22"/>
        </w:rPr>
        <w:t>B3 - Compte (s) à créditer</w:t>
      </w:r>
    </w:p>
    <w:p w14:paraId="2125AE6E" w14:textId="77777777" w:rsidR="009B1CD0" w:rsidRPr="00737E5B" w:rsidRDefault="009B1CD0" w:rsidP="005846FB">
      <w:pPr>
        <w:pStyle w:val="fcase1ertab"/>
        <w:tabs>
          <w:tab w:val="left" w:pos="851"/>
        </w:tabs>
        <w:spacing w:before="120"/>
        <w:ind w:left="0" w:firstLine="0"/>
        <w:rPr>
          <w:rFonts w:asciiTheme="minorHAnsi" w:hAnsiTheme="minorHAnsi" w:cstheme="minorHAnsi"/>
          <w:b/>
        </w:rPr>
      </w:pPr>
      <w:r w:rsidRPr="00737E5B">
        <w:rPr>
          <w:rFonts w:asciiTheme="minorHAnsi" w:hAnsiTheme="minorHAnsi" w:cstheme="minorHAnsi"/>
          <w:i/>
          <w:sz w:val="18"/>
          <w:szCs w:val="18"/>
        </w:rPr>
        <w:t>(Joindre un ou des relevé(s) d’identité bancaire ou postal.)</w:t>
      </w:r>
    </w:p>
    <w:p w14:paraId="3DA186EE" w14:textId="77777777" w:rsidR="009B1CD0" w:rsidRPr="00737E5B" w:rsidRDefault="009B1CD0" w:rsidP="005846FB">
      <w:pPr>
        <w:pStyle w:val="fcasegauche"/>
        <w:tabs>
          <w:tab w:val="left" w:pos="426"/>
          <w:tab w:val="left" w:pos="851"/>
        </w:tabs>
        <w:spacing w:after="0"/>
        <w:ind w:left="0" w:firstLine="0"/>
        <w:jc w:val="left"/>
        <w:rPr>
          <w:rFonts w:asciiTheme="minorHAnsi" w:hAnsiTheme="minorHAnsi" w:cstheme="minorHAnsi"/>
          <w:b/>
        </w:rPr>
      </w:pPr>
    </w:p>
    <w:p w14:paraId="78C2318C" w14:textId="77777777" w:rsidR="009B1CD0" w:rsidRPr="00737E5B" w:rsidRDefault="009B1CD0" w:rsidP="005846FB">
      <w:pPr>
        <w:pStyle w:val="fcasegauche"/>
        <w:tabs>
          <w:tab w:val="left" w:pos="426"/>
          <w:tab w:val="left" w:pos="851"/>
        </w:tabs>
        <w:spacing w:after="0"/>
        <w:ind w:left="0" w:firstLine="0"/>
        <w:jc w:val="left"/>
        <w:rPr>
          <w:rFonts w:asciiTheme="minorHAnsi" w:hAnsiTheme="minorHAnsi" w:cstheme="minorHAnsi"/>
        </w:rPr>
      </w:pPr>
      <w:proofErr w:type="gramStart"/>
      <w:r w:rsidRPr="00737E5B">
        <w:rPr>
          <w:rFonts w:asciiTheme="minorHAnsi" w:eastAsia="Wingdings" w:hAnsiTheme="minorHAnsi" w:cstheme="minorHAnsi"/>
          <w:b/>
          <w:color w:val="66CCFF"/>
          <w:spacing w:val="-10"/>
        </w:rPr>
        <w:t></w:t>
      </w:r>
      <w:r w:rsidRPr="00737E5B">
        <w:rPr>
          <w:rFonts w:asciiTheme="minorHAnsi" w:eastAsia="Arial" w:hAnsiTheme="minorHAnsi" w:cstheme="minorHAnsi"/>
          <w:spacing w:val="-10"/>
        </w:rPr>
        <w:t xml:space="preserve">  </w:t>
      </w:r>
      <w:r w:rsidRPr="00737E5B">
        <w:rPr>
          <w:rFonts w:asciiTheme="minorHAnsi" w:hAnsiTheme="minorHAnsi" w:cstheme="minorHAnsi"/>
        </w:rPr>
        <w:t>Nom</w:t>
      </w:r>
      <w:proofErr w:type="gramEnd"/>
      <w:r w:rsidRPr="00737E5B">
        <w:rPr>
          <w:rFonts w:asciiTheme="minorHAnsi" w:hAnsiTheme="minorHAnsi" w:cstheme="minorHAnsi"/>
        </w:rPr>
        <w:t xml:space="preserve"> de l’établissement bancaire :</w:t>
      </w:r>
    </w:p>
    <w:p w14:paraId="4CF3C6F0" w14:textId="77777777" w:rsidR="009B1CD0" w:rsidRPr="00737E5B" w:rsidRDefault="009B1CD0" w:rsidP="005846FB">
      <w:pPr>
        <w:pStyle w:val="fcasegauche"/>
        <w:tabs>
          <w:tab w:val="left" w:pos="426"/>
          <w:tab w:val="left" w:pos="851"/>
        </w:tabs>
        <w:spacing w:after="0"/>
        <w:ind w:left="0" w:firstLine="0"/>
        <w:jc w:val="left"/>
        <w:rPr>
          <w:rFonts w:asciiTheme="minorHAnsi" w:hAnsiTheme="minorHAnsi" w:cstheme="minorHAnsi"/>
        </w:rPr>
      </w:pPr>
    </w:p>
    <w:p w14:paraId="3F23C16D" w14:textId="77777777" w:rsidR="009B1CD0" w:rsidRPr="00737E5B" w:rsidRDefault="009B1CD0" w:rsidP="0061068C">
      <w:pPr>
        <w:pStyle w:val="fcasegauche"/>
        <w:tabs>
          <w:tab w:val="left" w:pos="426"/>
          <w:tab w:val="left" w:pos="851"/>
        </w:tabs>
        <w:spacing w:after="0"/>
        <w:ind w:left="0" w:firstLine="0"/>
        <w:jc w:val="left"/>
        <w:rPr>
          <w:rFonts w:asciiTheme="minorHAnsi" w:hAnsiTheme="minorHAnsi" w:cstheme="minorHAnsi"/>
        </w:rPr>
      </w:pPr>
    </w:p>
    <w:p w14:paraId="59C03D13" w14:textId="77777777" w:rsidR="009B1CD0" w:rsidRPr="00737E5B" w:rsidRDefault="009B1CD0" w:rsidP="00710FD6">
      <w:pPr>
        <w:pStyle w:val="fcasegauche"/>
        <w:tabs>
          <w:tab w:val="left" w:pos="426"/>
          <w:tab w:val="left" w:pos="851"/>
        </w:tabs>
        <w:spacing w:after="0"/>
        <w:ind w:left="0" w:firstLine="0"/>
        <w:jc w:val="left"/>
        <w:rPr>
          <w:rFonts w:asciiTheme="minorHAnsi" w:hAnsiTheme="minorHAnsi" w:cstheme="minorHAnsi"/>
        </w:rPr>
      </w:pPr>
    </w:p>
    <w:p w14:paraId="3EF3F0DF" w14:textId="77777777" w:rsidR="009B1CD0" w:rsidRPr="00737E5B" w:rsidRDefault="009B1CD0" w:rsidP="00710FD6">
      <w:pPr>
        <w:pStyle w:val="fcasegauche"/>
        <w:tabs>
          <w:tab w:val="left" w:pos="426"/>
          <w:tab w:val="left" w:pos="851"/>
        </w:tabs>
        <w:spacing w:after="0"/>
        <w:ind w:left="0" w:firstLine="0"/>
        <w:jc w:val="left"/>
        <w:rPr>
          <w:rFonts w:asciiTheme="minorHAnsi" w:hAnsiTheme="minorHAnsi" w:cstheme="minorHAnsi"/>
          <w:b/>
        </w:rPr>
      </w:pPr>
      <w:proofErr w:type="gramStart"/>
      <w:r w:rsidRPr="00737E5B">
        <w:rPr>
          <w:rFonts w:asciiTheme="minorHAnsi" w:eastAsia="Wingdings" w:hAnsiTheme="minorHAnsi" w:cstheme="minorHAnsi"/>
          <w:b/>
          <w:color w:val="66CCFF"/>
          <w:spacing w:val="-10"/>
        </w:rPr>
        <w:t></w:t>
      </w:r>
      <w:r w:rsidRPr="00737E5B">
        <w:rPr>
          <w:rFonts w:asciiTheme="minorHAnsi" w:eastAsia="Arial" w:hAnsiTheme="minorHAnsi" w:cstheme="minorHAnsi"/>
          <w:spacing w:val="-10"/>
        </w:rPr>
        <w:t xml:space="preserve">  </w:t>
      </w:r>
      <w:r w:rsidRPr="00737E5B">
        <w:rPr>
          <w:rFonts w:asciiTheme="minorHAnsi" w:hAnsiTheme="minorHAnsi" w:cstheme="minorHAnsi"/>
        </w:rPr>
        <w:t>Numéro</w:t>
      </w:r>
      <w:proofErr w:type="gramEnd"/>
      <w:r w:rsidRPr="00737E5B">
        <w:rPr>
          <w:rFonts w:asciiTheme="minorHAnsi" w:hAnsiTheme="minorHAnsi" w:cstheme="minorHAnsi"/>
        </w:rPr>
        <w:t xml:space="preserve"> de compte :</w:t>
      </w:r>
    </w:p>
    <w:p w14:paraId="2F6C753A" w14:textId="77777777" w:rsidR="009B1CD0" w:rsidRPr="00737E5B" w:rsidRDefault="009B1CD0" w:rsidP="00E47798">
      <w:pPr>
        <w:pStyle w:val="fcasegauche"/>
        <w:tabs>
          <w:tab w:val="left" w:pos="426"/>
          <w:tab w:val="left" w:pos="851"/>
        </w:tabs>
        <w:spacing w:after="0"/>
        <w:ind w:left="0" w:firstLine="0"/>
        <w:jc w:val="left"/>
        <w:rPr>
          <w:rFonts w:asciiTheme="minorHAnsi" w:hAnsiTheme="minorHAnsi" w:cstheme="minorHAnsi"/>
          <w:b/>
        </w:rPr>
      </w:pPr>
    </w:p>
    <w:p w14:paraId="6EDA0038" w14:textId="77777777" w:rsidR="009B1CD0" w:rsidRPr="00737E5B" w:rsidRDefault="009B1CD0" w:rsidP="0083205E">
      <w:pPr>
        <w:pStyle w:val="fcasegauche"/>
        <w:tabs>
          <w:tab w:val="left" w:pos="426"/>
          <w:tab w:val="left" w:pos="851"/>
        </w:tabs>
        <w:spacing w:after="0"/>
        <w:ind w:left="0" w:firstLine="0"/>
        <w:jc w:val="left"/>
        <w:rPr>
          <w:rFonts w:asciiTheme="minorHAnsi" w:hAnsiTheme="minorHAnsi" w:cstheme="minorHAnsi"/>
          <w:b/>
        </w:rPr>
      </w:pPr>
    </w:p>
    <w:p w14:paraId="3C474F7E" w14:textId="77777777" w:rsidR="009B1CD0" w:rsidRPr="00737E5B" w:rsidRDefault="009B1CD0" w:rsidP="0083205E">
      <w:pPr>
        <w:pStyle w:val="fcasegauche"/>
        <w:tabs>
          <w:tab w:val="left" w:pos="426"/>
          <w:tab w:val="left" w:pos="851"/>
        </w:tabs>
        <w:spacing w:after="0"/>
        <w:ind w:left="0" w:firstLine="0"/>
        <w:jc w:val="left"/>
        <w:rPr>
          <w:rFonts w:asciiTheme="minorHAnsi" w:hAnsiTheme="minorHAnsi" w:cstheme="minorHAnsi"/>
          <w:b/>
        </w:rPr>
      </w:pPr>
    </w:p>
    <w:p w14:paraId="16C16506" w14:textId="77777777" w:rsidR="009B1CD0" w:rsidRPr="00737E5B" w:rsidRDefault="009B1CD0" w:rsidP="0083205E">
      <w:pPr>
        <w:pStyle w:val="fcasegauche"/>
        <w:tabs>
          <w:tab w:val="left" w:pos="426"/>
          <w:tab w:val="left" w:pos="851"/>
        </w:tabs>
        <w:spacing w:after="0"/>
        <w:ind w:left="0" w:firstLine="0"/>
        <w:jc w:val="left"/>
        <w:rPr>
          <w:rFonts w:asciiTheme="minorHAnsi" w:hAnsiTheme="minorHAnsi" w:cstheme="minorHAnsi"/>
          <w:b/>
        </w:rPr>
      </w:pPr>
    </w:p>
    <w:p w14:paraId="144D5F44" w14:textId="77777777" w:rsidR="009B1CD0" w:rsidRPr="00737E5B" w:rsidRDefault="009B1CD0" w:rsidP="0083205E">
      <w:pPr>
        <w:pStyle w:val="fcasegauche"/>
        <w:tabs>
          <w:tab w:val="left" w:pos="426"/>
          <w:tab w:val="left" w:pos="851"/>
        </w:tabs>
        <w:spacing w:after="0"/>
        <w:ind w:left="0" w:firstLine="0"/>
        <w:jc w:val="left"/>
        <w:rPr>
          <w:rFonts w:asciiTheme="minorHAnsi" w:hAnsiTheme="minorHAnsi" w:cstheme="minorHAnsi"/>
          <w:b/>
        </w:rPr>
      </w:pPr>
      <w:r w:rsidRPr="00737E5B">
        <w:rPr>
          <w:rFonts w:asciiTheme="minorHAnsi" w:hAnsiTheme="minorHAnsi" w:cstheme="minorHAnsi"/>
          <w:b/>
          <w:sz w:val="22"/>
          <w:szCs w:val="22"/>
        </w:rPr>
        <w:t>B4 - Avance</w:t>
      </w:r>
      <w:r w:rsidRPr="00737E5B">
        <w:rPr>
          <w:rFonts w:asciiTheme="minorHAnsi" w:hAnsiTheme="minorHAnsi" w:cstheme="minorHAnsi"/>
          <w:b/>
        </w:rPr>
        <w:t> </w:t>
      </w:r>
      <w:r w:rsidRPr="00737E5B">
        <w:rPr>
          <w:rFonts w:asciiTheme="minorHAnsi" w:hAnsiTheme="minorHAnsi" w:cstheme="minorHAnsi"/>
          <w:i/>
          <w:sz w:val="18"/>
          <w:szCs w:val="18"/>
        </w:rPr>
        <w:t>(</w:t>
      </w:r>
      <w:hyperlink r:id="rId20" w:history="1">
        <w:r w:rsidRPr="00737E5B">
          <w:rPr>
            <w:rStyle w:val="Lienhypertexte"/>
            <w:rFonts w:asciiTheme="minorHAnsi" w:hAnsiTheme="minorHAnsi" w:cstheme="minorHAnsi"/>
            <w:i/>
            <w:sz w:val="18"/>
            <w:szCs w:val="18"/>
          </w:rPr>
          <w:t>article</w:t>
        </w:r>
        <w:r w:rsidR="009D661E" w:rsidRPr="00737E5B">
          <w:rPr>
            <w:rStyle w:val="Lienhypertexte"/>
            <w:rFonts w:asciiTheme="minorHAnsi" w:hAnsiTheme="minorHAnsi" w:cstheme="minorHAnsi"/>
            <w:i/>
            <w:sz w:val="18"/>
            <w:szCs w:val="18"/>
          </w:rPr>
          <w:t> R. 2191-3</w:t>
        </w:r>
      </w:hyperlink>
      <w:r w:rsidR="00CD185D" w:rsidRPr="00737E5B">
        <w:rPr>
          <w:rFonts w:asciiTheme="minorHAnsi" w:hAnsiTheme="minorHAnsi" w:cstheme="minorHAnsi"/>
          <w:i/>
          <w:sz w:val="18"/>
          <w:szCs w:val="18"/>
        </w:rPr>
        <w:t xml:space="preserve"> </w:t>
      </w:r>
      <w:r w:rsidR="00D90A00" w:rsidRPr="00737E5B">
        <w:rPr>
          <w:rFonts w:asciiTheme="minorHAnsi" w:hAnsiTheme="minorHAnsi" w:cstheme="minorHAnsi"/>
          <w:i/>
          <w:sz w:val="18"/>
          <w:szCs w:val="18"/>
        </w:rPr>
        <w:t xml:space="preserve">ou </w:t>
      </w:r>
      <w:hyperlink r:id="rId21" w:history="1">
        <w:r w:rsidR="00D90A00" w:rsidRPr="00737E5B">
          <w:rPr>
            <w:rStyle w:val="Lienhypertexte"/>
            <w:rFonts w:asciiTheme="minorHAnsi" w:hAnsiTheme="minorHAnsi" w:cstheme="minorHAnsi"/>
            <w:i/>
            <w:sz w:val="18"/>
            <w:szCs w:val="18"/>
          </w:rPr>
          <w:t>article </w:t>
        </w:r>
        <w:r w:rsidR="009D661E" w:rsidRPr="00737E5B">
          <w:rPr>
            <w:rStyle w:val="Lienhypertexte"/>
            <w:rFonts w:asciiTheme="minorHAnsi" w:hAnsiTheme="minorHAnsi" w:cstheme="minorHAnsi"/>
            <w:i/>
            <w:sz w:val="18"/>
            <w:szCs w:val="18"/>
          </w:rPr>
          <w:t>R. 2391-1</w:t>
        </w:r>
      </w:hyperlink>
      <w:r w:rsidR="009D661E" w:rsidRPr="00737E5B">
        <w:rPr>
          <w:rFonts w:asciiTheme="minorHAnsi" w:hAnsiTheme="minorHAnsi" w:cstheme="minorHAnsi"/>
          <w:i/>
          <w:sz w:val="18"/>
          <w:szCs w:val="18"/>
        </w:rPr>
        <w:t xml:space="preserve"> </w:t>
      </w:r>
      <w:r w:rsidR="00D90A00" w:rsidRPr="00737E5B">
        <w:rPr>
          <w:rFonts w:asciiTheme="minorHAnsi" w:hAnsiTheme="minorHAnsi" w:cstheme="minorHAnsi"/>
          <w:i/>
          <w:sz w:val="18"/>
          <w:szCs w:val="18"/>
        </w:rPr>
        <w:t>du décret n° 2016-361</w:t>
      </w:r>
      <w:r w:rsidRPr="00737E5B">
        <w:rPr>
          <w:rFonts w:asciiTheme="minorHAnsi" w:hAnsiTheme="minorHAnsi" w:cstheme="minorHAnsi"/>
          <w:i/>
          <w:sz w:val="18"/>
          <w:szCs w:val="18"/>
        </w:rPr>
        <w:t>)</w:t>
      </w:r>
    </w:p>
    <w:p w14:paraId="774C5D23" w14:textId="77777777" w:rsidR="009B1CD0" w:rsidRPr="00737E5B" w:rsidRDefault="009B1CD0" w:rsidP="00934503">
      <w:pPr>
        <w:tabs>
          <w:tab w:val="left" w:pos="426"/>
          <w:tab w:val="left" w:pos="851"/>
        </w:tabs>
        <w:rPr>
          <w:rFonts w:asciiTheme="minorHAnsi" w:hAnsiTheme="minorHAnsi" w:cstheme="minorHAnsi"/>
          <w:b/>
        </w:rPr>
      </w:pPr>
    </w:p>
    <w:p w14:paraId="479DF2B6" w14:textId="77777777" w:rsidR="00C0491E" w:rsidRPr="00737E5B" w:rsidRDefault="00C0491E" w:rsidP="00C0491E">
      <w:pPr>
        <w:pStyle w:val="StyleComplexeArialLatin10ptComplexe12ptJustifi"/>
        <w:rPr>
          <w:rFonts w:asciiTheme="minorHAnsi" w:hAnsiTheme="minorHAnsi" w:cstheme="minorHAnsi"/>
          <w:sz w:val="20"/>
          <w:szCs w:val="20"/>
        </w:rPr>
      </w:pPr>
      <w:r w:rsidRPr="00737E5B">
        <w:rPr>
          <w:rFonts w:asciiTheme="minorHAnsi" w:hAnsiTheme="minorHAnsi" w:cstheme="minorHAnsi"/>
          <w:bCs/>
          <w:sz w:val="20"/>
          <w:szCs w:val="20"/>
        </w:rPr>
        <w:t xml:space="preserve">Conformément à l’article 13.3 du CCAP et </w:t>
      </w:r>
      <w:r w:rsidRPr="00737E5B">
        <w:rPr>
          <w:rFonts w:asciiTheme="minorHAnsi" w:eastAsia="Times New Roman" w:hAnsiTheme="minorHAnsi" w:cstheme="minorHAnsi"/>
          <w:sz w:val="20"/>
          <w:szCs w:val="20"/>
        </w:rPr>
        <w:t>à l’article R.2191-3 du code de la commande publique, une avance forfaitaire est accordée au titulaire lorsque le montant initial du marché est supérieur à 50 000 € HT et dans la mesure où le délai d’exécution est supérieur à deux mois.</w:t>
      </w:r>
    </w:p>
    <w:p w14:paraId="117518A5" w14:textId="77777777" w:rsidR="00C0491E" w:rsidRPr="00737E5B" w:rsidRDefault="00C0491E" w:rsidP="00934503">
      <w:pPr>
        <w:tabs>
          <w:tab w:val="left" w:pos="426"/>
          <w:tab w:val="left" w:pos="851"/>
        </w:tabs>
        <w:rPr>
          <w:rFonts w:asciiTheme="minorHAnsi" w:hAnsiTheme="minorHAnsi" w:cstheme="minorHAnsi"/>
          <w:b/>
        </w:rPr>
      </w:pPr>
    </w:p>
    <w:p w14:paraId="543F3454" w14:textId="77777777" w:rsidR="009B1CD0" w:rsidRPr="00737E5B" w:rsidRDefault="009B1CD0" w:rsidP="00CD46CC">
      <w:pPr>
        <w:pStyle w:val="fcasegauche"/>
        <w:tabs>
          <w:tab w:val="left" w:pos="426"/>
          <w:tab w:val="left" w:pos="851"/>
        </w:tabs>
        <w:spacing w:after="0"/>
        <w:ind w:left="0" w:firstLine="0"/>
        <w:jc w:val="left"/>
        <w:rPr>
          <w:rFonts w:asciiTheme="minorHAnsi" w:hAnsiTheme="minorHAnsi" w:cstheme="minorHAnsi"/>
          <w:i/>
          <w:sz w:val="18"/>
          <w:szCs w:val="18"/>
        </w:rPr>
      </w:pPr>
      <w:r w:rsidRPr="00737E5B">
        <w:rPr>
          <w:rFonts w:asciiTheme="minorHAnsi" w:hAnsiTheme="minorHAnsi" w:cstheme="minorHAnsi"/>
        </w:rPr>
        <w:t>Je renonce au bénéfice de l'avance :</w:t>
      </w:r>
      <w:r w:rsidRPr="00737E5B">
        <w:rPr>
          <w:rFonts w:asciiTheme="minorHAnsi" w:hAnsiTheme="minorHAnsi" w:cstheme="minorHAnsi"/>
        </w:rPr>
        <w:tab/>
      </w:r>
      <w:r w:rsidRPr="00737E5B">
        <w:rPr>
          <w:rFonts w:asciiTheme="minorHAnsi" w:hAnsiTheme="minorHAnsi" w:cstheme="minorHAnsi"/>
        </w:rPr>
        <w:tab/>
      </w:r>
      <w:r w:rsidRPr="00737E5B">
        <w:rPr>
          <w:rFonts w:asciiTheme="minorHAnsi" w:hAnsiTheme="minorHAnsi" w:cstheme="minorHAnsi"/>
        </w:rPr>
        <w:tab/>
      </w:r>
      <w:r w:rsidRPr="00737E5B">
        <w:rPr>
          <w:rFonts w:asciiTheme="minorHAnsi" w:hAnsiTheme="minorHAnsi" w:cstheme="minorHAnsi"/>
        </w:rPr>
        <w:tab/>
      </w:r>
      <w:r w:rsidRPr="00737E5B">
        <w:rPr>
          <w:rFonts w:asciiTheme="minorHAnsi" w:hAnsiTheme="minorHAnsi" w:cstheme="minorHAnsi"/>
        </w:rPr>
        <w:tab/>
      </w:r>
      <w:r w:rsidR="007D7A65" w:rsidRPr="00737E5B">
        <w:rPr>
          <w:rFonts w:asciiTheme="minorHAnsi" w:hAnsiTheme="minorHAnsi" w:cstheme="minorHAnsi"/>
        </w:rPr>
        <w:fldChar w:fldCharType="begin">
          <w:ffData>
            <w:name w:val=""/>
            <w:enabled/>
            <w:calcOnExit w:val="0"/>
            <w:checkBox>
              <w:size w:val="20"/>
              <w:default w:val="0"/>
            </w:checkBox>
          </w:ffData>
        </w:fldChar>
      </w:r>
      <w:r w:rsidR="007D7A65" w:rsidRPr="00737E5B">
        <w:rPr>
          <w:rFonts w:asciiTheme="minorHAnsi" w:hAnsiTheme="minorHAnsi" w:cstheme="minorHAnsi"/>
        </w:rPr>
        <w:instrText xml:space="preserve"> FORMCHECKBOX </w:instrText>
      </w:r>
      <w:r w:rsidR="00737E5B" w:rsidRPr="00737E5B">
        <w:rPr>
          <w:rFonts w:asciiTheme="minorHAnsi" w:hAnsiTheme="minorHAnsi" w:cstheme="minorHAnsi"/>
        </w:rPr>
      </w:r>
      <w:r w:rsidR="00737E5B" w:rsidRPr="00737E5B">
        <w:rPr>
          <w:rFonts w:asciiTheme="minorHAnsi" w:hAnsiTheme="minorHAnsi" w:cstheme="minorHAnsi"/>
        </w:rPr>
        <w:fldChar w:fldCharType="separate"/>
      </w:r>
      <w:r w:rsidR="007D7A65" w:rsidRPr="00737E5B">
        <w:rPr>
          <w:rFonts w:asciiTheme="minorHAnsi" w:hAnsiTheme="minorHAnsi" w:cstheme="minorHAnsi"/>
        </w:rPr>
        <w:fldChar w:fldCharType="end"/>
      </w:r>
      <w:r w:rsidRPr="00737E5B">
        <w:rPr>
          <w:rFonts w:asciiTheme="minorHAnsi" w:hAnsiTheme="minorHAnsi" w:cstheme="minorHAnsi"/>
        </w:rPr>
        <w:tab/>
      </w:r>
      <w:r w:rsidR="009D661E" w:rsidRPr="00737E5B">
        <w:rPr>
          <w:rFonts w:asciiTheme="minorHAnsi" w:hAnsiTheme="minorHAnsi" w:cstheme="minorHAnsi"/>
        </w:rPr>
        <w:t>Non</w:t>
      </w:r>
      <w:r w:rsidRPr="00737E5B">
        <w:rPr>
          <w:rFonts w:asciiTheme="minorHAnsi" w:hAnsiTheme="minorHAnsi" w:cstheme="minorHAnsi"/>
        </w:rPr>
        <w:tab/>
      </w:r>
      <w:r w:rsidRPr="00737E5B">
        <w:rPr>
          <w:rFonts w:asciiTheme="minorHAnsi" w:hAnsiTheme="minorHAnsi" w:cstheme="minorHAnsi"/>
        </w:rPr>
        <w:tab/>
      </w:r>
      <w:r w:rsidRPr="00737E5B">
        <w:rPr>
          <w:rFonts w:asciiTheme="minorHAnsi" w:hAnsiTheme="minorHAnsi" w:cstheme="minorHAnsi"/>
        </w:rPr>
        <w:tab/>
      </w:r>
      <w:r w:rsidR="007D7A65" w:rsidRPr="00737E5B">
        <w:rPr>
          <w:rFonts w:asciiTheme="minorHAnsi" w:hAnsiTheme="minorHAnsi" w:cstheme="minorHAnsi"/>
        </w:rPr>
        <w:fldChar w:fldCharType="begin">
          <w:ffData>
            <w:name w:val=""/>
            <w:enabled/>
            <w:calcOnExit w:val="0"/>
            <w:checkBox>
              <w:size w:val="20"/>
              <w:default w:val="0"/>
            </w:checkBox>
          </w:ffData>
        </w:fldChar>
      </w:r>
      <w:r w:rsidR="007D7A65" w:rsidRPr="00737E5B">
        <w:rPr>
          <w:rFonts w:asciiTheme="minorHAnsi" w:hAnsiTheme="minorHAnsi" w:cstheme="minorHAnsi"/>
        </w:rPr>
        <w:instrText xml:space="preserve"> FORMCHECKBOX </w:instrText>
      </w:r>
      <w:r w:rsidR="00737E5B" w:rsidRPr="00737E5B">
        <w:rPr>
          <w:rFonts w:asciiTheme="minorHAnsi" w:hAnsiTheme="minorHAnsi" w:cstheme="minorHAnsi"/>
        </w:rPr>
      </w:r>
      <w:r w:rsidR="00737E5B" w:rsidRPr="00737E5B">
        <w:rPr>
          <w:rFonts w:asciiTheme="minorHAnsi" w:hAnsiTheme="minorHAnsi" w:cstheme="minorHAnsi"/>
        </w:rPr>
        <w:fldChar w:fldCharType="separate"/>
      </w:r>
      <w:r w:rsidR="007D7A65" w:rsidRPr="00737E5B">
        <w:rPr>
          <w:rFonts w:asciiTheme="minorHAnsi" w:hAnsiTheme="minorHAnsi" w:cstheme="minorHAnsi"/>
        </w:rPr>
        <w:fldChar w:fldCharType="end"/>
      </w:r>
      <w:r w:rsidRPr="00737E5B">
        <w:rPr>
          <w:rFonts w:asciiTheme="minorHAnsi" w:hAnsiTheme="minorHAnsi" w:cstheme="minorHAnsi"/>
        </w:rPr>
        <w:tab/>
      </w:r>
      <w:r w:rsidR="009D661E" w:rsidRPr="00737E5B">
        <w:rPr>
          <w:rFonts w:asciiTheme="minorHAnsi" w:hAnsiTheme="minorHAnsi" w:cstheme="minorHAnsi"/>
        </w:rPr>
        <w:t>Oui</w:t>
      </w:r>
    </w:p>
    <w:p w14:paraId="17C751CF" w14:textId="77777777" w:rsidR="009B1CD0" w:rsidRPr="00737E5B" w:rsidRDefault="009B1CD0" w:rsidP="009B45B9">
      <w:pPr>
        <w:tabs>
          <w:tab w:val="left" w:pos="851"/>
        </w:tabs>
        <w:rPr>
          <w:rFonts w:asciiTheme="minorHAnsi" w:hAnsiTheme="minorHAnsi" w:cstheme="minorHAnsi"/>
          <w:b/>
        </w:rPr>
      </w:pPr>
      <w:r w:rsidRPr="00737E5B">
        <w:rPr>
          <w:rFonts w:asciiTheme="minorHAnsi" w:hAnsiTheme="minorHAnsi" w:cstheme="minorHAnsi"/>
          <w:i/>
          <w:sz w:val="18"/>
          <w:szCs w:val="18"/>
        </w:rPr>
        <w:t>(Cocher la case correspondante.)</w:t>
      </w:r>
    </w:p>
    <w:p w14:paraId="549A3D20" w14:textId="77777777" w:rsidR="009B1CD0" w:rsidRPr="00737E5B" w:rsidRDefault="009B1CD0" w:rsidP="009B45B9">
      <w:pPr>
        <w:tabs>
          <w:tab w:val="left" w:pos="426"/>
          <w:tab w:val="left" w:pos="851"/>
        </w:tabs>
        <w:jc w:val="both"/>
        <w:rPr>
          <w:rFonts w:asciiTheme="minorHAnsi" w:hAnsiTheme="minorHAnsi" w:cstheme="minorHAnsi"/>
          <w:b/>
        </w:rPr>
      </w:pPr>
    </w:p>
    <w:p w14:paraId="3C27E70B" w14:textId="77777777" w:rsidR="009B1CD0" w:rsidRPr="00737E5B" w:rsidRDefault="009B1CD0" w:rsidP="009B45B9">
      <w:pPr>
        <w:tabs>
          <w:tab w:val="left" w:pos="426"/>
          <w:tab w:val="left" w:pos="851"/>
        </w:tabs>
        <w:jc w:val="both"/>
        <w:rPr>
          <w:rFonts w:asciiTheme="minorHAnsi" w:hAnsiTheme="minorHAnsi" w:cstheme="minorHAnsi"/>
          <w:b/>
        </w:rPr>
      </w:pPr>
    </w:p>
    <w:p w14:paraId="61D7527B" w14:textId="77777777" w:rsidR="009B1CD0" w:rsidRPr="00737E5B" w:rsidRDefault="009B1CD0" w:rsidP="009B45B9">
      <w:pPr>
        <w:pStyle w:val="Titre4"/>
        <w:tabs>
          <w:tab w:val="clear" w:pos="4111"/>
          <w:tab w:val="left" w:pos="426"/>
          <w:tab w:val="left" w:pos="851"/>
        </w:tabs>
        <w:rPr>
          <w:rFonts w:asciiTheme="minorHAnsi" w:hAnsiTheme="minorHAnsi" w:cstheme="minorHAnsi"/>
        </w:rPr>
      </w:pPr>
      <w:r w:rsidRPr="00737E5B">
        <w:rPr>
          <w:rFonts w:asciiTheme="minorHAnsi" w:hAnsiTheme="minorHAnsi" w:cstheme="minorHAnsi"/>
          <w:sz w:val="22"/>
          <w:szCs w:val="22"/>
        </w:rPr>
        <w:t>B5 -</w:t>
      </w:r>
      <w:r w:rsidRPr="00737E5B">
        <w:rPr>
          <w:rFonts w:asciiTheme="minorHAnsi" w:hAnsiTheme="minorHAnsi" w:cstheme="minorHAnsi"/>
          <w:b w:val="0"/>
          <w:sz w:val="22"/>
          <w:szCs w:val="22"/>
        </w:rPr>
        <w:t xml:space="preserve"> </w:t>
      </w:r>
      <w:r w:rsidRPr="00737E5B">
        <w:rPr>
          <w:rFonts w:asciiTheme="minorHAnsi" w:hAnsiTheme="minorHAnsi" w:cstheme="minorHAnsi"/>
          <w:sz w:val="22"/>
          <w:szCs w:val="22"/>
        </w:rPr>
        <w:t xml:space="preserve">Durée d’exécution du marché </w:t>
      </w:r>
      <w:r w:rsidR="00FE48C9" w:rsidRPr="00737E5B">
        <w:rPr>
          <w:rFonts w:asciiTheme="minorHAnsi" w:hAnsiTheme="minorHAnsi" w:cstheme="minorHAnsi"/>
          <w:sz w:val="22"/>
          <w:szCs w:val="22"/>
        </w:rPr>
        <w:t>public</w:t>
      </w:r>
    </w:p>
    <w:p w14:paraId="1C842F73" w14:textId="77777777" w:rsidR="009B1CD0" w:rsidRPr="00737E5B" w:rsidRDefault="009B1CD0" w:rsidP="009B45B9">
      <w:pPr>
        <w:tabs>
          <w:tab w:val="left" w:pos="576"/>
          <w:tab w:val="left" w:pos="851"/>
        </w:tabs>
        <w:jc w:val="both"/>
        <w:rPr>
          <w:rFonts w:asciiTheme="minorHAnsi" w:hAnsiTheme="minorHAnsi" w:cstheme="minorHAnsi"/>
        </w:rPr>
      </w:pPr>
    </w:p>
    <w:p w14:paraId="161CFE6F" w14:textId="77777777" w:rsidR="009B1CD0" w:rsidRPr="00737E5B" w:rsidRDefault="009B1CD0" w:rsidP="009B45B9">
      <w:pPr>
        <w:tabs>
          <w:tab w:val="left" w:pos="576"/>
          <w:tab w:val="left" w:pos="851"/>
        </w:tabs>
        <w:jc w:val="both"/>
        <w:rPr>
          <w:rFonts w:asciiTheme="minorHAnsi" w:hAnsiTheme="minorHAnsi" w:cstheme="minorHAnsi"/>
          <w:i/>
          <w:sz w:val="18"/>
          <w:szCs w:val="18"/>
        </w:rPr>
      </w:pPr>
      <w:r w:rsidRPr="00737E5B">
        <w:rPr>
          <w:rFonts w:asciiTheme="minorHAnsi" w:hAnsiTheme="minorHAnsi" w:cstheme="minorHAnsi"/>
        </w:rPr>
        <w:t xml:space="preserve">La durée d’exécution du marché </w:t>
      </w:r>
      <w:r w:rsidR="00FE48C9" w:rsidRPr="00737E5B">
        <w:rPr>
          <w:rFonts w:asciiTheme="minorHAnsi" w:hAnsiTheme="minorHAnsi" w:cstheme="minorHAnsi"/>
        </w:rPr>
        <w:t>public</w:t>
      </w:r>
      <w:r w:rsidRPr="00737E5B">
        <w:rPr>
          <w:rFonts w:asciiTheme="minorHAnsi" w:hAnsiTheme="minorHAnsi" w:cstheme="minorHAnsi"/>
        </w:rPr>
        <w:t xml:space="preserve"> est de </w:t>
      </w:r>
      <w:r w:rsidR="00947A2B" w:rsidRPr="00737E5B">
        <w:rPr>
          <w:rFonts w:asciiTheme="minorHAnsi" w:hAnsiTheme="minorHAnsi" w:cstheme="minorHAnsi"/>
        </w:rPr>
        <w:t>12</w:t>
      </w:r>
      <w:r w:rsidR="00412F20" w:rsidRPr="00737E5B">
        <w:rPr>
          <w:rFonts w:asciiTheme="minorHAnsi" w:hAnsiTheme="minorHAnsi" w:cstheme="minorHAnsi"/>
        </w:rPr>
        <w:t xml:space="preserve"> </w:t>
      </w:r>
      <w:r w:rsidRPr="00737E5B">
        <w:rPr>
          <w:rFonts w:asciiTheme="minorHAnsi" w:hAnsiTheme="minorHAnsi" w:cstheme="minorHAnsi"/>
        </w:rPr>
        <w:t>mois à compter de :</w:t>
      </w:r>
    </w:p>
    <w:p w14:paraId="7159AFE1" w14:textId="77777777" w:rsidR="009B1CD0" w:rsidRPr="00737E5B" w:rsidRDefault="00844DAA" w:rsidP="009B45B9">
      <w:pPr>
        <w:tabs>
          <w:tab w:val="left" w:pos="851"/>
        </w:tabs>
        <w:spacing w:before="120"/>
        <w:ind w:left="567"/>
        <w:jc w:val="both"/>
        <w:rPr>
          <w:rFonts w:asciiTheme="minorHAnsi" w:hAnsiTheme="minorHAnsi" w:cstheme="minorHAnsi"/>
        </w:rPr>
      </w:pPr>
      <w:r w:rsidRPr="00737E5B">
        <w:rPr>
          <w:rFonts w:asciiTheme="minorHAnsi" w:hAnsiTheme="minorHAnsi" w:cstheme="minorHAnsi"/>
        </w:rPr>
        <w:tab/>
      </w:r>
      <w:r w:rsidR="003D0D76" w:rsidRPr="00737E5B">
        <w:rPr>
          <w:rFonts w:asciiTheme="minorHAnsi" w:hAnsiTheme="minorHAnsi" w:cstheme="minorHAnsi"/>
        </w:rPr>
        <w:fldChar w:fldCharType="begin">
          <w:ffData>
            <w:name w:val=""/>
            <w:enabled/>
            <w:calcOnExit w:val="0"/>
            <w:checkBox>
              <w:size w:val="20"/>
              <w:default w:val="1"/>
            </w:checkBox>
          </w:ffData>
        </w:fldChar>
      </w:r>
      <w:r w:rsidR="003D0D76" w:rsidRPr="00737E5B">
        <w:rPr>
          <w:rFonts w:asciiTheme="minorHAnsi" w:hAnsiTheme="minorHAnsi" w:cstheme="minorHAnsi"/>
        </w:rPr>
        <w:instrText xml:space="preserve"> FORMCHECKBOX </w:instrText>
      </w:r>
      <w:r w:rsidR="00737E5B" w:rsidRPr="00737E5B">
        <w:rPr>
          <w:rFonts w:asciiTheme="minorHAnsi" w:hAnsiTheme="minorHAnsi" w:cstheme="minorHAnsi"/>
        </w:rPr>
      </w:r>
      <w:r w:rsidR="00737E5B" w:rsidRPr="00737E5B">
        <w:rPr>
          <w:rFonts w:asciiTheme="minorHAnsi" w:hAnsiTheme="minorHAnsi" w:cstheme="minorHAnsi"/>
        </w:rPr>
        <w:fldChar w:fldCharType="separate"/>
      </w:r>
      <w:r w:rsidR="003D0D76" w:rsidRPr="00737E5B">
        <w:rPr>
          <w:rFonts w:asciiTheme="minorHAnsi" w:hAnsiTheme="minorHAnsi" w:cstheme="minorHAnsi"/>
        </w:rPr>
        <w:fldChar w:fldCharType="end"/>
      </w:r>
      <w:r w:rsidR="009B1CD0" w:rsidRPr="00737E5B">
        <w:rPr>
          <w:rFonts w:asciiTheme="minorHAnsi" w:hAnsiTheme="minorHAnsi" w:cstheme="minorHAnsi"/>
        </w:rPr>
        <w:tab/>
        <w:t xml:space="preserve">la date de notification du marché </w:t>
      </w:r>
      <w:r w:rsidR="00FE48C9" w:rsidRPr="00737E5B">
        <w:rPr>
          <w:rFonts w:asciiTheme="minorHAnsi" w:hAnsiTheme="minorHAnsi" w:cstheme="minorHAnsi"/>
        </w:rPr>
        <w:t>public</w:t>
      </w:r>
      <w:r w:rsidR="009B1CD0" w:rsidRPr="00737E5B">
        <w:rPr>
          <w:rFonts w:asciiTheme="minorHAnsi" w:hAnsiTheme="minorHAnsi" w:cstheme="minorHAnsi"/>
        </w:rPr>
        <w:t> ;</w:t>
      </w:r>
    </w:p>
    <w:p w14:paraId="18BD367D" w14:textId="77777777" w:rsidR="009B1CD0" w:rsidRPr="00737E5B" w:rsidRDefault="00844DAA" w:rsidP="009B45B9">
      <w:pPr>
        <w:tabs>
          <w:tab w:val="left" w:pos="851"/>
        </w:tabs>
        <w:spacing w:before="120"/>
        <w:ind w:left="567"/>
        <w:jc w:val="both"/>
        <w:rPr>
          <w:rFonts w:asciiTheme="minorHAnsi" w:hAnsiTheme="minorHAnsi" w:cstheme="minorHAnsi"/>
        </w:rPr>
      </w:pPr>
      <w:r w:rsidRPr="00737E5B">
        <w:rPr>
          <w:rFonts w:asciiTheme="minorHAnsi" w:hAnsiTheme="minorHAnsi" w:cstheme="minorHAnsi"/>
        </w:rPr>
        <w:tab/>
      </w:r>
      <w:r w:rsidR="007D7A65" w:rsidRPr="00737E5B">
        <w:rPr>
          <w:rFonts w:asciiTheme="minorHAnsi" w:hAnsiTheme="minorHAnsi" w:cstheme="minorHAnsi"/>
        </w:rPr>
        <w:fldChar w:fldCharType="begin">
          <w:ffData>
            <w:name w:val=""/>
            <w:enabled/>
            <w:calcOnExit w:val="0"/>
            <w:checkBox>
              <w:size w:val="20"/>
              <w:default w:val="0"/>
            </w:checkBox>
          </w:ffData>
        </w:fldChar>
      </w:r>
      <w:r w:rsidR="007D7A65" w:rsidRPr="00737E5B">
        <w:rPr>
          <w:rFonts w:asciiTheme="minorHAnsi" w:hAnsiTheme="minorHAnsi" w:cstheme="minorHAnsi"/>
        </w:rPr>
        <w:instrText xml:space="preserve"> FORMCHECKBOX </w:instrText>
      </w:r>
      <w:r w:rsidR="00737E5B" w:rsidRPr="00737E5B">
        <w:rPr>
          <w:rFonts w:asciiTheme="minorHAnsi" w:hAnsiTheme="minorHAnsi" w:cstheme="minorHAnsi"/>
        </w:rPr>
      </w:r>
      <w:r w:rsidR="00737E5B" w:rsidRPr="00737E5B">
        <w:rPr>
          <w:rFonts w:asciiTheme="minorHAnsi" w:hAnsiTheme="minorHAnsi" w:cstheme="minorHAnsi"/>
        </w:rPr>
        <w:fldChar w:fldCharType="separate"/>
      </w:r>
      <w:r w:rsidR="007D7A65" w:rsidRPr="00737E5B">
        <w:rPr>
          <w:rFonts w:asciiTheme="minorHAnsi" w:hAnsiTheme="minorHAnsi" w:cstheme="minorHAnsi"/>
        </w:rPr>
        <w:fldChar w:fldCharType="end"/>
      </w:r>
      <w:r w:rsidR="009B1CD0" w:rsidRPr="00737E5B">
        <w:rPr>
          <w:rFonts w:asciiTheme="minorHAnsi" w:hAnsiTheme="minorHAnsi" w:cstheme="minorHAnsi"/>
        </w:rPr>
        <w:tab/>
        <w:t>la date de notification de l’ordre de service ;</w:t>
      </w:r>
    </w:p>
    <w:p w14:paraId="2DE014AE" w14:textId="77777777" w:rsidR="009B1CD0" w:rsidRPr="00737E5B" w:rsidRDefault="00844DAA" w:rsidP="009B45B9">
      <w:pPr>
        <w:tabs>
          <w:tab w:val="left" w:pos="851"/>
        </w:tabs>
        <w:spacing w:before="120"/>
        <w:ind w:left="1134" w:hanging="567"/>
        <w:jc w:val="both"/>
        <w:rPr>
          <w:rFonts w:asciiTheme="minorHAnsi" w:hAnsiTheme="minorHAnsi" w:cstheme="minorHAnsi"/>
          <w:b/>
        </w:rPr>
      </w:pPr>
      <w:r w:rsidRPr="00737E5B">
        <w:rPr>
          <w:rFonts w:asciiTheme="minorHAnsi" w:hAnsiTheme="minorHAnsi" w:cstheme="minorHAnsi"/>
        </w:rPr>
        <w:tab/>
      </w:r>
      <w:r w:rsidR="007D7A65" w:rsidRPr="00737E5B">
        <w:rPr>
          <w:rFonts w:asciiTheme="minorHAnsi" w:hAnsiTheme="minorHAnsi" w:cstheme="minorHAnsi"/>
        </w:rPr>
        <w:fldChar w:fldCharType="begin">
          <w:ffData>
            <w:name w:val=""/>
            <w:enabled/>
            <w:calcOnExit w:val="0"/>
            <w:checkBox>
              <w:size w:val="20"/>
              <w:default w:val="0"/>
            </w:checkBox>
          </w:ffData>
        </w:fldChar>
      </w:r>
      <w:r w:rsidR="007D7A65" w:rsidRPr="00737E5B">
        <w:rPr>
          <w:rFonts w:asciiTheme="minorHAnsi" w:hAnsiTheme="minorHAnsi" w:cstheme="minorHAnsi"/>
        </w:rPr>
        <w:instrText xml:space="preserve"> FORMCHECKBOX </w:instrText>
      </w:r>
      <w:r w:rsidR="00737E5B" w:rsidRPr="00737E5B">
        <w:rPr>
          <w:rFonts w:asciiTheme="minorHAnsi" w:hAnsiTheme="minorHAnsi" w:cstheme="minorHAnsi"/>
        </w:rPr>
      </w:r>
      <w:r w:rsidR="00737E5B" w:rsidRPr="00737E5B">
        <w:rPr>
          <w:rFonts w:asciiTheme="minorHAnsi" w:hAnsiTheme="minorHAnsi" w:cstheme="minorHAnsi"/>
        </w:rPr>
        <w:fldChar w:fldCharType="separate"/>
      </w:r>
      <w:r w:rsidR="007D7A65" w:rsidRPr="00737E5B">
        <w:rPr>
          <w:rFonts w:asciiTheme="minorHAnsi" w:hAnsiTheme="minorHAnsi" w:cstheme="minorHAnsi"/>
        </w:rPr>
        <w:fldChar w:fldCharType="end"/>
      </w:r>
      <w:r w:rsidR="009B1CD0" w:rsidRPr="00737E5B">
        <w:rPr>
          <w:rFonts w:asciiTheme="minorHAnsi" w:hAnsiTheme="minorHAnsi" w:cstheme="minorHAnsi"/>
        </w:rPr>
        <w:tab/>
        <w:t xml:space="preserve">la date de début d’exécution prévue par le marché </w:t>
      </w:r>
      <w:r w:rsidR="00FE48C9" w:rsidRPr="00737E5B">
        <w:rPr>
          <w:rFonts w:asciiTheme="minorHAnsi" w:hAnsiTheme="minorHAnsi" w:cstheme="minorHAnsi"/>
        </w:rPr>
        <w:t>public</w:t>
      </w:r>
      <w:r w:rsidR="009B1CD0" w:rsidRPr="00737E5B">
        <w:rPr>
          <w:rFonts w:asciiTheme="minorHAnsi" w:hAnsiTheme="minorHAnsi" w:cstheme="minorHAnsi"/>
        </w:rPr>
        <w:t xml:space="preserve"> lorsqu’elle est postérieure à la date de notification.</w:t>
      </w:r>
    </w:p>
    <w:p w14:paraId="088624B1" w14:textId="77777777" w:rsidR="00020508" w:rsidRPr="00737E5B" w:rsidRDefault="00020508" w:rsidP="009B45B9">
      <w:pPr>
        <w:tabs>
          <w:tab w:val="left" w:pos="426"/>
          <w:tab w:val="left" w:pos="851"/>
        </w:tabs>
        <w:jc w:val="both"/>
        <w:rPr>
          <w:rFonts w:asciiTheme="minorHAnsi" w:hAnsiTheme="minorHAnsi" w:cstheme="minorHAnsi"/>
        </w:rPr>
      </w:pPr>
    </w:p>
    <w:p w14:paraId="1D3A46BC" w14:textId="77777777" w:rsidR="00947A2B" w:rsidRPr="00737E5B" w:rsidRDefault="00947A2B" w:rsidP="009B45B9">
      <w:pPr>
        <w:pStyle w:val="fcasegauche"/>
        <w:tabs>
          <w:tab w:val="left" w:pos="426"/>
          <w:tab w:val="left" w:pos="851"/>
        </w:tabs>
        <w:spacing w:after="0"/>
        <w:ind w:left="0" w:firstLine="0"/>
        <w:jc w:val="left"/>
        <w:rPr>
          <w:rFonts w:asciiTheme="minorHAnsi" w:hAnsiTheme="minorHAnsi" w:cstheme="minorHAnsi"/>
        </w:rPr>
      </w:pPr>
    </w:p>
    <w:p w14:paraId="5FB8691F" w14:textId="77777777" w:rsidR="00947A2B" w:rsidRPr="00737E5B" w:rsidRDefault="00947A2B" w:rsidP="009B45B9">
      <w:pPr>
        <w:pStyle w:val="fcasegauche"/>
        <w:tabs>
          <w:tab w:val="left" w:pos="426"/>
          <w:tab w:val="left" w:pos="851"/>
        </w:tabs>
        <w:spacing w:after="0"/>
        <w:ind w:left="0" w:firstLine="0"/>
        <w:jc w:val="left"/>
        <w:rPr>
          <w:rFonts w:asciiTheme="minorHAnsi" w:hAnsiTheme="minorHAnsi" w:cstheme="minorHAnsi"/>
        </w:rPr>
      </w:pPr>
    </w:p>
    <w:p w14:paraId="40A5A766" w14:textId="77777777" w:rsidR="009B1CD0" w:rsidRPr="00737E5B" w:rsidRDefault="009B1CD0" w:rsidP="009B45B9">
      <w:pPr>
        <w:pStyle w:val="fcasegauche"/>
        <w:tabs>
          <w:tab w:val="left" w:pos="426"/>
          <w:tab w:val="left" w:pos="851"/>
        </w:tabs>
        <w:spacing w:after="0"/>
        <w:ind w:left="0" w:firstLine="0"/>
        <w:jc w:val="left"/>
        <w:rPr>
          <w:rFonts w:asciiTheme="minorHAnsi" w:hAnsiTheme="minorHAnsi" w:cstheme="minorHAnsi"/>
          <w:i/>
          <w:sz w:val="18"/>
          <w:szCs w:val="18"/>
        </w:rPr>
      </w:pPr>
      <w:r w:rsidRPr="00737E5B">
        <w:rPr>
          <w:rFonts w:asciiTheme="minorHAnsi" w:hAnsiTheme="minorHAnsi" w:cstheme="minorHAnsi"/>
        </w:rPr>
        <w:t xml:space="preserve">Le marché </w:t>
      </w:r>
      <w:r w:rsidR="00FE48C9" w:rsidRPr="00737E5B">
        <w:rPr>
          <w:rFonts w:asciiTheme="minorHAnsi" w:hAnsiTheme="minorHAnsi" w:cstheme="minorHAnsi"/>
        </w:rPr>
        <w:t>public</w:t>
      </w:r>
      <w:r w:rsidRPr="00737E5B">
        <w:rPr>
          <w:rFonts w:asciiTheme="minorHAnsi" w:hAnsiTheme="minorHAnsi" w:cstheme="minorHAnsi"/>
        </w:rPr>
        <w:t xml:space="preserve"> est reconductible :</w:t>
      </w:r>
      <w:r w:rsidRPr="00737E5B">
        <w:rPr>
          <w:rFonts w:asciiTheme="minorHAnsi" w:hAnsiTheme="minorHAnsi" w:cstheme="minorHAnsi"/>
        </w:rPr>
        <w:tab/>
      </w:r>
      <w:r w:rsidRPr="00737E5B">
        <w:rPr>
          <w:rFonts w:asciiTheme="minorHAnsi" w:hAnsiTheme="minorHAnsi" w:cstheme="minorHAnsi"/>
        </w:rPr>
        <w:tab/>
      </w:r>
      <w:r w:rsidR="00336B56" w:rsidRPr="00737E5B">
        <w:rPr>
          <w:rFonts w:asciiTheme="minorHAnsi" w:hAnsiTheme="minorHAnsi" w:cstheme="minorHAnsi"/>
        </w:rPr>
        <w:fldChar w:fldCharType="begin">
          <w:ffData>
            <w:name w:val=""/>
            <w:enabled/>
            <w:calcOnExit w:val="0"/>
            <w:checkBox>
              <w:size w:val="20"/>
              <w:default w:val="0"/>
            </w:checkBox>
          </w:ffData>
        </w:fldChar>
      </w:r>
      <w:r w:rsidR="00336B56" w:rsidRPr="00737E5B">
        <w:rPr>
          <w:rFonts w:asciiTheme="minorHAnsi" w:hAnsiTheme="minorHAnsi" w:cstheme="minorHAnsi"/>
        </w:rPr>
        <w:instrText xml:space="preserve"> FORMCHECKBOX </w:instrText>
      </w:r>
      <w:r w:rsidR="00737E5B" w:rsidRPr="00737E5B">
        <w:rPr>
          <w:rFonts w:asciiTheme="minorHAnsi" w:hAnsiTheme="minorHAnsi" w:cstheme="minorHAnsi"/>
        </w:rPr>
      </w:r>
      <w:r w:rsidR="00737E5B" w:rsidRPr="00737E5B">
        <w:rPr>
          <w:rFonts w:asciiTheme="minorHAnsi" w:hAnsiTheme="minorHAnsi" w:cstheme="minorHAnsi"/>
        </w:rPr>
        <w:fldChar w:fldCharType="separate"/>
      </w:r>
      <w:r w:rsidR="00336B56" w:rsidRPr="00737E5B">
        <w:rPr>
          <w:rFonts w:asciiTheme="minorHAnsi" w:hAnsiTheme="minorHAnsi" w:cstheme="minorHAnsi"/>
        </w:rPr>
        <w:fldChar w:fldCharType="end"/>
      </w:r>
      <w:r w:rsidRPr="00737E5B">
        <w:rPr>
          <w:rFonts w:asciiTheme="minorHAnsi" w:hAnsiTheme="minorHAnsi" w:cstheme="minorHAnsi"/>
        </w:rPr>
        <w:tab/>
      </w:r>
      <w:r w:rsidR="009D661E" w:rsidRPr="00737E5B">
        <w:rPr>
          <w:rFonts w:asciiTheme="minorHAnsi" w:hAnsiTheme="minorHAnsi" w:cstheme="minorHAnsi"/>
        </w:rPr>
        <w:t>Non</w:t>
      </w:r>
      <w:r w:rsidRPr="00737E5B">
        <w:rPr>
          <w:rFonts w:asciiTheme="minorHAnsi" w:hAnsiTheme="minorHAnsi" w:cstheme="minorHAnsi"/>
        </w:rPr>
        <w:tab/>
      </w:r>
      <w:r w:rsidRPr="00737E5B">
        <w:rPr>
          <w:rFonts w:asciiTheme="minorHAnsi" w:hAnsiTheme="minorHAnsi" w:cstheme="minorHAnsi"/>
        </w:rPr>
        <w:tab/>
      </w:r>
      <w:r w:rsidRPr="00737E5B">
        <w:rPr>
          <w:rFonts w:asciiTheme="minorHAnsi" w:hAnsiTheme="minorHAnsi" w:cstheme="minorHAnsi"/>
        </w:rPr>
        <w:tab/>
      </w:r>
      <w:r w:rsidR="00947A2B" w:rsidRPr="00737E5B">
        <w:rPr>
          <w:rFonts w:asciiTheme="minorHAnsi" w:hAnsiTheme="minorHAnsi" w:cstheme="minorHAnsi"/>
        </w:rPr>
        <w:fldChar w:fldCharType="begin">
          <w:ffData>
            <w:name w:val=""/>
            <w:enabled/>
            <w:calcOnExit w:val="0"/>
            <w:checkBox>
              <w:size w:val="20"/>
              <w:default w:val="1"/>
            </w:checkBox>
          </w:ffData>
        </w:fldChar>
      </w:r>
      <w:r w:rsidR="00947A2B" w:rsidRPr="00737E5B">
        <w:rPr>
          <w:rFonts w:asciiTheme="minorHAnsi" w:hAnsiTheme="minorHAnsi" w:cstheme="minorHAnsi"/>
        </w:rPr>
        <w:instrText xml:space="preserve"> FORMCHECKBOX </w:instrText>
      </w:r>
      <w:r w:rsidR="00737E5B" w:rsidRPr="00737E5B">
        <w:rPr>
          <w:rFonts w:asciiTheme="minorHAnsi" w:hAnsiTheme="minorHAnsi" w:cstheme="minorHAnsi"/>
        </w:rPr>
      </w:r>
      <w:r w:rsidR="00737E5B" w:rsidRPr="00737E5B">
        <w:rPr>
          <w:rFonts w:asciiTheme="minorHAnsi" w:hAnsiTheme="minorHAnsi" w:cstheme="minorHAnsi"/>
        </w:rPr>
        <w:fldChar w:fldCharType="separate"/>
      </w:r>
      <w:r w:rsidR="00947A2B" w:rsidRPr="00737E5B">
        <w:rPr>
          <w:rFonts w:asciiTheme="minorHAnsi" w:hAnsiTheme="minorHAnsi" w:cstheme="minorHAnsi"/>
        </w:rPr>
        <w:fldChar w:fldCharType="end"/>
      </w:r>
      <w:r w:rsidRPr="00737E5B">
        <w:rPr>
          <w:rFonts w:asciiTheme="minorHAnsi" w:hAnsiTheme="minorHAnsi" w:cstheme="minorHAnsi"/>
        </w:rPr>
        <w:tab/>
      </w:r>
      <w:r w:rsidR="009D661E" w:rsidRPr="00737E5B">
        <w:rPr>
          <w:rFonts w:asciiTheme="minorHAnsi" w:hAnsiTheme="minorHAnsi" w:cstheme="minorHAnsi"/>
        </w:rPr>
        <w:t>Oui</w:t>
      </w:r>
    </w:p>
    <w:p w14:paraId="2E13C56E" w14:textId="77777777" w:rsidR="00020508" w:rsidRPr="00737E5B" w:rsidRDefault="00020508" w:rsidP="009B45B9">
      <w:pPr>
        <w:tabs>
          <w:tab w:val="left" w:pos="426"/>
          <w:tab w:val="left" w:pos="851"/>
        </w:tabs>
        <w:jc w:val="both"/>
        <w:rPr>
          <w:rFonts w:asciiTheme="minorHAnsi" w:hAnsiTheme="minorHAnsi" w:cstheme="minorHAnsi"/>
        </w:rPr>
      </w:pPr>
    </w:p>
    <w:p w14:paraId="4789CA7A" w14:textId="77777777" w:rsidR="009B1CD0" w:rsidRPr="00737E5B" w:rsidRDefault="009B1CD0" w:rsidP="009B45B9">
      <w:pPr>
        <w:tabs>
          <w:tab w:val="left" w:pos="426"/>
          <w:tab w:val="left" w:pos="851"/>
        </w:tabs>
        <w:jc w:val="both"/>
        <w:rPr>
          <w:rFonts w:asciiTheme="minorHAnsi" w:hAnsiTheme="minorHAnsi" w:cstheme="minorHAnsi"/>
        </w:rPr>
      </w:pPr>
      <w:r w:rsidRPr="00737E5B">
        <w:rPr>
          <w:rFonts w:asciiTheme="minorHAnsi" w:hAnsiTheme="minorHAnsi" w:cstheme="minorHAnsi"/>
        </w:rPr>
        <w:t>Si oui, préciser :</w:t>
      </w:r>
    </w:p>
    <w:p w14:paraId="0C298908" w14:textId="610EBF88" w:rsidR="009B1CD0" w:rsidRPr="00737E5B" w:rsidRDefault="009B1CD0" w:rsidP="009B45B9">
      <w:pPr>
        <w:numPr>
          <w:ilvl w:val="0"/>
          <w:numId w:val="2"/>
        </w:numPr>
        <w:tabs>
          <w:tab w:val="left" w:pos="426"/>
          <w:tab w:val="left" w:pos="851"/>
        </w:tabs>
        <w:spacing w:before="120"/>
        <w:ind w:left="924" w:hanging="357"/>
        <w:jc w:val="both"/>
        <w:rPr>
          <w:rFonts w:asciiTheme="minorHAnsi" w:hAnsiTheme="minorHAnsi" w:cstheme="minorHAnsi"/>
        </w:rPr>
      </w:pPr>
      <w:r w:rsidRPr="00737E5B">
        <w:rPr>
          <w:rFonts w:asciiTheme="minorHAnsi" w:hAnsiTheme="minorHAnsi" w:cstheme="minorHAnsi"/>
        </w:rPr>
        <w:t xml:space="preserve">Nombre des reconductions : </w:t>
      </w:r>
      <w:r w:rsidR="00A75CA1" w:rsidRPr="00737E5B">
        <w:rPr>
          <w:rFonts w:asciiTheme="minorHAnsi" w:hAnsiTheme="minorHAnsi" w:cstheme="minorHAnsi"/>
        </w:rPr>
        <w:t>3</w:t>
      </w:r>
    </w:p>
    <w:p w14:paraId="307AC229" w14:textId="77777777" w:rsidR="009B1CD0" w:rsidRPr="00737E5B" w:rsidRDefault="009B1CD0" w:rsidP="009B45B9">
      <w:pPr>
        <w:numPr>
          <w:ilvl w:val="0"/>
          <w:numId w:val="2"/>
        </w:numPr>
        <w:tabs>
          <w:tab w:val="left" w:pos="426"/>
          <w:tab w:val="left" w:pos="851"/>
        </w:tabs>
        <w:spacing w:before="120"/>
        <w:ind w:left="924" w:hanging="357"/>
        <w:jc w:val="both"/>
        <w:rPr>
          <w:rFonts w:asciiTheme="minorHAnsi" w:hAnsiTheme="minorHAnsi" w:cstheme="minorHAnsi"/>
          <w:b/>
        </w:rPr>
      </w:pPr>
      <w:r w:rsidRPr="00737E5B">
        <w:rPr>
          <w:rFonts w:asciiTheme="minorHAnsi" w:hAnsiTheme="minorHAnsi" w:cstheme="minorHAnsi"/>
        </w:rPr>
        <w:t xml:space="preserve">Durée des reconductions : </w:t>
      </w:r>
      <w:r w:rsidR="00947A2B" w:rsidRPr="00737E5B">
        <w:rPr>
          <w:rFonts w:asciiTheme="minorHAnsi" w:hAnsiTheme="minorHAnsi" w:cstheme="minorHAnsi"/>
        </w:rPr>
        <w:t>12 mois chacune.</w:t>
      </w:r>
    </w:p>
    <w:p w14:paraId="707778F5" w14:textId="77777777" w:rsidR="00020508" w:rsidRPr="00737E5B" w:rsidRDefault="00020508" w:rsidP="00020508">
      <w:pPr>
        <w:tabs>
          <w:tab w:val="left" w:pos="426"/>
          <w:tab w:val="left" w:pos="851"/>
        </w:tabs>
        <w:ind w:left="924"/>
        <w:jc w:val="both"/>
        <w:rPr>
          <w:rFonts w:asciiTheme="minorHAnsi" w:hAnsiTheme="minorHAnsi" w:cstheme="minorHAnsi"/>
        </w:rPr>
      </w:pPr>
    </w:p>
    <w:p w14:paraId="32683595" w14:textId="77777777" w:rsidR="00020508" w:rsidRPr="00737E5B" w:rsidRDefault="00020508" w:rsidP="00020508">
      <w:pPr>
        <w:tabs>
          <w:tab w:val="left" w:pos="426"/>
          <w:tab w:val="left" w:pos="851"/>
        </w:tabs>
        <w:ind w:left="924"/>
        <w:jc w:val="both"/>
        <w:rPr>
          <w:rFonts w:asciiTheme="minorHAnsi" w:hAnsiTheme="minorHAnsi" w:cstheme="minorHAnsi"/>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737E5B" w14:paraId="3BB147C0" w14:textId="77777777">
        <w:tc>
          <w:tcPr>
            <w:tcW w:w="10419" w:type="dxa"/>
            <w:shd w:val="clear" w:color="auto" w:fill="66CCFF"/>
          </w:tcPr>
          <w:p w14:paraId="62DC623A" w14:textId="77777777" w:rsidR="009B1CD0" w:rsidRPr="00737E5B" w:rsidRDefault="009B1CD0" w:rsidP="00C630AD">
            <w:pPr>
              <w:tabs>
                <w:tab w:val="left" w:pos="-142"/>
                <w:tab w:val="left" w:pos="851"/>
                <w:tab w:val="left" w:pos="4111"/>
              </w:tabs>
              <w:jc w:val="both"/>
              <w:rPr>
                <w:rFonts w:asciiTheme="minorHAnsi" w:hAnsiTheme="minorHAnsi" w:cstheme="minorHAnsi"/>
              </w:rPr>
            </w:pPr>
            <w:r w:rsidRPr="00737E5B">
              <w:rPr>
                <w:rFonts w:asciiTheme="minorHAnsi" w:hAnsiTheme="minorHAnsi" w:cstheme="minorHAnsi"/>
                <w:b/>
                <w:bCs/>
                <w:sz w:val="22"/>
                <w:szCs w:val="22"/>
              </w:rPr>
              <w:t xml:space="preserve">C - Signature </w:t>
            </w:r>
            <w:r w:rsidR="00660727" w:rsidRPr="00737E5B">
              <w:rPr>
                <w:rFonts w:asciiTheme="minorHAnsi" w:hAnsiTheme="minorHAnsi" w:cstheme="minorHAnsi"/>
                <w:b/>
                <w:bCs/>
                <w:sz w:val="22"/>
                <w:szCs w:val="22"/>
              </w:rPr>
              <w:t xml:space="preserve">du marché </w:t>
            </w:r>
            <w:r w:rsidR="00FE48C9" w:rsidRPr="00737E5B">
              <w:rPr>
                <w:rFonts w:asciiTheme="minorHAnsi" w:hAnsiTheme="minorHAnsi" w:cstheme="minorHAnsi"/>
                <w:b/>
                <w:bCs/>
                <w:sz w:val="22"/>
                <w:szCs w:val="22"/>
              </w:rPr>
              <w:t>public</w:t>
            </w:r>
            <w:r w:rsidRPr="00737E5B">
              <w:rPr>
                <w:rFonts w:asciiTheme="minorHAnsi" w:hAnsiTheme="minorHAnsi" w:cstheme="minorHAnsi"/>
                <w:b/>
                <w:bCs/>
                <w:sz w:val="22"/>
                <w:szCs w:val="22"/>
              </w:rPr>
              <w:t xml:space="preserve"> par le </w:t>
            </w:r>
            <w:r w:rsidR="00036500" w:rsidRPr="00737E5B">
              <w:rPr>
                <w:rFonts w:asciiTheme="minorHAnsi" w:hAnsiTheme="minorHAnsi" w:cstheme="minorHAnsi"/>
                <w:b/>
                <w:bCs/>
                <w:sz w:val="22"/>
                <w:szCs w:val="22"/>
              </w:rPr>
              <w:t>titulaire individuel ou</w:t>
            </w:r>
            <w:r w:rsidR="00354C04" w:rsidRPr="00737E5B">
              <w:rPr>
                <w:rFonts w:asciiTheme="minorHAnsi" w:hAnsiTheme="minorHAnsi" w:cstheme="minorHAnsi"/>
                <w:b/>
                <w:bCs/>
                <w:sz w:val="22"/>
                <w:szCs w:val="22"/>
              </w:rPr>
              <w:t>, en cas groupement, le mandataire dûment habilité ou</w:t>
            </w:r>
            <w:r w:rsidR="00036500" w:rsidRPr="00737E5B">
              <w:rPr>
                <w:rFonts w:asciiTheme="minorHAnsi" w:hAnsiTheme="minorHAnsi" w:cstheme="minorHAnsi"/>
                <w:b/>
                <w:bCs/>
                <w:sz w:val="22"/>
                <w:szCs w:val="22"/>
              </w:rPr>
              <w:t xml:space="preserve"> chaque membre du groupement</w:t>
            </w:r>
          </w:p>
        </w:tc>
      </w:tr>
    </w:tbl>
    <w:p w14:paraId="1B1A742F" w14:textId="77777777" w:rsidR="009B1CD0" w:rsidRPr="00737E5B" w:rsidRDefault="009B1CD0" w:rsidP="006C4338">
      <w:pPr>
        <w:tabs>
          <w:tab w:val="left" w:pos="851"/>
        </w:tabs>
        <w:jc w:val="both"/>
        <w:rPr>
          <w:rFonts w:asciiTheme="minorHAnsi" w:hAnsiTheme="minorHAnsi" w:cstheme="minorHAnsi"/>
        </w:rPr>
      </w:pPr>
    </w:p>
    <w:p w14:paraId="60E7E3F9" w14:textId="77777777" w:rsidR="005824AE" w:rsidRPr="00737E5B" w:rsidRDefault="005824AE" w:rsidP="005824AE">
      <w:pPr>
        <w:pStyle w:val="Default"/>
        <w:jc w:val="both"/>
        <w:rPr>
          <w:rFonts w:asciiTheme="minorHAnsi" w:hAnsiTheme="minorHAnsi" w:cstheme="minorHAnsi"/>
          <w:sz w:val="20"/>
          <w:szCs w:val="20"/>
        </w:rPr>
      </w:pPr>
      <w:r w:rsidRPr="00737E5B">
        <w:rPr>
          <w:rFonts w:asciiTheme="minorHAnsi" w:hAnsiTheme="minorHAnsi" w:cstheme="minorHAnsi"/>
          <w:b/>
          <w:sz w:val="20"/>
          <w:szCs w:val="20"/>
        </w:rPr>
        <w:t>Attention</w:t>
      </w:r>
      <w:r w:rsidRPr="00737E5B">
        <w:rPr>
          <w:rFonts w:asciiTheme="minorHAnsi" w:hAnsiTheme="minorHAnsi" w:cstheme="minorHAnsi"/>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737E5B">
        <w:rPr>
          <w:rFonts w:asciiTheme="minorHAnsi" w:hAnsiTheme="minorHAnsi" w:cstheme="minorHAnsi"/>
          <w:sz w:val="20"/>
          <w:szCs w:val="20"/>
          <w:u w:val="single"/>
        </w:rPr>
        <w:t>et</w:t>
      </w:r>
      <w:r w:rsidRPr="00737E5B">
        <w:rPr>
          <w:rFonts w:asciiTheme="minorHAnsi" w:hAnsiTheme="minorHAnsi" w:cstheme="minorHAnsi"/>
          <w:sz w:val="20"/>
          <w:szCs w:val="20"/>
        </w:rPr>
        <w:t xml:space="preserve"> le sous-traitant concerné, il convient de faire signer ce DC4 par le biais du formulaire ATTRI2.</w:t>
      </w:r>
    </w:p>
    <w:p w14:paraId="3B21AA70" w14:textId="77777777" w:rsidR="005824AE" w:rsidRPr="00737E5B" w:rsidRDefault="005824AE" w:rsidP="006C4338">
      <w:pPr>
        <w:tabs>
          <w:tab w:val="left" w:pos="851"/>
        </w:tabs>
        <w:jc w:val="both"/>
        <w:rPr>
          <w:rFonts w:asciiTheme="minorHAnsi" w:hAnsiTheme="minorHAnsi" w:cstheme="minorHAnsi"/>
        </w:rPr>
      </w:pPr>
    </w:p>
    <w:p w14:paraId="15946282" w14:textId="77777777" w:rsidR="00332B12" w:rsidRPr="00737E5B" w:rsidRDefault="00332B12" w:rsidP="00332B12">
      <w:pPr>
        <w:pStyle w:val="fcase1ertab"/>
        <w:tabs>
          <w:tab w:val="left" w:pos="851"/>
        </w:tabs>
        <w:ind w:left="0" w:firstLine="0"/>
        <w:rPr>
          <w:rFonts w:asciiTheme="minorHAnsi" w:hAnsiTheme="minorHAnsi" w:cstheme="minorHAnsi"/>
          <w:i/>
          <w:sz w:val="18"/>
          <w:szCs w:val="18"/>
        </w:rPr>
      </w:pPr>
      <w:r w:rsidRPr="00737E5B">
        <w:rPr>
          <w:rFonts w:asciiTheme="minorHAnsi" w:hAnsiTheme="minorHAnsi" w:cstheme="minorHAnsi"/>
          <w:b/>
          <w:sz w:val="22"/>
          <w:szCs w:val="22"/>
        </w:rPr>
        <w:t xml:space="preserve">C1 – Signature du marché </w:t>
      </w:r>
      <w:r w:rsidR="00FE48C9" w:rsidRPr="00737E5B">
        <w:rPr>
          <w:rFonts w:asciiTheme="minorHAnsi" w:hAnsiTheme="minorHAnsi" w:cstheme="minorHAnsi"/>
          <w:b/>
          <w:sz w:val="22"/>
          <w:szCs w:val="22"/>
        </w:rPr>
        <w:t>public</w:t>
      </w:r>
      <w:r w:rsidRPr="00737E5B">
        <w:rPr>
          <w:rFonts w:asciiTheme="minorHAnsi" w:hAnsiTheme="minorHAnsi" w:cstheme="minorHAnsi"/>
          <w:b/>
          <w:sz w:val="22"/>
          <w:szCs w:val="22"/>
        </w:rPr>
        <w:t xml:space="preserve"> par le titulaire individuel :</w:t>
      </w:r>
    </w:p>
    <w:p w14:paraId="7893C434" w14:textId="77777777" w:rsidR="00332B12" w:rsidRPr="00737E5B" w:rsidRDefault="00332B12" w:rsidP="00332B12">
      <w:pPr>
        <w:pStyle w:val="fcase1ertab"/>
        <w:tabs>
          <w:tab w:val="left" w:pos="851"/>
        </w:tabs>
        <w:ind w:left="0" w:firstLine="0"/>
        <w:rPr>
          <w:rFonts w:asciiTheme="minorHAnsi" w:hAnsiTheme="minorHAnsi" w:cstheme="minorHAnsi"/>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737E5B" w14:paraId="3289E5AA"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57DAFAD2" w14:textId="77777777" w:rsidR="00332B12" w:rsidRPr="00737E5B" w:rsidRDefault="00332B12" w:rsidP="00B054DA">
            <w:pPr>
              <w:tabs>
                <w:tab w:val="left" w:pos="851"/>
              </w:tabs>
              <w:jc w:val="center"/>
              <w:rPr>
                <w:rFonts w:asciiTheme="minorHAnsi" w:hAnsiTheme="minorHAnsi" w:cstheme="minorHAnsi"/>
                <w:b/>
                <w:bCs/>
              </w:rPr>
            </w:pPr>
            <w:r w:rsidRPr="00737E5B">
              <w:rPr>
                <w:rFonts w:asciiTheme="minorHAnsi" w:hAnsiTheme="minorHAnsi" w:cstheme="minorHAnsi"/>
                <w:b/>
                <w:bCs/>
              </w:rPr>
              <w:t>Nom, prénom et qualité</w:t>
            </w:r>
          </w:p>
          <w:p w14:paraId="06D534EA" w14:textId="77777777" w:rsidR="00332B12" w:rsidRPr="00737E5B" w:rsidRDefault="00332B12" w:rsidP="00B054DA">
            <w:pPr>
              <w:tabs>
                <w:tab w:val="left" w:pos="851"/>
              </w:tabs>
              <w:jc w:val="center"/>
              <w:rPr>
                <w:rFonts w:asciiTheme="minorHAnsi" w:hAnsiTheme="minorHAnsi" w:cstheme="minorHAnsi"/>
                <w:b/>
                <w:bCs/>
              </w:rPr>
            </w:pPr>
            <w:r w:rsidRPr="00737E5B">
              <w:rPr>
                <w:rFonts w:asciiTheme="minorHAnsi" w:hAnsiTheme="minorHAnsi" w:cstheme="minorHAnsi"/>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C5BBAB1" w14:textId="77777777" w:rsidR="00332B12" w:rsidRPr="00737E5B" w:rsidRDefault="00332B12" w:rsidP="00B054DA">
            <w:pPr>
              <w:tabs>
                <w:tab w:val="left" w:pos="851"/>
              </w:tabs>
              <w:jc w:val="center"/>
              <w:rPr>
                <w:rFonts w:asciiTheme="minorHAnsi" w:hAnsiTheme="minorHAnsi" w:cstheme="minorHAnsi"/>
                <w:b/>
                <w:bCs/>
              </w:rPr>
            </w:pPr>
            <w:r w:rsidRPr="00737E5B">
              <w:rPr>
                <w:rFonts w:asciiTheme="minorHAnsi" w:hAnsiTheme="minorHAnsi" w:cstheme="minorHAns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15EF4B" w14:textId="77777777" w:rsidR="00332B12" w:rsidRPr="00737E5B" w:rsidRDefault="00332B12" w:rsidP="00B054DA">
            <w:pPr>
              <w:tabs>
                <w:tab w:val="left" w:pos="851"/>
              </w:tabs>
              <w:jc w:val="center"/>
              <w:rPr>
                <w:rFonts w:asciiTheme="minorHAnsi" w:hAnsiTheme="minorHAnsi" w:cstheme="minorHAnsi"/>
                <w:b/>
                <w:bCs/>
              </w:rPr>
            </w:pPr>
            <w:r w:rsidRPr="00737E5B">
              <w:rPr>
                <w:rFonts w:asciiTheme="minorHAnsi" w:hAnsiTheme="minorHAnsi" w:cstheme="minorHAnsi"/>
                <w:b/>
                <w:bCs/>
              </w:rPr>
              <w:t>Signature</w:t>
            </w:r>
          </w:p>
        </w:tc>
      </w:tr>
      <w:tr w:rsidR="00332B12" w:rsidRPr="00737E5B" w14:paraId="36CF61A2"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F3C874B" w14:textId="77777777" w:rsidR="00332B12" w:rsidRPr="00737E5B" w:rsidRDefault="00332B12" w:rsidP="00B054DA">
            <w:pPr>
              <w:tabs>
                <w:tab w:val="left" w:pos="851"/>
              </w:tabs>
              <w:snapToGrid w:val="0"/>
              <w:jc w:val="both"/>
              <w:rPr>
                <w:rFonts w:asciiTheme="minorHAnsi" w:hAnsiTheme="minorHAnsi" w:cstheme="minorHAnsi"/>
                <w:b/>
                <w:bCs/>
              </w:rPr>
            </w:pPr>
          </w:p>
        </w:tc>
        <w:tc>
          <w:tcPr>
            <w:tcW w:w="2694" w:type="dxa"/>
            <w:tcBorders>
              <w:top w:val="single" w:sz="4" w:space="0" w:color="000000"/>
              <w:left w:val="single" w:sz="4" w:space="0" w:color="000000"/>
              <w:bottom w:val="single" w:sz="4" w:space="0" w:color="auto"/>
            </w:tcBorders>
            <w:shd w:val="clear" w:color="auto" w:fill="auto"/>
          </w:tcPr>
          <w:p w14:paraId="001F2E9A" w14:textId="77777777" w:rsidR="00332B12" w:rsidRPr="00737E5B" w:rsidRDefault="00332B12" w:rsidP="00B054DA">
            <w:pPr>
              <w:tabs>
                <w:tab w:val="left" w:pos="851"/>
              </w:tabs>
              <w:snapToGrid w:val="0"/>
              <w:jc w:val="both"/>
              <w:rPr>
                <w:rFonts w:asciiTheme="minorHAnsi" w:hAnsiTheme="minorHAnsi" w:cstheme="minorHAnsi"/>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474B8237" w14:textId="77777777" w:rsidR="00332B12" w:rsidRPr="00737E5B" w:rsidRDefault="00332B12" w:rsidP="00B054DA">
            <w:pPr>
              <w:tabs>
                <w:tab w:val="left" w:pos="851"/>
              </w:tabs>
              <w:snapToGrid w:val="0"/>
              <w:jc w:val="both"/>
              <w:rPr>
                <w:rFonts w:asciiTheme="minorHAnsi" w:hAnsiTheme="minorHAnsi" w:cstheme="minorHAnsi"/>
                <w:b/>
                <w:bCs/>
              </w:rPr>
            </w:pPr>
          </w:p>
        </w:tc>
      </w:tr>
    </w:tbl>
    <w:p w14:paraId="4CE14A0F" w14:textId="77777777" w:rsidR="002904AF" w:rsidRPr="00737E5B" w:rsidRDefault="002904AF" w:rsidP="002904AF">
      <w:pPr>
        <w:tabs>
          <w:tab w:val="left" w:pos="851"/>
        </w:tabs>
        <w:jc w:val="both"/>
        <w:rPr>
          <w:rFonts w:asciiTheme="minorHAnsi" w:hAnsiTheme="minorHAnsi" w:cstheme="minorHAnsi"/>
        </w:rPr>
      </w:pPr>
      <w:r w:rsidRPr="00737E5B">
        <w:rPr>
          <w:rFonts w:asciiTheme="minorHAnsi" w:hAnsiTheme="minorHAnsi" w:cstheme="minorHAnsi"/>
          <w:sz w:val="18"/>
          <w:szCs w:val="18"/>
        </w:rPr>
        <w:t>(*) Le signataire doit avoir le pouvoir d’engager la personne qu’il représente.</w:t>
      </w:r>
    </w:p>
    <w:p w14:paraId="79E302DA" w14:textId="77777777" w:rsidR="00332B12" w:rsidRPr="00737E5B" w:rsidRDefault="008B2A38" w:rsidP="00332B12">
      <w:pPr>
        <w:pStyle w:val="fcase1ertab"/>
        <w:tabs>
          <w:tab w:val="left" w:pos="851"/>
        </w:tabs>
        <w:ind w:left="0" w:firstLine="0"/>
        <w:rPr>
          <w:rFonts w:asciiTheme="minorHAnsi" w:hAnsiTheme="minorHAnsi" w:cstheme="minorHAnsi"/>
          <w:i/>
          <w:sz w:val="18"/>
          <w:szCs w:val="18"/>
        </w:rPr>
      </w:pPr>
      <w:r w:rsidRPr="00737E5B">
        <w:rPr>
          <w:rFonts w:asciiTheme="minorHAnsi" w:hAnsiTheme="minorHAnsi" w:cstheme="minorHAnsi"/>
          <w:b/>
          <w:sz w:val="22"/>
          <w:szCs w:val="22"/>
        </w:rPr>
        <w:br w:type="page"/>
      </w:r>
      <w:r w:rsidR="00332B12" w:rsidRPr="00737E5B">
        <w:rPr>
          <w:rFonts w:asciiTheme="minorHAnsi" w:hAnsiTheme="minorHAnsi" w:cstheme="minorHAnsi"/>
          <w:b/>
          <w:sz w:val="22"/>
          <w:szCs w:val="22"/>
        </w:rPr>
        <w:t xml:space="preserve">C2 – Signature du marché </w:t>
      </w:r>
      <w:r w:rsidR="00FE48C9" w:rsidRPr="00737E5B">
        <w:rPr>
          <w:rFonts w:asciiTheme="minorHAnsi" w:hAnsiTheme="minorHAnsi" w:cstheme="minorHAnsi"/>
          <w:b/>
          <w:sz w:val="22"/>
          <w:szCs w:val="22"/>
        </w:rPr>
        <w:t>public</w:t>
      </w:r>
      <w:r w:rsidR="00332B12" w:rsidRPr="00737E5B">
        <w:rPr>
          <w:rFonts w:asciiTheme="minorHAnsi" w:hAnsiTheme="minorHAnsi" w:cstheme="minorHAnsi"/>
          <w:b/>
          <w:sz w:val="22"/>
          <w:szCs w:val="22"/>
        </w:rPr>
        <w:t xml:space="preserve"> en cas de groupement :</w:t>
      </w:r>
    </w:p>
    <w:p w14:paraId="14F16A7F" w14:textId="77777777" w:rsidR="00332B12" w:rsidRPr="00737E5B" w:rsidRDefault="00332B12" w:rsidP="006C4338">
      <w:pPr>
        <w:tabs>
          <w:tab w:val="left" w:pos="851"/>
        </w:tabs>
        <w:jc w:val="both"/>
        <w:rPr>
          <w:rFonts w:asciiTheme="minorHAnsi" w:hAnsiTheme="minorHAnsi" w:cstheme="minorHAnsi"/>
        </w:rPr>
      </w:pPr>
    </w:p>
    <w:p w14:paraId="0C8F4303" w14:textId="77777777" w:rsidR="009B1CD0" w:rsidRPr="00737E5B" w:rsidRDefault="002904AF" w:rsidP="00C630AD">
      <w:pPr>
        <w:tabs>
          <w:tab w:val="left" w:pos="851"/>
        </w:tabs>
        <w:jc w:val="both"/>
        <w:rPr>
          <w:rFonts w:asciiTheme="minorHAnsi" w:hAnsiTheme="minorHAnsi" w:cstheme="minorHAnsi"/>
          <w:sz w:val="18"/>
          <w:szCs w:val="18"/>
        </w:rPr>
      </w:pPr>
      <w:r w:rsidRPr="00737E5B">
        <w:rPr>
          <w:rFonts w:asciiTheme="minorHAnsi" w:hAnsiTheme="minorHAnsi" w:cstheme="minorHAnsi"/>
        </w:rPr>
        <w:t>L</w:t>
      </w:r>
      <w:r w:rsidR="00036500" w:rsidRPr="00737E5B">
        <w:rPr>
          <w:rFonts w:asciiTheme="minorHAnsi" w:hAnsiTheme="minorHAnsi" w:cstheme="minorHAnsi"/>
        </w:rPr>
        <w:t xml:space="preserve">es membres </w:t>
      </w:r>
      <w:r w:rsidRPr="00737E5B">
        <w:rPr>
          <w:rFonts w:asciiTheme="minorHAnsi" w:hAnsiTheme="minorHAnsi" w:cstheme="minorHAnsi"/>
        </w:rPr>
        <w:t xml:space="preserve">du groupement d’opérateurs économiques </w:t>
      </w:r>
      <w:r w:rsidR="00036500" w:rsidRPr="00737E5B">
        <w:rPr>
          <w:rFonts w:asciiTheme="minorHAnsi" w:hAnsiTheme="minorHAnsi" w:cstheme="minorHAnsi"/>
        </w:rPr>
        <w:t xml:space="preserve">désignent le mandataire suivant </w:t>
      </w:r>
      <w:r w:rsidR="00036500" w:rsidRPr="00737E5B">
        <w:rPr>
          <w:rFonts w:asciiTheme="minorHAnsi" w:hAnsiTheme="minorHAnsi" w:cstheme="minorHAnsi"/>
          <w:i/>
          <w:sz w:val="18"/>
          <w:szCs w:val="18"/>
        </w:rPr>
        <w:t>(</w:t>
      </w:r>
      <w:hyperlink r:id="rId22" w:history="1">
        <w:r w:rsidR="00036500" w:rsidRPr="00737E5B">
          <w:rPr>
            <w:rStyle w:val="Lienhypertexte"/>
            <w:rFonts w:asciiTheme="minorHAnsi" w:hAnsiTheme="minorHAnsi" w:cstheme="minorHAnsi"/>
            <w:i/>
            <w:sz w:val="18"/>
            <w:szCs w:val="18"/>
          </w:rPr>
          <w:t>article</w:t>
        </w:r>
        <w:r w:rsidR="009D661E" w:rsidRPr="00737E5B">
          <w:rPr>
            <w:rStyle w:val="Lienhypertexte"/>
            <w:rFonts w:asciiTheme="minorHAnsi" w:hAnsiTheme="minorHAnsi" w:cstheme="minorHAnsi"/>
            <w:i/>
            <w:sz w:val="18"/>
            <w:szCs w:val="18"/>
          </w:rPr>
          <w:t> R. 2142-23</w:t>
        </w:r>
      </w:hyperlink>
      <w:r w:rsidR="00036500" w:rsidRPr="00737E5B">
        <w:rPr>
          <w:rFonts w:asciiTheme="minorHAnsi" w:hAnsiTheme="minorHAnsi" w:cstheme="minorHAnsi"/>
          <w:i/>
          <w:sz w:val="18"/>
          <w:szCs w:val="18"/>
        </w:rPr>
        <w:t xml:space="preserve"> </w:t>
      </w:r>
      <w:r w:rsidR="00D90A00" w:rsidRPr="00737E5B">
        <w:rPr>
          <w:rFonts w:asciiTheme="minorHAnsi" w:hAnsiTheme="minorHAnsi" w:cstheme="minorHAnsi"/>
          <w:i/>
          <w:sz w:val="18"/>
          <w:szCs w:val="18"/>
        </w:rPr>
        <w:t xml:space="preserve">ou </w:t>
      </w:r>
      <w:hyperlink r:id="rId23" w:history="1">
        <w:r w:rsidR="009D661E" w:rsidRPr="00737E5B">
          <w:rPr>
            <w:rStyle w:val="Lienhypertexte"/>
            <w:rFonts w:asciiTheme="minorHAnsi" w:hAnsiTheme="minorHAnsi" w:cstheme="minorHAnsi"/>
            <w:i/>
            <w:sz w:val="18"/>
            <w:szCs w:val="18"/>
          </w:rPr>
          <w:t>article R. 2342-12</w:t>
        </w:r>
      </w:hyperlink>
      <w:r w:rsidR="009D661E" w:rsidRPr="00737E5B">
        <w:rPr>
          <w:rFonts w:asciiTheme="minorHAnsi" w:hAnsiTheme="minorHAnsi" w:cstheme="minorHAnsi"/>
          <w:i/>
          <w:sz w:val="18"/>
          <w:szCs w:val="18"/>
        </w:rPr>
        <w:t xml:space="preserve"> du code de la commande publique</w:t>
      </w:r>
      <w:r w:rsidR="00036500" w:rsidRPr="00737E5B">
        <w:rPr>
          <w:rFonts w:asciiTheme="minorHAnsi" w:hAnsiTheme="minorHAnsi" w:cstheme="minorHAnsi"/>
          <w:i/>
          <w:sz w:val="18"/>
          <w:szCs w:val="18"/>
        </w:rPr>
        <w:t>) </w:t>
      </w:r>
      <w:r w:rsidR="00036500" w:rsidRPr="00737E5B">
        <w:rPr>
          <w:rFonts w:asciiTheme="minorHAnsi" w:hAnsiTheme="minorHAnsi" w:cstheme="minorHAnsi"/>
          <w:sz w:val="18"/>
          <w:szCs w:val="18"/>
        </w:rPr>
        <w:t>:</w:t>
      </w:r>
    </w:p>
    <w:p w14:paraId="6F0A7865" w14:textId="77777777" w:rsidR="00036500" w:rsidRPr="00737E5B" w:rsidRDefault="00036500" w:rsidP="005846FB">
      <w:pPr>
        <w:tabs>
          <w:tab w:val="left" w:pos="851"/>
        </w:tabs>
        <w:rPr>
          <w:rFonts w:asciiTheme="minorHAnsi" w:hAnsiTheme="minorHAnsi" w:cstheme="minorHAnsi"/>
          <w:i/>
          <w:sz w:val="18"/>
          <w:szCs w:val="18"/>
        </w:rPr>
      </w:pPr>
      <w:r w:rsidRPr="00737E5B">
        <w:rPr>
          <w:rFonts w:asciiTheme="minorHAnsi" w:hAnsiTheme="minorHAnsi" w:cstheme="minorHAnsi"/>
          <w:i/>
          <w:sz w:val="18"/>
          <w:szCs w:val="18"/>
        </w:rPr>
        <w:t>[Indiquer le nom commercial et la dénomination sociale du mandataire]</w:t>
      </w:r>
    </w:p>
    <w:p w14:paraId="7FB99E44" w14:textId="77777777" w:rsidR="009B1CD0" w:rsidRPr="00737E5B" w:rsidRDefault="009B1CD0" w:rsidP="005846FB">
      <w:pPr>
        <w:tabs>
          <w:tab w:val="left" w:pos="851"/>
        </w:tabs>
        <w:rPr>
          <w:rFonts w:asciiTheme="minorHAnsi" w:hAnsiTheme="minorHAnsi" w:cstheme="minorHAnsi"/>
        </w:rPr>
      </w:pPr>
    </w:p>
    <w:p w14:paraId="0EF9A658" w14:textId="77777777" w:rsidR="00036500" w:rsidRPr="00737E5B" w:rsidRDefault="00036500" w:rsidP="005846FB">
      <w:pPr>
        <w:tabs>
          <w:tab w:val="left" w:pos="851"/>
        </w:tabs>
        <w:rPr>
          <w:rFonts w:asciiTheme="minorHAnsi" w:hAnsiTheme="minorHAnsi" w:cstheme="minorHAnsi"/>
        </w:rPr>
      </w:pPr>
    </w:p>
    <w:p w14:paraId="1A6F3964" w14:textId="77777777" w:rsidR="00036500" w:rsidRPr="00737E5B" w:rsidRDefault="004A7169" w:rsidP="00710FD6">
      <w:pPr>
        <w:pStyle w:val="fcase1ertab"/>
        <w:tabs>
          <w:tab w:val="left" w:pos="851"/>
        </w:tabs>
        <w:ind w:left="0" w:firstLine="0"/>
        <w:rPr>
          <w:rFonts w:asciiTheme="minorHAnsi" w:hAnsiTheme="minorHAnsi" w:cstheme="minorHAnsi"/>
        </w:rPr>
      </w:pPr>
      <w:r w:rsidRPr="00737E5B">
        <w:rPr>
          <w:rFonts w:asciiTheme="minorHAnsi" w:hAnsiTheme="minorHAnsi" w:cstheme="minorHAnsi"/>
        </w:rPr>
        <w:t xml:space="preserve">En cas de groupement conjoint, </w:t>
      </w:r>
      <w:r w:rsidR="00036500" w:rsidRPr="00737E5B">
        <w:rPr>
          <w:rFonts w:asciiTheme="minorHAnsi" w:hAnsiTheme="minorHAnsi" w:cstheme="minorHAnsi"/>
        </w:rPr>
        <w:t xml:space="preserve">le mandataire </w:t>
      </w:r>
      <w:r w:rsidRPr="00737E5B">
        <w:rPr>
          <w:rFonts w:asciiTheme="minorHAnsi" w:hAnsiTheme="minorHAnsi" w:cstheme="minorHAnsi"/>
        </w:rPr>
        <w:t xml:space="preserve">du groupement </w:t>
      </w:r>
      <w:r w:rsidR="00036500" w:rsidRPr="00737E5B">
        <w:rPr>
          <w:rFonts w:asciiTheme="minorHAnsi" w:hAnsiTheme="minorHAnsi" w:cstheme="minorHAnsi"/>
        </w:rPr>
        <w:t>est :</w:t>
      </w:r>
    </w:p>
    <w:p w14:paraId="37F96661" w14:textId="77777777" w:rsidR="00036500" w:rsidRPr="00737E5B" w:rsidRDefault="00036500" w:rsidP="00E47798">
      <w:pPr>
        <w:pStyle w:val="fcase1ertab"/>
        <w:tabs>
          <w:tab w:val="left" w:pos="851"/>
        </w:tabs>
        <w:rPr>
          <w:rFonts w:asciiTheme="minorHAnsi" w:hAnsiTheme="minorHAnsi" w:cstheme="minorHAnsi"/>
        </w:rPr>
      </w:pPr>
      <w:r w:rsidRPr="00737E5B">
        <w:rPr>
          <w:rFonts w:asciiTheme="minorHAnsi" w:hAnsiTheme="minorHAnsi" w:cstheme="minorHAnsi"/>
          <w:i/>
          <w:iCs/>
          <w:sz w:val="18"/>
          <w:szCs w:val="18"/>
        </w:rPr>
        <w:t>(Cocher la case correspondante.)</w:t>
      </w:r>
    </w:p>
    <w:p w14:paraId="75D961CA" w14:textId="77777777" w:rsidR="00354C04" w:rsidRPr="00737E5B" w:rsidRDefault="00354C04" w:rsidP="0083205E">
      <w:pPr>
        <w:pStyle w:val="fcase1ertab"/>
        <w:tabs>
          <w:tab w:val="clear" w:pos="426"/>
          <w:tab w:val="left" w:pos="851"/>
        </w:tabs>
        <w:spacing w:before="120"/>
        <w:ind w:left="0" w:firstLine="851"/>
        <w:rPr>
          <w:rFonts w:asciiTheme="minorHAnsi" w:hAnsiTheme="minorHAnsi" w:cstheme="minorHAnsi"/>
        </w:rPr>
      </w:pPr>
      <w:r w:rsidRPr="00737E5B">
        <w:rPr>
          <w:rFonts w:asciiTheme="minorHAnsi" w:hAnsiTheme="minorHAnsi" w:cstheme="minorHAnsi"/>
        </w:rPr>
        <w:fldChar w:fldCharType="begin">
          <w:ffData>
            <w:name w:val=""/>
            <w:enabled/>
            <w:calcOnExit w:val="0"/>
            <w:checkBox>
              <w:size w:val="20"/>
              <w:default w:val="0"/>
            </w:checkBox>
          </w:ffData>
        </w:fldChar>
      </w:r>
      <w:r w:rsidRPr="00737E5B">
        <w:rPr>
          <w:rFonts w:asciiTheme="minorHAnsi" w:hAnsiTheme="minorHAnsi" w:cstheme="minorHAnsi"/>
        </w:rPr>
        <w:instrText xml:space="preserve"> FORMCHECKBOX </w:instrText>
      </w:r>
      <w:r w:rsidR="00737E5B" w:rsidRPr="00737E5B">
        <w:rPr>
          <w:rFonts w:asciiTheme="minorHAnsi" w:hAnsiTheme="minorHAnsi" w:cstheme="minorHAnsi"/>
        </w:rPr>
      </w:r>
      <w:r w:rsidR="00737E5B" w:rsidRPr="00737E5B">
        <w:rPr>
          <w:rFonts w:asciiTheme="minorHAnsi" w:hAnsiTheme="minorHAnsi" w:cstheme="minorHAnsi"/>
        </w:rPr>
        <w:fldChar w:fldCharType="separate"/>
      </w:r>
      <w:r w:rsidRPr="00737E5B">
        <w:rPr>
          <w:rFonts w:asciiTheme="minorHAnsi" w:hAnsiTheme="minorHAnsi" w:cstheme="minorHAnsi"/>
        </w:rPr>
        <w:fldChar w:fldCharType="end"/>
      </w:r>
      <w:r w:rsidRPr="00737E5B">
        <w:rPr>
          <w:rFonts w:asciiTheme="minorHAnsi" w:hAnsiTheme="minorHAnsi" w:cstheme="minorHAnsi"/>
          <w:i/>
          <w:iCs/>
        </w:rPr>
        <w:t xml:space="preserve"> </w:t>
      </w:r>
      <w:r w:rsidRPr="00737E5B">
        <w:rPr>
          <w:rFonts w:asciiTheme="minorHAnsi" w:hAnsiTheme="minorHAnsi" w:cstheme="minorHAnsi"/>
        </w:rPr>
        <w:t>conjoint</w:t>
      </w:r>
      <w:r w:rsidRPr="00737E5B">
        <w:rPr>
          <w:rFonts w:asciiTheme="minorHAnsi" w:hAnsiTheme="minorHAnsi" w:cstheme="minorHAnsi"/>
        </w:rPr>
        <w:tab/>
      </w:r>
      <w:r w:rsidRPr="00737E5B">
        <w:rPr>
          <w:rFonts w:asciiTheme="minorHAnsi" w:hAnsiTheme="minorHAnsi" w:cstheme="minorHAnsi"/>
        </w:rPr>
        <w:tab/>
        <w:t>OU</w:t>
      </w:r>
      <w:r w:rsidRPr="00737E5B">
        <w:rPr>
          <w:rFonts w:asciiTheme="minorHAnsi" w:hAnsiTheme="minorHAnsi" w:cstheme="minorHAnsi"/>
        </w:rPr>
        <w:tab/>
      </w:r>
      <w:r w:rsidRPr="00737E5B">
        <w:rPr>
          <w:rFonts w:asciiTheme="minorHAnsi" w:hAnsiTheme="minorHAnsi" w:cstheme="minorHAnsi"/>
        </w:rPr>
        <w:tab/>
      </w:r>
      <w:r w:rsidRPr="00737E5B">
        <w:rPr>
          <w:rFonts w:asciiTheme="minorHAnsi" w:hAnsiTheme="minorHAnsi" w:cstheme="minorHAnsi"/>
        </w:rPr>
        <w:fldChar w:fldCharType="begin">
          <w:ffData>
            <w:name w:val=""/>
            <w:enabled/>
            <w:calcOnExit w:val="0"/>
            <w:checkBox>
              <w:size w:val="20"/>
              <w:default w:val="0"/>
            </w:checkBox>
          </w:ffData>
        </w:fldChar>
      </w:r>
      <w:r w:rsidRPr="00737E5B">
        <w:rPr>
          <w:rFonts w:asciiTheme="minorHAnsi" w:hAnsiTheme="minorHAnsi" w:cstheme="minorHAnsi"/>
        </w:rPr>
        <w:instrText xml:space="preserve"> FORMCHECKBOX </w:instrText>
      </w:r>
      <w:r w:rsidR="00737E5B" w:rsidRPr="00737E5B">
        <w:rPr>
          <w:rFonts w:asciiTheme="minorHAnsi" w:hAnsiTheme="minorHAnsi" w:cstheme="minorHAnsi"/>
        </w:rPr>
      </w:r>
      <w:r w:rsidR="00737E5B" w:rsidRPr="00737E5B">
        <w:rPr>
          <w:rFonts w:asciiTheme="minorHAnsi" w:hAnsiTheme="minorHAnsi" w:cstheme="minorHAnsi"/>
        </w:rPr>
        <w:fldChar w:fldCharType="separate"/>
      </w:r>
      <w:r w:rsidRPr="00737E5B">
        <w:rPr>
          <w:rFonts w:asciiTheme="minorHAnsi" w:hAnsiTheme="minorHAnsi" w:cstheme="minorHAnsi"/>
        </w:rPr>
        <w:fldChar w:fldCharType="end"/>
      </w:r>
      <w:r w:rsidRPr="00737E5B">
        <w:rPr>
          <w:rFonts w:asciiTheme="minorHAnsi" w:hAnsiTheme="minorHAnsi" w:cstheme="minorHAnsi"/>
          <w:iCs/>
        </w:rPr>
        <w:t xml:space="preserve"> </w:t>
      </w:r>
      <w:r w:rsidRPr="00737E5B">
        <w:rPr>
          <w:rFonts w:asciiTheme="minorHAnsi" w:hAnsiTheme="minorHAnsi" w:cstheme="minorHAnsi"/>
        </w:rPr>
        <w:t>solidaire</w:t>
      </w:r>
    </w:p>
    <w:p w14:paraId="2F897852" w14:textId="77777777" w:rsidR="009B1CD0" w:rsidRPr="00737E5B" w:rsidRDefault="009B1CD0" w:rsidP="0083205E">
      <w:pPr>
        <w:tabs>
          <w:tab w:val="left" w:pos="851"/>
        </w:tabs>
        <w:rPr>
          <w:rFonts w:asciiTheme="minorHAnsi" w:hAnsiTheme="minorHAnsi" w:cstheme="minorHAnsi"/>
        </w:rPr>
      </w:pPr>
    </w:p>
    <w:p w14:paraId="47D9B808" w14:textId="77777777" w:rsidR="001C733C" w:rsidRPr="00737E5B" w:rsidRDefault="001C733C" w:rsidP="00CD46CC">
      <w:pPr>
        <w:tabs>
          <w:tab w:val="left" w:pos="851"/>
        </w:tabs>
        <w:rPr>
          <w:rFonts w:asciiTheme="minorHAnsi" w:hAnsiTheme="minorHAnsi" w:cstheme="minorHAnsi"/>
        </w:rPr>
      </w:pPr>
    </w:p>
    <w:p w14:paraId="0675E75F" w14:textId="77777777" w:rsidR="002904AF" w:rsidRPr="00737E5B" w:rsidRDefault="0021527A" w:rsidP="001C733C">
      <w:pPr>
        <w:pStyle w:val="fcasegauche"/>
        <w:tabs>
          <w:tab w:val="left" w:pos="426"/>
          <w:tab w:val="left" w:pos="851"/>
        </w:tabs>
        <w:spacing w:after="0"/>
        <w:ind w:left="0" w:firstLine="0"/>
        <w:jc w:val="left"/>
        <w:rPr>
          <w:rFonts w:asciiTheme="minorHAnsi" w:hAnsiTheme="minorHAnsi" w:cstheme="minorHAnsi"/>
        </w:rPr>
      </w:pPr>
      <w:r w:rsidRPr="00737E5B">
        <w:rPr>
          <w:rFonts w:asciiTheme="minorHAnsi" w:hAnsiTheme="minorHAnsi" w:cstheme="minorHAnsi"/>
        </w:rPr>
        <w:fldChar w:fldCharType="begin">
          <w:ffData>
            <w:name w:val=""/>
            <w:enabled/>
            <w:calcOnExit w:val="0"/>
            <w:checkBox>
              <w:size w:val="20"/>
              <w:default w:val="0"/>
            </w:checkBox>
          </w:ffData>
        </w:fldChar>
      </w:r>
      <w:r w:rsidRPr="00737E5B">
        <w:rPr>
          <w:rFonts w:asciiTheme="minorHAnsi" w:hAnsiTheme="minorHAnsi" w:cstheme="minorHAnsi"/>
        </w:rPr>
        <w:instrText xml:space="preserve"> FORMCHECKBOX </w:instrText>
      </w:r>
      <w:r w:rsidR="00737E5B" w:rsidRPr="00737E5B">
        <w:rPr>
          <w:rFonts w:asciiTheme="minorHAnsi" w:hAnsiTheme="minorHAnsi" w:cstheme="minorHAnsi"/>
        </w:rPr>
      </w:r>
      <w:r w:rsidR="00737E5B" w:rsidRPr="00737E5B">
        <w:rPr>
          <w:rFonts w:asciiTheme="minorHAnsi" w:hAnsiTheme="minorHAnsi" w:cstheme="minorHAnsi"/>
        </w:rPr>
        <w:fldChar w:fldCharType="separate"/>
      </w:r>
      <w:r w:rsidRPr="00737E5B">
        <w:rPr>
          <w:rFonts w:asciiTheme="minorHAnsi" w:hAnsiTheme="minorHAnsi" w:cstheme="minorHAnsi"/>
        </w:rPr>
        <w:fldChar w:fldCharType="end"/>
      </w:r>
      <w:r w:rsidRPr="00737E5B">
        <w:rPr>
          <w:rFonts w:asciiTheme="minorHAnsi" w:hAnsiTheme="minorHAnsi" w:cstheme="minorHAnsi"/>
        </w:rPr>
        <w:t xml:space="preserve"> </w:t>
      </w:r>
      <w:r w:rsidR="001C733C" w:rsidRPr="00737E5B">
        <w:rPr>
          <w:rFonts w:asciiTheme="minorHAnsi" w:hAnsiTheme="minorHAnsi" w:cstheme="minorHAnsi"/>
        </w:rPr>
        <w:t>Les membres du groupement</w:t>
      </w:r>
      <w:r w:rsidRPr="00737E5B">
        <w:rPr>
          <w:rFonts w:asciiTheme="minorHAnsi" w:hAnsiTheme="minorHAnsi" w:cstheme="minorHAnsi"/>
        </w:rPr>
        <w:t xml:space="preserve"> ont donné mandat</w:t>
      </w:r>
      <w:r w:rsidR="007F68A6" w:rsidRPr="00737E5B">
        <w:rPr>
          <w:rFonts w:asciiTheme="minorHAnsi" w:hAnsiTheme="minorHAnsi" w:cstheme="minorHAnsi"/>
        </w:rPr>
        <w:t xml:space="preserve"> au mandataire, qui signe le présent acte d’engagement</w:t>
      </w:r>
      <w:r w:rsidR="002904AF" w:rsidRPr="00737E5B">
        <w:rPr>
          <w:rFonts w:asciiTheme="minorHAnsi" w:hAnsiTheme="minorHAnsi" w:cstheme="minorHAnsi"/>
        </w:rPr>
        <w:t> :</w:t>
      </w:r>
    </w:p>
    <w:p w14:paraId="7439E087" w14:textId="77777777" w:rsidR="001C733C" w:rsidRPr="00737E5B" w:rsidRDefault="001C733C" w:rsidP="001C733C">
      <w:pPr>
        <w:tabs>
          <w:tab w:val="left" w:pos="851"/>
        </w:tabs>
        <w:rPr>
          <w:rFonts w:asciiTheme="minorHAnsi" w:hAnsiTheme="minorHAnsi" w:cstheme="minorHAnsi"/>
        </w:rPr>
      </w:pPr>
      <w:r w:rsidRPr="00737E5B">
        <w:rPr>
          <w:rFonts w:asciiTheme="minorHAnsi" w:hAnsiTheme="minorHAnsi" w:cstheme="minorHAnsi"/>
          <w:i/>
          <w:sz w:val="18"/>
          <w:szCs w:val="18"/>
        </w:rPr>
        <w:t xml:space="preserve">(Cocher la </w:t>
      </w:r>
      <w:r w:rsidR="002904AF" w:rsidRPr="00737E5B">
        <w:rPr>
          <w:rFonts w:asciiTheme="minorHAnsi" w:hAnsiTheme="minorHAnsi" w:cstheme="minorHAnsi"/>
          <w:i/>
          <w:sz w:val="18"/>
          <w:szCs w:val="18"/>
        </w:rPr>
        <w:t xml:space="preserve">ou les </w:t>
      </w:r>
      <w:r w:rsidRPr="00737E5B">
        <w:rPr>
          <w:rFonts w:asciiTheme="minorHAnsi" w:hAnsiTheme="minorHAnsi" w:cstheme="minorHAnsi"/>
          <w:i/>
          <w:sz w:val="18"/>
          <w:szCs w:val="18"/>
        </w:rPr>
        <w:t>case</w:t>
      </w:r>
      <w:r w:rsidR="002904AF" w:rsidRPr="00737E5B">
        <w:rPr>
          <w:rFonts w:asciiTheme="minorHAnsi" w:hAnsiTheme="minorHAnsi" w:cstheme="minorHAnsi"/>
          <w:i/>
          <w:sz w:val="18"/>
          <w:szCs w:val="18"/>
        </w:rPr>
        <w:t>s</w:t>
      </w:r>
      <w:r w:rsidRPr="00737E5B">
        <w:rPr>
          <w:rFonts w:asciiTheme="minorHAnsi" w:hAnsiTheme="minorHAnsi" w:cstheme="minorHAnsi"/>
          <w:i/>
          <w:sz w:val="18"/>
          <w:szCs w:val="18"/>
        </w:rPr>
        <w:t xml:space="preserve"> correspondante</w:t>
      </w:r>
      <w:r w:rsidR="002904AF" w:rsidRPr="00737E5B">
        <w:rPr>
          <w:rFonts w:asciiTheme="minorHAnsi" w:hAnsiTheme="minorHAnsi" w:cstheme="minorHAnsi"/>
          <w:i/>
          <w:sz w:val="18"/>
          <w:szCs w:val="18"/>
        </w:rPr>
        <w:t>s</w:t>
      </w:r>
      <w:r w:rsidRPr="00737E5B">
        <w:rPr>
          <w:rFonts w:asciiTheme="minorHAnsi" w:hAnsiTheme="minorHAnsi" w:cstheme="minorHAnsi"/>
          <w:i/>
          <w:sz w:val="18"/>
          <w:szCs w:val="18"/>
        </w:rPr>
        <w:t>.)</w:t>
      </w:r>
    </w:p>
    <w:p w14:paraId="6B67A402" w14:textId="77777777" w:rsidR="001C733C" w:rsidRPr="00737E5B" w:rsidRDefault="001C733C" w:rsidP="001C733C">
      <w:pPr>
        <w:pStyle w:val="fcasegauche"/>
        <w:tabs>
          <w:tab w:val="left" w:pos="426"/>
          <w:tab w:val="left" w:pos="851"/>
        </w:tabs>
        <w:spacing w:after="0"/>
        <w:ind w:left="0" w:firstLine="0"/>
        <w:jc w:val="left"/>
        <w:rPr>
          <w:rFonts w:asciiTheme="minorHAnsi" w:hAnsiTheme="minorHAnsi" w:cstheme="minorHAnsi"/>
        </w:rPr>
      </w:pPr>
    </w:p>
    <w:p w14:paraId="020BE26E" w14:textId="77777777" w:rsidR="002904AF" w:rsidRPr="00737E5B" w:rsidRDefault="001C733C" w:rsidP="009B45B9">
      <w:pPr>
        <w:tabs>
          <w:tab w:val="left" w:pos="851"/>
        </w:tabs>
        <w:ind w:left="1695" w:hanging="1695"/>
        <w:rPr>
          <w:rFonts w:asciiTheme="minorHAnsi" w:hAnsiTheme="minorHAnsi" w:cstheme="minorHAnsi"/>
        </w:rPr>
      </w:pPr>
      <w:r w:rsidRPr="00737E5B">
        <w:rPr>
          <w:rFonts w:asciiTheme="minorHAnsi" w:hAnsiTheme="minorHAnsi" w:cstheme="minorHAnsi"/>
        </w:rPr>
        <w:tab/>
      </w:r>
      <w:r w:rsidRPr="00737E5B">
        <w:rPr>
          <w:rFonts w:asciiTheme="minorHAnsi" w:hAnsiTheme="minorHAnsi" w:cstheme="minorHAnsi"/>
        </w:rPr>
        <w:fldChar w:fldCharType="begin">
          <w:ffData>
            <w:name w:val=""/>
            <w:enabled/>
            <w:calcOnExit w:val="0"/>
            <w:checkBox>
              <w:size w:val="20"/>
              <w:default w:val="0"/>
            </w:checkBox>
          </w:ffData>
        </w:fldChar>
      </w:r>
      <w:r w:rsidRPr="00737E5B">
        <w:rPr>
          <w:rFonts w:asciiTheme="minorHAnsi" w:hAnsiTheme="minorHAnsi" w:cstheme="minorHAnsi"/>
        </w:rPr>
        <w:instrText xml:space="preserve"> FORMCHECKBOX </w:instrText>
      </w:r>
      <w:r w:rsidR="00737E5B" w:rsidRPr="00737E5B">
        <w:rPr>
          <w:rFonts w:asciiTheme="minorHAnsi" w:hAnsiTheme="minorHAnsi" w:cstheme="minorHAnsi"/>
        </w:rPr>
      </w:r>
      <w:r w:rsidR="00737E5B" w:rsidRPr="00737E5B">
        <w:rPr>
          <w:rFonts w:asciiTheme="minorHAnsi" w:hAnsiTheme="minorHAnsi" w:cstheme="minorHAnsi"/>
        </w:rPr>
        <w:fldChar w:fldCharType="separate"/>
      </w:r>
      <w:r w:rsidRPr="00737E5B">
        <w:rPr>
          <w:rFonts w:asciiTheme="minorHAnsi" w:hAnsiTheme="minorHAnsi" w:cstheme="minorHAnsi"/>
        </w:rPr>
        <w:fldChar w:fldCharType="end"/>
      </w:r>
      <w:r w:rsidRPr="00737E5B">
        <w:rPr>
          <w:rFonts w:asciiTheme="minorHAnsi" w:hAnsiTheme="minorHAnsi" w:cstheme="minorHAnsi"/>
        </w:rPr>
        <w:tab/>
      </w:r>
      <w:r w:rsidR="002904AF" w:rsidRPr="00737E5B">
        <w:rPr>
          <w:rFonts w:asciiTheme="minorHAnsi" w:hAnsiTheme="minorHAnsi" w:cstheme="minorHAnsi"/>
        </w:rPr>
        <w:t>pour signer le présent acte d’engagement en leur nom et pour leur compte</w:t>
      </w:r>
      <w:r w:rsidR="007F68A6" w:rsidRPr="00737E5B">
        <w:rPr>
          <w:rFonts w:asciiTheme="minorHAnsi" w:hAnsiTheme="minorHAnsi" w:cstheme="minorHAnsi"/>
        </w:rPr>
        <w:t xml:space="preserve">, </w:t>
      </w:r>
      <w:r w:rsidR="0021527A" w:rsidRPr="00737E5B">
        <w:rPr>
          <w:rFonts w:asciiTheme="minorHAnsi" w:hAnsiTheme="minorHAnsi" w:cstheme="minorHAnsi"/>
        </w:rPr>
        <w:t xml:space="preserve">pour les représenter vis-à-vis de l’acheteur </w:t>
      </w:r>
      <w:r w:rsidR="007F68A6" w:rsidRPr="00737E5B">
        <w:rPr>
          <w:rFonts w:asciiTheme="minorHAnsi" w:hAnsiTheme="minorHAnsi" w:cstheme="minorHAnsi"/>
        </w:rPr>
        <w:t>et pour coordonner l’ensemble des prestations</w:t>
      </w:r>
      <w:r w:rsidR="00983FF3" w:rsidRPr="00737E5B">
        <w:rPr>
          <w:rFonts w:asciiTheme="minorHAnsi" w:hAnsiTheme="minorHAnsi" w:cstheme="minorHAnsi"/>
        </w:rPr>
        <w:t> ;</w:t>
      </w:r>
    </w:p>
    <w:p w14:paraId="1CFA59A0" w14:textId="77777777" w:rsidR="002904AF" w:rsidRPr="00737E5B" w:rsidRDefault="002904AF" w:rsidP="009D661E">
      <w:pPr>
        <w:tabs>
          <w:tab w:val="left" w:pos="851"/>
        </w:tabs>
        <w:ind w:left="1701"/>
        <w:rPr>
          <w:rFonts w:asciiTheme="minorHAnsi" w:hAnsiTheme="minorHAnsi" w:cstheme="minorHAnsi"/>
        </w:rPr>
      </w:pPr>
      <w:r w:rsidRPr="00737E5B">
        <w:rPr>
          <w:rFonts w:asciiTheme="minorHAnsi" w:hAnsiTheme="minorHAnsi" w:cstheme="minorHAnsi"/>
          <w:i/>
          <w:sz w:val="18"/>
          <w:szCs w:val="18"/>
        </w:rPr>
        <w:t>(joindre les pouvoirs en annexe du présent document</w:t>
      </w:r>
      <w:r w:rsidR="009D661E" w:rsidRPr="00737E5B">
        <w:rPr>
          <w:rFonts w:asciiTheme="minorHAnsi" w:hAnsiTheme="minorHAnsi" w:cstheme="minorHAnsi"/>
          <w:i/>
          <w:sz w:val="18"/>
          <w:szCs w:val="18"/>
        </w:rPr>
        <w:t xml:space="preserve"> en cas de marché public autre que de défense ou de sécurité</w:t>
      </w:r>
      <w:r w:rsidRPr="00737E5B">
        <w:rPr>
          <w:rFonts w:asciiTheme="minorHAnsi" w:hAnsiTheme="minorHAnsi" w:cstheme="minorHAnsi"/>
          <w:i/>
          <w:sz w:val="18"/>
          <w:szCs w:val="18"/>
        </w:rPr>
        <w:t>.</w:t>
      </w:r>
      <w:r w:rsidR="009D661E" w:rsidRPr="00737E5B">
        <w:rPr>
          <w:rFonts w:asciiTheme="minorHAnsi" w:hAnsiTheme="minorHAnsi" w:cstheme="minorHAnsi"/>
          <w:i/>
          <w:sz w:val="18"/>
          <w:szCs w:val="18"/>
        </w:rPr>
        <w:t xml:space="preserve"> Dans le cas contraire, ces documents ont déjà été fournis</w:t>
      </w:r>
      <w:r w:rsidRPr="00737E5B">
        <w:rPr>
          <w:rFonts w:asciiTheme="minorHAnsi" w:hAnsiTheme="minorHAnsi" w:cstheme="minorHAnsi"/>
          <w:i/>
          <w:sz w:val="18"/>
          <w:szCs w:val="18"/>
        </w:rPr>
        <w:t>)</w:t>
      </w:r>
    </w:p>
    <w:p w14:paraId="4B4D036D" w14:textId="77777777" w:rsidR="002904AF" w:rsidRPr="00737E5B" w:rsidRDefault="002904AF" w:rsidP="001C733C">
      <w:pPr>
        <w:tabs>
          <w:tab w:val="left" w:pos="851"/>
        </w:tabs>
        <w:rPr>
          <w:rFonts w:asciiTheme="minorHAnsi" w:hAnsiTheme="minorHAnsi" w:cstheme="minorHAnsi"/>
        </w:rPr>
      </w:pPr>
    </w:p>
    <w:p w14:paraId="64895532" w14:textId="77777777" w:rsidR="002904AF" w:rsidRPr="00737E5B" w:rsidRDefault="002904AF" w:rsidP="002904AF">
      <w:pPr>
        <w:tabs>
          <w:tab w:val="left" w:pos="851"/>
        </w:tabs>
        <w:ind w:left="1701" w:hanging="850"/>
        <w:jc w:val="both"/>
        <w:rPr>
          <w:rFonts w:asciiTheme="minorHAnsi" w:hAnsiTheme="minorHAnsi" w:cstheme="minorHAnsi"/>
          <w:iCs/>
        </w:rPr>
      </w:pPr>
      <w:r w:rsidRPr="00737E5B">
        <w:rPr>
          <w:rFonts w:asciiTheme="minorHAnsi" w:hAnsiTheme="minorHAnsi" w:cstheme="minorHAnsi"/>
        </w:rPr>
        <w:fldChar w:fldCharType="begin">
          <w:ffData>
            <w:name w:val=""/>
            <w:enabled/>
            <w:calcOnExit w:val="0"/>
            <w:checkBox>
              <w:size w:val="20"/>
              <w:default w:val="0"/>
            </w:checkBox>
          </w:ffData>
        </w:fldChar>
      </w:r>
      <w:r w:rsidRPr="00737E5B">
        <w:rPr>
          <w:rFonts w:asciiTheme="minorHAnsi" w:hAnsiTheme="minorHAnsi" w:cstheme="minorHAnsi"/>
        </w:rPr>
        <w:instrText xml:space="preserve"> FORMCHECKBOX </w:instrText>
      </w:r>
      <w:r w:rsidR="00737E5B" w:rsidRPr="00737E5B">
        <w:rPr>
          <w:rFonts w:asciiTheme="minorHAnsi" w:hAnsiTheme="minorHAnsi" w:cstheme="minorHAnsi"/>
        </w:rPr>
      </w:r>
      <w:r w:rsidR="00737E5B" w:rsidRPr="00737E5B">
        <w:rPr>
          <w:rFonts w:asciiTheme="minorHAnsi" w:hAnsiTheme="minorHAnsi" w:cstheme="minorHAnsi"/>
        </w:rPr>
        <w:fldChar w:fldCharType="separate"/>
      </w:r>
      <w:r w:rsidRPr="00737E5B">
        <w:rPr>
          <w:rFonts w:asciiTheme="minorHAnsi" w:hAnsiTheme="minorHAnsi" w:cstheme="minorHAnsi"/>
        </w:rPr>
        <w:fldChar w:fldCharType="end"/>
      </w:r>
      <w:r w:rsidRPr="00737E5B">
        <w:rPr>
          <w:rFonts w:asciiTheme="minorHAnsi" w:hAnsiTheme="minorHAnsi" w:cstheme="minorHAnsi"/>
        </w:rPr>
        <w:tab/>
        <w:t>pour signer, en leur nom et pour leur compte, les modifications ultérieures du mar</w:t>
      </w:r>
      <w:r w:rsidR="0021527A" w:rsidRPr="00737E5B">
        <w:rPr>
          <w:rFonts w:asciiTheme="minorHAnsi" w:hAnsiTheme="minorHAnsi" w:cstheme="minorHAnsi"/>
        </w:rPr>
        <w:t>ché public</w:t>
      </w:r>
      <w:r w:rsidRPr="00737E5B">
        <w:rPr>
          <w:rFonts w:asciiTheme="minorHAnsi" w:hAnsiTheme="minorHAnsi" w:cstheme="minorHAnsi"/>
        </w:rPr>
        <w:t> ;</w:t>
      </w:r>
    </w:p>
    <w:p w14:paraId="03964EE3" w14:textId="77777777" w:rsidR="00BE6078" w:rsidRPr="00737E5B" w:rsidRDefault="009D661E" w:rsidP="009D661E">
      <w:pPr>
        <w:tabs>
          <w:tab w:val="left" w:pos="851"/>
        </w:tabs>
        <w:ind w:left="1701"/>
        <w:rPr>
          <w:rFonts w:asciiTheme="minorHAnsi" w:hAnsiTheme="minorHAnsi" w:cstheme="minorHAnsi"/>
        </w:rPr>
      </w:pPr>
      <w:r w:rsidRPr="00737E5B">
        <w:rPr>
          <w:rFonts w:asciiTheme="minorHAnsi" w:hAnsiTheme="minorHAnsi" w:cstheme="minorHAnsi"/>
          <w:i/>
          <w:sz w:val="18"/>
          <w:szCs w:val="18"/>
        </w:rPr>
        <w:t>(joindre les pouvoirs en annexe du présent document en cas de marché public autre que de défense ou de sécurité. Dans le cas contraire, ces documents ont déjà été fournis)</w:t>
      </w:r>
    </w:p>
    <w:p w14:paraId="385D0746" w14:textId="77777777" w:rsidR="002904AF" w:rsidRPr="00737E5B" w:rsidRDefault="002904AF" w:rsidP="002904AF">
      <w:pPr>
        <w:tabs>
          <w:tab w:val="left" w:pos="851"/>
        </w:tabs>
        <w:rPr>
          <w:rFonts w:asciiTheme="minorHAnsi" w:hAnsiTheme="minorHAnsi" w:cstheme="minorHAnsi"/>
          <w:iCs/>
        </w:rPr>
      </w:pPr>
    </w:p>
    <w:p w14:paraId="63ECD3BB" w14:textId="77777777" w:rsidR="009D661E" w:rsidRPr="00737E5B" w:rsidRDefault="002904AF" w:rsidP="002904AF">
      <w:pPr>
        <w:tabs>
          <w:tab w:val="left" w:pos="851"/>
        </w:tabs>
        <w:ind w:left="1134" w:hanging="850"/>
        <w:rPr>
          <w:rFonts w:asciiTheme="minorHAnsi" w:hAnsiTheme="minorHAnsi" w:cstheme="minorHAnsi"/>
        </w:rPr>
      </w:pPr>
      <w:r w:rsidRPr="00737E5B">
        <w:rPr>
          <w:rFonts w:asciiTheme="minorHAnsi" w:hAnsiTheme="minorHAnsi" w:cstheme="minorHAnsi"/>
        </w:rPr>
        <w:tab/>
      </w:r>
      <w:r w:rsidRPr="00737E5B">
        <w:rPr>
          <w:rFonts w:asciiTheme="minorHAnsi" w:hAnsiTheme="minorHAnsi" w:cstheme="minorHAnsi"/>
        </w:rPr>
        <w:fldChar w:fldCharType="begin">
          <w:ffData>
            <w:name w:val=""/>
            <w:enabled/>
            <w:calcOnExit w:val="0"/>
            <w:checkBox>
              <w:size w:val="20"/>
              <w:default w:val="0"/>
            </w:checkBox>
          </w:ffData>
        </w:fldChar>
      </w:r>
      <w:r w:rsidRPr="00737E5B">
        <w:rPr>
          <w:rFonts w:asciiTheme="minorHAnsi" w:hAnsiTheme="minorHAnsi" w:cstheme="minorHAnsi"/>
        </w:rPr>
        <w:instrText xml:space="preserve"> FORMCHECKBOX </w:instrText>
      </w:r>
      <w:r w:rsidR="00737E5B" w:rsidRPr="00737E5B">
        <w:rPr>
          <w:rFonts w:asciiTheme="minorHAnsi" w:hAnsiTheme="minorHAnsi" w:cstheme="minorHAnsi"/>
        </w:rPr>
      </w:r>
      <w:r w:rsidR="00737E5B" w:rsidRPr="00737E5B">
        <w:rPr>
          <w:rFonts w:asciiTheme="minorHAnsi" w:hAnsiTheme="minorHAnsi" w:cstheme="minorHAnsi"/>
        </w:rPr>
        <w:fldChar w:fldCharType="separate"/>
      </w:r>
      <w:r w:rsidRPr="00737E5B">
        <w:rPr>
          <w:rFonts w:asciiTheme="minorHAnsi" w:hAnsiTheme="minorHAnsi" w:cstheme="minorHAnsi"/>
        </w:rPr>
        <w:fldChar w:fldCharType="end"/>
      </w:r>
      <w:r w:rsidRPr="00737E5B">
        <w:rPr>
          <w:rFonts w:asciiTheme="minorHAnsi" w:hAnsiTheme="minorHAnsi" w:cstheme="minorHAnsi"/>
          <w:i/>
          <w:iCs/>
        </w:rPr>
        <w:t xml:space="preserve"> </w:t>
      </w:r>
      <w:r w:rsidRPr="00737E5B">
        <w:rPr>
          <w:rFonts w:asciiTheme="minorHAnsi" w:hAnsiTheme="minorHAnsi" w:cstheme="minorHAnsi"/>
        </w:rPr>
        <w:tab/>
        <w:t>ont donné mandat au mandataire dans les conditions définies par les pouvoirs joints en annexe</w:t>
      </w:r>
      <w:r w:rsidR="009D661E" w:rsidRPr="00737E5B">
        <w:rPr>
          <w:rFonts w:asciiTheme="minorHAnsi" w:hAnsiTheme="minorHAnsi" w:cstheme="minorHAnsi"/>
        </w:rPr>
        <w:t>.</w:t>
      </w:r>
    </w:p>
    <w:p w14:paraId="0F839BD5" w14:textId="77777777" w:rsidR="002904AF" w:rsidRPr="00737E5B" w:rsidRDefault="009D661E" w:rsidP="009D661E">
      <w:pPr>
        <w:tabs>
          <w:tab w:val="left" w:pos="851"/>
        </w:tabs>
        <w:ind w:left="1701"/>
        <w:rPr>
          <w:rFonts w:asciiTheme="minorHAnsi" w:hAnsiTheme="minorHAnsi" w:cstheme="minorHAnsi"/>
          <w:i/>
          <w:sz w:val="18"/>
          <w:szCs w:val="18"/>
        </w:rPr>
      </w:pPr>
      <w:r w:rsidRPr="00737E5B">
        <w:rPr>
          <w:rFonts w:asciiTheme="minorHAnsi" w:hAnsiTheme="minorHAnsi" w:cstheme="minorHAnsi"/>
          <w:i/>
          <w:sz w:val="18"/>
          <w:szCs w:val="18"/>
        </w:rPr>
        <w:t>(hors cas des marchés de défense ou de sécurité dans lequel ces documents ont déjà été fournis)</w:t>
      </w:r>
      <w:r w:rsidR="002904AF" w:rsidRPr="00737E5B">
        <w:rPr>
          <w:rFonts w:asciiTheme="minorHAnsi" w:hAnsiTheme="minorHAnsi" w:cstheme="minorHAnsi"/>
          <w:i/>
          <w:sz w:val="18"/>
          <w:szCs w:val="18"/>
        </w:rPr>
        <w:t>.</w:t>
      </w:r>
    </w:p>
    <w:p w14:paraId="46FDE743" w14:textId="77777777" w:rsidR="002904AF" w:rsidRPr="00737E5B" w:rsidRDefault="002904AF" w:rsidP="002904AF">
      <w:pPr>
        <w:tabs>
          <w:tab w:val="left" w:pos="851"/>
        </w:tabs>
        <w:ind w:left="1134" w:hanging="850"/>
        <w:rPr>
          <w:rFonts w:asciiTheme="minorHAnsi" w:hAnsiTheme="minorHAnsi" w:cstheme="minorHAnsi"/>
          <w:i/>
          <w:sz w:val="18"/>
          <w:szCs w:val="18"/>
        </w:rPr>
      </w:pPr>
    </w:p>
    <w:p w14:paraId="159DC79D" w14:textId="77777777" w:rsidR="001C733C" w:rsidRPr="00737E5B" w:rsidRDefault="001C733C" w:rsidP="001C733C">
      <w:pPr>
        <w:tabs>
          <w:tab w:val="left" w:pos="851"/>
        </w:tabs>
        <w:rPr>
          <w:rFonts w:asciiTheme="minorHAnsi" w:hAnsiTheme="minorHAnsi" w:cstheme="minorHAnsi"/>
          <w:i/>
          <w:sz w:val="18"/>
          <w:szCs w:val="18"/>
        </w:rPr>
      </w:pPr>
    </w:p>
    <w:p w14:paraId="60FF9671" w14:textId="77777777" w:rsidR="00036500" w:rsidRPr="00737E5B" w:rsidRDefault="0021527A" w:rsidP="006C4338">
      <w:pPr>
        <w:tabs>
          <w:tab w:val="left" w:pos="851"/>
        </w:tabs>
        <w:rPr>
          <w:rFonts w:asciiTheme="minorHAnsi" w:hAnsiTheme="minorHAnsi" w:cstheme="minorHAnsi"/>
          <w:i/>
          <w:sz w:val="18"/>
          <w:szCs w:val="18"/>
        </w:rPr>
      </w:pPr>
      <w:r w:rsidRPr="00737E5B">
        <w:rPr>
          <w:rFonts w:asciiTheme="minorHAnsi" w:hAnsiTheme="minorHAnsi" w:cstheme="minorHAnsi"/>
        </w:rPr>
        <w:fldChar w:fldCharType="begin">
          <w:ffData>
            <w:name w:val=""/>
            <w:enabled/>
            <w:calcOnExit w:val="0"/>
            <w:checkBox>
              <w:size w:val="20"/>
              <w:default w:val="0"/>
            </w:checkBox>
          </w:ffData>
        </w:fldChar>
      </w:r>
      <w:r w:rsidRPr="00737E5B">
        <w:rPr>
          <w:rFonts w:asciiTheme="minorHAnsi" w:hAnsiTheme="minorHAnsi" w:cstheme="minorHAnsi"/>
        </w:rPr>
        <w:instrText xml:space="preserve"> FORMCHECKBOX </w:instrText>
      </w:r>
      <w:r w:rsidR="00737E5B" w:rsidRPr="00737E5B">
        <w:rPr>
          <w:rFonts w:asciiTheme="minorHAnsi" w:hAnsiTheme="minorHAnsi" w:cstheme="minorHAnsi"/>
        </w:rPr>
      </w:r>
      <w:r w:rsidR="00737E5B" w:rsidRPr="00737E5B">
        <w:rPr>
          <w:rFonts w:asciiTheme="minorHAnsi" w:hAnsiTheme="minorHAnsi" w:cstheme="minorHAnsi"/>
        </w:rPr>
        <w:fldChar w:fldCharType="separate"/>
      </w:r>
      <w:r w:rsidRPr="00737E5B">
        <w:rPr>
          <w:rFonts w:asciiTheme="minorHAnsi" w:hAnsiTheme="minorHAnsi" w:cstheme="minorHAnsi"/>
        </w:rPr>
        <w:fldChar w:fldCharType="end"/>
      </w:r>
      <w:r w:rsidRPr="00737E5B">
        <w:rPr>
          <w:rFonts w:asciiTheme="minorHAnsi" w:hAnsiTheme="minorHAnsi" w:cstheme="minorHAnsi"/>
        </w:rPr>
        <w:t xml:space="preserve"> L</w:t>
      </w:r>
      <w:r w:rsidR="00036500" w:rsidRPr="00737E5B">
        <w:rPr>
          <w:rFonts w:asciiTheme="minorHAnsi" w:hAnsiTheme="minorHAnsi" w:cstheme="minorHAnsi"/>
        </w:rPr>
        <w:t>es membres du groupement</w:t>
      </w:r>
      <w:r w:rsidR="00332B12" w:rsidRPr="00737E5B">
        <w:rPr>
          <w:rFonts w:asciiTheme="minorHAnsi" w:hAnsiTheme="minorHAnsi" w:cstheme="minorHAnsi"/>
        </w:rPr>
        <w:t>, qui signent le présent acte d’engagement</w:t>
      </w:r>
      <w:r w:rsidR="00036500" w:rsidRPr="00737E5B">
        <w:rPr>
          <w:rFonts w:asciiTheme="minorHAnsi" w:hAnsiTheme="minorHAnsi" w:cstheme="minorHAnsi"/>
        </w:rPr>
        <w:t> :</w:t>
      </w:r>
    </w:p>
    <w:p w14:paraId="483B6709" w14:textId="77777777" w:rsidR="00036500" w:rsidRPr="00737E5B" w:rsidRDefault="00036500" w:rsidP="006F3DF9">
      <w:pPr>
        <w:tabs>
          <w:tab w:val="left" w:pos="851"/>
        </w:tabs>
        <w:rPr>
          <w:rFonts w:asciiTheme="minorHAnsi" w:hAnsiTheme="minorHAnsi" w:cstheme="minorHAnsi"/>
        </w:rPr>
      </w:pPr>
      <w:r w:rsidRPr="00737E5B">
        <w:rPr>
          <w:rFonts w:asciiTheme="minorHAnsi" w:hAnsiTheme="minorHAnsi" w:cstheme="minorHAnsi"/>
          <w:i/>
          <w:sz w:val="18"/>
          <w:szCs w:val="18"/>
        </w:rPr>
        <w:t>(Cocher la case correspondante.)</w:t>
      </w:r>
    </w:p>
    <w:p w14:paraId="29EC9305" w14:textId="77777777" w:rsidR="00036500" w:rsidRPr="00737E5B" w:rsidRDefault="00036500" w:rsidP="005846FB">
      <w:pPr>
        <w:tabs>
          <w:tab w:val="left" w:pos="851"/>
        </w:tabs>
        <w:rPr>
          <w:rFonts w:asciiTheme="minorHAnsi" w:hAnsiTheme="minorHAnsi" w:cstheme="minorHAnsi"/>
        </w:rPr>
      </w:pPr>
    </w:p>
    <w:p w14:paraId="73D0FCFB" w14:textId="77777777" w:rsidR="00AE7831" w:rsidRPr="00737E5B" w:rsidRDefault="00AE7831" w:rsidP="009B45B9">
      <w:pPr>
        <w:tabs>
          <w:tab w:val="left" w:pos="851"/>
        </w:tabs>
        <w:ind w:left="1701" w:hanging="850"/>
        <w:jc w:val="both"/>
        <w:rPr>
          <w:rFonts w:asciiTheme="minorHAnsi" w:hAnsiTheme="minorHAnsi" w:cstheme="minorHAnsi"/>
        </w:rPr>
      </w:pPr>
      <w:r w:rsidRPr="00737E5B">
        <w:rPr>
          <w:rFonts w:asciiTheme="minorHAnsi" w:hAnsiTheme="minorHAnsi" w:cstheme="minorHAnsi"/>
        </w:rPr>
        <w:fldChar w:fldCharType="begin">
          <w:ffData>
            <w:name w:val=""/>
            <w:enabled/>
            <w:calcOnExit w:val="0"/>
            <w:checkBox>
              <w:size w:val="20"/>
              <w:default w:val="0"/>
            </w:checkBox>
          </w:ffData>
        </w:fldChar>
      </w:r>
      <w:r w:rsidRPr="00737E5B">
        <w:rPr>
          <w:rFonts w:asciiTheme="minorHAnsi" w:hAnsiTheme="minorHAnsi" w:cstheme="minorHAnsi"/>
        </w:rPr>
        <w:instrText xml:space="preserve"> FORMCHECKBOX </w:instrText>
      </w:r>
      <w:r w:rsidR="00737E5B" w:rsidRPr="00737E5B">
        <w:rPr>
          <w:rFonts w:asciiTheme="minorHAnsi" w:hAnsiTheme="minorHAnsi" w:cstheme="minorHAnsi"/>
        </w:rPr>
      </w:r>
      <w:r w:rsidR="00737E5B" w:rsidRPr="00737E5B">
        <w:rPr>
          <w:rFonts w:asciiTheme="minorHAnsi" w:hAnsiTheme="minorHAnsi" w:cstheme="minorHAnsi"/>
        </w:rPr>
        <w:fldChar w:fldCharType="separate"/>
      </w:r>
      <w:r w:rsidRPr="00737E5B">
        <w:rPr>
          <w:rFonts w:asciiTheme="minorHAnsi" w:hAnsiTheme="minorHAnsi" w:cstheme="minorHAnsi"/>
        </w:rPr>
        <w:fldChar w:fldCharType="end"/>
      </w:r>
      <w:r w:rsidRPr="00737E5B">
        <w:rPr>
          <w:rFonts w:asciiTheme="minorHAnsi" w:hAnsiTheme="minorHAnsi" w:cstheme="minorHAnsi"/>
        </w:rPr>
        <w:tab/>
        <w:t>donnent mandat au mandataire, qui l’accepte, pour les représenter vis-à-vis de l’acheteur et pour coordonner l’ensemble des prestations ;</w:t>
      </w:r>
    </w:p>
    <w:p w14:paraId="3386250B" w14:textId="77777777" w:rsidR="00AE7831" w:rsidRPr="00737E5B" w:rsidRDefault="00AE7831" w:rsidP="009B45B9">
      <w:pPr>
        <w:tabs>
          <w:tab w:val="left" w:pos="851"/>
        </w:tabs>
        <w:ind w:left="1701" w:hanging="850"/>
        <w:jc w:val="both"/>
        <w:rPr>
          <w:rFonts w:asciiTheme="minorHAnsi" w:hAnsiTheme="minorHAnsi" w:cstheme="minorHAnsi"/>
        </w:rPr>
      </w:pPr>
    </w:p>
    <w:p w14:paraId="3C47D437" w14:textId="77777777" w:rsidR="00036500" w:rsidRPr="00737E5B" w:rsidRDefault="00036500" w:rsidP="009B45B9">
      <w:pPr>
        <w:tabs>
          <w:tab w:val="left" w:pos="851"/>
        </w:tabs>
        <w:ind w:left="1701" w:hanging="850"/>
        <w:jc w:val="both"/>
        <w:rPr>
          <w:rFonts w:asciiTheme="minorHAnsi" w:hAnsiTheme="minorHAnsi" w:cstheme="minorHAnsi"/>
          <w:iCs/>
        </w:rPr>
      </w:pPr>
      <w:r w:rsidRPr="00737E5B">
        <w:rPr>
          <w:rFonts w:asciiTheme="minorHAnsi" w:hAnsiTheme="minorHAnsi" w:cstheme="minorHAnsi"/>
        </w:rPr>
        <w:fldChar w:fldCharType="begin">
          <w:ffData>
            <w:name w:val=""/>
            <w:enabled/>
            <w:calcOnExit w:val="0"/>
            <w:checkBox>
              <w:size w:val="20"/>
              <w:default w:val="0"/>
            </w:checkBox>
          </w:ffData>
        </w:fldChar>
      </w:r>
      <w:r w:rsidRPr="00737E5B">
        <w:rPr>
          <w:rFonts w:asciiTheme="minorHAnsi" w:hAnsiTheme="minorHAnsi" w:cstheme="minorHAnsi"/>
        </w:rPr>
        <w:instrText xml:space="preserve"> FORMCHECKBOX </w:instrText>
      </w:r>
      <w:r w:rsidR="00737E5B" w:rsidRPr="00737E5B">
        <w:rPr>
          <w:rFonts w:asciiTheme="minorHAnsi" w:hAnsiTheme="minorHAnsi" w:cstheme="minorHAnsi"/>
        </w:rPr>
      </w:r>
      <w:r w:rsidR="00737E5B" w:rsidRPr="00737E5B">
        <w:rPr>
          <w:rFonts w:asciiTheme="minorHAnsi" w:hAnsiTheme="minorHAnsi" w:cstheme="minorHAnsi"/>
        </w:rPr>
        <w:fldChar w:fldCharType="separate"/>
      </w:r>
      <w:r w:rsidRPr="00737E5B">
        <w:rPr>
          <w:rFonts w:asciiTheme="minorHAnsi" w:hAnsiTheme="minorHAnsi" w:cstheme="minorHAnsi"/>
        </w:rPr>
        <w:fldChar w:fldCharType="end"/>
      </w:r>
      <w:r w:rsidRPr="00737E5B">
        <w:rPr>
          <w:rFonts w:asciiTheme="minorHAnsi" w:hAnsiTheme="minorHAnsi" w:cstheme="minorHAnsi"/>
        </w:rPr>
        <w:tab/>
        <w:t xml:space="preserve">donnent mandat au mandataire, qui l’accepte, pour signer, en leur nom et pour leur compte, </w:t>
      </w:r>
      <w:r w:rsidR="004A7169" w:rsidRPr="00737E5B">
        <w:rPr>
          <w:rFonts w:asciiTheme="minorHAnsi" w:hAnsiTheme="minorHAnsi" w:cstheme="minorHAnsi"/>
        </w:rPr>
        <w:t>les</w:t>
      </w:r>
      <w:r w:rsidRPr="00737E5B">
        <w:rPr>
          <w:rFonts w:asciiTheme="minorHAnsi" w:hAnsiTheme="minorHAnsi" w:cstheme="minorHAnsi"/>
        </w:rPr>
        <w:t xml:space="preserve"> modifications ultérieures du marché </w:t>
      </w:r>
      <w:r w:rsidR="00930A5C" w:rsidRPr="00737E5B">
        <w:rPr>
          <w:rFonts w:asciiTheme="minorHAnsi" w:hAnsiTheme="minorHAnsi" w:cstheme="minorHAnsi"/>
        </w:rPr>
        <w:t>public</w:t>
      </w:r>
      <w:r w:rsidRPr="00737E5B">
        <w:rPr>
          <w:rFonts w:asciiTheme="minorHAnsi" w:hAnsiTheme="minorHAnsi" w:cstheme="minorHAnsi"/>
        </w:rPr>
        <w:t> ;</w:t>
      </w:r>
    </w:p>
    <w:p w14:paraId="2AA504D1" w14:textId="77777777" w:rsidR="00036500" w:rsidRPr="00737E5B" w:rsidRDefault="00036500" w:rsidP="006C4338">
      <w:pPr>
        <w:tabs>
          <w:tab w:val="left" w:pos="851"/>
        </w:tabs>
        <w:rPr>
          <w:rFonts w:asciiTheme="minorHAnsi" w:hAnsiTheme="minorHAnsi" w:cstheme="minorHAnsi"/>
          <w:iCs/>
        </w:rPr>
      </w:pPr>
    </w:p>
    <w:p w14:paraId="17B6A0AB" w14:textId="77777777" w:rsidR="00036500" w:rsidRPr="00737E5B" w:rsidRDefault="00844DAA" w:rsidP="009B45B9">
      <w:pPr>
        <w:tabs>
          <w:tab w:val="left" w:pos="851"/>
        </w:tabs>
        <w:ind w:left="1134" w:hanging="850"/>
        <w:rPr>
          <w:rFonts w:asciiTheme="minorHAnsi" w:hAnsiTheme="minorHAnsi" w:cstheme="minorHAnsi"/>
          <w:i/>
          <w:sz w:val="18"/>
          <w:szCs w:val="18"/>
        </w:rPr>
      </w:pPr>
      <w:r w:rsidRPr="00737E5B">
        <w:rPr>
          <w:rFonts w:asciiTheme="minorHAnsi" w:hAnsiTheme="minorHAnsi" w:cstheme="minorHAnsi"/>
        </w:rPr>
        <w:tab/>
      </w:r>
      <w:r w:rsidR="00036500" w:rsidRPr="00737E5B">
        <w:rPr>
          <w:rFonts w:asciiTheme="minorHAnsi" w:hAnsiTheme="minorHAnsi" w:cstheme="minorHAnsi"/>
        </w:rPr>
        <w:fldChar w:fldCharType="begin">
          <w:ffData>
            <w:name w:val=""/>
            <w:enabled/>
            <w:calcOnExit w:val="0"/>
            <w:checkBox>
              <w:size w:val="20"/>
              <w:default w:val="0"/>
            </w:checkBox>
          </w:ffData>
        </w:fldChar>
      </w:r>
      <w:r w:rsidR="00036500" w:rsidRPr="00737E5B">
        <w:rPr>
          <w:rFonts w:asciiTheme="minorHAnsi" w:hAnsiTheme="minorHAnsi" w:cstheme="minorHAnsi"/>
        </w:rPr>
        <w:instrText xml:space="preserve"> FORMCHECKBOX </w:instrText>
      </w:r>
      <w:r w:rsidR="00737E5B" w:rsidRPr="00737E5B">
        <w:rPr>
          <w:rFonts w:asciiTheme="minorHAnsi" w:hAnsiTheme="minorHAnsi" w:cstheme="minorHAnsi"/>
        </w:rPr>
      </w:r>
      <w:r w:rsidR="00737E5B" w:rsidRPr="00737E5B">
        <w:rPr>
          <w:rFonts w:asciiTheme="minorHAnsi" w:hAnsiTheme="minorHAnsi" w:cstheme="minorHAnsi"/>
        </w:rPr>
        <w:fldChar w:fldCharType="separate"/>
      </w:r>
      <w:r w:rsidR="00036500" w:rsidRPr="00737E5B">
        <w:rPr>
          <w:rFonts w:asciiTheme="minorHAnsi" w:hAnsiTheme="minorHAnsi" w:cstheme="minorHAnsi"/>
        </w:rPr>
        <w:fldChar w:fldCharType="end"/>
      </w:r>
      <w:r w:rsidR="00036500" w:rsidRPr="00737E5B">
        <w:rPr>
          <w:rFonts w:asciiTheme="minorHAnsi" w:hAnsiTheme="minorHAnsi" w:cstheme="minorHAnsi"/>
          <w:i/>
          <w:iCs/>
        </w:rPr>
        <w:t xml:space="preserve"> </w:t>
      </w:r>
      <w:r w:rsidR="00036500" w:rsidRPr="00737E5B">
        <w:rPr>
          <w:rFonts w:asciiTheme="minorHAnsi" w:hAnsiTheme="minorHAnsi" w:cstheme="minorHAnsi"/>
        </w:rPr>
        <w:tab/>
        <w:t>donnent mandat au mandataire dans les conditions définies ci-dessous</w:t>
      </w:r>
      <w:r w:rsidRPr="00737E5B">
        <w:rPr>
          <w:rFonts w:asciiTheme="minorHAnsi" w:hAnsiTheme="minorHAnsi" w:cstheme="minorHAnsi"/>
        </w:rPr>
        <w:t> :</w:t>
      </w:r>
    </w:p>
    <w:p w14:paraId="543E7252" w14:textId="77777777" w:rsidR="00036500" w:rsidRPr="00737E5B" w:rsidRDefault="00844DAA" w:rsidP="009B45B9">
      <w:pPr>
        <w:tabs>
          <w:tab w:val="left" w:pos="851"/>
        </w:tabs>
        <w:ind w:left="1134" w:hanging="850"/>
        <w:rPr>
          <w:rFonts w:asciiTheme="minorHAnsi" w:hAnsiTheme="minorHAnsi" w:cstheme="minorHAnsi"/>
        </w:rPr>
      </w:pPr>
      <w:r w:rsidRPr="00737E5B">
        <w:rPr>
          <w:rFonts w:asciiTheme="minorHAnsi" w:hAnsiTheme="minorHAnsi" w:cstheme="minorHAnsi"/>
          <w:i/>
          <w:sz w:val="18"/>
          <w:szCs w:val="18"/>
        </w:rPr>
        <w:tab/>
      </w:r>
      <w:r w:rsidRPr="00737E5B">
        <w:rPr>
          <w:rFonts w:asciiTheme="minorHAnsi" w:hAnsiTheme="minorHAnsi" w:cstheme="minorHAnsi"/>
          <w:i/>
          <w:sz w:val="18"/>
          <w:szCs w:val="18"/>
        </w:rPr>
        <w:tab/>
      </w:r>
      <w:r w:rsidRPr="00737E5B">
        <w:rPr>
          <w:rFonts w:asciiTheme="minorHAnsi" w:hAnsiTheme="minorHAnsi" w:cstheme="minorHAnsi"/>
          <w:i/>
          <w:sz w:val="18"/>
          <w:szCs w:val="18"/>
        </w:rPr>
        <w:tab/>
      </w:r>
      <w:r w:rsidR="00036500" w:rsidRPr="00737E5B">
        <w:rPr>
          <w:rFonts w:asciiTheme="minorHAnsi" w:hAnsiTheme="minorHAnsi" w:cstheme="minorHAnsi"/>
          <w:i/>
          <w:sz w:val="18"/>
          <w:szCs w:val="18"/>
        </w:rPr>
        <w:t>(Donner des précisions sur l’étendue du mandat.)</w:t>
      </w:r>
    </w:p>
    <w:p w14:paraId="7AB4A873" w14:textId="77777777" w:rsidR="009B1CD0" w:rsidRPr="00737E5B" w:rsidRDefault="009B1CD0" w:rsidP="006C4338">
      <w:pPr>
        <w:tabs>
          <w:tab w:val="left" w:pos="851"/>
        </w:tabs>
        <w:rPr>
          <w:rFonts w:asciiTheme="minorHAnsi" w:hAnsiTheme="minorHAnsi" w:cstheme="minorHAnsi"/>
        </w:rPr>
      </w:pPr>
    </w:p>
    <w:tbl>
      <w:tblPr>
        <w:tblW w:w="0" w:type="auto"/>
        <w:tblInd w:w="-40" w:type="dxa"/>
        <w:tblLayout w:type="fixed"/>
        <w:tblLook w:val="0000" w:firstRow="0" w:lastRow="0" w:firstColumn="0" w:lastColumn="0" w:noHBand="0" w:noVBand="0"/>
      </w:tblPr>
      <w:tblGrid>
        <w:gridCol w:w="4644"/>
        <w:gridCol w:w="2694"/>
        <w:gridCol w:w="3056"/>
      </w:tblGrid>
      <w:tr w:rsidR="00332B12" w:rsidRPr="00737E5B" w14:paraId="603B54F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7FAF3CDC" w14:textId="77777777" w:rsidR="00332B12" w:rsidRPr="00737E5B" w:rsidRDefault="00332B12" w:rsidP="00B054DA">
            <w:pPr>
              <w:tabs>
                <w:tab w:val="left" w:pos="851"/>
              </w:tabs>
              <w:jc w:val="center"/>
              <w:rPr>
                <w:rFonts w:asciiTheme="minorHAnsi" w:hAnsiTheme="minorHAnsi" w:cstheme="minorHAnsi"/>
                <w:b/>
                <w:bCs/>
              </w:rPr>
            </w:pPr>
            <w:r w:rsidRPr="00737E5B">
              <w:rPr>
                <w:rFonts w:asciiTheme="minorHAnsi" w:hAnsiTheme="minorHAnsi" w:cstheme="minorHAnsi"/>
                <w:b/>
                <w:bCs/>
              </w:rPr>
              <w:t>Nom, prénom et qualité</w:t>
            </w:r>
          </w:p>
          <w:p w14:paraId="00BEB225" w14:textId="77777777" w:rsidR="00332B12" w:rsidRPr="00737E5B" w:rsidRDefault="00332B12" w:rsidP="00B054DA">
            <w:pPr>
              <w:tabs>
                <w:tab w:val="left" w:pos="851"/>
              </w:tabs>
              <w:jc w:val="center"/>
              <w:rPr>
                <w:rFonts w:asciiTheme="minorHAnsi" w:hAnsiTheme="minorHAnsi" w:cstheme="minorHAnsi"/>
                <w:b/>
                <w:bCs/>
              </w:rPr>
            </w:pPr>
            <w:r w:rsidRPr="00737E5B">
              <w:rPr>
                <w:rFonts w:asciiTheme="minorHAnsi" w:hAnsiTheme="minorHAnsi" w:cstheme="minorHAnsi"/>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EC4F069" w14:textId="77777777" w:rsidR="00332B12" w:rsidRPr="00737E5B" w:rsidRDefault="00332B12" w:rsidP="00B054DA">
            <w:pPr>
              <w:tabs>
                <w:tab w:val="left" w:pos="851"/>
              </w:tabs>
              <w:jc w:val="center"/>
              <w:rPr>
                <w:rFonts w:asciiTheme="minorHAnsi" w:hAnsiTheme="minorHAnsi" w:cstheme="minorHAnsi"/>
                <w:b/>
                <w:bCs/>
              </w:rPr>
            </w:pPr>
            <w:r w:rsidRPr="00737E5B">
              <w:rPr>
                <w:rFonts w:asciiTheme="minorHAnsi" w:hAnsiTheme="minorHAnsi" w:cstheme="minorHAns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47C41C" w14:textId="77777777" w:rsidR="00332B12" w:rsidRPr="00737E5B" w:rsidRDefault="00332B12" w:rsidP="00B054DA">
            <w:pPr>
              <w:tabs>
                <w:tab w:val="left" w:pos="851"/>
              </w:tabs>
              <w:jc w:val="center"/>
              <w:rPr>
                <w:rFonts w:asciiTheme="minorHAnsi" w:hAnsiTheme="minorHAnsi" w:cstheme="minorHAnsi"/>
                <w:b/>
                <w:bCs/>
              </w:rPr>
            </w:pPr>
            <w:r w:rsidRPr="00737E5B">
              <w:rPr>
                <w:rFonts w:asciiTheme="minorHAnsi" w:hAnsiTheme="minorHAnsi" w:cstheme="minorHAnsi"/>
                <w:b/>
                <w:bCs/>
              </w:rPr>
              <w:t>Signature</w:t>
            </w:r>
          </w:p>
        </w:tc>
      </w:tr>
      <w:tr w:rsidR="00332B12" w:rsidRPr="00737E5B" w14:paraId="4F9611E2" w14:textId="77777777" w:rsidTr="00B054DA">
        <w:trPr>
          <w:trHeight w:val="1021"/>
        </w:trPr>
        <w:tc>
          <w:tcPr>
            <w:tcW w:w="4644" w:type="dxa"/>
            <w:tcBorders>
              <w:top w:val="single" w:sz="4" w:space="0" w:color="000000"/>
              <w:left w:val="single" w:sz="4" w:space="0" w:color="000000"/>
            </w:tcBorders>
            <w:shd w:val="clear" w:color="auto" w:fill="CCFFFF"/>
          </w:tcPr>
          <w:p w14:paraId="5F36F0A7" w14:textId="77777777" w:rsidR="00332B12" w:rsidRPr="00737E5B" w:rsidRDefault="00332B12" w:rsidP="00B054DA">
            <w:pPr>
              <w:tabs>
                <w:tab w:val="left" w:pos="851"/>
              </w:tabs>
              <w:snapToGrid w:val="0"/>
              <w:jc w:val="both"/>
              <w:rPr>
                <w:rFonts w:asciiTheme="minorHAnsi" w:hAnsiTheme="minorHAnsi" w:cstheme="minorHAnsi"/>
                <w:b/>
                <w:bCs/>
              </w:rPr>
            </w:pPr>
          </w:p>
        </w:tc>
        <w:tc>
          <w:tcPr>
            <w:tcW w:w="2694" w:type="dxa"/>
            <w:tcBorders>
              <w:top w:val="single" w:sz="4" w:space="0" w:color="000000"/>
              <w:left w:val="single" w:sz="4" w:space="0" w:color="000000"/>
            </w:tcBorders>
            <w:shd w:val="clear" w:color="auto" w:fill="CCFFFF"/>
          </w:tcPr>
          <w:p w14:paraId="59BB129B" w14:textId="77777777" w:rsidR="00332B12" w:rsidRPr="00737E5B" w:rsidRDefault="00332B12" w:rsidP="00B054DA">
            <w:pPr>
              <w:tabs>
                <w:tab w:val="left" w:pos="851"/>
              </w:tabs>
              <w:snapToGrid w:val="0"/>
              <w:jc w:val="both"/>
              <w:rPr>
                <w:rFonts w:asciiTheme="minorHAnsi" w:hAnsiTheme="minorHAnsi" w:cstheme="minorHAnsi"/>
                <w:b/>
                <w:bCs/>
              </w:rPr>
            </w:pPr>
          </w:p>
        </w:tc>
        <w:tc>
          <w:tcPr>
            <w:tcW w:w="3056" w:type="dxa"/>
            <w:tcBorders>
              <w:top w:val="single" w:sz="4" w:space="0" w:color="000000"/>
              <w:left w:val="single" w:sz="4" w:space="0" w:color="000000"/>
              <w:right w:val="single" w:sz="4" w:space="0" w:color="000000"/>
            </w:tcBorders>
            <w:shd w:val="clear" w:color="auto" w:fill="CCFFFF"/>
          </w:tcPr>
          <w:p w14:paraId="78C59946" w14:textId="77777777" w:rsidR="00332B12" w:rsidRPr="00737E5B" w:rsidRDefault="00332B12" w:rsidP="00B054DA">
            <w:pPr>
              <w:tabs>
                <w:tab w:val="left" w:pos="851"/>
              </w:tabs>
              <w:snapToGrid w:val="0"/>
              <w:jc w:val="both"/>
              <w:rPr>
                <w:rFonts w:asciiTheme="minorHAnsi" w:hAnsiTheme="minorHAnsi" w:cstheme="minorHAnsi"/>
                <w:b/>
                <w:bCs/>
              </w:rPr>
            </w:pPr>
          </w:p>
        </w:tc>
      </w:tr>
      <w:tr w:rsidR="00332B12" w:rsidRPr="00737E5B" w14:paraId="119C9979" w14:textId="77777777" w:rsidTr="00B054DA">
        <w:trPr>
          <w:trHeight w:val="1021"/>
        </w:trPr>
        <w:tc>
          <w:tcPr>
            <w:tcW w:w="4644" w:type="dxa"/>
            <w:tcBorders>
              <w:left w:val="single" w:sz="4" w:space="0" w:color="000000"/>
            </w:tcBorders>
            <w:shd w:val="clear" w:color="auto" w:fill="auto"/>
          </w:tcPr>
          <w:p w14:paraId="4B38E3E4" w14:textId="77777777" w:rsidR="00332B12" w:rsidRPr="00737E5B" w:rsidRDefault="00332B12" w:rsidP="00B054DA">
            <w:pPr>
              <w:tabs>
                <w:tab w:val="left" w:pos="851"/>
              </w:tabs>
              <w:snapToGrid w:val="0"/>
              <w:jc w:val="both"/>
              <w:rPr>
                <w:rFonts w:asciiTheme="minorHAnsi" w:hAnsiTheme="minorHAnsi" w:cstheme="minorHAnsi"/>
                <w:b/>
                <w:bCs/>
              </w:rPr>
            </w:pPr>
          </w:p>
        </w:tc>
        <w:tc>
          <w:tcPr>
            <w:tcW w:w="2694" w:type="dxa"/>
            <w:tcBorders>
              <w:left w:val="single" w:sz="4" w:space="0" w:color="000000"/>
            </w:tcBorders>
            <w:shd w:val="clear" w:color="auto" w:fill="auto"/>
          </w:tcPr>
          <w:p w14:paraId="608B8508" w14:textId="77777777" w:rsidR="00332B12" w:rsidRPr="00737E5B" w:rsidRDefault="00332B12" w:rsidP="00B054DA">
            <w:pPr>
              <w:tabs>
                <w:tab w:val="left" w:pos="851"/>
              </w:tabs>
              <w:snapToGrid w:val="0"/>
              <w:jc w:val="both"/>
              <w:rPr>
                <w:rFonts w:asciiTheme="minorHAnsi" w:hAnsiTheme="minorHAnsi" w:cstheme="minorHAnsi"/>
                <w:b/>
                <w:bCs/>
              </w:rPr>
            </w:pPr>
          </w:p>
        </w:tc>
        <w:tc>
          <w:tcPr>
            <w:tcW w:w="3056" w:type="dxa"/>
            <w:tcBorders>
              <w:left w:val="single" w:sz="4" w:space="0" w:color="000000"/>
              <w:right w:val="single" w:sz="4" w:space="0" w:color="000000"/>
            </w:tcBorders>
            <w:shd w:val="clear" w:color="auto" w:fill="auto"/>
          </w:tcPr>
          <w:p w14:paraId="637B70A0" w14:textId="77777777" w:rsidR="00332B12" w:rsidRPr="00737E5B" w:rsidRDefault="00332B12" w:rsidP="00B054DA">
            <w:pPr>
              <w:tabs>
                <w:tab w:val="left" w:pos="851"/>
              </w:tabs>
              <w:snapToGrid w:val="0"/>
              <w:jc w:val="both"/>
              <w:rPr>
                <w:rFonts w:asciiTheme="minorHAnsi" w:hAnsiTheme="minorHAnsi" w:cstheme="minorHAnsi"/>
                <w:b/>
                <w:bCs/>
              </w:rPr>
            </w:pPr>
          </w:p>
        </w:tc>
      </w:tr>
      <w:tr w:rsidR="00332B12" w:rsidRPr="00737E5B" w14:paraId="0AE5DF41" w14:textId="77777777" w:rsidTr="00B054DA">
        <w:trPr>
          <w:trHeight w:val="1021"/>
        </w:trPr>
        <w:tc>
          <w:tcPr>
            <w:tcW w:w="4644" w:type="dxa"/>
            <w:tcBorders>
              <w:left w:val="single" w:sz="4" w:space="0" w:color="000000"/>
            </w:tcBorders>
            <w:shd w:val="clear" w:color="auto" w:fill="CCFFFF"/>
          </w:tcPr>
          <w:p w14:paraId="3FB86749" w14:textId="77777777" w:rsidR="00332B12" w:rsidRPr="00737E5B" w:rsidRDefault="00332B12" w:rsidP="00B054DA">
            <w:pPr>
              <w:tabs>
                <w:tab w:val="left" w:pos="851"/>
              </w:tabs>
              <w:snapToGrid w:val="0"/>
              <w:jc w:val="both"/>
              <w:rPr>
                <w:rFonts w:asciiTheme="minorHAnsi" w:hAnsiTheme="minorHAnsi" w:cstheme="minorHAnsi"/>
                <w:b/>
                <w:bCs/>
              </w:rPr>
            </w:pPr>
          </w:p>
        </w:tc>
        <w:tc>
          <w:tcPr>
            <w:tcW w:w="2694" w:type="dxa"/>
            <w:tcBorders>
              <w:left w:val="single" w:sz="4" w:space="0" w:color="000000"/>
            </w:tcBorders>
            <w:shd w:val="clear" w:color="auto" w:fill="CCFFFF"/>
          </w:tcPr>
          <w:p w14:paraId="205F3B6E" w14:textId="77777777" w:rsidR="00332B12" w:rsidRPr="00737E5B" w:rsidRDefault="00332B12" w:rsidP="00B054DA">
            <w:pPr>
              <w:tabs>
                <w:tab w:val="left" w:pos="851"/>
              </w:tabs>
              <w:snapToGrid w:val="0"/>
              <w:jc w:val="both"/>
              <w:rPr>
                <w:rFonts w:asciiTheme="minorHAnsi" w:hAnsiTheme="minorHAnsi" w:cstheme="minorHAnsi"/>
                <w:b/>
                <w:bCs/>
              </w:rPr>
            </w:pPr>
          </w:p>
        </w:tc>
        <w:tc>
          <w:tcPr>
            <w:tcW w:w="3056" w:type="dxa"/>
            <w:tcBorders>
              <w:left w:val="single" w:sz="4" w:space="0" w:color="000000"/>
              <w:right w:val="single" w:sz="4" w:space="0" w:color="000000"/>
            </w:tcBorders>
            <w:shd w:val="clear" w:color="auto" w:fill="CCFFFF"/>
          </w:tcPr>
          <w:p w14:paraId="0077B19F" w14:textId="77777777" w:rsidR="00332B12" w:rsidRPr="00737E5B" w:rsidRDefault="00332B12" w:rsidP="00B054DA">
            <w:pPr>
              <w:tabs>
                <w:tab w:val="left" w:pos="851"/>
              </w:tabs>
              <w:snapToGrid w:val="0"/>
              <w:jc w:val="both"/>
              <w:rPr>
                <w:rFonts w:asciiTheme="minorHAnsi" w:hAnsiTheme="minorHAnsi" w:cstheme="minorHAnsi"/>
                <w:b/>
                <w:bCs/>
              </w:rPr>
            </w:pPr>
          </w:p>
        </w:tc>
      </w:tr>
      <w:tr w:rsidR="00332B12" w:rsidRPr="00737E5B" w14:paraId="4A0F4912" w14:textId="77777777" w:rsidTr="00B054DA">
        <w:trPr>
          <w:trHeight w:val="1021"/>
        </w:trPr>
        <w:tc>
          <w:tcPr>
            <w:tcW w:w="4644" w:type="dxa"/>
            <w:tcBorders>
              <w:left w:val="single" w:sz="4" w:space="0" w:color="000000"/>
            </w:tcBorders>
            <w:shd w:val="clear" w:color="auto" w:fill="auto"/>
          </w:tcPr>
          <w:p w14:paraId="2FB286D3" w14:textId="77777777" w:rsidR="00332B12" w:rsidRPr="00737E5B" w:rsidRDefault="00332B12" w:rsidP="00B054DA">
            <w:pPr>
              <w:tabs>
                <w:tab w:val="left" w:pos="851"/>
              </w:tabs>
              <w:snapToGrid w:val="0"/>
              <w:jc w:val="both"/>
              <w:rPr>
                <w:rFonts w:asciiTheme="minorHAnsi" w:hAnsiTheme="minorHAnsi" w:cstheme="minorHAnsi"/>
                <w:b/>
                <w:bCs/>
              </w:rPr>
            </w:pPr>
          </w:p>
        </w:tc>
        <w:tc>
          <w:tcPr>
            <w:tcW w:w="2694" w:type="dxa"/>
            <w:tcBorders>
              <w:left w:val="single" w:sz="4" w:space="0" w:color="000000"/>
            </w:tcBorders>
            <w:shd w:val="clear" w:color="auto" w:fill="auto"/>
          </w:tcPr>
          <w:p w14:paraId="6EEB1332" w14:textId="77777777" w:rsidR="00332B12" w:rsidRPr="00737E5B" w:rsidRDefault="00332B12" w:rsidP="00B054DA">
            <w:pPr>
              <w:tabs>
                <w:tab w:val="left" w:pos="851"/>
              </w:tabs>
              <w:snapToGrid w:val="0"/>
              <w:jc w:val="both"/>
              <w:rPr>
                <w:rFonts w:asciiTheme="minorHAnsi" w:hAnsiTheme="minorHAnsi" w:cstheme="minorHAnsi"/>
                <w:b/>
                <w:bCs/>
              </w:rPr>
            </w:pPr>
          </w:p>
        </w:tc>
        <w:tc>
          <w:tcPr>
            <w:tcW w:w="3056" w:type="dxa"/>
            <w:tcBorders>
              <w:left w:val="single" w:sz="4" w:space="0" w:color="000000"/>
              <w:right w:val="single" w:sz="4" w:space="0" w:color="000000"/>
            </w:tcBorders>
            <w:shd w:val="clear" w:color="auto" w:fill="auto"/>
          </w:tcPr>
          <w:p w14:paraId="4B4C52BF" w14:textId="77777777" w:rsidR="00332B12" w:rsidRPr="00737E5B" w:rsidRDefault="00332B12" w:rsidP="00B054DA">
            <w:pPr>
              <w:tabs>
                <w:tab w:val="left" w:pos="851"/>
              </w:tabs>
              <w:snapToGrid w:val="0"/>
              <w:jc w:val="both"/>
              <w:rPr>
                <w:rFonts w:asciiTheme="minorHAnsi" w:hAnsiTheme="minorHAnsi" w:cstheme="minorHAnsi"/>
                <w:b/>
                <w:bCs/>
              </w:rPr>
            </w:pPr>
          </w:p>
        </w:tc>
      </w:tr>
      <w:tr w:rsidR="00332B12" w:rsidRPr="00737E5B" w14:paraId="341825D5" w14:textId="77777777" w:rsidTr="00B054DA">
        <w:trPr>
          <w:trHeight w:val="1021"/>
        </w:trPr>
        <w:tc>
          <w:tcPr>
            <w:tcW w:w="4644" w:type="dxa"/>
            <w:tcBorders>
              <w:left w:val="single" w:sz="4" w:space="0" w:color="000000"/>
              <w:bottom w:val="single" w:sz="4" w:space="0" w:color="000000"/>
            </w:tcBorders>
            <w:shd w:val="clear" w:color="auto" w:fill="CCFFFF"/>
          </w:tcPr>
          <w:p w14:paraId="47730FA8" w14:textId="77777777" w:rsidR="00332B12" w:rsidRPr="00737E5B" w:rsidRDefault="00332B12" w:rsidP="00B054DA">
            <w:pPr>
              <w:tabs>
                <w:tab w:val="left" w:pos="851"/>
              </w:tabs>
              <w:snapToGrid w:val="0"/>
              <w:jc w:val="both"/>
              <w:rPr>
                <w:rFonts w:asciiTheme="minorHAnsi" w:hAnsiTheme="minorHAnsi" w:cstheme="minorHAnsi"/>
                <w:b/>
                <w:bCs/>
              </w:rPr>
            </w:pPr>
          </w:p>
        </w:tc>
        <w:tc>
          <w:tcPr>
            <w:tcW w:w="2694" w:type="dxa"/>
            <w:tcBorders>
              <w:left w:val="single" w:sz="4" w:space="0" w:color="000000"/>
              <w:bottom w:val="single" w:sz="4" w:space="0" w:color="000000"/>
            </w:tcBorders>
            <w:shd w:val="clear" w:color="auto" w:fill="CCFFFF"/>
          </w:tcPr>
          <w:p w14:paraId="242C6AE3" w14:textId="77777777" w:rsidR="00332B12" w:rsidRPr="00737E5B" w:rsidRDefault="00332B12" w:rsidP="00B054DA">
            <w:pPr>
              <w:tabs>
                <w:tab w:val="left" w:pos="851"/>
              </w:tabs>
              <w:snapToGrid w:val="0"/>
              <w:jc w:val="both"/>
              <w:rPr>
                <w:rFonts w:asciiTheme="minorHAnsi" w:hAnsiTheme="minorHAnsi" w:cstheme="minorHAnsi"/>
                <w:b/>
                <w:bCs/>
              </w:rPr>
            </w:pPr>
          </w:p>
        </w:tc>
        <w:tc>
          <w:tcPr>
            <w:tcW w:w="3056" w:type="dxa"/>
            <w:tcBorders>
              <w:left w:val="single" w:sz="4" w:space="0" w:color="000000"/>
              <w:bottom w:val="single" w:sz="4" w:space="0" w:color="000000"/>
              <w:right w:val="single" w:sz="4" w:space="0" w:color="000000"/>
            </w:tcBorders>
            <w:shd w:val="clear" w:color="auto" w:fill="CCFFFF"/>
          </w:tcPr>
          <w:p w14:paraId="570D4B8C" w14:textId="77777777" w:rsidR="00332B12" w:rsidRPr="00737E5B" w:rsidRDefault="00332B12" w:rsidP="00B054DA">
            <w:pPr>
              <w:tabs>
                <w:tab w:val="left" w:pos="851"/>
              </w:tabs>
              <w:snapToGrid w:val="0"/>
              <w:jc w:val="both"/>
              <w:rPr>
                <w:rFonts w:asciiTheme="minorHAnsi" w:hAnsiTheme="minorHAnsi" w:cstheme="minorHAnsi"/>
                <w:b/>
                <w:bCs/>
              </w:rPr>
            </w:pPr>
          </w:p>
        </w:tc>
      </w:tr>
    </w:tbl>
    <w:p w14:paraId="1D702C68" w14:textId="77777777" w:rsidR="00332B12" w:rsidRPr="00737E5B" w:rsidRDefault="00332B12" w:rsidP="00332B12">
      <w:pPr>
        <w:tabs>
          <w:tab w:val="left" w:pos="851"/>
        </w:tabs>
        <w:jc w:val="both"/>
        <w:rPr>
          <w:rFonts w:asciiTheme="minorHAnsi" w:hAnsiTheme="minorHAnsi" w:cstheme="minorHAnsi"/>
        </w:rPr>
      </w:pPr>
      <w:r w:rsidRPr="00737E5B">
        <w:rPr>
          <w:rFonts w:asciiTheme="minorHAnsi" w:hAnsiTheme="minorHAnsi" w:cstheme="minorHAnsi"/>
          <w:sz w:val="18"/>
          <w:szCs w:val="18"/>
        </w:rPr>
        <w:t>(*) Le signataire doit avoir le pouvoir d’engager la personne qu’il représente.</w:t>
      </w:r>
    </w:p>
    <w:p w14:paraId="736444F4" w14:textId="77777777" w:rsidR="009B1CD0" w:rsidRPr="00737E5B" w:rsidRDefault="009B1CD0" w:rsidP="006C4338">
      <w:pPr>
        <w:tabs>
          <w:tab w:val="left" w:pos="851"/>
        </w:tabs>
        <w:rPr>
          <w:rFonts w:asciiTheme="minorHAnsi" w:hAnsiTheme="minorHAnsi" w:cstheme="minorHAnsi"/>
        </w:rPr>
      </w:pPr>
    </w:p>
    <w:p w14:paraId="68B6472A" w14:textId="77777777" w:rsidR="00947A2B" w:rsidRPr="00737E5B" w:rsidRDefault="00947A2B" w:rsidP="006C4338">
      <w:pPr>
        <w:tabs>
          <w:tab w:val="left" w:pos="851"/>
        </w:tabs>
        <w:rPr>
          <w:rFonts w:asciiTheme="minorHAnsi" w:hAnsiTheme="minorHAnsi" w:cstheme="minorHAnsi"/>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737E5B" w14:paraId="0D78A4D3" w14:textId="77777777">
        <w:tc>
          <w:tcPr>
            <w:tcW w:w="10277" w:type="dxa"/>
            <w:shd w:val="clear" w:color="auto" w:fill="66CCFF"/>
          </w:tcPr>
          <w:p w14:paraId="33D50048" w14:textId="77777777" w:rsidR="009B1CD0" w:rsidRPr="00737E5B" w:rsidRDefault="008B2A38" w:rsidP="006B5057">
            <w:pPr>
              <w:rPr>
                <w:rFonts w:asciiTheme="minorHAnsi" w:hAnsiTheme="minorHAnsi" w:cstheme="minorHAnsi"/>
              </w:rPr>
            </w:pPr>
            <w:r w:rsidRPr="00737E5B">
              <w:rPr>
                <w:rFonts w:asciiTheme="minorHAnsi" w:hAnsiTheme="minorHAnsi" w:cstheme="minorHAnsi"/>
              </w:rPr>
              <w:br w:type="page"/>
            </w:r>
            <w:r w:rsidR="009B1CD0" w:rsidRPr="00737E5B">
              <w:rPr>
                <w:rFonts w:asciiTheme="minorHAnsi" w:hAnsiTheme="minorHAnsi" w:cstheme="minorHAnsi"/>
                <w:sz w:val="22"/>
                <w:szCs w:val="22"/>
              </w:rPr>
              <w:t xml:space="preserve">D - Identification </w:t>
            </w:r>
            <w:r w:rsidR="001C40C0" w:rsidRPr="00737E5B">
              <w:rPr>
                <w:rFonts w:asciiTheme="minorHAnsi" w:hAnsiTheme="minorHAnsi" w:cstheme="minorHAnsi"/>
                <w:sz w:val="22"/>
                <w:szCs w:val="22"/>
              </w:rPr>
              <w:t>et signature de l’acheteur</w:t>
            </w:r>
            <w:r w:rsidR="009B1CD0" w:rsidRPr="00737E5B">
              <w:rPr>
                <w:rFonts w:asciiTheme="minorHAnsi" w:hAnsiTheme="minorHAnsi" w:cstheme="minorHAnsi"/>
                <w:sz w:val="22"/>
                <w:szCs w:val="22"/>
              </w:rPr>
              <w:t>.</w:t>
            </w:r>
          </w:p>
        </w:tc>
      </w:tr>
    </w:tbl>
    <w:p w14:paraId="6857DDE2" w14:textId="77777777" w:rsidR="009B1CD0" w:rsidRPr="00737E5B" w:rsidRDefault="009B1CD0" w:rsidP="006C4338">
      <w:pPr>
        <w:tabs>
          <w:tab w:val="left" w:pos="851"/>
        </w:tabs>
        <w:rPr>
          <w:rFonts w:asciiTheme="minorHAnsi" w:hAnsiTheme="minorHAnsi" w:cstheme="minorHAnsi"/>
        </w:rPr>
      </w:pPr>
    </w:p>
    <w:p w14:paraId="0DE81FE4" w14:textId="77777777" w:rsidR="009B1CD0" w:rsidRPr="00737E5B" w:rsidRDefault="009B1CD0" w:rsidP="006F3DF9">
      <w:pPr>
        <w:pStyle w:val="Titre1"/>
        <w:tabs>
          <w:tab w:val="left" w:pos="567"/>
          <w:tab w:val="left" w:pos="851"/>
        </w:tabs>
        <w:ind w:left="0"/>
        <w:jc w:val="both"/>
        <w:rPr>
          <w:rFonts w:asciiTheme="minorHAnsi" w:hAnsiTheme="minorHAnsi" w:cstheme="minorHAnsi"/>
          <w:b w:val="0"/>
          <w:bCs/>
          <w:i/>
          <w:iCs/>
          <w:sz w:val="18"/>
          <w:szCs w:val="18"/>
        </w:rPr>
      </w:pPr>
      <w:proofErr w:type="gramStart"/>
      <w:r w:rsidRPr="00737E5B">
        <w:rPr>
          <w:rFonts w:asciiTheme="minorHAnsi" w:eastAsia="Wingdings" w:hAnsiTheme="minorHAnsi" w:cstheme="minorHAnsi"/>
          <w:b w:val="0"/>
          <w:color w:val="66CCFF"/>
          <w:spacing w:val="-10"/>
        </w:rPr>
        <w:t></w:t>
      </w:r>
      <w:r w:rsidRPr="00737E5B">
        <w:rPr>
          <w:rFonts w:asciiTheme="minorHAnsi" w:eastAsia="Arial" w:hAnsiTheme="minorHAnsi" w:cstheme="minorHAnsi"/>
          <w:spacing w:val="-10"/>
        </w:rPr>
        <w:t xml:space="preserve">  </w:t>
      </w:r>
      <w:r w:rsidRPr="00737E5B">
        <w:rPr>
          <w:rFonts w:asciiTheme="minorHAnsi" w:hAnsiTheme="minorHAnsi" w:cstheme="minorHAnsi"/>
          <w:b w:val="0"/>
          <w:bCs/>
          <w:iCs/>
        </w:rPr>
        <w:t>Désignation</w:t>
      </w:r>
      <w:proofErr w:type="gramEnd"/>
      <w:r w:rsidRPr="00737E5B">
        <w:rPr>
          <w:rFonts w:asciiTheme="minorHAnsi" w:hAnsiTheme="minorHAnsi" w:cstheme="minorHAnsi"/>
          <w:b w:val="0"/>
          <w:bCs/>
          <w:iCs/>
        </w:rPr>
        <w:t xml:space="preserve"> </w:t>
      </w:r>
      <w:r w:rsidR="001C40C0" w:rsidRPr="00737E5B">
        <w:rPr>
          <w:rFonts w:asciiTheme="minorHAnsi" w:hAnsiTheme="minorHAnsi" w:cstheme="minorHAnsi"/>
          <w:b w:val="0"/>
          <w:bCs/>
          <w:iCs/>
        </w:rPr>
        <w:t>de l’acheteur</w:t>
      </w:r>
    </w:p>
    <w:p w14:paraId="1D1C19D0" w14:textId="77777777" w:rsidR="009B1CD0" w:rsidRPr="00737E5B" w:rsidRDefault="009B1CD0" w:rsidP="009B45B9">
      <w:pPr>
        <w:pStyle w:val="Titre1"/>
        <w:tabs>
          <w:tab w:val="left" w:pos="851"/>
        </w:tabs>
        <w:ind w:left="0"/>
        <w:jc w:val="both"/>
        <w:rPr>
          <w:rFonts w:asciiTheme="minorHAnsi" w:hAnsiTheme="minorHAnsi" w:cstheme="minorHAnsi"/>
        </w:rPr>
      </w:pPr>
    </w:p>
    <w:p w14:paraId="5B2AFBE1" w14:textId="77777777" w:rsidR="007107F8" w:rsidRPr="00737E5B" w:rsidRDefault="007107F8" w:rsidP="007107F8">
      <w:pPr>
        <w:pStyle w:val="En-tte"/>
        <w:tabs>
          <w:tab w:val="left" w:pos="851"/>
        </w:tabs>
        <w:jc w:val="both"/>
        <w:rPr>
          <w:rFonts w:asciiTheme="minorHAnsi" w:hAnsiTheme="minorHAnsi" w:cstheme="minorHAnsi"/>
        </w:rPr>
      </w:pPr>
      <w:r w:rsidRPr="00737E5B">
        <w:rPr>
          <w:rFonts w:asciiTheme="minorHAnsi" w:hAnsiTheme="minorHAnsi" w:cstheme="minorHAnsi"/>
        </w:rPr>
        <w:t xml:space="preserve">Chambre de commerce et d’Industrie du Loiret </w:t>
      </w:r>
    </w:p>
    <w:p w14:paraId="1B0DC8E6" w14:textId="77777777" w:rsidR="007107F8" w:rsidRPr="00737E5B" w:rsidRDefault="007107F8" w:rsidP="007107F8">
      <w:pPr>
        <w:pStyle w:val="En-tte"/>
        <w:tabs>
          <w:tab w:val="left" w:pos="851"/>
        </w:tabs>
        <w:jc w:val="both"/>
        <w:rPr>
          <w:rFonts w:asciiTheme="minorHAnsi" w:hAnsiTheme="minorHAnsi" w:cstheme="minorHAnsi"/>
        </w:rPr>
      </w:pPr>
      <w:r w:rsidRPr="00737E5B">
        <w:rPr>
          <w:rFonts w:asciiTheme="minorHAnsi" w:hAnsiTheme="minorHAnsi" w:cstheme="minorHAnsi"/>
        </w:rPr>
        <w:t xml:space="preserve">1 Place </w:t>
      </w:r>
      <w:proofErr w:type="spellStart"/>
      <w:r w:rsidRPr="00737E5B">
        <w:rPr>
          <w:rFonts w:asciiTheme="minorHAnsi" w:hAnsiTheme="minorHAnsi" w:cstheme="minorHAnsi"/>
        </w:rPr>
        <w:t>Rivierre-Casalis</w:t>
      </w:r>
      <w:proofErr w:type="spellEnd"/>
    </w:p>
    <w:p w14:paraId="103266AD" w14:textId="7AE0D114" w:rsidR="00AD13DE" w:rsidRPr="00737E5B" w:rsidRDefault="007107F8" w:rsidP="007107F8">
      <w:pPr>
        <w:pStyle w:val="En-tte"/>
        <w:tabs>
          <w:tab w:val="clear" w:pos="4536"/>
          <w:tab w:val="clear" w:pos="9072"/>
          <w:tab w:val="left" w:pos="851"/>
        </w:tabs>
        <w:jc w:val="both"/>
        <w:rPr>
          <w:rFonts w:asciiTheme="minorHAnsi" w:hAnsiTheme="minorHAnsi" w:cstheme="minorHAnsi"/>
        </w:rPr>
      </w:pPr>
      <w:r w:rsidRPr="00737E5B">
        <w:rPr>
          <w:rFonts w:asciiTheme="minorHAnsi" w:hAnsiTheme="minorHAnsi" w:cstheme="minorHAnsi"/>
        </w:rPr>
        <w:t>45400 Fleury-les-Aubrais</w:t>
      </w:r>
    </w:p>
    <w:p w14:paraId="5A4AA002" w14:textId="77777777" w:rsidR="007107F8" w:rsidRPr="00737E5B" w:rsidRDefault="007107F8" w:rsidP="007107F8">
      <w:pPr>
        <w:pStyle w:val="En-tte"/>
        <w:tabs>
          <w:tab w:val="clear" w:pos="4536"/>
          <w:tab w:val="clear" w:pos="9072"/>
          <w:tab w:val="left" w:pos="851"/>
        </w:tabs>
        <w:jc w:val="both"/>
        <w:rPr>
          <w:rFonts w:asciiTheme="minorHAnsi" w:hAnsiTheme="minorHAnsi" w:cstheme="minorHAnsi"/>
        </w:rPr>
      </w:pPr>
    </w:p>
    <w:p w14:paraId="3E666E7F" w14:textId="77777777" w:rsidR="009B1CD0" w:rsidRPr="00737E5B" w:rsidRDefault="009B1CD0" w:rsidP="00710FD6">
      <w:pPr>
        <w:tabs>
          <w:tab w:val="left" w:pos="426"/>
          <w:tab w:val="left" w:pos="851"/>
          <w:tab w:val="left" w:pos="5103"/>
        </w:tabs>
        <w:jc w:val="both"/>
        <w:rPr>
          <w:rFonts w:asciiTheme="minorHAnsi" w:hAnsiTheme="minorHAnsi" w:cstheme="minorHAnsi"/>
          <w:i/>
          <w:sz w:val="18"/>
          <w:szCs w:val="18"/>
        </w:rPr>
      </w:pPr>
      <w:proofErr w:type="gramStart"/>
      <w:r w:rsidRPr="00737E5B">
        <w:rPr>
          <w:rFonts w:asciiTheme="minorHAnsi" w:eastAsia="Wingdings" w:hAnsiTheme="minorHAnsi" w:cstheme="minorHAnsi"/>
          <w:b/>
          <w:color w:val="66CCFF"/>
          <w:spacing w:val="-10"/>
        </w:rPr>
        <w:t></w:t>
      </w:r>
      <w:r w:rsidRPr="00737E5B">
        <w:rPr>
          <w:rFonts w:asciiTheme="minorHAnsi" w:eastAsia="Arial" w:hAnsiTheme="minorHAnsi" w:cstheme="minorHAnsi"/>
          <w:b/>
          <w:spacing w:val="-10"/>
        </w:rPr>
        <w:t xml:space="preserve">  </w:t>
      </w:r>
      <w:r w:rsidRPr="00737E5B">
        <w:rPr>
          <w:rFonts w:asciiTheme="minorHAnsi" w:hAnsiTheme="minorHAnsi" w:cstheme="minorHAnsi"/>
        </w:rPr>
        <w:t>Nom</w:t>
      </w:r>
      <w:proofErr w:type="gramEnd"/>
      <w:r w:rsidRPr="00737E5B">
        <w:rPr>
          <w:rFonts w:asciiTheme="minorHAnsi" w:hAnsiTheme="minorHAnsi" w:cstheme="minorHAnsi"/>
        </w:rPr>
        <w:t xml:space="preserve">, prénom, qualité du signataire du marché </w:t>
      </w:r>
      <w:r w:rsidR="003A7270" w:rsidRPr="00737E5B">
        <w:rPr>
          <w:rFonts w:asciiTheme="minorHAnsi" w:hAnsiTheme="minorHAnsi" w:cstheme="minorHAnsi"/>
        </w:rPr>
        <w:t>public</w:t>
      </w:r>
    </w:p>
    <w:p w14:paraId="7AA9C2B1" w14:textId="77777777" w:rsidR="009B1CD0" w:rsidRPr="00737E5B" w:rsidRDefault="009B1CD0" w:rsidP="00E47798">
      <w:pPr>
        <w:tabs>
          <w:tab w:val="left" w:pos="851"/>
        </w:tabs>
        <w:jc w:val="both"/>
        <w:rPr>
          <w:rFonts w:asciiTheme="minorHAnsi" w:hAnsiTheme="minorHAnsi" w:cstheme="minorHAnsi"/>
        </w:rPr>
      </w:pPr>
      <w:r w:rsidRPr="00737E5B">
        <w:rPr>
          <w:rFonts w:asciiTheme="minorHAnsi" w:hAnsiTheme="minorHAnsi" w:cstheme="minorHAnsi"/>
          <w:i/>
          <w:sz w:val="18"/>
          <w:szCs w:val="18"/>
        </w:rPr>
        <w:t xml:space="preserve">(Le signataire doit avoir le pouvoir d’engager </w:t>
      </w:r>
      <w:r w:rsidR="008B2A38" w:rsidRPr="00737E5B">
        <w:rPr>
          <w:rFonts w:asciiTheme="minorHAnsi" w:hAnsiTheme="minorHAnsi" w:cstheme="minorHAnsi"/>
          <w:i/>
          <w:sz w:val="18"/>
          <w:szCs w:val="18"/>
        </w:rPr>
        <w:t>l’acheteur</w:t>
      </w:r>
      <w:r w:rsidRPr="00737E5B">
        <w:rPr>
          <w:rFonts w:asciiTheme="minorHAnsi" w:hAnsiTheme="minorHAnsi" w:cstheme="minorHAnsi"/>
          <w:i/>
          <w:sz w:val="18"/>
          <w:szCs w:val="18"/>
        </w:rPr>
        <w:t xml:space="preserve"> qu’il représente.)</w:t>
      </w:r>
    </w:p>
    <w:p w14:paraId="5D9F0838" w14:textId="77777777" w:rsidR="009B1CD0" w:rsidRPr="00737E5B" w:rsidRDefault="009B1CD0" w:rsidP="0083205E">
      <w:pPr>
        <w:tabs>
          <w:tab w:val="left" w:pos="851"/>
        </w:tabs>
        <w:jc w:val="both"/>
        <w:rPr>
          <w:rFonts w:asciiTheme="minorHAnsi" w:hAnsiTheme="minorHAnsi" w:cstheme="minorHAnsi"/>
        </w:rPr>
      </w:pPr>
    </w:p>
    <w:p w14:paraId="390B395D" w14:textId="1A304900" w:rsidR="009B1CD0" w:rsidRPr="00737E5B" w:rsidRDefault="00AD13DE" w:rsidP="0083205E">
      <w:pPr>
        <w:tabs>
          <w:tab w:val="left" w:pos="851"/>
        </w:tabs>
        <w:jc w:val="both"/>
        <w:rPr>
          <w:rFonts w:asciiTheme="minorHAnsi" w:hAnsiTheme="minorHAnsi" w:cstheme="minorHAnsi"/>
        </w:rPr>
      </w:pPr>
      <w:r w:rsidRPr="00737E5B">
        <w:rPr>
          <w:rFonts w:asciiTheme="minorHAnsi" w:hAnsiTheme="minorHAnsi" w:cstheme="minorHAnsi"/>
        </w:rPr>
        <w:t>Monsieur le Président de la CCI d</w:t>
      </w:r>
      <w:r w:rsidR="007107F8" w:rsidRPr="00737E5B">
        <w:rPr>
          <w:rFonts w:asciiTheme="minorHAnsi" w:hAnsiTheme="minorHAnsi" w:cstheme="minorHAnsi"/>
        </w:rPr>
        <w:t>u Loiret</w:t>
      </w:r>
      <w:r w:rsidRPr="00737E5B">
        <w:rPr>
          <w:rFonts w:asciiTheme="minorHAnsi" w:hAnsiTheme="minorHAnsi" w:cstheme="minorHAnsi"/>
        </w:rPr>
        <w:t xml:space="preserve">, Philippe </w:t>
      </w:r>
      <w:r w:rsidR="007107F8" w:rsidRPr="00737E5B">
        <w:rPr>
          <w:rFonts w:asciiTheme="minorHAnsi" w:hAnsiTheme="minorHAnsi" w:cstheme="minorHAnsi"/>
        </w:rPr>
        <w:t>GOBINET</w:t>
      </w:r>
      <w:r w:rsidRPr="00737E5B">
        <w:rPr>
          <w:rFonts w:asciiTheme="minorHAnsi" w:hAnsiTheme="minorHAnsi" w:cstheme="minorHAnsi"/>
        </w:rPr>
        <w:t>.</w:t>
      </w:r>
    </w:p>
    <w:p w14:paraId="7EA489A3" w14:textId="77777777" w:rsidR="009B1CD0" w:rsidRPr="00737E5B" w:rsidRDefault="009B1CD0" w:rsidP="00934503">
      <w:pPr>
        <w:tabs>
          <w:tab w:val="left" w:pos="851"/>
        </w:tabs>
        <w:jc w:val="both"/>
        <w:rPr>
          <w:rFonts w:asciiTheme="minorHAnsi" w:hAnsiTheme="minorHAnsi" w:cstheme="minorHAnsi"/>
        </w:rPr>
      </w:pPr>
    </w:p>
    <w:p w14:paraId="09411ECA" w14:textId="77777777" w:rsidR="009B1CD0" w:rsidRPr="00737E5B" w:rsidRDefault="009B1CD0" w:rsidP="009B45B9">
      <w:pPr>
        <w:tabs>
          <w:tab w:val="left" w:pos="851"/>
        </w:tabs>
        <w:jc w:val="both"/>
        <w:rPr>
          <w:rFonts w:asciiTheme="minorHAnsi" w:hAnsiTheme="minorHAnsi" w:cstheme="minorHAnsi"/>
        </w:rPr>
      </w:pPr>
    </w:p>
    <w:p w14:paraId="2246E681" w14:textId="77777777" w:rsidR="009B1CD0" w:rsidRPr="00737E5B" w:rsidRDefault="009B1CD0" w:rsidP="009B45B9">
      <w:pPr>
        <w:tabs>
          <w:tab w:val="left" w:pos="851"/>
        </w:tabs>
        <w:jc w:val="both"/>
        <w:rPr>
          <w:rFonts w:asciiTheme="minorHAnsi" w:hAnsiTheme="minorHAnsi" w:cstheme="minorHAnsi"/>
          <w:i/>
          <w:sz w:val="18"/>
          <w:szCs w:val="18"/>
        </w:rPr>
      </w:pPr>
      <w:r w:rsidRPr="00737E5B">
        <w:rPr>
          <w:rFonts w:asciiTheme="minorHAnsi" w:eastAsia="Wingdings" w:hAnsiTheme="minorHAnsi" w:cstheme="minorHAnsi"/>
          <w:b/>
          <w:color w:val="66CCFF"/>
          <w:spacing w:val="-10"/>
        </w:rPr>
        <w:t></w:t>
      </w:r>
      <w:r w:rsidRPr="00737E5B">
        <w:rPr>
          <w:rFonts w:asciiTheme="minorHAnsi" w:eastAsia="Arial" w:hAnsiTheme="minorHAnsi" w:cstheme="minorHAnsi"/>
          <w:spacing w:val="-10"/>
        </w:rPr>
        <w:t xml:space="preserve"> </w:t>
      </w:r>
      <w:r w:rsidRPr="00737E5B">
        <w:rPr>
          <w:rFonts w:asciiTheme="minorHAnsi" w:hAnsiTheme="minorHAnsi" w:cstheme="minorHAnsi"/>
        </w:rPr>
        <w:t xml:space="preserve">Personne habilitée à donner les renseignements </w:t>
      </w:r>
      <w:r w:rsidR="009D661E" w:rsidRPr="00737E5B">
        <w:rPr>
          <w:rFonts w:asciiTheme="minorHAnsi" w:hAnsiTheme="minorHAnsi" w:cstheme="minorHAnsi"/>
        </w:rPr>
        <w:t>prévus à l’</w:t>
      </w:r>
      <w:hyperlink r:id="rId24" w:history="1">
        <w:r w:rsidR="009D661E" w:rsidRPr="00737E5B">
          <w:rPr>
            <w:rStyle w:val="Lienhypertexte"/>
            <w:rFonts w:asciiTheme="minorHAnsi" w:hAnsiTheme="minorHAnsi" w:cstheme="minorHAnsi"/>
          </w:rPr>
          <w:t>article R. 2191-59</w:t>
        </w:r>
      </w:hyperlink>
      <w:r w:rsidR="009D661E" w:rsidRPr="00737E5B">
        <w:rPr>
          <w:rFonts w:asciiTheme="minorHAnsi" w:hAnsiTheme="minorHAnsi" w:cstheme="minorHAnsi"/>
        </w:rPr>
        <w:t xml:space="preserve"> du code de la commande publique, auquel renvoie l’</w:t>
      </w:r>
      <w:hyperlink r:id="rId25" w:history="1">
        <w:r w:rsidR="009D661E" w:rsidRPr="00737E5B">
          <w:rPr>
            <w:rStyle w:val="Lienhypertexte"/>
            <w:rFonts w:asciiTheme="minorHAnsi" w:hAnsiTheme="minorHAnsi" w:cstheme="minorHAnsi"/>
          </w:rPr>
          <w:t>article R. 2391-28</w:t>
        </w:r>
      </w:hyperlink>
      <w:r w:rsidR="009D661E" w:rsidRPr="00737E5B">
        <w:rPr>
          <w:rFonts w:asciiTheme="minorHAnsi" w:hAnsiTheme="minorHAnsi" w:cstheme="minorHAnsi"/>
        </w:rPr>
        <w:t xml:space="preserve"> du même code</w:t>
      </w:r>
      <w:r w:rsidR="003A7270" w:rsidRPr="00737E5B" w:rsidDel="003A7270">
        <w:rPr>
          <w:rFonts w:asciiTheme="minorHAnsi" w:hAnsiTheme="minorHAnsi" w:cstheme="minorHAnsi"/>
        </w:rPr>
        <w:t xml:space="preserve"> </w:t>
      </w:r>
      <w:r w:rsidRPr="00737E5B">
        <w:rPr>
          <w:rFonts w:asciiTheme="minorHAnsi" w:hAnsiTheme="minorHAnsi" w:cstheme="minorHAnsi"/>
        </w:rPr>
        <w:t>(nantissements ou cessions de créances)</w:t>
      </w:r>
    </w:p>
    <w:p w14:paraId="1505A268" w14:textId="77777777" w:rsidR="009B1CD0" w:rsidRPr="00737E5B" w:rsidRDefault="009B1CD0" w:rsidP="009B45B9">
      <w:pPr>
        <w:tabs>
          <w:tab w:val="left" w:pos="851"/>
        </w:tabs>
        <w:jc w:val="both"/>
        <w:rPr>
          <w:rFonts w:asciiTheme="minorHAnsi" w:hAnsiTheme="minorHAnsi" w:cstheme="minorHAnsi"/>
        </w:rPr>
      </w:pPr>
    </w:p>
    <w:p w14:paraId="2DE0E0DB" w14:textId="77777777" w:rsidR="007107F8" w:rsidRPr="00737E5B" w:rsidRDefault="007107F8" w:rsidP="007107F8">
      <w:pPr>
        <w:pStyle w:val="En-tte"/>
        <w:tabs>
          <w:tab w:val="left" w:pos="851"/>
        </w:tabs>
        <w:jc w:val="both"/>
        <w:rPr>
          <w:rFonts w:asciiTheme="minorHAnsi" w:hAnsiTheme="minorHAnsi" w:cstheme="minorHAnsi"/>
        </w:rPr>
      </w:pPr>
      <w:r w:rsidRPr="00737E5B">
        <w:rPr>
          <w:rFonts w:asciiTheme="minorHAnsi" w:hAnsiTheme="minorHAnsi" w:cstheme="minorHAnsi"/>
        </w:rPr>
        <w:t xml:space="preserve">Chambre de commerce et d’Industrie du Loiret </w:t>
      </w:r>
    </w:p>
    <w:p w14:paraId="4C8C773A" w14:textId="629C3C42" w:rsidR="007107F8" w:rsidRPr="00737E5B" w:rsidRDefault="007107F8" w:rsidP="007107F8">
      <w:pPr>
        <w:pStyle w:val="En-tte"/>
        <w:tabs>
          <w:tab w:val="left" w:pos="851"/>
        </w:tabs>
        <w:jc w:val="both"/>
        <w:rPr>
          <w:rFonts w:asciiTheme="minorHAnsi" w:hAnsiTheme="minorHAnsi" w:cstheme="minorHAnsi"/>
        </w:rPr>
      </w:pPr>
      <w:r w:rsidRPr="00737E5B">
        <w:rPr>
          <w:rFonts w:asciiTheme="minorHAnsi" w:hAnsiTheme="minorHAnsi" w:cstheme="minorHAnsi"/>
        </w:rPr>
        <w:t>Service marché public</w:t>
      </w:r>
    </w:p>
    <w:p w14:paraId="271F09FA" w14:textId="77777777" w:rsidR="007107F8" w:rsidRPr="00737E5B" w:rsidRDefault="007107F8" w:rsidP="007107F8">
      <w:pPr>
        <w:pStyle w:val="En-tte"/>
        <w:tabs>
          <w:tab w:val="left" w:pos="851"/>
        </w:tabs>
        <w:jc w:val="both"/>
        <w:rPr>
          <w:rFonts w:asciiTheme="minorHAnsi" w:hAnsiTheme="minorHAnsi" w:cstheme="minorHAnsi"/>
        </w:rPr>
      </w:pPr>
      <w:r w:rsidRPr="00737E5B">
        <w:rPr>
          <w:rFonts w:asciiTheme="minorHAnsi" w:hAnsiTheme="minorHAnsi" w:cstheme="minorHAnsi"/>
        </w:rPr>
        <w:t xml:space="preserve">1 Place </w:t>
      </w:r>
      <w:proofErr w:type="spellStart"/>
      <w:r w:rsidRPr="00737E5B">
        <w:rPr>
          <w:rFonts w:asciiTheme="minorHAnsi" w:hAnsiTheme="minorHAnsi" w:cstheme="minorHAnsi"/>
        </w:rPr>
        <w:t>Rivierre-Casalis</w:t>
      </w:r>
      <w:proofErr w:type="spellEnd"/>
    </w:p>
    <w:p w14:paraId="6CCE7C2E" w14:textId="77777777" w:rsidR="007107F8" w:rsidRPr="00737E5B" w:rsidRDefault="007107F8" w:rsidP="007107F8">
      <w:pPr>
        <w:pStyle w:val="En-tte"/>
        <w:tabs>
          <w:tab w:val="clear" w:pos="4536"/>
          <w:tab w:val="clear" w:pos="9072"/>
          <w:tab w:val="left" w:pos="851"/>
        </w:tabs>
        <w:jc w:val="both"/>
        <w:rPr>
          <w:rFonts w:asciiTheme="minorHAnsi" w:hAnsiTheme="minorHAnsi" w:cstheme="minorHAnsi"/>
        </w:rPr>
      </w:pPr>
      <w:r w:rsidRPr="00737E5B">
        <w:rPr>
          <w:rFonts w:asciiTheme="minorHAnsi" w:hAnsiTheme="minorHAnsi" w:cstheme="minorHAnsi"/>
        </w:rPr>
        <w:t>45400 Fleury-les-Aubrais</w:t>
      </w:r>
    </w:p>
    <w:p w14:paraId="1C261C2A" w14:textId="77777777" w:rsidR="009B1CD0" w:rsidRPr="00737E5B" w:rsidRDefault="009B1CD0" w:rsidP="009B45B9">
      <w:pPr>
        <w:pStyle w:val="fcase2metab"/>
        <w:ind w:left="0" w:firstLine="0"/>
        <w:rPr>
          <w:rFonts w:asciiTheme="minorHAnsi" w:hAnsiTheme="minorHAnsi" w:cstheme="minorHAnsi"/>
        </w:rPr>
      </w:pPr>
    </w:p>
    <w:p w14:paraId="7D133E96" w14:textId="77777777" w:rsidR="009B1CD0" w:rsidRPr="00737E5B" w:rsidRDefault="009B1CD0" w:rsidP="009B45B9">
      <w:pPr>
        <w:tabs>
          <w:tab w:val="left" w:pos="720"/>
          <w:tab w:val="left" w:pos="851"/>
        </w:tabs>
        <w:jc w:val="both"/>
        <w:rPr>
          <w:rFonts w:asciiTheme="minorHAnsi" w:hAnsiTheme="minorHAnsi" w:cstheme="minorHAnsi"/>
          <w:i/>
          <w:iCs/>
          <w:sz w:val="18"/>
          <w:szCs w:val="18"/>
        </w:rPr>
      </w:pPr>
      <w:proofErr w:type="gramStart"/>
      <w:r w:rsidRPr="00737E5B">
        <w:rPr>
          <w:rFonts w:asciiTheme="minorHAnsi" w:eastAsia="Wingdings" w:hAnsiTheme="minorHAnsi" w:cstheme="minorHAnsi"/>
          <w:b/>
          <w:color w:val="66CCFF"/>
          <w:spacing w:val="-10"/>
        </w:rPr>
        <w:t></w:t>
      </w:r>
      <w:r w:rsidRPr="00737E5B">
        <w:rPr>
          <w:rFonts w:asciiTheme="minorHAnsi" w:eastAsia="Arial" w:hAnsiTheme="minorHAnsi" w:cstheme="minorHAnsi"/>
          <w:b/>
          <w:spacing w:val="-10"/>
        </w:rPr>
        <w:t xml:space="preserve">  </w:t>
      </w:r>
      <w:r w:rsidRPr="00737E5B">
        <w:rPr>
          <w:rFonts w:asciiTheme="minorHAnsi" w:hAnsiTheme="minorHAnsi" w:cstheme="minorHAnsi"/>
        </w:rPr>
        <w:t>Désignation</w:t>
      </w:r>
      <w:proofErr w:type="gramEnd"/>
      <w:r w:rsidRPr="00737E5B">
        <w:rPr>
          <w:rFonts w:asciiTheme="minorHAnsi" w:hAnsiTheme="minorHAnsi" w:cstheme="minorHAnsi"/>
        </w:rPr>
        <w:t>, adresse, numéro de téléphone du comptable assignataire</w:t>
      </w:r>
    </w:p>
    <w:p w14:paraId="6654FDB2" w14:textId="77777777" w:rsidR="009B1CD0" w:rsidRPr="00737E5B" w:rsidRDefault="009B1CD0" w:rsidP="009B45B9">
      <w:pPr>
        <w:pStyle w:val="fcase2metab"/>
        <w:rPr>
          <w:rFonts w:asciiTheme="minorHAnsi" w:hAnsiTheme="minorHAnsi" w:cstheme="minorHAnsi"/>
        </w:rPr>
      </w:pPr>
    </w:p>
    <w:p w14:paraId="08C9B93C" w14:textId="77777777" w:rsidR="00A75CA1" w:rsidRPr="00737E5B" w:rsidRDefault="00A75CA1" w:rsidP="00A75CA1">
      <w:pPr>
        <w:pStyle w:val="En-tte"/>
        <w:tabs>
          <w:tab w:val="left" w:pos="851"/>
        </w:tabs>
        <w:jc w:val="both"/>
        <w:rPr>
          <w:rFonts w:asciiTheme="minorHAnsi" w:hAnsiTheme="minorHAnsi" w:cstheme="minorHAnsi"/>
        </w:rPr>
      </w:pPr>
      <w:r w:rsidRPr="00737E5B">
        <w:rPr>
          <w:rFonts w:asciiTheme="minorHAnsi" w:hAnsiTheme="minorHAnsi" w:cstheme="minorHAnsi"/>
        </w:rPr>
        <w:t xml:space="preserve">Chambre de commerce et d’Industrie du Loiret </w:t>
      </w:r>
    </w:p>
    <w:p w14:paraId="3DD3E347" w14:textId="7E6EFB54" w:rsidR="00A75CA1" w:rsidRPr="00737E5B" w:rsidRDefault="00A75CA1" w:rsidP="00A75CA1">
      <w:pPr>
        <w:pStyle w:val="En-tte"/>
        <w:tabs>
          <w:tab w:val="left" w:pos="851"/>
        </w:tabs>
        <w:jc w:val="both"/>
        <w:rPr>
          <w:rFonts w:asciiTheme="minorHAnsi" w:hAnsiTheme="minorHAnsi" w:cstheme="minorHAnsi"/>
        </w:rPr>
      </w:pPr>
      <w:r w:rsidRPr="00737E5B">
        <w:rPr>
          <w:rFonts w:asciiTheme="minorHAnsi" w:hAnsiTheme="minorHAnsi" w:cstheme="minorHAnsi"/>
        </w:rPr>
        <w:t xml:space="preserve">Service comptabilité </w:t>
      </w:r>
    </w:p>
    <w:p w14:paraId="04C2E247" w14:textId="77777777" w:rsidR="00A75CA1" w:rsidRPr="00737E5B" w:rsidRDefault="00A75CA1" w:rsidP="00A75CA1">
      <w:pPr>
        <w:pStyle w:val="En-tte"/>
        <w:tabs>
          <w:tab w:val="left" w:pos="851"/>
        </w:tabs>
        <w:jc w:val="both"/>
        <w:rPr>
          <w:rFonts w:asciiTheme="minorHAnsi" w:hAnsiTheme="minorHAnsi" w:cstheme="minorHAnsi"/>
        </w:rPr>
      </w:pPr>
      <w:r w:rsidRPr="00737E5B">
        <w:rPr>
          <w:rFonts w:asciiTheme="minorHAnsi" w:hAnsiTheme="minorHAnsi" w:cstheme="minorHAnsi"/>
        </w:rPr>
        <w:t xml:space="preserve">1 Place </w:t>
      </w:r>
      <w:proofErr w:type="spellStart"/>
      <w:r w:rsidRPr="00737E5B">
        <w:rPr>
          <w:rFonts w:asciiTheme="minorHAnsi" w:hAnsiTheme="minorHAnsi" w:cstheme="minorHAnsi"/>
        </w:rPr>
        <w:t>Rivierre-Casalis</w:t>
      </w:r>
      <w:proofErr w:type="spellEnd"/>
    </w:p>
    <w:p w14:paraId="436F7C35" w14:textId="77777777" w:rsidR="00A75CA1" w:rsidRPr="00737E5B" w:rsidRDefault="00A75CA1" w:rsidP="00A75CA1">
      <w:pPr>
        <w:pStyle w:val="En-tte"/>
        <w:tabs>
          <w:tab w:val="clear" w:pos="4536"/>
          <w:tab w:val="clear" w:pos="9072"/>
          <w:tab w:val="left" w:pos="851"/>
        </w:tabs>
        <w:jc w:val="both"/>
        <w:rPr>
          <w:rFonts w:asciiTheme="minorHAnsi" w:hAnsiTheme="minorHAnsi" w:cstheme="minorHAnsi"/>
        </w:rPr>
      </w:pPr>
      <w:r w:rsidRPr="00737E5B">
        <w:rPr>
          <w:rFonts w:asciiTheme="minorHAnsi" w:hAnsiTheme="minorHAnsi" w:cstheme="minorHAnsi"/>
        </w:rPr>
        <w:t>45400 Fleury-les-Aubrais</w:t>
      </w:r>
    </w:p>
    <w:p w14:paraId="509403ED" w14:textId="77777777" w:rsidR="00AD13DE" w:rsidRPr="00737E5B" w:rsidRDefault="00AD13DE" w:rsidP="009B45B9">
      <w:pPr>
        <w:pStyle w:val="fcase2metab"/>
        <w:ind w:left="0" w:firstLine="0"/>
        <w:rPr>
          <w:rFonts w:asciiTheme="minorHAnsi" w:hAnsiTheme="minorHAnsi" w:cstheme="minorHAnsi"/>
        </w:rPr>
      </w:pPr>
    </w:p>
    <w:p w14:paraId="15C4C51C" w14:textId="77777777" w:rsidR="009B1CD0" w:rsidRPr="00737E5B" w:rsidRDefault="009B1CD0" w:rsidP="009B45B9">
      <w:pPr>
        <w:pStyle w:val="fcase2metab"/>
        <w:rPr>
          <w:rFonts w:asciiTheme="minorHAnsi" w:hAnsiTheme="minorHAnsi" w:cstheme="minorHAnsi"/>
        </w:rPr>
      </w:pPr>
      <w:proofErr w:type="gramStart"/>
      <w:r w:rsidRPr="00737E5B">
        <w:rPr>
          <w:rFonts w:asciiTheme="minorHAnsi" w:eastAsia="Wingdings" w:hAnsiTheme="minorHAnsi" w:cstheme="minorHAnsi"/>
          <w:b/>
          <w:color w:val="66CCFF"/>
          <w:spacing w:val="-10"/>
        </w:rPr>
        <w:t></w:t>
      </w:r>
      <w:r w:rsidRPr="00737E5B">
        <w:rPr>
          <w:rFonts w:asciiTheme="minorHAnsi" w:eastAsia="Arial" w:hAnsiTheme="minorHAnsi" w:cstheme="minorHAnsi"/>
          <w:b/>
        </w:rPr>
        <w:t xml:space="preserve">  </w:t>
      </w:r>
      <w:r w:rsidRPr="00737E5B">
        <w:rPr>
          <w:rFonts w:asciiTheme="minorHAnsi" w:hAnsiTheme="minorHAnsi" w:cstheme="minorHAnsi"/>
        </w:rPr>
        <w:t>Imputation</w:t>
      </w:r>
      <w:proofErr w:type="gramEnd"/>
      <w:r w:rsidRPr="00737E5B">
        <w:rPr>
          <w:rFonts w:asciiTheme="minorHAnsi" w:hAnsiTheme="minorHAnsi" w:cstheme="minorHAnsi"/>
        </w:rPr>
        <w:t xml:space="preserve"> budgétaire</w:t>
      </w:r>
    </w:p>
    <w:p w14:paraId="38CA936C" w14:textId="77777777" w:rsidR="0079785C" w:rsidRPr="00737E5B" w:rsidRDefault="0079785C" w:rsidP="009B45B9">
      <w:pPr>
        <w:pStyle w:val="fcase2metab"/>
        <w:rPr>
          <w:rFonts w:asciiTheme="minorHAnsi" w:hAnsiTheme="minorHAnsi" w:cstheme="minorHAnsi"/>
        </w:rPr>
      </w:pPr>
    </w:p>
    <w:p w14:paraId="4E865E51" w14:textId="77777777" w:rsidR="009B1CD0" w:rsidRPr="00737E5B" w:rsidRDefault="009B1CD0" w:rsidP="009B45B9">
      <w:pPr>
        <w:tabs>
          <w:tab w:val="left" w:pos="851"/>
        </w:tabs>
        <w:rPr>
          <w:rFonts w:asciiTheme="minorHAnsi" w:hAnsiTheme="minorHAnsi" w:cstheme="minorHAnsi"/>
        </w:rPr>
      </w:pPr>
    </w:p>
    <w:p w14:paraId="13DD193A" w14:textId="77777777" w:rsidR="009B1CD0" w:rsidRPr="00737E5B" w:rsidRDefault="009B1CD0" w:rsidP="009B45B9">
      <w:pPr>
        <w:tabs>
          <w:tab w:val="left" w:pos="851"/>
          <w:tab w:val="left" w:pos="3402"/>
          <w:tab w:val="left" w:pos="6237"/>
          <w:tab w:val="left" w:pos="9072"/>
        </w:tabs>
        <w:jc w:val="both"/>
        <w:rPr>
          <w:rFonts w:asciiTheme="minorHAnsi" w:hAnsiTheme="minorHAnsi" w:cstheme="minorHAnsi"/>
          <w:i/>
          <w:sz w:val="18"/>
          <w:szCs w:val="18"/>
        </w:rPr>
      </w:pPr>
      <w:r w:rsidRPr="00737E5B">
        <w:rPr>
          <w:rFonts w:asciiTheme="minorHAnsi" w:hAnsiTheme="minorHAnsi" w:cstheme="minorHAnsi"/>
          <w:b/>
          <w:caps/>
        </w:rPr>
        <w:t>P</w:t>
      </w:r>
      <w:r w:rsidRPr="00737E5B">
        <w:rPr>
          <w:rFonts w:asciiTheme="minorHAnsi" w:hAnsiTheme="minorHAnsi" w:cstheme="minorHAnsi"/>
          <w:b/>
        </w:rPr>
        <w:t>our l</w:t>
      </w:r>
      <w:r w:rsidRPr="00737E5B">
        <w:rPr>
          <w:rFonts w:asciiTheme="minorHAnsi" w:hAnsiTheme="minorHAnsi" w:cstheme="minorHAnsi"/>
          <w:b/>
          <w:caps/>
        </w:rPr>
        <w:t>’</w:t>
      </w:r>
      <w:r w:rsidR="008B2A38" w:rsidRPr="00737E5B">
        <w:rPr>
          <w:rFonts w:asciiTheme="minorHAnsi" w:hAnsiTheme="minorHAnsi" w:cstheme="minorHAnsi"/>
          <w:b/>
          <w:caps/>
        </w:rPr>
        <w:t>É</w:t>
      </w:r>
      <w:r w:rsidR="008B2A38" w:rsidRPr="00737E5B">
        <w:rPr>
          <w:rFonts w:asciiTheme="minorHAnsi" w:hAnsiTheme="minorHAnsi" w:cstheme="minorHAnsi"/>
          <w:b/>
        </w:rPr>
        <w:t>tat</w:t>
      </w:r>
      <w:r w:rsidRPr="00737E5B">
        <w:rPr>
          <w:rFonts w:asciiTheme="minorHAnsi" w:hAnsiTheme="minorHAnsi" w:cstheme="minorHAnsi"/>
          <w:b/>
        </w:rPr>
        <w:t xml:space="preserve"> et ses établissements :</w:t>
      </w:r>
    </w:p>
    <w:p w14:paraId="241D8AB5" w14:textId="77777777" w:rsidR="009B1CD0" w:rsidRPr="00737E5B" w:rsidRDefault="009B1CD0" w:rsidP="009B45B9">
      <w:pPr>
        <w:tabs>
          <w:tab w:val="left" w:pos="851"/>
          <w:tab w:val="left" w:pos="3402"/>
          <w:tab w:val="left" w:pos="6237"/>
          <w:tab w:val="left" w:pos="9072"/>
        </w:tabs>
        <w:jc w:val="both"/>
        <w:rPr>
          <w:rFonts w:asciiTheme="minorHAnsi" w:hAnsiTheme="minorHAnsi" w:cstheme="minorHAnsi"/>
        </w:rPr>
      </w:pPr>
      <w:r w:rsidRPr="00737E5B">
        <w:rPr>
          <w:rFonts w:asciiTheme="minorHAnsi" w:hAnsiTheme="minorHAnsi" w:cstheme="minorHAnsi"/>
          <w:i/>
          <w:sz w:val="18"/>
          <w:szCs w:val="18"/>
        </w:rPr>
        <w:t>(Visa ou avis de l’autorité chargée du contrôle financier.)</w:t>
      </w:r>
    </w:p>
    <w:p w14:paraId="1C5F03EB" w14:textId="77777777" w:rsidR="009B1CD0" w:rsidRPr="00737E5B" w:rsidRDefault="009B1CD0" w:rsidP="009B45B9">
      <w:pPr>
        <w:tabs>
          <w:tab w:val="left" w:pos="851"/>
        </w:tabs>
        <w:rPr>
          <w:rFonts w:asciiTheme="minorHAnsi" w:hAnsiTheme="minorHAnsi" w:cstheme="minorHAnsi"/>
        </w:rPr>
      </w:pPr>
    </w:p>
    <w:p w14:paraId="042610C3" w14:textId="77777777" w:rsidR="009B1CD0" w:rsidRPr="00737E5B" w:rsidRDefault="009B1CD0" w:rsidP="009B45B9">
      <w:pPr>
        <w:tabs>
          <w:tab w:val="left" w:pos="851"/>
          <w:tab w:val="left" w:pos="5245"/>
          <w:tab w:val="left" w:pos="7371"/>
          <w:tab w:val="left" w:pos="7655"/>
        </w:tabs>
        <w:jc w:val="both"/>
        <w:rPr>
          <w:rFonts w:asciiTheme="minorHAnsi" w:hAnsiTheme="minorHAnsi" w:cstheme="minorHAnsi"/>
        </w:rPr>
      </w:pPr>
      <w:r w:rsidRPr="00737E5B">
        <w:rPr>
          <w:rFonts w:asciiTheme="minorHAnsi" w:hAnsiTheme="minorHAnsi" w:cstheme="minorHAnsi"/>
        </w:rPr>
        <w:tab/>
        <w:t>A : …………………</w:t>
      </w:r>
      <w:proofErr w:type="gramStart"/>
      <w:r w:rsidRPr="00737E5B">
        <w:rPr>
          <w:rFonts w:asciiTheme="minorHAnsi" w:hAnsiTheme="minorHAnsi" w:cstheme="minorHAnsi"/>
        </w:rPr>
        <w:t>… ,</w:t>
      </w:r>
      <w:proofErr w:type="gramEnd"/>
      <w:r w:rsidRPr="00737E5B">
        <w:rPr>
          <w:rFonts w:asciiTheme="minorHAnsi" w:hAnsiTheme="minorHAnsi" w:cstheme="minorHAnsi"/>
        </w:rPr>
        <w:t xml:space="preserve"> le …………………</w:t>
      </w:r>
    </w:p>
    <w:p w14:paraId="435DB9C5" w14:textId="77777777" w:rsidR="009B1CD0" w:rsidRPr="00737E5B" w:rsidRDefault="009B1CD0" w:rsidP="009B45B9">
      <w:pPr>
        <w:tabs>
          <w:tab w:val="left" w:pos="851"/>
        </w:tabs>
        <w:rPr>
          <w:rFonts w:asciiTheme="minorHAnsi" w:hAnsiTheme="minorHAnsi" w:cstheme="minorHAnsi"/>
        </w:rPr>
      </w:pPr>
    </w:p>
    <w:p w14:paraId="7DAC857E" w14:textId="77777777" w:rsidR="009B1CD0" w:rsidRPr="00737E5B" w:rsidRDefault="009B1CD0" w:rsidP="009B45B9">
      <w:pPr>
        <w:tabs>
          <w:tab w:val="left" w:pos="851"/>
        </w:tabs>
        <w:rPr>
          <w:rFonts w:asciiTheme="minorHAnsi" w:hAnsiTheme="minorHAnsi" w:cstheme="minorHAnsi"/>
        </w:rPr>
      </w:pPr>
    </w:p>
    <w:p w14:paraId="5E8A2530" w14:textId="77777777" w:rsidR="009B1CD0" w:rsidRPr="00737E5B" w:rsidRDefault="009B1CD0" w:rsidP="009B45B9">
      <w:pPr>
        <w:tabs>
          <w:tab w:val="left" w:pos="851"/>
        </w:tabs>
        <w:rPr>
          <w:rFonts w:asciiTheme="minorHAnsi" w:hAnsiTheme="minorHAnsi" w:cstheme="minorHAnsi"/>
        </w:rPr>
      </w:pPr>
    </w:p>
    <w:p w14:paraId="74C18A5C" w14:textId="77777777" w:rsidR="009B1CD0" w:rsidRPr="00737E5B" w:rsidRDefault="009B1CD0" w:rsidP="009B45B9">
      <w:pPr>
        <w:tabs>
          <w:tab w:val="left" w:pos="851"/>
        </w:tabs>
        <w:ind w:left="6804"/>
        <w:jc w:val="both"/>
        <w:rPr>
          <w:rFonts w:asciiTheme="minorHAnsi" w:hAnsiTheme="minorHAnsi" w:cstheme="minorHAnsi"/>
          <w:i/>
          <w:sz w:val="18"/>
          <w:szCs w:val="18"/>
        </w:rPr>
      </w:pPr>
      <w:r w:rsidRPr="00737E5B">
        <w:rPr>
          <w:rFonts w:asciiTheme="minorHAnsi" w:hAnsiTheme="minorHAnsi" w:cstheme="minorHAnsi"/>
        </w:rPr>
        <w:t>Signature</w:t>
      </w:r>
    </w:p>
    <w:p w14:paraId="3FE5E927" w14:textId="77777777" w:rsidR="009B1CD0" w:rsidRPr="00737E5B" w:rsidRDefault="009B1CD0" w:rsidP="009B45B9">
      <w:pPr>
        <w:tabs>
          <w:tab w:val="left" w:pos="851"/>
        </w:tabs>
        <w:ind w:left="4820"/>
        <w:jc w:val="center"/>
        <w:rPr>
          <w:rFonts w:asciiTheme="minorHAnsi" w:hAnsiTheme="minorHAnsi" w:cstheme="minorHAnsi"/>
        </w:rPr>
      </w:pPr>
      <w:r w:rsidRPr="00737E5B">
        <w:rPr>
          <w:rFonts w:asciiTheme="minorHAnsi" w:hAnsiTheme="minorHAnsi" w:cstheme="minorHAnsi"/>
          <w:i/>
          <w:sz w:val="18"/>
          <w:szCs w:val="18"/>
        </w:rPr>
        <w:t xml:space="preserve">(représentant </w:t>
      </w:r>
      <w:r w:rsidR="0021527A" w:rsidRPr="00737E5B">
        <w:rPr>
          <w:rFonts w:asciiTheme="minorHAnsi" w:hAnsiTheme="minorHAnsi" w:cstheme="minorHAnsi"/>
          <w:i/>
          <w:sz w:val="18"/>
          <w:szCs w:val="18"/>
        </w:rPr>
        <w:t>de l’acheteur</w:t>
      </w:r>
      <w:r w:rsidRPr="00737E5B">
        <w:rPr>
          <w:rFonts w:asciiTheme="minorHAnsi" w:hAnsiTheme="minorHAnsi" w:cstheme="minorHAnsi"/>
          <w:i/>
          <w:sz w:val="18"/>
          <w:szCs w:val="18"/>
        </w:rPr>
        <w:t xml:space="preserve"> habilité à signer le marché </w:t>
      </w:r>
      <w:r w:rsidR="00930A5C" w:rsidRPr="00737E5B">
        <w:rPr>
          <w:rFonts w:asciiTheme="minorHAnsi" w:hAnsiTheme="minorHAnsi" w:cstheme="minorHAnsi"/>
          <w:i/>
          <w:sz w:val="18"/>
          <w:szCs w:val="18"/>
        </w:rPr>
        <w:t>public</w:t>
      </w:r>
      <w:r w:rsidRPr="00737E5B">
        <w:rPr>
          <w:rFonts w:asciiTheme="minorHAnsi" w:hAnsiTheme="minorHAnsi" w:cstheme="minorHAnsi"/>
          <w:i/>
          <w:sz w:val="18"/>
          <w:szCs w:val="18"/>
        </w:rPr>
        <w:t>)</w:t>
      </w:r>
    </w:p>
    <w:p w14:paraId="722E4F36" w14:textId="77777777" w:rsidR="009B1CD0" w:rsidRPr="00737E5B" w:rsidRDefault="009B1CD0" w:rsidP="009B45B9">
      <w:pPr>
        <w:tabs>
          <w:tab w:val="left" w:pos="851"/>
        </w:tabs>
        <w:jc w:val="both"/>
        <w:rPr>
          <w:rFonts w:asciiTheme="minorHAnsi" w:hAnsiTheme="minorHAnsi" w:cstheme="minorHAnsi"/>
        </w:rPr>
      </w:pPr>
    </w:p>
    <w:p w14:paraId="75A1C6D8" w14:textId="77777777" w:rsidR="001C40C0" w:rsidRPr="00737E5B" w:rsidRDefault="001C40C0" w:rsidP="009B45B9">
      <w:pPr>
        <w:tabs>
          <w:tab w:val="left" w:pos="851"/>
        </w:tabs>
        <w:rPr>
          <w:rFonts w:asciiTheme="minorHAnsi" w:hAnsiTheme="minorHAnsi" w:cstheme="minorHAnsi"/>
        </w:rPr>
      </w:pPr>
    </w:p>
    <w:p w14:paraId="5A5652F7" w14:textId="77777777" w:rsidR="00947A2B" w:rsidRPr="00737E5B" w:rsidRDefault="00947A2B" w:rsidP="0087275D">
      <w:pPr>
        <w:tabs>
          <w:tab w:val="left" w:pos="851"/>
        </w:tabs>
        <w:jc w:val="center"/>
        <w:rPr>
          <w:rFonts w:asciiTheme="minorHAnsi" w:hAnsiTheme="minorHAnsi" w:cstheme="minorHAnsi"/>
          <w:color w:val="808080"/>
          <w:sz w:val="28"/>
        </w:rPr>
      </w:pPr>
    </w:p>
    <w:p w14:paraId="3CB9A95E" w14:textId="77777777" w:rsidR="00947A2B" w:rsidRPr="00737E5B" w:rsidRDefault="00947A2B" w:rsidP="0087275D">
      <w:pPr>
        <w:tabs>
          <w:tab w:val="left" w:pos="851"/>
        </w:tabs>
        <w:jc w:val="center"/>
        <w:rPr>
          <w:rFonts w:asciiTheme="minorHAnsi" w:hAnsiTheme="minorHAnsi" w:cstheme="minorHAnsi"/>
          <w:color w:val="808080"/>
          <w:sz w:val="28"/>
        </w:rPr>
      </w:pPr>
    </w:p>
    <w:p w14:paraId="39A35A9C" w14:textId="6538E3CE" w:rsidR="0087275D" w:rsidRPr="00737E5B" w:rsidRDefault="00947A2B" w:rsidP="0087275D">
      <w:pPr>
        <w:tabs>
          <w:tab w:val="left" w:pos="851"/>
        </w:tabs>
        <w:jc w:val="center"/>
        <w:rPr>
          <w:rFonts w:asciiTheme="minorHAnsi" w:hAnsiTheme="minorHAnsi" w:cstheme="minorHAnsi"/>
          <w:color w:val="FFFFFF"/>
        </w:rPr>
      </w:pPr>
      <w:r w:rsidRPr="00737E5B">
        <w:rPr>
          <w:rFonts w:asciiTheme="minorHAnsi" w:hAnsiTheme="minorHAnsi" w:cstheme="minorHAnsi"/>
          <w:color w:val="808080"/>
          <w:sz w:val="28"/>
        </w:rPr>
        <w:tab/>
      </w:r>
      <w:r w:rsidRPr="00737E5B">
        <w:rPr>
          <w:rFonts w:asciiTheme="minorHAnsi" w:hAnsiTheme="minorHAnsi" w:cstheme="minorHAnsi"/>
          <w:color w:val="808080"/>
          <w:sz w:val="28"/>
        </w:rPr>
        <w:tab/>
      </w:r>
      <w:r w:rsidRPr="00737E5B">
        <w:rPr>
          <w:rFonts w:asciiTheme="minorHAnsi" w:hAnsiTheme="minorHAnsi" w:cstheme="minorHAnsi"/>
          <w:color w:val="808080"/>
          <w:sz w:val="28"/>
        </w:rPr>
        <w:tab/>
      </w:r>
      <w:r w:rsidRPr="00737E5B">
        <w:rPr>
          <w:rFonts w:asciiTheme="minorHAnsi" w:hAnsiTheme="minorHAnsi" w:cstheme="minorHAnsi"/>
          <w:color w:val="808080"/>
          <w:sz w:val="28"/>
        </w:rPr>
        <w:tab/>
      </w:r>
      <w:r w:rsidRPr="00737E5B">
        <w:rPr>
          <w:rFonts w:asciiTheme="minorHAnsi" w:hAnsiTheme="minorHAnsi" w:cstheme="minorHAnsi"/>
          <w:color w:val="808080"/>
          <w:sz w:val="28"/>
        </w:rPr>
        <w:tab/>
      </w:r>
    </w:p>
    <w:p w14:paraId="55351651" w14:textId="59C7E8C0" w:rsidR="009B1CD0" w:rsidRPr="00737E5B" w:rsidRDefault="009B1CD0" w:rsidP="009B45B9">
      <w:pPr>
        <w:tabs>
          <w:tab w:val="left" w:pos="851"/>
          <w:tab w:val="left" w:pos="3402"/>
        </w:tabs>
        <w:spacing w:before="120" w:after="120"/>
        <w:jc w:val="both"/>
        <w:rPr>
          <w:rFonts w:asciiTheme="minorHAnsi" w:hAnsiTheme="minorHAnsi" w:cstheme="minorHAnsi"/>
        </w:rPr>
      </w:pPr>
    </w:p>
    <w:sectPr w:rsidR="009B1CD0" w:rsidRPr="00737E5B">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5C7158" w14:textId="77777777" w:rsidR="00275FB2" w:rsidRDefault="00275FB2">
      <w:r>
        <w:separator/>
      </w:r>
    </w:p>
  </w:endnote>
  <w:endnote w:type="continuationSeparator" w:id="0">
    <w:p w14:paraId="6815110C" w14:textId="77777777" w:rsidR="00275FB2" w:rsidRDefault="00275F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RPr="00947A2B" w14:paraId="4F1CEAFB" w14:textId="77777777" w:rsidTr="0083205E">
      <w:trPr>
        <w:tblHeader/>
      </w:trPr>
      <w:tc>
        <w:tcPr>
          <w:tcW w:w="2906" w:type="dxa"/>
          <w:shd w:val="clear" w:color="auto" w:fill="66CCFF"/>
        </w:tcPr>
        <w:p w14:paraId="4F122605" w14:textId="77777777" w:rsidR="005824AE" w:rsidRPr="00AD6927" w:rsidRDefault="005824AE" w:rsidP="009B45B9">
          <w:pPr>
            <w:ind w:right="-638"/>
            <w:rPr>
              <w:rFonts w:asciiTheme="minorHAnsi" w:hAnsiTheme="minorHAnsi" w:cstheme="minorHAnsi"/>
              <w:b/>
              <w:sz w:val="18"/>
              <w:szCs w:val="18"/>
            </w:rPr>
          </w:pPr>
          <w:r w:rsidRPr="00AD6927">
            <w:rPr>
              <w:rFonts w:asciiTheme="minorHAnsi" w:hAnsiTheme="minorHAnsi" w:cstheme="minorHAnsi"/>
              <w:b/>
              <w:sz w:val="18"/>
              <w:szCs w:val="18"/>
            </w:rPr>
            <w:t>ATTRI1 – Acte d’engagement</w:t>
          </w:r>
        </w:p>
      </w:tc>
      <w:tc>
        <w:tcPr>
          <w:tcW w:w="5528" w:type="dxa"/>
          <w:shd w:val="clear" w:color="auto" w:fill="66CCFF"/>
        </w:tcPr>
        <w:p w14:paraId="06497752" w14:textId="24FB54A9" w:rsidR="005824AE" w:rsidRPr="00AD6927" w:rsidRDefault="00D07CB9" w:rsidP="00336B56">
          <w:pPr>
            <w:jc w:val="center"/>
            <w:rPr>
              <w:rFonts w:asciiTheme="minorHAnsi" w:hAnsiTheme="minorHAnsi" w:cstheme="minorHAnsi"/>
              <w:b/>
              <w:sz w:val="18"/>
              <w:szCs w:val="18"/>
            </w:rPr>
          </w:pPr>
          <w:r w:rsidRPr="00AD6927">
            <w:rPr>
              <w:rFonts w:asciiTheme="minorHAnsi" w:hAnsiTheme="minorHAnsi" w:cstheme="minorHAnsi"/>
              <w:b/>
              <w:sz w:val="18"/>
              <w:szCs w:val="18"/>
            </w:rPr>
            <w:t>20</w:t>
          </w:r>
          <w:r w:rsidR="003F1C68" w:rsidRPr="00AD6927">
            <w:rPr>
              <w:rFonts w:asciiTheme="minorHAnsi" w:hAnsiTheme="minorHAnsi" w:cstheme="minorHAnsi"/>
              <w:b/>
              <w:sz w:val="18"/>
              <w:szCs w:val="18"/>
            </w:rPr>
            <w:t>2</w:t>
          </w:r>
          <w:r w:rsidR="00AD6927">
            <w:rPr>
              <w:rFonts w:asciiTheme="minorHAnsi" w:hAnsiTheme="minorHAnsi" w:cstheme="minorHAnsi"/>
              <w:b/>
              <w:sz w:val="18"/>
              <w:szCs w:val="18"/>
            </w:rPr>
            <w:t>5-</w:t>
          </w:r>
          <w:r w:rsidR="00462309">
            <w:rPr>
              <w:rFonts w:asciiTheme="minorHAnsi" w:hAnsiTheme="minorHAnsi" w:cstheme="minorHAnsi"/>
              <w:b/>
              <w:sz w:val="18"/>
              <w:szCs w:val="18"/>
            </w:rPr>
            <w:t>0568</w:t>
          </w:r>
        </w:p>
      </w:tc>
      <w:tc>
        <w:tcPr>
          <w:tcW w:w="896" w:type="dxa"/>
          <w:shd w:val="clear" w:color="auto" w:fill="66CCFF"/>
        </w:tcPr>
        <w:p w14:paraId="4B732EAC" w14:textId="77777777" w:rsidR="005824AE" w:rsidRPr="00AD6927" w:rsidRDefault="005824AE">
          <w:pPr>
            <w:tabs>
              <w:tab w:val="center" w:pos="1366"/>
              <w:tab w:val="right" w:pos="2733"/>
            </w:tabs>
            <w:rPr>
              <w:rFonts w:asciiTheme="minorHAnsi" w:hAnsiTheme="minorHAnsi" w:cstheme="minorHAnsi"/>
              <w:sz w:val="18"/>
              <w:szCs w:val="18"/>
            </w:rPr>
          </w:pPr>
          <w:r w:rsidRPr="00AD6927">
            <w:rPr>
              <w:rFonts w:asciiTheme="minorHAnsi" w:hAnsiTheme="minorHAnsi" w:cstheme="minorHAnsi"/>
              <w:b/>
              <w:sz w:val="18"/>
              <w:szCs w:val="18"/>
            </w:rPr>
            <w:t xml:space="preserve">Page : </w:t>
          </w:r>
        </w:p>
      </w:tc>
      <w:tc>
        <w:tcPr>
          <w:tcW w:w="567" w:type="dxa"/>
          <w:shd w:val="clear" w:color="auto" w:fill="66CCFF"/>
        </w:tcPr>
        <w:p w14:paraId="1CD26AEE" w14:textId="77777777" w:rsidR="005824AE" w:rsidRPr="00AD6927" w:rsidRDefault="005824AE">
          <w:pPr>
            <w:jc w:val="center"/>
            <w:rPr>
              <w:rFonts w:asciiTheme="minorHAnsi" w:hAnsiTheme="minorHAnsi" w:cstheme="minorHAnsi"/>
              <w:b/>
              <w:sz w:val="18"/>
              <w:szCs w:val="18"/>
            </w:rPr>
          </w:pPr>
          <w:r w:rsidRPr="00AD6927">
            <w:rPr>
              <w:rStyle w:val="Numrodepage"/>
              <w:rFonts w:asciiTheme="minorHAnsi" w:hAnsiTheme="minorHAnsi" w:cstheme="minorHAnsi"/>
              <w:b/>
              <w:sz w:val="18"/>
              <w:szCs w:val="18"/>
            </w:rPr>
            <w:fldChar w:fldCharType="begin"/>
          </w:r>
          <w:r w:rsidRPr="00AD6927">
            <w:rPr>
              <w:rStyle w:val="Numrodepage"/>
              <w:rFonts w:asciiTheme="minorHAnsi" w:hAnsiTheme="minorHAnsi" w:cstheme="minorHAnsi"/>
              <w:b/>
              <w:sz w:val="18"/>
              <w:szCs w:val="18"/>
            </w:rPr>
            <w:instrText xml:space="preserve"> PAGE </w:instrText>
          </w:r>
          <w:r w:rsidRPr="00AD6927">
            <w:rPr>
              <w:rStyle w:val="Numrodepage"/>
              <w:rFonts w:asciiTheme="minorHAnsi" w:hAnsiTheme="minorHAnsi" w:cstheme="minorHAnsi"/>
              <w:b/>
              <w:sz w:val="18"/>
              <w:szCs w:val="18"/>
            </w:rPr>
            <w:fldChar w:fldCharType="separate"/>
          </w:r>
          <w:r w:rsidR="00336B56" w:rsidRPr="00AD6927">
            <w:rPr>
              <w:rStyle w:val="Numrodepage"/>
              <w:rFonts w:asciiTheme="minorHAnsi" w:hAnsiTheme="minorHAnsi" w:cstheme="minorHAnsi"/>
              <w:b/>
              <w:noProof/>
              <w:sz w:val="18"/>
              <w:szCs w:val="18"/>
            </w:rPr>
            <w:t>1</w:t>
          </w:r>
          <w:r w:rsidRPr="00AD6927">
            <w:rPr>
              <w:rStyle w:val="Numrodepage"/>
              <w:rFonts w:asciiTheme="minorHAnsi" w:hAnsiTheme="minorHAnsi" w:cstheme="minorHAnsi"/>
              <w:b/>
              <w:sz w:val="18"/>
              <w:szCs w:val="18"/>
            </w:rPr>
            <w:fldChar w:fldCharType="end"/>
          </w:r>
        </w:p>
      </w:tc>
      <w:tc>
        <w:tcPr>
          <w:tcW w:w="165" w:type="dxa"/>
          <w:shd w:val="clear" w:color="auto" w:fill="66CCFF"/>
        </w:tcPr>
        <w:p w14:paraId="4F5CFC42" w14:textId="77777777" w:rsidR="005824AE" w:rsidRPr="00AD6927" w:rsidRDefault="005824AE">
          <w:pPr>
            <w:jc w:val="center"/>
            <w:rPr>
              <w:rFonts w:asciiTheme="minorHAnsi" w:hAnsiTheme="minorHAnsi" w:cstheme="minorHAnsi"/>
              <w:sz w:val="18"/>
              <w:szCs w:val="18"/>
            </w:rPr>
          </w:pPr>
          <w:r w:rsidRPr="00AD6927">
            <w:rPr>
              <w:rFonts w:asciiTheme="minorHAnsi" w:hAnsiTheme="minorHAnsi" w:cstheme="minorHAnsi"/>
              <w:b/>
              <w:sz w:val="18"/>
              <w:szCs w:val="18"/>
            </w:rPr>
            <w:t>/</w:t>
          </w:r>
        </w:p>
      </w:tc>
      <w:tc>
        <w:tcPr>
          <w:tcW w:w="544" w:type="dxa"/>
          <w:shd w:val="clear" w:color="auto" w:fill="66CCFF"/>
        </w:tcPr>
        <w:p w14:paraId="3D465AFA" w14:textId="77777777" w:rsidR="005824AE" w:rsidRPr="00AD6927" w:rsidRDefault="005824AE">
          <w:pPr>
            <w:jc w:val="center"/>
            <w:rPr>
              <w:rFonts w:asciiTheme="minorHAnsi" w:hAnsiTheme="minorHAnsi" w:cstheme="minorHAnsi"/>
              <w:sz w:val="18"/>
              <w:szCs w:val="18"/>
            </w:rPr>
          </w:pPr>
          <w:r w:rsidRPr="00AD6927">
            <w:rPr>
              <w:rStyle w:val="Numrodepage"/>
              <w:rFonts w:asciiTheme="minorHAnsi" w:hAnsiTheme="minorHAnsi" w:cstheme="minorHAnsi"/>
              <w:b/>
              <w:sz w:val="18"/>
              <w:szCs w:val="18"/>
            </w:rPr>
            <w:fldChar w:fldCharType="begin"/>
          </w:r>
          <w:r w:rsidRPr="00AD6927">
            <w:rPr>
              <w:rStyle w:val="Numrodepage"/>
              <w:rFonts w:asciiTheme="minorHAnsi" w:hAnsiTheme="minorHAnsi" w:cstheme="minorHAnsi"/>
              <w:b/>
              <w:sz w:val="18"/>
              <w:szCs w:val="18"/>
            </w:rPr>
            <w:instrText xml:space="preserve"> NUMPAGES \*Arabic </w:instrText>
          </w:r>
          <w:r w:rsidRPr="00AD6927">
            <w:rPr>
              <w:rStyle w:val="Numrodepage"/>
              <w:rFonts w:asciiTheme="minorHAnsi" w:hAnsiTheme="minorHAnsi" w:cstheme="minorHAnsi"/>
              <w:b/>
              <w:sz w:val="18"/>
              <w:szCs w:val="18"/>
            </w:rPr>
            <w:fldChar w:fldCharType="separate"/>
          </w:r>
          <w:r w:rsidR="00336B56" w:rsidRPr="00AD6927">
            <w:rPr>
              <w:rStyle w:val="Numrodepage"/>
              <w:rFonts w:asciiTheme="minorHAnsi" w:hAnsiTheme="minorHAnsi" w:cstheme="minorHAnsi"/>
              <w:b/>
              <w:noProof/>
              <w:sz w:val="18"/>
              <w:szCs w:val="18"/>
            </w:rPr>
            <w:t>7</w:t>
          </w:r>
          <w:r w:rsidRPr="00AD6927">
            <w:rPr>
              <w:rStyle w:val="Numrodepage"/>
              <w:rFonts w:asciiTheme="minorHAnsi" w:hAnsiTheme="minorHAnsi" w:cstheme="minorHAnsi"/>
              <w:b/>
              <w:sz w:val="18"/>
              <w:szCs w:val="18"/>
            </w:rPr>
            <w:fldChar w:fldCharType="end"/>
          </w:r>
        </w:p>
      </w:tc>
    </w:tr>
  </w:tbl>
  <w:p w14:paraId="236F87EF" w14:textId="3FB67E8B" w:rsidR="005824AE" w:rsidRPr="00947A2B" w:rsidRDefault="005824AE" w:rsidP="00462309">
    <w:pPr>
      <w:rPr>
        <w:rFonts w:ascii="Calibri Light" w:hAnsi="Calibri Light" w:cs="Calibri Ligh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33E3E8" w14:textId="77777777" w:rsidR="00275FB2" w:rsidRDefault="00275FB2">
      <w:r>
        <w:separator/>
      </w:r>
    </w:p>
  </w:footnote>
  <w:footnote w:type="continuationSeparator" w:id="0">
    <w:p w14:paraId="3208543E" w14:textId="77777777" w:rsidR="00275FB2" w:rsidRDefault="00275FB2">
      <w:r>
        <w:continuationSeparator/>
      </w:r>
    </w:p>
  </w:footnote>
  <w:footnote w:id="1">
    <w:p w14:paraId="362BA112" w14:textId="77777777" w:rsidR="005824AE" w:rsidRPr="00947A2B" w:rsidRDefault="005824AE">
      <w:pPr>
        <w:pStyle w:val="Notedebasdepage"/>
        <w:rPr>
          <w:rFonts w:ascii="Calibri Light" w:hAnsi="Calibri Light" w:cs="Calibri Light"/>
        </w:rPr>
      </w:pPr>
      <w:r w:rsidRPr="00947A2B">
        <w:rPr>
          <w:rStyle w:val="Caractresdenotedebasdepage"/>
          <w:rFonts w:ascii="Calibri Light" w:hAnsi="Calibri Light" w:cs="Calibri Light"/>
        </w:rPr>
        <w:footnoteRef/>
      </w:r>
      <w:r w:rsidRPr="00947A2B">
        <w:rPr>
          <w:rFonts w:ascii="Calibri Light" w:eastAsia="Arial" w:hAnsi="Calibri Light" w:cs="Calibri Light"/>
          <w:sz w:val="16"/>
          <w:szCs w:val="16"/>
        </w:rPr>
        <w:tab/>
        <w:t xml:space="preserve"> </w:t>
      </w:r>
      <w:r w:rsidRPr="00947A2B">
        <w:rPr>
          <w:rFonts w:ascii="Calibri Light" w:hAnsi="Calibri Light" w:cs="Calibri Light"/>
          <w:sz w:val="16"/>
          <w:szCs w:val="16"/>
        </w:rPr>
        <w:t>Formulaire non obligatoire disponible, avec sa notice explicative, sur le site du ministère chargé de l’économie.</w:t>
      </w:r>
    </w:p>
  </w:footnote>
  <w:footnote w:id="2">
    <w:p w14:paraId="42CEF107" w14:textId="77777777" w:rsidR="005824AE" w:rsidRPr="00593A32" w:rsidRDefault="005824AE">
      <w:pPr>
        <w:pStyle w:val="Notedebasdepage"/>
        <w:ind w:right="-1"/>
        <w:jc w:val="both"/>
        <w:rPr>
          <w:rFonts w:ascii="Calibri Light" w:hAnsi="Calibri Light" w:cs="Calibri Light"/>
        </w:rPr>
      </w:pPr>
      <w:r w:rsidRPr="00593A32">
        <w:rPr>
          <w:rStyle w:val="Caractresdenotedebasdepage"/>
          <w:rFonts w:ascii="Calibri Light" w:hAnsi="Calibri Light" w:cs="Calibri Light"/>
        </w:rPr>
        <w:footnoteRef/>
      </w:r>
      <w:r w:rsidRPr="00593A32">
        <w:rPr>
          <w:rStyle w:val="Caractresdenotedebasdepage"/>
          <w:rFonts w:ascii="Calibri Light" w:hAnsi="Calibri Light" w:cs="Calibri Light"/>
          <w:sz w:val="16"/>
          <w:szCs w:val="16"/>
        </w:rPr>
        <w:tab/>
        <w:t xml:space="preserve"> </w:t>
      </w:r>
      <w:r w:rsidRPr="00593A32">
        <w:rPr>
          <w:rFonts w:ascii="Calibri Light" w:hAnsi="Calibri Light" w:cs="Calibri Light"/>
          <w:sz w:val="16"/>
          <w:szCs w:val="16"/>
        </w:rPr>
        <w:t>Le montant de l’offre établie à partir de prix unitaires est calculé par référence à la quantité estimée dans l’avis d’appel public à la concurrence.</w:t>
      </w:r>
    </w:p>
  </w:footnote>
  <w:footnote w:id="3">
    <w:p w14:paraId="180169F2" w14:textId="77777777" w:rsidR="005824AE" w:rsidRDefault="005824AE">
      <w:pPr>
        <w:pStyle w:val="Notedebasdepage"/>
        <w:ind w:right="-1"/>
        <w:jc w:val="both"/>
      </w:pPr>
      <w:r w:rsidRPr="00593A32">
        <w:rPr>
          <w:rStyle w:val="Caractresdenotedebasdepage"/>
          <w:rFonts w:ascii="Calibri Light" w:hAnsi="Calibri Light" w:cs="Calibri Light"/>
        </w:rPr>
        <w:t>4</w:t>
      </w:r>
      <w:r w:rsidRPr="00593A32">
        <w:rPr>
          <w:rFonts w:ascii="Calibri Light" w:hAnsi="Calibri Light" w:cs="Calibri Light"/>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4667096"/>
    <w:multiLevelType w:val="multilevel"/>
    <w:tmpl w:val="1864F3BE"/>
    <w:lvl w:ilvl="0">
      <w:start w:val="1"/>
      <w:numFmt w:val="bullet"/>
      <w:lvlText w:val="-"/>
      <w:lvlJc w:val="left"/>
      <w:pPr>
        <w:ind w:left="1215" w:hanging="360"/>
      </w:pPr>
      <w:rPr>
        <w:rFonts w:ascii="Verdana" w:hAnsi="Verdana" w:cs="Times New Roman" w:hint="default"/>
        <w:sz w:val="20"/>
      </w:rPr>
    </w:lvl>
    <w:lvl w:ilvl="1">
      <w:start w:val="1"/>
      <w:numFmt w:val="bullet"/>
      <w:lvlText w:val="o"/>
      <w:lvlJc w:val="left"/>
      <w:pPr>
        <w:ind w:left="1935" w:hanging="360"/>
      </w:pPr>
      <w:rPr>
        <w:rFonts w:ascii="Courier New" w:hAnsi="Courier New" w:cs="Courier New" w:hint="default"/>
      </w:rPr>
    </w:lvl>
    <w:lvl w:ilvl="2">
      <w:start w:val="1"/>
      <w:numFmt w:val="bullet"/>
      <w:lvlText w:val=""/>
      <w:lvlJc w:val="left"/>
      <w:pPr>
        <w:ind w:left="2655" w:hanging="360"/>
      </w:pPr>
      <w:rPr>
        <w:rFonts w:ascii="Wingdings" w:hAnsi="Wingdings" w:cs="Wingdings" w:hint="default"/>
      </w:rPr>
    </w:lvl>
    <w:lvl w:ilvl="3">
      <w:start w:val="1"/>
      <w:numFmt w:val="bullet"/>
      <w:lvlText w:val=""/>
      <w:lvlJc w:val="left"/>
      <w:pPr>
        <w:ind w:left="3375" w:hanging="360"/>
      </w:pPr>
      <w:rPr>
        <w:rFonts w:ascii="Symbol" w:hAnsi="Symbol" w:cs="Symbol" w:hint="default"/>
      </w:rPr>
    </w:lvl>
    <w:lvl w:ilvl="4">
      <w:start w:val="1"/>
      <w:numFmt w:val="bullet"/>
      <w:lvlText w:val="o"/>
      <w:lvlJc w:val="left"/>
      <w:pPr>
        <w:ind w:left="4095" w:hanging="360"/>
      </w:pPr>
      <w:rPr>
        <w:rFonts w:ascii="Courier New" w:hAnsi="Courier New" w:cs="Courier New" w:hint="default"/>
      </w:rPr>
    </w:lvl>
    <w:lvl w:ilvl="5">
      <w:start w:val="1"/>
      <w:numFmt w:val="bullet"/>
      <w:lvlText w:val=""/>
      <w:lvlJc w:val="left"/>
      <w:pPr>
        <w:ind w:left="4815" w:hanging="360"/>
      </w:pPr>
      <w:rPr>
        <w:rFonts w:ascii="Wingdings" w:hAnsi="Wingdings" w:cs="Wingdings" w:hint="default"/>
      </w:rPr>
    </w:lvl>
    <w:lvl w:ilvl="6">
      <w:start w:val="1"/>
      <w:numFmt w:val="bullet"/>
      <w:lvlText w:val=""/>
      <w:lvlJc w:val="left"/>
      <w:pPr>
        <w:ind w:left="5535" w:hanging="360"/>
      </w:pPr>
      <w:rPr>
        <w:rFonts w:ascii="Symbol" w:hAnsi="Symbol" w:cs="Symbol" w:hint="default"/>
      </w:rPr>
    </w:lvl>
    <w:lvl w:ilvl="7">
      <w:start w:val="1"/>
      <w:numFmt w:val="bullet"/>
      <w:lvlText w:val="o"/>
      <w:lvlJc w:val="left"/>
      <w:pPr>
        <w:ind w:left="6255" w:hanging="360"/>
      </w:pPr>
      <w:rPr>
        <w:rFonts w:ascii="Courier New" w:hAnsi="Courier New" w:cs="Courier New" w:hint="default"/>
      </w:rPr>
    </w:lvl>
    <w:lvl w:ilvl="8">
      <w:start w:val="1"/>
      <w:numFmt w:val="bullet"/>
      <w:lvlText w:val=""/>
      <w:lvlJc w:val="left"/>
      <w:pPr>
        <w:ind w:left="6975" w:hanging="360"/>
      </w:pPr>
      <w:rPr>
        <w:rFonts w:ascii="Wingdings" w:hAnsi="Wingdings" w:cs="Wingdings"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70F7936"/>
    <w:multiLevelType w:val="hybridMultilevel"/>
    <w:tmpl w:val="AC6051E0"/>
    <w:lvl w:ilvl="0" w:tplc="E5408030">
      <w:start w:val="1"/>
      <w:numFmt w:val="bullet"/>
      <w:lvlText w:val="-"/>
      <w:lvlJc w:val="left"/>
      <w:pPr>
        <w:ind w:left="720" w:hanging="360"/>
      </w:pPr>
      <w:rPr>
        <w:rFonts w:ascii="Courier New" w:hAnsi="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860195757">
    <w:abstractNumId w:val="0"/>
  </w:num>
  <w:num w:numId="2" w16cid:durableId="239143777">
    <w:abstractNumId w:val="1"/>
  </w:num>
  <w:num w:numId="3" w16cid:durableId="995962399">
    <w:abstractNumId w:val="2"/>
  </w:num>
  <w:num w:numId="4" w16cid:durableId="288821938">
    <w:abstractNumId w:val="6"/>
  </w:num>
  <w:num w:numId="5" w16cid:durableId="1765608108">
    <w:abstractNumId w:val="4"/>
  </w:num>
  <w:num w:numId="6" w16cid:durableId="180709747">
    <w:abstractNumId w:val="7"/>
  </w:num>
  <w:num w:numId="7" w16cid:durableId="780997210">
    <w:abstractNumId w:val="3"/>
  </w:num>
  <w:num w:numId="8" w16cid:durableId="132588816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7F2E"/>
    <w:rsid w:val="00020508"/>
    <w:rsid w:val="00036500"/>
    <w:rsid w:val="0004386F"/>
    <w:rsid w:val="00067F94"/>
    <w:rsid w:val="00067FC9"/>
    <w:rsid w:val="00084A80"/>
    <w:rsid w:val="00091B9F"/>
    <w:rsid w:val="000A2E05"/>
    <w:rsid w:val="000E0020"/>
    <w:rsid w:val="00166B56"/>
    <w:rsid w:val="00171FBA"/>
    <w:rsid w:val="00174505"/>
    <w:rsid w:val="00175D96"/>
    <w:rsid w:val="001C40C0"/>
    <w:rsid w:val="001C733C"/>
    <w:rsid w:val="0021527A"/>
    <w:rsid w:val="00216EDC"/>
    <w:rsid w:val="0021797C"/>
    <w:rsid w:val="002221E2"/>
    <w:rsid w:val="00225A1A"/>
    <w:rsid w:val="00275FB2"/>
    <w:rsid w:val="002904AF"/>
    <w:rsid w:val="00295B73"/>
    <w:rsid w:val="002C2CA3"/>
    <w:rsid w:val="002C4B3E"/>
    <w:rsid w:val="002C7481"/>
    <w:rsid w:val="002C79D6"/>
    <w:rsid w:val="002E56C1"/>
    <w:rsid w:val="002F3DAF"/>
    <w:rsid w:val="00332B12"/>
    <w:rsid w:val="00336B56"/>
    <w:rsid w:val="00354C04"/>
    <w:rsid w:val="00385E76"/>
    <w:rsid w:val="003A7270"/>
    <w:rsid w:val="003C2BE1"/>
    <w:rsid w:val="003C7741"/>
    <w:rsid w:val="003C78D9"/>
    <w:rsid w:val="003D0D76"/>
    <w:rsid w:val="003F1C68"/>
    <w:rsid w:val="00405323"/>
    <w:rsid w:val="004125A6"/>
    <w:rsid w:val="00412F20"/>
    <w:rsid w:val="0041766D"/>
    <w:rsid w:val="0043706E"/>
    <w:rsid w:val="0044597F"/>
    <w:rsid w:val="00462309"/>
    <w:rsid w:val="004A7169"/>
    <w:rsid w:val="004C5755"/>
    <w:rsid w:val="004E75A6"/>
    <w:rsid w:val="00514DAF"/>
    <w:rsid w:val="005233C6"/>
    <w:rsid w:val="00532EC7"/>
    <w:rsid w:val="00541CA3"/>
    <w:rsid w:val="005546A9"/>
    <w:rsid w:val="005824AE"/>
    <w:rsid w:val="005846FB"/>
    <w:rsid w:val="00593A32"/>
    <w:rsid w:val="00596EC6"/>
    <w:rsid w:val="005A05C1"/>
    <w:rsid w:val="005A4A3B"/>
    <w:rsid w:val="005A4CB5"/>
    <w:rsid w:val="005A66EF"/>
    <w:rsid w:val="005B2316"/>
    <w:rsid w:val="005C3913"/>
    <w:rsid w:val="005F0DCE"/>
    <w:rsid w:val="0061068C"/>
    <w:rsid w:val="0064258E"/>
    <w:rsid w:val="0064560F"/>
    <w:rsid w:val="00660727"/>
    <w:rsid w:val="006A37B0"/>
    <w:rsid w:val="006B090C"/>
    <w:rsid w:val="006B5057"/>
    <w:rsid w:val="006C4338"/>
    <w:rsid w:val="006F3DF9"/>
    <w:rsid w:val="00700409"/>
    <w:rsid w:val="007060E5"/>
    <w:rsid w:val="007107F8"/>
    <w:rsid w:val="00710FD6"/>
    <w:rsid w:val="00730A78"/>
    <w:rsid w:val="00737E5B"/>
    <w:rsid w:val="00750540"/>
    <w:rsid w:val="00750FFE"/>
    <w:rsid w:val="00757151"/>
    <w:rsid w:val="007909E0"/>
    <w:rsid w:val="00795199"/>
    <w:rsid w:val="0079785C"/>
    <w:rsid w:val="007A6E95"/>
    <w:rsid w:val="007A7510"/>
    <w:rsid w:val="007D4001"/>
    <w:rsid w:val="007D7A65"/>
    <w:rsid w:val="007F68A6"/>
    <w:rsid w:val="00801CF1"/>
    <w:rsid w:val="00817BC8"/>
    <w:rsid w:val="0083205E"/>
    <w:rsid w:val="00837CDF"/>
    <w:rsid w:val="00840934"/>
    <w:rsid w:val="00844DAA"/>
    <w:rsid w:val="008450C7"/>
    <w:rsid w:val="00851500"/>
    <w:rsid w:val="00863A31"/>
    <w:rsid w:val="0087275D"/>
    <w:rsid w:val="00876A73"/>
    <w:rsid w:val="008B2A38"/>
    <w:rsid w:val="008B7CAF"/>
    <w:rsid w:val="0092079E"/>
    <w:rsid w:val="00930A5C"/>
    <w:rsid w:val="00934503"/>
    <w:rsid w:val="009459D0"/>
    <w:rsid w:val="00945B5E"/>
    <w:rsid w:val="00947A2B"/>
    <w:rsid w:val="00964BD7"/>
    <w:rsid w:val="00972598"/>
    <w:rsid w:val="00983FF3"/>
    <w:rsid w:val="009A10C4"/>
    <w:rsid w:val="009B1CD0"/>
    <w:rsid w:val="009B45B9"/>
    <w:rsid w:val="009C4738"/>
    <w:rsid w:val="009C6BEF"/>
    <w:rsid w:val="009D661E"/>
    <w:rsid w:val="00A34D04"/>
    <w:rsid w:val="00A4529A"/>
    <w:rsid w:val="00A56FA0"/>
    <w:rsid w:val="00A75CA1"/>
    <w:rsid w:val="00A93CB5"/>
    <w:rsid w:val="00A97564"/>
    <w:rsid w:val="00AA7C40"/>
    <w:rsid w:val="00AB5D3D"/>
    <w:rsid w:val="00AD13DE"/>
    <w:rsid w:val="00AD6927"/>
    <w:rsid w:val="00AE7831"/>
    <w:rsid w:val="00B02608"/>
    <w:rsid w:val="00B0289C"/>
    <w:rsid w:val="00B054DA"/>
    <w:rsid w:val="00B11395"/>
    <w:rsid w:val="00B3161C"/>
    <w:rsid w:val="00B6158B"/>
    <w:rsid w:val="00B87564"/>
    <w:rsid w:val="00BA44E5"/>
    <w:rsid w:val="00BD241C"/>
    <w:rsid w:val="00BD3112"/>
    <w:rsid w:val="00BD767E"/>
    <w:rsid w:val="00BE6078"/>
    <w:rsid w:val="00C0491E"/>
    <w:rsid w:val="00C23457"/>
    <w:rsid w:val="00C4186E"/>
    <w:rsid w:val="00C630AD"/>
    <w:rsid w:val="00C83930"/>
    <w:rsid w:val="00C91060"/>
    <w:rsid w:val="00C911FE"/>
    <w:rsid w:val="00CD185D"/>
    <w:rsid w:val="00CD46CC"/>
    <w:rsid w:val="00CE67FD"/>
    <w:rsid w:val="00CF484F"/>
    <w:rsid w:val="00D07CB9"/>
    <w:rsid w:val="00D26AD2"/>
    <w:rsid w:val="00D337D7"/>
    <w:rsid w:val="00D34777"/>
    <w:rsid w:val="00D412FD"/>
    <w:rsid w:val="00D46BC7"/>
    <w:rsid w:val="00D90A00"/>
    <w:rsid w:val="00DE13CB"/>
    <w:rsid w:val="00DE6A0E"/>
    <w:rsid w:val="00E20DB0"/>
    <w:rsid w:val="00E270E9"/>
    <w:rsid w:val="00E4711B"/>
    <w:rsid w:val="00E47798"/>
    <w:rsid w:val="00E63ADE"/>
    <w:rsid w:val="00E74C76"/>
    <w:rsid w:val="00E94923"/>
    <w:rsid w:val="00E96FF6"/>
    <w:rsid w:val="00F15C38"/>
    <w:rsid w:val="00F60763"/>
    <w:rsid w:val="00F92811"/>
    <w:rsid w:val="00FD73CF"/>
    <w:rsid w:val="00FE48C9"/>
    <w:rsid w:val="00FE49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28F92F8"/>
  <w15:chartTrackingRefBased/>
  <w15:docId w15:val="{C7672C7D-0224-4B4D-9AE0-364636C26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StyleComplexeArialLatin10ptComplexe12ptJustifi">
    <w:name w:val="Style (Complexe) Arial (Latin) 10 pt (Complexe) 12 pt Justifié ..."/>
    <w:basedOn w:val="Normal"/>
    <w:uiPriority w:val="99"/>
    <w:rsid w:val="00C0491E"/>
    <w:pPr>
      <w:suppressAutoHyphens w:val="0"/>
      <w:jc w:val="both"/>
    </w:pPr>
    <w:rPr>
      <w:rFonts w:ascii="Calibri" w:eastAsia="Calibri" w:hAnsi="Calibri" w:cs="Arial"/>
      <w:sz w:val="22"/>
      <w:szCs w:val="22"/>
      <w:lang w:eastAsia="fr-FR"/>
    </w:rPr>
  </w:style>
  <w:style w:type="paragraph" w:styleId="Paragraphedeliste">
    <w:name w:val="List Paragraph"/>
    <w:basedOn w:val="Normal"/>
    <w:uiPriority w:val="34"/>
    <w:qFormat/>
    <w:rsid w:val="00AD69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532852-533B-4E21-ADC0-AADC87C1A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19</TotalTime>
  <Pages>7</Pages>
  <Words>2240</Words>
  <Characters>12325</Characters>
  <Application>Microsoft Office Word</Application>
  <DocSecurity>0</DocSecurity>
  <Lines>102</Lines>
  <Paragraphs>29</Paragraphs>
  <ScaleCrop>false</ScaleCrop>
  <HeadingPairs>
    <vt:vector size="4" baseType="variant">
      <vt:variant>
        <vt:lpstr>Titre</vt:lpstr>
      </vt:variant>
      <vt:variant>
        <vt:i4>1</vt:i4>
      </vt:variant>
      <vt:variant>
        <vt:lpstr>Titres</vt:lpstr>
      </vt:variant>
      <vt:variant>
        <vt:i4>3</vt:i4>
      </vt:variant>
    </vt:vector>
  </HeadingPairs>
  <TitlesOfParts>
    <vt:vector size="4" baseType="lpstr">
      <vt:lpstr>_Modèle recommandé : le service peut l’adapter le cas échéant_DC1_</vt:lpstr>
      <vt:lpstr>    B1 - Identification et engagement du titulaire ou du groupement titulaire</vt:lpstr>
      <vt:lpstr>  Désignation de l’acheteur</vt:lpstr>
      <vt:lpstr/>
    </vt:vector>
  </TitlesOfParts>
  <Company>MINEFI</Company>
  <LinksUpToDate>false</LinksUpToDate>
  <CharactersWithSpaces>14536</CharactersWithSpaces>
  <SharedDoc>false</SharedDoc>
  <HLinks>
    <vt:vector size="96" baseType="variant">
      <vt:variant>
        <vt:i4>7602259</vt:i4>
      </vt:variant>
      <vt:variant>
        <vt:i4>117</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114</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91</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88</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68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MATOS Sarah</dc:creator>
  <cp:keywords/>
  <cp:lastModifiedBy>MATOS Sarah</cp:lastModifiedBy>
  <cp:revision>18</cp:revision>
  <cp:lastPrinted>2016-11-04T12:53:00Z</cp:lastPrinted>
  <dcterms:created xsi:type="dcterms:W3CDTF">2025-01-10T16:56:00Z</dcterms:created>
  <dcterms:modified xsi:type="dcterms:W3CDTF">2025-01-22T10:47:00Z</dcterms:modified>
</cp:coreProperties>
</file>