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2A6659" w14:textId="77777777" w:rsidR="00383D86" w:rsidRPr="00FF6284" w:rsidRDefault="00FE0FA7" w:rsidP="006A615E">
      <w:pPr>
        <w:pStyle w:val="Titre6"/>
        <w:tabs>
          <w:tab w:val="clear" w:pos="1380"/>
          <w:tab w:val="left" w:pos="709"/>
        </w:tabs>
        <w:ind w:firstLine="0"/>
        <w:jc w:val="center"/>
      </w:pPr>
      <w:bookmarkStart w:id="0" w:name="_Toc489782004"/>
      <w:bookmarkStart w:id="1" w:name="_Toc489782027"/>
      <w:r>
        <w:rPr>
          <w:rFonts w:cs="Arial"/>
          <w:noProof/>
          <w:color w:val="000000"/>
          <w:sz w:val="32"/>
          <w:szCs w:val="32"/>
        </w:rPr>
        <w:drawing>
          <wp:inline distT="0" distB="0" distL="0" distR="0" wp14:anchorId="0107BAB1" wp14:editId="07777777">
            <wp:extent cx="1752600" cy="1314450"/>
            <wp:effectExtent l="0" t="0" r="0" b="0"/>
            <wp:docPr id="1" name="Image 1" descr="logo_cci_charente_form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_cci_charente_formation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2600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37501D" w14:textId="77777777" w:rsidR="00AD6499" w:rsidRDefault="00AD6499" w:rsidP="00EE7886">
      <w:pPr>
        <w:ind w:firstLine="0"/>
        <w:rPr>
          <w:rFonts w:ascii="DejaVu Sans Condensed" w:hAnsi="DejaVu Sans Condensed" w:cs="DejaVu Sans Condensed"/>
          <w:b/>
          <w:bCs/>
          <w:sz w:val="28"/>
          <w:szCs w:val="28"/>
        </w:rPr>
      </w:pPr>
    </w:p>
    <w:p w14:paraId="246B532B" w14:textId="77777777" w:rsidR="00EE7886" w:rsidRDefault="005321E5" w:rsidP="00EE7886">
      <w:pPr>
        <w:jc w:val="center"/>
        <w:rPr>
          <w:rFonts w:ascii="DejaVu Sans Condensed" w:hAnsi="DejaVu Sans Condensed" w:cs="DejaVu Sans Condensed"/>
          <w:b/>
          <w:bCs/>
          <w:sz w:val="28"/>
          <w:szCs w:val="28"/>
        </w:rPr>
      </w:pPr>
      <w:r w:rsidRPr="0005702D">
        <w:rPr>
          <w:rFonts w:ascii="DejaVu Sans Condensed" w:hAnsi="DejaVu Sans Condensed" w:cs="DejaVu Sans Condensed"/>
          <w:b/>
          <w:bCs/>
          <w:sz w:val="28"/>
          <w:szCs w:val="28"/>
        </w:rPr>
        <w:t xml:space="preserve">MARCHÉ PUBLIC </w:t>
      </w:r>
      <w:proofErr w:type="gramStart"/>
      <w:r w:rsidRPr="0005702D">
        <w:rPr>
          <w:rFonts w:ascii="DejaVu Sans Condensed" w:hAnsi="DejaVu Sans Condensed" w:cs="DejaVu Sans Condensed"/>
          <w:b/>
          <w:bCs/>
          <w:sz w:val="28"/>
          <w:szCs w:val="28"/>
        </w:rPr>
        <w:t xml:space="preserve">DE </w:t>
      </w:r>
      <w:r w:rsidR="00E130E7">
        <w:rPr>
          <w:rFonts w:ascii="DejaVu Sans Condensed" w:hAnsi="DejaVu Sans Condensed" w:cs="DejaVu Sans Condensed"/>
          <w:b/>
          <w:bCs/>
          <w:sz w:val="28"/>
          <w:szCs w:val="28"/>
        </w:rPr>
        <w:t xml:space="preserve"> </w:t>
      </w:r>
      <w:r w:rsidR="00A57889">
        <w:rPr>
          <w:rFonts w:ascii="DejaVu Sans Condensed" w:hAnsi="DejaVu Sans Condensed" w:cs="DejaVu Sans Condensed"/>
          <w:b/>
          <w:bCs/>
          <w:sz w:val="28"/>
          <w:szCs w:val="28"/>
        </w:rPr>
        <w:t>LOCATION</w:t>
      </w:r>
      <w:proofErr w:type="gramEnd"/>
      <w:r w:rsidR="00A57889">
        <w:rPr>
          <w:rFonts w:ascii="DejaVu Sans Condensed" w:hAnsi="DejaVu Sans Condensed" w:cs="DejaVu Sans Condensed"/>
          <w:b/>
          <w:bCs/>
          <w:sz w:val="28"/>
          <w:szCs w:val="28"/>
        </w:rPr>
        <w:t xml:space="preserve"> DE MATERIELS INFORMATIQUES POUR CCI CHARENTE FORMATION </w:t>
      </w:r>
    </w:p>
    <w:p w14:paraId="5DAB6C7B" w14:textId="77777777" w:rsidR="00FF6284" w:rsidRPr="00FF6284" w:rsidRDefault="00FF6284" w:rsidP="00E24CFF">
      <w:pPr>
        <w:widowControl w:val="0"/>
        <w:tabs>
          <w:tab w:val="left" w:pos="11199"/>
        </w:tabs>
        <w:autoSpaceDE w:val="0"/>
        <w:autoSpaceDN w:val="0"/>
        <w:adjustRightInd w:val="0"/>
        <w:snapToGrid w:val="0"/>
        <w:spacing w:line="240" w:lineRule="auto"/>
        <w:ind w:right="-142" w:firstLine="0"/>
        <w:jc w:val="center"/>
        <w:rPr>
          <w:rFonts w:ascii="DejaVu Sans Condensed" w:hAnsi="DejaVu Sans Condensed" w:cs="DejaVu Sans Condensed"/>
          <w:b/>
          <w:color w:val="000000"/>
          <w:sz w:val="32"/>
          <w:szCs w:val="32"/>
        </w:rPr>
      </w:pPr>
    </w:p>
    <w:p w14:paraId="02EB378F" w14:textId="77777777" w:rsidR="00FF6284" w:rsidRPr="00FF6284" w:rsidRDefault="00FF6284" w:rsidP="00E24CFF">
      <w:pPr>
        <w:widowControl w:val="0"/>
        <w:tabs>
          <w:tab w:val="left" w:pos="11199"/>
        </w:tabs>
        <w:autoSpaceDE w:val="0"/>
        <w:autoSpaceDN w:val="0"/>
        <w:adjustRightInd w:val="0"/>
        <w:snapToGrid w:val="0"/>
        <w:spacing w:line="240" w:lineRule="auto"/>
        <w:ind w:right="-142" w:firstLine="0"/>
        <w:jc w:val="center"/>
        <w:rPr>
          <w:rFonts w:ascii="DejaVu Sans Condensed" w:hAnsi="DejaVu Sans Condensed" w:cs="DejaVu Sans Condensed"/>
          <w:b/>
        </w:rPr>
      </w:pPr>
    </w:p>
    <w:p w14:paraId="2447C304" w14:textId="77777777" w:rsidR="002C044A" w:rsidRPr="005321E5" w:rsidRDefault="00EB34C4" w:rsidP="006D69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284" w:right="-1" w:firstLine="0"/>
        <w:jc w:val="center"/>
        <w:rPr>
          <w:rFonts w:ascii="DejaVu Sans Condensed" w:hAnsi="DejaVu Sans Condensed" w:cs="DejaVu Sans Condensed"/>
          <w:b/>
          <w:bCs/>
          <w:sz w:val="36"/>
          <w:szCs w:val="36"/>
        </w:rPr>
      </w:pPr>
      <w:r w:rsidRPr="005321E5">
        <w:rPr>
          <w:rFonts w:ascii="DejaVu Sans Condensed" w:hAnsi="DejaVu Sans Condensed" w:cs="DejaVu Sans Condensed"/>
          <w:b/>
          <w:bCs/>
          <w:sz w:val="36"/>
          <w:szCs w:val="36"/>
        </w:rPr>
        <w:t xml:space="preserve"> </w:t>
      </w:r>
      <w:r w:rsidR="006B603E">
        <w:rPr>
          <w:rFonts w:ascii="DejaVu Sans Condensed" w:hAnsi="DejaVu Sans Condensed" w:cs="DejaVu Sans Condensed"/>
          <w:b/>
          <w:bCs/>
          <w:sz w:val="36"/>
          <w:szCs w:val="36"/>
        </w:rPr>
        <w:t>(MT) – MÉ</w:t>
      </w:r>
      <w:r w:rsidR="005321E5" w:rsidRPr="005321E5">
        <w:rPr>
          <w:rFonts w:ascii="DejaVu Sans Condensed" w:hAnsi="DejaVu Sans Condensed" w:cs="DejaVu Sans Condensed"/>
          <w:b/>
          <w:bCs/>
          <w:sz w:val="36"/>
          <w:szCs w:val="36"/>
        </w:rPr>
        <w:t>MOIRE TECHNIQUE</w:t>
      </w:r>
    </w:p>
    <w:p w14:paraId="6A05A809" w14:textId="77777777" w:rsidR="00FF6284" w:rsidRPr="00E24CFF" w:rsidRDefault="00FF6284" w:rsidP="005321E5">
      <w:pPr>
        <w:widowControl w:val="0"/>
        <w:tabs>
          <w:tab w:val="left" w:pos="11199"/>
        </w:tabs>
        <w:autoSpaceDE w:val="0"/>
        <w:autoSpaceDN w:val="0"/>
        <w:adjustRightInd w:val="0"/>
        <w:snapToGrid w:val="0"/>
        <w:spacing w:line="240" w:lineRule="auto"/>
        <w:ind w:right="-142" w:firstLine="0"/>
        <w:rPr>
          <w:rFonts w:ascii="DejaVu Sans Condensed" w:hAnsi="DejaVu Sans Condensed" w:cs="DejaVu Sans Condensed"/>
          <w:b/>
          <w:color w:val="000000"/>
          <w:sz w:val="44"/>
          <w:szCs w:val="44"/>
        </w:rPr>
      </w:pPr>
    </w:p>
    <w:p w14:paraId="5A39BBE3" w14:textId="77777777" w:rsidR="00FF6284" w:rsidRPr="00FF6284" w:rsidRDefault="00FF6284" w:rsidP="00E24CFF">
      <w:pPr>
        <w:widowControl w:val="0"/>
        <w:tabs>
          <w:tab w:val="left" w:pos="11199"/>
        </w:tabs>
        <w:autoSpaceDE w:val="0"/>
        <w:autoSpaceDN w:val="0"/>
        <w:adjustRightInd w:val="0"/>
        <w:snapToGrid w:val="0"/>
        <w:spacing w:line="240" w:lineRule="auto"/>
        <w:ind w:right="-142" w:firstLine="0"/>
        <w:jc w:val="center"/>
        <w:rPr>
          <w:rFonts w:ascii="DejaVu Sans Condensed" w:hAnsi="DejaVu Sans Condensed" w:cs="DejaVu Sans Condensed"/>
        </w:rPr>
      </w:pPr>
    </w:p>
    <w:p w14:paraId="4BB04E44" w14:textId="77777777" w:rsidR="004358F1" w:rsidRPr="00E24CFF" w:rsidRDefault="004358F1" w:rsidP="00E24CFF">
      <w:pPr>
        <w:spacing w:before="240" w:after="120" w:line="240" w:lineRule="auto"/>
        <w:ind w:firstLine="0"/>
        <w:jc w:val="center"/>
        <w:rPr>
          <w:rFonts w:ascii="DejaVu Sans Condensed" w:hAnsi="DejaVu Sans Condensed" w:cs="DejaVu Sans Condensed"/>
          <w:bCs/>
          <w:smallCaps/>
        </w:rPr>
      </w:pPr>
      <w:r w:rsidRPr="00E24CFF">
        <w:rPr>
          <w:rFonts w:ascii="DejaVu Sans Condensed" w:hAnsi="DejaVu Sans Condensed" w:cs="DejaVu Sans Condensed"/>
          <w:bCs/>
          <w:smallCaps/>
        </w:rPr>
        <w:t>Ce document contractuel</w:t>
      </w:r>
      <w:r w:rsidR="00DC053B" w:rsidRPr="00E24CFF">
        <w:rPr>
          <w:rFonts w:ascii="DejaVu Sans Condensed" w:hAnsi="DejaVu Sans Condensed" w:cs="DejaVu Sans Condensed"/>
          <w:bCs/>
          <w:smallCaps/>
        </w:rPr>
        <w:t xml:space="preserve"> permet</w:t>
      </w:r>
      <w:r w:rsidRPr="00E24CFF">
        <w:rPr>
          <w:rFonts w:ascii="DejaVu Sans Condensed" w:hAnsi="DejaVu Sans Condensed" w:cs="DejaVu Sans Condensed"/>
          <w:bCs/>
          <w:smallCaps/>
        </w:rPr>
        <w:t xml:space="preserve"> au </w:t>
      </w:r>
      <w:r w:rsidR="00DC053B" w:rsidRPr="00E24CFF">
        <w:rPr>
          <w:rFonts w:ascii="DejaVu Sans Condensed" w:hAnsi="DejaVu Sans Condensed" w:cs="DejaVu Sans Condensed"/>
          <w:bCs/>
          <w:smallCaps/>
        </w:rPr>
        <w:t>candidat</w:t>
      </w:r>
      <w:r w:rsidRPr="00E24CFF">
        <w:rPr>
          <w:rFonts w:ascii="DejaVu Sans Condensed" w:hAnsi="DejaVu Sans Condensed" w:cs="DejaVu Sans Condensed"/>
          <w:bCs/>
          <w:smallCaps/>
        </w:rPr>
        <w:t xml:space="preserve"> de décrire de la fa</w:t>
      </w:r>
      <w:r w:rsidR="00DC053B" w:rsidRPr="00E24CFF">
        <w:rPr>
          <w:rFonts w:ascii="DejaVu Sans Condensed" w:hAnsi="DejaVu Sans Condensed" w:cs="DejaVu Sans Condensed"/>
          <w:bCs/>
          <w:smallCaps/>
        </w:rPr>
        <w:t>çon la plus exhaustive qui soit</w:t>
      </w:r>
      <w:r w:rsidR="00DC053B" w:rsidRPr="00E24CFF">
        <w:rPr>
          <w:rFonts w:ascii="DejaVu Sans Condensed" w:hAnsi="DejaVu Sans Condensed" w:cs="DejaVu Sans Condensed"/>
          <w:bCs/>
          <w:smallCaps/>
        </w:rPr>
        <w:br/>
      </w:r>
      <w:r w:rsidRPr="00E24CFF">
        <w:rPr>
          <w:rFonts w:ascii="DejaVu Sans Condensed" w:hAnsi="DejaVu Sans Condensed" w:cs="DejaVu Sans Condensed"/>
          <w:bCs/>
          <w:smallCaps/>
        </w:rPr>
        <w:t>les moyens qu’il compte utiliser pour réaliser l’opération pour laquelle il se porte candidat</w:t>
      </w:r>
    </w:p>
    <w:p w14:paraId="26455E5A" w14:textId="77777777" w:rsidR="004358F1" w:rsidRPr="00E24CFF" w:rsidRDefault="004358F1" w:rsidP="00E24CFF">
      <w:pPr>
        <w:spacing w:before="120" w:after="240" w:line="240" w:lineRule="auto"/>
        <w:ind w:firstLine="0"/>
        <w:jc w:val="center"/>
        <w:rPr>
          <w:rFonts w:ascii="DejaVu Sans Condensed" w:hAnsi="DejaVu Sans Condensed" w:cs="DejaVu Sans Condensed"/>
          <w:bCs/>
          <w:smallCaps/>
          <w:u w:val="single"/>
        </w:rPr>
      </w:pPr>
      <w:r w:rsidRPr="00E24CFF">
        <w:rPr>
          <w:rFonts w:ascii="DejaVu Sans Condensed" w:hAnsi="DejaVu Sans Condensed" w:cs="DejaVu Sans Condensed"/>
          <w:bCs/>
          <w:smallCaps/>
          <w:u w:val="single"/>
        </w:rPr>
        <w:t xml:space="preserve">Le soumissionnaire joindra à son offre toute documentation mettant en valeur son </w:t>
      </w:r>
      <w:r w:rsidR="00F826E4" w:rsidRPr="00E24CFF">
        <w:rPr>
          <w:rFonts w:ascii="DejaVu Sans Condensed" w:hAnsi="DejaVu Sans Condensed" w:cs="DejaVu Sans Condensed"/>
          <w:bCs/>
          <w:smallCaps/>
          <w:u w:val="single"/>
        </w:rPr>
        <w:t>savoir-faire</w:t>
      </w:r>
      <w:r w:rsidRPr="00E24CFF">
        <w:rPr>
          <w:rFonts w:ascii="DejaVu Sans Condensed" w:hAnsi="DejaVu Sans Condensed" w:cs="DejaVu Sans Condensed"/>
          <w:bCs/>
          <w:smallCaps/>
          <w:u w:val="single"/>
        </w:rPr>
        <w:t>.</w:t>
      </w:r>
    </w:p>
    <w:p w14:paraId="41C8F396" w14:textId="77777777" w:rsidR="00D34293" w:rsidRPr="00E24CFF" w:rsidRDefault="00D34293" w:rsidP="00440D5F">
      <w:pPr>
        <w:suppressAutoHyphens/>
        <w:spacing w:line="240" w:lineRule="auto"/>
        <w:ind w:firstLine="0"/>
        <w:jc w:val="both"/>
        <w:rPr>
          <w:rFonts w:ascii="DejaVu Sans Condensed" w:hAnsi="DejaVu Sans Condensed" w:cs="DejaVu Sans Condensed"/>
          <w:bCs/>
          <w:smallCaps/>
          <w:u w:val="single"/>
        </w:rPr>
      </w:pPr>
    </w:p>
    <w:p w14:paraId="72A3D3EC" w14:textId="77777777" w:rsidR="002D4A3D" w:rsidRPr="00E24CFF" w:rsidRDefault="002D4A3D" w:rsidP="002D4A3D">
      <w:pPr>
        <w:suppressAutoHyphens/>
        <w:spacing w:line="240" w:lineRule="auto"/>
        <w:ind w:firstLine="0"/>
        <w:jc w:val="both"/>
        <w:rPr>
          <w:rFonts w:ascii="DejaVu Sans Condensed" w:hAnsi="DejaVu Sans Condensed" w:cs="DejaVu Sans Condensed"/>
          <w:bCs/>
          <w:smallCaps/>
          <w:u w:val="single"/>
        </w:rPr>
      </w:pPr>
    </w:p>
    <w:p w14:paraId="0D0B940D" w14:textId="77777777" w:rsidR="002D4A3D" w:rsidRPr="00E24CFF" w:rsidRDefault="002D4A3D" w:rsidP="002D4A3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line="240" w:lineRule="auto"/>
        <w:ind w:left="142" w:right="168" w:firstLine="0"/>
        <w:jc w:val="both"/>
        <w:rPr>
          <w:rFonts w:ascii="DejaVu Sans Condensed" w:hAnsi="DejaVu Sans Condensed" w:cs="DejaVu Sans Condensed"/>
          <w:bCs/>
          <w:smallCaps/>
          <w:u w:val="single"/>
        </w:rPr>
      </w:pPr>
    </w:p>
    <w:p w14:paraId="3159DCAA" w14:textId="77777777" w:rsidR="002D4A3D" w:rsidRPr="00E24CFF" w:rsidRDefault="002D4A3D" w:rsidP="002D4A3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142" w:right="168" w:firstLine="0"/>
        <w:jc w:val="center"/>
        <w:rPr>
          <w:rFonts w:ascii="DejaVu Sans Condensed" w:eastAsia="Calibri" w:hAnsi="DejaVu Sans Condensed" w:cs="DejaVu Sans Condensed"/>
          <w:bCs/>
          <w:smallCaps/>
          <w:sz w:val="28"/>
          <w:szCs w:val="28"/>
        </w:rPr>
      </w:pPr>
      <w:r w:rsidRPr="00E24CFF">
        <w:rPr>
          <w:rFonts w:ascii="DejaVu Sans Condensed" w:eastAsia="Calibri" w:hAnsi="DejaVu Sans Condensed" w:cs="DejaVu Sans Condensed"/>
          <w:bCs/>
          <w:smallCaps/>
          <w:sz w:val="28"/>
          <w:szCs w:val="28"/>
        </w:rPr>
        <w:t>NOM DU CANDIDAT :</w:t>
      </w:r>
    </w:p>
    <w:p w14:paraId="0E27B00A" w14:textId="77777777" w:rsidR="002D4A3D" w:rsidRPr="00E24CFF" w:rsidRDefault="002D4A3D" w:rsidP="002D4A3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line="240" w:lineRule="auto"/>
        <w:ind w:left="142" w:right="168" w:firstLine="0"/>
        <w:jc w:val="both"/>
        <w:rPr>
          <w:rFonts w:ascii="DejaVu Sans Condensed" w:hAnsi="DejaVu Sans Condensed" w:cs="DejaVu Sans Condensed"/>
          <w:bCs/>
          <w:smallCaps/>
          <w:u w:val="single"/>
        </w:rPr>
      </w:pPr>
    </w:p>
    <w:p w14:paraId="60061E4C" w14:textId="77777777" w:rsidR="002D4A3D" w:rsidRPr="00E24CFF" w:rsidRDefault="002D4A3D" w:rsidP="002D4A3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line="240" w:lineRule="auto"/>
        <w:ind w:left="142" w:right="168" w:firstLine="0"/>
        <w:jc w:val="both"/>
        <w:rPr>
          <w:rFonts w:ascii="DejaVu Sans Condensed" w:hAnsi="DejaVu Sans Condensed" w:cs="DejaVu Sans Condensed"/>
          <w:bCs/>
          <w:smallCaps/>
          <w:u w:val="single"/>
        </w:rPr>
      </w:pPr>
    </w:p>
    <w:p w14:paraId="44EAFD9C" w14:textId="77777777" w:rsidR="00D34293" w:rsidRDefault="00D34293" w:rsidP="002D4A3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line="240" w:lineRule="auto"/>
        <w:ind w:left="142" w:right="168" w:firstLine="0"/>
        <w:jc w:val="both"/>
        <w:rPr>
          <w:rFonts w:ascii="DejaVu Sans Condensed" w:hAnsi="DejaVu Sans Condensed" w:cs="DejaVu Sans Condensed"/>
          <w:bCs/>
          <w:smallCaps/>
          <w:u w:val="single"/>
        </w:rPr>
      </w:pPr>
    </w:p>
    <w:p w14:paraId="4B94D5A5" w14:textId="77777777" w:rsidR="00EC08CC" w:rsidRPr="00E24CFF" w:rsidRDefault="00EC08CC" w:rsidP="002D4A3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line="240" w:lineRule="auto"/>
        <w:ind w:left="142" w:right="168" w:firstLine="0"/>
        <w:jc w:val="both"/>
        <w:rPr>
          <w:rFonts w:ascii="DejaVu Sans Condensed" w:hAnsi="DejaVu Sans Condensed" w:cs="DejaVu Sans Condensed"/>
          <w:bCs/>
          <w:smallCaps/>
          <w:u w:val="single"/>
        </w:rPr>
      </w:pPr>
    </w:p>
    <w:p w14:paraId="3DEEC669" w14:textId="77777777" w:rsidR="002D4A3D" w:rsidRPr="00E24CFF" w:rsidRDefault="002D4A3D" w:rsidP="002D4A3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line="240" w:lineRule="auto"/>
        <w:ind w:left="142" w:right="168" w:firstLine="0"/>
        <w:jc w:val="both"/>
        <w:rPr>
          <w:rFonts w:ascii="DejaVu Sans Condensed" w:hAnsi="DejaVu Sans Condensed" w:cs="DejaVu Sans Condensed"/>
          <w:bCs/>
          <w:smallCaps/>
          <w:u w:val="single"/>
        </w:rPr>
      </w:pPr>
    </w:p>
    <w:p w14:paraId="3656B9AB" w14:textId="77777777" w:rsidR="00571DA6" w:rsidRPr="00E24CFF" w:rsidRDefault="00571DA6" w:rsidP="00440D5F">
      <w:pPr>
        <w:suppressAutoHyphens/>
        <w:spacing w:line="240" w:lineRule="auto"/>
        <w:ind w:firstLine="0"/>
        <w:jc w:val="both"/>
        <w:rPr>
          <w:rFonts w:ascii="DejaVu Sans Condensed" w:hAnsi="DejaVu Sans Condensed" w:cs="DejaVu Sans Condensed"/>
          <w:bCs/>
          <w:smallCaps/>
          <w:u w:val="single"/>
        </w:rPr>
      </w:pPr>
    </w:p>
    <w:p w14:paraId="45FB0818" w14:textId="77777777" w:rsidR="00571DA6" w:rsidRPr="00E24CFF" w:rsidRDefault="00571DA6" w:rsidP="002D4A3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line="240" w:lineRule="auto"/>
        <w:ind w:left="142" w:right="168" w:firstLine="0"/>
        <w:jc w:val="both"/>
        <w:rPr>
          <w:rFonts w:ascii="DejaVu Sans Condensed" w:hAnsi="DejaVu Sans Condensed" w:cs="DejaVu Sans Condensed"/>
          <w:bCs/>
          <w:smallCaps/>
          <w:u w:val="single"/>
        </w:rPr>
      </w:pPr>
    </w:p>
    <w:p w14:paraId="3A0D8C41" w14:textId="77777777" w:rsidR="006154FC" w:rsidRPr="00E24CFF" w:rsidRDefault="006154FC" w:rsidP="002D4A3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142" w:right="168" w:firstLine="0"/>
        <w:jc w:val="center"/>
        <w:rPr>
          <w:rFonts w:ascii="DejaVu Sans Condensed" w:eastAsia="Calibri" w:hAnsi="DejaVu Sans Condensed" w:cs="DejaVu Sans Condensed"/>
          <w:bCs/>
          <w:smallCaps/>
          <w:sz w:val="28"/>
          <w:szCs w:val="28"/>
        </w:rPr>
      </w:pPr>
      <w:r w:rsidRPr="00E24CFF">
        <w:rPr>
          <w:rFonts w:ascii="DejaVu Sans Condensed" w:eastAsia="Calibri" w:hAnsi="DejaVu Sans Condensed" w:cs="DejaVu Sans Condensed"/>
          <w:bCs/>
          <w:smallCaps/>
          <w:sz w:val="28"/>
          <w:szCs w:val="28"/>
        </w:rPr>
        <w:t xml:space="preserve">Signature et Cachet </w:t>
      </w:r>
      <w:r w:rsidR="002D4A3D" w:rsidRPr="00E24CFF">
        <w:rPr>
          <w:rFonts w:ascii="DejaVu Sans Condensed" w:eastAsia="Calibri" w:hAnsi="DejaVu Sans Condensed" w:cs="DejaVu Sans Condensed"/>
          <w:bCs/>
          <w:smallCaps/>
          <w:sz w:val="28"/>
          <w:szCs w:val="28"/>
        </w:rPr>
        <w:t>du candidat</w:t>
      </w:r>
      <w:r w:rsidR="002D4A3D" w:rsidRPr="00E24CFF">
        <w:rPr>
          <w:rFonts w:ascii="DejaVu Sans Condensed" w:eastAsia="Calibri" w:hAnsi="DejaVu Sans Condensed" w:cs="DejaVu Sans Condensed"/>
          <w:bCs/>
          <w:smallCaps/>
          <w:sz w:val="28"/>
          <w:szCs w:val="28"/>
        </w:rPr>
        <w:br/>
        <w:t>OBLIGATOIRES</w:t>
      </w:r>
      <w:r w:rsidRPr="00E24CFF">
        <w:rPr>
          <w:rFonts w:ascii="DejaVu Sans Condensed" w:eastAsia="Calibri" w:hAnsi="DejaVu Sans Condensed" w:cs="DejaVu Sans Condensed"/>
          <w:bCs/>
          <w:smallCaps/>
          <w:sz w:val="28"/>
          <w:szCs w:val="28"/>
        </w:rPr>
        <w:t> :</w:t>
      </w:r>
    </w:p>
    <w:p w14:paraId="049F31CB" w14:textId="77777777" w:rsidR="006154FC" w:rsidRPr="00E24CFF" w:rsidRDefault="006154FC" w:rsidP="002D4A3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line="240" w:lineRule="auto"/>
        <w:ind w:left="142" w:right="168" w:firstLine="0"/>
        <w:jc w:val="both"/>
        <w:rPr>
          <w:rFonts w:ascii="DejaVu Sans Condensed" w:hAnsi="DejaVu Sans Condensed" w:cs="DejaVu Sans Condensed"/>
          <w:bCs/>
          <w:smallCaps/>
          <w:u w:val="single"/>
        </w:rPr>
      </w:pPr>
    </w:p>
    <w:p w14:paraId="53128261" w14:textId="77777777" w:rsidR="006154FC" w:rsidRPr="00E24CFF" w:rsidRDefault="006154FC" w:rsidP="002D4A3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line="240" w:lineRule="auto"/>
        <w:ind w:left="142" w:right="168" w:firstLine="0"/>
        <w:jc w:val="both"/>
        <w:rPr>
          <w:rFonts w:ascii="DejaVu Sans Condensed" w:hAnsi="DejaVu Sans Condensed" w:cs="DejaVu Sans Condensed"/>
          <w:bCs/>
          <w:smallCaps/>
          <w:u w:val="single"/>
        </w:rPr>
      </w:pPr>
    </w:p>
    <w:p w14:paraId="62486C05" w14:textId="77777777" w:rsidR="006154FC" w:rsidRDefault="006154FC" w:rsidP="002D4A3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line="240" w:lineRule="auto"/>
        <w:ind w:left="142" w:right="168" w:firstLine="0"/>
        <w:jc w:val="both"/>
        <w:rPr>
          <w:rFonts w:ascii="Arial Narrow" w:hAnsi="Arial Narrow" w:cs="Tahoma"/>
          <w:bCs/>
          <w:smallCaps/>
          <w:u w:val="single"/>
        </w:rPr>
      </w:pPr>
    </w:p>
    <w:p w14:paraId="4101652C" w14:textId="77777777" w:rsidR="00EC08CC" w:rsidRDefault="00EC08CC" w:rsidP="002D4A3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line="240" w:lineRule="auto"/>
        <w:ind w:left="142" w:right="168" w:firstLine="0"/>
        <w:jc w:val="both"/>
        <w:rPr>
          <w:rFonts w:ascii="Arial Narrow" w:hAnsi="Arial Narrow" w:cs="Tahoma"/>
          <w:bCs/>
          <w:smallCaps/>
          <w:u w:val="single"/>
        </w:rPr>
      </w:pPr>
    </w:p>
    <w:p w14:paraId="4B99056E" w14:textId="77777777" w:rsidR="00EC08CC" w:rsidRDefault="00EC08CC" w:rsidP="002D4A3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line="240" w:lineRule="auto"/>
        <w:ind w:left="142" w:right="168" w:firstLine="0"/>
        <w:jc w:val="both"/>
        <w:rPr>
          <w:rFonts w:ascii="Arial Narrow" w:hAnsi="Arial Narrow" w:cs="Tahoma"/>
          <w:bCs/>
          <w:smallCaps/>
          <w:u w:val="single"/>
        </w:rPr>
      </w:pPr>
    </w:p>
    <w:bookmarkEnd w:id="0"/>
    <w:bookmarkEnd w:id="1"/>
    <w:p w14:paraId="1299C43A" w14:textId="77777777" w:rsidR="00EC08CC" w:rsidRDefault="00EC08CC" w:rsidP="00984426">
      <w:pPr>
        <w:suppressAutoHyphens/>
        <w:overflowPunct w:val="0"/>
        <w:autoSpaceDE w:val="0"/>
        <w:spacing w:before="140" w:line="240" w:lineRule="auto"/>
        <w:ind w:firstLine="0"/>
        <w:jc w:val="both"/>
        <w:textAlignment w:val="baseline"/>
        <w:rPr>
          <w:rFonts w:ascii="DejaVu Sans Condensed" w:eastAsia="Trebuchet MS" w:hAnsi="DejaVu Sans Condensed" w:cs="DejaVu Sans Condensed"/>
          <w:color w:val="0000FF"/>
          <w:lang w:eastAsia="zh-CN"/>
        </w:rPr>
      </w:pPr>
    </w:p>
    <w:p w14:paraId="4DDBEF00" w14:textId="77777777" w:rsidR="00E2549B" w:rsidRDefault="00E2549B" w:rsidP="00984426">
      <w:pPr>
        <w:suppressAutoHyphens/>
        <w:overflowPunct w:val="0"/>
        <w:autoSpaceDE w:val="0"/>
        <w:spacing w:before="140" w:line="240" w:lineRule="auto"/>
        <w:ind w:firstLine="0"/>
        <w:jc w:val="both"/>
        <w:textAlignment w:val="baseline"/>
        <w:rPr>
          <w:rFonts w:ascii="DejaVu Sans Condensed" w:eastAsia="Trebuchet MS" w:hAnsi="DejaVu Sans Condensed" w:cs="DejaVu Sans Condensed"/>
          <w:color w:val="0000FF"/>
          <w:lang w:eastAsia="zh-CN"/>
        </w:rPr>
      </w:pPr>
    </w:p>
    <w:p w14:paraId="3461D779" w14:textId="77777777" w:rsidR="00065E6F" w:rsidRDefault="00065E6F" w:rsidP="00984426">
      <w:pPr>
        <w:suppressAutoHyphens/>
        <w:overflowPunct w:val="0"/>
        <w:autoSpaceDE w:val="0"/>
        <w:spacing w:before="140" w:line="240" w:lineRule="auto"/>
        <w:ind w:firstLine="0"/>
        <w:jc w:val="both"/>
        <w:textAlignment w:val="baseline"/>
        <w:rPr>
          <w:rFonts w:ascii="DejaVu Sans Condensed" w:eastAsia="Trebuchet MS" w:hAnsi="DejaVu Sans Condensed" w:cs="DejaVu Sans Condensed"/>
          <w:color w:val="0000FF"/>
          <w:lang w:eastAsia="zh-CN"/>
        </w:rPr>
      </w:pPr>
    </w:p>
    <w:p w14:paraId="3CF2D8B6" w14:textId="77777777" w:rsidR="00065E6F" w:rsidRDefault="00065E6F" w:rsidP="00984426">
      <w:pPr>
        <w:suppressAutoHyphens/>
        <w:overflowPunct w:val="0"/>
        <w:autoSpaceDE w:val="0"/>
        <w:spacing w:before="140" w:line="240" w:lineRule="auto"/>
        <w:ind w:firstLine="0"/>
        <w:jc w:val="both"/>
        <w:textAlignment w:val="baseline"/>
        <w:rPr>
          <w:rFonts w:ascii="DejaVu Sans Condensed" w:eastAsia="Trebuchet MS" w:hAnsi="DejaVu Sans Condensed" w:cs="DejaVu Sans Condensed"/>
          <w:color w:val="0000FF"/>
          <w:lang w:eastAsia="zh-CN"/>
        </w:rPr>
      </w:pPr>
    </w:p>
    <w:p w14:paraId="0FB78278" w14:textId="77777777" w:rsidR="00065E6F" w:rsidRDefault="00065E6F" w:rsidP="00984426">
      <w:pPr>
        <w:suppressAutoHyphens/>
        <w:overflowPunct w:val="0"/>
        <w:autoSpaceDE w:val="0"/>
        <w:spacing w:before="140" w:line="240" w:lineRule="auto"/>
        <w:ind w:firstLine="0"/>
        <w:jc w:val="both"/>
        <w:textAlignment w:val="baseline"/>
        <w:rPr>
          <w:rFonts w:ascii="DejaVu Sans Condensed" w:eastAsia="Trebuchet MS" w:hAnsi="DejaVu Sans Condensed" w:cs="DejaVu Sans Condensed"/>
          <w:color w:val="0000FF"/>
          <w:lang w:eastAsia="zh-CN"/>
        </w:rPr>
      </w:pPr>
    </w:p>
    <w:p w14:paraId="2BEF7D9D" w14:textId="2CD9BA20" w:rsidR="00984426" w:rsidRPr="00E301BF" w:rsidRDefault="5AA4A875" w:rsidP="00E301BF">
      <w:pPr>
        <w:pStyle w:val="Paragraphedeliste"/>
        <w:numPr>
          <w:ilvl w:val="0"/>
          <w:numId w:val="1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overflowPunct w:val="0"/>
        <w:autoSpaceDE w:val="0"/>
        <w:spacing w:line="240" w:lineRule="auto"/>
        <w:jc w:val="both"/>
        <w:textAlignment w:val="baseline"/>
        <w:rPr>
          <w:rFonts w:ascii="DejaVu Sans Condensed" w:hAnsi="DejaVu Sans Condensed" w:cs="DejaVu Sans Condensed"/>
          <w:color w:val="000000"/>
          <w:lang w:eastAsia="zh-CN"/>
        </w:rPr>
      </w:pPr>
      <w:r w:rsidRPr="00E301BF">
        <w:rPr>
          <w:rFonts w:ascii="Arial" w:hAnsi="Arial" w:cs="Arial"/>
        </w:rPr>
        <w:lastRenderedPageBreak/>
        <w:t>SC2.1 : performance du matériel proposé (15%)</w:t>
      </w:r>
    </w:p>
    <w:p w14:paraId="1FC39945" w14:textId="77777777" w:rsidR="00422BBE" w:rsidRPr="00D4210B" w:rsidRDefault="00422BBE" w:rsidP="00422BBE">
      <w:pPr>
        <w:pStyle w:val="Paragraphedeliste"/>
        <w:autoSpaceDE w:val="0"/>
        <w:autoSpaceDN w:val="0"/>
        <w:adjustRightInd w:val="0"/>
        <w:spacing w:line="240" w:lineRule="auto"/>
        <w:rPr>
          <w:rFonts w:ascii="DejaVu Sans Condensed" w:hAnsi="DejaVu Sans Condensed" w:cs="DejaVu Sans Condensed"/>
          <w:sz w:val="24"/>
          <w:szCs w:val="24"/>
          <w:highlight w:val="yellow"/>
        </w:rPr>
      </w:pPr>
    </w:p>
    <w:p w14:paraId="0562CB0E" w14:textId="77777777" w:rsidR="00422BBE" w:rsidRPr="00D4210B" w:rsidRDefault="00422BBE" w:rsidP="00422BBE">
      <w:pPr>
        <w:pStyle w:val="Paragraphedeliste"/>
        <w:autoSpaceDE w:val="0"/>
        <w:autoSpaceDN w:val="0"/>
        <w:adjustRightInd w:val="0"/>
        <w:spacing w:line="240" w:lineRule="auto"/>
        <w:rPr>
          <w:rFonts w:ascii="DejaVu Sans Condensed" w:hAnsi="DejaVu Sans Condensed" w:cs="DejaVu Sans Condensed"/>
          <w:sz w:val="24"/>
          <w:szCs w:val="24"/>
          <w:highlight w:val="yellow"/>
        </w:rPr>
      </w:pPr>
    </w:p>
    <w:p w14:paraId="34CE0A41" w14:textId="77777777" w:rsidR="00422BBE" w:rsidRPr="00D4210B" w:rsidRDefault="00422BBE" w:rsidP="00422BBE">
      <w:pPr>
        <w:pStyle w:val="Paragraphedeliste"/>
        <w:autoSpaceDE w:val="0"/>
        <w:autoSpaceDN w:val="0"/>
        <w:adjustRightInd w:val="0"/>
        <w:spacing w:line="240" w:lineRule="auto"/>
        <w:rPr>
          <w:rFonts w:ascii="DejaVu Sans Condensed" w:hAnsi="DejaVu Sans Condensed" w:cs="DejaVu Sans Condensed"/>
          <w:sz w:val="24"/>
          <w:szCs w:val="24"/>
          <w:highlight w:val="yellow"/>
        </w:rPr>
      </w:pPr>
    </w:p>
    <w:p w14:paraId="62EBF3C5" w14:textId="77777777" w:rsidR="00422BBE" w:rsidRPr="00D4210B" w:rsidRDefault="00422BBE" w:rsidP="00422BBE">
      <w:pPr>
        <w:pStyle w:val="Paragraphedeliste"/>
        <w:autoSpaceDE w:val="0"/>
        <w:autoSpaceDN w:val="0"/>
        <w:adjustRightInd w:val="0"/>
        <w:spacing w:line="240" w:lineRule="auto"/>
        <w:rPr>
          <w:rFonts w:ascii="DejaVu Sans Condensed" w:hAnsi="DejaVu Sans Condensed" w:cs="DejaVu Sans Condensed"/>
          <w:sz w:val="24"/>
          <w:szCs w:val="24"/>
          <w:highlight w:val="yellow"/>
        </w:rPr>
      </w:pPr>
    </w:p>
    <w:p w14:paraId="6D98A12B" w14:textId="77777777" w:rsidR="00422BBE" w:rsidRPr="00D4210B" w:rsidRDefault="00422BBE" w:rsidP="00422BBE">
      <w:pPr>
        <w:pStyle w:val="Paragraphedeliste"/>
        <w:autoSpaceDE w:val="0"/>
        <w:autoSpaceDN w:val="0"/>
        <w:adjustRightInd w:val="0"/>
        <w:spacing w:line="240" w:lineRule="auto"/>
        <w:rPr>
          <w:rFonts w:ascii="DejaVu Sans Condensed" w:hAnsi="DejaVu Sans Condensed" w:cs="DejaVu Sans Condensed"/>
          <w:sz w:val="24"/>
          <w:szCs w:val="24"/>
          <w:highlight w:val="yellow"/>
        </w:rPr>
      </w:pPr>
    </w:p>
    <w:p w14:paraId="2946DB82" w14:textId="77777777" w:rsidR="00422BBE" w:rsidRPr="00D4210B" w:rsidRDefault="00422BBE" w:rsidP="00422BBE">
      <w:pPr>
        <w:pStyle w:val="Paragraphedeliste"/>
        <w:autoSpaceDE w:val="0"/>
        <w:autoSpaceDN w:val="0"/>
        <w:adjustRightInd w:val="0"/>
        <w:spacing w:line="240" w:lineRule="auto"/>
        <w:rPr>
          <w:rFonts w:ascii="DejaVu Sans Condensed" w:hAnsi="DejaVu Sans Condensed" w:cs="DejaVu Sans Condensed"/>
          <w:sz w:val="24"/>
          <w:szCs w:val="24"/>
          <w:highlight w:val="yellow"/>
        </w:rPr>
      </w:pPr>
    </w:p>
    <w:p w14:paraId="5997CC1D" w14:textId="77777777" w:rsidR="00422BBE" w:rsidRPr="00D4210B" w:rsidRDefault="00422BBE" w:rsidP="00422BBE">
      <w:pPr>
        <w:pStyle w:val="Paragraphedeliste"/>
        <w:autoSpaceDE w:val="0"/>
        <w:autoSpaceDN w:val="0"/>
        <w:adjustRightInd w:val="0"/>
        <w:spacing w:line="240" w:lineRule="auto"/>
        <w:rPr>
          <w:rFonts w:ascii="DejaVu Sans Condensed" w:hAnsi="DejaVu Sans Condensed" w:cs="DejaVu Sans Condensed"/>
          <w:sz w:val="24"/>
          <w:szCs w:val="24"/>
          <w:highlight w:val="yellow"/>
        </w:rPr>
      </w:pPr>
    </w:p>
    <w:p w14:paraId="110FFD37" w14:textId="77777777" w:rsidR="00422BBE" w:rsidRPr="00D4210B" w:rsidRDefault="00422BBE" w:rsidP="00422BBE">
      <w:pPr>
        <w:pStyle w:val="Paragraphedeliste"/>
        <w:autoSpaceDE w:val="0"/>
        <w:autoSpaceDN w:val="0"/>
        <w:adjustRightInd w:val="0"/>
        <w:spacing w:line="240" w:lineRule="auto"/>
        <w:rPr>
          <w:rFonts w:ascii="DejaVu Sans Condensed" w:hAnsi="DejaVu Sans Condensed" w:cs="DejaVu Sans Condensed"/>
          <w:sz w:val="24"/>
          <w:szCs w:val="24"/>
          <w:highlight w:val="yellow"/>
        </w:rPr>
      </w:pPr>
    </w:p>
    <w:p w14:paraId="6B699379" w14:textId="77777777" w:rsidR="00422BBE" w:rsidRPr="00D4210B" w:rsidRDefault="00422BBE" w:rsidP="00422BBE">
      <w:pPr>
        <w:pStyle w:val="Paragraphedeliste"/>
        <w:autoSpaceDE w:val="0"/>
        <w:autoSpaceDN w:val="0"/>
        <w:adjustRightInd w:val="0"/>
        <w:spacing w:line="240" w:lineRule="auto"/>
        <w:rPr>
          <w:rFonts w:ascii="DejaVu Sans Condensed" w:hAnsi="DejaVu Sans Condensed" w:cs="DejaVu Sans Condensed"/>
          <w:sz w:val="24"/>
          <w:szCs w:val="24"/>
          <w:highlight w:val="yellow"/>
        </w:rPr>
      </w:pPr>
    </w:p>
    <w:p w14:paraId="3FE9F23F" w14:textId="77777777" w:rsidR="00422BBE" w:rsidRDefault="00422BBE" w:rsidP="00422BBE">
      <w:pPr>
        <w:pStyle w:val="Paragraphedeliste"/>
        <w:autoSpaceDE w:val="0"/>
        <w:autoSpaceDN w:val="0"/>
        <w:adjustRightInd w:val="0"/>
        <w:spacing w:line="240" w:lineRule="auto"/>
        <w:rPr>
          <w:rFonts w:ascii="DejaVu Sans Condensed" w:hAnsi="DejaVu Sans Condensed" w:cs="DejaVu Sans Condensed"/>
          <w:sz w:val="24"/>
          <w:szCs w:val="24"/>
          <w:highlight w:val="yellow"/>
        </w:rPr>
      </w:pPr>
    </w:p>
    <w:p w14:paraId="1F72F646" w14:textId="77777777" w:rsidR="00EC08CC" w:rsidRDefault="00EC08CC" w:rsidP="00422BBE">
      <w:pPr>
        <w:pStyle w:val="Paragraphedeliste"/>
        <w:autoSpaceDE w:val="0"/>
        <w:autoSpaceDN w:val="0"/>
        <w:adjustRightInd w:val="0"/>
        <w:spacing w:line="240" w:lineRule="auto"/>
        <w:rPr>
          <w:rFonts w:ascii="DejaVu Sans Condensed" w:hAnsi="DejaVu Sans Condensed" w:cs="DejaVu Sans Condensed"/>
          <w:sz w:val="24"/>
          <w:szCs w:val="24"/>
          <w:highlight w:val="yellow"/>
        </w:rPr>
      </w:pPr>
    </w:p>
    <w:p w14:paraId="08CE6F91" w14:textId="77777777" w:rsidR="00EC08CC" w:rsidRDefault="00EC08CC" w:rsidP="00422BBE">
      <w:pPr>
        <w:pStyle w:val="Paragraphedeliste"/>
        <w:autoSpaceDE w:val="0"/>
        <w:autoSpaceDN w:val="0"/>
        <w:adjustRightInd w:val="0"/>
        <w:spacing w:line="240" w:lineRule="auto"/>
        <w:rPr>
          <w:rFonts w:ascii="DejaVu Sans Condensed" w:hAnsi="DejaVu Sans Condensed" w:cs="DejaVu Sans Condensed"/>
          <w:sz w:val="24"/>
          <w:szCs w:val="24"/>
          <w:highlight w:val="yellow"/>
        </w:rPr>
      </w:pPr>
    </w:p>
    <w:p w14:paraId="61CDCEAD" w14:textId="77777777" w:rsidR="00EC08CC" w:rsidRDefault="00EC08CC" w:rsidP="00422BBE">
      <w:pPr>
        <w:pStyle w:val="Paragraphedeliste"/>
        <w:autoSpaceDE w:val="0"/>
        <w:autoSpaceDN w:val="0"/>
        <w:adjustRightInd w:val="0"/>
        <w:spacing w:line="240" w:lineRule="auto"/>
        <w:rPr>
          <w:rFonts w:ascii="DejaVu Sans Condensed" w:hAnsi="DejaVu Sans Condensed" w:cs="DejaVu Sans Condensed"/>
          <w:sz w:val="24"/>
          <w:szCs w:val="24"/>
          <w:highlight w:val="yellow"/>
        </w:rPr>
      </w:pPr>
    </w:p>
    <w:p w14:paraId="6BB9E253" w14:textId="77777777" w:rsidR="00EC08CC" w:rsidRDefault="00EC08CC" w:rsidP="00422BBE">
      <w:pPr>
        <w:pStyle w:val="Paragraphedeliste"/>
        <w:autoSpaceDE w:val="0"/>
        <w:autoSpaceDN w:val="0"/>
        <w:adjustRightInd w:val="0"/>
        <w:spacing w:line="240" w:lineRule="auto"/>
        <w:rPr>
          <w:rFonts w:ascii="DejaVu Sans Condensed" w:hAnsi="DejaVu Sans Condensed" w:cs="DejaVu Sans Condensed"/>
          <w:sz w:val="24"/>
          <w:szCs w:val="24"/>
          <w:highlight w:val="yellow"/>
        </w:rPr>
      </w:pPr>
    </w:p>
    <w:p w14:paraId="23DE523C" w14:textId="77777777" w:rsidR="00EC08CC" w:rsidRDefault="00EC08CC" w:rsidP="00422BBE">
      <w:pPr>
        <w:pStyle w:val="Paragraphedeliste"/>
        <w:autoSpaceDE w:val="0"/>
        <w:autoSpaceDN w:val="0"/>
        <w:adjustRightInd w:val="0"/>
        <w:spacing w:line="240" w:lineRule="auto"/>
        <w:rPr>
          <w:rFonts w:ascii="DejaVu Sans Condensed" w:hAnsi="DejaVu Sans Condensed" w:cs="DejaVu Sans Condensed"/>
          <w:sz w:val="24"/>
          <w:szCs w:val="24"/>
          <w:highlight w:val="yellow"/>
        </w:rPr>
      </w:pPr>
    </w:p>
    <w:p w14:paraId="52E56223" w14:textId="77777777" w:rsidR="00EC08CC" w:rsidRDefault="00EC08CC" w:rsidP="00422BBE">
      <w:pPr>
        <w:pStyle w:val="Paragraphedeliste"/>
        <w:autoSpaceDE w:val="0"/>
        <w:autoSpaceDN w:val="0"/>
        <w:adjustRightInd w:val="0"/>
        <w:spacing w:line="240" w:lineRule="auto"/>
        <w:rPr>
          <w:rFonts w:ascii="DejaVu Sans Condensed" w:hAnsi="DejaVu Sans Condensed" w:cs="DejaVu Sans Condensed"/>
          <w:sz w:val="24"/>
          <w:szCs w:val="24"/>
          <w:highlight w:val="yellow"/>
        </w:rPr>
      </w:pPr>
    </w:p>
    <w:p w14:paraId="07547A01" w14:textId="77777777" w:rsidR="00EC08CC" w:rsidRDefault="00EC08CC" w:rsidP="00422BBE">
      <w:pPr>
        <w:pStyle w:val="Paragraphedeliste"/>
        <w:autoSpaceDE w:val="0"/>
        <w:autoSpaceDN w:val="0"/>
        <w:adjustRightInd w:val="0"/>
        <w:spacing w:line="240" w:lineRule="auto"/>
        <w:rPr>
          <w:rFonts w:ascii="DejaVu Sans Condensed" w:hAnsi="DejaVu Sans Condensed" w:cs="DejaVu Sans Condensed"/>
          <w:sz w:val="24"/>
          <w:szCs w:val="24"/>
          <w:highlight w:val="yellow"/>
        </w:rPr>
      </w:pPr>
    </w:p>
    <w:p w14:paraId="5043CB0F" w14:textId="77777777" w:rsidR="00EC08CC" w:rsidRDefault="00EC08CC" w:rsidP="00422BBE">
      <w:pPr>
        <w:pStyle w:val="Paragraphedeliste"/>
        <w:autoSpaceDE w:val="0"/>
        <w:autoSpaceDN w:val="0"/>
        <w:adjustRightInd w:val="0"/>
        <w:spacing w:line="240" w:lineRule="auto"/>
        <w:rPr>
          <w:rFonts w:ascii="DejaVu Sans Condensed" w:hAnsi="DejaVu Sans Condensed" w:cs="DejaVu Sans Condensed"/>
          <w:sz w:val="24"/>
          <w:szCs w:val="24"/>
          <w:highlight w:val="yellow"/>
        </w:rPr>
      </w:pPr>
    </w:p>
    <w:p w14:paraId="07459315" w14:textId="77777777" w:rsidR="00EC08CC" w:rsidRDefault="00EC08CC" w:rsidP="00422BBE">
      <w:pPr>
        <w:pStyle w:val="Paragraphedeliste"/>
        <w:autoSpaceDE w:val="0"/>
        <w:autoSpaceDN w:val="0"/>
        <w:adjustRightInd w:val="0"/>
        <w:spacing w:line="240" w:lineRule="auto"/>
        <w:rPr>
          <w:rFonts w:ascii="DejaVu Sans Condensed" w:hAnsi="DejaVu Sans Condensed" w:cs="DejaVu Sans Condensed"/>
          <w:sz w:val="24"/>
          <w:szCs w:val="24"/>
          <w:highlight w:val="yellow"/>
        </w:rPr>
      </w:pPr>
    </w:p>
    <w:p w14:paraId="6537F28F" w14:textId="77777777" w:rsidR="00EC08CC" w:rsidRDefault="00EC08CC" w:rsidP="00422BBE">
      <w:pPr>
        <w:pStyle w:val="Paragraphedeliste"/>
        <w:autoSpaceDE w:val="0"/>
        <w:autoSpaceDN w:val="0"/>
        <w:adjustRightInd w:val="0"/>
        <w:spacing w:line="240" w:lineRule="auto"/>
        <w:rPr>
          <w:rFonts w:ascii="DejaVu Sans Condensed" w:hAnsi="DejaVu Sans Condensed" w:cs="DejaVu Sans Condensed"/>
          <w:sz w:val="24"/>
          <w:szCs w:val="24"/>
          <w:highlight w:val="yellow"/>
        </w:rPr>
      </w:pPr>
    </w:p>
    <w:p w14:paraId="6DFB9E20" w14:textId="77777777" w:rsidR="00EC08CC" w:rsidRDefault="00EC08CC" w:rsidP="00422BBE">
      <w:pPr>
        <w:pStyle w:val="Paragraphedeliste"/>
        <w:autoSpaceDE w:val="0"/>
        <w:autoSpaceDN w:val="0"/>
        <w:adjustRightInd w:val="0"/>
        <w:spacing w:line="240" w:lineRule="auto"/>
        <w:rPr>
          <w:rFonts w:ascii="DejaVu Sans Condensed" w:hAnsi="DejaVu Sans Condensed" w:cs="DejaVu Sans Condensed"/>
          <w:sz w:val="24"/>
          <w:szCs w:val="24"/>
          <w:highlight w:val="yellow"/>
        </w:rPr>
      </w:pPr>
    </w:p>
    <w:p w14:paraId="70DF9E56" w14:textId="77777777" w:rsidR="00EC08CC" w:rsidRDefault="00EC08CC" w:rsidP="00422BBE">
      <w:pPr>
        <w:pStyle w:val="Paragraphedeliste"/>
        <w:autoSpaceDE w:val="0"/>
        <w:autoSpaceDN w:val="0"/>
        <w:adjustRightInd w:val="0"/>
        <w:spacing w:line="240" w:lineRule="auto"/>
        <w:rPr>
          <w:rFonts w:ascii="DejaVu Sans Condensed" w:hAnsi="DejaVu Sans Condensed" w:cs="DejaVu Sans Condensed"/>
          <w:sz w:val="24"/>
          <w:szCs w:val="24"/>
          <w:highlight w:val="yellow"/>
        </w:rPr>
      </w:pPr>
    </w:p>
    <w:p w14:paraId="44E871BC" w14:textId="77777777" w:rsidR="00984426" w:rsidRPr="00D4210B" w:rsidRDefault="00984426" w:rsidP="00984426">
      <w:pPr>
        <w:suppressAutoHyphens/>
        <w:overflowPunct w:val="0"/>
        <w:autoSpaceDE w:val="0"/>
        <w:spacing w:line="240" w:lineRule="auto"/>
        <w:ind w:firstLine="0"/>
        <w:jc w:val="both"/>
        <w:textAlignment w:val="baseline"/>
        <w:rPr>
          <w:rFonts w:ascii="DejaVu Sans Condensed" w:hAnsi="DejaVu Sans Condensed" w:cs="DejaVu Sans Condensed"/>
          <w:bCs/>
          <w:iCs/>
          <w:color w:val="000000"/>
          <w:highlight w:val="yellow"/>
          <w:lang w:eastAsia="zh-CN"/>
        </w:rPr>
      </w:pPr>
    </w:p>
    <w:p w14:paraId="144A5D23" w14:textId="77777777" w:rsidR="00984426" w:rsidRPr="00D4210B" w:rsidRDefault="00984426" w:rsidP="00984426">
      <w:pPr>
        <w:suppressAutoHyphens/>
        <w:overflowPunct w:val="0"/>
        <w:autoSpaceDE w:val="0"/>
        <w:spacing w:line="240" w:lineRule="auto"/>
        <w:ind w:firstLine="0"/>
        <w:jc w:val="both"/>
        <w:textAlignment w:val="baseline"/>
        <w:rPr>
          <w:rFonts w:ascii="DejaVu Sans Condensed" w:hAnsi="DejaVu Sans Condensed" w:cs="DejaVu Sans Condensed"/>
          <w:bCs/>
          <w:iCs/>
          <w:color w:val="000000"/>
          <w:highlight w:val="yellow"/>
          <w:lang w:eastAsia="zh-CN"/>
        </w:rPr>
      </w:pPr>
    </w:p>
    <w:p w14:paraId="738610EB" w14:textId="77777777" w:rsidR="00984426" w:rsidRPr="00D4210B" w:rsidRDefault="00984426" w:rsidP="00984426">
      <w:pPr>
        <w:suppressAutoHyphens/>
        <w:overflowPunct w:val="0"/>
        <w:autoSpaceDE w:val="0"/>
        <w:spacing w:line="240" w:lineRule="auto"/>
        <w:ind w:firstLine="0"/>
        <w:jc w:val="both"/>
        <w:textAlignment w:val="baseline"/>
        <w:rPr>
          <w:rFonts w:ascii="DejaVu Sans Condensed" w:hAnsi="DejaVu Sans Condensed" w:cs="DejaVu Sans Condensed"/>
          <w:bCs/>
          <w:iCs/>
          <w:color w:val="000000"/>
          <w:highlight w:val="yellow"/>
          <w:lang w:eastAsia="zh-CN"/>
        </w:rPr>
      </w:pPr>
    </w:p>
    <w:p w14:paraId="637805D2" w14:textId="77777777" w:rsidR="00984426" w:rsidRPr="00D4210B" w:rsidRDefault="00984426" w:rsidP="00984426">
      <w:pPr>
        <w:suppressAutoHyphens/>
        <w:overflowPunct w:val="0"/>
        <w:autoSpaceDE w:val="0"/>
        <w:spacing w:line="240" w:lineRule="auto"/>
        <w:ind w:firstLine="0"/>
        <w:jc w:val="both"/>
        <w:textAlignment w:val="baseline"/>
        <w:rPr>
          <w:rFonts w:ascii="DejaVu Sans Condensed" w:hAnsi="DejaVu Sans Condensed" w:cs="DejaVu Sans Condensed"/>
          <w:bCs/>
          <w:iCs/>
          <w:color w:val="000000"/>
          <w:highlight w:val="yellow"/>
          <w:lang w:eastAsia="zh-CN"/>
        </w:rPr>
      </w:pPr>
    </w:p>
    <w:p w14:paraId="463F29E8" w14:textId="77777777" w:rsidR="00984426" w:rsidRPr="00D4210B" w:rsidRDefault="00984426" w:rsidP="00984426">
      <w:pPr>
        <w:suppressAutoHyphens/>
        <w:overflowPunct w:val="0"/>
        <w:autoSpaceDE w:val="0"/>
        <w:spacing w:line="240" w:lineRule="auto"/>
        <w:ind w:firstLine="0"/>
        <w:jc w:val="both"/>
        <w:textAlignment w:val="baseline"/>
        <w:rPr>
          <w:rFonts w:ascii="DejaVu Sans Condensed" w:hAnsi="DejaVu Sans Condensed" w:cs="DejaVu Sans Condensed"/>
          <w:bCs/>
          <w:iCs/>
          <w:color w:val="000000"/>
          <w:highlight w:val="yellow"/>
          <w:lang w:eastAsia="zh-CN"/>
        </w:rPr>
      </w:pPr>
    </w:p>
    <w:p w14:paraId="3B7B4B86" w14:textId="77777777" w:rsidR="00984426" w:rsidRPr="00D4210B" w:rsidRDefault="00984426" w:rsidP="00984426">
      <w:pPr>
        <w:suppressAutoHyphens/>
        <w:overflowPunct w:val="0"/>
        <w:autoSpaceDE w:val="0"/>
        <w:spacing w:line="240" w:lineRule="auto"/>
        <w:ind w:firstLine="0"/>
        <w:jc w:val="both"/>
        <w:textAlignment w:val="baseline"/>
        <w:rPr>
          <w:rFonts w:ascii="DejaVu Sans Condensed" w:hAnsi="DejaVu Sans Condensed" w:cs="DejaVu Sans Condensed"/>
          <w:bCs/>
          <w:iCs/>
          <w:color w:val="000000"/>
          <w:highlight w:val="yellow"/>
          <w:lang w:eastAsia="zh-CN"/>
        </w:rPr>
      </w:pPr>
    </w:p>
    <w:p w14:paraId="3A0FF5F2" w14:textId="77777777" w:rsidR="00984426" w:rsidRPr="00D4210B" w:rsidRDefault="00984426" w:rsidP="00984426">
      <w:pPr>
        <w:suppressAutoHyphens/>
        <w:overflowPunct w:val="0"/>
        <w:autoSpaceDE w:val="0"/>
        <w:spacing w:line="240" w:lineRule="auto"/>
        <w:ind w:firstLine="0"/>
        <w:jc w:val="both"/>
        <w:textAlignment w:val="baseline"/>
        <w:rPr>
          <w:rFonts w:ascii="DejaVu Sans Condensed" w:hAnsi="DejaVu Sans Condensed" w:cs="DejaVu Sans Condensed"/>
          <w:bCs/>
          <w:iCs/>
          <w:color w:val="000000"/>
          <w:highlight w:val="yellow"/>
          <w:lang w:eastAsia="zh-CN"/>
        </w:rPr>
      </w:pPr>
    </w:p>
    <w:p w14:paraId="5630AD66" w14:textId="77777777" w:rsidR="00422BBE" w:rsidRPr="00D4210B" w:rsidRDefault="00422BBE" w:rsidP="00984426">
      <w:pPr>
        <w:suppressAutoHyphens/>
        <w:overflowPunct w:val="0"/>
        <w:autoSpaceDE w:val="0"/>
        <w:spacing w:line="240" w:lineRule="auto"/>
        <w:ind w:firstLine="0"/>
        <w:jc w:val="both"/>
        <w:textAlignment w:val="baseline"/>
        <w:rPr>
          <w:rFonts w:ascii="DejaVu Sans Condensed" w:hAnsi="DejaVu Sans Condensed" w:cs="DejaVu Sans Condensed"/>
          <w:bCs/>
          <w:iCs/>
          <w:color w:val="000000"/>
          <w:highlight w:val="yellow"/>
          <w:lang w:eastAsia="zh-CN"/>
        </w:rPr>
      </w:pPr>
    </w:p>
    <w:p w14:paraId="61829076" w14:textId="77777777" w:rsidR="00422BBE" w:rsidRPr="00D4210B" w:rsidRDefault="00422BBE" w:rsidP="00984426">
      <w:pPr>
        <w:suppressAutoHyphens/>
        <w:overflowPunct w:val="0"/>
        <w:autoSpaceDE w:val="0"/>
        <w:spacing w:line="240" w:lineRule="auto"/>
        <w:ind w:firstLine="0"/>
        <w:jc w:val="both"/>
        <w:textAlignment w:val="baseline"/>
        <w:rPr>
          <w:rFonts w:ascii="DejaVu Sans Condensed" w:hAnsi="DejaVu Sans Condensed" w:cs="DejaVu Sans Condensed"/>
          <w:bCs/>
          <w:iCs/>
          <w:color w:val="000000"/>
          <w:highlight w:val="yellow"/>
          <w:lang w:eastAsia="zh-CN"/>
        </w:rPr>
      </w:pPr>
    </w:p>
    <w:p w14:paraId="2BA226A1" w14:textId="77777777" w:rsidR="00422BBE" w:rsidRPr="00D4210B" w:rsidRDefault="00422BBE" w:rsidP="00984426">
      <w:pPr>
        <w:suppressAutoHyphens/>
        <w:overflowPunct w:val="0"/>
        <w:autoSpaceDE w:val="0"/>
        <w:spacing w:line="240" w:lineRule="auto"/>
        <w:ind w:firstLine="0"/>
        <w:jc w:val="both"/>
        <w:textAlignment w:val="baseline"/>
        <w:rPr>
          <w:rFonts w:ascii="DejaVu Sans Condensed" w:hAnsi="DejaVu Sans Condensed" w:cs="DejaVu Sans Condensed"/>
          <w:bCs/>
          <w:iCs/>
          <w:color w:val="000000"/>
          <w:highlight w:val="yellow"/>
          <w:lang w:eastAsia="zh-CN"/>
        </w:rPr>
      </w:pPr>
    </w:p>
    <w:p w14:paraId="17AD93B2" w14:textId="77777777" w:rsidR="00422BBE" w:rsidRPr="00D4210B" w:rsidRDefault="00422BBE" w:rsidP="00984426">
      <w:pPr>
        <w:suppressAutoHyphens/>
        <w:overflowPunct w:val="0"/>
        <w:autoSpaceDE w:val="0"/>
        <w:spacing w:line="240" w:lineRule="auto"/>
        <w:ind w:firstLine="0"/>
        <w:jc w:val="both"/>
        <w:textAlignment w:val="baseline"/>
        <w:rPr>
          <w:rFonts w:ascii="DejaVu Sans Condensed" w:hAnsi="DejaVu Sans Condensed" w:cs="DejaVu Sans Condensed"/>
          <w:bCs/>
          <w:iCs/>
          <w:color w:val="000000"/>
          <w:highlight w:val="yellow"/>
          <w:lang w:eastAsia="zh-CN"/>
        </w:rPr>
      </w:pPr>
    </w:p>
    <w:p w14:paraId="0DE4B5B7" w14:textId="77777777" w:rsidR="00984426" w:rsidRPr="00D4210B" w:rsidRDefault="00984426" w:rsidP="00984426">
      <w:pPr>
        <w:suppressAutoHyphens/>
        <w:overflowPunct w:val="0"/>
        <w:autoSpaceDE w:val="0"/>
        <w:spacing w:line="240" w:lineRule="auto"/>
        <w:ind w:firstLine="0"/>
        <w:jc w:val="both"/>
        <w:textAlignment w:val="baseline"/>
        <w:rPr>
          <w:rFonts w:ascii="DejaVu Sans Condensed" w:hAnsi="DejaVu Sans Condensed" w:cs="DejaVu Sans Condensed"/>
          <w:bCs/>
          <w:iCs/>
          <w:color w:val="000000"/>
          <w:highlight w:val="yellow"/>
          <w:lang w:eastAsia="zh-CN"/>
        </w:rPr>
      </w:pPr>
    </w:p>
    <w:p w14:paraId="66204FF1" w14:textId="77777777" w:rsidR="00984426" w:rsidRPr="00D4210B" w:rsidRDefault="00984426" w:rsidP="00984426">
      <w:pPr>
        <w:suppressAutoHyphens/>
        <w:overflowPunct w:val="0"/>
        <w:autoSpaceDE w:val="0"/>
        <w:spacing w:line="240" w:lineRule="auto"/>
        <w:ind w:firstLine="0"/>
        <w:jc w:val="both"/>
        <w:textAlignment w:val="baseline"/>
        <w:rPr>
          <w:rFonts w:ascii="DejaVu Sans Condensed" w:hAnsi="DejaVu Sans Condensed" w:cs="DejaVu Sans Condensed"/>
          <w:bCs/>
          <w:iCs/>
          <w:color w:val="000000"/>
          <w:highlight w:val="yellow"/>
          <w:lang w:eastAsia="zh-CN"/>
        </w:rPr>
      </w:pPr>
    </w:p>
    <w:p w14:paraId="2DBF0D7D" w14:textId="77777777" w:rsidR="00984426" w:rsidRPr="00D4210B" w:rsidRDefault="00984426" w:rsidP="00984426">
      <w:pPr>
        <w:suppressAutoHyphens/>
        <w:overflowPunct w:val="0"/>
        <w:autoSpaceDE w:val="0"/>
        <w:spacing w:line="240" w:lineRule="auto"/>
        <w:ind w:firstLine="0"/>
        <w:jc w:val="both"/>
        <w:textAlignment w:val="baseline"/>
        <w:rPr>
          <w:rFonts w:ascii="DejaVu Sans Condensed" w:hAnsi="DejaVu Sans Condensed" w:cs="DejaVu Sans Condensed"/>
          <w:bCs/>
          <w:iCs/>
          <w:color w:val="000000"/>
          <w:highlight w:val="yellow"/>
          <w:lang w:eastAsia="zh-CN"/>
        </w:rPr>
      </w:pPr>
    </w:p>
    <w:p w14:paraId="6B62F1B3" w14:textId="77777777" w:rsidR="00984426" w:rsidRPr="00D4210B" w:rsidRDefault="00984426" w:rsidP="00984426">
      <w:pPr>
        <w:suppressAutoHyphens/>
        <w:overflowPunct w:val="0"/>
        <w:autoSpaceDE w:val="0"/>
        <w:spacing w:line="240" w:lineRule="auto"/>
        <w:ind w:firstLine="0"/>
        <w:jc w:val="both"/>
        <w:textAlignment w:val="baseline"/>
        <w:rPr>
          <w:rFonts w:ascii="DejaVu Sans Condensed" w:hAnsi="DejaVu Sans Condensed" w:cs="DejaVu Sans Condensed"/>
          <w:bCs/>
          <w:highlight w:val="yellow"/>
          <w:lang w:eastAsia="zh-CN"/>
        </w:rPr>
      </w:pPr>
    </w:p>
    <w:p w14:paraId="02F2C34E" w14:textId="77777777" w:rsidR="00984426" w:rsidRPr="00D4210B" w:rsidRDefault="00984426" w:rsidP="00984426">
      <w:pPr>
        <w:suppressAutoHyphens/>
        <w:overflowPunct w:val="0"/>
        <w:autoSpaceDE w:val="0"/>
        <w:spacing w:line="240" w:lineRule="auto"/>
        <w:ind w:firstLine="0"/>
        <w:jc w:val="both"/>
        <w:textAlignment w:val="baseline"/>
        <w:rPr>
          <w:rFonts w:ascii="DejaVu Sans Condensed" w:eastAsia="Verdana" w:hAnsi="DejaVu Sans Condensed" w:cs="DejaVu Sans Condensed"/>
          <w:iCs/>
          <w:color w:val="000000"/>
          <w:highlight w:val="yellow"/>
          <w:lang w:eastAsia="zh-CN"/>
        </w:rPr>
      </w:pPr>
    </w:p>
    <w:p w14:paraId="680A4E5D" w14:textId="77777777" w:rsidR="0000134A" w:rsidRDefault="0000134A" w:rsidP="0000134A">
      <w:pPr>
        <w:rPr>
          <w:rFonts w:ascii="Arial" w:hAnsi="Arial" w:cs="Arial"/>
          <w:sz w:val="22"/>
          <w:szCs w:val="22"/>
        </w:rPr>
      </w:pPr>
    </w:p>
    <w:p w14:paraId="52A3803F" w14:textId="5AF9A013" w:rsidR="00984426" w:rsidRPr="00E301BF" w:rsidRDefault="5AA4A875" w:rsidP="00E301BF">
      <w:pPr>
        <w:pStyle w:val="Paragraphedeliste"/>
        <w:pageBreakBefore/>
        <w:numPr>
          <w:ilvl w:val="0"/>
          <w:numId w:val="1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overflowPunct w:val="0"/>
        <w:autoSpaceDE w:val="0"/>
        <w:spacing w:line="240" w:lineRule="auto"/>
        <w:textAlignment w:val="baseline"/>
        <w:rPr>
          <w:rFonts w:ascii="DejaVu Sans Condensed" w:hAnsi="DejaVu Sans Condensed" w:cs="DejaVu Sans Condensed"/>
          <w:lang w:eastAsia="zh-CN"/>
        </w:rPr>
      </w:pPr>
      <w:r w:rsidRPr="00E301BF">
        <w:rPr>
          <w:rFonts w:ascii="Arial" w:hAnsi="Arial" w:cs="Arial"/>
        </w:rPr>
        <w:lastRenderedPageBreak/>
        <w:t>SC2.2</w:t>
      </w:r>
      <w:r w:rsidR="004C1540">
        <w:rPr>
          <w:rFonts w:ascii="Arial" w:hAnsi="Arial" w:cs="Arial"/>
        </w:rPr>
        <w:t> : D</w:t>
      </w:r>
      <w:r w:rsidRPr="00E301BF">
        <w:rPr>
          <w:rFonts w:ascii="Arial" w:hAnsi="Arial" w:cs="Arial"/>
        </w:rPr>
        <w:t>élais et modalités de déploiement initial du parc (1</w:t>
      </w:r>
      <w:r w:rsidR="0025304D">
        <w:rPr>
          <w:rFonts w:ascii="Arial" w:hAnsi="Arial" w:cs="Arial"/>
        </w:rPr>
        <w:t>5</w:t>
      </w:r>
      <w:r w:rsidRPr="00E301BF">
        <w:rPr>
          <w:rFonts w:ascii="Arial" w:hAnsi="Arial" w:cs="Arial"/>
        </w:rPr>
        <w:t>%)</w:t>
      </w:r>
    </w:p>
    <w:p w14:paraId="19219836" w14:textId="77777777" w:rsidR="00984426" w:rsidRPr="00EC08CC" w:rsidRDefault="00984426" w:rsidP="00984426">
      <w:pPr>
        <w:suppressAutoHyphens/>
        <w:overflowPunct w:val="0"/>
        <w:autoSpaceDE w:val="0"/>
        <w:spacing w:line="240" w:lineRule="auto"/>
        <w:ind w:firstLine="0"/>
        <w:jc w:val="both"/>
        <w:textAlignment w:val="baseline"/>
        <w:rPr>
          <w:rFonts w:ascii="DejaVu Sans Condensed" w:hAnsi="DejaVu Sans Condensed" w:cs="DejaVu Sans Condensed"/>
          <w:bCs/>
          <w:lang w:eastAsia="zh-CN"/>
        </w:rPr>
      </w:pPr>
    </w:p>
    <w:p w14:paraId="296FEF7D" w14:textId="77777777" w:rsidR="000F103B" w:rsidRPr="00D4210B" w:rsidRDefault="000F103B" w:rsidP="000F103B">
      <w:pPr>
        <w:widowControl w:val="0"/>
        <w:autoSpaceDE w:val="0"/>
        <w:autoSpaceDN w:val="0"/>
        <w:adjustRightInd w:val="0"/>
        <w:ind w:firstLine="0"/>
        <w:rPr>
          <w:rFonts w:ascii="DejaVu Sans Condensed" w:hAnsi="DejaVu Sans Condensed" w:cs="DejaVu Sans Condensed"/>
          <w:color w:val="000000"/>
          <w:sz w:val="22"/>
          <w:szCs w:val="22"/>
          <w:highlight w:val="yellow"/>
        </w:rPr>
      </w:pPr>
    </w:p>
    <w:p w14:paraId="7194DBDC" w14:textId="77777777" w:rsidR="000F103B" w:rsidRPr="00D4210B" w:rsidRDefault="000F103B" w:rsidP="000F103B">
      <w:pPr>
        <w:widowControl w:val="0"/>
        <w:autoSpaceDE w:val="0"/>
        <w:autoSpaceDN w:val="0"/>
        <w:adjustRightInd w:val="0"/>
        <w:ind w:firstLine="0"/>
        <w:rPr>
          <w:rFonts w:ascii="DejaVu Sans Condensed" w:hAnsi="DejaVu Sans Condensed" w:cs="DejaVu Sans Condensed"/>
          <w:color w:val="000000"/>
          <w:sz w:val="22"/>
          <w:szCs w:val="22"/>
          <w:highlight w:val="yellow"/>
        </w:rPr>
      </w:pPr>
    </w:p>
    <w:p w14:paraId="769D0D3C" w14:textId="77777777" w:rsidR="000F103B" w:rsidRPr="00D4210B" w:rsidRDefault="000F103B" w:rsidP="000F103B">
      <w:pPr>
        <w:widowControl w:val="0"/>
        <w:autoSpaceDE w:val="0"/>
        <w:autoSpaceDN w:val="0"/>
        <w:adjustRightInd w:val="0"/>
        <w:ind w:firstLine="0"/>
        <w:rPr>
          <w:rFonts w:ascii="DejaVu Sans Condensed" w:hAnsi="DejaVu Sans Condensed" w:cs="DejaVu Sans Condensed"/>
          <w:color w:val="000000"/>
          <w:sz w:val="22"/>
          <w:szCs w:val="22"/>
          <w:highlight w:val="yellow"/>
        </w:rPr>
      </w:pPr>
    </w:p>
    <w:p w14:paraId="54CD245A" w14:textId="77777777" w:rsidR="000F103B" w:rsidRPr="00D4210B" w:rsidRDefault="000F103B" w:rsidP="000F103B">
      <w:pPr>
        <w:widowControl w:val="0"/>
        <w:autoSpaceDE w:val="0"/>
        <w:autoSpaceDN w:val="0"/>
        <w:adjustRightInd w:val="0"/>
        <w:ind w:firstLine="0"/>
        <w:rPr>
          <w:rFonts w:ascii="DejaVu Sans Condensed" w:hAnsi="DejaVu Sans Condensed" w:cs="DejaVu Sans Condensed"/>
          <w:color w:val="000000"/>
          <w:sz w:val="22"/>
          <w:szCs w:val="22"/>
          <w:highlight w:val="yellow"/>
        </w:rPr>
      </w:pPr>
    </w:p>
    <w:p w14:paraId="1231BE67" w14:textId="77777777" w:rsidR="000F103B" w:rsidRPr="00D4210B" w:rsidRDefault="000F103B" w:rsidP="000F103B">
      <w:pPr>
        <w:widowControl w:val="0"/>
        <w:autoSpaceDE w:val="0"/>
        <w:autoSpaceDN w:val="0"/>
        <w:adjustRightInd w:val="0"/>
        <w:ind w:firstLine="0"/>
        <w:rPr>
          <w:rFonts w:ascii="DejaVu Sans Condensed" w:hAnsi="DejaVu Sans Condensed" w:cs="DejaVu Sans Condensed"/>
          <w:color w:val="000000"/>
          <w:sz w:val="22"/>
          <w:szCs w:val="22"/>
          <w:highlight w:val="yellow"/>
        </w:rPr>
      </w:pPr>
    </w:p>
    <w:p w14:paraId="36FEB5B0" w14:textId="77777777" w:rsidR="000F103B" w:rsidRPr="00D4210B" w:rsidRDefault="000F103B" w:rsidP="000F103B">
      <w:pPr>
        <w:widowControl w:val="0"/>
        <w:autoSpaceDE w:val="0"/>
        <w:autoSpaceDN w:val="0"/>
        <w:adjustRightInd w:val="0"/>
        <w:ind w:firstLine="0"/>
        <w:rPr>
          <w:rFonts w:ascii="DejaVu Sans Condensed" w:hAnsi="DejaVu Sans Condensed" w:cs="DejaVu Sans Condensed"/>
          <w:color w:val="000000"/>
          <w:sz w:val="22"/>
          <w:szCs w:val="22"/>
          <w:highlight w:val="yellow"/>
        </w:rPr>
      </w:pPr>
    </w:p>
    <w:p w14:paraId="30D7AA69" w14:textId="77777777" w:rsidR="000F103B" w:rsidRPr="00D4210B" w:rsidRDefault="000F103B" w:rsidP="000F103B">
      <w:pPr>
        <w:widowControl w:val="0"/>
        <w:autoSpaceDE w:val="0"/>
        <w:autoSpaceDN w:val="0"/>
        <w:adjustRightInd w:val="0"/>
        <w:ind w:firstLine="0"/>
        <w:rPr>
          <w:rFonts w:ascii="DejaVu Sans Condensed" w:hAnsi="DejaVu Sans Condensed" w:cs="DejaVu Sans Condensed"/>
          <w:color w:val="000000"/>
          <w:sz w:val="22"/>
          <w:szCs w:val="22"/>
          <w:highlight w:val="yellow"/>
        </w:rPr>
      </w:pPr>
    </w:p>
    <w:p w14:paraId="7196D064" w14:textId="77777777" w:rsidR="000F103B" w:rsidRPr="00D4210B" w:rsidRDefault="000F103B" w:rsidP="000F103B">
      <w:pPr>
        <w:widowControl w:val="0"/>
        <w:autoSpaceDE w:val="0"/>
        <w:autoSpaceDN w:val="0"/>
        <w:adjustRightInd w:val="0"/>
        <w:ind w:firstLine="0"/>
        <w:rPr>
          <w:rFonts w:ascii="DejaVu Sans Condensed" w:hAnsi="DejaVu Sans Condensed" w:cs="DejaVu Sans Condensed"/>
          <w:color w:val="000000"/>
          <w:sz w:val="22"/>
          <w:szCs w:val="22"/>
          <w:highlight w:val="yellow"/>
        </w:rPr>
      </w:pPr>
    </w:p>
    <w:p w14:paraId="34FF1C98" w14:textId="77777777" w:rsidR="000F103B" w:rsidRPr="00EC08CC" w:rsidRDefault="000F103B" w:rsidP="000F103B">
      <w:pPr>
        <w:widowControl w:val="0"/>
        <w:autoSpaceDE w:val="0"/>
        <w:autoSpaceDN w:val="0"/>
        <w:adjustRightInd w:val="0"/>
        <w:ind w:firstLine="0"/>
        <w:rPr>
          <w:rFonts w:ascii="DejaVu Sans Condensed" w:hAnsi="DejaVu Sans Condensed" w:cs="DejaVu Sans Condensed"/>
          <w:color w:val="000000"/>
          <w:sz w:val="22"/>
          <w:szCs w:val="22"/>
        </w:rPr>
      </w:pPr>
    </w:p>
    <w:p w14:paraId="6D072C0D" w14:textId="77777777" w:rsidR="000F103B" w:rsidRPr="00EC08CC" w:rsidRDefault="000F103B" w:rsidP="000F103B">
      <w:pPr>
        <w:widowControl w:val="0"/>
        <w:autoSpaceDE w:val="0"/>
        <w:autoSpaceDN w:val="0"/>
        <w:adjustRightInd w:val="0"/>
        <w:ind w:firstLine="0"/>
        <w:rPr>
          <w:rFonts w:ascii="DejaVu Sans Condensed" w:hAnsi="DejaVu Sans Condensed" w:cs="DejaVu Sans Condensed"/>
          <w:color w:val="000000"/>
          <w:sz w:val="22"/>
          <w:szCs w:val="22"/>
        </w:rPr>
      </w:pPr>
    </w:p>
    <w:p w14:paraId="48A21919" w14:textId="77777777" w:rsidR="00984426" w:rsidRPr="00D4210B" w:rsidRDefault="00984426" w:rsidP="00984426">
      <w:pPr>
        <w:suppressAutoHyphens/>
        <w:overflowPunct w:val="0"/>
        <w:autoSpaceDE w:val="0"/>
        <w:spacing w:line="240" w:lineRule="auto"/>
        <w:ind w:firstLine="0"/>
        <w:jc w:val="both"/>
        <w:textAlignment w:val="baseline"/>
        <w:rPr>
          <w:rFonts w:ascii="DejaVu Sans Condensed" w:hAnsi="DejaVu Sans Condensed" w:cs="DejaVu Sans Condensed"/>
          <w:bCs/>
          <w:iCs/>
          <w:highlight w:val="yellow"/>
          <w:lang w:eastAsia="zh-CN"/>
        </w:rPr>
      </w:pPr>
    </w:p>
    <w:p w14:paraId="6BD18F9B" w14:textId="77777777" w:rsidR="00984426" w:rsidRPr="00D4210B" w:rsidRDefault="00984426" w:rsidP="00984426">
      <w:pPr>
        <w:suppressAutoHyphens/>
        <w:overflowPunct w:val="0"/>
        <w:autoSpaceDE w:val="0"/>
        <w:spacing w:line="240" w:lineRule="auto"/>
        <w:ind w:firstLine="0"/>
        <w:jc w:val="both"/>
        <w:textAlignment w:val="baseline"/>
        <w:rPr>
          <w:rFonts w:ascii="DejaVu Sans Condensed" w:hAnsi="DejaVu Sans Condensed" w:cs="DejaVu Sans Condensed"/>
          <w:bCs/>
          <w:iCs/>
          <w:highlight w:val="yellow"/>
          <w:lang w:eastAsia="zh-CN"/>
        </w:rPr>
      </w:pPr>
    </w:p>
    <w:p w14:paraId="238601FE" w14:textId="77777777" w:rsidR="00984426" w:rsidRPr="00D4210B" w:rsidRDefault="00984426" w:rsidP="00984426">
      <w:pPr>
        <w:suppressAutoHyphens/>
        <w:overflowPunct w:val="0"/>
        <w:autoSpaceDE w:val="0"/>
        <w:spacing w:line="240" w:lineRule="auto"/>
        <w:ind w:firstLine="0"/>
        <w:jc w:val="both"/>
        <w:textAlignment w:val="baseline"/>
        <w:rPr>
          <w:rFonts w:ascii="DejaVu Sans Condensed" w:hAnsi="DejaVu Sans Condensed" w:cs="DejaVu Sans Condensed"/>
          <w:bCs/>
          <w:iCs/>
          <w:highlight w:val="yellow"/>
          <w:lang w:eastAsia="zh-CN"/>
        </w:rPr>
      </w:pPr>
    </w:p>
    <w:p w14:paraId="0F3CABC7" w14:textId="77777777" w:rsidR="000F103B" w:rsidRPr="00D4210B" w:rsidRDefault="000F103B" w:rsidP="00984426">
      <w:pPr>
        <w:suppressAutoHyphens/>
        <w:overflowPunct w:val="0"/>
        <w:autoSpaceDE w:val="0"/>
        <w:spacing w:line="240" w:lineRule="auto"/>
        <w:ind w:firstLine="0"/>
        <w:jc w:val="both"/>
        <w:textAlignment w:val="baseline"/>
        <w:rPr>
          <w:rFonts w:ascii="DejaVu Sans Condensed" w:hAnsi="DejaVu Sans Condensed" w:cs="DejaVu Sans Condensed"/>
          <w:bCs/>
          <w:iCs/>
          <w:highlight w:val="yellow"/>
          <w:lang w:eastAsia="zh-CN"/>
        </w:rPr>
      </w:pPr>
    </w:p>
    <w:p w14:paraId="5B08B5D1" w14:textId="77777777" w:rsidR="000F103B" w:rsidRPr="00D4210B" w:rsidRDefault="000F103B" w:rsidP="00984426">
      <w:pPr>
        <w:suppressAutoHyphens/>
        <w:overflowPunct w:val="0"/>
        <w:autoSpaceDE w:val="0"/>
        <w:spacing w:line="240" w:lineRule="auto"/>
        <w:ind w:firstLine="0"/>
        <w:jc w:val="both"/>
        <w:textAlignment w:val="baseline"/>
        <w:rPr>
          <w:rFonts w:ascii="DejaVu Sans Condensed" w:hAnsi="DejaVu Sans Condensed" w:cs="DejaVu Sans Condensed"/>
          <w:bCs/>
          <w:iCs/>
          <w:highlight w:val="yellow"/>
          <w:lang w:eastAsia="zh-CN"/>
        </w:rPr>
      </w:pPr>
    </w:p>
    <w:p w14:paraId="16DEB4AB" w14:textId="77777777" w:rsidR="000F103B" w:rsidRPr="00D4210B" w:rsidRDefault="000F103B" w:rsidP="00984426">
      <w:pPr>
        <w:suppressAutoHyphens/>
        <w:overflowPunct w:val="0"/>
        <w:autoSpaceDE w:val="0"/>
        <w:spacing w:line="240" w:lineRule="auto"/>
        <w:ind w:firstLine="0"/>
        <w:jc w:val="both"/>
        <w:textAlignment w:val="baseline"/>
        <w:rPr>
          <w:rFonts w:ascii="DejaVu Sans Condensed" w:hAnsi="DejaVu Sans Condensed" w:cs="DejaVu Sans Condensed"/>
          <w:bCs/>
          <w:iCs/>
          <w:highlight w:val="yellow"/>
          <w:lang w:eastAsia="zh-CN"/>
        </w:rPr>
      </w:pPr>
    </w:p>
    <w:p w14:paraId="0AD9C6F4" w14:textId="77777777" w:rsidR="000F103B" w:rsidRPr="00D4210B" w:rsidRDefault="000F103B" w:rsidP="00984426">
      <w:pPr>
        <w:suppressAutoHyphens/>
        <w:overflowPunct w:val="0"/>
        <w:autoSpaceDE w:val="0"/>
        <w:spacing w:line="240" w:lineRule="auto"/>
        <w:ind w:firstLine="0"/>
        <w:jc w:val="both"/>
        <w:textAlignment w:val="baseline"/>
        <w:rPr>
          <w:rFonts w:ascii="DejaVu Sans Condensed" w:hAnsi="DejaVu Sans Condensed" w:cs="DejaVu Sans Condensed"/>
          <w:bCs/>
          <w:iCs/>
          <w:highlight w:val="yellow"/>
          <w:lang w:eastAsia="zh-CN"/>
        </w:rPr>
      </w:pPr>
    </w:p>
    <w:p w14:paraId="4B1F511A" w14:textId="77777777" w:rsidR="000F103B" w:rsidRPr="00D4210B" w:rsidRDefault="000F103B" w:rsidP="00984426">
      <w:pPr>
        <w:suppressAutoHyphens/>
        <w:overflowPunct w:val="0"/>
        <w:autoSpaceDE w:val="0"/>
        <w:spacing w:line="240" w:lineRule="auto"/>
        <w:ind w:firstLine="0"/>
        <w:jc w:val="both"/>
        <w:textAlignment w:val="baseline"/>
        <w:rPr>
          <w:rFonts w:ascii="DejaVu Sans Condensed" w:hAnsi="DejaVu Sans Condensed" w:cs="DejaVu Sans Condensed"/>
          <w:bCs/>
          <w:iCs/>
          <w:highlight w:val="yellow"/>
          <w:lang w:eastAsia="zh-CN"/>
        </w:rPr>
      </w:pPr>
    </w:p>
    <w:p w14:paraId="65F9C3DC" w14:textId="77777777" w:rsidR="000F103B" w:rsidRDefault="000F103B" w:rsidP="00984426">
      <w:pPr>
        <w:suppressAutoHyphens/>
        <w:overflowPunct w:val="0"/>
        <w:autoSpaceDE w:val="0"/>
        <w:spacing w:line="240" w:lineRule="auto"/>
        <w:ind w:firstLine="0"/>
        <w:jc w:val="both"/>
        <w:textAlignment w:val="baseline"/>
        <w:rPr>
          <w:rFonts w:ascii="DejaVu Sans Condensed" w:hAnsi="DejaVu Sans Condensed" w:cs="DejaVu Sans Condensed"/>
          <w:bCs/>
          <w:iCs/>
          <w:highlight w:val="yellow"/>
          <w:lang w:eastAsia="zh-CN"/>
        </w:rPr>
      </w:pPr>
    </w:p>
    <w:p w14:paraId="5023141B" w14:textId="77777777" w:rsidR="00EC08CC" w:rsidRDefault="00EC08CC" w:rsidP="00984426">
      <w:pPr>
        <w:suppressAutoHyphens/>
        <w:overflowPunct w:val="0"/>
        <w:autoSpaceDE w:val="0"/>
        <w:spacing w:line="240" w:lineRule="auto"/>
        <w:ind w:firstLine="0"/>
        <w:jc w:val="both"/>
        <w:textAlignment w:val="baseline"/>
        <w:rPr>
          <w:rFonts w:ascii="DejaVu Sans Condensed" w:hAnsi="DejaVu Sans Condensed" w:cs="DejaVu Sans Condensed"/>
          <w:bCs/>
          <w:iCs/>
          <w:highlight w:val="yellow"/>
          <w:lang w:eastAsia="zh-CN"/>
        </w:rPr>
      </w:pPr>
    </w:p>
    <w:p w14:paraId="1F3B1409" w14:textId="77777777" w:rsidR="00EC08CC" w:rsidRDefault="00EC08CC" w:rsidP="00984426">
      <w:pPr>
        <w:suppressAutoHyphens/>
        <w:overflowPunct w:val="0"/>
        <w:autoSpaceDE w:val="0"/>
        <w:spacing w:line="240" w:lineRule="auto"/>
        <w:ind w:firstLine="0"/>
        <w:jc w:val="both"/>
        <w:textAlignment w:val="baseline"/>
        <w:rPr>
          <w:rFonts w:ascii="DejaVu Sans Condensed" w:hAnsi="DejaVu Sans Condensed" w:cs="DejaVu Sans Condensed"/>
          <w:bCs/>
          <w:iCs/>
          <w:highlight w:val="yellow"/>
          <w:lang w:eastAsia="zh-CN"/>
        </w:rPr>
      </w:pPr>
    </w:p>
    <w:p w14:paraId="562C75D1" w14:textId="77777777" w:rsidR="00EC08CC" w:rsidRPr="00D36EAF" w:rsidRDefault="00EC08CC" w:rsidP="00984426">
      <w:pPr>
        <w:suppressAutoHyphens/>
        <w:overflowPunct w:val="0"/>
        <w:autoSpaceDE w:val="0"/>
        <w:spacing w:line="240" w:lineRule="auto"/>
        <w:ind w:firstLine="0"/>
        <w:jc w:val="both"/>
        <w:textAlignment w:val="baseline"/>
        <w:rPr>
          <w:rFonts w:ascii="DejaVu Sans Condensed" w:hAnsi="DejaVu Sans Condensed" w:cs="DejaVu Sans Condensed"/>
          <w:color w:val="000000"/>
          <w:sz w:val="22"/>
          <w:szCs w:val="22"/>
        </w:rPr>
      </w:pPr>
    </w:p>
    <w:p w14:paraId="664355AD" w14:textId="77777777" w:rsidR="00EC08CC" w:rsidRDefault="00EC08CC" w:rsidP="00984426">
      <w:pPr>
        <w:suppressAutoHyphens/>
        <w:overflowPunct w:val="0"/>
        <w:autoSpaceDE w:val="0"/>
        <w:spacing w:line="240" w:lineRule="auto"/>
        <w:ind w:firstLine="0"/>
        <w:jc w:val="both"/>
        <w:textAlignment w:val="baseline"/>
        <w:rPr>
          <w:rFonts w:ascii="DejaVu Sans Condensed" w:hAnsi="DejaVu Sans Condensed" w:cs="DejaVu Sans Condensed"/>
          <w:bCs/>
          <w:iCs/>
          <w:highlight w:val="yellow"/>
          <w:lang w:eastAsia="zh-CN"/>
        </w:rPr>
      </w:pPr>
    </w:p>
    <w:p w14:paraId="1A965116" w14:textId="77777777" w:rsidR="00D36EAF" w:rsidRDefault="00D36EAF" w:rsidP="00984426">
      <w:pPr>
        <w:suppressAutoHyphens/>
        <w:overflowPunct w:val="0"/>
        <w:autoSpaceDE w:val="0"/>
        <w:spacing w:line="240" w:lineRule="auto"/>
        <w:ind w:firstLine="0"/>
        <w:jc w:val="both"/>
        <w:textAlignment w:val="baseline"/>
        <w:rPr>
          <w:rFonts w:ascii="DejaVu Sans Condensed" w:hAnsi="DejaVu Sans Condensed" w:cs="DejaVu Sans Condensed"/>
          <w:bCs/>
          <w:iCs/>
          <w:highlight w:val="yellow"/>
          <w:lang w:eastAsia="zh-CN"/>
        </w:rPr>
      </w:pPr>
    </w:p>
    <w:p w14:paraId="7DF4E37C" w14:textId="77777777" w:rsidR="00D36EAF" w:rsidRDefault="00D36EAF" w:rsidP="00984426">
      <w:pPr>
        <w:suppressAutoHyphens/>
        <w:overflowPunct w:val="0"/>
        <w:autoSpaceDE w:val="0"/>
        <w:spacing w:line="240" w:lineRule="auto"/>
        <w:ind w:firstLine="0"/>
        <w:jc w:val="both"/>
        <w:textAlignment w:val="baseline"/>
        <w:rPr>
          <w:rFonts w:ascii="DejaVu Sans Condensed" w:hAnsi="DejaVu Sans Condensed" w:cs="DejaVu Sans Condensed"/>
          <w:bCs/>
          <w:iCs/>
          <w:highlight w:val="yellow"/>
          <w:lang w:eastAsia="zh-CN"/>
        </w:rPr>
      </w:pPr>
    </w:p>
    <w:p w14:paraId="44FB30F8" w14:textId="77777777" w:rsidR="00D36EAF" w:rsidRDefault="00D36EAF" w:rsidP="00984426">
      <w:pPr>
        <w:suppressAutoHyphens/>
        <w:overflowPunct w:val="0"/>
        <w:autoSpaceDE w:val="0"/>
        <w:spacing w:line="240" w:lineRule="auto"/>
        <w:ind w:firstLine="0"/>
        <w:jc w:val="both"/>
        <w:textAlignment w:val="baseline"/>
        <w:rPr>
          <w:rFonts w:ascii="DejaVu Sans Condensed" w:hAnsi="DejaVu Sans Condensed" w:cs="DejaVu Sans Condensed"/>
          <w:bCs/>
          <w:iCs/>
          <w:highlight w:val="yellow"/>
          <w:lang w:eastAsia="zh-CN"/>
        </w:rPr>
      </w:pPr>
    </w:p>
    <w:p w14:paraId="1DA6542E" w14:textId="77777777" w:rsidR="00D36EAF" w:rsidRDefault="00D36EAF" w:rsidP="00984426">
      <w:pPr>
        <w:suppressAutoHyphens/>
        <w:overflowPunct w:val="0"/>
        <w:autoSpaceDE w:val="0"/>
        <w:spacing w:line="240" w:lineRule="auto"/>
        <w:ind w:firstLine="0"/>
        <w:jc w:val="both"/>
        <w:textAlignment w:val="baseline"/>
        <w:rPr>
          <w:rFonts w:ascii="DejaVu Sans Condensed" w:hAnsi="DejaVu Sans Condensed" w:cs="DejaVu Sans Condensed"/>
          <w:bCs/>
          <w:iCs/>
          <w:highlight w:val="yellow"/>
          <w:lang w:eastAsia="zh-CN"/>
        </w:rPr>
      </w:pPr>
    </w:p>
    <w:p w14:paraId="3041E394" w14:textId="77777777" w:rsidR="00D36EAF" w:rsidRDefault="00D36EAF" w:rsidP="00984426">
      <w:pPr>
        <w:suppressAutoHyphens/>
        <w:overflowPunct w:val="0"/>
        <w:autoSpaceDE w:val="0"/>
        <w:spacing w:line="240" w:lineRule="auto"/>
        <w:ind w:firstLine="0"/>
        <w:jc w:val="both"/>
        <w:textAlignment w:val="baseline"/>
        <w:rPr>
          <w:rFonts w:ascii="DejaVu Sans Condensed" w:hAnsi="DejaVu Sans Condensed" w:cs="DejaVu Sans Condensed"/>
          <w:bCs/>
          <w:iCs/>
          <w:highlight w:val="yellow"/>
          <w:lang w:eastAsia="zh-CN"/>
        </w:rPr>
      </w:pPr>
    </w:p>
    <w:p w14:paraId="722B00AE" w14:textId="77777777" w:rsidR="00D36EAF" w:rsidRDefault="00D36EAF" w:rsidP="00984426">
      <w:pPr>
        <w:suppressAutoHyphens/>
        <w:overflowPunct w:val="0"/>
        <w:autoSpaceDE w:val="0"/>
        <w:spacing w:line="240" w:lineRule="auto"/>
        <w:ind w:firstLine="0"/>
        <w:jc w:val="both"/>
        <w:textAlignment w:val="baseline"/>
        <w:rPr>
          <w:rFonts w:ascii="DejaVu Sans Condensed" w:hAnsi="DejaVu Sans Condensed" w:cs="DejaVu Sans Condensed"/>
          <w:bCs/>
          <w:iCs/>
          <w:highlight w:val="yellow"/>
          <w:lang w:eastAsia="zh-CN"/>
        </w:rPr>
      </w:pPr>
    </w:p>
    <w:p w14:paraId="42C6D796" w14:textId="77777777" w:rsidR="00D36EAF" w:rsidRDefault="00D36EAF" w:rsidP="00984426">
      <w:pPr>
        <w:suppressAutoHyphens/>
        <w:overflowPunct w:val="0"/>
        <w:autoSpaceDE w:val="0"/>
        <w:spacing w:line="240" w:lineRule="auto"/>
        <w:ind w:firstLine="0"/>
        <w:jc w:val="both"/>
        <w:textAlignment w:val="baseline"/>
        <w:rPr>
          <w:rFonts w:ascii="DejaVu Sans Condensed" w:hAnsi="DejaVu Sans Condensed" w:cs="DejaVu Sans Condensed"/>
          <w:bCs/>
          <w:iCs/>
          <w:highlight w:val="yellow"/>
          <w:lang w:eastAsia="zh-CN"/>
        </w:rPr>
      </w:pPr>
    </w:p>
    <w:p w14:paraId="6E1831B3" w14:textId="77777777" w:rsidR="00D36EAF" w:rsidRDefault="00D36EAF" w:rsidP="00984426">
      <w:pPr>
        <w:suppressAutoHyphens/>
        <w:overflowPunct w:val="0"/>
        <w:autoSpaceDE w:val="0"/>
        <w:spacing w:line="240" w:lineRule="auto"/>
        <w:ind w:firstLine="0"/>
        <w:jc w:val="both"/>
        <w:textAlignment w:val="baseline"/>
        <w:rPr>
          <w:rFonts w:ascii="DejaVu Sans Condensed" w:hAnsi="DejaVu Sans Condensed" w:cs="DejaVu Sans Condensed"/>
          <w:bCs/>
          <w:iCs/>
          <w:highlight w:val="yellow"/>
          <w:lang w:eastAsia="zh-CN"/>
        </w:rPr>
      </w:pPr>
    </w:p>
    <w:p w14:paraId="54E11D2A" w14:textId="77777777" w:rsidR="00D36EAF" w:rsidRDefault="00D36EAF" w:rsidP="00984426">
      <w:pPr>
        <w:suppressAutoHyphens/>
        <w:overflowPunct w:val="0"/>
        <w:autoSpaceDE w:val="0"/>
        <w:spacing w:line="240" w:lineRule="auto"/>
        <w:ind w:firstLine="0"/>
        <w:jc w:val="both"/>
        <w:textAlignment w:val="baseline"/>
        <w:rPr>
          <w:rFonts w:ascii="DejaVu Sans Condensed" w:hAnsi="DejaVu Sans Condensed" w:cs="DejaVu Sans Condensed"/>
          <w:bCs/>
          <w:iCs/>
          <w:highlight w:val="yellow"/>
          <w:lang w:eastAsia="zh-CN"/>
        </w:rPr>
      </w:pPr>
    </w:p>
    <w:p w14:paraId="31126E5D" w14:textId="77777777" w:rsidR="00D36EAF" w:rsidRDefault="00D36EAF" w:rsidP="00984426">
      <w:pPr>
        <w:suppressAutoHyphens/>
        <w:overflowPunct w:val="0"/>
        <w:autoSpaceDE w:val="0"/>
        <w:spacing w:line="240" w:lineRule="auto"/>
        <w:ind w:firstLine="0"/>
        <w:jc w:val="both"/>
        <w:textAlignment w:val="baseline"/>
        <w:rPr>
          <w:rFonts w:ascii="DejaVu Sans Condensed" w:hAnsi="DejaVu Sans Condensed" w:cs="DejaVu Sans Condensed"/>
          <w:bCs/>
          <w:iCs/>
          <w:highlight w:val="yellow"/>
          <w:lang w:eastAsia="zh-CN"/>
        </w:rPr>
      </w:pPr>
    </w:p>
    <w:p w14:paraId="2DE403A5" w14:textId="77777777" w:rsidR="00D36EAF" w:rsidRDefault="00D36EAF" w:rsidP="00984426">
      <w:pPr>
        <w:suppressAutoHyphens/>
        <w:overflowPunct w:val="0"/>
        <w:autoSpaceDE w:val="0"/>
        <w:spacing w:line="240" w:lineRule="auto"/>
        <w:ind w:firstLine="0"/>
        <w:jc w:val="both"/>
        <w:textAlignment w:val="baseline"/>
        <w:rPr>
          <w:rFonts w:ascii="DejaVu Sans Condensed" w:hAnsi="DejaVu Sans Condensed" w:cs="DejaVu Sans Condensed"/>
          <w:bCs/>
          <w:iCs/>
          <w:highlight w:val="yellow"/>
          <w:lang w:eastAsia="zh-CN"/>
        </w:rPr>
      </w:pPr>
    </w:p>
    <w:p w14:paraId="62431CDC" w14:textId="77777777" w:rsidR="00D36EAF" w:rsidRDefault="00D36EAF" w:rsidP="00984426">
      <w:pPr>
        <w:suppressAutoHyphens/>
        <w:overflowPunct w:val="0"/>
        <w:autoSpaceDE w:val="0"/>
        <w:spacing w:line="240" w:lineRule="auto"/>
        <w:ind w:firstLine="0"/>
        <w:jc w:val="both"/>
        <w:textAlignment w:val="baseline"/>
        <w:rPr>
          <w:rFonts w:ascii="DejaVu Sans Condensed" w:hAnsi="DejaVu Sans Condensed" w:cs="DejaVu Sans Condensed"/>
          <w:bCs/>
          <w:iCs/>
          <w:highlight w:val="yellow"/>
          <w:lang w:eastAsia="zh-CN"/>
        </w:rPr>
      </w:pPr>
    </w:p>
    <w:p w14:paraId="49E398E2" w14:textId="77777777" w:rsidR="00D36EAF" w:rsidRDefault="00D36EAF" w:rsidP="00984426">
      <w:pPr>
        <w:suppressAutoHyphens/>
        <w:overflowPunct w:val="0"/>
        <w:autoSpaceDE w:val="0"/>
        <w:spacing w:line="240" w:lineRule="auto"/>
        <w:ind w:firstLine="0"/>
        <w:jc w:val="both"/>
        <w:textAlignment w:val="baseline"/>
        <w:rPr>
          <w:rFonts w:ascii="DejaVu Sans Condensed" w:hAnsi="DejaVu Sans Condensed" w:cs="DejaVu Sans Condensed"/>
          <w:bCs/>
          <w:iCs/>
          <w:highlight w:val="yellow"/>
          <w:lang w:eastAsia="zh-CN"/>
        </w:rPr>
      </w:pPr>
    </w:p>
    <w:p w14:paraId="16287F21" w14:textId="77777777" w:rsidR="00D36EAF" w:rsidRDefault="00D36EAF" w:rsidP="00984426">
      <w:pPr>
        <w:suppressAutoHyphens/>
        <w:overflowPunct w:val="0"/>
        <w:autoSpaceDE w:val="0"/>
        <w:spacing w:line="240" w:lineRule="auto"/>
        <w:ind w:firstLine="0"/>
        <w:jc w:val="both"/>
        <w:textAlignment w:val="baseline"/>
        <w:rPr>
          <w:rFonts w:ascii="DejaVu Sans Condensed" w:hAnsi="DejaVu Sans Condensed" w:cs="DejaVu Sans Condensed"/>
          <w:bCs/>
          <w:iCs/>
          <w:highlight w:val="yellow"/>
          <w:lang w:eastAsia="zh-CN"/>
        </w:rPr>
      </w:pPr>
    </w:p>
    <w:p w14:paraId="5BE93A62" w14:textId="77777777" w:rsidR="00D36EAF" w:rsidRDefault="00D36EAF" w:rsidP="00984426">
      <w:pPr>
        <w:suppressAutoHyphens/>
        <w:overflowPunct w:val="0"/>
        <w:autoSpaceDE w:val="0"/>
        <w:spacing w:line="240" w:lineRule="auto"/>
        <w:ind w:firstLine="0"/>
        <w:jc w:val="both"/>
        <w:textAlignment w:val="baseline"/>
        <w:rPr>
          <w:rFonts w:ascii="DejaVu Sans Condensed" w:hAnsi="DejaVu Sans Condensed" w:cs="DejaVu Sans Condensed"/>
          <w:bCs/>
          <w:iCs/>
          <w:highlight w:val="yellow"/>
          <w:lang w:eastAsia="zh-CN"/>
        </w:rPr>
      </w:pPr>
    </w:p>
    <w:p w14:paraId="384BA73E" w14:textId="77777777" w:rsidR="00D36EAF" w:rsidRDefault="00D36EAF" w:rsidP="00984426">
      <w:pPr>
        <w:suppressAutoHyphens/>
        <w:overflowPunct w:val="0"/>
        <w:autoSpaceDE w:val="0"/>
        <w:spacing w:line="240" w:lineRule="auto"/>
        <w:ind w:firstLine="0"/>
        <w:jc w:val="both"/>
        <w:textAlignment w:val="baseline"/>
        <w:rPr>
          <w:rFonts w:ascii="DejaVu Sans Condensed" w:hAnsi="DejaVu Sans Condensed" w:cs="DejaVu Sans Condensed"/>
          <w:bCs/>
          <w:iCs/>
          <w:highlight w:val="yellow"/>
          <w:lang w:eastAsia="zh-CN"/>
        </w:rPr>
      </w:pPr>
    </w:p>
    <w:p w14:paraId="34B3F2EB" w14:textId="77777777" w:rsidR="00D36EAF" w:rsidRDefault="00D36EAF" w:rsidP="00984426">
      <w:pPr>
        <w:suppressAutoHyphens/>
        <w:overflowPunct w:val="0"/>
        <w:autoSpaceDE w:val="0"/>
        <w:spacing w:line="240" w:lineRule="auto"/>
        <w:ind w:firstLine="0"/>
        <w:jc w:val="both"/>
        <w:textAlignment w:val="baseline"/>
        <w:rPr>
          <w:rFonts w:ascii="DejaVu Sans Condensed" w:hAnsi="DejaVu Sans Condensed" w:cs="DejaVu Sans Condensed"/>
          <w:bCs/>
          <w:iCs/>
          <w:highlight w:val="yellow"/>
          <w:lang w:eastAsia="zh-CN"/>
        </w:rPr>
      </w:pPr>
    </w:p>
    <w:p w14:paraId="7D34F5C7" w14:textId="77777777" w:rsidR="00D36EAF" w:rsidRPr="00D4210B" w:rsidRDefault="00D36EAF" w:rsidP="00984426">
      <w:pPr>
        <w:suppressAutoHyphens/>
        <w:overflowPunct w:val="0"/>
        <w:autoSpaceDE w:val="0"/>
        <w:spacing w:line="240" w:lineRule="auto"/>
        <w:ind w:firstLine="0"/>
        <w:jc w:val="both"/>
        <w:textAlignment w:val="baseline"/>
        <w:rPr>
          <w:rFonts w:ascii="DejaVu Sans Condensed" w:hAnsi="DejaVu Sans Condensed" w:cs="DejaVu Sans Condensed"/>
          <w:bCs/>
          <w:iCs/>
          <w:highlight w:val="yellow"/>
          <w:lang w:eastAsia="zh-CN"/>
        </w:rPr>
      </w:pPr>
    </w:p>
    <w:p w14:paraId="0B4020A7" w14:textId="77777777" w:rsidR="00984426" w:rsidRPr="00D4210B" w:rsidRDefault="00984426" w:rsidP="00984426">
      <w:pPr>
        <w:suppressAutoHyphens/>
        <w:overflowPunct w:val="0"/>
        <w:autoSpaceDE w:val="0"/>
        <w:spacing w:line="240" w:lineRule="auto"/>
        <w:ind w:firstLine="0"/>
        <w:jc w:val="both"/>
        <w:textAlignment w:val="baseline"/>
        <w:rPr>
          <w:rFonts w:ascii="DejaVu Sans Condensed" w:hAnsi="DejaVu Sans Condensed" w:cs="DejaVu Sans Condensed"/>
          <w:bCs/>
          <w:iCs/>
          <w:highlight w:val="yellow"/>
          <w:lang w:eastAsia="zh-CN"/>
        </w:rPr>
      </w:pPr>
    </w:p>
    <w:p w14:paraId="1D7B270A" w14:textId="77777777" w:rsidR="00984426" w:rsidRPr="00D4210B" w:rsidRDefault="00984426" w:rsidP="00984426">
      <w:pPr>
        <w:suppressAutoHyphens/>
        <w:overflowPunct w:val="0"/>
        <w:autoSpaceDE w:val="0"/>
        <w:spacing w:line="240" w:lineRule="auto"/>
        <w:ind w:firstLine="0"/>
        <w:jc w:val="both"/>
        <w:textAlignment w:val="baseline"/>
        <w:rPr>
          <w:rFonts w:ascii="DejaVu Sans Condensed" w:hAnsi="DejaVu Sans Condensed" w:cs="DejaVu Sans Condensed"/>
          <w:bCs/>
          <w:iCs/>
          <w:highlight w:val="yellow"/>
          <w:lang w:eastAsia="zh-CN"/>
        </w:rPr>
      </w:pPr>
    </w:p>
    <w:p w14:paraId="513925F7" w14:textId="77777777" w:rsidR="00E301BF" w:rsidRDefault="00E301BF">
      <w:pPr>
        <w:spacing w:line="240" w:lineRule="auto"/>
        <w:ind w:firstLine="0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hAnsi="Arial" w:cs="Arial"/>
        </w:rPr>
        <w:br w:type="page"/>
      </w:r>
    </w:p>
    <w:p w14:paraId="34E22F38" w14:textId="1B69889B" w:rsidR="5AA4A875" w:rsidRDefault="5AA4A875" w:rsidP="00E301BF">
      <w:pPr>
        <w:pStyle w:val="Paragraphedeliste"/>
        <w:numPr>
          <w:ilvl w:val="0"/>
          <w:numId w:val="1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lang w:eastAsia="zh-CN"/>
        </w:rPr>
      </w:pPr>
      <w:r w:rsidRPr="00E301BF">
        <w:rPr>
          <w:rFonts w:ascii="Arial" w:hAnsi="Arial" w:cs="Arial"/>
        </w:rPr>
        <w:lastRenderedPageBreak/>
        <w:t xml:space="preserve">SC2.3 : </w:t>
      </w:r>
      <w:r w:rsidR="00EA1865">
        <w:rPr>
          <w:rFonts w:ascii="Arial" w:hAnsi="Arial" w:cs="Arial"/>
        </w:rPr>
        <w:t>Délais et modalités de déploiement de PC en cours de marché (10%)</w:t>
      </w:r>
    </w:p>
    <w:p w14:paraId="4F904CB7" w14:textId="77777777" w:rsidR="00984426" w:rsidRPr="00984426" w:rsidRDefault="00984426" w:rsidP="00984426">
      <w:pPr>
        <w:suppressAutoHyphens/>
        <w:overflowPunct w:val="0"/>
        <w:autoSpaceDE w:val="0"/>
        <w:spacing w:line="240" w:lineRule="auto"/>
        <w:ind w:firstLine="0"/>
        <w:jc w:val="both"/>
        <w:textAlignment w:val="baseline"/>
        <w:rPr>
          <w:rFonts w:ascii="DejaVu Sans Condensed" w:eastAsia="Trebuchet MS" w:hAnsi="DejaVu Sans Condensed" w:cs="DejaVu Sans Condensed"/>
          <w:color w:val="000000"/>
          <w:shd w:val="clear" w:color="auto" w:fill="00FF00"/>
          <w:lang w:eastAsia="zh-CN"/>
        </w:rPr>
      </w:pPr>
    </w:p>
    <w:p w14:paraId="06971CD3" w14:textId="77777777" w:rsidR="00234ABF" w:rsidRDefault="00234ABF" w:rsidP="00234ABF">
      <w:pPr>
        <w:widowControl w:val="0"/>
        <w:autoSpaceDE w:val="0"/>
        <w:autoSpaceDN w:val="0"/>
        <w:adjustRightInd w:val="0"/>
        <w:ind w:firstLine="0"/>
        <w:rPr>
          <w:rFonts w:ascii="DejaVu Sans Condensed" w:eastAsia="Trebuchet MS" w:hAnsi="DejaVu Sans Condensed" w:cs="DejaVu Sans Condensed"/>
          <w:bCs/>
          <w:iCs/>
          <w:color w:val="0000FF"/>
          <w:lang w:eastAsia="zh-CN"/>
        </w:rPr>
      </w:pPr>
    </w:p>
    <w:p w14:paraId="2A1F701D" w14:textId="77777777" w:rsidR="00D36EAF" w:rsidRPr="00D36EAF" w:rsidRDefault="00D36EAF" w:rsidP="00D36EAF">
      <w:pPr>
        <w:suppressAutoHyphens/>
        <w:overflowPunct w:val="0"/>
        <w:autoSpaceDE w:val="0"/>
        <w:spacing w:line="240" w:lineRule="auto"/>
        <w:ind w:left="708" w:firstLine="0"/>
        <w:jc w:val="both"/>
        <w:textAlignment w:val="baseline"/>
        <w:rPr>
          <w:rFonts w:ascii="DejaVu Sans Condensed" w:hAnsi="DejaVu Sans Condensed" w:cs="DejaVu Sans Condensed"/>
          <w:color w:val="000000"/>
          <w:sz w:val="22"/>
          <w:szCs w:val="22"/>
        </w:rPr>
      </w:pPr>
    </w:p>
    <w:p w14:paraId="03EFCA41" w14:textId="77777777" w:rsidR="00234ABF" w:rsidRDefault="00234ABF" w:rsidP="000F103B">
      <w:pPr>
        <w:widowControl w:val="0"/>
        <w:autoSpaceDE w:val="0"/>
        <w:autoSpaceDN w:val="0"/>
        <w:adjustRightInd w:val="0"/>
        <w:ind w:firstLine="0"/>
        <w:rPr>
          <w:rFonts w:ascii="DejaVu Sans Condensed" w:hAnsi="DejaVu Sans Condensed" w:cs="DejaVu Sans Condensed"/>
          <w:color w:val="000000"/>
          <w:sz w:val="22"/>
          <w:szCs w:val="22"/>
        </w:rPr>
      </w:pPr>
    </w:p>
    <w:p w14:paraId="5F96A722" w14:textId="77777777" w:rsidR="0054293B" w:rsidRDefault="0054293B" w:rsidP="000F103B">
      <w:pPr>
        <w:widowControl w:val="0"/>
        <w:autoSpaceDE w:val="0"/>
        <w:autoSpaceDN w:val="0"/>
        <w:adjustRightInd w:val="0"/>
        <w:ind w:firstLine="0"/>
        <w:rPr>
          <w:rFonts w:ascii="DejaVu Sans Condensed" w:hAnsi="DejaVu Sans Condensed" w:cs="DejaVu Sans Condensed"/>
          <w:color w:val="000000"/>
          <w:sz w:val="22"/>
          <w:szCs w:val="22"/>
        </w:rPr>
      </w:pPr>
    </w:p>
    <w:p w14:paraId="5B95CD12" w14:textId="77777777" w:rsidR="0054293B" w:rsidRDefault="0054293B" w:rsidP="000F103B">
      <w:pPr>
        <w:widowControl w:val="0"/>
        <w:autoSpaceDE w:val="0"/>
        <w:autoSpaceDN w:val="0"/>
        <w:adjustRightInd w:val="0"/>
        <w:ind w:firstLine="0"/>
        <w:rPr>
          <w:rFonts w:ascii="DejaVu Sans Condensed" w:hAnsi="DejaVu Sans Condensed" w:cs="DejaVu Sans Condensed"/>
          <w:color w:val="000000"/>
          <w:sz w:val="22"/>
          <w:szCs w:val="22"/>
        </w:rPr>
      </w:pPr>
    </w:p>
    <w:p w14:paraId="5220BBB2" w14:textId="77777777" w:rsidR="0054293B" w:rsidRDefault="0054293B" w:rsidP="000F103B">
      <w:pPr>
        <w:widowControl w:val="0"/>
        <w:autoSpaceDE w:val="0"/>
        <w:autoSpaceDN w:val="0"/>
        <w:adjustRightInd w:val="0"/>
        <w:ind w:firstLine="0"/>
        <w:rPr>
          <w:rFonts w:ascii="DejaVu Sans Condensed" w:hAnsi="DejaVu Sans Condensed" w:cs="DejaVu Sans Condensed"/>
          <w:color w:val="000000"/>
          <w:sz w:val="22"/>
          <w:szCs w:val="22"/>
        </w:rPr>
      </w:pPr>
    </w:p>
    <w:p w14:paraId="13CB595B" w14:textId="77777777" w:rsidR="0054293B" w:rsidRDefault="0054293B" w:rsidP="000F103B">
      <w:pPr>
        <w:widowControl w:val="0"/>
        <w:autoSpaceDE w:val="0"/>
        <w:autoSpaceDN w:val="0"/>
        <w:adjustRightInd w:val="0"/>
        <w:ind w:firstLine="0"/>
        <w:rPr>
          <w:rFonts w:ascii="DejaVu Sans Condensed" w:hAnsi="DejaVu Sans Condensed" w:cs="DejaVu Sans Condensed"/>
          <w:color w:val="000000"/>
          <w:sz w:val="22"/>
          <w:szCs w:val="22"/>
        </w:rPr>
      </w:pPr>
    </w:p>
    <w:p w14:paraId="6D9C8D39" w14:textId="77777777" w:rsidR="0054293B" w:rsidRDefault="0054293B" w:rsidP="000F103B">
      <w:pPr>
        <w:widowControl w:val="0"/>
        <w:autoSpaceDE w:val="0"/>
        <w:autoSpaceDN w:val="0"/>
        <w:adjustRightInd w:val="0"/>
        <w:ind w:firstLine="0"/>
        <w:rPr>
          <w:rFonts w:ascii="DejaVu Sans Condensed" w:hAnsi="DejaVu Sans Condensed" w:cs="DejaVu Sans Condensed"/>
          <w:color w:val="000000"/>
          <w:sz w:val="22"/>
          <w:szCs w:val="22"/>
        </w:rPr>
      </w:pPr>
    </w:p>
    <w:p w14:paraId="675E05EE" w14:textId="77777777" w:rsidR="0054293B" w:rsidRDefault="0054293B" w:rsidP="000F103B">
      <w:pPr>
        <w:widowControl w:val="0"/>
        <w:autoSpaceDE w:val="0"/>
        <w:autoSpaceDN w:val="0"/>
        <w:adjustRightInd w:val="0"/>
        <w:ind w:firstLine="0"/>
        <w:rPr>
          <w:rFonts w:ascii="DejaVu Sans Condensed" w:hAnsi="DejaVu Sans Condensed" w:cs="DejaVu Sans Condensed"/>
          <w:color w:val="000000"/>
          <w:sz w:val="22"/>
          <w:szCs w:val="22"/>
        </w:rPr>
      </w:pPr>
    </w:p>
    <w:p w14:paraId="2FC17F8B" w14:textId="77777777" w:rsidR="0054293B" w:rsidRDefault="0054293B" w:rsidP="000F103B">
      <w:pPr>
        <w:widowControl w:val="0"/>
        <w:autoSpaceDE w:val="0"/>
        <w:autoSpaceDN w:val="0"/>
        <w:adjustRightInd w:val="0"/>
        <w:ind w:firstLine="0"/>
        <w:rPr>
          <w:rFonts w:ascii="DejaVu Sans Condensed" w:hAnsi="DejaVu Sans Condensed" w:cs="DejaVu Sans Condensed"/>
          <w:color w:val="000000"/>
          <w:sz w:val="22"/>
          <w:szCs w:val="22"/>
        </w:rPr>
      </w:pPr>
    </w:p>
    <w:p w14:paraId="0A4F7224" w14:textId="77777777" w:rsidR="0054293B" w:rsidRDefault="0054293B" w:rsidP="000F103B">
      <w:pPr>
        <w:widowControl w:val="0"/>
        <w:autoSpaceDE w:val="0"/>
        <w:autoSpaceDN w:val="0"/>
        <w:adjustRightInd w:val="0"/>
        <w:ind w:firstLine="0"/>
        <w:rPr>
          <w:rFonts w:ascii="DejaVu Sans Condensed" w:hAnsi="DejaVu Sans Condensed" w:cs="DejaVu Sans Condensed"/>
          <w:color w:val="000000"/>
          <w:sz w:val="22"/>
          <w:szCs w:val="22"/>
        </w:rPr>
      </w:pPr>
    </w:p>
    <w:p w14:paraId="5AE48A43" w14:textId="77777777" w:rsidR="0054293B" w:rsidRDefault="0054293B" w:rsidP="000F103B">
      <w:pPr>
        <w:widowControl w:val="0"/>
        <w:autoSpaceDE w:val="0"/>
        <w:autoSpaceDN w:val="0"/>
        <w:adjustRightInd w:val="0"/>
        <w:ind w:firstLine="0"/>
        <w:rPr>
          <w:rFonts w:ascii="DejaVu Sans Condensed" w:hAnsi="DejaVu Sans Condensed" w:cs="DejaVu Sans Condensed"/>
          <w:color w:val="000000"/>
          <w:sz w:val="22"/>
          <w:szCs w:val="22"/>
        </w:rPr>
      </w:pPr>
    </w:p>
    <w:p w14:paraId="50F40DEB" w14:textId="77777777" w:rsidR="0054293B" w:rsidRDefault="0054293B" w:rsidP="000F103B">
      <w:pPr>
        <w:widowControl w:val="0"/>
        <w:autoSpaceDE w:val="0"/>
        <w:autoSpaceDN w:val="0"/>
        <w:adjustRightInd w:val="0"/>
        <w:ind w:firstLine="0"/>
        <w:rPr>
          <w:rFonts w:ascii="DejaVu Sans Condensed" w:hAnsi="DejaVu Sans Condensed" w:cs="DejaVu Sans Condensed"/>
          <w:color w:val="000000"/>
          <w:sz w:val="22"/>
          <w:szCs w:val="22"/>
        </w:rPr>
      </w:pPr>
    </w:p>
    <w:p w14:paraId="77A52294" w14:textId="77777777" w:rsidR="0054293B" w:rsidRDefault="0054293B" w:rsidP="000F103B">
      <w:pPr>
        <w:widowControl w:val="0"/>
        <w:autoSpaceDE w:val="0"/>
        <w:autoSpaceDN w:val="0"/>
        <w:adjustRightInd w:val="0"/>
        <w:ind w:firstLine="0"/>
        <w:rPr>
          <w:rFonts w:ascii="DejaVu Sans Condensed" w:hAnsi="DejaVu Sans Condensed" w:cs="DejaVu Sans Condensed"/>
          <w:color w:val="000000"/>
          <w:sz w:val="22"/>
          <w:szCs w:val="22"/>
        </w:rPr>
      </w:pPr>
    </w:p>
    <w:p w14:paraId="007DCDA8" w14:textId="77777777" w:rsidR="0054293B" w:rsidRDefault="0054293B" w:rsidP="000F103B">
      <w:pPr>
        <w:widowControl w:val="0"/>
        <w:autoSpaceDE w:val="0"/>
        <w:autoSpaceDN w:val="0"/>
        <w:adjustRightInd w:val="0"/>
        <w:ind w:firstLine="0"/>
        <w:rPr>
          <w:rFonts w:ascii="DejaVu Sans Condensed" w:hAnsi="DejaVu Sans Condensed" w:cs="DejaVu Sans Condensed"/>
          <w:color w:val="000000"/>
          <w:sz w:val="22"/>
          <w:szCs w:val="22"/>
        </w:rPr>
      </w:pPr>
    </w:p>
    <w:p w14:paraId="450EA2D7" w14:textId="77777777" w:rsidR="0054293B" w:rsidRDefault="0054293B" w:rsidP="000F103B">
      <w:pPr>
        <w:widowControl w:val="0"/>
        <w:autoSpaceDE w:val="0"/>
        <w:autoSpaceDN w:val="0"/>
        <w:adjustRightInd w:val="0"/>
        <w:ind w:firstLine="0"/>
        <w:rPr>
          <w:rFonts w:ascii="DejaVu Sans Condensed" w:hAnsi="DejaVu Sans Condensed" w:cs="DejaVu Sans Condensed"/>
          <w:color w:val="000000"/>
          <w:sz w:val="22"/>
          <w:szCs w:val="22"/>
        </w:rPr>
      </w:pPr>
    </w:p>
    <w:p w14:paraId="3DD355C9" w14:textId="77777777" w:rsidR="0054293B" w:rsidRDefault="0054293B" w:rsidP="000F103B">
      <w:pPr>
        <w:widowControl w:val="0"/>
        <w:autoSpaceDE w:val="0"/>
        <w:autoSpaceDN w:val="0"/>
        <w:adjustRightInd w:val="0"/>
        <w:ind w:firstLine="0"/>
        <w:rPr>
          <w:rFonts w:ascii="DejaVu Sans Condensed" w:hAnsi="DejaVu Sans Condensed" w:cs="DejaVu Sans Condensed"/>
          <w:color w:val="000000"/>
          <w:sz w:val="22"/>
          <w:szCs w:val="22"/>
        </w:rPr>
      </w:pPr>
    </w:p>
    <w:p w14:paraId="1A81F0B1" w14:textId="77777777" w:rsidR="0054293B" w:rsidRPr="0054293B" w:rsidRDefault="0054293B" w:rsidP="0054293B">
      <w:pPr>
        <w:pStyle w:val="Paragraphedeliste"/>
        <w:widowControl w:val="0"/>
        <w:autoSpaceDE w:val="0"/>
        <w:autoSpaceDN w:val="0"/>
        <w:adjustRightInd w:val="0"/>
        <w:rPr>
          <w:rFonts w:ascii="DejaVu Sans Condensed" w:hAnsi="DejaVu Sans Condensed" w:cs="DejaVu Sans Condensed"/>
          <w:color w:val="000000"/>
        </w:rPr>
      </w:pPr>
    </w:p>
    <w:p w14:paraId="7D620843" w14:textId="77777777" w:rsidR="00E301BF" w:rsidRDefault="00E301BF">
      <w:pPr>
        <w:spacing w:line="240" w:lineRule="auto"/>
        <w:ind w:firstLine="0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hAnsi="Arial" w:cs="Arial"/>
        </w:rPr>
        <w:br w:type="page"/>
      </w:r>
    </w:p>
    <w:p w14:paraId="6AA7F8B3" w14:textId="42D1F2B9" w:rsidR="5AA4A875" w:rsidRDefault="5AA4A875" w:rsidP="00E301BF">
      <w:pPr>
        <w:pStyle w:val="Paragraphedeliste"/>
        <w:numPr>
          <w:ilvl w:val="0"/>
          <w:numId w:val="1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lang w:eastAsia="zh-CN"/>
        </w:rPr>
      </w:pPr>
      <w:r w:rsidRPr="00E301BF">
        <w:rPr>
          <w:rFonts w:ascii="Arial" w:hAnsi="Arial" w:cs="Arial"/>
        </w:rPr>
        <w:lastRenderedPageBreak/>
        <w:t xml:space="preserve">SC2.4 : </w:t>
      </w:r>
      <w:r w:rsidR="004C1540">
        <w:rPr>
          <w:rFonts w:ascii="Arial" w:hAnsi="Arial" w:cs="Arial"/>
        </w:rPr>
        <w:t>Processus de maintenance (10%)</w:t>
      </w:r>
    </w:p>
    <w:p w14:paraId="717AAFBA" w14:textId="77777777" w:rsidR="00234ABF" w:rsidRDefault="00234ABF" w:rsidP="00984426">
      <w:pPr>
        <w:suppressAutoHyphens/>
        <w:overflowPunct w:val="0"/>
        <w:autoSpaceDE w:val="0"/>
        <w:spacing w:line="240" w:lineRule="auto"/>
        <w:ind w:firstLine="0"/>
        <w:jc w:val="both"/>
        <w:textAlignment w:val="baseline"/>
        <w:rPr>
          <w:rFonts w:ascii="DejaVu Sans Condensed" w:eastAsia="Trebuchet MS" w:hAnsi="DejaVu Sans Condensed" w:cs="DejaVu Sans Condensed"/>
          <w:bCs/>
          <w:iCs/>
          <w:color w:val="0000FF"/>
          <w:lang w:eastAsia="zh-CN"/>
        </w:rPr>
      </w:pPr>
    </w:p>
    <w:p w14:paraId="56EE48EE" w14:textId="77777777" w:rsidR="009E7CC5" w:rsidRDefault="009E7CC5" w:rsidP="00984426">
      <w:pPr>
        <w:suppressAutoHyphens/>
        <w:overflowPunct w:val="0"/>
        <w:autoSpaceDE w:val="0"/>
        <w:spacing w:line="240" w:lineRule="auto"/>
        <w:ind w:firstLine="0"/>
        <w:jc w:val="both"/>
        <w:textAlignment w:val="baseline"/>
        <w:rPr>
          <w:rFonts w:ascii="DejaVu Sans Condensed" w:eastAsia="Trebuchet MS" w:hAnsi="DejaVu Sans Condensed" w:cs="DejaVu Sans Condensed"/>
          <w:bCs/>
          <w:iCs/>
          <w:color w:val="0000FF"/>
          <w:lang w:eastAsia="zh-CN"/>
        </w:rPr>
      </w:pPr>
    </w:p>
    <w:p w14:paraId="2908EB2C" w14:textId="77777777" w:rsidR="009E7CC5" w:rsidRDefault="009E7CC5" w:rsidP="00984426">
      <w:pPr>
        <w:suppressAutoHyphens/>
        <w:overflowPunct w:val="0"/>
        <w:autoSpaceDE w:val="0"/>
        <w:spacing w:line="240" w:lineRule="auto"/>
        <w:ind w:firstLine="0"/>
        <w:jc w:val="both"/>
        <w:textAlignment w:val="baseline"/>
        <w:rPr>
          <w:rFonts w:ascii="DejaVu Sans Condensed" w:eastAsia="Trebuchet MS" w:hAnsi="DejaVu Sans Condensed" w:cs="DejaVu Sans Condensed"/>
          <w:bCs/>
          <w:iCs/>
          <w:color w:val="0000FF"/>
          <w:lang w:eastAsia="zh-CN"/>
        </w:rPr>
      </w:pPr>
    </w:p>
    <w:p w14:paraId="121FD38A" w14:textId="77777777" w:rsidR="009E7CC5" w:rsidRDefault="009E7CC5" w:rsidP="00984426">
      <w:pPr>
        <w:suppressAutoHyphens/>
        <w:overflowPunct w:val="0"/>
        <w:autoSpaceDE w:val="0"/>
        <w:spacing w:line="240" w:lineRule="auto"/>
        <w:ind w:firstLine="0"/>
        <w:jc w:val="both"/>
        <w:textAlignment w:val="baseline"/>
        <w:rPr>
          <w:rFonts w:ascii="DejaVu Sans Condensed" w:eastAsia="Trebuchet MS" w:hAnsi="DejaVu Sans Condensed" w:cs="DejaVu Sans Condensed"/>
          <w:bCs/>
          <w:iCs/>
          <w:color w:val="0000FF"/>
          <w:lang w:eastAsia="zh-CN"/>
        </w:rPr>
      </w:pPr>
    </w:p>
    <w:p w14:paraId="1FE2DD96" w14:textId="77777777" w:rsidR="009E7CC5" w:rsidRDefault="009E7CC5" w:rsidP="00984426">
      <w:pPr>
        <w:suppressAutoHyphens/>
        <w:overflowPunct w:val="0"/>
        <w:autoSpaceDE w:val="0"/>
        <w:spacing w:line="240" w:lineRule="auto"/>
        <w:ind w:firstLine="0"/>
        <w:jc w:val="both"/>
        <w:textAlignment w:val="baseline"/>
        <w:rPr>
          <w:rFonts w:ascii="DejaVu Sans Condensed" w:eastAsia="Trebuchet MS" w:hAnsi="DejaVu Sans Condensed" w:cs="DejaVu Sans Condensed"/>
          <w:bCs/>
          <w:iCs/>
          <w:color w:val="0000FF"/>
          <w:lang w:eastAsia="zh-CN"/>
        </w:rPr>
      </w:pPr>
    </w:p>
    <w:p w14:paraId="27357532" w14:textId="77777777" w:rsidR="009E7CC5" w:rsidRDefault="009E7CC5" w:rsidP="00984426">
      <w:pPr>
        <w:suppressAutoHyphens/>
        <w:overflowPunct w:val="0"/>
        <w:autoSpaceDE w:val="0"/>
        <w:spacing w:line="240" w:lineRule="auto"/>
        <w:ind w:firstLine="0"/>
        <w:jc w:val="both"/>
        <w:textAlignment w:val="baseline"/>
        <w:rPr>
          <w:rFonts w:ascii="DejaVu Sans Condensed" w:eastAsia="Trebuchet MS" w:hAnsi="DejaVu Sans Condensed" w:cs="DejaVu Sans Condensed"/>
          <w:bCs/>
          <w:iCs/>
          <w:color w:val="0000FF"/>
          <w:lang w:eastAsia="zh-CN"/>
        </w:rPr>
      </w:pPr>
    </w:p>
    <w:p w14:paraId="07F023C8" w14:textId="77777777" w:rsidR="009E7CC5" w:rsidRDefault="009E7CC5" w:rsidP="00984426">
      <w:pPr>
        <w:suppressAutoHyphens/>
        <w:overflowPunct w:val="0"/>
        <w:autoSpaceDE w:val="0"/>
        <w:spacing w:line="240" w:lineRule="auto"/>
        <w:ind w:firstLine="0"/>
        <w:jc w:val="both"/>
        <w:textAlignment w:val="baseline"/>
        <w:rPr>
          <w:rFonts w:ascii="DejaVu Sans Condensed" w:eastAsia="Trebuchet MS" w:hAnsi="DejaVu Sans Condensed" w:cs="DejaVu Sans Condensed"/>
          <w:bCs/>
          <w:iCs/>
          <w:color w:val="0000FF"/>
          <w:lang w:eastAsia="zh-CN"/>
        </w:rPr>
      </w:pPr>
    </w:p>
    <w:p w14:paraId="4BDB5498" w14:textId="77777777" w:rsidR="009E7CC5" w:rsidRDefault="009E7CC5" w:rsidP="00984426">
      <w:pPr>
        <w:suppressAutoHyphens/>
        <w:overflowPunct w:val="0"/>
        <w:autoSpaceDE w:val="0"/>
        <w:spacing w:line="240" w:lineRule="auto"/>
        <w:ind w:firstLine="0"/>
        <w:jc w:val="both"/>
        <w:textAlignment w:val="baseline"/>
        <w:rPr>
          <w:rFonts w:ascii="DejaVu Sans Condensed" w:eastAsia="Trebuchet MS" w:hAnsi="DejaVu Sans Condensed" w:cs="DejaVu Sans Condensed"/>
          <w:bCs/>
          <w:iCs/>
          <w:color w:val="0000FF"/>
          <w:lang w:eastAsia="zh-CN"/>
        </w:rPr>
      </w:pPr>
    </w:p>
    <w:p w14:paraId="2916C19D" w14:textId="77777777" w:rsidR="009E7CC5" w:rsidRDefault="009E7CC5" w:rsidP="00984426">
      <w:pPr>
        <w:suppressAutoHyphens/>
        <w:overflowPunct w:val="0"/>
        <w:autoSpaceDE w:val="0"/>
        <w:spacing w:line="240" w:lineRule="auto"/>
        <w:ind w:firstLine="0"/>
        <w:jc w:val="both"/>
        <w:textAlignment w:val="baseline"/>
        <w:rPr>
          <w:rFonts w:ascii="DejaVu Sans Condensed" w:eastAsia="Trebuchet MS" w:hAnsi="DejaVu Sans Condensed" w:cs="DejaVu Sans Condensed"/>
          <w:bCs/>
          <w:iCs/>
          <w:color w:val="0000FF"/>
          <w:lang w:eastAsia="zh-CN"/>
        </w:rPr>
      </w:pPr>
    </w:p>
    <w:p w14:paraId="74869460" w14:textId="77777777" w:rsidR="009E7CC5" w:rsidRDefault="009E7CC5" w:rsidP="00984426">
      <w:pPr>
        <w:suppressAutoHyphens/>
        <w:overflowPunct w:val="0"/>
        <w:autoSpaceDE w:val="0"/>
        <w:spacing w:line="240" w:lineRule="auto"/>
        <w:ind w:firstLine="0"/>
        <w:jc w:val="both"/>
        <w:textAlignment w:val="baseline"/>
        <w:rPr>
          <w:rFonts w:ascii="DejaVu Sans Condensed" w:eastAsia="Trebuchet MS" w:hAnsi="DejaVu Sans Condensed" w:cs="DejaVu Sans Condensed"/>
          <w:bCs/>
          <w:iCs/>
          <w:color w:val="0000FF"/>
          <w:lang w:eastAsia="zh-CN"/>
        </w:rPr>
      </w:pPr>
    </w:p>
    <w:p w14:paraId="187F57B8" w14:textId="77777777" w:rsidR="009E7CC5" w:rsidRDefault="009E7CC5" w:rsidP="00984426">
      <w:pPr>
        <w:suppressAutoHyphens/>
        <w:overflowPunct w:val="0"/>
        <w:autoSpaceDE w:val="0"/>
        <w:spacing w:line="240" w:lineRule="auto"/>
        <w:ind w:firstLine="0"/>
        <w:jc w:val="both"/>
        <w:textAlignment w:val="baseline"/>
        <w:rPr>
          <w:rFonts w:ascii="DejaVu Sans Condensed" w:eastAsia="Trebuchet MS" w:hAnsi="DejaVu Sans Condensed" w:cs="DejaVu Sans Condensed"/>
          <w:bCs/>
          <w:iCs/>
          <w:color w:val="0000FF"/>
          <w:lang w:eastAsia="zh-CN"/>
        </w:rPr>
      </w:pPr>
    </w:p>
    <w:p w14:paraId="54738AF4" w14:textId="77777777" w:rsidR="009E7CC5" w:rsidRDefault="009E7CC5" w:rsidP="00984426">
      <w:pPr>
        <w:suppressAutoHyphens/>
        <w:overflowPunct w:val="0"/>
        <w:autoSpaceDE w:val="0"/>
        <w:spacing w:line="240" w:lineRule="auto"/>
        <w:ind w:firstLine="0"/>
        <w:jc w:val="both"/>
        <w:textAlignment w:val="baseline"/>
        <w:rPr>
          <w:rFonts w:ascii="DejaVu Sans Condensed" w:eastAsia="Trebuchet MS" w:hAnsi="DejaVu Sans Condensed" w:cs="DejaVu Sans Condensed"/>
          <w:bCs/>
          <w:iCs/>
          <w:color w:val="0000FF"/>
          <w:lang w:eastAsia="zh-CN"/>
        </w:rPr>
      </w:pPr>
    </w:p>
    <w:p w14:paraId="46ABBD8F" w14:textId="77777777" w:rsidR="009E7CC5" w:rsidRDefault="009E7CC5" w:rsidP="00984426">
      <w:pPr>
        <w:suppressAutoHyphens/>
        <w:overflowPunct w:val="0"/>
        <w:autoSpaceDE w:val="0"/>
        <w:spacing w:line="240" w:lineRule="auto"/>
        <w:ind w:firstLine="0"/>
        <w:jc w:val="both"/>
        <w:textAlignment w:val="baseline"/>
        <w:rPr>
          <w:rFonts w:ascii="DejaVu Sans Condensed" w:eastAsia="Trebuchet MS" w:hAnsi="DejaVu Sans Condensed" w:cs="DejaVu Sans Condensed"/>
          <w:bCs/>
          <w:iCs/>
          <w:color w:val="0000FF"/>
          <w:lang w:eastAsia="zh-CN"/>
        </w:rPr>
      </w:pPr>
    </w:p>
    <w:p w14:paraId="06BBA33E" w14:textId="77777777" w:rsidR="009E7CC5" w:rsidRDefault="009E7CC5" w:rsidP="00984426">
      <w:pPr>
        <w:suppressAutoHyphens/>
        <w:overflowPunct w:val="0"/>
        <w:autoSpaceDE w:val="0"/>
        <w:spacing w:line="240" w:lineRule="auto"/>
        <w:ind w:firstLine="0"/>
        <w:jc w:val="both"/>
        <w:textAlignment w:val="baseline"/>
        <w:rPr>
          <w:rFonts w:ascii="DejaVu Sans Condensed" w:eastAsia="Trebuchet MS" w:hAnsi="DejaVu Sans Condensed" w:cs="DejaVu Sans Condensed"/>
          <w:bCs/>
          <w:iCs/>
          <w:color w:val="0000FF"/>
          <w:lang w:eastAsia="zh-CN"/>
        </w:rPr>
      </w:pPr>
    </w:p>
    <w:p w14:paraId="464FCBC1" w14:textId="77777777" w:rsidR="009E7CC5" w:rsidRDefault="009E7CC5" w:rsidP="00984426">
      <w:pPr>
        <w:suppressAutoHyphens/>
        <w:overflowPunct w:val="0"/>
        <w:autoSpaceDE w:val="0"/>
        <w:spacing w:line="240" w:lineRule="auto"/>
        <w:ind w:firstLine="0"/>
        <w:jc w:val="both"/>
        <w:textAlignment w:val="baseline"/>
        <w:rPr>
          <w:rFonts w:ascii="DejaVu Sans Condensed" w:eastAsia="Trebuchet MS" w:hAnsi="DejaVu Sans Condensed" w:cs="DejaVu Sans Condensed"/>
          <w:bCs/>
          <w:iCs/>
          <w:color w:val="0000FF"/>
          <w:lang w:eastAsia="zh-CN"/>
        </w:rPr>
      </w:pPr>
    </w:p>
    <w:p w14:paraId="5C8C6B09" w14:textId="77777777" w:rsidR="009E7CC5" w:rsidRDefault="009E7CC5" w:rsidP="00984426">
      <w:pPr>
        <w:suppressAutoHyphens/>
        <w:overflowPunct w:val="0"/>
        <w:autoSpaceDE w:val="0"/>
        <w:spacing w:line="240" w:lineRule="auto"/>
        <w:ind w:firstLine="0"/>
        <w:jc w:val="both"/>
        <w:textAlignment w:val="baseline"/>
        <w:rPr>
          <w:rFonts w:ascii="DejaVu Sans Condensed" w:eastAsia="Trebuchet MS" w:hAnsi="DejaVu Sans Condensed" w:cs="DejaVu Sans Condensed"/>
          <w:bCs/>
          <w:iCs/>
          <w:color w:val="0000FF"/>
          <w:lang w:eastAsia="zh-CN"/>
        </w:rPr>
      </w:pPr>
    </w:p>
    <w:p w14:paraId="3382A365" w14:textId="77777777" w:rsidR="009E7CC5" w:rsidRDefault="009E7CC5" w:rsidP="00984426">
      <w:pPr>
        <w:suppressAutoHyphens/>
        <w:overflowPunct w:val="0"/>
        <w:autoSpaceDE w:val="0"/>
        <w:spacing w:line="240" w:lineRule="auto"/>
        <w:ind w:firstLine="0"/>
        <w:jc w:val="both"/>
        <w:textAlignment w:val="baseline"/>
        <w:rPr>
          <w:rFonts w:ascii="DejaVu Sans Condensed" w:eastAsia="Trebuchet MS" w:hAnsi="DejaVu Sans Condensed" w:cs="DejaVu Sans Condensed"/>
          <w:bCs/>
          <w:iCs/>
          <w:color w:val="0000FF"/>
          <w:lang w:eastAsia="zh-CN"/>
        </w:rPr>
      </w:pPr>
    </w:p>
    <w:p w14:paraId="5C71F136" w14:textId="77777777" w:rsidR="009E7CC5" w:rsidRDefault="009E7CC5" w:rsidP="00984426">
      <w:pPr>
        <w:suppressAutoHyphens/>
        <w:overflowPunct w:val="0"/>
        <w:autoSpaceDE w:val="0"/>
        <w:spacing w:line="240" w:lineRule="auto"/>
        <w:ind w:firstLine="0"/>
        <w:jc w:val="both"/>
        <w:textAlignment w:val="baseline"/>
        <w:rPr>
          <w:rFonts w:ascii="DejaVu Sans Condensed" w:eastAsia="Trebuchet MS" w:hAnsi="DejaVu Sans Condensed" w:cs="DejaVu Sans Condensed"/>
          <w:bCs/>
          <w:iCs/>
          <w:color w:val="0000FF"/>
          <w:lang w:eastAsia="zh-CN"/>
        </w:rPr>
      </w:pPr>
    </w:p>
    <w:p w14:paraId="62199465" w14:textId="77777777" w:rsidR="009E7CC5" w:rsidRDefault="009E7CC5" w:rsidP="00984426">
      <w:pPr>
        <w:suppressAutoHyphens/>
        <w:overflowPunct w:val="0"/>
        <w:autoSpaceDE w:val="0"/>
        <w:spacing w:line="240" w:lineRule="auto"/>
        <w:ind w:firstLine="0"/>
        <w:jc w:val="both"/>
        <w:textAlignment w:val="baseline"/>
        <w:rPr>
          <w:rFonts w:ascii="DejaVu Sans Condensed" w:eastAsia="Trebuchet MS" w:hAnsi="DejaVu Sans Condensed" w:cs="DejaVu Sans Condensed"/>
          <w:bCs/>
          <w:iCs/>
          <w:color w:val="0000FF"/>
          <w:lang w:eastAsia="zh-CN"/>
        </w:rPr>
      </w:pPr>
    </w:p>
    <w:p w14:paraId="0DA123B1" w14:textId="77777777" w:rsidR="009E7CC5" w:rsidRDefault="009E7CC5" w:rsidP="00984426">
      <w:pPr>
        <w:suppressAutoHyphens/>
        <w:overflowPunct w:val="0"/>
        <w:autoSpaceDE w:val="0"/>
        <w:spacing w:line="240" w:lineRule="auto"/>
        <w:ind w:firstLine="0"/>
        <w:jc w:val="both"/>
        <w:textAlignment w:val="baseline"/>
        <w:rPr>
          <w:rFonts w:ascii="DejaVu Sans Condensed" w:eastAsia="Trebuchet MS" w:hAnsi="DejaVu Sans Condensed" w:cs="DejaVu Sans Condensed"/>
          <w:bCs/>
          <w:iCs/>
          <w:color w:val="0000FF"/>
          <w:lang w:eastAsia="zh-CN"/>
        </w:rPr>
      </w:pPr>
    </w:p>
    <w:p w14:paraId="4C4CEA3D" w14:textId="77777777" w:rsidR="009E7CC5" w:rsidRDefault="009E7CC5" w:rsidP="00984426">
      <w:pPr>
        <w:suppressAutoHyphens/>
        <w:overflowPunct w:val="0"/>
        <w:autoSpaceDE w:val="0"/>
        <w:spacing w:line="240" w:lineRule="auto"/>
        <w:ind w:firstLine="0"/>
        <w:jc w:val="both"/>
        <w:textAlignment w:val="baseline"/>
        <w:rPr>
          <w:rFonts w:ascii="DejaVu Sans Condensed" w:eastAsia="Trebuchet MS" w:hAnsi="DejaVu Sans Condensed" w:cs="DejaVu Sans Condensed"/>
          <w:bCs/>
          <w:iCs/>
          <w:color w:val="0000FF"/>
          <w:lang w:eastAsia="zh-CN"/>
        </w:rPr>
      </w:pPr>
    </w:p>
    <w:p w14:paraId="50895670" w14:textId="77777777" w:rsidR="009E7CC5" w:rsidRDefault="009E7CC5" w:rsidP="00984426">
      <w:pPr>
        <w:suppressAutoHyphens/>
        <w:overflowPunct w:val="0"/>
        <w:autoSpaceDE w:val="0"/>
        <w:spacing w:line="240" w:lineRule="auto"/>
        <w:ind w:firstLine="0"/>
        <w:jc w:val="both"/>
        <w:textAlignment w:val="baseline"/>
        <w:rPr>
          <w:rFonts w:ascii="DejaVu Sans Condensed" w:eastAsia="Trebuchet MS" w:hAnsi="DejaVu Sans Condensed" w:cs="DejaVu Sans Condensed"/>
          <w:bCs/>
          <w:iCs/>
          <w:color w:val="0000FF"/>
          <w:lang w:eastAsia="zh-CN"/>
        </w:rPr>
      </w:pPr>
    </w:p>
    <w:p w14:paraId="38C1F859" w14:textId="77777777" w:rsidR="009E7CC5" w:rsidRDefault="009E7CC5" w:rsidP="00984426">
      <w:pPr>
        <w:suppressAutoHyphens/>
        <w:overflowPunct w:val="0"/>
        <w:autoSpaceDE w:val="0"/>
        <w:spacing w:line="240" w:lineRule="auto"/>
        <w:ind w:firstLine="0"/>
        <w:jc w:val="both"/>
        <w:textAlignment w:val="baseline"/>
        <w:rPr>
          <w:rFonts w:ascii="DejaVu Sans Condensed" w:eastAsia="Trebuchet MS" w:hAnsi="DejaVu Sans Condensed" w:cs="DejaVu Sans Condensed"/>
          <w:bCs/>
          <w:iCs/>
          <w:color w:val="0000FF"/>
          <w:lang w:eastAsia="zh-CN"/>
        </w:rPr>
      </w:pPr>
    </w:p>
    <w:p w14:paraId="0C8FE7CE" w14:textId="77777777" w:rsidR="009E7CC5" w:rsidRDefault="009E7CC5" w:rsidP="00984426">
      <w:pPr>
        <w:suppressAutoHyphens/>
        <w:overflowPunct w:val="0"/>
        <w:autoSpaceDE w:val="0"/>
        <w:spacing w:line="240" w:lineRule="auto"/>
        <w:ind w:firstLine="0"/>
        <w:jc w:val="both"/>
        <w:textAlignment w:val="baseline"/>
        <w:rPr>
          <w:rFonts w:ascii="DejaVu Sans Condensed" w:eastAsia="Trebuchet MS" w:hAnsi="DejaVu Sans Condensed" w:cs="DejaVu Sans Condensed"/>
          <w:bCs/>
          <w:iCs/>
          <w:color w:val="0000FF"/>
          <w:lang w:eastAsia="zh-CN"/>
        </w:rPr>
      </w:pPr>
    </w:p>
    <w:p w14:paraId="41004F19" w14:textId="77777777" w:rsidR="009E7CC5" w:rsidRDefault="009E7CC5" w:rsidP="00984426">
      <w:pPr>
        <w:suppressAutoHyphens/>
        <w:overflowPunct w:val="0"/>
        <w:autoSpaceDE w:val="0"/>
        <w:spacing w:line="240" w:lineRule="auto"/>
        <w:ind w:firstLine="0"/>
        <w:jc w:val="both"/>
        <w:textAlignment w:val="baseline"/>
        <w:rPr>
          <w:rFonts w:ascii="DejaVu Sans Condensed" w:eastAsia="Trebuchet MS" w:hAnsi="DejaVu Sans Condensed" w:cs="DejaVu Sans Condensed"/>
          <w:bCs/>
          <w:iCs/>
          <w:color w:val="0000FF"/>
          <w:lang w:eastAsia="zh-CN"/>
        </w:rPr>
      </w:pPr>
    </w:p>
    <w:p w14:paraId="67C0C651" w14:textId="77777777" w:rsidR="009E7CC5" w:rsidRDefault="009E7CC5" w:rsidP="00984426">
      <w:pPr>
        <w:suppressAutoHyphens/>
        <w:overflowPunct w:val="0"/>
        <w:autoSpaceDE w:val="0"/>
        <w:spacing w:line="240" w:lineRule="auto"/>
        <w:ind w:firstLine="0"/>
        <w:jc w:val="both"/>
        <w:textAlignment w:val="baseline"/>
        <w:rPr>
          <w:rFonts w:ascii="DejaVu Sans Condensed" w:eastAsia="Trebuchet MS" w:hAnsi="DejaVu Sans Condensed" w:cs="DejaVu Sans Condensed"/>
          <w:bCs/>
          <w:iCs/>
          <w:color w:val="0000FF"/>
          <w:lang w:eastAsia="zh-CN"/>
        </w:rPr>
      </w:pPr>
    </w:p>
    <w:p w14:paraId="308D56CC" w14:textId="77777777" w:rsidR="009E7CC5" w:rsidRDefault="009E7CC5" w:rsidP="00984426">
      <w:pPr>
        <w:suppressAutoHyphens/>
        <w:overflowPunct w:val="0"/>
        <w:autoSpaceDE w:val="0"/>
        <w:spacing w:line="240" w:lineRule="auto"/>
        <w:ind w:firstLine="0"/>
        <w:jc w:val="both"/>
        <w:textAlignment w:val="baseline"/>
        <w:rPr>
          <w:rFonts w:ascii="DejaVu Sans Condensed" w:eastAsia="Trebuchet MS" w:hAnsi="DejaVu Sans Condensed" w:cs="DejaVu Sans Condensed"/>
          <w:bCs/>
          <w:iCs/>
          <w:color w:val="0000FF"/>
          <w:lang w:eastAsia="zh-CN"/>
        </w:rPr>
      </w:pPr>
    </w:p>
    <w:p w14:paraId="797E50C6" w14:textId="77777777" w:rsidR="009E7CC5" w:rsidRDefault="009E7CC5" w:rsidP="00984426">
      <w:pPr>
        <w:suppressAutoHyphens/>
        <w:overflowPunct w:val="0"/>
        <w:autoSpaceDE w:val="0"/>
        <w:spacing w:line="240" w:lineRule="auto"/>
        <w:ind w:firstLine="0"/>
        <w:jc w:val="both"/>
        <w:textAlignment w:val="baseline"/>
        <w:rPr>
          <w:rFonts w:ascii="DejaVu Sans Condensed" w:eastAsia="Trebuchet MS" w:hAnsi="DejaVu Sans Condensed" w:cs="DejaVu Sans Condensed"/>
          <w:bCs/>
          <w:iCs/>
          <w:color w:val="0000FF"/>
          <w:lang w:eastAsia="zh-CN"/>
        </w:rPr>
      </w:pPr>
    </w:p>
    <w:p w14:paraId="7B04FA47" w14:textId="77777777" w:rsidR="009E7CC5" w:rsidRDefault="009E7CC5" w:rsidP="00984426">
      <w:pPr>
        <w:suppressAutoHyphens/>
        <w:overflowPunct w:val="0"/>
        <w:autoSpaceDE w:val="0"/>
        <w:spacing w:line="240" w:lineRule="auto"/>
        <w:ind w:firstLine="0"/>
        <w:jc w:val="both"/>
        <w:textAlignment w:val="baseline"/>
        <w:rPr>
          <w:rFonts w:ascii="DejaVu Sans Condensed" w:eastAsia="Trebuchet MS" w:hAnsi="DejaVu Sans Condensed" w:cs="DejaVu Sans Condensed"/>
          <w:bCs/>
          <w:iCs/>
          <w:color w:val="0000FF"/>
          <w:lang w:eastAsia="zh-CN"/>
        </w:rPr>
      </w:pPr>
    </w:p>
    <w:p w14:paraId="568C698B" w14:textId="77777777" w:rsidR="009E7CC5" w:rsidRDefault="009E7CC5" w:rsidP="00984426">
      <w:pPr>
        <w:suppressAutoHyphens/>
        <w:overflowPunct w:val="0"/>
        <w:autoSpaceDE w:val="0"/>
        <w:spacing w:line="240" w:lineRule="auto"/>
        <w:ind w:firstLine="0"/>
        <w:jc w:val="both"/>
        <w:textAlignment w:val="baseline"/>
        <w:rPr>
          <w:rFonts w:ascii="DejaVu Sans Condensed" w:eastAsia="Trebuchet MS" w:hAnsi="DejaVu Sans Condensed" w:cs="DejaVu Sans Condensed"/>
          <w:bCs/>
          <w:iCs/>
          <w:color w:val="0000FF"/>
          <w:lang w:eastAsia="zh-CN"/>
        </w:rPr>
      </w:pPr>
    </w:p>
    <w:p w14:paraId="1A939487" w14:textId="77777777" w:rsidR="009E7CC5" w:rsidRDefault="009E7CC5" w:rsidP="00984426">
      <w:pPr>
        <w:suppressAutoHyphens/>
        <w:overflowPunct w:val="0"/>
        <w:autoSpaceDE w:val="0"/>
        <w:spacing w:line="240" w:lineRule="auto"/>
        <w:ind w:firstLine="0"/>
        <w:jc w:val="both"/>
        <w:textAlignment w:val="baseline"/>
        <w:rPr>
          <w:rFonts w:ascii="DejaVu Sans Condensed" w:eastAsia="Trebuchet MS" w:hAnsi="DejaVu Sans Condensed" w:cs="DejaVu Sans Condensed"/>
          <w:bCs/>
          <w:iCs/>
          <w:color w:val="0000FF"/>
          <w:lang w:eastAsia="zh-CN"/>
        </w:rPr>
      </w:pPr>
    </w:p>
    <w:p w14:paraId="6AA258D8" w14:textId="77777777" w:rsidR="009E7CC5" w:rsidRDefault="009E7CC5" w:rsidP="00984426">
      <w:pPr>
        <w:suppressAutoHyphens/>
        <w:overflowPunct w:val="0"/>
        <w:autoSpaceDE w:val="0"/>
        <w:spacing w:line="240" w:lineRule="auto"/>
        <w:ind w:firstLine="0"/>
        <w:jc w:val="both"/>
        <w:textAlignment w:val="baseline"/>
        <w:rPr>
          <w:rFonts w:ascii="DejaVu Sans Condensed" w:eastAsia="Trebuchet MS" w:hAnsi="DejaVu Sans Condensed" w:cs="DejaVu Sans Condensed"/>
          <w:bCs/>
          <w:iCs/>
          <w:color w:val="0000FF"/>
          <w:lang w:eastAsia="zh-CN"/>
        </w:rPr>
      </w:pPr>
    </w:p>
    <w:p w14:paraId="6FFBD3EC" w14:textId="77777777" w:rsidR="009E7CC5" w:rsidRDefault="009E7CC5" w:rsidP="00984426">
      <w:pPr>
        <w:suppressAutoHyphens/>
        <w:overflowPunct w:val="0"/>
        <w:autoSpaceDE w:val="0"/>
        <w:spacing w:line="240" w:lineRule="auto"/>
        <w:ind w:firstLine="0"/>
        <w:jc w:val="both"/>
        <w:textAlignment w:val="baseline"/>
        <w:rPr>
          <w:rFonts w:ascii="DejaVu Sans Condensed" w:eastAsia="Trebuchet MS" w:hAnsi="DejaVu Sans Condensed" w:cs="DejaVu Sans Condensed"/>
          <w:bCs/>
          <w:iCs/>
          <w:color w:val="0000FF"/>
          <w:lang w:eastAsia="zh-CN"/>
        </w:rPr>
      </w:pPr>
    </w:p>
    <w:p w14:paraId="30DCCCAD" w14:textId="77777777" w:rsidR="009E7CC5" w:rsidRDefault="009E7CC5" w:rsidP="00984426">
      <w:pPr>
        <w:suppressAutoHyphens/>
        <w:overflowPunct w:val="0"/>
        <w:autoSpaceDE w:val="0"/>
        <w:spacing w:line="240" w:lineRule="auto"/>
        <w:ind w:firstLine="0"/>
        <w:jc w:val="both"/>
        <w:textAlignment w:val="baseline"/>
        <w:rPr>
          <w:rFonts w:ascii="DejaVu Sans Condensed" w:eastAsia="Trebuchet MS" w:hAnsi="DejaVu Sans Condensed" w:cs="DejaVu Sans Condensed"/>
          <w:bCs/>
          <w:iCs/>
          <w:color w:val="0000FF"/>
          <w:lang w:eastAsia="zh-CN"/>
        </w:rPr>
      </w:pPr>
    </w:p>
    <w:p w14:paraId="36AF6883" w14:textId="77777777" w:rsidR="009E7CC5" w:rsidRDefault="009E7CC5" w:rsidP="00984426">
      <w:pPr>
        <w:suppressAutoHyphens/>
        <w:overflowPunct w:val="0"/>
        <w:autoSpaceDE w:val="0"/>
        <w:spacing w:line="240" w:lineRule="auto"/>
        <w:ind w:firstLine="0"/>
        <w:jc w:val="both"/>
        <w:textAlignment w:val="baseline"/>
        <w:rPr>
          <w:rFonts w:ascii="DejaVu Sans Condensed" w:eastAsia="Trebuchet MS" w:hAnsi="DejaVu Sans Condensed" w:cs="DejaVu Sans Condensed"/>
          <w:bCs/>
          <w:iCs/>
          <w:color w:val="0000FF"/>
          <w:lang w:eastAsia="zh-CN"/>
        </w:rPr>
      </w:pPr>
    </w:p>
    <w:p w14:paraId="54C529ED" w14:textId="77777777" w:rsidR="009E7CC5" w:rsidRDefault="009E7CC5" w:rsidP="00984426">
      <w:pPr>
        <w:suppressAutoHyphens/>
        <w:overflowPunct w:val="0"/>
        <w:autoSpaceDE w:val="0"/>
        <w:spacing w:line="240" w:lineRule="auto"/>
        <w:ind w:firstLine="0"/>
        <w:jc w:val="both"/>
        <w:textAlignment w:val="baseline"/>
        <w:rPr>
          <w:rFonts w:ascii="DejaVu Sans Condensed" w:eastAsia="Trebuchet MS" w:hAnsi="DejaVu Sans Condensed" w:cs="DejaVu Sans Condensed"/>
          <w:bCs/>
          <w:iCs/>
          <w:color w:val="0000FF"/>
          <w:lang w:eastAsia="zh-CN"/>
        </w:rPr>
      </w:pPr>
    </w:p>
    <w:p w14:paraId="1C0157D6" w14:textId="77777777" w:rsidR="009E7CC5" w:rsidRDefault="009E7CC5" w:rsidP="00984426">
      <w:pPr>
        <w:suppressAutoHyphens/>
        <w:overflowPunct w:val="0"/>
        <w:autoSpaceDE w:val="0"/>
        <w:spacing w:line="240" w:lineRule="auto"/>
        <w:ind w:firstLine="0"/>
        <w:jc w:val="both"/>
        <w:textAlignment w:val="baseline"/>
        <w:rPr>
          <w:rFonts w:ascii="DejaVu Sans Condensed" w:eastAsia="Trebuchet MS" w:hAnsi="DejaVu Sans Condensed" w:cs="DejaVu Sans Condensed"/>
          <w:bCs/>
          <w:iCs/>
          <w:color w:val="0000FF"/>
          <w:lang w:eastAsia="zh-CN"/>
        </w:rPr>
      </w:pPr>
    </w:p>
    <w:p w14:paraId="3691E7B2" w14:textId="77777777" w:rsidR="009E7CC5" w:rsidRDefault="009E7CC5" w:rsidP="00984426">
      <w:pPr>
        <w:suppressAutoHyphens/>
        <w:overflowPunct w:val="0"/>
        <w:autoSpaceDE w:val="0"/>
        <w:spacing w:line="240" w:lineRule="auto"/>
        <w:ind w:firstLine="0"/>
        <w:jc w:val="both"/>
        <w:textAlignment w:val="baseline"/>
        <w:rPr>
          <w:rFonts w:ascii="DejaVu Sans Condensed" w:eastAsia="Trebuchet MS" w:hAnsi="DejaVu Sans Condensed" w:cs="DejaVu Sans Condensed"/>
          <w:bCs/>
          <w:iCs/>
          <w:color w:val="0000FF"/>
          <w:lang w:eastAsia="zh-CN"/>
        </w:rPr>
      </w:pPr>
    </w:p>
    <w:p w14:paraId="526770CE" w14:textId="77777777" w:rsidR="009E7CC5" w:rsidRDefault="009E7CC5" w:rsidP="00984426">
      <w:pPr>
        <w:suppressAutoHyphens/>
        <w:overflowPunct w:val="0"/>
        <w:autoSpaceDE w:val="0"/>
        <w:spacing w:line="240" w:lineRule="auto"/>
        <w:ind w:firstLine="0"/>
        <w:jc w:val="both"/>
        <w:textAlignment w:val="baseline"/>
        <w:rPr>
          <w:rFonts w:ascii="DejaVu Sans Condensed" w:eastAsia="Trebuchet MS" w:hAnsi="DejaVu Sans Condensed" w:cs="DejaVu Sans Condensed"/>
          <w:bCs/>
          <w:iCs/>
          <w:color w:val="0000FF"/>
          <w:lang w:eastAsia="zh-CN"/>
        </w:rPr>
      </w:pPr>
    </w:p>
    <w:p w14:paraId="7CBEED82" w14:textId="77777777" w:rsidR="009E7CC5" w:rsidRDefault="009E7CC5" w:rsidP="00984426">
      <w:pPr>
        <w:suppressAutoHyphens/>
        <w:overflowPunct w:val="0"/>
        <w:autoSpaceDE w:val="0"/>
        <w:spacing w:line="240" w:lineRule="auto"/>
        <w:ind w:firstLine="0"/>
        <w:jc w:val="both"/>
        <w:textAlignment w:val="baseline"/>
        <w:rPr>
          <w:rFonts w:ascii="DejaVu Sans Condensed" w:eastAsia="Trebuchet MS" w:hAnsi="DejaVu Sans Condensed" w:cs="DejaVu Sans Condensed"/>
          <w:bCs/>
          <w:iCs/>
          <w:color w:val="0000FF"/>
          <w:lang w:eastAsia="zh-CN"/>
        </w:rPr>
      </w:pPr>
    </w:p>
    <w:p w14:paraId="6E36661F" w14:textId="77777777" w:rsidR="009E7CC5" w:rsidRDefault="009E7CC5" w:rsidP="00984426">
      <w:pPr>
        <w:suppressAutoHyphens/>
        <w:overflowPunct w:val="0"/>
        <w:autoSpaceDE w:val="0"/>
        <w:spacing w:line="240" w:lineRule="auto"/>
        <w:ind w:firstLine="0"/>
        <w:jc w:val="both"/>
        <w:textAlignment w:val="baseline"/>
        <w:rPr>
          <w:rFonts w:ascii="DejaVu Sans Condensed" w:eastAsia="Trebuchet MS" w:hAnsi="DejaVu Sans Condensed" w:cs="DejaVu Sans Condensed"/>
          <w:bCs/>
          <w:iCs/>
          <w:color w:val="0000FF"/>
          <w:lang w:eastAsia="zh-CN"/>
        </w:rPr>
      </w:pPr>
    </w:p>
    <w:p w14:paraId="38645DC7" w14:textId="77777777" w:rsidR="009E7CC5" w:rsidRDefault="009E7CC5" w:rsidP="00984426">
      <w:pPr>
        <w:suppressAutoHyphens/>
        <w:overflowPunct w:val="0"/>
        <w:autoSpaceDE w:val="0"/>
        <w:spacing w:line="240" w:lineRule="auto"/>
        <w:ind w:firstLine="0"/>
        <w:jc w:val="both"/>
        <w:textAlignment w:val="baseline"/>
        <w:rPr>
          <w:rFonts w:ascii="DejaVu Sans Condensed" w:eastAsia="Trebuchet MS" w:hAnsi="DejaVu Sans Condensed" w:cs="DejaVu Sans Condensed"/>
          <w:bCs/>
          <w:iCs/>
          <w:color w:val="0000FF"/>
          <w:lang w:eastAsia="zh-CN"/>
        </w:rPr>
      </w:pPr>
    </w:p>
    <w:p w14:paraId="135E58C4" w14:textId="77777777" w:rsidR="009E7CC5" w:rsidRDefault="009E7CC5" w:rsidP="00984426">
      <w:pPr>
        <w:suppressAutoHyphens/>
        <w:overflowPunct w:val="0"/>
        <w:autoSpaceDE w:val="0"/>
        <w:spacing w:line="240" w:lineRule="auto"/>
        <w:ind w:firstLine="0"/>
        <w:jc w:val="both"/>
        <w:textAlignment w:val="baseline"/>
        <w:rPr>
          <w:rFonts w:ascii="DejaVu Sans Condensed" w:eastAsia="Trebuchet MS" w:hAnsi="DejaVu Sans Condensed" w:cs="DejaVu Sans Condensed"/>
          <w:bCs/>
          <w:iCs/>
          <w:color w:val="0000FF"/>
          <w:lang w:eastAsia="zh-CN"/>
        </w:rPr>
      </w:pPr>
    </w:p>
    <w:p w14:paraId="62EBF9A1" w14:textId="77777777" w:rsidR="009E7CC5" w:rsidRDefault="009E7CC5" w:rsidP="00984426">
      <w:pPr>
        <w:suppressAutoHyphens/>
        <w:overflowPunct w:val="0"/>
        <w:autoSpaceDE w:val="0"/>
        <w:spacing w:line="240" w:lineRule="auto"/>
        <w:ind w:firstLine="0"/>
        <w:jc w:val="both"/>
        <w:textAlignment w:val="baseline"/>
        <w:rPr>
          <w:rFonts w:ascii="DejaVu Sans Condensed" w:eastAsia="Trebuchet MS" w:hAnsi="DejaVu Sans Condensed" w:cs="DejaVu Sans Condensed"/>
          <w:bCs/>
          <w:iCs/>
          <w:color w:val="0000FF"/>
          <w:lang w:eastAsia="zh-CN"/>
        </w:rPr>
      </w:pPr>
    </w:p>
    <w:p w14:paraId="0C6C2CD5" w14:textId="77777777" w:rsidR="009E7CC5" w:rsidRDefault="009E7CC5" w:rsidP="00984426">
      <w:pPr>
        <w:suppressAutoHyphens/>
        <w:overflowPunct w:val="0"/>
        <w:autoSpaceDE w:val="0"/>
        <w:spacing w:line="240" w:lineRule="auto"/>
        <w:ind w:firstLine="0"/>
        <w:jc w:val="both"/>
        <w:textAlignment w:val="baseline"/>
        <w:rPr>
          <w:rFonts w:ascii="DejaVu Sans Condensed" w:eastAsia="Trebuchet MS" w:hAnsi="DejaVu Sans Condensed" w:cs="DejaVu Sans Condensed"/>
          <w:bCs/>
          <w:iCs/>
          <w:color w:val="0000FF"/>
          <w:lang w:eastAsia="zh-CN"/>
        </w:rPr>
      </w:pPr>
    </w:p>
    <w:p w14:paraId="709E88E4" w14:textId="77777777" w:rsidR="009E7CC5" w:rsidRDefault="009E7CC5" w:rsidP="00984426">
      <w:pPr>
        <w:suppressAutoHyphens/>
        <w:overflowPunct w:val="0"/>
        <w:autoSpaceDE w:val="0"/>
        <w:spacing w:line="240" w:lineRule="auto"/>
        <w:ind w:firstLine="0"/>
        <w:jc w:val="both"/>
        <w:textAlignment w:val="baseline"/>
        <w:rPr>
          <w:rFonts w:ascii="DejaVu Sans Condensed" w:eastAsia="Trebuchet MS" w:hAnsi="DejaVu Sans Condensed" w:cs="DejaVu Sans Condensed"/>
          <w:bCs/>
          <w:iCs/>
          <w:color w:val="0000FF"/>
          <w:lang w:eastAsia="zh-CN"/>
        </w:rPr>
      </w:pPr>
    </w:p>
    <w:p w14:paraId="508C98E9" w14:textId="77777777" w:rsidR="009E7CC5" w:rsidRDefault="009E7CC5" w:rsidP="00984426">
      <w:pPr>
        <w:suppressAutoHyphens/>
        <w:overflowPunct w:val="0"/>
        <w:autoSpaceDE w:val="0"/>
        <w:spacing w:line="240" w:lineRule="auto"/>
        <w:ind w:firstLine="0"/>
        <w:jc w:val="both"/>
        <w:textAlignment w:val="baseline"/>
        <w:rPr>
          <w:rFonts w:ascii="DejaVu Sans Condensed" w:eastAsia="Trebuchet MS" w:hAnsi="DejaVu Sans Condensed" w:cs="DejaVu Sans Condensed"/>
          <w:bCs/>
          <w:iCs/>
          <w:color w:val="0000FF"/>
          <w:lang w:eastAsia="zh-CN"/>
        </w:rPr>
      </w:pPr>
    </w:p>
    <w:p w14:paraId="779F8E76" w14:textId="77777777" w:rsidR="009E7CC5" w:rsidRDefault="009E7CC5" w:rsidP="00984426">
      <w:pPr>
        <w:suppressAutoHyphens/>
        <w:overflowPunct w:val="0"/>
        <w:autoSpaceDE w:val="0"/>
        <w:spacing w:line="240" w:lineRule="auto"/>
        <w:ind w:firstLine="0"/>
        <w:jc w:val="both"/>
        <w:textAlignment w:val="baseline"/>
        <w:rPr>
          <w:rFonts w:ascii="DejaVu Sans Condensed" w:eastAsia="Trebuchet MS" w:hAnsi="DejaVu Sans Condensed" w:cs="DejaVu Sans Condensed"/>
          <w:bCs/>
          <w:iCs/>
          <w:color w:val="0000FF"/>
          <w:lang w:eastAsia="zh-CN"/>
        </w:rPr>
      </w:pPr>
    </w:p>
    <w:p w14:paraId="7818863E" w14:textId="77777777" w:rsidR="009E7CC5" w:rsidRDefault="009E7CC5" w:rsidP="00984426">
      <w:pPr>
        <w:suppressAutoHyphens/>
        <w:overflowPunct w:val="0"/>
        <w:autoSpaceDE w:val="0"/>
        <w:spacing w:line="240" w:lineRule="auto"/>
        <w:ind w:firstLine="0"/>
        <w:jc w:val="both"/>
        <w:textAlignment w:val="baseline"/>
        <w:rPr>
          <w:rFonts w:ascii="DejaVu Sans Condensed" w:eastAsia="Trebuchet MS" w:hAnsi="DejaVu Sans Condensed" w:cs="DejaVu Sans Condensed"/>
          <w:bCs/>
          <w:iCs/>
          <w:color w:val="0000FF"/>
          <w:lang w:eastAsia="zh-CN"/>
        </w:rPr>
      </w:pPr>
    </w:p>
    <w:p w14:paraId="44F69B9A" w14:textId="77777777" w:rsidR="009E7CC5" w:rsidRDefault="009E7CC5" w:rsidP="00984426">
      <w:pPr>
        <w:suppressAutoHyphens/>
        <w:overflowPunct w:val="0"/>
        <w:autoSpaceDE w:val="0"/>
        <w:spacing w:line="240" w:lineRule="auto"/>
        <w:ind w:firstLine="0"/>
        <w:jc w:val="both"/>
        <w:textAlignment w:val="baseline"/>
        <w:rPr>
          <w:rFonts w:ascii="DejaVu Sans Condensed" w:eastAsia="Trebuchet MS" w:hAnsi="DejaVu Sans Condensed" w:cs="DejaVu Sans Condensed"/>
          <w:bCs/>
          <w:iCs/>
          <w:color w:val="0000FF"/>
          <w:lang w:eastAsia="zh-CN"/>
        </w:rPr>
      </w:pPr>
    </w:p>
    <w:p w14:paraId="5F07D11E" w14:textId="77777777" w:rsidR="009E7CC5" w:rsidRDefault="009E7CC5" w:rsidP="00984426">
      <w:pPr>
        <w:suppressAutoHyphens/>
        <w:overflowPunct w:val="0"/>
        <w:autoSpaceDE w:val="0"/>
        <w:spacing w:line="240" w:lineRule="auto"/>
        <w:ind w:firstLine="0"/>
        <w:jc w:val="both"/>
        <w:textAlignment w:val="baseline"/>
        <w:rPr>
          <w:rFonts w:ascii="DejaVu Sans Condensed" w:eastAsia="Trebuchet MS" w:hAnsi="DejaVu Sans Condensed" w:cs="DejaVu Sans Condensed"/>
          <w:bCs/>
          <w:iCs/>
          <w:color w:val="0000FF"/>
          <w:lang w:eastAsia="zh-CN"/>
        </w:rPr>
      </w:pPr>
    </w:p>
    <w:p w14:paraId="41508A3C" w14:textId="77777777" w:rsidR="009E7CC5" w:rsidRDefault="009E7CC5" w:rsidP="00984426">
      <w:pPr>
        <w:suppressAutoHyphens/>
        <w:overflowPunct w:val="0"/>
        <w:autoSpaceDE w:val="0"/>
        <w:spacing w:line="240" w:lineRule="auto"/>
        <w:ind w:firstLine="0"/>
        <w:jc w:val="both"/>
        <w:textAlignment w:val="baseline"/>
        <w:rPr>
          <w:rFonts w:ascii="DejaVu Sans Condensed" w:eastAsia="Trebuchet MS" w:hAnsi="DejaVu Sans Condensed" w:cs="DejaVu Sans Condensed"/>
          <w:bCs/>
          <w:iCs/>
          <w:color w:val="0000FF"/>
          <w:lang w:eastAsia="zh-CN"/>
        </w:rPr>
      </w:pPr>
    </w:p>
    <w:p w14:paraId="4303C908" w14:textId="5BE36E8E" w:rsidR="5AA4A875" w:rsidRPr="000F57BF" w:rsidRDefault="5AA4A875" w:rsidP="00602308">
      <w:pPr>
        <w:pStyle w:val="Paragraphedeliste"/>
        <w:numPr>
          <w:ilvl w:val="0"/>
          <w:numId w:val="1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360"/>
        <w:rPr>
          <w:rFonts w:ascii="Arial" w:hAnsi="Arial" w:cs="Arial"/>
        </w:rPr>
      </w:pPr>
      <w:r w:rsidRPr="000F57BF">
        <w:rPr>
          <w:rFonts w:ascii="Arial" w:hAnsi="Arial" w:cs="Arial"/>
        </w:rPr>
        <w:t xml:space="preserve">SC2.5 : </w:t>
      </w:r>
      <w:r w:rsidR="000F57BF">
        <w:rPr>
          <w:rFonts w:ascii="Arial" w:hAnsi="Arial" w:cs="Arial"/>
        </w:rPr>
        <w:t>Modalités de restitution du matériel (frais de remise en état, seuil de tolérance…) (5%)</w:t>
      </w:r>
    </w:p>
    <w:p w14:paraId="43D6B1D6" w14:textId="77777777" w:rsidR="009E7CC5" w:rsidRDefault="009E7CC5" w:rsidP="00984426">
      <w:pPr>
        <w:suppressAutoHyphens/>
        <w:overflowPunct w:val="0"/>
        <w:autoSpaceDE w:val="0"/>
        <w:spacing w:line="240" w:lineRule="auto"/>
        <w:ind w:firstLine="0"/>
        <w:jc w:val="both"/>
        <w:textAlignment w:val="baseline"/>
        <w:rPr>
          <w:rFonts w:ascii="DejaVu Sans Condensed" w:eastAsia="Trebuchet MS" w:hAnsi="DejaVu Sans Condensed" w:cs="DejaVu Sans Condensed"/>
          <w:bCs/>
          <w:iCs/>
          <w:color w:val="0000FF"/>
          <w:lang w:eastAsia="zh-CN"/>
        </w:rPr>
      </w:pPr>
    </w:p>
    <w:p w14:paraId="17DBC151" w14:textId="77777777" w:rsidR="00627EC3" w:rsidRDefault="00627EC3" w:rsidP="00984426">
      <w:pPr>
        <w:suppressAutoHyphens/>
        <w:overflowPunct w:val="0"/>
        <w:autoSpaceDE w:val="0"/>
        <w:spacing w:line="240" w:lineRule="auto"/>
        <w:ind w:firstLine="0"/>
        <w:jc w:val="both"/>
        <w:textAlignment w:val="baseline"/>
        <w:rPr>
          <w:rFonts w:ascii="DejaVu Sans Condensed" w:eastAsia="Trebuchet MS" w:hAnsi="DejaVu Sans Condensed" w:cs="DejaVu Sans Condensed"/>
          <w:bCs/>
          <w:iCs/>
          <w:color w:val="0000FF"/>
          <w:lang w:eastAsia="zh-CN"/>
        </w:rPr>
      </w:pPr>
    </w:p>
    <w:p w14:paraId="6F8BD81B" w14:textId="77777777" w:rsidR="00627EC3" w:rsidRDefault="00627EC3" w:rsidP="00984426">
      <w:pPr>
        <w:suppressAutoHyphens/>
        <w:overflowPunct w:val="0"/>
        <w:autoSpaceDE w:val="0"/>
        <w:spacing w:line="240" w:lineRule="auto"/>
        <w:ind w:firstLine="0"/>
        <w:jc w:val="both"/>
        <w:textAlignment w:val="baseline"/>
        <w:rPr>
          <w:rFonts w:ascii="DejaVu Sans Condensed" w:eastAsia="Trebuchet MS" w:hAnsi="DejaVu Sans Condensed" w:cs="DejaVu Sans Condensed"/>
          <w:bCs/>
          <w:iCs/>
          <w:color w:val="0000FF"/>
          <w:lang w:eastAsia="zh-CN"/>
        </w:rPr>
      </w:pPr>
    </w:p>
    <w:p w14:paraId="2613E9C1" w14:textId="77777777" w:rsidR="00627EC3" w:rsidRDefault="00627EC3" w:rsidP="00984426">
      <w:pPr>
        <w:suppressAutoHyphens/>
        <w:overflowPunct w:val="0"/>
        <w:autoSpaceDE w:val="0"/>
        <w:spacing w:line="240" w:lineRule="auto"/>
        <w:ind w:firstLine="0"/>
        <w:jc w:val="both"/>
        <w:textAlignment w:val="baseline"/>
        <w:rPr>
          <w:rFonts w:ascii="DejaVu Sans Condensed" w:eastAsia="Trebuchet MS" w:hAnsi="DejaVu Sans Condensed" w:cs="DejaVu Sans Condensed"/>
          <w:bCs/>
          <w:iCs/>
          <w:color w:val="0000FF"/>
          <w:lang w:eastAsia="zh-CN"/>
        </w:rPr>
      </w:pPr>
    </w:p>
    <w:p w14:paraId="1037B8A3" w14:textId="77777777" w:rsidR="00627EC3" w:rsidRDefault="00627EC3" w:rsidP="00984426">
      <w:pPr>
        <w:suppressAutoHyphens/>
        <w:overflowPunct w:val="0"/>
        <w:autoSpaceDE w:val="0"/>
        <w:spacing w:line="240" w:lineRule="auto"/>
        <w:ind w:firstLine="0"/>
        <w:jc w:val="both"/>
        <w:textAlignment w:val="baseline"/>
        <w:rPr>
          <w:rFonts w:ascii="DejaVu Sans Condensed" w:eastAsia="Trebuchet MS" w:hAnsi="DejaVu Sans Condensed" w:cs="DejaVu Sans Condensed"/>
          <w:bCs/>
          <w:iCs/>
          <w:color w:val="0000FF"/>
          <w:lang w:eastAsia="zh-CN"/>
        </w:rPr>
      </w:pPr>
    </w:p>
    <w:p w14:paraId="687C6DE0" w14:textId="77777777" w:rsidR="00627EC3" w:rsidRDefault="00627EC3" w:rsidP="00984426">
      <w:pPr>
        <w:suppressAutoHyphens/>
        <w:overflowPunct w:val="0"/>
        <w:autoSpaceDE w:val="0"/>
        <w:spacing w:line="240" w:lineRule="auto"/>
        <w:ind w:firstLine="0"/>
        <w:jc w:val="both"/>
        <w:textAlignment w:val="baseline"/>
        <w:rPr>
          <w:rFonts w:ascii="DejaVu Sans Condensed" w:eastAsia="Trebuchet MS" w:hAnsi="DejaVu Sans Condensed" w:cs="DejaVu Sans Condensed"/>
          <w:bCs/>
          <w:iCs/>
          <w:color w:val="0000FF"/>
          <w:lang w:eastAsia="zh-CN"/>
        </w:rPr>
      </w:pPr>
    </w:p>
    <w:p w14:paraId="5B2F9378" w14:textId="34E3DB64" w:rsidR="00E301BF" w:rsidRDefault="00E301BF">
      <w:pPr>
        <w:spacing w:line="240" w:lineRule="auto"/>
        <w:ind w:firstLine="0"/>
        <w:rPr>
          <w:rFonts w:ascii="DejaVu Sans Condensed" w:eastAsia="Trebuchet MS" w:hAnsi="DejaVu Sans Condensed" w:cs="DejaVu Sans Condensed"/>
          <w:bCs/>
          <w:iCs/>
          <w:color w:val="0000FF"/>
          <w:lang w:eastAsia="zh-CN"/>
        </w:rPr>
      </w:pPr>
      <w:r>
        <w:rPr>
          <w:rFonts w:ascii="DejaVu Sans Condensed" w:eastAsia="Trebuchet MS" w:hAnsi="DejaVu Sans Condensed" w:cs="DejaVu Sans Condensed"/>
          <w:bCs/>
          <w:iCs/>
          <w:color w:val="0000FF"/>
          <w:lang w:eastAsia="zh-CN"/>
        </w:rPr>
        <w:br w:type="page"/>
      </w:r>
    </w:p>
    <w:p w14:paraId="592E27E2" w14:textId="19A373B0" w:rsidR="00627EC3" w:rsidRPr="00E301BF" w:rsidRDefault="00E301BF" w:rsidP="00E301BF">
      <w:pPr>
        <w:pStyle w:val="Paragraphedeliste"/>
        <w:numPr>
          <w:ilvl w:val="0"/>
          <w:numId w:val="1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overflowPunct w:val="0"/>
        <w:autoSpaceDE w:val="0"/>
        <w:spacing w:line="240" w:lineRule="auto"/>
        <w:jc w:val="both"/>
        <w:textAlignment w:val="baseline"/>
        <w:rPr>
          <w:rFonts w:ascii="Arial" w:hAnsi="Arial" w:cs="Arial"/>
        </w:rPr>
      </w:pPr>
      <w:r w:rsidRPr="00E301BF">
        <w:rPr>
          <w:rFonts w:ascii="Arial" w:hAnsi="Arial" w:cs="Arial"/>
        </w:rPr>
        <w:lastRenderedPageBreak/>
        <w:t>C</w:t>
      </w:r>
      <w:r w:rsidR="000F57BF">
        <w:rPr>
          <w:rFonts w:ascii="Arial" w:hAnsi="Arial" w:cs="Arial"/>
        </w:rPr>
        <w:t>3</w:t>
      </w:r>
      <w:r w:rsidRPr="00E301BF">
        <w:rPr>
          <w:rFonts w:ascii="Arial" w:hAnsi="Arial" w:cs="Arial"/>
        </w:rPr>
        <w:t> : Démarche environnementale (5%)</w:t>
      </w:r>
    </w:p>
    <w:p w14:paraId="3B88899E" w14:textId="77777777" w:rsidR="00627EC3" w:rsidRDefault="00627EC3" w:rsidP="00984426">
      <w:pPr>
        <w:suppressAutoHyphens/>
        <w:overflowPunct w:val="0"/>
        <w:autoSpaceDE w:val="0"/>
        <w:spacing w:line="240" w:lineRule="auto"/>
        <w:ind w:firstLine="0"/>
        <w:jc w:val="both"/>
        <w:textAlignment w:val="baseline"/>
        <w:rPr>
          <w:rFonts w:ascii="DejaVu Sans Condensed" w:eastAsia="Trebuchet MS" w:hAnsi="DejaVu Sans Condensed" w:cs="DejaVu Sans Condensed"/>
          <w:bCs/>
          <w:iCs/>
          <w:color w:val="0000FF"/>
          <w:lang w:eastAsia="zh-CN"/>
        </w:rPr>
      </w:pPr>
    </w:p>
    <w:p w14:paraId="69E2BB2B" w14:textId="77777777" w:rsidR="00627EC3" w:rsidRDefault="00627EC3" w:rsidP="00984426">
      <w:pPr>
        <w:suppressAutoHyphens/>
        <w:overflowPunct w:val="0"/>
        <w:autoSpaceDE w:val="0"/>
        <w:spacing w:line="240" w:lineRule="auto"/>
        <w:ind w:firstLine="0"/>
        <w:jc w:val="both"/>
        <w:textAlignment w:val="baseline"/>
        <w:rPr>
          <w:rFonts w:ascii="DejaVu Sans Condensed" w:eastAsia="Trebuchet MS" w:hAnsi="DejaVu Sans Condensed" w:cs="DejaVu Sans Condensed"/>
          <w:bCs/>
          <w:iCs/>
          <w:color w:val="0000FF"/>
          <w:lang w:eastAsia="zh-CN"/>
        </w:rPr>
      </w:pPr>
    </w:p>
    <w:p w14:paraId="57C0D796" w14:textId="67AA5D80" w:rsidR="00E301BF" w:rsidRDefault="00E301BF">
      <w:pPr>
        <w:spacing w:line="240" w:lineRule="auto"/>
        <w:ind w:firstLine="0"/>
        <w:rPr>
          <w:rFonts w:ascii="DejaVu Sans Condensed" w:eastAsia="Trebuchet MS" w:hAnsi="DejaVu Sans Condensed" w:cs="DejaVu Sans Condensed"/>
          <w:bCs/>
          <w:iCs/>
          <w:color w:val="0000FF"/>
          <w:lang w:eastAsia="zh-CN"/>
        </w:rPr>
      </w:pPr>
      <w:r>
        <w:rPr>
          <w:rFonts w:ascii="DejaVu Sans Condensed" w:eastAsia="Trebuchet MS" w:hAnsi="DejaVu Sans Condensed" w:cs="DejaVu Sans Condensed"/>
          <w:bCs/>
          <w:iCs/>
          <w:color w:val="0000FF"/>
          <w:lang w:eastAsia="zh-CN"/>
        </w:rPr>
        <w:br w:type="page"/>
      </w:r>
    </w:p>
    <w:p w14:paraId="0DD1EFD7" w14:textId="77777777" w:rsidR="00627EC3" w:rsidRDefault="00627EC3" w:rsidP="00984426">
      <w:pPr>
        <w:suppressAutoHyphens/>
        <w:overflowPunct w:val="0"/>
        <w:autoSpaceDE w:val="0"/>
        <w:spacing w:line="240" w:lineRule="auto"/>
        <w:ind w:firstLine="0"/>
        <w:jc w:val="both"/>
        <w:textAlignment w:val="baseline"/>
        <w:rPr>
          <w:rFonts w:ascii="DejaVu Sans Condensed" w:eastAsia="Trebuchet MS" w:hAnsi="DejaVu Sans Condensed" w:cs="DejaVu Sans Condensed"/>
          <w:bCs/>
          <w:iCs/>
          <w:color w:val="0000FF"/>
          <w:lang w:eastAsia="zh-CN"/>
        </w:rPr>
      </w:pPr>
    </w:p>
    <w:p w14:paraId="0D142F6F" w14:textId="77777777" w:rsidR="00627EC3" w:rsidRDefault="00627EC3" w:rsidP="00984426">
      <w:pPr>
        <w:suppressAutoHyphens/>
        <w:overflowPunct w:val="0"/>
        <w:autoSpaceDE w:val="0"/>
        <w:spacing w:line="240" w:lineRule="auto"/>
        <w:ind w:firstLine="0"/>
        <w:jc w:val="both"/>
        <w:textAlignment w:val="baseline"/>
        <w:rPr>
          <w:rFonts w:ascii="DejaVu Sans Condensed" w:eastAsia="Trebuchet MS" w:hAnsi="DejaVu Sans Condensed" w:cs="DejaVu Sans Condensed"/>
          <w:bCs/>
          <w:iCs/>
          <w:color w:val="0000FF"/>
          <w:lang w:eastAsia="zh-CN"/>
        </w:rPr>
      </w:pPr>
    </w:p>
    <w:p w14:paraId="4475AD14" w14:textId="77777777" w:rsidR="00627EC3" w:rsidRDefault="00627EC3" w:rsidP="00984426">
      <w:pPr>
        <w:suppressAutoHyphens/>
        <w:overflowPunct w:val="0"/>
        <w:autoSpaceDE w:val="0"/>
        <w:spacing w:line="240" w:lineRule="auto"/>
        <w:ind w:firstLine="0"/>
        <w:jc w:val="both"/>
        <w:textAlignment w:val="baseline"/>
        <w:rPr>
          <w:rFonts w:ascii="DejaVu Sans Condensed" w:eastAsia="Trebuchet MS" w:hAnsi="DejaVu Sans Condensed" w:cs="DejaVu Sans Condensed"/>
          <w:bCs/>
          <w:iCs/>
          <w:color w:val="0000FF"/>
          <w:lang w:eastAsia="zh-CN"/>
        </w:rPr>
      </w:pPr>
    </w:p>
    <w:p w14:paraId="120C4E94" w14:textId="77777777" w:rsidR="00627EC3" w:rsidRDefault="00627EC3" w:rsidP="00984426">
      <w:pPr>
        <w:suppressAutoHyphens/>
        <w:overflowPunct w:val="0"/>
        <w:autoSpaceDE w:val="0"/>
        <w:spacing w:line="240" w:lineRule="auto"/>
        <w:ind w:firstLine="0"/>
        <w:jc w:val="both"/>
        <w:textAlignment w:val="baseline"/>
        <w:rPr>
          <w:rFonts w:ascii="DejaVu Sans Condensed" w:eastAsia="Trebuchet MS" w:hAnsi="DejaVu Sans Condensed" w:cs="DejaVu Sans Condensed"/>
          <w:bCs/>
          <w:iCs/>
          <w:color w:val="0000FF"/>
          <w:lang w:eastAsia="zh-CN"/>
        </w:rPr>
      </w:pPr>
    </w:p>
    <w:p w14:paraId="42AFC42D" w14:textId="77777777" w:rsidR="00627EC3" w:rsidRDefault="00627EC3" w:rsidP="00984426">
      <w:pPr>
        <w:suppressAutoHyphens/>
        <w:overflowPunct w:val="0"/>
        <w:autoSpaceDE w:val="0"/>
        <w:spacing w:line="240" w:lineRule="auto"/>
        <w:ind w:firstLine="0"/>
        <w:jc w:val="both"/>
        <w:textAlignment w:val="baseline"/>
        <w:rPr>
          <w:rFonts w:ascii="DejaVu Sans Condensed" w:eastAsia="Trebuchet MS" w:hAnsi="DejaVu Sans Condensed" w:cs="DejaVu Sans Condensed"/>
          <w:bCs/>
          <w:iCs/>
          <w:color w:val="0000FF"/>
          <w:lang w:eastAsia="zh-CN"/>
        </w:rPr>
      </w:pPr>
    </w:p>
    <w:p w14:paraId="271CA723" w14:textId="77777777" w:rsidR="00627EC3" w:rsidRDefault="00627EC3" w:rsidP="00984426">
      <w:pPr>
        <w:suppressAutoHyphens/>
        <w:overflowPunct w:val="0"/>
        <w:autoSpaceDE w:val="0"/>
        <w:spacing w:line="240" w:lineRule="auto"/>
        <w:ind w:firstLine="0"/>
        <w:jc w:val="both"/>
        <w:textAlignment w:val="baseline"/>
        <w:rPr>
          <w:rFonts w:ascii="DejaVu Sans Condensed" w:eastAsia="Trebuchet MS" w:hAnsi="DejaVu Sans Condensed" w:cs="DejaVu Sans Condensed"/>
          <w:bCs/>
          <w:iCs/>
          <w:color w:val="0000FF"/>
          <w:lang w:eastAsia="zh-CN"/>
        </w:rPr>
      </w:pPr>
    </w:p>
    <w:p w14:paraId="75FBE423" w14:textId="77777777" w:rsidR="00627EC3" w:rsidRDefault="00627EC3" w:rsidP="00984426">
      <w:pPr>
        <w:suppressAutoHyphens/>
        <w:overflowPunct w:val="0"/>
        <w:autoSpaceDE w:val="0"/>
        <w:spacing w:line="240" w:lineRule="auto"/>
        <w:ind w:firstLine="0"/>
        <w:jc w:val="both"/>
        <w:textAlignment w:val="baseline"/>
        <w:rPr>
          <w:rFonts w:ascii="DejaVu Sans Condensed" w:eastAsia="Trebuchet MS" w:hAnsi="DejaVu Sans Condensed" w:cs="DejaVu Sans Condensed"/>
          <w:bCs/>
          <w:iCs/>
          <w:color w:val="0000FF"/>
          <w:lang w:eastAsia="zh-CN"/>
        </w:rPr>
      </w:pPr>
    </w:p>
    <w:p w14:paraId="38288749" w14:textId="77777777" w:rsidR="00627EC3" w:rsidRDefault="00627EC3" w:rsidP="00984426">
      <w:pPr>
        <w:suppressAutoHyphens/>
        <w:overflowPunct w:val="0"/>
        <w:autoSpaceDE w:val="0"/>
        <w:spacing w:line="240" w:lineRule="auto"/>
        <w:ind w:firstLine="0"/>
        <w:jc w:val="both"/>
        <w:textAlignment w:val="baseline"/>
        <w:rPr>
          <w:rFonts w:ascii="DejaVu Sans Condensed" w:eastAsia="Trebuchet MS" w:hAnsi="DejaVu Sans Condensed" w:cs="DejaVu Sans Condensed"/>
          <w:bCs/>
          <w:iCs/>
          <w:color w:val="0000FF"/>
          <w:lang w:eastAsia="zh-CN"/>
        </w:rPr>
      </w:pPr>
    </w:p>
    <w:p w14:paraId="20BD9A1A" w14:textId="77777777" w:rsidR="00627EC3" w:rsidRDefault="00627EC3" w:rsidP="00984426">
      <w:pPr>
        <w:suppressAutoHyphens/>
        <w:overflowPunct w:val="0"/>
        <w:autoSpaceDE w:val="0"/>
        <w:spacing w:line="240" w:lineRule="auto"/>
        <w:ind w:firstLine="0"/>
        <w:jc w:val="both"/>
        <w:textAlignment w:val="baseline"/>
        <w:rPr>
          <w:rFonts w:ascii="DejaVu Sans Condensed" w:eastAsia="Trebuchet MS" w:hAnsi="DejaVu Sans Condensed" w:cs="DejaVu Sans Condensed"/>
          <w:bCs/>
          <w:iCs/>
          <w:color w:val="0000FF"/>
          <w:lang w:eastAsia="zh-CN"/>
        </w:rPr>
      </w:pPr>
    </w:p>
    <w:p w14:paraId="0C136CF1" w14:textId="77777777" w:rsidR="00627EC3" w:rsidRDefault="00627EC3" w:rsidP="00984426">
      <w:pPr>
        <w:suppressAutoHyphens/>
        <w:overflowPunct w:val="0"/>
        <w:autoSpaceDE w:val="0"/>
        <w:spacing w:line="240" w:lineRule="auto"/>
        <w:ind w:firstLine="0"/>
        <w:jc w:val="both"/>
        <w:textAlignment w:val="baseline"/>
        <w:rPr>
          <w:rFonts w:ascii="DejaVu Sans Condensed" w:eastAsia="Trebuchet MS" w:hAnsi="DejaVu Sans Condensed" w:cs="DejaVu Sans Condensed"/>
          <w:bCs/>
          <w:iCs/>
          <w:color w:val="0000FF"/>
          <w:lang w:eastAsia="zh-CN"/>
        </w:rPr>
      </w:pPr>
    </w:p>
    <w:p w14:paraId="0A392C6A" w14:textId="77777777" w:rsidR="00627EC3" w:rsidRDefault="00627EC3" w:rsidP="00984426">
      <w:pPr>
        <w:suppressAutoHyphens/>
        <w:overflowPunct w:val="0"/>
        <w:autoSpaceDE w:val="0"/>
        <w:spacing w:line="240" w:lineRule="auto"/>
        <w:ind w:firstLine="0"/>
        <w:jc w:val="both"/>
        <w:textAlignment w:val="baseline"/>
        <w:rPr>
          <w:rFonts w:ascii="DejaVu Sans Condensed" w:eastAsia="Trebuchet MS" w:hAnsi="DejaVu Sans Condensed" w:cs="DejaVu Sans Condensed"/>
          <w:bCs/>
          <w:iCs/>
          <w:color w:val="0000FF"/>
          <w:lang w:eastAsia="zh-CN"/>
        </w:rPr>
      </w:pPr>
    </w:p>
    <w:p w14:paraId="290583F9" w14:textId="77777777" w:rsidR="00627EC3" w:rsidRDefault="00627EC3" w:rsidP="00984426">
      <w:pPr>
        <w:suppressAutoHyphens/>
        <w:overflowPunct w:val="0"/>
        <w:autoSpaceDE w:val="0"/>
        <w:spacing w:line="240" w:lineRule="auto"/>
        <w:ind w:firstLine="0"/>
        <w:jc w:val="both"/>
        <w:textAlignment w:val="baseline"/>
        <w:rPr>
          <w:rFonts w:ascii="DejaVu Sans Condensed" w:eastAsia="Trebuchet MS" w:hAnsi="DejaVu Sans Condensed" w:cs="DejaVu Sans Condensed"/>
          <w:bCs/>
          <w:iCs/>
          <w:color w:val="0000FF"/>
          <w:lang w:eastAsia="zh-CN"/>
        </w:rPr>
      </w:pPr>
    </w:p>
    <w:p w14:paraId="68F21D90" w14:textId="77777777" w:rsidR="00627EC3" w:rsidRDefault="00627EC3" w:rsidP="00984426">
      <w:pPr>
        <w:suppressAutoHyphens/>
        <w:overflowPunct w:val="0"/>
        <w:autoSpaceDE w:val="0"/>
        <w:spacing w:line="240" w:lineRule="auto"/>
        <w:ind w:firstLine="0"/>
        <w:jc w:val="both"/>
        <w:textAlignment w:val="baseline"/>
        <w:rPr>
          <w:rFonts w:ascii="DejaVu Sans Condensed" w:eastAsia="Trebuchet MS" w:hAnsi="DejaVu Sans Condensed" w:cs="DejaVu Sans Condensed"/>
          <w:bCs/>
          <w:iCs/>
          <w:color w:val="0000FF"/>
          <w:lang w:eastAsia="zh-CN"/>
        </w:rPr>
      </w:pPr>
    </w:p>
    <w:p w14:paraId="13C326F3" w14:textId="77777777" w:rsidR="00627EC3" w:rsidRDefault="00627EC3" w:rsidP="00984426">
      <w:pPr>
        <w:suppressAutoHyphens/>
        <w:overflowPunct w:val="0"/>
        <w:autoSpaceDE w:val="0"/>
        <w:spacing w:line="240" w:lineRule="auto"/>
        <w:ind w:firstLine="0"/>
        <w:jc w:val="both"/>
        <w:textAlignment w:val="baseline"/>
        <w:rPr>
          <w:rFonts w:ascii="DejaVu Sans Condensed" w:eastAsia="Trebuchet MS" w:hAnsi="DejaVu Sans Condensed" w:cs="DejaVu Sans Condensed"/>
          <w:bCs/>
          <w:iCs/>
          <w:color w:val="0000FF"/>
          <w:lang w:eastAsia="zh-CN"/>
        </w:rPr>
      </w:pPr>
    </w:p>
    <w:p w14:paraId="4853B841" w14:textId="77777777" w:rsidR="00627EC3" w:rsidRDefault="00627EC3" w:rsidP="00984426">
      <w:pPr>
        <w:suppressAutoHyphens/>
        <w:overflowPunct w:val="0"/>
        <w:autoSpaceDE w:val="0"/>
        <w:spacing w:line="240" w:lineRule="auto"/>
        <w:ind w:firstLine="0"/>
        <w:jc w:val="both"/>
        <w:textAlignment w:val="baseline"/>
        <w:rPr>
          <w:rFonts w:ascii="DejaVu Sans Condensed" w:eastAsia="Trebuchet MS" w:hAnsi="DejaVu Sans Condensed" w:cs="DejaVu Sans Condensed"/>
          <w:bCs/>
          <w:iCs/>
          <w:color w:val="0000FF"/>
          <w:lang w:eastAsia="zh-CN"/>
        </w:rPr>
      </w:pPr>
    </w:p>
    <w:p w14:paraId="50125231" w14:textId="77777777" w:rsidR="00627EC3" w:rsidRDefault="00627EC3" w:rsidP="00984426">
      <w:pPr>
        <w:suppressAutoHyphens/>
        <w:overflowPunct w:val="0"/>
        <w:autoSpaceDE w:val="0"/>
        <w:spacing w:line="240" w:lineRule="auto"/>
        <w:ind w:firstLine="0"/>
        <w:jc w:val="both"/>
        <w:textAlignment w:val="baseline"/>
        <w:rPr>
          <w:rFonts w:ascii="DejaVu Sans Condensed" w:eastAsia="Trebuchet MS" w:hAnsi="DejaVu Sans Condensed" w:cs="DejaVu Sans Condensed"/>
          <w:bCs/>
          <w:iCs/>
          <w:color w:val="0000FF"/>
          <w:lang w:eastAsia="zh-CN"/>
        </w:rPr>
      </w:pPr>
    </w:p>
    <w:p w14:paraId="5A25747A" w14:textId="77777777" w:rsidR="00627EC3" w:rsidRDefault="00627EC3" w:rsidP="00984426">
      <w:pPr>
        <w:suppressAutoHyphens/>
        <w:overflowPunct w:val="0"/>
        <w:autoSpaceDE w:val="0"/>
        <w:spacing w:line="240" w:lineRule="auto"/>
        <w:ind w:firstLine="0"/>
        <w:jc w:val="both"/>
        <w:textAlignment w:val="baseline"/>
        <w:rPr>
          <w:rFonts w:ascii="DejaVu Sans Condensed" w:eastAsia="Trebuchet MS" w:hAnsi="DejaVu Sans Condensed" w:cs="DejaVu Sans Condensed"/>
          <w:bCs/>
          <w:iCs/>
          <w:color w:val="0000FF"/>
          <w:lang w:eastAsia="zh-CN"/>
        </w:rPr>
      </w:pPr>
    </w:p>
    <w:p w14:paraId="09B8D95D" w14:textId="77777777" w:rsidR="00627EC3" w:rsidRDefault="00627EC3" w:rsidP="00984426">
      <w:pPr>
        <w:suppressAutoHyphens/>
        <w:overflowPunct w:val="0"/>
        <w:autoSpaceDE w:val="0"/>
        <w:spacing w:line="240" w:lineRule="auto"/>
        <w:ind w:firstLine="0"/>
        <w:jc w:val="both"/>
        <w:textAlignment w:val="baseline"/>
        <w:rPr>
          <w:rFonts w:ascii="DejaVu Sans Condensed" w:eastAsia="Trebuchet MS" w:hAnsi="DejaVu Sans Condensed" w:cs="DejaVu Sans Condensed"/>
          <w:bCs/>
          <w:iCs/>
          <w:color w:val="0000FF"/>
          <w:lang w:eastAsia="zh-CN"/>
        </w:rPr>
      </w:pPr>
    </w:p>
    <w:p w14:paraId="78BEFD2A" w14:textId="77777777" w:rsidR="00627EC3" w:rsidRDefault="00627EC3" w:rsidP="00984426">
      <w:pPr>
        <w:suppressAutoHyphens/>
        <w:overflowPunct w:val="0"/>
        <w:autoSpaceDE w:val="0"/>
        <w:spacing w:line="240" w:lineRule="auto"/>
        <w:ind w:firstLine="0"/>
        <w:jc w:val="both"/>
        <w:textAlignment w:val="baseline"/>
        <w:rPr>
          <w:rFonts w:ascii="DejaVu Sans Condensed" w:eastAsia="Trebuchet MS" w:hAnsi="DejaVu Sans Condensed" w:cs="DejaVu Sans Condensed"/>
          <w:bCs/>
          <w:iCs/>
          <w:color w:val="0000FF"/>
          <w:lang w:eastAsia="zh-CN"/>
        </w:rPr>
      </w:pPr>
    </w:p>
    <w:p w14:paraId="27A76422" w14:textId="77777777" w:rsidR="00627EC3" w:rsidRDefault="00627EC3" w:rsidP="00984426">
      <w:pPr>
        <w:suppressAutoHyphens/>
        <w:overflowPunct w:val="0"/>
        <w:autoSpaceDE w:val="0"/>
        <w:spacing w:line="240" w:lineRule="auto"/>
        <w:ind w:firstLine="0"/>
        <w:jc w:val="both"/>
        <w:textAlignment w:val="baseline"/>
        <w:rPr>
          <w:rFonts w:ascii="DejaVu Sans Condensed" w:eastAsia="Trebuchet MS" w:hAnsi="DejaVu Sans Condensed" w:cs="DejaVu Sans Condensed"/>
          <w:bCs/>
          <w:iCs/>
          <w:color w:val="0000FF"/>
          <w:lang w:eastAsia="zh-CN"/>
        </w:rPr>
      </w:pPr>
    </w:p>
    <w:p w14:paraId="751FEF88" w14:textId="77777777" w:rsidR="00627EC3" w:rsidRDefault="00627EC3" w:rsidP="00627EC3">
      <w:pPr>
        <w:ind w:left="3540" w:firstLine="708"/>
        <w:rPr>
          <w:rFonts w:ascii="Arial" w:hAnsi="Arial" w:cs="Arial"/>
          <w:sz w:val="22"/>
          <w:szCs w:val="22"/>
        </w:rPr>
      </w:pPr>
      <w:r w:rsidRPr="0031658D">
        <w:rPr>
          <w:rFonts w:ascii="Arial" w:hAnsi="Arial" w:cs="Arial"/>
          <w:sz w:val="22"/>
          <w:szCs w:val="22"/>
          <w:u w:val="single"/>
        </w:rPr>
        <w:t xml:space="preserve">Le </w:t>
      </w:r>
      <w:r>
        <w:rPr>
          <w:rFonts w:ascii="Arial" w:hAnsi="Arial" w:cs="Arial"/>
          <w:sz w:val="22"/>
          <w:szCs w:val="22"/>
          <w:u w:val="single"/>
        </w:rPr>
        <w:t>fournisseur</w:t>
      </w:r>
      <w:r w:rsidRPr="0031658D">
        <w:rPr>
          <w:rFonts w:ascii="Arial" w:hAnsi="Arial" w:cs="Arial"/>
          <w:sz w:val="22"/>
          <w:szCs w:val="22"/>
        </w:rPr>
        <w:tab/>
      </w:r>
      <w:r w:rsidRPr="0031658D">
        <w:rPr>
          <w:rFonts w:ascii="Arial" w:hAnsi="Arial" w:cs="Arial"/>
          <w:sz w:val="22"/>
          <w:szCs w:val="22"/>
        </w:rPr>
        <w:tab/>
      </w:r>
    </w:p>
    <w:p w14:paraId="49206A88" w14:textId="77777777" w:rsidR="00627EC3" w:rsidRPr="0031658D" w:rsidRDefault="00627EC3" w:rsidP="00627EC3">
      <w:pPr>
        <w:ind w:left="3540" w:firstLine="708"/>
        <w:rPr>
          <w:rFonts w:ascii="Arial" w:hAnsi="Arial" w:cs="Arial"/>
          <w:sz w:val="22"/>
          <w:szCs w:val="22"/>
          <w:u w:val="single"/>
        </w:rPr>
      </w:pPr>
    </w:p>
    <w:p w14:paraId="7621A8FC" w14:textId="77777777" w:rsidR="00627EC3" w:rsidRPr="0031658D" w:rsidRDefault="00627EC3" w:rsidP="00627EC3">
      <w:pPr>
        <w:ind w:left="3540" w:firstLine="708"/>
        <w:rPr>
          <w:rFonts w:ascii="Arial" w:hAnsi="Arial" w:cs="Arial"/>
          <w:sz w:val="22"/>
          <w:szCs w:val="22"/>
        </w:rPr>
      </w:pPr>
      <w:r w:rsidRPr="0031658D">
        <w:rPr>
          <w:rFonts w:ascii="Arial" w:hAnsi="Arial" w:cs="Arial"/>
          <w:sz w:val="22"/>
          <w:szCs w:val="22"/>
        </w:rPr>
        <w:t>Mention « lu et approuvé »</w:t>
      </w:r>
    </w:p>
    <w:p w14:paraId="483411A4" w14:textId="77777777" w:rsidR="00627EC3" w:rsidRPr="00984426" w:rsidRDefault="00627EC3" w:rsidP="00627EC3">
      <w:pPr>
        <w:suppressAutoHyphens/>
        <w:overflowPunct w:val="0"/>
        <w:autoSpaceDE w:val="0"/>
        <w:spacing w:line="240" w:lineRule="auto"/>
        <w:ind w:left="3540" w:firstLine="708"/>
        <w:jc w:val="both"/>
        <w:textAlignment w:val="baseline"/>
        <w:rPr>
          <w:rFonts w:ascii="DejaVu Sans Condensed" w:eastAsia="Trebuchet MS" w:hAnsi="DejaVu Sans Condensed" w:cs="DejaVu Sans Condensed"/>
          <w:bCs/>
          <w:iCs/>
          <w:color w:val="0000FF"/>
          <w:lang w:eastAsia="zh-CN"/>
        </w:rPr>
      </w:pPr>
      <w:r w:rsidRPr="0031658D">
        <w:rPr>
          <w:rFonts w:ascii="Arial" w:hAnsi="Arial" w:cs="Arial"/>
          <w:sz w:val="22"/>
          <w:szCs w:val="22"/>
        </w:rPr>
        <w:t>Signature + cachet</w:t>
      </w:r>
    </w:p>
    <w:sectPr w:rsidR="00627EC3" w:rsidRPr="00984426" w:rsidSect="00EB34C4">
      <w:headerReference w:type="default" r:id="rId12"/>
      <w:footerReference w:type="default" r:id="rId13"/>
      <w:footerReference w:type="first" r:id="rId14"/>
      <w:pgSz w:w="11906" w:h="16838" w:code="9"/>
      <w:pgMar w:top="1134" w:right="707" w:bottom="1191" w:left="851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DAA189" w14:textId="77777777" w:rsidR="00B0631C" w:rsidRDefault="00B0631C">
      <w:pPr>
        <w:spacing w:line="240" w:lineRule="auto"/>
      </w:pPr>
      <w:r>
        <w:separator/>
      </w:r>
    </w:p>
  </w:endnote>
  <w:endnote w:type="continuationSeparator" w:id="0">
    <w:p w14:paraId="27891FD9" w14:textId="77777777" w:rsidR="00B0631C" w:rsidRDefault="00B0631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Arial Unicode MS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New York"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imbusSanTLig">
    <w:altName w:val="Times New Roman"/>
    <w:charset w:val="00"/>
    <w:family w:val="auto"/>
    <w:pitch w:val="variable"/>
  </w:font>
  <w:font w:name="DejaVu Sans Condensed">
    <w:altName w:val="Franklin Gothic Medium Cond"/>
    <w:charset w:val="00"/>
    <w:family w:val="swiss"/>
    <w:pitch w:val="variable"/>
    <w:sig w:usb0="E7002EFF" w:usb1="D200FDFF" w:usb2="0A24602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4993" w:type="pct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9507"/>
      <w:gridCol w:w="1056"/>
    </w:tblGrid>
    <w:tr w:rsidR="00FF6284" w:rsidRPr="00E24CFF" w14:paraId="203406F9" w14:textId="77777777" w:rsidTr="00E24CFF">
      <w:trPr>
        <w:trHeight w:val="351"/>
      </w:trPr>
      <w:tc>
        <w:tcPr>
          <w:tcW w:w="4500" w:type="pct"/>
          <w:tcBorders>
            <w:top w:val="single" w:sz="4" w:space="0" w:color="000000"/>
          </w:tcBorders>
        </w:tcPr>
        <w:p w14:paraId="78B23D23" w14:textId="77777777" w:rsidR="00FF6284" w:rsidRPr="00E24CFF" w:rsidRDefault="00FF6284" w:rsidP="00DF3D32">
          <w:pPr>
            <w:pStyle w:val="Pieddepage"/>
            <w:ind w:firstLine="0"/>
            <w:jc w:val="both"/>
            <w:rPr>
              <w:rFonts w:ascii="DejaVu Sans Condensed" w:hAnsi="DejaVu Sans Condensed" w:cs="DejaVu Sans Condensed"/>
            </w:rPr>
          </w:pPr>
          <w:r w:rsidRPr="00E24CFF">
            <w:rPr>
              <w:rFonts w:ascii="DejaVu Sans Condensed" w:hAnsi="DejaVu Sans Condensed" w:cs="DejaVu Sans Condensed"/>
            </w:rPr>
            <w:t>Mémoire</w:t>
          </w:r>
          <w:r w:rsidR="00F826E4">
            <w:rPr>
              <w:rFonts w:ascii="DejaVu Sans Condensed" w:hAnsi="DejaVu Sans Condensed" w:cs="DejaVu Sans Condensed"/>
            </w:rPr>
            <w:t xml:space="preserve"> Technique</w:t>
          </w:r>
          <w:r w:rsidRPr="00E24CFF">
            <w:rPr>
              <w:rFonts w:ascii="DejaVu Sans Condensed" w:hAnsi="DejaVu Sans Condensed" w:cs="DejaVu Sans Condensed"/>
            </w:rPr>
            <w:tab/>
          </w:r>
          <w:r w:rsidRPr="00E24CFF">
            <w:rPr>
              <w:rFonts w:ascii="DejaVu Sans Condensed" w:hAnsi="DejaVu Sans Condensed" w:cs="DejaVu Sans Condensed"/>
            </w:rPr>
            <w:tab/>
          </w:r>
        </w:p>
      </w:tc>
      <w:tc>
        <w:tcPr>
          <w:tcW w:w="500" w:type="pct"/>
          <w:tcBorders>
            <w:top w:val="single" w:sz="4" w:space="0" w:color="C0504D"/>
          </w:tcBorders>
          <w:shd w:val="clear" w:color="auto" w:fill="943634"/>
        </w:tcPr>
        <w:p w14:paraId="02469775" w14:textId="77777777" w:rsidR="00FF6284" w:rsidRPr="00E24CFF" w:rsidRDefault="00FF6284" w:rsidP="007B03B3">
          <w:pPr>
            <w:pStyle w:val="En-tte"/>
            <w:ind w:firstLine="0"/>
            <w:rPr>
              <w:rFonts w:ascii="DejaVu Sans Condensed" w:hAnsi="DejaVu Sans Condensed" w:cs="DejaVu Sans Condensed"/>
              <w:color w:val="FFFFFF"/>
            </w:rPr>
          </w:pPr>
          <w:r w:rsidRPr="00E24CFF">
            <w:rPr>
              <w:rFonts w:ascii="DejaVu Sans Condensed" w:hAnsi="DejaVu Sans Condensed" w:cs="DejaVu Sans Condensed"/>
            </w:rPr>
            <w:fldChar w:fldCharType="begin"/>
          </w:r>
          <w:r w:rsidRPr="00E24CFF">
            <w:rPr>
              <w:rFonts w:ascii="DejaVu Sans Condensed" w:hAnsi="DejaVu Sans Condensed" w:cs="DejaVu Sans Condensed"/>
            </w:rPr>
            <w:instrText>PAGE   \* MERGEFORMAT</w:instrText>
          </w:r>
          <w:r w:rsidRPr="00E24CFF">
            <w:rPr>
              <w:rFonts w:ascii="DejaVu Sans Condensed" w:hAnsi="DejaVu Sans Condensed" w:cs="DejaVu Sans Condensed"/>
            </w:rPr>
            <w:fldChar w:fldCharType="separate"/>
          </w:r>
          <w:r w:rsidR="00E301BF" w:rsidRPr="00E301BF">
            <w:rPr>
              <w:rFonts w:ascii="DejaVu Sans Condensed" w:hAnsi="DejaVu Sans Condensed" w:cs="DejaVu Sans Condensed"/>
              <w:noProof/>
              <w:color w:val="FFFFFF"/>
            </w:rPr>
            <w:t>2</w:t>
          </w:r>
          <w:r w:rsidRPr="00E24CFF">
            <w:rPr>
              <w:rFonts w:ascii="DejaVu Sans Condensed" w:hAnsi="DejaVu Sans Condensed" w:cs="DejaVu Sans Condensed"/>
              <w:color w:val="FFFFFF"/>
            </w:rPr>
            <w:fldChar w:fldCharType="end"/>
          </w:r>
        </w:p>
      </w:tc>
    </w:tr>
  </w:tbl>
  <w:p w14:paraId="67B7A70C" w14:textId="77777777" w:rsidR="00FF6284" w:rsidRPr="00E24CFF" w:rsidRDefault="00FF6284" w:rsidP="006620CE">
    <w:pPr>
      <w:pStyle w:val="Pieddepage"/>
      <w:spacing w:line="240" w:lineRule="auto"/>
      <w:ind w:firstLine="0"/>
      <w:rPr>
        <w:rFonts w:ascii="DejaVu Sans Condensed" w:hAnsi="DejaVu Sans Condensed" w:cs="DejaVu Sans Condensed"/>
        <w:bCs/>
        <w:sz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2C3C53" w14:textId="77777777" w:rsidR="00FF6284" w:rsidRPr="009F5CBF" w:rsidRDefault="00FF6284">
    <w:pPr>
      <w:pStyle w:val="Pieddepage"/>
      <w:tabs>
        <w:tab w:val="clear" w:pos="9071"/>
      </w:tabs>
      <w:ind w:firstLine="0"/>
      <w:jc w:val="center"/>
      <w:rPr>
        <w:rFonts w:ascii="Times New Roman" w:hAnsi="Times New Roman"/>
        <w:b/>
        <w:bCs/>
        <w:color w:val="C0C0C0"/>
        <w:sz w:val="16"/>
      </w:rPr>
    </w:pPr>
    <w:r w:rsidRPr="009F5CBF">
      <w:rPr>
        <w:rFonts w:ascii="Arial" w:hAnsi="Arial" w:cs="Arial"/>
        <w:b/>
        <w:bCs/>
        <w:color w:val="C0C0C0"/>
        <w:sz w:val="16"/>
      </w:rPr>
      <w:t xml:space="preserve">CCIV-16-FOR-28-V5 - </w:t>
    </w:r>
    <w:r w:rsidRPr="001147AB">
      <w:rPr>
        <w:rFonts w:ascii="Arial" w:hAnsi="Arial" w:cs="Arial"/>
        <w:b/>
        <w:bCs/>
        <w:color w:val="C0C0C0"/>
        <w:sz w:val="16"/>
      </w:rPr>
      <w:fldChar w:fldCharType="begin"/>
    </w:r>
    <w:r w:rsidRPr="009F5CBF">
      <w:rPr>
        <w:rFonts w:ascii="Arial" w:hAnsi="Arial" w:cs="Arial"/>
        <w:b/>
        <w:bCs/>
        <w:color w:val="C0C0C0"/>
        <w:sz w:val="16"/>
      </w:rPr>
      <w:instrText xml:space="preserve"> FILENAME </w:instrText>
    </w:r>
    <w:r w:rsidRPr="001147AB">
      <w:rPr>
        <w:rFonts w:ascii="Arial" w:hAnsi="Arial" w:cs="Arial"/>
        <w:b/>
        <w:bCs/>
        <w:color w:val="C0C0C0"/>
        <w:sz w:val="16"/>
      </w:rPr>
      <w:fldChar w:fldCharType="separate"/>
    </w:r>
    <w:r w:rsidR="00EB34C4">
      <w:rPr>
        <w:rFonts w:ascii="Arial" w:hAnsi="Arial" w:cs="Arial"/>
        <w:b/>
        <w:bCs/>
        <w:noProof/>
        <w:color w:val="C0C0C0"/>
        <w:sz w:val="16"/>
      </w:rPr>
      <w:t>05_MEMOIRE TECHNIQUE  2015_03_CCIPCCA_Electricité.docx</w:t>
    </w:r>
    <w:r w:rsidRPr="001147AB">
      <w:rPr>
        <w:rFonts w:ascii="Arial" w:hAnsi="Arial" w:cs="Arial"/>
        <w:b/>
        <w:bCs/>
        <w:color w:val="C0C0C0"/>
        <w:sz w:val="16"/>
      </w:rPr>
      <w:fldChar w:fldCharType="end"/>
    </w:r>
    <w:r w:rsidRPr="009F5CBF">
      <w:rPr>
        <w:rFonts w:ascii="Arial" w:hAnsi="Arial" w:cs="Arial"/>
        <w:b/>
        <w:bCs/>
        <w:color w:val="C0C0C0"/>
        <w:sz w:val="16"/>
      </w:rPr>
      <w:t xml:space="preserve"> – Page </w:t>
    </w:r>
    <w:r w:rsidRPr="001147AB">
      <w:rPr>
        <w:rStyle w:val="Numrodepage"/>
        <w:rFonts w:ascii="Arial" w:hAnsi="Arial" w:cs="Arial"/>
        <w:b/>
        <w:bCs/>
        <w:color w:val="C0C0C0"/>
        <w:sz w:val="16"/>
      </w:rPr>
      <w:fldChar w:fldCharType="begin"/>
    </w:r>
    <w:r w:rsidRPr="009F5CBF">
      <w:rPr>
        <w:rStyle w:val="Numrodepage"/>
        <w:rFonts w:ascii="Arial" w:hAnsi="Arial" w:cs="Arial"/>
        <w:b/>
        <w:bCs/>
        <w:color w:val="C0C0C0"/>
        <w:sz w:val="16"/>
      </w:rPr>
      <w:instrText xml:space="preserve"> PAGE </w:instrText>
    </w:r>
    <w:r w:rsidRPr="001147AB">
      <w:rPr>
        <w:rStyle w:val="Numrodepage"/>
        <w:rFonts w:ascii="Arial" w:hAnsi="Arial" w:cs="Arial"/>
        <w:b/>
        <w:bCs/>
        <w:color w:val="C0C0C0"/>
        <w:sz w:val="16"/>
      </w:rPr>
      <w:fldChar w:fldCharType="separate"/>
    </w:r>
    <w:r w:rsidRPr="009F5CBF">
      <w:rPr>
        <w:rStyle w:val="Numrodepage"/>
        <w:rFonts w:ascii="Arial" w:hAnsi="Arial" w:cs="Arial"/>
        <w:b/>
        <w:bCs/>
        <w:noProof/>
        <w:color w:val="C0C0C0"/>
        <w:sz w:val="16"/>
      </w:rPr>
      <w:t>1</w:t>
    </w:r>
    <w:r w:rsidRPr="001147AB">
      <w:rPr>
        <w:rStyle w:val="Numrodepage"/>
        <w:rFonts w:ascii="Arial" w:hAnsi="Arial" w:cs="Arial"/>
        <w:b/>
        <w:bCs/>
        <w:color w:val="C0C0C0"/>
        <w:sz w:val="16"/>
      </w:rPr>
      <w:fldChar w:fldCharType="end"/>
    </w:r>
    <w:r w:rsidRPr="009F5CBF">
      <w:rPr>
        <w:rStyle w:val="Numrodepage"/>
        <w:rFonts w:ascii="Arial" w:hAnsi="Arial" w:cs="Arial"/>
        <w:b/>
        <w:bCs/>
        <w:color w:val="C0C0C0"/>
        <w:sz w:val="16"/>
      </w:rPr>
      <w:t>/</w:t>
    </w:r>
    <w:r w:rsidRPr="001147AB">
      <w:rPr>
        <w:rStyle w:val="Numrodepage"/>
        <w:rFonts w:ascii="Arial" w:hAnsi="Arial" w:cs="Arial"/>
        <w:b/>
        <w:bCs/>
        <w:color w:val="C0C0C0"/>
        <w:sz w:val="16"/>
      </w:rPr>
      <w:fldChar w:fldCharType="begin"/>
    </w:r>
    <w:r w:rsidRPr="009F5CBF">
      <w:rPr>
        <w:rStyle w:val="Numrodepage"/>
        <w:rFonts w:ascii="Arial" w:hAnsi="Arial" w:cs="Arial"/>
        <w:b/>
        <w:bCs/>
        <w:color w:val="C0C0C0"/>
        <w:sz w:val="16"/>
      </w:rPr>
      <w:instrText xml:space="preserve"> NUMPAGES </w:instrText>
    </w:r>
    <w:r w:rsidRPr="001147AB">
      <w:rPr>
        <w:rStyle w:val="Numrodepage"/>
        <w:rFonts w:ascii="Arial" w:hAnsi="Arial" w:cs="Arial"/>
        <w:b/>
        <w:bCs/>
        <w:color w:val="C0C0C0"/>
        <w:sz w:val="16"/>
      </w:rPr>
      <w:fldChar w:fldCharType="separate"/>
    </w:r>
    <w:r w:rsidR="00EB34C4">
      <w:rPr>
        <w:rStyle w:val="Numrodepage"/>
        <w:rFonts w:ascii="Arial" w:hAnsi="Arial" w:cs="Arial"/>
        <w:b/>
        <w:bCs/>
        <w:noProof/>
        <w:color w:val="C0C0C0"/>
        <w:sz w:val="16"/>
      </w:rPr>
      <w:t>9</w:t>
    </w:r>
    <w:r w:rsidRPr="001147AB">
      <w:rPr>
        <w:rStyle w:val="Numrodepage"/>
        <w:rFonts w:ascii="Arial" w:hAnsi="Arial" w:cs="Arial"/>
        <w:b/>
        <w:bCs/>
        <w:color w:val="C0C0C0"/>
        <w:sz w:val="16"/>
      </w:rPr>
      <w:fldChar w:fldCharType="end"/>
    </w:r>
    <w:r w:rsidRPr="009F5CBF">
      <w:rPr>
        <w:rStyle w:val="Numrodepage"/>
        <w:rFonts w:ascii="Arial" w:hAnsi="Arial" w:cs="Arial"/>
        <w:b/>
        <w:bCs/>
        <w:color w:val="C0C0C0"/>
        <w:sz w:val="16"/>
      </w:rPr>
      <w:t xml:space="preserve"> </w:t>
    </w:r>
    <w:r w:rsidRPr="009F5CBF">
      <w:rPr>
        <w:rStyle w:val="Numrodepage"/>
        <w:rFonts w:ascii="Times New Roman" w:hAnsi="Times New Roman"/>
        <w:b/>
        <w:bCs/>
        <w:color w:val="C0C0C0"/>
        <w:sz w:val="16"/>
      </w:rPr>
      <w:t>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A06533" w14:textId="77777777" w:rsidR="00B0631C" w:rsidRDefault="00B0631C">
      <w:pPr>
        <w:spacing w:line="240" w:lineRule="auto"/>
      </w:pPr>
      <w:r>
        <w:separator/>
      </w:r>
    </w:p>
  </w:footnote>
  <w:footnote w:type="continuationSeparator" w:id="0">
    <w:p w14:paraId="10CE29AF" w14:textId="77777777" w:rsidR="00B0631C" w:rsidRDefault="00B0631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887C79" w14:textId="77777777" w:rsidR="00865748" w:rsidRDefault="00865748" w:rsidP="00865748">
    <w:pPr>
      <w:pStyle w:val="En-tte"/>
      <w:ind w:firstLin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4pt;height:11.4pt" o:bullet="t">
        <v:imagedata r:id="rId1" o:title=""/>
      </v:shape>
    </w:pict>
  </w:numPicBullet>
  <w:abstractNum w:abstractNumId="0" w15:restartNumberingAfterBreak="0">
    <w:nsid w:val="00000002"/>
    <w:multiLevelType w:val="multilevel"/>
    <w:tmpl w:val="3C3C3A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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"/>
      <w:lvlJc w:val="left"/>
      <w:pPr>
        <w:tabs>
          <w:tab w:val="num" w:pos="2520"/>
        </w:tabs>
        <w:ind w:left="2520" w:hanging="360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"/>
      <w:lvlJc w:val="left"/>
      <w:pPr>
        <w:tabs>
          <w:tab w:val="num" w:pos="3240"/>
        </w:tabs>
        <w:ind w:left="3240" w:hanging="360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cs="StarSymbol"/>
        <w:sz w:val="18"/>
        <w:szCs w:val="18"/>
      </w:rPr>
    </w:lvl>
  </w:abstractNum>
  <w:abstractNum w:abstractNumId="2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color w:val="000000"/>
        <w:sz w:val="18"/>
        <w:szCs w:val="18"/>
      </w:rPr>
    </w:lvl>
    <w:lvl w:ilvl="1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ingdings" w:hAnsi="Wingdings" w:cs="StarSymbol"/>
        <w:color w:val="000000"/>
        <w:sz w:val="18"/>
        <w:szCs w:val="18"/>
      </w:rPr>
    </w:lvl>
    <w:lvl w:ilvl="2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cs="StarSymbol"/>
        <w:color w:val="000000"/>
        <w:sz w:val="18"/>
        <w:szCs w:val="18"/>
      </w:rPr>
    </w:lvl>
    <w:lvl w:ilvl="3">
      <w:start w:val="1"/>
      <w:numFmt w:val="bullet"/>
      <w:lvlText w:val="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color w:val="000000"/>
        <w:sz w:val="18"/>
        <w:szCs w:val="18"/>
      </w:rPr>
    </w:lvl>
    <w:lvl w:ilvl="4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cs="StarSymbol"/>
        <w:color w:val="000000"/>
        <w:sz w:val="18"/>
        <w:szCs w:val="18"/>
      </w:rPr>
    </w:lvl>
    <w:lvl w:ilvl="5">
      <w:start w:val="1"/>
      <w:numFmt w:val="bullet"/>
      <w:lvlText w:val=""/>
      <w:lvlJc w:val="left"/>
      <w:pPr>
        <w:tabs>
          <w:tab w:val="num" w:pos="2520"/>
        </w:tabs>
        <w:ind w:left="2520" w:hanging="360"/>
      </w:pPr>
      <w:rPr>
        <w:rFonts w:ascii="Wingdings" w:hAnsi="Wingdings" w:cs="StarSymbol"/>
        <w:color w:val="000000"/>
        <w:sz w:val="18"/>
        <w:szCs w:val="18"/>
      </w:rPr>
    </w:lvl>
    <w:lvl w:ilvl="6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color w:val="000000"/>
        <w:sz w:val="18"/>
        <w:szCs w:val="18"/>
      </w:rPr>
    </w:lvl>
    <w:lvl w:ilvl="7">
      <w:start w:val="1"/>
      <w:numFmt w:val="bullet"/>
      <w:lvlText w:val=""/>
      <w:lvlJc w:val="left"/>
      <w:pPr>
        <w:tabs>
          <w:tab w:val="num" w:pos="3240"/>
        </w:tabs>
        <w:ind w:left="3240" w:hanging="360"/>
      </w:pPr>
      <w:rPr>
        <w:rFonts w:ascii="Wingdings" w:hAnsi="Wingdings" w:cs="StarSymbol"/>
        <w:color w:val="000000"/>
        <w:sz w:val="18"/>
        <w:szCs w:val="18"/>
      </w:rPr>
    </w:lvl>
    <w:lvl w:ilvl="8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cs="StarSymbol"/>
        <w:color w:val="000000"/>
        <w:sz w:val="18"/>
        <w:szCs w:val="18"/>
      </w:rPr>
    </w:lvl>
  </w:abstractNum>
  <w:abstractNum w:abstractNumId="3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color w:val="000000"/>
        <w:sz w:val="18"/>
        <w:szCs w:val="18"/>
      </w:rPr>
    </w:lvl>
    <w:lvl w:ilvl="1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ingdings" w:hAnsi="Wingdings" w:cs="StarSymbol"/>
        <w:color w:val="000000"/>
        <w:sz w:val="18"/>
        <w:szCs w:val="18"/>
      </w:rPr>
    </w:lvl>
    <w:lvl w:ilvl="2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cs="StarSymbol"/>
        <w:color w:val="000000"/>
        <w:sz w:val="18"/>
        <w:szCs w:val="18"/>
      </w:rPr>
    </w:lvl>
    <w:lvl w:ilvl="3">
      <w:start w:val="1"/>
      <w:numFmt w:val="bullet"/>
      <w:lvlText w:val="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color w:val="000000"/>
        <w:sz w:val="18"/>
        <w:szCs w:val="18"/>
      </w:rPr>
    </w:lvl>
    <w:lvl w:ilvl="4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cs="StarSymbol"/>
        <w:color w:val="000000"/>
        <w:sz w:val="18"/>
        <w:szCs w:val="18"/>
      </w:rPr>
    </w:lvl>
    <w:lvl w:ilvl="5">
      <w:start w:val="1"/>
      <w:numFmt w:val="bullet"/>
      <w:lvlText w:val=""/>
      <w:lvlJc w:val="left"/>
      <w:pPr>
        <w:tabs>
          <w:tab w:val="num" w:pos="2520"/>
        </w:tabs>
        <w:ind w:left="2520" w:hanging="360"/>
      </w:pPr>
      <w:rPr>
        <w:rFonts w:ascii="Wingdings" w:hAnsi="Wingdings" w:cs="StarSymbol"/>
        <w:color w:val="000000"/>
        <w:sz w:val="18"/>
        <w:szCs w:val="18"/>
      </w:rPr>
    </w:lvl>
    <w:lvl w:ilvl="6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color w:val="000000"/>
        <w:sz w:val="18"/>
        <w:szCs w:val="18"/>
      </w:rPr>
    </w:lvl>
    <w:lvl w:ilvl="7">
      <w:start w:val="1"/>
      <w:numFmt w:val="bullet"/>
      <w:lvlText w:val=""/>
      <w:lvlJc w:val="left"/>
      <w:pPr>
        <w:tabs>
          <w:tab w:val="num" w:pos="3240"/>
        </w:tabs>
        <w:ind w:left="3240" w:hanging="360"/>
      </w:pPr>
      <w:rPr>
        <w:rFonts w:ascii="Wingdings" w:hAnsi="Wingdings" w:cs="StarSymbol"/>
        <w:color w:val="000000"/>
        <w:sz w:val="18"/>
        <w:szCs w:val="18"/>
      </w:rPr>
    </w:lvl>
    <w:lvl w:ilvl="8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cs="StarSymbol"/>
        <w:color w:val="000000"/>
        <w:sz w:val="18"/>
        <w:szCs w:val="18"/>
      </w:rPr>
    </w:lvl>
  </w:abstractNum>
  <w:abstractNum w:abstractNumId="4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8"/>
        <w:szCs w:val="18"/>
      </w:rPr>
    </w:lvl>
    <w:lvl w:ilvl="1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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"/>
      <w:lvlJc w:val="left"/>
      <w:pPr>
        <w:tabs>
          <w:tab w:val="num" w:pos="2520"/>
        </w:tabs>
        <w:ind w:left="2520" w:hanging="360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"/>
      <w:lvlJc w:val="left"/>
      <w:pPr>
        <w:tabs>
          <w:tab w:val="num" w:pos="3240"/>
        </w:tabs>
        <w:ind w:left="3240" w:hanging="360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cs="StarSymbol"/>
        <w:sz w:val="18"/>
        <w:szCs w:val="18"/>
      </w:rPr>
    </w:lvl>
  </w:abstractNum>
  <w:abstractNum w:abstractNumId="5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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"/>
      <w:lvlJc w:val="left"/>
      <w:pPr>
        <w:tabs>
          <w:tab w:val="num" w:pos="2520"/>
        </w:tabs>
        <w:ind w:left="2520" w:hanging="360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"/>
      <w:lvlJc w:val="left"/>
      <w:pPr>
        <w:tabs>
          <w:tab w:val="num" w:pos="3240"/>
        </w:tabs>
        <w:ind w:left="3240" w:hanging="360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cs="StarSymbol"/>
        <w:sz w:val="18"/>
        <w:szCs w:val="18"/>
      </w:rPr>
    </w:lvl>
  </w:abstractNum>
  <w:abstractNum w:abstractNumId="6" w15:restartNumberingAfterBreak="0">
    <w:nsid w:val="01747227"/>
    <w:multiLevelType w:val="hybridMultilevel"/>
    <w:tmpl w:val="40D6E49A"/>
    <w:lvl w:ilvl="0" w:tplc="040C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7346BE0"/>
    <w:multiLevelType w:val="hybridMultilevel"/>
    <w:tmpl w:val="6F603562"/>
    <w:lvl w:ilvl="0" w:tplc="040C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2A263F"/>
    <w:multiLevelType w:val="hybridMultilevel"/>
    <w:tmpl w:val="DFA8F07E"/>
    <w:lvl w:ilvl="0" w:tplc="0DD61CE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CF1B9B"/>
    <w:multiLevelType w:val="multilevel"/>
    <w:tmpl w:val="46C0A9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328A0334"/>
    <w:multiLevelType w:val="hybridMultilevel"/>
    <w:tmpl w:val="DE201B3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556724"/>
    <w:multiLevelType w:val="hybridMultilevel"/>
    <w:tmpl w:val="46CA3EEA"/>
    <w:lvl w:ilvl="0" w:tplc="040C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587018C3"/>
    <w:multiLevelType w:val="hybridMultilevel"/>
    <w:tmpl w:val="6066BD8A"/>
    <w:lvl w:ilvl="0" w:tplc="040C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593218E1"/>
    <w:multiLevelType w:val="hybridMultilevel"/>
    <w:tmpl w:val="C0F86EBA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FC8498E"/>
    <w:multiLevelType w:val="hybridMultilevel"/>
    <w:tmpl w:val="4074EE28"/>
    <w:lvl w:ilvl="0" w:tplc="040C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112675650">
    <w:abstractNumId w:val="0"/>
  </w:num>
  <w:num w:numId="2" w16cid:durableId="495459224">
    <w:abstractNumId w:val="9"/>
  </w:num>
  <w:num w:numId="3" w16cid:durableId="1502812773">
    <w:abstractNumId w:val="8"/>
  </w:num>
  <w:num w:numId="4" w16cid:durableId="1665888268">
    <w:abstractNumId w:val="1"/>
  </w:num>
  <w:num w:numId="5" w16cid:durableId="2008434030">
    <w:abstractNumId w:val="2"/>
  </w:num>
  <w:num w:numId="6" w16cid:durableId="1101728325">
    <w:abstractNumId w:val="3"/>
  </w:num>
  <w:num w:numId="7" w16cid:durableId="762340728">
    <w:abstractNumId w:val="4"/>
  </w:num>
  <w:num w:numId="8" w16cid:durableId="776676197">
    <w:abstractNumId w:val="5"/>
  </w:num>
  <w:num w:numId="9" w16cid:durableId="521551134">
    <w:abstractNumId w:val="10"/>
  </w:num>
  <w:num w:numId="10" w16cid:durableId="542909013">
    <w:abstractNumId w:val="13"/>
  </w:num>
  <w:num w:numId="11" w16cid:durableId="595210448">
    <w:abstractNumId w:val="14"/>
  </w:num>
  <w:num w:numId="12" w16cid:durableId="1147629592">
    <w:abstractNumId w:val="12"/>
  </w:num>
  <w:num w:numId="13" w16cid:durableId="1725331510">
    <w:abstractNumId w:val="6"/>
  </w:num>
  <w:num w:numId="14" w16cid:durableId="494763281">
    <w:abstractNumId w:val="7"/>
  </w:num>
  <w:num w:numId="15" w16cid:durableId="1153137492">
    <w:abstractNumId w:val="1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30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743D3"/>
    <w:rsid w:val="00000453"/>
    <w:rsid w:val="0000134A"/>
    <w:rsid w:val="00001639"/>
    <w:rsid w:val="00002052"/>
    <w:rsid w:val="0000370E"/>
    <w:rsid w:val="00003AFC"/>
    <w:rsid w:val="00004185"/>
    <w:rsid w:val="0000508C"/>
    <w:rsid w:val="0000523B"/>
    <w:rsid w:val="00006D14"/>
    <w:rsid w:val="00006D41"/>
    <w:rsid w:val="00007663"/>
    <w:rsid w:val="000101EE"/>
    <w:rsid w:val="00010C31"/>
    <w:rsid w:val="00010CEF"/>
    <w:rsid w:val="0001145C"/>
    <w:rsid w:val="000121C3"/>
    <w:rsid w:val="000122DC"/>
    <w:rsid w:val="00012480"/>
    <w:rsid w:val="0001312F"/>
    <w:rsid w:val="0001337D"/>
    <w:rsid w:val="00013DEE"/>
    <w:rsid w:val="00013F23"/>
    <w:rsid w:val="00014341"/>
    <w:rsid w:val="00014814"/>
    <w:rsid w:val="00014B8C"/>
    <w:rsid w:val="0001669A"/>
    <w:rsid w:val="00017400"/>
    <w:rsid w:val="00017488"/>
    <w:rsid w:val="00017C58"/>
    <w:rsid w:val="00017E3E"/>
    <w:rsid w:val="00020ADD"/>
    <w:rsid w:val="0002104D"/>
    <w:rsid w:val="00021BE9"/>
    <w:rsid w:val="00021EC0"/>
    <w:rsid w:val="00022599"/>
    <w:rsid w:val="00022FE6"/>
    <w:rsid w:val="000230E2"/>
    <w:rsid w:val="00023898"/>
    <w:rsid w:val="00023ADB"/>
    <w:rsid w:val="00023E25"/>
    <w:rsid w:val="00024039"/>
    <w:rsid w:val="00024826"/>
    <w:rsid w:val="00025154"/>
    <w:rsid w:val="000258F3"/>
    <w:rsid w:val="00025EAC"/>
    <w:rsid w:val="00025EF1"/>
    <w:rsid w:val="00026D1D"/>
    <w:rsid w:val="000274D1"/>
    <w:rsid w:val="00027E2E"/>
    <w:rsid w:val="000314A5"/>
    <w:rsid w:val="000316AB"/>
    <w:rsid w:val="00032062"/>
    <w:rsid w:val="000324D8"/>
    <w:rsid w:val="0003323D"/>
    <w:rsid w:val="000346E8"/>
    <w:rsid w:val="00034D26"/>
    <w:rsid w:val="00034EE0"/>
    <w:rsid w:val="000350E2"/>
    <w:rsid w:val="000354D7"/>
    <w:rsid w:val="0003588D"/>
    <w:rsid w:val="00035A7D"/>
    <w:rsid w:val="000360B8"/>
    <w:rsid w:val="00036545"/>
    <w:rsid w:val="00036894"/>
    <w:rsid w:val="00037CF9"/>
    <w:rsid w:val="00037EC2"/>
    <w:rsid w:val="00037F45"/>
    <w:rsid w:val="00040982"/>
    <w:rsid w:val="00041A8C"/>
    <w:rsid w:val="00041DBB"/>
    <w:rsid w:val="000420CE"/>
    <w:rsid w:val="00042771"/>
    <w:rsid w:val="00042984"/>
    <w:rsid w:val="00042B13"/>
    <w:rsid w:val="000433FF"/>
    <w:rsid w:val="00044E4B"/>
    <w:rsid w:val="00045C53"/>
    <w:rsid w:val="0004675C"/>
    <w:rsid w:val="00046DDA"/>
    <w:rsid w:val="00047176"/>
    <w:rsid w:val="00047794"/>
    <w:rsid w:val="00050A46"/>
    <w:rsid w:val="00051211"/>
    <w:rsid w:val="00051726"/>
    <w:rsid w:val="0005278B"/>
    <w:rsid w:val="0005331D"/>
    <w:rsid w:val="00053CC8"/>
    <w:rsid w:val="00054567"/>
    <w:rsid w:val="000547A1"/>
    <w:rsid w:val="00054983"/>
    <w:rsid w:val="00054B63"/>
    <w:rsid w:val="00055883"/>
    <w:rsid w:val="00055A97"/>
    <w:rsid w:val="000562C2"/>
    <w:rsid w:val="000567A6"/>
    <w:rsid w:val="00056979"/>
    <w:rsid w:val="00057E47"/>
    <w:rsid w:val="000601EE"/>
    <w:rsid w:val="00060351"/>
    <w:rsid w:val="0006188D"/>
    <w:rsid w:val="00062A97"/>
    <w:rsid w:val="00063E01"/>
    <w:rsid w:val="00064ED9"/>
    <w:rsid w:val="000655BD"/>
    <w:rsid w:val="00065724"/>
    <w:rsid w:val="00065A33"/>
    <w:rsid w:val="00065E6F"/>
    <w:rsid w:val="00065E9E"/>
    <w:rsid w:val="00066553"/>
    <w:rsid w:val="000713B3"/>
    <w:rsid w:val="000725F8"/>
    <w:rsid w:val="00072932"/>
    <w:rsid w:val="00073264"/>
    <w:rsid w:val="00073447"/>
    <w:rsid w:val="000739A1"/>
    <w:rsid w:val="00073F1E"/>
    <w:rsid w:val="000743D3"/>
    <w:rsid w:val="000743E8"/>
    <w:rsid w:val="00074DDB"/>
    <w:rsid w:val="00075285"/>
    <w:rsid w:val="00075E4C"/>
    <w:rsid w:val="00076338"/>
    <w:rsid w:val="000767AE"/>
    <w:rsid w:val="00077B47"/>
    <w:rsid w:val="0008183E"/>
    <w:rsid w:val="000818BD"/>
    <w:rsid w:val="000821B6"/>
    <w:rsid w:val="000826D2"/>
    <w:rsid w:val="000842B2"/>
    <w:rsid w:val="000843A1"/>
    <w:rsid w:val="000848A3"/>
    <w:rsid w:val="00084AF3"/>
    <w:rsid w:val="00084B84"/>
    <w:rsid w:val="00085297"/>
    <w:rsid w:val="000866DB"/>
    <w:rsid w:val="00086F75"/>
    <w:rsid w:val="00087929"/>
    <w:rsid w:val="000902B5"/>
    <w:rsid w:val="0009087D"/>
    <w:rsid w:val="00090ABB"/>
    <w:rsid w:val="0009108F"/>
    <w:rsid w:val="0009187A"/>
    <w:rsid w:val="00091B01"/>
    <w:rsid w:val="00091B89"/>
    <w:rsid w:val="00092487"/>
    <w:rsid w:val="00092696"/>
    <w:rsid w:val="00092A4B"/>
    <w:rsid w:val="00092B6A"/>
    <w:rsid w:val="00092ED5"/>
    <w:rsid w:val="00093494"/>
    <w:rsid w:val="00093A95"/>
    <w:rsid w:val="000940D9"/>
    <w:rsid w:val="0009445D"/>
    <w:rsid w:val="000948B7"/>
    <w:rsid w:val="000948D9"/>
    <w:rsid w:val="00094AF7"/>
    <w:rsid w:val="0009638C"/>
    <w:rsid w:val="00096BB1"/>
    <w:rsid w:val="000978C2"/>
    <w:rsid w:val="00097A14"/>
    <w:rsid w:val="00097AD2"/>
    <w:rsid w:val="00097C77"/>
    <w:rsid w:val="000A0D73"/>
    <w:rsid w:val="000A15A4"/>
    <w:rsid w:val="000A1EFD"/>
    <w:rsid w:val="000A2841"/>
    <w:rsid w:val="000A3114"/>
    <w:rsid w:val="000A3F41"/>
    <w:rsid w:val="000A5AD5"/>
    <w:rsid w:val="000A6C04"/>
    <w:rsid w:val="000A76A5"/>
    <w:rsid w:val="000A7A58"/>
    <w:rsid w:val="000A7DE8"/>
    <w:rsid w:val="000B0208"/>
    <w:rsid w:val="000B1EC8"/>
    <w:rsid w:val="000B2381"/>
    <w:rsid w:val="000B23E5"/>
    <w:rsid w:val="000B2872"/>
    <w:rsid w:val="000B293E"/>
    <w:rsid w:val="000B57D3"/>
    <w:rsid w:val="000B59B8"/>
    <w:rsid w:val="000B5E3F"/>
    <w:rsid w:val="000B6A40"/>
    <w:rsid w:val="000B74E9"/>
    <w:rsid w:val="000B786F"/>
    <w:rsid w:val="000B7CE2"/>
    <w:rsid w:val="000C068B"/>
    <w:rsid w:val="000C0CC0"/>
    <w:rsid w:val="000C0E3D"/>
    <w:rsid w:val="000C120D"/>
    <w:rsid w:val="000C198E"/>
    <w:rsid w:val="000C35FE"/>
    <w:rsid w:val="000C3889"/>
    <w:rsid w:val="000C444B"/>
    <w:rsid w:val="000C49A8"/>
    <w:rsid w:val="000C50CA"/>
    <w:rsid w:val="000C581D"/>
    <w:rsid w:val="000C5F37"/>
    <w:rsid w:val="000C689B"/>
    <w:rsid w:val="000C696F"/>
    <w:rsid w:val="000C74BB"/>
    <w:rsid w:val="000D0669"/>
    <w:rsid w:val="000D085E"/>
    <w:rsid w:val="000D1E3E"/>
    <w:rsid w:val="000D2FB2"/>
    <w:rsid w:val="000D32AA"/>
    <w:rsid w:val="000D37EC"/>
    <w:rsid w:val="000D39BC"/>
    <w:rsid w:val="000D3AA5"/>
    <w:rsid w:val="000D421F"/>
    <w:rsid w:val="000D43CB"/>
    <w:rsid w:val="000D4500"/>
    <w:rsid w:val="000D4626"/>
    <w:rsid w:val="000D49FE"/>
    <w:rsid w:val="000D55F7"/>
    <w:rsid w:val="000D68AC"/>
    <w:rsid w:val="000D6C59"/>
    <w:rsid w:val="000D70A5"/>
    <w:rsid w:val="000D713E"/>
    <w:rsid w:val="000D76D5"/>
    <w:rsid w:val="000E01C7"/>
    <w:rsid w:val="000E0259"/>
    <w:rsid w:val="000E0A99"/>
    <w:rsid w:val="000E0B30"/>
    <w:rsid w:val="000E0EB7"/>
    <w:rsid w:val="000E43A9"/>
    <w:rsid w:val="000E447B"/>
    <w:rsid w:val="000E5C2D"/>
    <w:rsid w:val="000E5EAF"/>
    <w:rsid w:val="000E66E7"/>
    <w:rsid w:val="000E6855"/>
    <w:rsid w:val="000E72B5"/>
    <w:rsid w:val="000E753E"/>
    <w:rsid w:val="000E7947"/>
    <w:rsid w:val="000E7E38"/>
    <w:rsid w:val="000F0ABF"/>
    <w:rsid w:val="000F0F12"/>
    <w:rsid w:val="000F103B"/>
    <w:rsid w:val="000F1187"/>
    <w:rsid w:val="000F2DB9"/>
    <w:rsid w:val="000F302F"/>
    <w:rsid w:val="000F3A48"/>
    <w:rsid w:val="000F43BB"/>
    <w:rsid w:val="000F5392"/>
    <w:rsid w:val="000F57BF"/>
    <w:rsid w:val="000F59D2"/>
    <w:rsid w:val="000F5B2B"/>
    <w:rsid w:val="000F6062"/>
    <w:rsid w:val="000F6172"/>
    <w:rsid w:val="000F6891"/>
    <w:rsid w:val="000F7978"/>
    <w:rsid w:val="000F79E3"/>
    <w:rsid w:val="00100343"/>
    <w:rsid w:val="001009A9"/>
    <w:rsid w:val="00101135"/>
    <w:rsid w:val="001019FA"/>
    <w:rsid w:val="001027A9"/>
    <w:rsid w:val="001028C8"/>
    <w:rsid w:val="00102B39"/>
    <w:rsid w:val="0010301F"/>
    <w:rsid w:val="001031B7"/>
    <w:rsid w:val="001035CA"/>
    <w:rsid w:val="00103C44"/>
    <w:rsid w:val="0010418D"/>
    <w:rsid w:val="001053E7"/>
    <w:rsid w:val="00105F24"/>
    <w:rsid w:val="00107070"/>
    <w:rsid w:val="00107132"/>
    <w:rsid w:val="001101B6"/>
    <w:rsid w:val="001122BD"/>
    <w:rsid w:val="00112F39"/>
    <w:rsid w:val="00112F40"/>
    <w:rsid w:val="001130CE"/>
    <w:rsid w:val="0011366B"/>
    <w:rsid w:val="00113A13"/>
    <w:rsid w:val="001141F4"/>
    <w:rsid w:val="001147AB"/>
    <w:rsid w:val="00114905"/>
    <w:rsid w:val="00115AB5"/>
    <w:rsid w:val="001160F8"/>
    <w:rsid w:val="00116CC5"/>
    <w:rsid w:val="001171C0"/>
    <w:rsid w:val="00117357"/>
    <w:rsid w:val="0011778D"/>
    <w:rsid w:val="001177E4"/>
    <w:rsid w:val="00120208"/>
    <w:rsid w:val="00120741"/>
    <w:rsid w:val="001217CC"/>
    <w:rsid w:val="00121923"/>
    <w:rsid w:val="00122184"/>
    <w:rsid w:val="00122BC5"/>
    <w:rsid w:val="00122E2C"/>
    <w:rsid w:val="0012313B"/>
    <w:rsid w:val="001237E9"/>
    <w:rsid w:val="0012417B"/>
    <w:rsid w:val="001242F4"/>
    <w:rsid w:val="00126A95"/>
    <w:rsid w:val="00126C10"/>
    <w:rsid w:val="00126EC4"/>
    <w:rsid w:val="001273D9"/>
    <w:rsid w:val="0012769F"/>
    <w:rsid w:val="00127D03"/>
    <w:rsid w:val="001301A6"/>
    <w:rsid w:val="001311C4"/>
    <w:rsid w:val="0013163C"/>
    <w:rsid w:val="00131A2E"/>
    <w:rsid w:val="00131B96"/>
    <w:rsid w:val="00132461"/>
    <w:rsid w:val="001329B4"/>
    <w:rsid w:val="00132D28"/>
    <w:rsid w:val="00132F95"/>
    <w:rsid w:val="00133835"/>
    <w:rsid w:val="00133EB0"/>
    <w:rsid w:val="00135140"/>
    <w:rsid w:val="0013527C"/>
    <w:rsid w:val="001358B4"/>
    <w:rsid w:val="001366BE"/>
    <w:rsid w:val="0014002F"/>
    <w:rsid w:val="001403B2"/>
    <w:rsid w:val="00140502"/>
    <w:rsid w:val="00140609"/>
    <w:rsid w:val="00140691"/>
    <w:rsid w:val="00141643"/>
    <w:rsid w:val="00141940"/>
    <w:rsid w:val="00141E16"/>
    <w:rsid w:val="0014226D"/>
    <w:rsid w:val="0014347D"/>
    <w:rsid w:val="00144A71"/>
    <w:rsid w:val="001450BD"/>
    <w:rsid w:val="0014525C"/>
    <w:rsid w:val="00145559"/>
    <w:rsid w:val="00145638"/>
    <w:rsid w:val="00145A2B"/>
    <w:rsid w:val="00145E14"/>
    <w:rsid w:val="001462F2"/>
    <w:rsid w:val="00146DF6"/>
    <w:rsid w:val="0014735D"/>
    <w:rsid w:val="00150320"/>
    <w:rsid w:val="001507BD"/>
    <w:rsid w:val="00150EDC"/>
    <w:rsid w:val="00151BFB"/>
    <w:rsid w:val="00151C53"/>
    <w:rsid w:val="00152309"/>
    <w:rsid w:val="00152516"/>
    <w:rsid w:val="001528DF"/>
    <w:rsid w:val="00152C5C"/>
    <w:rsid w:val="001537A7"/>
    <w:rsid w:val="00153DC0"/>
    <w:rsid w:val="00153F7E"/>
    <w:rsid w:val="001543B8"/>
    <w:rsid w:val="00154C05"/>
    <w:rsid w:val="00155325"/>
    <w:rsid w:val="001554D2"/>
    <w:rsid w:val="0016038D"/>
    <w:rsid w:val="001606AC"/>
    <w:rsid w:val="001609B4"/>
    <w:rsid w:val="00161736"/>
    <w:rsid w:val="00161890"/>
    <w:rsid w:val="0016194D"/>
    <w:rsid w:val="00161D67"/>
    <w:rsid w:val="00162016"/>
    <w:rsid w:val="001624A0"/>
    <w:rsid w:val="00163FA1"/>
    <w:rsid w:val="00167478"/>
    <w:rsid w:val="00167EB8"/>
    <w:rsid w:val="0017036D"/>
    <w:rsid w:val="00170798"/>
    <w:rsid w:val="00171A43"/>
    <w:rsid w:val="00172CB4"/>
    <w:rsid w:val="00173075"/>
    <w:rsid w:val="0017362B"/>
    <w:rsid w:val="001743D4"/>
    <w:rsid w:val="001756EB"/>
    <w:rsid w:val="00175A92"/>
    <w:rsid w:val="00176313"/>
    <w:rsid w:val="00176C91"/>
    <w:rsid w:val="001778B1"/>
    <w:rsid w:val="00177EE5"/>
    <w:rsid w:val="001807D6"/>
    <w:rsid w:val="00180F4D"/>
    <w:rsid w:val="00181C08"/>
    <w:rsid w:val="001838ED"/>
    <w:rsid w:val="00183A11"/>
    <w:rsid w:val="00183C1D"/>
    <w:rsid w:val="00184AE5"/>
    <w:rsid w:val="00184BEB"/>
    <w:rsid w:val="00185AA0"/>
    <w:rsid w:val="001862CE"/>
    <w:rsid w:val="00187615"/>
    <w:rsid w:val="00187849"/>
    <w:rsid w:val="001902BE"/>
    <w:rsid w:val="00190717"/>
    <w:rsid w:val="00191163"/>
    <w:rsid w:val="001917BC"/>
    <w:rsid w:val="00191810"/>
    <w:rsid w:val="0019209C"/>
    <w:rsid w:val="0019329C"/>
    <w:rsid w:val="001935B7"/>
    <w:rsid w:val="00193B38"/>
    <w:rsid w:val="00193CF2"/>
    <w:rsid w:val="00193E08"/>
    <w:rsid w:val="001941E5"/>
    <w:rsid w:val="0019435C"/>
    <w:rsid w:val="00194CDA"/>
    <w:rsid w:val="00194FF5"/>
    <w:rsid w:val="0019538F"/>
    <w:rsid w:val="001959E6"/>
    <w:rsid w:val="00196473"/>
    <w:rsid w:val="00196BFF"/>
    <w:rsid w:val="00196D96"/>
    <w:rsid w:val="00197170"/>
    <w:rsid w:val="001976DF"/>
    <w:rsid w:val="00197E30"/>
    <w:rsid w:val="001A02B8"/>
    <w:rsid w:val="001A0515"/>
    <w:rsid w:val="001A06BE"/>
    <w:rsid w:val="001A0BF9"/>
    <w:rsid w:val="001A0D51"/>
    <w:rsid w:val="001A0E73"/>
    <w:rsid w:val="001A143E"/>
    <w:rsid w:val="001A17E5"/>
    <w:rsid w:val="001A26E0"/>
    <w:rsid w:val="001A26F1"/>
    <w:rsid w:val="001A304C"/>
    <w:rsid w:val="001A31EF"/>
    <w:rsid w:val="001A334E"/>
    <w:rsid w:val="001A3389"/>
    <w:rsid w:val="001A3505"/>
    <w:rsid w:val="001A37F4"/>
    <w:rsid w:val="001A3C8D"/>
    <w:rsid w:val="001A4FAA"/>
    <w:rsid w:val="001A58EB"/>
    <w:rsid w:val="001A5D09"/>
    <w:rsid w:val="001A6625"/>
    <w:rsid w:val="001A682D"/>
    <w:rsid w:val="001A68FC"/>
    <w:rsid w:val="001A69E9"/>
    <w:rsid w:val="001A75C5"/>
    <w:rsid w:val="001A7AFD"/>
    <w:rsid w:val="001A7F6B"/>
    <w:rsid w:val="001B0377"/>
    <w:rsid w:val="001B0535"/>
    <w:rsid w:val="001B0930"/>
    <w:rsid w:val="001B181C"/>
    <w:rsid w:val="001B2390"/>
    <w:rsid w:val="001B2434"/>
    <w:rsid w:val="001B2435"/>
    <w:rsid w:val="001B2DE7"/>
    <w:rsid w:val="001B2E0A"/>
    <w:rsid w:val="001B3454"/>
    <w:rsid w:val="001B3598"/>
    <w:rsid w:val="001B4795"/>
    <w:rsid w:val="001B51AC"/>
    <w:rsid w:val="001B5338"/>
    <w:rsid w:val="001B5904"/>
    <w:rsid w:val="001B5A4F"/>
    <w:rsid w:val="001B5B3B"/>
    <w:rsid w:val="001B6681"/>
    <w:rsid w:val="001B6966"/>
    <w:rsid w:val="001B6D86"/>
    <w:rsid w:val="001B6DAB"/>
    <w:rsid w:val="001C01E0"/>
    <w:rsid w:val="001C11D3"/>
    <w:rsid w:val="001C1601"/>
    <w:rsid w:val="001C264E"/>
    <w:rsid w:val="001C3246"/>
    <w:rsid w:val="001C32B0"/>
    <w:rsid w:val="001C3AB6"/>
    <w:rsid w:val="001C3C2B"/>
    <w:rsid w:val="001C3FFF"/>
    <w:rsid w:val="001C460C"/>
    <w:rsid w:val="001C4A0F"/>
    <w:rsid w:val="001C4D1E"/>
    <w:rsid w:val="001C4F2B"/>
    <w:rsid w:val="001C5747"/>
    <w:rsid w:val="001C5CEF"/>
    <w:rsid w:val="001C66C3"/>
    <w:rsid w:val="001C6E37"/>
    <w:rsid w:val="001C7235"/>
    <w:rsid w:val="001C7689"/>
    <w:rsid w:val="001C79C4"/>
    <w:rsid w:val="001D03B2"/>
    <w:rsid w:val="001D08B0"/>
    <w:rsid w:val="001D110E"/>
    <w:rsid w:val="001D11B6"/>
    <w:rsid w:val="001D14B5"/>
    <w:rsid w:val="001D1737"/>
    <w:rsid w:val="001D1CD8"/>
    <w:rsid w:val="001D2480"/>
    <w:rsid w:val="001D3567"/>
    <w:rsid w:val="001D3A9E"/>
    <w:rsid w:val="001D3D5D"/>
    <w:rsid w:val="001D41EF"/>
    <w:rsid w:val="001D48CE"/>
    <w:rsid w:val="001D4AD6"/>
    <w:rsid w:val="001D511E"/>
    <w:rsid w:val="001D55E6"/>
    <w:rsid w:val="001D565F"/>
    <w:rsid w:val="001D5937"/>
    <w:rsid w:val="001D69D7"/>
    <w:rsid w:val="001D732D"/>
    <w:rsid w:val="001D7D41"/>
    <w:rsid w:val="001D7E7B"/>
    <w:rsid w:val="001E004A"/>
    <w:rsid w:val="001E06A9"/>
    <w:rsid w:val="001E0A94"/>
    <w:rsid w:val="001E12EA"/>
    <w:rsid w:val="001E18DF"/>
    <w:rsid w:val="001E1DC0"/>
    <w:rsid w:val="001E1E5B"/>
    <w:rsid w:val="001E257D"/>
    <w:rsid w:val="001E258C"/>
    <w:rsid w:val="001E25B5"/>
    <w:rsid w:val="001E26F8"/>
    <w:rsid w:val="001E34A0"/>
    <w:rsid w:val="001E4E18"/>
    <w:rsid w:val="001E506E"/>
    <w:rsid w:val="001E585F"/>
    <w:rsid w:val="001E650E"/>
    <w:rsid w:val="001E75AE"/>
    <w:rsid w:val="001F2444"/>
    <w:rsid w:val="001F36E9"/>
    <w:rsid w:val="001F375E"/>
    <w:rsid w:val="001F3785"/>
    <w:rsid w:val="001F37A2"/>
    <w:rsid w:val="001F37F4"/>
    <w:rsid w:val="001F491C"/>
    <w:rsid w:val="001F494E"/>
    <w:rsid w:val="001F57D6"/>
    <w:rsid w:val="001F5864"/>
    <w:rsid w:val="001F64A2"/>
    <w:rsid w:val="001F7876"/>
    <w:rsid w:val="001F7991"/>
    <w:rsid w:val="001F7A40"/>
    <w:rsid w:val="001F7EE1"/>
    <w:rsid w:val="0020024A"/>
    <w:rsid w:val="00200335"/>
    <w:rsid w:val="0020045C"/>
    <w:rsid w:val="0020150D"/>
    <w:rsid w:val="00201E06"/>
    <w:rsid w:val="00203BE4"/>
    <w:rsid w:val="002042AB"/>
    <w:rsid w:val="00205F9E"/>
    <w:rsid w:val="00206CEB"/>
    <w:rsid w:val="002077F6"/>
    <w:rsid w:val="00210B36"/>
    <w:rsid w:val="00211091"/>
    <w:rsid w:val="00211A76"/>
    <w:rsid w:val="00211BBA"/>
    <w:rsid w:val="00212210"/>
    <w:rsid w:val="002127F5"/>
    <w:rsid w:val="00213629"/>
    <w:rsid w:val="002136F7"/>
    <w:rsid w:val="00214EA2"/>
    <w:rsid w:val="00214FAF"/>
    <w:rsid w:val="00216497"/>
    <w:rsid w:val="002165DB"/>
    <w:rsid w:val="00216C21"/>
    <w:rsid w:val="00216EB2"/>
    <w:rsid w:val="00221088"/>
    <w:rsid w:val="002216F7"/>
    <w:rsid w:val="002218A6"/>
    <w:rsid w:val="00222016"/>
    <w:rsid w:val="0022236F"/>
    <w:rsid w:val="00222E90"/>
    <w:rsid w:val="00222F08"/>
    <w:rsid w:val="0022329C"/>
    <w:rsid w:val="00224F60"/>
    <w:rsid w:val="00224FEF"/>
    <w:rsid w:val="002255E5"/>
    <w:rsid w:val="00226355"/>
    <w:rsid w:val="00226C62"/>
    <w:rsid w:val="00227DF4"/>
    <w:rsid w:val="00230CDB"/>
    <w:rsid w:val="00231D5C"/>
    <w:rsid w:val="0023214C"/>
    <w:rsid w:val="00233260"/>
    <w:rsid w:val="002334B7"/>
    <w:rsid w:val="00233F1C"/>
    <w:rsid w:val="00234240"/>
    <w:rsid w:val="00234ABF"/>
    <w:rsid w:val="00236C1C"/>
    <w:rsid w:val="00236CBC"/>
    <w:rsid w:val="00237335"/>
    <w:rsid w:val="002377F2"/>
    <w:rsid w:val="00237991"/>
    <w:rsid w:val="002405AD"/>
    <w:rsid w:val="00240853"/>
    <w:rsid w:val="0024305A"/>
    <w:rsid w:val="002445A7"/>
    <w:rsid w:val="00244826"/>
    <w:rsid w:val="00245631"/>
    <w:rsid w:val="00245B2D"/>
    <w:rsid w:val="00245CFC"/>
    <w:rsid w:val="002473D0"/>
    <w:rsid w:val="00247C73"/>
    <w:rsid w:val="002514B5"/>
    <w:rsid w:val="002514CE"/>
    <w:rsid w:val="0025288E"/>
    <w:rsid w:val="0025304D"/>
    <w:rsid w:val="002536E5"/>
    <w:rsid w:val="00255E53"/>
    <w:rsid w:val="0025730F"/>
    <w:rsid w:val="0025788C"/>
    <w:rsid w:val="002578EE"/>
    <w:rsid w:val="00262835"/>
    <w:rsid w:val="0026386C"/>
    <w:rsid w:val="00265664"/>
    <w:rsid w:val="00266101"/>
    <w:rsid w:val="00266286"/>
    <w:rsid w:val="002669D8"/>
    <w:rsid w:val="00267243"/>
    <w:rsid w:val="002702B3"/>
    <w:rsid w:val="00270B36"/>
    <w:rsid w:val="002711DD"/>
    <w:rsid w:val="0027260E"/>
    <w:rsid w:val="00272E6F"/>
    <w:rsid w:val="00273055"/>
    <w:rsid w:val="00273082"/>
    <w:rsid w:val="0027422D"/>
    <w:rsid w:val="0027458D"/>
    <w:rsid w:val="0027472B"/>
    <w:rsid w:val="00274FB8"/>
    <w:rsid w:val="00275796"/>
    <w:rsid w:val="00277493"/>
    <w:rsid w:val="0027752D"/>
    <w:rsid w:val="00277CAF"/>
    <w:rsid w:val="0028030B"/>
    <w:rsid w:val="002809CB"/>
    <w:rsid w:val="00281FCD"/>
    <w:rsid w:val="00282940"/>
    <w:rsid w:val="00282F17"/>
    <w:rsid w:val="002835AD"/>
    <w:rsid w:val="002840CA"/>
    <w:rsid w:val="00285B2C"/>
    <w:rsid w:val="0028642F"/>
    <w:rsid w:val="002868E0"/>
    <w:rsid w:val="002869A1"/>
    <w:rsid w:val="00286C66"/>
    <w:rsid w:val="002876F2"/>
    <w:rsid w:val="00287CFB"/>
    <w:rsid w:val="00290EE3"/>
    <w:rsid w:val="00291431"/>
    <w:rsid w:val="00291C64"/>
    <w:rsid w:val="00293417"/>
    <w:rsid w:val="002944D6"/>
    <w:rsid w:val="00295442"/>
    <w:rsid w:val="00295873"/>
    <w:rsid w:val="0029630A"/>
    <w:rsid w:val="002965B3"/>
    <w:rsid w:val="00296828"/>
    <w:rsid w:val="002A2698"/>
    <w:rsid w:val="002A2CA0"/>
    <w:rsid w:val="002A393A"/>
    <w:rsid w:val="002A43F0"/>
    <w:rsid w:val="002A6D6A"/>
    <w:rsid w:val="002A719E"/>
    <w:rsid w:val="002A74D1"/>
    <w:rsid w:val="002A79FA"/>
    <w:rsid w:val="002A7E4D"/>
    <w:rsid w:val="002B0199"/>
    <w:rsid w:val="002B031B"/>
    <w:rsid w:val="002B0BB5"/>
    <w:rsid w:val="002B1693"/>
    <w:rsid w:val="002B1836"/>
    <w:rsid w:val="002B33E1"/>
    <w:rsid w:val="002B3E40"/>
    <w:rsid w:val="002B3ED5"/>
    <w:rsid w:val="002B7B59"/>
    <w:rsid w:val="002C009F"/>
    <w:rsid w:val="002C044A"/>
    <w:rsid w:val="002C1231"/>
    <w:rsid w:val="002C2245"/>
    <w:rsid w:val="002C41A3"/>
    <w:rsid w:val="002C45BA"/>
    <w:rsid w:val="002C45BD"/>
    <w:rsid w:val="002C4BA4"/>
    <w:rsid w:val="002C5CFA"/>
    <w:rsid w:val="002D004D"/>
    <w:rsid w:val="002D00BE"/>
    <w:rsid w:val="002D00D0"/>
    <w:rsid w:val="002D151C"/>
    <w:rsid w:val="002D1BD5"/>
    <w:rsid w:val="002D2040"/>
    <w:rsid w:val="002D2713"/>
    <w:rsid w:val="002D2818"/>
    <w:rsid w:val="002D2947"/>
    <w:rsid w:val="002D34F6"/>
    <w:rsid w:val="002D3AF1"/>
    <w:rsid w:val="002D3F1C"/>
    <w:rsid w:val="002D4A3D"/>
    <w:rsid w:val="002D55F4"/>
    <w:rsid w:val="002D6F3F"/>
    <w:rsid w:val="002D7610"/>
    <w:rsid w:val="002D7674"/>
    <w:rsid w:val="002E06C7"/>
    <w:rsid w:val="002E08C7"/>
    <w:rsid w:val="002E1987"/>
    <w:rsid w:val="002E1B67"/>
    <w:rsid w:val="002E2039"/>
    <w:rsid w:val="002E2AF0"/>
    <w:rsid w:val="002E2CF0"/>
    <w:rsid w:val="002E31C9"/>
    <w:rsid w:val="002E35DE"/>
    <w:rsid w:val="002E392C"/>
    <w:rsid w:val="002E4203"/>
    <w:rsid w:val="002E5408"/>
    <w:rsid w:val="002E6850"/>
    <w:rsid w:val="002E6924"/>
    <w:rsid w:val="002E6CEA"/>
    <w:rsid w:val="002F003E"/>
    <w:rsid w:val="002F0C2B"/>
    <w:rsid w:val="002F133B"/>
    <w:rsid w:val="002F1ECF"/>
    <w:rsid w:val="002F251D"/>
    <w:rsid w:val="002F2BCD"/>
    <w:rsid w:val="002F2ED6"/>
    <w:rsid w:val="002F3773"/>
    <w:rsid w:val="002F4264"/>
    <w:rsid w:val="002F4D89"/>
    <w:rsid w:val="002F5A40"/>
    <w:rsid w:val="002F5A48"/>
    <w:rsid w:val="002F62FF"/>
    <w:rsid w:val="002F68AB"/>
    <w:rsid w:val="002F6C47"/>
    <w:rsid w:val="002F77FC"/>
    <w:rsid w:val="00301430"/>
    <w:rsid w:val="00303CCC"/>
    <w:rsid w:val="003045F7"/>
    <w:rsid w:val="00304D60"/>
    <w:rsid w:val="003056E3"/>
    <w:rsid w:val="003059D9"/>
    <w:rsid w:val="00306A0A"/>
    <w:rsid w:val="003075AA"/>
    <w:rsid w:val="003079FA"/>
    <w:rsid w:val="00307B78"/>
    <w:rsid w:val="00307B8F"/>
    <w:rsid w:val="003103C7"/>
    <w:rsid w:val="00310B3D"/>
    <w:rsid w:val="00310DAC"/>
    <w:rsid w:val="00310FAD"/>
    <w:rsid w:val="003116D8"/>
    <w:rsid w:val="0031196F"/>
    <w:rsid w:val="00312488"/>
    <w:rsid w:val="00312635"/>
    <w:rsid w:val="003146DA"/>
    <w:rsid w:val="00315BC8"/>
    <w:rsid w:val="00315BEB"/>
    <w:rsid w:val="0031711D"/>
    <w:rsid w:val="00317504"/>
    <w:rsid w:val="003175A4"/>
    <w:rsid w:val="0031788F"/>
    <w:rsid w:val="00317EBD"/>
    <w:rsid w:val="00317F84"/>
    <w:rsid w:val="0032056A"/>
    <w:rsid w:val="00321139"/>
    <w:rsid w:val="00321264"/>
    <w:rsid w:val="0032201D"/>
    <w:rsid w:val="0032363E"/>
    <w:rsid w:val="00324351"/>
    <w:rsid w:val="00324BBB"/>
    <w:rsid w:val="00324BEB"/>
    <w:rsid w:val="00324D2B"/>
    <w:rsid w:val="00325B3A"/>
    <w:rsid w:val="00326B82"/>
    <w:rsid w:val="00326F95"/>
    <w:rsid w:val="003274CD"/>
    <w:rsid w:val="0033006A"/>
    <w:rsid w:val="00331227"/>
    <w:rsid w:val="00331423"/>
    <w:rsid w:val="003317EC"/>
    <w:rsid w:val="00331ADC"/>
    <w:rsid w:val="00331FBF"/>
    <w:rsid w:val="003323D8"/>
    <w:rsid w:val="00332852"/>
    <w:rsid w:val="003330A2"/>
    <w:rsid w:val="003332AC"/>
    <w:rsid w:val="00334401"/>
    <w:rsid w:val="00335551"/>
    <w:rsid w:val="00335894"/>
    <w:rsid w:val="00335E20"/>
    <w:rsid w:val="003372EA"/>
    <w:rsid w:val="0033741F"/>
    <w:rsid w:val="00337960"/>
    <w:rsid w:val="00340E9C"/>
    <w:rsid w:val="00341DEF"/>
    <w:rsid w:val="00341E84"/>
    <w:rsid w:val="00341E98"/>
    <w:rsid w:val="00342358"/>
    <w:rsid w:val="00342CBF"/>
    <w:rsid w:val="00344631"/>
    <w:rsid w:val="0034522A"/>
    <w:rsid w:val="00346739"/>
    <w:rsid w:val="00347159"/>
    <w:rsid w:val="0034723F"/>
    <w:rsid w:val="003477E9"/>
    <w:rsid w:val="003478AE"/>
    <w:rsid w:val="00347FDE"/>
    <w:rsid w:val="00350642"/>
    <w:rsid w:val="003506C8"/>
    <w:rsid w:val="00351223"/>
    <w:rsid w:val="00351362"/>
    <w:rsid w:val="00351E53"/>
    <w:rsid w:val="003521D2"/>
    <w:rsid w:val="00352905"/>
    <w:rsid w:val="00352A6B"/>
    <w:rsid w:val="003547FB"/>
    <w:rsid w:val="003555AD"/>
    <w:rsid w:val="00355DC0"/>
    <w:rsid w:val="0035677F"/>
    <w:rsid w:val="00356AF1"/>
    <w:rsid w:val="0035716A"/>
    <w:rsid w:val="003573BE"/>
    <w:rsid w:val="003603A6"/>
    <w:rsid w:val="003606B5"/>
    <w:rsid w:val="00360A77"/>
    <w:rsid w:val="00361012"/>
    <w:rsid w:val="003618B8"/>
    <w:rsid w:val="00362BD1"/>
    <w:rsid w:val="00362D75"/>
    <w:rsid w:val="00362FD7"/>
    <w:rsid w:val="00363411"/>
    <w:rsid w:val="00363BE0"/>
    <w:rsid w:val="00365535"/>
    <w:rsid w:val="0036563E"/>
    <w:rsid w:val="003656D5"/>
    <w:rsid w:val="003660B7"/>
    <w:rsid w:val="00366B7F"/>
    <w:rsid w:val="00367E11"/>
    <w:rsid w:val="0037102B"/>
    <w:rsid w:val="0037255B"/>
    <w:rsid w:val="00372E07"/>
    <w:rsid w:val="00372EDE"/>
    <w:rsid w:val="00375314"/>
    <w:rsid w:val="00375F64"/>
    <w:rsid w:val="0037610B"/>
    <w:rsid w:val="00377187"/>
    <w:rsid w:val="0037770D"/>
    <w:rsid w:val="00377E1A"/>
    <w:rsid w:val="00380A0A"/>
    <w:rsid w:val="0038169C"/>
    <w:rsid w:val="00381D7B"/>
    <w:rsid w:val="00383D86"/>
    <w:rsid w:val="0038465F"/>
    <w:rsid w:val="00384A22"/>
    <w:rsid w:val="00385117"/>
    <w:rsid w:val="0038610E"/>
    <w:rsid w:val="0038623B"/>
    <w:rsid w:val="003864D2"/>
    <w:rsid w:val="0038652F"/>
    <w:rsid w:val="00387769"/>
    <w:rsid w:val="00387943"/>
    <w:rsid w:val="00387EBB"/>
    <w:rsid w:val="003900EC"/>
    <w:rsid w:val="003913AB"/>
    <w:rsid w:val="00391DEE"/>
    <w:rsid w:val="00392871"/>
    <w:rsid w:val="00393865"/>
    <w:rsid w:val="00394C62"/>
    <w:rsid w:val="003953D6"/>
    <w:rsid w:val="00396492"/>
    <w:rsid w:val="00396897"/>
    <w:rsid w:val="0039743D"/>
    <w:rsid w:val="003977AC"/>
    <w:rsid w:val="00397B81"/>
    <w:rsid w:val="00397FAF"/>
    <w:rsid w:val="003A0BB5"/>
    <w:rsid w:val="003A2C1B"/>
    <w:rsid w:val="003A3866"/>
    <w:rsid w:val="003A4A91"/>
    <w:rsid w:val="003A58BE"/>
    <w:rsid w:val="003A5D06"/>
    <w:rsid w:val="003A6D82"/>
    <w:rsid w:val="003A72F1"/>
    <w:rsid w:val="003A760B"/>
    <w:rsid w:val="003A778D"/>
    <w:rsid w:val="003B097B"/>
    <w:rsid w:val="003B152B"/>
    <w:rsid w:val="003B1A56"/>
    <w:rsid w:val="003B24E5"/>
    <w:rsid w:val="003B2BED"/>
    <w:rsid w:val="003B30FE"/>
    <w:rsid w:val="003B367F"/>
    <w:rsid w:val="003C06B6"/>
    <w:rsid w:val="003C0991"/>
    <w:rsid w:val="003C0E2B"/>
    <w:rsid w:val="003C13F8"/>
    <w:rsid w:val="003C1801"/>
    <w:rsid w:val="003C2ED7"/>
    <w:rsid w:val="003C30D0"/>
    <w:rsid w:val="003C4603"/>
    <w:rsid w:val="003C50BC"/>
    <w:rsid w:val="003C6323"/>
    <w:rsid w:val="003C6396"/>
    <w:rsid w:val="003C6B18"/>
    <w:rsid w:val="003C6BC6"/>
    <w:rsid w:val="003C737A"/>
    <w:rsid w:val="003C7E47"/>
    <w:rsid w:val="003D0764"/>
    <w:rsid w:val="003D38DB"/>
    <w:rsid w:val="003D3946"/>
    <w:rsid w:val="003D6073"/>
    <w:rsid w:val="003D62AA"/>
    <w:rsid w:val="003D6595"/>
    <w:rsid w:val="003D7A2A"/>
    <w:rsid w:val="003D7FC8"/>
    <w:rsid w:val="003E052E"/>
    <w:rsid w:val="003E1536"/>
    <w:rsid w:val="003E2073"/>
    <w:rsid w:val="003E34E0"/>
    <w:rsid w:val="003E45D2"/>
    <w:rsid w:val="003E4846"/>
    <w:rsid w:val="003E5124"/>
    <w:rsid w:val="003E5FF2"/>
    <w:rsid w:val="003F0E27"/>
    <w:rsid w:val="003F1032"/>
    <w:rsid w:val="003F1AFE"/>
    <w:rsid w:val="003F2928"/>
    <w:rsid w:val="003F2B7B"/>
    <w:rsid w:val="003F2EBB"/>
    <w:rsid w:val="003F31B6"/>
    <w:rsid w:val="003F3D32"/>
    <w:rsid w:val="003F418B"/>
    <w:rsid w:val="003F4345"/>
    <w:rsid w:val="003F462E"/>
    <w:rsid w:val="003F46E0"/>
    <w:rsid w:val="003F51F4"/>
    <w:rsid w:val="003F5DE9"/>
    <w:rsid w:val="003F7441"/>
    <w:rsid w:val="003F7862"/>
    <w:rsid w:val="003F7FBF"/>
    <w:rsid w:val="00400469"/>
    <w:rsid w:val="00400C31"/>
    <w:rsid w:val="00400C40"/>
    <w:rsid w:val="00401CA4"/>
    <w:rsid w:val="00401E06"/>
    <w:rsid w:val="00401F65"/>
    <w:rsid w:val="00403B44"/>
    <w:rsid w:val="004040D2"/>
    <w:rsid w:val="0040532C"/>
    <w:rsid w:val="00405E48"/>
    <w:rsid w:val="00405F52"/>
    <w:rsid w:val="004066B4"/>
    <w:rsid w:val="00406B84"/>
    <w:rsid w:val="00406CE8"/>
    <w:rsid w:val="00407313"/>
    <w:rsid w:val="00407436"/>
    <w:rsid w:val="00407BEF"/>
    <w:rsid w:val="00407F39"/>
    <w:rsid w:val="0041067B"/>
    <w:rsid w:val="00411403"/>
    <w:rsid w:val="0041280B"/>
    <w:rsid w:val="004134CA"/>
    <w:rsid w:val="00415404"/>
    <w:rsid w:val="004156F7"/>
    <w:rsid w:val="00415FC9"/>
    <w:rsid w:val="004162B5"/>
    <w:rsid w:val="004164B3"/>
    <w:rsid w:val="00416577"/>
    <w:rsid w:val="00417AC3"/>
    <w:rsid w:val="00417B33"/>
    <w:rsid w:val="00421F73"/>
    <w:rsid w:val="00422BBE"/>
    <w:rsid w:val="00422E59"/>
    <w:rsid w:val="00423794"/>
    <w:rsid w:val="00424260"/>
    <w:rsid w:val="00424BC0"/>
    <w:rsid w:val="004268F8"/>
    <w:rsid w:val="004277CA"/>
    <w:rsid w:val="004277E2"/>
    <w:rsid w:val="00427FA0"/>
    <w:rsid w:val="00431C30"/>
    <w:rsid w:val="00431D64"/>
    <w:rsid w:val="00432AB7"/>
    <w:rsid w:val="00432C52"/>
    <w:rsid w:val="00432D05"/>
    <w:rsid w:val="00432E50"/>
    <w:rsid w:val="00432FD4"/>
    <w:rsid w:val="004342E2"/>
    <w:rsid w:val="00434C4C"/>
    <w:rsid w:val="00434F41"/>
    <w:rsid w:val="004358F1"/>
    <w:rsid w:val="004360F5"/>
    <w:rsid w:val="00436A56"/>
    <w:rsid w:val="00437B0B"/>
    <w:rsid w:val="00440ADC"/>
    <w:rsid w:val="00440C3E"/>
    <w:rsid w:val="00440D5F"/>
    <w:rsid w:val="0044177C"/>
    <w:rsid w:val="00442202"/>
    <w:rsid w:val="00442339"/>
    <w:rsid w:val="00443685"/>
    <w:rsid w:val="00443917"/>
    <w:rsid w:val="00443A66"/>
    <w:rsid w:val="00443D9D"/>
    <w:rsid w:val="0044439B"/>
    <w:rsid w:val="004456CE"/>
    <w:rsid w:val="00445EBC"/>
    <w:rsid w:val="00445F93"/>
    <w:rsid w:val="0044696E"/>
    <w:rsid w:val="00446FA8"/>
    <w:rsid w:val="0044723C"/>
    <w:rsid w:val="00447D09"/>
    <w:rsid w:val="00447E8E"/>
    <w:rsid w:val="0045023E"/>
    <w:rsid w:val="00450A26"/>
    <w:rsid w:val="0045198C"/>
    <w:rsid w:val="00451D6E"/>
    <w:rsid w:val="0045230F"/>
    <w:rsid w:val="0045244B"/>
    <w:rsid w:val="00452D17"/>
    <w:rsid w:val="004543A9"/>
    <w:rsid w:val="00454456"/>
    <w:rsid w:val="00454788"/>
    <w:rsid w:val="00454B2F"/>
    <w:rsid w:val="00454D74"/>
    <w:rsid w:val="0045741A"/>
    <w:rsid w:val="00457A0D"/>
    <w:rsid w:val="00457CBB"/>
    <w:rsid w:val="00457D0B"/>
    <w:rsid w:val="00460419"/>
    <w:rsid w:val="00460670"/>
    <w:rsid w:val="00460D0C"/>
    <w:rsid w:val="00460EAA"/>
    <w:rsid w:val="004617AF"/>
    <w:rsid w:val="0046217A"/>
    <w:rsid w:val="00462513"/>
    <w:rsid w:val="004625FC"/>
    <w:rsid w:val="00462AB7"/>
    <w:rsid w:val="00462E01"/>
    <w:rsid w:val="00463B02"/>
    <w:rsid w:val="00463DED"/>
    <w:rsid w:val="00464860"/>
    <w:rsid w:val="004649BC"/>
    <w:rsid w:val="00465974"/>
    <w:rsid w:val="0046693C"/>
    <w:rsid w:val="00470C39"/>
    <w:rsid w:val="00473810"/>
    <w:rsid w:val="00473C7D"/>
    <w:rsid w:val="00474031"/>
    <w:rsid w:val="004744DE"/>
    <w:rsid w:val="0047586A"/>
    <w:rsid w:val="00476372"/>
    <w:rsid w:val="00477ADB"/>
    <w:rsid w:val="004808BC"/>
    <w:rsid w:val="00481C22"/>
    <w:rsid w:val="00482CD7"/>
    <w:rsid w:val="004832C8"/>
    <w:rsid w:val="004832FE"/>
    <w:rsid w:val="00483A99"/>
    <w:rsid w:val="0048400E"/>
    <w:rsid w:val="004841DE"/>
    <w:rsid w:val="0048442E"/>
    <w:rsid w:val="00485469"/>
    <w:rsid w:val="004858E7"/>
    <w:rsid w:val="00485F9C"/>
    <w:rsid w:val="00490CCF"/>
    <w:rsid w:val="0049240B"/>
    <w:rsid w:val="0049247A"/>
    <w:rsid w:val="00492482"/>
    <w:rsid w:val="004927C4"/>
    <w:rsid w:val="00492EC0"/>
    <w:rsid w:val="004935FD"/>
    <w:rsid w:val="004954A2"/>
    <w:rsid w:val="00495A34"/>
    <w:rsid w:val="0049615D"/>
    <w:rsid w:val="00497210"/>
    <w:rsid w:val="00497C06"/>
    <w:rsid w:val="00497EB8"/>
    <w:rsid w:val="004A29B9"/>
    <w:rsid w:val="004A3C69"/>
    <w:rsid w:val="004A4011"/>
    <w:rsid w:val="004A47AA"/>
    <w:rsid w:val="004A5440"/>
    <w:rsid w:val="004A5C52"/>
    <w:rsid w:val="004A6E24"/>
    <w:rsid w:val="004A7BDD"/>
    <w:rsid w:val="004B032B"/>
    <w:rsid w:val="004B03FF"/>
    <w:rsid w:val="004B0455"/>
    <w:rsid w:val="004B1313"/>
    <w:rsid w:val="004B13A9"/>
    <w:rsid w:val="004B186A"/>
    <w:rsid w:val="004B1925"/>
    <w:rsid w:val="004B1978"/>
    <w:rsid w:val="004B1A1E"/>
    <w:rsid w:val="004B3B4F"/>
    <w:rsid w:val="004B4650"/>
    <w:rsid w:val="004B53BE"/>
    <w:rsid w:val="004B658F"/>
    <w:rsid w:val="004C0B38"/>
    <w:rsid w:val="004C0E64"/>
    <w:rsid w:val="004C131A"/>
    <w:rsid w:val="004C1337"/>
    <w:rsid w:val="004C1540"/>
    <w:rsid w:val="004C1A49"/>
    <w:rsid w:val="004C234E"/>
    <w:rsid w:val="004C2D4D"/>
    <w:rsid w:val="004C357D"/>
    <w:rsid w:val="004C4230"/>
    <w:rsid w:val="004C45C4"/>
    <w:rsid w:val="004C555A"/>
    <w:rsid w:val="004C5B02"/>
    <w:rsid w:val="004C7013"/>
    <w:rsid w:val="004C715E"/>
    <w:rsid w:val="004C7709"/>
    <w:rsid w:val="004C7ED7"/>
    <w:rsid w:val="004D0632"/>
    <w:rsid w:val="004D0645"/>
    <w:rsid w:val="004D1279"/>
    <w:rsid w:val="004D225F"/>
    <w:rsid w:val="004D23D9"/>
    <w:rsid w:val="004D2C80"/>
    <w:rsid w:val="004D3174"/>
    <w:rsid w:val="004D4611"/>
    <w:rsid w:val="004D6223"/>
    <w:rsid w:val="004D6AA9"/>
    <w:rsid w:val="004D7453"/>
    <w:rsid w:val="004D75BF"/>
    <w:rsid w:val="004E05EF"/>
    <w:rsid w:val="004E15A8"/>
    <w:rsid w:val="004E18CB"/>
    <w:rsid w:val="004E461A"/>
    <w:rsid w:val="004E4C02"/>
    <w:rsid w:val="004E5621"/>
    <w:rsid w:val="004E5D5A"/>
    <w:rsid w:val="004E6509"/>
    <w:rsid w:val="004E656C"/>
    <w:rsid w:val="004E67EA"/>
    <w:rsid w:val="004F148A"/>
    <w:rsid w:val="004F1C72"/>
    <w:rsid w:val="004F338C"/>
    <w:rsid w:val="004F4308"/>
    <w:rsid w:val="004F43AC"/>
    <w:rsid w:val="004F488C"/>
    <w:rsid w:val="004F4E70"/>
    <w:rsid w:val="004F58DF"/>
    <w:rsid w:val="004F5BE8"/>
    <w:rsid w:val="004F5C9D"/>
    <w:rsid w:val="004F6394"/>
    <w:rsid w:val="004F7228"/>
    <w:rsid w:val="004F73BD"/>
    <w:rsid w:val="00500263"/>
    <w:rsid w:val="00500A67"/>
    <w:rsid w:val="00500BC8"/>
    <w:rsid w:val="00502137"/>
    <w:rsid w:val="00503DC9"/>
    <w:rsid w:val="005047B8"/>
    <w:rsid w:val="00504CDC"/>
    <w:rsid w:val="005053A3"/>
    <w:rsid w:val="005056DC"/>
    <w:rsid w:val="00505A18"/>
    <w:rsid w:val="00505A1D"/>
    <w:rsid w:val="0050628B"/>
    <w:rsid w:val="005065B7"/>
    <w:rsid w:val="00507FA3"/>
    <w:rsid w:val="00510145"/>
    <w:rsid w:val="005109A3"/>
    <w:rsid w:val="00512461"/>
    <w:rsid w:val="0051253A"/>
    <w:rsid w:val="00512750"/>
    <w:rsid w:val="00512AB0"/>
    <w:rsid w:val="00512C28"/>
    <w:rsid w:val="005133B6"/>
    <w:rsid w:val="00513B4B"/>
    <w:rsid w:val="00514119"/>
    <w:rsid w:val="00514621"/>
    <w:rsid w:val="00514F6D"/>
    <w:rsid w:val="005157E6"/>
    <w:rsid w:val="00516481"/>
    <w:rsid w:val="00516812"/>
    <w:rsid w:val="0051687A"/>
    <w:rsid w:val="005168C3"/>
    <w:rsid w:val="00516E80"/>
    <w:rsid w:val="005170F6"/>
    <w:rsid w:val="0051725F"/>
    <w:rsid w:val="005178A7"/>
    <w:rsid w:val="00520B2C"/>
    <w:rsid w:val="00520CD5"/>
    <w:rsid w:val="0052145E"/>
    <w:rsid w:val="00522170"/>
    <w:rsid w:val="005225E8"/>
    <w:rsid w:val="00522E3F"/>
    <w:rsid w:val="005255BE"/>
    <w:rsid w:val="00525B1B"/>
    <w:rsid w:val="005261C3"/>
    <w:rsid w:val="00526539"/>
    <w:rsid w:val="00526564"/>
    <w:rsid w:val="00526E80"/>
    <w:rsid w:val="00526F5C"/>
    <w:rsid w:val="00527C37"/>
    <w:rsid w:val="00527EBE"/>
    <w:rsid w:val="00530A56"/>
    <w:rsid w:val="00531783"/>
    <w:rsid w:val="005321E5"/>
    <w:rsid w:val="00532E23"/>
    <w:rsid w:val="00532E62"/>
    <w:rsid w:val="00532FBD"/>
    <w:rsid w:val="005337B8"/>
    <w:rsid w:val="00534029"/>
    <w:rsid w:val="005343FC"/>
    <w:rsid w:val="00536A2F"/>
    <w:rsid w:val="00536D37"/>
    <w:rsid w:val="00537C14"/>
    <w:rsid w:val="00537E02"/>
    <w:rsid w:val="00537FB4"/>
    <w:rsid w:val="00541305"/>
    <w:rsid w:val="0054293B"/>
    <w:rsid w:val="005438AF"/>
    <w:rsid w:val="005459B0"/>
    <w:rsid w:val="00546265"/>
    <w:rsid w:val="00547545"/>
    <w:rsid w:val="00547601"/>
    <w:rsid w:val="005477E7"/>
    <w:rsid w:val="0054783C"/>
    <w:rsid w:val="00547F26"/>
    <w:rsid w:val="005507DA"/>
    <w:rsid w:val="00551B69"/>
    <w:rsid w:val="00552AE6"/>
    <w:rsid w:val="00553716"/>
    <w:rsid w:val="005551BD"/>
    <w:rsid w:val="0055578D"/>
    <w:rsid w:val="00555EB2"/>
    <w:rsid w:val="005560DB"/>
    <w:rsid w:val="0055665C"/>
    <w:rsid w:val="00556C30"/>
    <w:rsid w:val="00557B0F"/>
    <w:rsid w:val="00557F11"/>
    <w:rsid w:val="00560711"/>
    <w:rsid w:val="0056271D"/>
    <w:rsid w:val="0056285F"/>
    <w:rsid w:val="00562923"/>
    <w:rsid w:val="00563EBD"/>
    <w:rsid w:val="005649DB"/>
    <w:rsid w:val="00564BE0"/>
    <w:rsid w:val="00564DF6"/>
    <w:rsid w:val="0056537D"/>
    <w:rsid w:val="005658B5"/>
    <w:rsid w:val="00566049"/>
    <w:rsid w:val="00566D50"/>
    <w:rsid w:val="00567554"/>
    <w:rsid w:val="005701DC"/>
    <w:rsid w:val="005701E8"/>
    <w:rsid w:val="00570963"/>
    <w:rsid w:val="00571D5C"/>
    <w:rsid w:val="00571DA6"/>
    <w:rsid w:val="00572078"/>
    <w:rsid w:val="00572BA8"/>
    <w:rsid w:val="00574FD9"/>
    <w:rsid w:val="005753D3"/>
    <w:rsid w:val="00575CED"/>
    <w:rsid w:val="00576CF7"/>
    <w:rsid w:val="00577167"/>
    <w:rsid w:val="0058055F"/>
    <w:rsid w:val="005808E6"/>
    <w:rsid w:val="00581AB5"/>
    <w:rsid w:val="005825A4"/>
    <w:rsid w:val="0058262B"/>
    <w:rsid w:val="00583534"/>
    <w:rsid w:val="00584B64"/>
    <w:rsid w:val="0058594E"/>
    <w:rsid w:val="0058649B"/>
    <w:rsid w:val="00586FCF"/>
    <w:rsid w:val="005872F4"/>
    <w:rsid w:val="00587AA6"/>
    <w:rsid w:val="00591655"/>
    <w:rsid w:val="00591EEF"/>
    <w:rsid w:val="00593AA5"/>
    <w:rsid w:val="00594015"/>
    <w:rsid w:val="00594039"/>
    <w:rsid w:val="00594160"/>
    <w:rsid w:val="00594421"/>
    <w:rsid w:val="00595504"/>
    <w:rsid w:val="00596E28"/>
    <w:rsid w:val="00596E34"/>
    <w:rsid w:val="0059764A"/>
    <w:rsid w:val="005979B8"/>
    <w:rsid w:val="00597FC1"/>
    <w:rsid w:val="005A2DE9"/>
    <w:rsid w:val="005A34D7"/>
    <w:rsid w:val="005A3809"/>
    <w:rsid w:val="005A3891"/>
    <w:rsid w:val="005A3C57"/>
    <w:rsid w:val="005A3CAD"/>
    <w:rsid w:val="005A41F4"/>
    <w:rsid w:val="005A586F"/>
    <w:rsid w:val="005A5881"/>
    <w:rsid w:val="005A5AB1"/>
    <w:rsid w:val="005A6E39"/>
    <w:rsid w:val="005A744C"/>
    <w:rsid w:val="005A7CAC"/>
    <w:rsid w:val="005B01BA"/>
    <w:rsid w:val="005B03AB"/>
    <w:rsid w:val="005B071A"/>
    <w:rsid w:val="005B09D0"/>
    <w:rsid w:val="005B14DD"/>
    <w:rsid w:val="005B1603"/>
    <w:rsid w:val="005B174D"/>
    <w:rsid w:val="005B1B8F"/>
    <w:rsid w:val="005B216B"/>
    <w:rsid w:val="005B4CD9"/>
    <w:rsid w:val="005B525A"/>
    <w:rsid w:val="005B5610"/>
    <w:rsid w:val="005B5645"/>
    <w:rsid w:val="005B5A70"/>
    <w:rsid w:val="005B5C67"/>
    <w:rsid w:val="005B5D00"/>
    <w:rsid w:val="005B5E7E"/>
    <w:rsid w:val="005B64A6"/>
    <w:rsid w:val="005B65DC"/>
    <w:rsid w:val="005B68DF"/>
    <w:rsid w:val="005B6BF0"/>
    <w:rsid w:val="005B7788"/>
    <w:rsid w:val="005B7CAC"/>
    <w:rsid w:val="005C0370"/>
    <w:rsid w:val="005C0403"/>
    <w:rsid w:val="005C109C"/>
    <w:rsid w:val="005C1243"/>
    <w:rsid w:val="005C1658"/>
    <w:rsid w:val="005C2109"/>
    <w:rsid w:val="005C26BE"/>
    <w:rsid w:val="005C30E5"/>
    <w:rsid w:val="005C38CE"/>
    <w:rsid w:val="005C3A6A"/>
    <w:rsid w:val="005C4122"/>
    <w:rsid w:val="005C53A5"/>
    <w:rsid w:val="005C5ADB"/>
    <w:rsid w:val="005C6307"/>
    <w:rsid w:val="005C6896"/>
    <w:rsid w:val="005C6A2F"/>
    <w:rsid w:val="005C6BC9"/>
    <w:rsid w:val="005C6FDF"/>
    <w:rsid w:val="005C789F"/>
    <w:rsid w:val="005D0745"/>
    <w:rsid w:val="005D0A7D"/>
    <w:rsid w:val="005D0F28"/>
    <w:rsid w:val="005D148C"/>
    <w:rsid w:val="005D2AA9"/>
    <w:rsid w:val="005D328E"/>
    <w:rsid w:val="005D40C6"/>
    <w:rsid w:val="005D4368"/>
    <w:rsid w:val="005D43BF"/>
    <w:rsid w:val="005D4B62"/>
    <w:rsid w:val="005D4B79"/>
    <w:rsid w:val="005D568C"/>
    <w:rsid w:val="005D5BE2"/>
    <w:rsid w:val="005D6CDB"/>
    <w:rsid w:val="005D734B"/>
    <w:rsid w:val="005D775A"/>
    <w:rsid w:val="005E0182"/>
    <w:rsid w:val="005E1A6D"/>
    <w:rsid w:val="005E2739"/>
    <w:rsid w:val="005E38D2"/>
    <w:rsid w:val="005E4CC2"/>
    <w:rsid w:val="005E5BC3"/>
    <w:rsid w:val="005E5D9F"/>
    <w:rsid w:val="005E655D"/>
    <w:rsid w:val="005E7715"/>
    <w:rsid w:val="005F02BB"/>
    <w:rsid w:val="005F16DD"/>
    <w:rsid w:val="005F1BD5"/>
    <w:rsid w:val="005F1EB0"/>
    <w:rsid w:val="005F37C0"/>
    <w:rsid w:val="005F3DD3"/>
    <w:rsid w:val="005F4216"/>
    <w:rsid w:val="005F55D0"/>
    <w:rsid w:val="005F5733"/>
    <w:rsid w:val="005F5EDE"/>
    <w:rsid w:val="005F6B21"/>
    <w:rsid w:val="005F70FF"/>
    <w:rsid w:val="005F7581"/>
    <w:rsid w:val="00600597"/>
    <w:rsid w:val="00600617"/>
    <w:rsid w:val="00601401"/>
    <w:rsid w:val="00603E98"/>
    <w:rsid w:val="006041C0"/>
    <w:rsid w:val="00605D27"/>
    <w:rsid w:val="006068F4"/>
    <w:rsid w:val="00607517"/>
    <w:rsid w:val="00607C19"/>
    <w:rsid w:val="006104FD"/>
    <w:rsid w:val="0061216C"/>
    <w:rsid w:val="006124E2"/>
    <w:rsid w:val="0061271E"/>
    <w:rsid w:val="00612C15"/>
    <w:rsid w:val="00613E0F"/>
    <w:rsid w:val="00614DD3"/>
    <w:rsid w:val="006154FC"/>
    <w:rsid w:val="00615AD8"/>
    <w:rsid w:val="0061671A"/>
    <w:rsid w:val="00617A7B"/>
    <w:rsid w:val="0062028F"/>
    <w:rsid w:val="006203B2"/>
    <w:rsid w:val="00621E4C"/>
    <w:rsid w:val="0062220A"/>
    <w:rsid w:val="0062312A"/>
    <w:rsid w:val="00624D89"/>
    <w:rsid w:val="00625188"/>
    <w:rsid w:val="00625CB9"/>
    <w:rsid w:val="00626CAB"/>
    <w:rsid w:val="00627ABC"/>
    <w:rsid w:val="00627EC3"/>
    <w:rsid w:val="00630D7E"/>
    <w:rsid w:val="006315A2"/>
    <w:rsid w:val="0063207D"/>
    <w:rsid w:val="00632438"/>
    <w:rsid w:val="006332AB"/>
    <w:rsid w:val="006335B9"/>
    <w:rsid w:val="00633866"/>
    <w:rsid w:val="00633A1B"/>
    <w:rsid w:val="00634167"/>
    <w:rsid w:val="00634846"/>
    <w:rsid w:val="00635949"/>
    <w:rsid w:val="006367B2"/>
    <w:rsid w:val="00636FD0"/>
    <w:rsid w:val="006374D1"/>
    <w:rsid w:val="00637831"/>
    <w:rsid w:val="00640100"/>
    <w:rsid w:val="006401DC"/>
    <w:rsid w:val="00640617"/>
    <w:rsid w:val="00640AC4"/>
    <w:rsid w:val="00641D65"/>
    <w:rsid w:val="00642566"/>
    <w:rsid w:val="00642572"/>
    <w:rsid w:val="00642AF3"/>
    <w:rsid w:val="00642FB6"/>
    <w:rsid w:val="006436D5"/>
    <w:rsid w:val="00643D41"/>
    <w:rsid w:val="006448E7"/>
    <w:rsid w:val="0064531E"/>
    <w:rsid w:val="0065069B"/>
    <w:rsid w:val="00651589"/>
    <w:rsid w:val="00651B4D"/>
    <w:rsid w:val="00651C07"/>
    <w:rsid w:val="00651C15"/>
    <w:rsid w:val="0065205E"/>
    <w:rsid w:val="006528B9"/>
    <w:rsid w:val="00652E78"/>
    <w:rsid w:val="00653E04"/>
    <w:rsid w:val="00653EFB"/>
    <w:rsid w:val="0065662A"/>
    <w:rsid w:val="0065690A"/>
    <w:rsid w:val="0065696D"/>
    <w:rsid w:val="00656BFA"/>
    <w:rsid w:val="0066000E"/>
    <w:rsid w:val="006600B6"/>
    <w:rsid w:val="006615BE"/>
    <w:rsid w:val="00661C0A"/>
    <w:rsid w:val="00661E5D"/>
    <w:rsid w:val="006620CE"/>
    <w:rsid w:val="0066242E"/>
    <w:rsid w:val="00662B54"/>
    <w:rsid w:val="00662D43"/>
    <w:rsid w:val="006639FA"/>
    <w:rsid w:val="00663E5B"/>
    <w:rsid w:val="006646A5"/>
    <w:rsid w:val="00664F7E"/>
    <w:rsid w:val="00665F5A"/>
    <w:rsid w:val="00666E4F"/>
    <w:rsid w:val="00667198"/>
    <w:rsid w:val="00667CA2"/>
    <w:rsid w:val="00670C22"/>
    <w:rsid w:val="0067102C"/>
    <w:rsid w:val="0067128F"/>
    <w:rsid w:val="00671BFC"/>
    <w:rsid w:val="00671F8C"/>
    <w:rsid w:val="006731B7"/>
    <w:rsid w:val="00673493"/>
    <w:rsid w:val="00673D24"/>
    <w:rsid w:val="00674377"/>
    <w:rsid w:val="00674C55"/>
    <w:rsid w:val="00674E6D"/>
    <w:rsid w:val="00675073"/>
    <w:rsid w:val="00675298"/>
    <w:rsid w:val="00675411"/>
    <w:rsid w:val="00675CBD"/>
    <w:rsid w:val="0067682F"/>
    <w:rsid w:val="00676B6E"/>
    <w:rsid w:val="00676D2B"/>
    <w:rsid w:val="00676EDE"/>
    <w:rsid w:val="0067701A"/>
    <w:rsid w:val="0067793D"/>
    <w:rsid w:val="00677C6A"/>
    <w:rsid w:val="00677E9D"/>
    <w:rsid w:val="00680230"/>
    <w:rsid w:val="0068075E"/>
    <w:rsid w:val="006808B5"/>
    <w:rsid w:val="0068118B"/>
    <w:rsid w:val="00682150"/>
    <w:rsid w:val="006832C4"/>
    <w:rsid w:val="00684A02"/>
    <w:rsid w:val="00686A59"/>
    <w:rsid w:val="00686EF7"/>
    <w:rsid w:val="00687738"/>
    <w:rsid w:val="00692590"/>
    <w:rsid w:val="0069325B"/>
    <w:rsid w:val="00693523"/>
    <w:rsid w:val="00693CB5"/>
    <w:rsid w:val="00694680"/>
    <w:rsid w:val="00694B87"/>
    <w:rsid w:val="0069518F"/>
    <w:rsid w:val="0069567E"/>
    <w:rsid w:val="00695C7C"/>
    <w:rsid w:val="0069638E"/>
    <w:rsid w:val="006963EC"/>
    <w:rsid w:val="00697054"/>
    <w:rsid w:val="006973A9"/>
    <w:rsid w:val="00697976"/>
    <w:rsid w:val="006A0402"/>
    <w:rsid w:val="006A2703"/>
    <w:rsid w:val="006A34CA"/>
    <w:rsid w:val="006A3B5F"/>
    <w:rsid w:val="006A3C11"/>
    <w:rsid w:val="006A3CDA"/>
    <w:rsid w:val="006A582F"/>
    <w:rsid w:val="006A5A0A"/>
    <w:rsid w:val="006A5D69"/>
    <w:rsid w:val="006A615E"/>
    <w:rsid w:val="006A6909"/>
    <w:rsid w:val="006A79D6"/>
    <w:rsid w:val="006A7B43"/>
    <w:rsid w:val="006B2023"/>
    <w:rsid w:val="006B2908"/>
    <w:rsid w:val="006B2B80"/>
    <w:rsid w:val="006B3AF4"/>
    <w:rsid w:val="006B3B4F"/>
    <w:rsid w:val="006B3ECD"/>
    <w:rsid w:val="006B4089"/>
    <w:rsid w:val="006B47AF"/>
    <w:rsid w:val="006B4908"/>
    <w:rsid w:val="006B603E"/>
    <w:rsid w:val="006B6AE4"/>
    <w:rsid w:val="006B70D1"/>
    <w:rsid w:val="006B78E0"/>
    <w:rsid w:val="006B7CC2"/>
    <w:rsid w:val="006C2CF6"/>
    <w:rsid w:val="006C4274"/>
    <w:rsid w:val="006C4E8E"/>
    <w:rsid w:val="006C5445"/>
    <w:rsid w:val="006C593F"/>
    <w:rsid w:val="006C5BE7"/>
    <w:rsid w:val="006C691B"/>
    <w:rsid w:val="006D09E3"/>
    <w:rsid w:val="006D14D4"/>
    <w:rsid w:val="006D1789"/>
    <w:rsid w:val="006D18D1"/>
    <w:rsid w:val="006D277F"/>
    <w:rsid w:val="006D31AE"/>
    <w:rsid w:val="006D5399"/>
    <w:rsid w:val="006D5850"/>
    <w:rsid w:val="006D6088"/>
    <w:rsid w:val="006D631B"/>
    <w:rsid w:val="006D69A2"/>
    <w:rsid w:val="006D74D3"/>
    <w:rsid w:val="006D77BF"/>
    <w:rsid w:val="006E0286"/>
    <w:rsid w:val="006E0518"/>
    <w:rsid w:val="006E0921"/>
    <w:rsid w:val="006E0E54"/>
    <w:rsid w:val="006E1606"/>
    <w:rsid w:val="006E20DD"/>
    <w:rsid w:val="006E21B8"/>
    <w:rsid w:val="006E24E4"/>
    <w:rsid w:val="006E26C5"/>
    <w:rsid w:val="006E2841"/>
    <w:rsid w:val="006E2B10"/>
    <w:rsid w:val="006E2E3F"/>
    <w:rsid w:val="006E338B"/>
    <w:rsid w:val="006E3589"/>
    <w:rsid w:val="006E3ACF"/>
    <w:rsid w:val="006E3B37"/>
    <w:rsid w:val="006E4C27"/>
    <w:rsid w:val="006E4E41"/>
    <w:rsid w:val="006E5040"/>
    <w:rsid w:val="006E5406"/>
    <w:rsid w:val="006E5495"/>
    <w:rsid w:val="006E55E6"/>
    <w:rsid w:val="006E563D"/>
    <w:rsid w:val="006E56CA"/>
    <w:rsid w:val="006E59A2"/>
    <w:rsid w:val="006E7824"/>
    <w:rsid w:val="006E7BF0"/>
    <w:rsid w:val="006F09FD"/>
    <w:rsid w:val="006F0C74"/>
    <w:rsid w:val="006F0DBE"/>
    <w:rsid w:val="006F0E53"/>
    <w:rsid w:val="006F180A"/>
    <w:rsid w:val="006F1DB7"/>
    <w:rsid w:val="006F2AF1"/>
    <w:rsid w:val="006F2C16"/>
    <w:rsid w:val="006F3812"/>
    <w:rsid w:val="006F3DCA"/>
    <w:rsid w:val="006F5564"/>
    <w:rsid w:val="006F56E1"/>
    <w:rsid w:val="006F58B4"/>
    <w:rsid w:val="006F6F46"/>
    <w:rsid w:val="006F7E40"/>
    <w:rsid w:val="007005A5"/>
    <w:rsid w:val="00701FE8"/>
    <w:rsid w:val="0070263B"/>
    <w:rsid w:val="00702D76"/>
    <w:rsid w:val="0070361F"/>
    <w:rsid w:val="00703C33"/>
    <w:rsid w:val="0070418B"/>
    <w:rsid w:val="00704C4A"/>
    <w:rsid w:val="007050F9"/>
    <w:rsid w:val="007054A4"/>
    <w:rsid w:val="00705A87"/>
    <w:rsid w:val="00706E44"/>
    <w:rsid w:val="00707965"/>
    <w:rsid w:val="00710950"/>
    <w:rsid w:val="007118A1"/>
    <w:rsid w:val="00712799"/>
    <w:rsid w:val="007131CC"/>
    <w:rsid w:val="007137E9"/>
    <w:rsid w:val="00713C22"/>
    <w:rsid w:val="00713C25"/>
    <w:rsid w:val="00715786"/>
    <w:rsid w:val="0071586F"/>
    <w:rsid w:val="00715E77"/>
    <w:rsid w:val="0071631D"/>
    <w:rsid w:val="00716ABC"/>
    <w:rsid w:val="00717421"/>
    <w:rsid w:val="0072029B"/>
    <w:rsid w:val="00720668"/>
    <w:rsid w:val="00721256"/>
    <w:rsid w:val="007222DC"/>
    <w:rsid w:val="007223B2"/>
    <w:rsid w:val="00722D5C"/>
    <w:rsid w:val="00723229"/>
    <w:rsid w:val="00723FCA"/>
    <w:rsid w:val="00724EB4"/>
    <w:rsid w:val="0072568B"/>
    <w:rsid w:val="00725D0A"/>
    <w:rsid w:val="0072606B"/>
    <w:rsid w:val="007268EF"/>
    <w:rsid w:val="00727CD3"/>
    <w:rsid w:val="00727D98"/>
    <w:rsid w:val="00727ED4"/>
    <w:rsid w:val="00731E11"/>
    <w:rsid w:val="007333B3"/>
    <w:rsid w:val="00733600"/>
    <w:rsid w:val="007346B4"/>
    <w:rsid w:val="0073471F"/>
    <w:rsid w:val="0073536D"/>
    <w:rsid w:val="007362F8"/>
    <w:rsid w:val="00736422"/>
    <w:rsid w:val="00736E45"/>
    <w:rsid w:val="007372EF"/>
    <w:rsid w:val="00740B3D"/>
    <w:rsid w:val="007445A8"/>
    <w:rsid w:val="007445D2"/>
    <w:rsid w:val="00744B22"/>
    <w:rsid w:val="00745FCB"/>
    <w:rsid w:val="0074603F"/>
    <w:rsid w:val="0074667B"/>
    <w:rsid w:val="00746AE1"/>
    <w:rsid w:val="0074748B"/>
    <w:rsid w:val="00750025"/>
    <w:rsid w:val="00750131"/>
    <w:rsid w:val="007502C3"/>
    <w:rsid w:val="00750A67"/>
    <w:rsid w:val="007516EF"/>
    <w:rsid w:val="00751BE9"/>
    <w:rsid w:val="00751E4B"/>
    <w:rsid w:val="00751F50"/>
    <w:rsid w:val="007524E7"/>
    <w:rsid w:val="00754521"/>
    <w:rsid w:val="00754957"/>
    <w:rsid w:val="007570C7"/>
    <w:rsid w:val="007571EB"/>
    <w:rsid w:val="007575D0"/>
    <w:rsid w:val="00757665"/>
    <w:rsid w:val="00757751"/>
    <w:rsid w:val="00757C1C"/>
    <w:rsid w:val="00757F38"/>
    <w:rsid w:val="00760682"/>
    <w:rsid w:val="0076079B"/>
    <w:rsid w:val="0076112C"/>
    <w:rsid w:val="00761505"/>
    <w:rsid w:val="00761DBF"/>
    <w:rsid w:val="00762E21"/>
    <w:rsid w:val="00763920"/>
    <w:rsid w:val="00763A42"/>
    <w:rsid w:val="0076416F"/>
    <w:rsid w:val="00764634"/>
    <w:rsid w:val="00765B7F"/>
    <w:rsid w:val="00767298"/>
    <w:rsid w:val="00771476"/>
    <w:rsid w:val="00771699"/>
    <w:rsid w:val="007716E1"/>
    <w:rsid w:val="007720AE"/>
    <w:rsid w:val="00772A6A"/>
    <w:rsid w:val="00773918"/>
    <w:rsid w:val="0077405B"/>
    <w:rsid w:val="007744F4"/>
    <w:rsid w:val="00774714"/>
    <w:rsid w:val="00774C0F"/>
    <w:rsid w:val="00774FC9"/>
    <w:rsid w:val="007758D2"/>
    <w:rsid w:val="007758DB"/>
    <w:rsid w:val="00775DE4"/>
    <w:rsid w:val="00776AF8"/>
    <w:rsid w:val="007805EB"/>
    <w:rsid w:val="00780C7C"/>
    <w:rsid w:val="00783168"/>
    <w:rsid w:val="00783AD8"/>
    <w:rsid w:val="0078425F"/>
    <w:rsid w:val="007849E9"/>
    <w:rsid w:val="00784B00"/>
    <w:rsid w:val="00785010"/>
    <w:rsid w:val="007858D6"/>
    <w:rsid w:val="007865D7"/>
    <w:rsid w:val="00786810"/>
    <w:rsid w:val="007877CC"/>
    <w:rsid w:val="007879EB"/>
    <w:rsid w:val="00787DDA"/>
    <w:rsid w:val="00790878"/>
    <w:rsid w:val="00791138"/>
    <w:rsid w:val="007917D3"/>
    <w:rsid w:val="00792320"/>
    <w:rsid w:val="007924CF"/>
    <w:rsid w:val="00792988"/>
    <w:rsid w:val="00792BDB"/>
    <w:rsid w:val="00792F3E"/>
    <w:rsid w:val="007936F7"/>
    <w:rsid w:val="0079459E"/>
    <w:rsid w:val="007949EF"/>
    <w:rsid w:val="00794CC9"/>
    <w:rsid w:val="007961D9"/>
    <w:rsid w:val="00796C1C"/>
    <w:rsid w:val="007977B7"/>
    <w:rsid w:val="007A1012"/>
    <w:rsid w:val="007A11FB"/>
    <w:rsid w:val="007A12ED"/>
    <w:rsid w:val="007A172B"/>
    <w:rsid w:val="007A1B7B"/>
    <w:rsid w:val="007A1B9B"/>
    <w:rsid w:val="007A1D23"/>
    <w:rsid w:val="007A2CF2"/>
    <w:rsid w:val="007A2F5A"/>
    <w:rsid w:val="007A33F8"/>
    <w:rsid w:val="007A35E9"/>
    <w:rsid w:val="007A380C"/>
    <w:rsid w:val="007A39C6"/>
    <w:rsid w:val="007A49FB"/>
    <w:rsid w:val="007A64AB"/>
    <w:rsid w:val="007A6571"/>
    <w:rsid w:val="007A7484"/>
    <w:rsid w:val="007B03B3"/>
    <w:rsid w:val="007B1883"/>
    <w:rsid w:val="007B20C0"/>
    <w:rsid w:val="007B20FF"/>
    <w:rsid w:val="007B249F"/>
    <w:rsid w:val="007B2DCF"/>
    <w:rsid w:val="007B4F05"/>
    <w:rsid w:val="007B4F67"/>
    <w:rsid w:val="007B5304"/>
    <w:rsid w:val="007B5B6B"/>
    <w:rsid w:val="007B60AA"/>
    <w:rsid w:val="007B629F"/>
    <w:rsid w:val="007B6C06"/>
    <w:rsid w:val="007B75E7"/>
    <w:rsid w:val="007B75FF"/>
    <w:rsid w:val="007B78E7"/>
    <w:rsid w:val="007B7993"/>
    <w:rsid w:val="007C06A2"/>
    <w:rsid w:val="007C0D74"/>
    <w:rsid w:val="007C14C1"/>
    <w:rsid w:val="007C24B9"/>
    <w:rsid w:val="007C24BB"/>
    <w:rsid w:val="007C2BCD"/>
    <w:rsid w:val="007C3073"/>
    <w:rsid w:val="007C3E8A"/>
    <w:rsid w:val="007C4528"/>
    <w:rsid w:val="007C4DEB"/>
    <w:rsid w:val="007C5284"/>
    <w:rsid w:val="007C5D1C"/>
    <w:rsid w:val="007C67DD"/>
    <w:rsid w:val="007C7380"/>
    <w:rsid w:val="007C757D"/>
    <w:rsid w:val="007C785C"/>
    <w:rsid w:val="007D10D9"/>
    <w:rsid w:val="007D2129"/>
    <w:rsid w:val="007D2A8C"/>
    <w:rsid w:val="007D309C"/>
    <w:rsid w:val="007D3581"/>
    <w:rsid w:val="007D3B2F"/>
    <w:rsid w:val="007D45AD"/>
    <w:rsid w:val="007D4CFE"/>
    <w:rsid w:val="007D5481"/>
    <w:rsid w:val="007D5C9F"/>
    <w:rsid w:val="007D75C7"/>
    <w:rsid w:val="007D785C"/>
    <w:rsid w:val="007E0873"/>
    <w:rsid w:val="007E0A5F"/>
    <w:rsid w:val="007E1083"/>
    <w:rsid w:val="007E1A95"/>
    <w:rsid w:val="007E309E"/>
    <w:rsid w:val="007E3BB8"/>
    <w:rsid w:val="007E3D4D"/>
    <w:rsid w:val="007E450A"/>
    <w:rsid w:val="007E450B"/>
    <w:rsid w:val="007E533F"/>
    <w:rsid w:val="007E57C4"/>
    <w:rsid w:val="007E60CE"/>
    <w:rsid w:val="007E6580"/>
    <w:rsid w:val="007E6EF1"/>
    <w:rsid w:val="007E7A85"/>
    <w:rsid w:val="007F10EC"/>
    <w:rsid w:val="007F1555"/>
    <w:rsid w:val="007F1BA5"/>
    <w:rsid w:val="007F266A"/>
    <w:rsid w:val="007F2730"/>
    <w:rsid w:val="007F3273"/>
    <w:rsid w:val="007F33BD"/>
    <w:rsid w:val="007F3A97"/>
    <w:rsid w:val="007F3BB8"/>
    <w:rsid w:val="007F3FFA"/>
    <w:rsid w:val="007F4D43"/>
    <w:rsid w:val="007F4E85"/>
    <w:rsid w:val="007F58DF"/>
    <w:rsid w:val="007F63BF"/>
    <w:rsid w:val="00800C98"/>
    <w:rsid w:val="00800CCB"/>
    <w:rsid w:val="00800E78"/>
    <w:rsid w:val="008014B8"/>
    <w:rsid w:val="00801678"/>
    <w:rsid w:val="00801DD5"/>
    <w:rsid w:val="008021EE"/>
    <w:rsid w:val="00802268"/>
    <w:rsid w:val="0080254A"/>
    <w:rsid w:val="008030FE"/>
    <w:rsid w:val="008032F3"/>
    <w:rsid w:val="00804822"/>
    <w:rsid w:val="00804DFA"/>
    <w:rsid w:val="00805A57"/>
    <w:rsid w:val="00805A7A"/>
    <w:rsid w:val="00806263"/>
    <w:rsid w:val="00806C42"/>
    <w:rsid w:val="00806D4A"/>
    <w:rsid w:val="00807023"/>
    <w:rsid w:val="008074A4"/>
    <w:rsid w:val="00807616"/>
    <w:rsid w:val="00807ED5"/>
    <w:rsid w:val="0081044B"/>
    <w:rsid w:val="008106A8"/>
    <w:rsid w:val="00810E00"/>
    <w:rsid w:val="008110F7"/>
    <w:rsid w:val="00811E2A"/>
    <w:rsid w:val="00811F87"/>
    <w:rsid w:val="00813B74"/>
    <w:rsid w:val="00814F36"/>
    <w:rsid w:val="0081643D"/>
    <w:rsid w:val="00816D22"/>
    <w:rsid w:val="0081738F"/>
    <w:rsid w:val="00817706"/>
    <w:rsid w:val="00817B9F"/>
    <w:rsid w:val="00817F56"/>
    <w:rsid w:val="008202E4"/>
    <w:rsid w:val="00820379"/>
    <w:rsid w:val="008204F2"/>
    <w:rsid w:val="00820603"/>
    <w:rsid w:val="00820C87"/>
    <w:rsid w:val="008214DA"/>
    <w:rsid w:val="00821AEA"/>
    <w:rsid w:val="00821EB4"/>
    <w:rsid w:val="00822839"/>
    <w:rsid w:val="00823BF4"/>
    <w:rsid w:val="00823D15"/>
    <w:rsid w:val="008249BD"/>
    <w:rsid w:val="0082557D"/>
    <w:rsid w:val="00826050"/>
    <w:rsid w:val="0082663B"/>
    <w:rsid w:val="00826A86"/>
    <w:rsid w:val="00826F9D"/>
    <w:rsid w:val="0082758F"/>
    <w:rsid w:val="00830337"/>
    <w:rsid w:val="00830894"/>
    <w:rsid w:val="008325BA"/>
    <w:rsid w:val="008330F9"/>
    <w:rsid w:val="00833395"/>
    <w:rsid w:val="00833A65"/>
    <w:rsid w:val="008342CB"/>
    <w:rsid w:val="00834871"/>
    <w:rsid w:val="008358F7"/>
    <w:rsid w:val="00835954"/>
    <w:rsid w:val="008363F6"/>
    <w:rsid w:val="00836607"/>
    <w:rsid w:val="008366E2"/>
    <w:rsid w:val="00836CF2"/>
    <w:rsid w:val="00841122"/>
    <w:rsid w:val="0084265F"/>
    <w:rsid w:val="00842E0A"/>
    <w:rsid w:val="00844A3C"/>
    <w:rsid w:val="00844DA9"/>
    <w:rsid w:val="008451FB"/>
    <w:rsid w:val="00846860"/>
    <w:rsid w:val="00846B5B"/>
    <w:rsid w:val="0084745A"/>
    <w:rsid w:val="008474CD"/>
    <w:rsid w:val="00847A45"/>
    <w:rsid w:val="00850229"/>
    <w:rsid w:val="008506F0"/>
    <w:rsid w:val="00850DCC"/>
    <w:rsid w:val="00850FD1"/>
    <w:rsid w:val="0085120B"/>
    <w:rsid w:val="008513D7"/>
    <w:rsid w:val="00851798"/>
    <w:rsid w:val="00851FC5"/>
    <w:rsid w:val="00853969"/>
    <w:rsid w:val="00853E73"/>
    <w:rsid w:val="00855439"/>
    <w:rsid w:val="00855A66"/>
    <w:rsid w:val="008560C9"/>
    <w:rsid w:val="00856474"/>
    <w:rsid w:val="00856F1C"/>
    <w:rsid w:val="00856FE3"/>
    <w:rsid w:val="008579C5"/>
    <w:rsid w:val="00857C5F"/>
    <w:rsid w:val="00857D7F"/>
    <w:rsid w:val="00857D94"/>
    <w:rsid w:val="008603E6"/>
    <w:rsid w:val="00860726"/>
    <w:rsid w:val="00860A83"/>
    <w:rsid w:val="00860F17"/>
    <w:rsid w:val="0086148E"/>
    <w:rsid w:val="008623A7"/>
    <w:rsid w:val="00862CAC"/>
    <w:rsid w:val="008634C4"/>
    <w:rsid w:val="00865748"/>
    <w:rsid w:val="00866480"/>
    <w:rsid w:val="00866FC7"/>
    <w:rsid w:val="008672BF"/>
    <w:rsid w:val="00867634"/>
    <w:rsid w:val="0086789B"/>
    <w:rsid w:val="00867E6E"/>
    <w:rsid w:val="00867EB6"/>
    <w:rsid w:val="0087002E"/>
    <w:rsid w:val="0087084B"/>
    <w:rsid w:val="00872330"/>
    <w:rsid w:val="00872636"/>
    <w:rsid w:val="00872BC7"/>
    <w:rsid w:val="00873369"/>
    <w:rsid w:val="00873CD2"/>
    <w:rsid w:val="00874409"/>
    <w:rsid w:val="00874D3F"/>
    <w:rsid w:val="00874E44"/>
    <w:rsid w:val="00875A3F"/>
    <w:rsid w:val="008765EF"/>
    <w:rsid w:val="00877540"/>
    <w:rsid w:val="00877F05"/>
    <w:rsid w:val="00882646"/>
    <w:rsid w:val="00882692"/>
    <w:rsid w:val="00883CB7"/>
    <w:rsid w:val="00885600"/>
    <w:rsid w:val="008856DA"/>
    <w:rsid w:val="008868F8"/>
    <w:rsid w:val="008871EF"/>
    <w:rsid w:val="00890F68"/>
    <w:rsid w:val="0089135D"/>
    <w:rsid w:val="00892748"/>
    <w:rsid w:val="008932A6"/>
    <w:rsid w:val="00893C53"/>
    <w:rsid w:val="00894E4F"/>
    <w:rsid w:val="008950AE"/>
    <w:rsid w:val="0089630E"/>
    <w:rsid w:val="00896395"/>
    <w:rsid w:val="00897CAE"/>
    <w:rsid w:val="008A0835"/>
    <w:rsid w:val="008A0AE2"/>
    <w:rsid w:val="008A160E"/>
    <w:rsid w:val="008A19DC"/>
    <w:rsid w:val="008A2D79"/>
    <w:rsid w:val="008A40A4"/>
    <w:rsid w:val="008A517C"/>
    <w:rsid w:val="008A53C1"/>
    <w:rsid w:val="008A5433"/>
    <w:rsid w:val="008A6027"/>
    <w:rsid w:val="008A67FC"/>
    <w:rsid w:val="008A7556"/>
    <w:rsid w:val="008A7D74"/>
    <w:rsid w:val="008B0741"/>
    <w:rsid w:val="008B0D42"/>
    <w:rsid w:val="008B1824"/>
    <w:rsid w:val="008B1F58"/>
    <w:rsid w:val="008B25AE"/>
    <w:rsid w:val="008B2DB4"/>
    <w:rsid w:val="008B30C1"/>
    <w:rsid w:val="008B48F3"/>
    <w:rsid w:val="008B4D89"/>
    <w:rsid w:val="008B5925"/>
    <w:rsid w:val="008B6371"/>
    <w:rsid w:val="008B740C"/>
    <w:rsid w:val="008B7544"/>
    <w:rsid w:val="008B7F7E"/>
    <w:rsid w:val="008C0320"/>
    <w:rsid w:val="008C04B7"/>
    <w:rsid w:val="008C0568"/>
    <w:rsid w:val="008C0BFE"/>
    <w:rsid w:val="008C0DE2"/>
    <w:rsid w:val="008C15F2"/>
    <w:rsid w:val="008C25D0"/>
    <w:rsid w:val="008C3B16"/>
    <w:rsid w:val="008C3D3D"/>
    <w:rsid w:val="008C3FED"/>
    <w:rsid w:val="008C45BF"/>
    <w:rsid w:val="008C4848"/>
    <w:rsid w:val="008C4A83"/>
    <w:rsid w:val="008C4A94"/>
    <w:rsid w:val="008C53D7"/>
    <w:rsid w:val="008C5985"/>
    <w:rsid w:val="008C5F18"/>
    <w:rsid w:val="008C6330"/>
    <w:rsid w:val="008C6E45"/>
    <w:rsid w:val="008C6FDF"/>
    <w:rsid w:val="008C75B0"/>
    <w:rsid w:val="008C76D8"/>
    <w:rsid w:val="008D03BF"/>
    <w:rsid w:val="008D062C"/>
    <w:rsid w:val="008D0A82"/>
    <w:rsid w:val="008D0DB1"/>
    <w:rsid w:val="008D0FA8"/>
    <w:rsid w:val="008D1268"/>
    <w:rsid w:val="008D168F"/>
    <w:rsid w:val="008D1C3A"/>
    <w:rsid w:val="008D1E71"/>
    <w:rsid w:val="008D240C"/>
    <w:rsid w:val="008D2C6F"/>
    <w:rsid w:val="008D3DC9"/>
    <w:rsid w:val="008D4064"/>
    <w:rsid w:val="008D43E1"/>
    <w:rsid w:val="008D5D86"/>
    <w:rsid w:val="008D67A1"/>
    <w:rsid w:val="008D67D7"/>
    <w:rsid w:val="008D6870"/>
    <w:rsid w:val="008D7E38"/>
    <w:rsid w:val="008E06D1"/>
    <w:rsid w:val="008E0A63"/>
    <w:rsid w:val="008E0FFA"/>
    <w:rsid w:val="008E1587"/>
    <w:rsid w:val="008E1732"/>
    <w:rsid w:val="008E2DFF"/>
    <w:rsid w:val="008E3690"/>
    <w:rsid w:val="008E38B0"/>
    <w:rsid w:val="008E3AF0"/>
    <w:rsid w:val="008E3BA3"/>
    <w:rsid w:val="008E4978"/>
    <w:rsid w:val="008E53ED"/>
    <w:rsid w:val="008E5900"/>
    <w:rsid w:val="008E6406"/>
    <w:rsid w:val="008E6677"/>
    <w:rsid w:val="008E6854"/>
    <w:rsid w:val="008E711D"/>
    <w:rsid w:val="008E737F"/>
    <w:rsid w:val="008E74E7"/>
    <w:rsid w:val="008F0BB4"/>
    <w:rsid w:val="008F0F39"/>
    <w:rsid w:val="008F1311"/>
    <w:rsid w:val="008F1DB1"/>
    <w:rsid w:val="008F2969"/>
    <w:rsid w:val="008F2C3B"/>
    <w:rsid w:val="008F340E"/>
    <w:rsid w:val="008F3D0A"/>
    <w:rsid w:val="008F4202"/>
    <w:rsid w:val="008F4AA2"/>
    <w:rsid w:val="008F519E"/>
    <w:rsid w:val="008F5C73"/>
    <w:rsid w:val="008F5EC1"/>
    <w:rsid w:val="008F63AA"/>
    <w:rsid w:val="008F6A20"/>
    <w:rsid w:val="008F6E46"/>
    <w:rsid w:val="008F7AE8"/>
    <w:rsid w:val="00900B0F"/>
    <w:rsid w:val="00900B51"/>
    <w:rsid w:val="00901614"/>
    <w:rsid w:val="00901AAB"/>
    <w:rsid w:val="00901ED2"/>
    <w:rsid w:val="0090293F"/>
    <w:rsid w:val="00902FBB"/>
    <w:rsid w:val="009044DB"/>
    <w:rsid w:val="009045CA"/>
    <w:rsid w:val="0090496E"/>
    <w:rsid w:val="00905C48"/>
    <w:rsid w:val="0090635B"/>
    <w:rsid w:val="00906886"/>
    <w:rsid w:val="00907429"/>
    <w:rsid w:val="009121C7"/>
    <w:rsid w:val="00912552"/>
    <w:rsid w:val="009127EF"/>
    <w:rsid w:val="00912876"/>
    <w:rsid w:val="00912A0C"/>
    <w:rsid w:val="00912AB6"/>
    <w:rsid w:val="00912B34"/>
    <w:rsid w:val="00913004"/>
    <w:rsid w:val="00913423"/>
    <w:rsid w:val="009139B1"/>
    <w:rsid w:val="00914291"/>
    <w:rsid w:val="00914CF4"/>
    <w:rsid w:val="00915BD0"/>
    <w:rsid w:val="0091668A"/>
    <w:rsid w:val="00916FC5"/>
    <w:rsid w:val="009174D0"/>
    <w:rsid w:val="00917DAD"/>
    <w:rsid w:val="00917F32"/>
    <w:rsid w:val="009201EF"/>
    <w:rsid w:val="00920B4D"/>
    <w:rsid w:val="00920D29"/>
    <w:rsid w:val="00921586"/>
    <w:rsid w:val="00921DD5"/>
    <w:rsid w:val="00921F4D"/>
    <w:rsid w:val="00922F9C"/>
    <w:rsid w:val="0092307B"/>
    <w:rsid w:val="00924621"/>
    <w:rsid w:val="00925A42"/>
    <w:rsid w:val="00926152"/>
    <w:rsid w:val="009268F8"/>
    <w:rsid w:val="009272A9"/>
    <w:rsid w:val="00927681"/>
    <w:rsid w:val="009305B4"/>
    <w:rsid w:val="00930A09"/>
    <w:rsid w:val="00930AC4"/>
    <w:rsid w:val="009317DF"/>
    <w:rsid w:val="0093466A"/>
    <w:rsid w:val="00934C73"/>
    <w:rsid w:val="009355A6"/>
    <w:rsid w:val="00935BFD"/>
    <w:rsid w:val="009363B5"/>
    <w:rsid w:val="00936726"/>
    <w:rsid w:val="00936A8A"/>
    <w:rsid w:val="00936BE7"/>
    <w:rsid w:val="0093753A"/>
    <w:rsid w:val="00940A7B"/>
    <w:rsid w:val="009412FC"/>
    <w:rsid w:val="00941334"/>
    <w:rsid w:val="009420A6"/>
    <w:rsid w:val="00942F09"/>
    <w:rsid w:val="00943101"/>
    <w:rsid w:val="00944789"/>
    <w:rsid w:val="00945344"/>
    <w:rsid w:val="0094690B"/>
    <w:rsid w:val="00946F93"/>
    <w:rsid w:val="00947848"/>
    <w:rsid w:val="009501FC"/>
    <w:rsid w:val="0095086D"/>
    <w:rsid w:val="00951F21"/>
    <w:rsid w:val="00953154"/>
    <w:rsid w:val="009532AE"/>
    <w:rsid w:val="00953F0A"/>
    <w:rsid w:val="009555B9"/>
    <w:rsid w:val="009557CF"/>
    <w:rsid w:val="00955AD0"/>
    <w:rsid w:val="00956688"/>
    <w:rsid w:val="00957809"/>
    <w:rsid w:val="0095782D"/>
    <w:rsid w:val="00957E65"/>
    <w:rsid w:val="00960351"/>
    <w:rsid w:val="0096078D"/>
    <w:rsid w:val="00960ED3"/>
    <w:rsid w:val="00961115"/>
    <w:rsid w:val="00962269"/>
    <w:rsid w:val="00962ED3"/>
    <w:rsid w:val="00962F46"/>
    <w:rsid w:val="00963003"/>
    <w:rsid w:val="009636E8"/>
    <w:rsid w:val="00964558"/>
    <w:rsid w:val="0096461D"/>
    <w:rsid w:val="00964A74"/>
    <w:rsid w:val="00964FAD"/>
    <w:rsid w:val="00966133"/>
    <w:rsid w:val="009662F0"/>
    <w:rsid w:val="0096676C"/>
    <w:rsid w:val="009668AB"/>
    <w:rsid w:val="009668EB"/>
    <w:rsid w:val="009678C7"/>
    <w:rsid w:val="0097001B"/>
    <w:rsid w:val="0097041A"/>
    <w:rsid w:val="00970900"/>
    <w:rsid w:val="00970B22"/>
    <w:rsid w:val="009711FD"/>
    <w:rsid w:val="00971636"/>
    <w:rsid w:val="009727FE"/>
    <w:rsid w:val="0097291C"/>
    <w:rsid w:val="009729A7"/>
    <w:rsid w:val="00973256"/>
    <w:rsid w:val="009735C8"/>
    <w:rsid w:val="00974971"/>
    <w:rsid w:val="009750DD"/>
    <w:rsid w:val="00975142"/>
    <w:rsid w:val="0097546F"/>
    <w:rsid w:val="00976BBC"/>
    <w:rsid w:val="00980332"/>
    <w:rsid w:val="00980A04"/>
    <w:rsid w:val="00980D4D"/>
    <w:rsid w:val="00980DE1"/>
    <w:rsid w:val="00981FD1"/>
    <w:rsid w:val="009820CA"/>
    <w:rsid w:val="009820FD"/>
    <w:rsid w:val="00982E9F"/>
    <w:rsid w:val="009838D4"/>
    <w:rsid w:val="009839F6"/>
    <w:rsid w:val="0098407C"/>
    <w:rsid w:val="00984426"/>
    <w:rsid w:val="00984CC0"/>
    <w:rsid w:val="00984FBC"/>
    <w:rsid w:val="0098508F"/>
    <w:rsid w:val="00985EEC"/>
    <w:rsid w:val="00986B14"/>
    <w:rsid w:val="009874AE"/>
    <w:rsid w:val="009902B6"/>
    <w:rsid w:val="00990451"/>
    <w:rsid w:val="00990974"/>
    <w:rsid w:val="00991724"/>
    <w:rsid w:val="00992A96"/>
    <w:rsid w:val="00993865"/>
    <w:rsid w:val="00994994"/>
    <w:rsid w:val="00994D2F"/>
    <w:rsid w:val="00995342"/>
    <w:rsid w:val="00996A5A"/>
    <w:rsid w:val="00996F82"/>
    <w:rsid w:val="00997320"/>
    <w:rsid w:val="009974BF"/>
    <w:rsid w:val="009974E6"/>
    <w:rsid w:val="009977F6"/>
    <w:rsid w:val="00997BB2"/>
    <w:rsid w:val="00997E65"/>
    <w:rsid w:val="009A0A16"/>
    <w:rsid w:val="009A0E85"/>
    <w:rsid w:val="009A17AF"/>
    <w:rsid w:val="009A471A"/>
    <w:rsid w:val="009A5590"/>
    <w:rsid w:val="009A603C"/>
    <w:rsid w:val="009A6906"/>
    <w:rsid w:val="009A7C1A"/>
    <w:rsid w:val="009A7DEA"/>
    <w:rsid w:val="009B0EC5"/>
    <w:rsid w:val="009B1B50"/>
    <w:rsid w:val="009B2409"/>
    <w:rsid w:val="009B2871"/>
    <w:rsid w:val="009B28C4"/>
    <w:rsid w:val="009B33EB"/>
    <w:rsid w:val="009B3A03"/>
    <w:rsid w:val="009B4B90"/>
    <w:rsid w:val="009B5BE4"/>
    <w:rsid w:val="009C0A15"/>
    <w:rsid w:val="009C11D7"/>
    <w:rsid w:val="009C1A01"/>
    <w:rsid w:val="009C1C55"/>
    <w:rsid w:val="009C2432"/>
    <w:rsid w:val="009C2F7B"/>
    <w:rsid w:val="009C3584"/>
    <w:rsid w:val="009C3EBB"/>
    <w:rsid w:val="009C4CA9"/>
    <w:rsid w:val="009C519B"/>
    <w:rsid w:val="009C6EE4"/>
    <w:rsid w:val="009C71BE"/>
    <w:rsid w:val="009C787C"/>
    <w:rsid w:val="009D1261"/>
    <w:rsid w:val="009D218C"/>
    <w:rsid w:val="009D2F4D"/>
    <w:rsid w:val="009D2F97"/>
    <w:rsid w:val="009D376B"/>
    <w:rsid w:val="009D3C9D"/>
    <w:rsid w:val="009D5180"/>
    <w:rsid w:val="009D5A21"/>
    <w:rsid w:val="009D5B23"/>
    <w:rsid w:val="009D70EE"/>
    <w:rsid w:val="009D752B"/>
    <w:rsid w:val="009D7C74"/>
    <w:rsid w:val="009E14AE"/>
    <w:rsid w:val="009E1ACE"/>
    <w:rsid w:val="009E281A"/>
    <w:rsid w:val="009E3943"/>
    <w:rsid w:val="009E3992"/>
    <w:rsid w:val="009E3A19"/>
    <w:rsid w:val="009E3B38"/>
    <w:rsid w:val="009E4022"/>
    <w:rsid w:val="009E4026"/>
    <w:rsid w:val="009E4671"/>
    <w:rsid w:val="009E485C"/>
    <w:rsid w:val="009E4BD1"/>
    <w:rsid w:val="009E5369"/>
    <w:rsid w:val="009E552D"/>
    <w:rsid w:val="009E5C1C"/>
    <w:rsid w:val="009E5FF9"/>
    <w:rsid w:val="009E6264"/>
    <w:rsid w:val="009E66E2"/>
    <w:rsid w:val="009E6B7D"/>
    <w:rsid w:val="009E6EC2"/>
    <w:rsid w:val="009E7CC5"/>
    <w:rsid w:val="009F032E"/>
    <w:rsid w:val="009F0807"/>
    <w:rsid w:val="009F0F48"/>
    <w:rsid w:val="009F158C"/>
    <w:rsid w:val="009F195D"/>
    <w:rsid w:val="009F2EEC"/>
    <w:rsid w:val="009F48A5"/>
    <w:rsid w:val="009F5C15"/>
    <w:rsid w:val="009F5CBF"/>
    <w:rsid w:val="009F5D84"/>
    <w:rsid w:val="009F5FAB"/>
    <w:rsid w:val="009F6382"/>
    <w:rsid w:val="009F640E"/>
    <w:rsid w:val="009F69AC"/>
    <w:rsid w:val="00A00017"/>
    <w:rsid w:val="00A00B50"/>
    <w:rsid w:val="00A00BB2"/>
    <w:rsid w:val="00A00D52"/>
    <w:rsid w:val="00A0153E"/>
    <w:rsid w:val="00A016D3"/>
    <w:rsid w:val="00A01D8A"/>
    <w:rsid w:val="00A02427"/>
    <w:rsid w:val="00A026E9"/>
    <w:rsid w:val="00A02706"/>
    <w:rsid w:val="00A03166"/>
    <w:rsid w:val="00A03B7D"/>
    <w:rsid w:val="00A05172"/>
    <w:rsid w:val="00A05FF2"/>
    <w:rsid w:val="00A06A49"/>
    <w:rsid w:val="00A07AB2"/>
    <w:rsid w:val="00A118F9"/>
    <w:rsid w:val="00A11935"/>
    <w:rsid w:val="00A1199F"/>
    <w:rsid w:val="00A12209"/>
    <w:rsid w:val="00A125AF"/>
    <w:rsid w:val="00A12946"/>
    <w:rsid w:val="00A12FF7"/>
    <w:rsid w:val="00A13C63"/>
    <w:rsid w:val="00A14791"/>
    <w:rsid w:val="00A147B2"/>
    <w:rsid w:val="00A15C6B"/>
    <w:rsid w:val="00A16335"/>
    <w:rsid w:val="00A16835"/>
    <w:rsid w:val="00A204BA"/>
    <w:rsid w:val="00A21565"/>
    <w:rsid w:val="00A2186E"/>
    <w:rsid w:val="00A21A6D"/>
    <w:rsid w:val="00A227F9"/>
    <w:rsid w:val="00A2335E"/>
    <w:rsid w:val="00A25B7D"/>
    <w:rsid w:val="00A26747"/>
    <w:rsid w:val="00A2675C"/>
    <w:rsid w:val="00A27684"/>
    <w:rsid w:val="00A27943"/>
    <w:rsid w:val="00A27B93"/>
    <w:rsid w:val="00A312ED"/>
    <w:rsid w:val="00A31627"/>
    <w:rsid w:val="00A31AE7"/>
    <w:rsid w:val="00A3217D"/>
    <w:rsid w:val="00A323F7"/>
    <w:rsid w:val="00A32BA5"/>
    <w:rsid w:val="00A33F82"/>
    <w:rsid w:val="00A341F9"/>
    <w:rsid w:val="00A3461A"/>
    <w:rsid w:val="00A35776"/>
    <w:rsid w:val="00A3583F"/>
    <w:rsid w:val="00A35A60"/>
    <w:rsid w:val="00A35A98"/>
    <w:rsid w:val="00A35C95"/>
    <w:rsid w:val="00A35CA9"/>
    <w:rsid w:val="00A367D7"/>
    <w:rsid w:val="00A36874"/>
    <w:rsid w:val="00A36A7F"/>
    <w:rsid w:val="00A372C6"/>
    <w:rsid w:val="00A37B56"/>
    <w:rsid w:val="00A40697"/>
    <w:rsid w:val="00A40B58"/>
    <w:rsid w:val="00A40EFC"/>
    <w:rsid w:val="00A41BE7"/>
    <w:rsid w:val="00A4204E"/>
    <w:rsid w:val="00A42A6F"/>
    <w:rsid w:val="00A42E03"/>
    <w:rsid w:val="00A432D8"/>
    <w:rsid w:val="00A45F37"/>
    <w:rsid w:val="00A4633F"/>
    <w:rsid w:val="00A4773C"/>
    <w:rsid w:val="00A47F76"/>
    <w:rsid w:val="00A50CCC"/>
    <w:rsid w:val="00A5195D"/>
    <w:rsid w:val="00A51C22"/>
    <w:rsid w:val="00A5244D"/>
    <w:rsid w:val="00A53989"/>
    <w:rsid w:val="00A54412"/>
    <w:rsid w:val="00A5520B"/>
    <w:rsid w:val="00A55419"/>
    <w:rsid w:val="00A55AB6"/>
    <w:rsid w:val="00A55B30"/>
    <w:rsid w:val="00A56686"/>
    <w:rsid w:val="00A566DC"/>
    <w:rsid w:val="00A56889"/>
    <w:rsid w:val="00A57889"/>
    <w:rsid w:val="00A579B6"/>
    <w:rsid w:val="00A615A6"/>
    <w:rsid w:val="00A62118"/>
    <w:rsid w:val="00A62944"/>
    <w:rsid w:val="00A6375E"/>
    <w:rsid w:val="00A638C2"/>
    <w:rsid w:val="00A639EC"/>
    <w:rsid w:val="00A63AB7"/>
    <w:rsid w:val="00A66290"/>
    <w:rsid w:val="00A66B9B"/>
    <w:rsid w:val="00A673A1"/>
    <w:rsid w:val="00A70045"/>
    <w:rsid w:val="00A70302"/>
    <w:rsid w:val="00A7148A"/>
    <w:rsid w:val="00A717F6"/>
    <w:rsid w:val="00A71BD9"/>
    <w:rsid w:val="00A7237F"/>
    <w:rsid w:val="00A73405"/>
    <w:rsid w:val="00A73B9B"/>
    <w:rsid w:val="00A740B3"/>
    <w:rsid w:val="00A74482"/>
    <w:rsid w:val="00A74DB8"/>
    <w:rsid w:val="00A76621"/>
    <w:rsid w:val="00A76770"/>
    <w:rsid w:val="00A779B4"/>
    <w:rsid w:val="00A8057F"/>
    <w:rsid w:val="00A805E5"/>
    <w:rsid w:val="00A80788"/>
    <w:rsid w:val="00A80ADC"/>
    <w:rsid w:val="00A80D06"/>
    <w:rsid w:val="00A8125E"/>
    <w:rsid w:val="00A81C59"/>
    <w:rsid w:val="00A825ED"/>
    <w:rsid w:val="00A82653"/>
    <w:rsid w:val="00A82A36"/>
    <w:rsid w:val="00A82FCC"/>
    <w:rsid w:val="00A838C4"/>
    <w:rsid w:val="00A83AC4"/>
    <w:rsid w:val="00A83C48"/>
    <w:rsid w:val="00A84806"/>
    <w:rsid w:val="00A85399"/>
    <w:rsid w:val="00A85CE8"/>
    <w:rsid w:val="00A86588"/>
    <w:rsid w:val="00A86DEF"/>
    <w:rsid w:val="00A875C7"/>
    <w:rsid w:val="00A87F29"/>
    <w:rsid w:val="00A90126"/>
    <w:rsid w:val="00A90BB4"/>
    <w:rsid w:val="00A90D31"/>
    <w:rsid w:val="00A9142D"/>
    <w:rsid w:val="00A917C9"/>
    <w:rsid w:val="00A91F7B"/>
    <w:rsid w:val="00A9232D"/>
    <w:rsid w:val="00A92AA2"/>
    <w:rsid w:val="00A941B5"/>
    <w:rsid w:val="00A958C6"/>
    <w:rsid w:val="00A96370"/>
    <w:rsid w:val="00A96BFB"/>
    <w:rsid w:val="00A96C00"/>
    <w:rsid w:val="00A9705B"/>
    <w:rsid w:val="00A970BE"/>
    <w:rsid w:val="00A9760A"/>
    <w:rsid w:val="00AA0389"/>
    <w:rsid w:val="00AA059E"/>
    <w:rsid w:val="00AA068A"/>
    <w:rsid w:val="00AA1821"/>
    <w:rsid w:val="00AA1A3C"/>
    <w:rsid w:val="00AA2A23"/>
    <w:rsid w:val="00AA2EE8"/>
    <w:rsid w:val="00AA47B6"/>
    <w:rsid w:val="00AA4B1A"/>
    <w:rsid w:val="00AA548D"/>
    <w:rsid w:val="00AA5E86"/>
    <w:rsid w:val="00AA6CF0"/>
    <w:rsid w:val="00AA79B1"/>
    <w:rsid w:val="00AA7A96"/>
    <w:rsid w:val="00AA7ECD"/>
    <w:rsid w:val="00AB153E"/>
    <w:rsid w:val="00AB18A3"/>
    <w:rsid w:val="00AB3C91"/>
    <w:rsid w:val="00AB4CD4"/>
    <w:rsid w:val="00AB4F9A"/>
    <w:rsid w:val="00AB5B0E"/>
    <w:rsid w:val="00AB6CAA"/>
    <w:rsid w:val="00AC021C"/>
    <w:rsid w:val="00AC09D9"/>
    <w:rsid w:val="00AC11C2"/>
    <w:rsid w:val="00AC16D3"/>
    <w:rsid w:val="00AC1AA8"/>
    <w:rsid w:val="00AC266C"/>
    <w:rsid w:val="00AC2FD3"/>
    <w:rsid w:val="00AC417B"/>
    <w:rsid w:val="00AC42A1"/>
    <w:rsid w:val="00AC4E47"/>
    <w:rsid w:val="00AC4FB7"/>
    <w:rsid w:val="00AC5216"/>
    <w:rsid w:val="00AC5C32"/>
    <w:rsid w:val="00AC6EDD"/>
    <w:rsid w:val="00AC6F66"/>
    <w:rsid w:val="00AC7A63"/>
    <w:rsid w:val="00AD04DD"/>
    <w:rsid w:val="00AD0639"/>
    <w:rsid w:val="00AD07A2"/>
    <w:rsid w:val="00AD0E3F"/>
    <w:rsid w:val="00AD1A31"/>
    <w:rsid w:val="00AD1E27"/>
    <w:rsid w:val="00AD2116"/>
    <w:rsid w:val="00AD29E8"/>
    <w:rsid w:val="00AD2D95"/>
    <w:rsid w:val="00AD2E89"/>
    <w:rsid w:val="00AD3FB8"/>
    <w:rsid w:val="00AD41C3"/>
    <w:rsid w:val="00AD58A2"/>
    <w:rsid w:val="00AD59FD"/>
    <w:rsid w:val="00AD63DC"/>
    <w:rsid w:val="00AD6499"/>
    <w:rsid w:val="00AD68B7"/>
    <w:rsid w:val="00AD6B34"/>
    <w:rsid w:val="00AD6DBE"/>
    <w:rsid w:val="00AD6EB9"/>
    <w:rsid w:val="00AD7578"/>
    <w:rsid w:val="00AE0004"/>
    <w:rsid w:val="00AE0A90"/>
    <w:rsid w:val="00AE132B"/>
    <w:rsid w:val="00AE1827"/>
    <w:rsid w:val="00AE1C05"/>
    <w:rsid w:val="00AE228E"/>
    <w:rsid w:val="00AE38A2"/>
    <w:rsid w:val="00AE5BE2"/>
    <w:rsid w:val="00AE5CCA"/>
    <w:rsid w:val="00AE6A29"/>
    <w:rsid w:val="00AF01DA"/>
    <w:rsid w:val="00AF12A3"/>
    <w:rsid w:val="00AF1AD1"/>
    <w:rsid w:val="00AF1DCD"/>
    <w:rsid w:val="00AF2212"/>
    <w:rsid w:val="00AF3468"/>
    <w:rsid w:val="00AF39BE"/>
    <w:rsid w:val="00AF3BF1"/>
    <w:rsid w:val="00AF4152"/>
    <w:rsid w:val="00AF4396"/>
    <w:rsid w:val="00AF4F08"/>
    <w:rsid w:val="00AF5573"/>
    <w:rsid w:val="00AF6025"/>
    <w:rsid w:val="00AF63AA"/>
    <w:rsid w:val="00AF68BA"/>
    <w:rsid w:val="00AF725D"/>
    <w:rsid w:val="00AF78D1"/>
    <w:rsid w:val="00B00342"/>
    <w:rsid w:val="00B00946"/>
    <w:rsid w:val="00B00FEF"/>
    <w:rsid w:val="00B02FF7"/>
    <w:rsid w:val="00B032B0"/>
    <w:rsid w:val="00B0367A"/>
    <w:rsid w:val="00B04276"/>
    <w:rsid w:val="00B04816"/>
    <w:rsid w:val="00B04B17"/>
    <w:rsid w:val="00B04C1D"/>
    <w:rsid w:val="00B053ED"/>
    <w:rsid w:val="00B05707"/>
    <w:rsid w:val="00B0631C"/>
    <w:rsid w:val="00B06A39"/>
    <w:rsid w:val="00B11A38"/>
    <w:rsid w:val="00B13387"/>
    <w:rsid w:val="00B14032"/>
    <w:rsid w:val="00B140D7"/>
    <w:rsid w:val="00B1429D"/>
    <w:rsid w:val="00B14BA8"/>
    <w:rsid w:val="00B155BE"/>
    <w:rsid w:val="00B15C8A"/>
    <w:rsid w:val="00B160B4"/>
    <w:rsid w:val="00B167C6"/>
    <w:rsid w:val="00B174F1"/>
    <w:rsid w:val="00B17EE1"/>
    <w:rsid w:val="00B202BF"/>
    <w:rsid w:val="00B209AA"/>
    <w:rsid w:val="00B2145C"/>
    <w:rsid w:val="00B217DB"/>
    <w:rsid w:val="00B23D97"/>
    <w:rsid w:val="00B23EAC"/>
    <w:rsid w:val="00B253D7"/>
    <w:rsid w:val="00B25E5E"/>
    <w:rsid w:val="00B26683"/>
    <w:rsid w:val="00B2745C"/>
    <w:rsid w:val="00B275EB"/>
    <w:rsid w:val="00B30220"/>
    <w:rsid w:val="00B303D8"/>
    <w:rsid w:val="00B30A0D"/>
    <w:rsid w:val="00B30D9F"/>
    <w:rsid w:val="00B3100F"/>
    <w:rsid w:val="00B32C1E"/>
    <w:rsid w:val="00B33CE0"/>
    <w:rsid w:val="00B3434B"/>
    <w:rsid w:val="00B35B1A"/>
    <w:rsid w:val="00B36296"/>
    <w:rsid w:val="00B36909"/>
    <w:rsid w:val="00B40CD5"/>
    <w:rsid w:val="00B413A4"/>
    <w:rsid w:val="00B41693"/>
    <w:rsid w:val="00B41BDE"/>
    <w:rsid w:val="00B421F3"/>
    <w:rsid w:val="00B42463"/>
    <w:rsid w:val="00B43799"/>
    <w:rsid w:val="00B44141"/>
    <w:rsid w:val="00B47289"/>
    <w:rsid w:val="00B50434"/>
    <w:rsid w:val="00B51593"/>
    <w:rsid w:val="00B52A6B"/>
    <w:rsid w:val="00B52D94"/>
    <w:rsid w:val="00B53E1F"/>
    <w:rsid w:val="00B543A4"/>
    <w:rsid w:val="00B55CCB"/>
    <w:rsid w:val="00B569EC"/>
    <w:rsid w:val="00B56DBD"/>
    <w:rsid w:val="00B572D6"/>
    <w:rsid w:val="00B5735B"/>
    <w:rsid w:val="00B60A0C"/>
    <w:rsid w:val="00B6135A"/>
    <w:rsid w:val="00B61456"/>
    <w:rsid w:val="00B61B7E"/>
    <w:rsid w:val="00B625A2"/>
    <w:rsid w:val="00B65BE7"/>
    <w:rsid w:val="00B664D1"/>
    <w:rsid w:val="00B6655F"/>
    <w:rsid w:val="00B669A7"/>
    <w:rsid w:val="00B675BE"/>
    <w:rsid w:val="00B67C10"/>
    <w:rsid w:val="00B701DC"/>
    <w:rsid w:val="00B71BD6"/>
    <w:rsid w:val="00B72A87"/>
    <w:rsid w:val="00B73C70"/>
    <w:rsid w:val="00B75120"/>
    <w:rsid w:val="00B75F20"/>
    <w:rsid w:val="00B80053"/>
    <w:rsid w:val="00B81A4B"/>
    <w:rsid w:val="00B8216F"/>
    <w:rsid w:val="00B83149"/>
    <w:rsid w:val="00B8377C"/>
    <w:rsid w:val="00B83871"/>
    <w:rsid w:val="00B8409D"/>
    <w:rsid w:val="00B84925"/>
    <w:rsid w:val="00B85323"/>
    <w:rsid w:val="00B8695F"/>
    <w:rsid w:val="00B86A3D"/>
    <w:rsid w:val="00B86CF9"/>
    <w:rsid w:val="00B874C0"/>
    <w:rsid w:val="00B90DA7"/>
    <w:rsid w:val="00B91DF3"/>
    <w:rsid w:val="00B91E5E"/>
    <w:rsid w:val="00B92A76"/>
    <w:rsid w:val="00B92CAE"/>
    <w:rsid w:val="00B92E44"/>
    <w:rsid w:val="00B933BC"/>
    <w:rsid w:val="00B93527"/>
    <w:rsid w:val="00B93C5E"/>
    <w:rsid w:val="00B94725"/>
    <w:rsid w:val="00B95677"/>
    <w:rsid w:val="00B95811"/>
    <w:rsid w:val="00B9662F"/>
    <w:rsid w:val="00B97891"/>
    <w:rsid w:val="00B97AC8"/>
    <w:rsid w:val="00BA127E"/>
    <w:rsid w:val="00BA1DBB"/>
    <w:rsid w:val="00BA3490"/>
    <w:rsid w:val="00BA3532"/>
    <w:rsid w:val="00BA365C"/>
    <w:rsid w:val="00BA3BD0"/>
    <w:rsid w:val="00BA419F"/>
    <w:rsid w:val="00BA4C7B"/>
    <w:rsid w:val="00BA5946"/>
    <w:rsid w:val="00BA5CF6"/>
    <w:rsid w:val="00BA7092"/>
    <w:rsid w:val="00BB0422"/>
    <w:rsid w:val="00BB0679"/>
    <w:rsid w:val="00BB10D0"/>
    <w:rsid w:val="00BB120E"/>
    <w:rsid w:val="00BB202E"/>
    <w:rsid w:val="00BB53B6"/>
    <w:rsid w:val="00BB5513"/>
    <w:rsid w:val="00BB5836"/>
    <w:rsid w:val="00BB7363"/>
    <w:rsid w:val="00BB7803"/>
    <w:rsid w:val="00BB7B8F"/>
    <w:rsid w:val="00BC014F"/>
    <w:rsid w:val="00BC0939"/>
    <w:rsid w:val="00BC10EB"/>
    <w:rsid w:val="00BC1D98"/>
    <w:rsid w:val="00BC1F0C"/>
    <w:rsid w:val="00BC24F9"/>
    <w:rsid w:val="00BC2625"/>
    <w:rsid w:val="00BC2C37"/>
    <w:rsid w:val="00BC2E15"/>
    <w:rsid w:val="00BC2E61"/>
    <w:rsid w:val="00BC3B25"/>
    <w:rsid w:val="00BC3C7D"/>
    <w:rsid w:val="00BC3E66"/>
    <w:rsid w:val="00BC4AE8"/>
    <w:rsid w:val="00BC4C14"/>
    <w:rsid w:val="00BC65BC"/>
    <w:rsid w:val="00BC65DD"/>
    <w:rsid w:val="00BC74FD"/>
    <w:rsid w:val="00BD06FF"/>
    <w:rsid w:val="00BD1272"/>
    <w:rsid w:val="00BD14A2"/>
    <w:rsid w:val="00BD224A"/>
    <w:rsid w:val="00BD2806"/>
    <w:rsid w:val="00BD2857"/>
    <w:rsid w:val="00BD3DF3"/>
    <w:rsid w:val="00BD41DC"/>
    <w:rsid w:val="00BD4CF3"/>
    <w:rsid w:val="00BD52EE"/>
    <w:rsid w:val="00BD5800"/>
    <w:rsid w:val="00BD729B"/>
    <w:rsid w:val="00BD7501"/>
    <w:rsid w:val="00BD7548"/>
    <w:rsid w:val="00BD75A4"/>
    <w:rsid w:val="00BE0847"/>
    <w:rsid w:val="00BE0A05"/>
    <w:rsid w:val="00BE282A"/>
    <w:rsid w:val="00BE4770"/>
    <w:rsid w:val="00BE4D30"/>
    <w:rsid w:val="00BE4E2B"/>
    <w:rsid w:val="00BE574A"/>
    <w:rsid w:val="00BE5C1D"/>
    <w:rsid w:val="00BE6DA1"/>
    <w:rsid w:val="00BE6F00"/>
    <w:rsid w:val="00BE706C"/>
    <w:rsid w:val="00BE72D2"/>
    <w:rsid w:val="00BE73D1"/>
    <w:rsid w:val="00BE7581"/>
    <w:rsid w:val="00BE7FB8"/>
    <w:rsid w:val="00BF233B"/>
    <w:rsid w:val="00BF3D4A"/>
    <w:rsid w:val="00BF511C"/>
    <w:rsid w:val="00BF5265"/>
    <w:rsid w:val="00BF632B"/>
    <w:rsid w:val="00BF6BB8"/>
    <w:rsid w:val="00BF6F96"/>
    <w:rsid w:val="00BF74E6"/>
    <w:rsid w:val="00BF7BB2"/>
    <w:rsid w:val="00C003B0"/>
    <w:rsid w:val="00C0069C"/>
    <w:rsid w:val="00C0126B"/>
    <w:rsid w:val="00C012C6"/>
    <w:rsid w:val="00C012DA"/>
    <w:rsid w:val="00C019C0"/>
    <w:rsid w:val="00C01F00"/>
    <w:rsid w:val="00C02472"/>
    <w:rsid w:val="00C02BC8"/>
    <w:rsid w:val="00C02BEF"/>
    <w:rsid w:val="00C03820"/>
    <w:rsid w:val="00C0450A"/>
    <w:rsid w:val="00C046B4"/>
    <w:rsid w:val="00C04748"/>
    <w:rsid w:val="00C05C32"/>
    <w:rsid w:val="00C05FA7"/>
    <w:rsid w:val="00C06937"/>
    <w:rsid w:val="00C10383"/>
    <w:rsid w:val="00C105EE"/>
    <w:rsid w:val="00C10FB1"/>
    <w:rsid w:val="00C110A1"/>
    <w:rsid w:val="00C127B9"/>
    <w:rsid w:val="00C12C1A"/>
    <w:rsid w:val="00C13267"/>
    <w:rsid w:val="00C13702"/>
    <w:rsid w:val="00C1432A"/>
    <w:rsid w:val="00C14F55"/>
    <w:rsid w:val="00C1533D"/>
    <w:rsid w:val="00C15CE4"/>
    <w:rsid w:val="00C16637"/>
    <w:rsid w:val="00C16CB7"/>
    <w:rsid w:val="00C16DAB"/>
    <w:rsid w:val="00C17643"/>
    <w:rsid w:val="00C20163"/>
    <w:rsid w:val="00C20297"/>
    <w:rsid w:val="00C20F8A"/>
    <w:rsid w:val="00C210D2"/>
    <w:rsid w:val="00C217A7"/>
    <w:rsid w:val="00C23104"/>
    <w:rsid w:val="00C23F28"/>
    <w:rsid w:val="00C24959"/>
    <w:rsid w:val="00C253A0"/>
    <w:rsid w:val="00C26094"/>
    <w:rsid w:val="00C26288"/>
    <w:rsid w:val="00C2639F"/>
    <w:rsid w:val="00C269D8"/>
    <w:rsid w:val="00C30706"/>
    <w:rsid w:val="00C31E77"/>
    <w:rsid w:val="00C33395"/>
    <w:rsid w:val="00C33EDC"/>
    <w:rsid w:val="00C3485B"/>
    <w:rsid w:val="00C34DCB"/>
    <w:rsid w:val="00C35345"/>
    <w:rsid w:val="00C35478"/>
    <w:rsid w:val="00C35F4E"/>
    <w:rsid w:val="00C35FFD"/>
    <w:rsid w:val="00C3689E"/>
    <w:rsid w:val="00C36B09"/>
    <w:rsid w:val="00C36BF3"/>
    <w:rsid w:val="00C36D3D"/>
    <w:rsid w:val="00C373AB"/>
    <w:rsid w:val="00C37AFF"/>
    <w:rsid w:val="00C40543"/>
    <w:rsid w:val="00C40A0F"/>
    <w:rsid w:val="00C4167E"/>
    <w:rsid w:val="00C418C5"/>
    <w:rsid w:val="00C41F1E"/>
    <w:rsid w:val="00C424CF"/>
    <w:rsid w:val="00C42BAB"/>
    <w:rsid w:val="00C4387B"/>
    <w:rsid w:val="00C43903"/>
    <w:rsid w:val="00C43E84"/>
    <w:rsid w:val="00C44548"/>
    <w:rsid w:val="00C45C90"/>
    <w:rsid w:val="00C45CB8"/>
    <w:rsid w:val="00C45CDF"/>
    <w:rsid w:val="00C462E0"/>
    <w:rsid w:val="00C4661B"/>
    <w:rsid w:val="00C46B29"/>
    <w:rsid w:val="00C46EFD"/>
    <w:rsid w:val="00C47242"/>
    <w:rsid w:val="00C47320"/>
    <w:rsid w:val="00C47EC9"/>
    <w:rsid w:val="00C51835"/>
    <w:rsid w:val="00C52522"/>
    <w:rsid w:val="00C52887"/>
    <w:rsid w:val="00C53225"/>
    <w:rsid w:val="00C5401C"/>
    <w:rsid w:val="00C542FA"/>
    <w:rsid w:val="00C543D9"/>
    <w:rsid w:val="00C54444"/>
    <w:rsid w:val="00C5467F"/>
    <w:rsid w:val="00C54BC9"/>
    <w:rsid w:val="00C54E60"/>
    <w:rsid w:val="00C553F7"/>
    <w:rsid w:val="00C55530"/>
    <w:rsid w:val="00C565A4"/>
    <w:rsid w:val="00C56ACF"/>
    <w:rsid w:val="00C56BA4"/>
    <w:rsid w:val="00C56BD8"/>
    <w:rsid w:val="00C5767F"/>
    <w:rsid w:val="00C57E74"/>
    <w:rsid w:val="00C601A5"/>
    <w:rsid w:val="00C60CBC"/>
    <w:rsid w:val="00C6117C"/>
    <w:rsid w:val="00C6129E"/>
    <w:rsid w:val="00C62341"/>
    <w:rsid w:val="00C62487"/>
    <w:rsid w:val="00C6268B"/>
    <w:rsid w:val="00C62D98"/>
    <w:rsid w:val="00C62F76"/>
    <w:rsid w:val="00C6381A"/>
    <w:rsid w:val="00C63EFD"/>
    <w:rsid w:val="00C64337"/>
    <w:rsid w:val="00C64796"/>
    <w:rsid w:val="00C64F4B"/>
    <w:rsid w:val="00C6606A"/>
    <w:rsid w:val="00C663DF"/>
    <w:rsid w:val="00C66795"/>
    <w:rsid w:val="00C66E4E"/>
    <w:rsid w:val="00C67C27"/>
    <w:rsid w:val="00C70202"/>
    <w:rsid w:val="00C707A6"/>
    <w:rsid w:val="00C7191B"/>
    <w:rsid w:val="00C72598"/>
    <w:rsid w:val="00C72AF0"/>
    <w:rsid w:val="00C7302D"/>
    <w:rsid w:val="00C73908"/>
    <w:rsid w:val="00C743E8"/>
    <w:rsid w:val="00C74DA7"/>
    <w:rsid w:val="00C7549F"/>
    <w:rsid w:val="00C767CB"/>
    <w:rsid w:val="00C76C74"/>
    <w:rsid w:val="00C776C1"/>
    <w:rsid w:val="00C77878"/>
    <w:rsid w:val="00C80C73"/>
    <w:rsid w:val="00C81344"/>
    <w:rsid w:val="00C81602"/>
    <w:rsid w:val="00C82493"/>
    <w:rsid w:val="00C82943"/>
    <w:rsid w:val="00C83CFC"/>
    <w:rsid w:val="00C84FE3"/>
    <w:rsid w:val="00C853DE"/>
    <w:rsid w:val="00C873D7"/>
    <w:rsid w:val="00C87997"/>
    <w:rsid w:val="00C87EA5"/>
    <w:rsid w:val="00C90D2C"/>
    <w:rsid w:val="00C90FEF"/>
    <w:rsid w:val="00C91E0C"/>
    <w:rsid w:val="00C92263"/>
    <w:rsid w:val="00C925A3"/>
    <w:rsid w:val="00C92C0C"/>
    <w:rsid w:val="00C9318B"/>
    <w:rsid w:val="00C931F7"/>
    <w:rsid w:val="00C9368B"/>
    <w:rsid w:val="00C937A4"/>
    <w:rsid w:val="00C937CD"/>
    <w:rsid w:val="00C93990"/>
    <w:rsid w:val="00C94441"/>
    <w:rsid w:val="00C94CD2"/>
    <w:rsid w:val="00C95708"/>
    <w:rsid w:val="00C958B7"/>
    <w:rsid w:val="00C964E8"/>
    <w:rsid w:val="00C97A65"/>
    <w:rsid w:val="00C97AAB"/>
    <w:rsid w:val="00CA0B65"/>
    <w:rsid w:val="00CA1144"/>
    <w:rsid w:val="00CA1540"/>
    <w:rsid w:val="00CA27FC"/>
    <w:rsid w:val="00CA296D"/>
    <w:rsid w:val="00CA3B67"/>
    <w:rsid w:val="00CA3EB8"/>
    <w:rsid w:val="00CA44A7"/>
    <w:rsid w:val="00CA4BA9"/>
    <w:rsid w:val="00CA53B3"/>
    <w:rsid w:val="00CA5900"/>
    <w:rsid w:val="00CA6935"/>
    <w:rsid w:val="00CA6D76"/>
    <w:rsid w:val="00CA73C4"/>
    <w:rsid w:val="00CA7515"/>
    <w:rsid w:val="00CA7AC0"/>
    <w:rsid w:val="00CB1B0D"/>
    <w:rsid w:val="00CB3537"/>
    <w:rsid w:val="00CB40AB"/>
    <w:rsid w:val="00CB48C2"/>
    <w:rsid w:val="00CB518E"/>
    <w:rsid w:val="00CB62A5"/>
    <w:rsid w:val="00CB6918"/>
    <w:rsid w:val="00CB6DF2"/>
    <w:rsid w:val="00CB7350"/>
    <w:rsid w:val="00CB75EA"/>
    <w:rsid w:val="00CB767F"/>
    <w:rsid w:val="00CC0944"/>
    <w:rsid w:val="00CC0F14"/>
    <w:rsid w:val="00CC2466"/>
    <w:rsid w:val="00CC2DCA"/>
    <w:rsid w:val="00CC344A"/>
    <w:rsid w:val="00CC436C"/>
    <w:rsid w:val="00CC4BB4"/>
    <w:rsid w:val="00CC5B87"/>
    <w:rsid w:val="00CC6013"/>
    <w:rsid w:val="00CC6BAF"/>
    <w:rsid w:val="00CC6EDD"/>
    <w:rsid w:val="00CC6F7E"/>
    <w:rsid w:val="00CC7DDA"/>
    <w:rsid w:val="00CD1A7F"/>
    <w:rsid w:val="00CD1FD7"/>
    <w:rsid w:val="00CD2E8D"/>
    <w:rsid w:val="00CD2EB0"/>
    <w:rsid w:val="00CD3DA5"/>
    <w:rsid w:val="00CD44A9"/>
    <w:rsid w:val="00CD44DC"/>
    <w:rsid w:val="00CD486F"/>
    <w:rsid w:val="00CD4A89"/>
    <w:rsid w:val="00CD4EDF"/>
    <w:rsid w:val="00CD555F"/>
    <w:rsid w:val="00CD5DF5"/>
    <w:rsid w:val="00CD6128"/>
    <w:rsid w:val="00CD7AA4"/>
    <w:rsid w:val="00CD7C67"/>
    <w:rsid w:val="00CD7CB5"/>
    <w:rsid w:val="00CE017A"/>
    <w:rsid w:val="00CE022E"/>
    <w:rsid w:val="00CE051E"/>
    <w:rsid w:val="00CE235C"/>
    <w:rsid w:val="00CE2461"/>
    <w:rsid w:val="00CE352B"/>
    <w:rsid w:val="00CE427F"/>
    <w:rsid w:val="00CE42EA"/>
    <w:rsid w:val="00CE43A6"/>
    <w:rsid w:val="00CE43DB"/>
    <w:rsid w:val="00CE4738"/>
    <w:rsid w:val="00CE528C"/>
    <w:rsid w:val="00CE6165"/>
    <w:rsid w:val="00CE6B09"/>
    <w:rsid w:val="00CE77D1"/>
    <w:rsid w:val="00CF0AD0"/>
    <w:rsid w:val="00CF10A3"/>
    <w:rsid w:val="00CF1520"/>
    <w:rsid w:val="00CF155A"/>
    <w:rsid w:val="00CF20B1"/>
    <w:rsid w:val="00CF20ED"/>
    <w:rsid w:val="00CF32F4"/>
    <w:rsid w:val="00CF3A33"/>
    <w:rsid w:val="00CF4DCF"/>
    <w:rsid w:val="00CF50BA"/>
    <w:rsid w:val="00CF60CE"/>
    <w:rsid w:val="00CF69C8"/>
    <w:rsid w:val="00D007F7"/>
    <w:rsid w:val="00D0114F"/>
    <w:rsid w:val="00D02182"/>
    <w:rsid w:val="00D04558"/>
    <w:rsid w:val="00D04699"/>
    <w:rsid w:val="00D0497E"/>
    <w:rsid w:val="00D056B9"/>
    <w:rsid w:val="00D05850"/>
    <w:rsid w:val="00D05A58"/>
    <w:rsid w:val="00D05D23"/>
    <w:rsid w:val="00D06664"/>
    <w:rsid w:val="00D066E3"/>
    <w:rsid w:val="00D06EDC"/>
    <w:rsid w:val="00D0739B"/>
    <w:rsid w:val="00D0758F"/>
    <w:rsid w:val="00D076A2"/>
    <w:rsid w:val="00D07BB0"/>
    <w:rsid w:val="00D07F55"/>
    <w:rsid w:val="00D1043A"/>
    <w:rsid w:val="00D10B14"/>
    <w:rsid w:val="00D120FF"/>
    <w:rsid w:val="00D123E2"/>
    <w:rsid w:val="00D14BE3"/>
    <w:rsid w:val="00D16118"/>
    <w:rsid w:val="00D16C86"/>
    <w:rsid w:val="00D17B0B"/>
    <w:rsid w:val="00D208CD"/>
    <w:rsid w:val="00D214EE"/>
    <w:rsid w:val="00D21792"/>
    <w:rsid w:val="00D21B94"/>
    <w:rsid w:val="00D2202B"/>
    <w:rsid w:val="00D2312A"/>
    <w:rsid w:val="00D231C2"/>
    <w:rsid w:val="00D23428"/>
    <w:rsid w:val="00D2352C"/>
    <w:rsid w:val="00D2498B"/>
    <w:rsid w:val="00D255EE"/>
    <w:rsid w:val="00D25B9A"/>
    <w:rsid w:val="00D270D5"/>
    <w:rsid w:val="00D305FC"/>
    <w:rsid w:val="00D30696"/>
    <w:rsid w:val="00D306D5"/>
    <w:rsid w:val="00D3099A"/>
    <w:rsid w:val="00D313AF"/>
    <w:rsid w:val="00D31889"/>
    <w:rsid w:val="00D32803"/>
    <w:rsid w:val="00D329D8"/>
    <w:rsid w:val="00D32D50"/>
    <w:rsid w:val="00D32EF7"/>
    <w:rsid w:val="00D33877"/>
    <w:rsid w:val="00D33DC3"/>
    <w:rsid w:val="00D34293"/>
    <w:rsid w:val="00D347EF"/>
    <w:rsid w:val="00D348C3"/>
    <w:rsid w:val="00D34B4C"/>
    <w:rsid w:val="00D3580E"/>
    <w:rsid w:val="00D3643B"/>
    <w:rsid w:val="00D36E2C"/>
    <w:rsid w:val="00D36EAF"/>
    <w:rsid w:val="00D375B4"/>
    <w:rsid w:val="00D37C9A"/>
    <w:rsid w:val="00D37CC6"/>
    <w:rsid w:val="00D37F0A"/>
    <w:rsid w:val="00D41265"/>
    <w:rsid w:val="00D414E7"/>
    <w:rsid w:val="00D41889"/>
    <w:rsid w:val="00D41ADE"/>
    <w:rsid w:val="00D4210B"/>
    <w:rsid w:val="00D42ADC"/>
    <w:rsid w:val="00D433B6"/>
    <w:rsid w:val="00D439CD"/>
    <w:rsid w:val="00D4401D"/>
    <w:rsid w:val="00D44D0A"/>
    <w:rsid w:val="00D44E26"/>
    <w:rsid w:val="00D452CB"/>
    <w:rsid w:val="00D466C7"/>
    <w:rsid w:val="00D46BAB"/>
    <w:rsid w:val="00D47344"/>
    <w:rsid w:val="00D500AD"/>
    <w:rsid w:val="00D50A1F"/>
    <w:rsid w:val="00D50DC6"/>
    <w:rsid w:val="00D5188A"/>
    <w:rsid w:val="00D51985"/>
    <w:rsid w:val="00D51A6F"/>
    <w:rsid w:val="00D52447"/>
    <w:rsid w:val="00D52481"/>
    <w:rsid w:val="00D52729"/>
    <w:rsid w:val="00D54DE0"/>
    <w:rsid w:val="00D5603C"/>
    <w:rsid w:val="00D56E7E"/>
    <w:rsid w:val="00D576FC"/>
    <w:rsid w:val="00D6069F"/>
    <w:rsid w:val="00D6299A"/>
    <w:rsid w:val="00D630F3"/>
    <w:rsid w:val="00D63889"/>
    <w:rsid w:val="00D64197"/>
    <w:rsid w:val="00D649C8"/>
    <w:rsid w:val="00D64E03"/>
    <w:rsid w:val="00D65C6B"/>
    <w:rsid w:val="00D6622A"/>
    <w:rsid w:val="00D6675A"/>
    <w:rsid w:val="00D66CEA"/>
    <w:rsid w:val="00D70D09"/>
    <w:rsid w:val="00D70FEC"/>
    <w:rsid w:val="00D71868"/>
    <w:rsid w:val="00D721C8"/>
    <w:rsid w:val="00D72682"/>
    <w:rsid w:val="00D72F7F"/>
    <w:rsid w:val="00D73E55"/>
    <w:rsid w:val="00D746F9"/>
    <w:rsid w:val="00D74C66"/>
    <w:rsid w:val="00D74C8E"/>
    <w:rsid w:val="00D75584"/>
    <w:rsid w:val="00D758A7"/>
    <w:rsid w:val="00D76636"/>
    <w:rsid w:val="00D76AFF"/>
    <w:rsid w:val="00D80FD8"/>
    <w:rsid w:val="00D81067"/>
    <w:rsid w:val="00D8156B"/>
    <w:rsid w:val="00D8166E"/>
    <w:rsid w:val="00D81FB5"/>
    <w:rsid w:val="00D8244C"/>
    <w:rsid w:val="00D82C6E"/>
    <w:rsid w:val="00D83735"/>
    <w:rsid w:val="00D90216"/>
    <w:rsid w:val="00D91FCF"/>
    <w:rsid w:val="00D936B2"/>
    <w:rsid w:val="00D93DC4"/>
    <w:rsid w:val="00D9526F"/>
    <w:rsid w:val="00D95C2F"/>
    <w:rsid w:val="00D969D3"/>
    <w:rsid w:val="00D96A5A"/>
    <w:rsid w:val="00DA0989"/>
    <w:rsid w:val="00DA0A89"/>
    <w:rsid w:val="00DA1673"/>
    <w:rsid w:val="00DA1DC8"/>
    <w:rsid w:val="00DA205C"/>
    <w:rsid w:val="00DA218E"/>
    <w:rsid w:val="00DA2478"/>
    <w:rsid w:val="00DA2D33"/>
    <w:rsid w:val="00DA3020"/>
    <w:rsid w:val="00DA3217"/>
    <w:rsid w:val="00DA3B54"/>
    <w:rsid w:val="00DA3EFE"/>
    <w:rsid w:val="00DA4039"/>
    <w:rsid w:val="00DA4488"/>
    <w:rsid w:val="00DA4649"/>
    <w:rsid w:val="00DA5ADD"/>
    <w:rsid w:val="00DA5BA7"/>
    <w:rsid w:val="00DA664D"/>
    <w:rsid w:val="00DA6689"/>
    <w:rsid w:val="00DA66E0"/>
    <w:rsid w:val="00DA6814"/>
    <w:rsid w:val="00DB0930"/>
    <w:rsid w:val="00DB12C9"/>
    <w:rsid w:val="00DB1A76"/>
    <w:rsid w:val="00DB1CCF"/>
    <w:rsid w:val="00DB402A"/>
    <w:rsid w:val="00DB4429"/>
    <w:rsid w:val="00DB4F05"/>
    <w:rsid w:val="00DB58D0"/>
    <w:rsid w:val="00DB59B9"/>
    <w:rsid w:val="00DB688C"/>
    <w:rsid w:val="00DB6B30"/>
    <w:rsid w:val="00DB71D9"/>
    <w:rsid w:val="00DB7B2A"/>
    <w:rsid w:val="00DB7E63"/>
    <w:rsid w:val="00DB7F43"/>
    <w:rsid w:val="00DC020F"/>
    <w:rsid w:val="00DC053B"/>
    <w:rsid w:val="00DC0D3B"/>
    <w:rsid w:val="00DC0FEA"/>
    <w:rsid w:val="00DC1597"/>
    <w:rsid w:val="00DC16FE"/>
    <w:rsid w:val="00DC29EF"/>
    <w:rsid w:val="00DC2E1F"/>
    <w:rsid w:val="00DC3D0B"/>
    <w:rsid w:val="00DC3D71"/>
    <w:rsid w:val="00DC415C"/>
    <w:rsid w:val="00DC4380"/>
    <w:rsid w:val="00DC4512"/>
    <w:rsid w:val="00DC47C6"/>
    <w:rsid w:val="00DC497A"/>
    <w:rsid w:val="00DC49CE"/>
    <w:rsid w:val="00DC55FD"/>
    <w:rsid w:val="00DC5668"/>
    <w:rsid w:val="00DC5F16"/>
    <w:rsid w:val="00DC69BA"/>
    <w:rsid w:val="00DC6DD6"/>
    <w:rsid w:val="00DD03D4"/>
    <w:rsid w:val="00DD0AE8"/>
    <w:rsid w:val="00DD0ED1"/>
    <w:rsid w:val="00DD1099"/>
    <w:rsid w:val="00DD1A80"/>
    <w:rsid w:val="00DD2ADB"/>
    <w:rsid w:val="00DD2F0E"/>
    <w:rsid w:val="00DD3E1A"/>
    <w:rsid w:val="00DD424B"/>
    <w:rsid w:val="00DD539E"/>
    <w:rsid w:val="00DD5924"/>
    <w:rsid w:val="00DD70F4"/>
    <w:rsid w:val="00DE00C2"/>
    <w:rsid w:val="00DE0498"/>
    <w:rsid w:val="00DE1024"/>
    <w:rsid w:val="00DE2DC8"/>
    <w:rsid w:val="00DE2E5E"/>
    <w:rsid w:val="00DE336C"/>
    <w:rsid w:val="00DE34B8"/>
    <w:rsid w:val="00DE3C61"/>
    <w:rsid w:val="00DE3CF4"/>
    <w:rsid w:val="00DE4917"/>
    <w:rsid w:val="00DE4F8F"/>
    <w:rsid w:val="00DE59B8"/>
    <w:rsid w:val="00DE62B6"/>
    <w:rsid w:val="00DE6CC0"/>
    <w:rsid w:val="00DE768F"/>
    <w:rsid w:val="00DF2229"/>
    <w:rsid w:val="00DF2769"/>
    <w:rsid w:val="00DF2947"/>
    <w:rsid w:val="00DF3C6C"/>
    <w:rsid w:val="00DF3D32"/>
    <w:rsid w:val="00DF3EE0"/>
    <w:rsid w:val="00DF47AB"/>
    <w:rsid w:val="00E002CD"/>
    <w:rsid w:val="00E007F9"/>
    <w:rsid w:val="00E00E98"/>
    <w:rsid w:val="00E011BB"/>
    <w:rsid w:val="00E01250"/>
    <w:rsid w:val="00E012E4"/>
    <w:rsid w:val="00E01334"/>
    <w:rsid w:val="00E0161F"/>
    <w:rsid w:val="00E01940"/>
    <w:rsid w:val="00E019EE"/>
    <w:rsid w:val="00E0310B"/>
    <w:rsid w:val="00E03A53"/>
    <w:rsid w:val="00E03DE3"/>
    <w:rsid w:val="00E046DB"/>
    <w:rsid w:val="00E0471E"/>
    <w:rsid w:val="00E0524E"/>
    <w:rsid w:val="00E074BF"/>
    <w:rsid w:val="00E078BF"/>
    <w:rsid w:val="00E07D5E"/>
    <w:rsid w:val="00E10D3B"/>
    <w:rsid w:val="00E117E2"/>
    <w:rsid w:val="00E118AC"/>
    <w:rsid w:val="00E1309C"/>
    <w:rsid w:val="00E130E7"/>
    <w:rsid w:val="00E13416"/>
    <w:rsid w:val="00E1379D"/>
    <w:rsid w:val="00E138B1"/>
    <w:rsid w:val="00E1486A"/>
    <w:rsid w:val="00E14870"/>
    <w:rsid w:val="00E16DC1"/>
    <w:rsid w:val="00E203EA"/>
    <w:rsid w:val="00E2184F"/>
    <w:rsid w:val="00E21B1D"/>
    <w:rsid w:val="00E21E2B"/>
    <w:rsid w:val="00E22BA4"/>
    <w:rsid w:val="00E2318F"/>
    <w:rsid w:val="00E231BE"/>
    <w:rsid w:val="00E2344D"/>
    <w:rsid w:val="00E240A9"/>
    <w:rsid w:val="00E24CFF"/>
    <w:rsid w:val="00E2549B"/>
    <w:rsid w:val="00E257F0"/>
    <w:rsid w:val="00E26378"/>
    <w:rsid w:val="00E26CA6"/>
    <w:rsid w:val="00E26DF7"/>
    <w:rsid w:val="00E2790D"/>
    <w:rsid w:val="00E27C93"/>
    <w:rsid w:val="00E301BF"/>
    <w:rsid w:val="00E30BA9"/>
    <w:rsid w:val="00E31342"/>
    <w:rsid w:val="00E32B60"/>
    <w:rsid w:val="00E3388B"/>
    <w:rsid w:val="00E33AD3"/>
    <w:rsid w:val="00E3466E"/>
    <w:rsid w:val="00E34BB7"/>
    <w:rsid w:val="00E35747"/>
    <w:rsid w:val="00E35E9F"/>
    <w:rsid w:val="00E3619A"/>
    <w:rsid w:val="00E361B8"/>
    <w:rsid w:val="00E36261"/>
    <w:rsid w:val="00E36AEE"/>
    <w:rsid w:val="00E36B42"/>
    <w:rsid w:val="00E372F2"/>
    <w:rsid w:val="00E37399"/>
    <w:rsid w:val="00E37CBA"/>
    <w:rsid w:val="00E404FE"/>
    <w:rsid w:val="00E40E41"/>
    <w:rsid w:val="00E41429"/>
    <w:rsid w:val="00E41913"/>
    <w:rsid w:val="00E4249B"/>
    <w:rsid w:val="00E4257D"/>
    <w:rsid w:val="00E426C4"/>
    <w:rsid w:val="00E42F4D"/>
    <w:rsid w:val="00E436E4"/>
    <w:rsid w:val="00E43901"/>
    <w:rsid w:val="00E44573"/>
    <w:rsid w:val="00E445A7"/>
    <w:rsid w:val="00E44966"/>
    <w:rsid w:val="00E44A4D"/>
    <w:rsid w:val="00E44B9A"/>
    <w:rsid w:val="00E44CE0"/>
    <w:rsid w:val="00E450D9"/>
    <w:rsid w:val="00E46ACE"/>
    <w:rsid w:val="00E46B8F"/>
    <w:rsid w:val="00E46D54"/>
    <w:rsid w:val="00E476E1"/>
    <w:rsid w:val="00E50A3F"/>
    <w:rsid w:val="00E50E6C"/>
    <w:rsid w:val="00E51405"/>
    <w:rsid w:val="00E51584"/>
    <w:rsid w:val="00E51CD8"/>
    <w:rsid w:val="00E52292"/>
    <w:rsid w:val="00E52358"/>
    <w:rsid w:val="00E525FE"/>
    <w:rsid w:val="00E5265A"/>
    <w:rsid w:val="00E52EAB"/>
    <w:rsid w:val="00E53126"/>
    <w:rsid w:val="00E5336C"/>
    <w:rsid w:val="00E537D5"/>
    <w:rsid w:val="00E54593"/>
    <w:rsid w:val="00E555D5"/>
    <w:rsid w:val="00E55E64"/>
    <w:rsid w:val="00E56023"/>
    <w:rsid w:val="00E56B17"/>
    <w:rsid w:val="00E57A56"/>
    <w:rsid w:val="00E57D56"/>
    <w:rsid w:val="00E57F71"/>
    <w:rsid w:val="00E60FEC"/>
    <w:rsid w:val="00E61855"/>
    <w:rsid w:val="00E61BB9"/>
    <w:rsid w:val="00E61C94"/>
    <w:rsid w:val="00E61FC0"/>
    <w:rsid w:val="00E6240C"/>
    <w:rsid w:val="00E6265D"/>
    <w:rsid w:val="00E62B26"/>
    <w:rsid w:val="00E63BA9"/>
    <w:rsid w:val="00E64071"/>
    <w:rsid w:val="00E6420C"/>
    <w:rsid w:val="00E64291"/>
    <w:rsid w:val="00E64A2D"/>
    <w:rsid w:val="00E6606E"/>
    <w:rsid w:val="00E66626"/>
    <w:rsid w:val="00E668D9"/>
    <w:rsid w:val="00E67128"/>
    <w:rsid w:val="00E671E2"/>
    <w:rsid w:val="00E676DA"/>
    <w:rsid w:val="00E679D8"/>
    <w:rsid w:val="00E7058A"/>
    <w:rsid w:val="00E70C07"/>
    <w:rsid w:val="00E70E1F"/>
    <w:rsid w:val="00E71169"/>
    <w:rsid w:val="00E71525"/>
    <w:rsid w:val="00E72B1D"/>
    <w:rsid w:val="00E73AAA"/>
    <w:rsid w:val="00E74B54"/>
    <w:rsid w:val="00E75890"/>
    <w:rsid w:val="00E75A38"/>
    <w:rsid w:val="00E75EE4"/>
    <w:rsid w:val="00E76309"/>
    <w:rsid w:val="00E7650E"/>
    <w:rsid w:val="00E76D92"/>
    <w:rsid w:val="00E77160"/>
    <w:rsid w:val="00E773A3"/>
    <w:rsid w:val="00E775D5"/>
    <w:rsid w:val="00E77A8E"/>
    <w:rsid w:val="00E77C39"/>
    <w:rsid w:val="00E80129"/>
    <w:rsid w:val="00E802F2"/>
    <w:rsid w:val="00E80F9F"/>
    <w:rsid w:val="00E81D27"/>
    <w:rsid w:val="00E8274E"/>
    <w:rsid w:val="00E82B18"/>
    <w:rsid w:val="00E83678"/>
    <w:rsid w:val="00E84F65"/>
    <w:rsid w:val="00E859FA"/>
    <w:rsid w:val="00E86808"/>
    <w:rsid w:val="00E86A5B"/>
    <w:rsid w:val="00E86D17"/>
    <w:rsid w:val="00E87282"/>
    <w:rsid w:val="00E87CE0"/>
    <w:rsid w:val="00E87FB5"/>
    <w:rsid w:val="00E90171"/>
    <w:rsid w:val="00E90836"/>
    <w:rsid w:val="00E90AC4"/>
    <w:rsid w:val="00E92B1C"/>
    <w:rsid w:val="00E92D3E"/>
    <w:rsid w:val="00E93347"/>
    <w:rsid w:val="00E93FFB"/>
    <w:rsid w:val="00E96D19"/>
    <w:rsid w:val="00E97904"/>
    <w:rsid w:val="00EA0613"/>
    <w:rsid w:val="00EA103D"/>
    <w:rsid w:val="00EA1865"/>
    <w:rsid w:val="00EA2BD3"/>
    <w:rsid w:val="00EA37A6"/>
    <w:rsid w:val="00EA3C8E"/>
    <w:rsid w:val="00EA4A4D"/>
    <w:rsid w:val="00EA4FF0"/>
    <w:rsid w:val="00EA53EA"/>
    <w:rsid w:val="00EA592F"/>
    <w:rsid w:val="00EA7E5C"/>
    <w:rsid w:val="00EB0360"/>
    <w:rsid w:val="00EB054C"/>
    <w:rsid w:val="00EB0B7C"/>
    <w:rsid w:val="00EB1322"/>
    <w:rsid w:val="00EB17FD"/>
    <w:rsid w:val="00EB28D5"/>
    <w:rsid w:val="00EB34C4"/>
    <w:rsid w:val="00EB371F"/>
    <w:rsid w:val="00EB4139"/>
    <w:rsid w:val="00EB5D01"/>
    <w:rsid w:val="00EB6003"/>
    <w:rsid w:val="00EB67FF"/>
    <w:rsid w:val="00EB6C8A"/>
    <w:rsid w:val="00EB74D2"/>
    <w:rsid w:val="00EC0190"/>
    <w:rsid w:val="00EC063F"/>
    <w:rsid w:val="00EC08CC"/>
    <w:rsid w:val="00EC1F8D"/>
    <w:rsid w:val="00EC2509"/>
    <w:rsid w:val="00EC28ED"/>
    <w:rsid w:val="00EC2F02"/>
    <w:rsid w:val="00EC390D"/>
    <w:rsid w:val="00EC5493"/>
    <w:rsid w:val="00EC6DE8"/>
    <w:rsid w:val="00EC7353"/>
    <w:rsid w:val="00EC75CA"/>
    <w:rsid w:val="00EC77D0"/>
    <w:rsid w:val="00ED06B4"/>
    <w:rsid w:val="00ED0D22"/>
    <w:rsid w:val="00ED2287"/>
    <w:rsid w:val="00ED4595"/>
    <w:rsid w:val="00ED4AD2"/>
    <w:rsid w:val="00ED4E85"/>
    <w:rsid w:val="00ED57F2"/>
    <w:rsid w:val="00ED6AF9"/>
    <w:rsid w:val="00ED6D0D"/>
    <w:rsid w:val="00ED708B"/>
    <w:rsid w:val="00EE0B81"/>
    <w:rsid w:val="00EE16A5"/>
    <w:rsid w:val="00EE193E"/>
    <w:rsid w:val="00EE2424"/>
    <w:rsid w:val="00EE4164"/>
    <w:rsid w:val="00EE426B"/>
    <w:rsid w:val="00EE5F38"/>
    <w:rsid w:val="00EE64D4"/>
    <w:rsid w:val="00EE6611"/>
    <w:rsid w:val="00EE73AF"/>
    <w:rsid w:val="00EE7886"/>
    <w:rsid w:val="00EF1A25"/>
    <w:rsid w:val="00EF1BA0"/>
    <w:rsid w:val="00EF1BB4"/>
    <w:rsid w:val="00EF256B"/>
    <w:rsid w:val="00EF26D0"/>
    <w:rsid w:val="00EF2C99"/>
    <w:rsid w:val="00EF2CF3"/>
    <w:rsid w:val="00EF3A57"/>
    <w:rsid w:val="00EF4A59"/>
    <w:rsid w:val="00EF4E41"/>
    <w:rsid w:val="00EF4F9A"/>
    <w:rsid w:val="00EF56BF"/>
    <w:rsid w:val="00EF5924"/>
    <w:rsid w:val="00EF5CED"/>
    <w:rsid w:val="00EF686E"/>
    <w:rsid w:val="00EF6A70"/>
    <w:rsid w:val="00EF6F9C"/>
    <w:rsid w:val="00EF7098"/>
    <w:rsid w:val="00EF75F3"/>
    <w:rsid w:val="00EF782A"/>
    <w:rsid w:val="00F005CE"/>
    <w:rsid w:val="00F01BB0"/>
    <w:rsid w:val="00F02B79"/>
    <w:rsid w:val="00F02D0C"/>
    <w:rsid w:val="00F039EB"/>
    <w:rsid w:val="00F03A43"/>
    <w:rsid w:val="00F05498"/>
    <w:rsid w:val="00F060C0"/>
    <w:rsid w:val="00F06692"/>
    <w:rsid w:val="00F06893"/>
    <w:rsid w:val="00F07B89"/>
    <w:rsid w:val="00F07DC6"/>
    <w:rsid w:val="00F1011C"/>
    <w:rsid w:val="00F1046E"/>
    <w:rsid w:val="00F10A0C"/>
    <w:rsid w:val="00F1130A"/>
    <w:rsid w:val="00F125FD"/>
    <w:rsid w:val="00F12C0A"/>
    <w:rsid w:val="00F1324D"/>
    <w:rsid w:val="00F1492F"/>
    <w:rsid w:val="00F14A35"/>
    <w:rsid w:val="00F14C45"/>
    <w:rsid w:val="00F14F3A"/>
    <w:rsid w:val="00F165B8"/>
    <w:rsid w:val="00F171FF"/>
    <w:rsid w:val="00F17C0B"/>
    <w:rsid w:val="00F2013D"/>
    <w:rsid w:val="00F20217"/>
    <w:rsid w:val="00F2032D"/>
    <w:rsid w:val="00F206D8"/>
    <w:rsid w:val="00F20A68"/>
    <w:rsid w:val="00F20FE6"/>
    <w:rsid w:val="00F21993"/>
    <w:rsid w:val="00F22CA0"/>
    <w:rsid w:val="00F22DCA"/>
    <w:rsid w:val="00F24E89"/>
    <w:rsid w:val="00F24F10"/>
    <w:rsid w:val="00F27365"/>
    <w:rsid w:val="00F27421"/>
    <w:rsid w:val="00F27A97"/>
    <w:rsid w:val="00F30AA1"/>
    <w:rsid w:val="00F30BEE"/>
    <w:rsid w:val="00F3163F"/>
    <w:rsid w:val="00F31876"/>
    <w:rsid w:val="00F319C8"/>
    <w:rsid w:val="00F31FF5"/>
    <w:rsid w:val="00F32963"/>
    <w:rsid w:val="00F32A0C"/>
    <w:rsid w:val="00F32BD2"/>
    <w:rsid w:val="00F34064"/>
    <w:rsid w:val="00F34C23"/>
    <w:rsid w:val="00F35C3D"/>
    <w:rsid w:val="00F371F0"/>
    <w:rsid w:val="00F378A1"/>
    <w:rsid w:val="00F40322"/>
    <w:rsid w:val="00F40ED5"/>
    <w:rsid w:val="00F41180"/>
    <w:rsid w:val="00F43130"/>
    <w:rsid w:val="00F4348E"/>
    <w:rsid w:val="00F44416"/>
    <w:rsid w:val="00F46391"/>
    <w:rsid w:val="00F469BD"/>
    <w:rsid w:val="00F5067A"/>
    <w:rsid w:val="00F5129E"/>
    <w:rsid w:val="00F51A06"/>
    <w:rsid w:val="00F53CE7"/>
    <w:rsid w:val="00F53EFC"/>
    <w:rsid w:val="00F54968"/>
    <w:rsid w:val="00F54E0C"/>
    <w:rsid w:val="00F55313"/>
    <w:rsid w:val="00F559EA"/>
    <w:rsid w:val="00F5621A"/>
    <w:rsid w:val="00F56599"/>
    <w:rsid w:val="00F56788"/>
    <w:rsid w:val="00F57732"/>
    <w:rsid w:val="00F61CE1"/>
    <w:rsid w:val="00F6261D"/>
    <w:rsid w:val="00F62C09"/>
    <w:rsid w:val="00F660F4"/>
    <w:rsid w:val="00F66D5C"/>
    <w:rsid w:val="00F66FBD"/>
    <w:rsid w:val="00F6719B"/>
    <w:rsid w:val="00F70955"/>
    <w:rsid w:val="00F715EB"/>
    <w:rsid w:val="00F72647"/>
    <w:rsid w:val="00F72A3A"/>
    <w:rsid w:val="00F732B1"/>
    <w:rsid w:val="00F740E8"/>
    <w:rsid w:val="00F75586"/>
    <w:rsid w:val="00F77BFB"/>
    <w:rsid w:val="00F77CB4"/>
    <w:rsid w:val="00F81269"/>
    <w:rsid w:val="00F81560"/>
    <w:rsid w:val="00F8168D"/>
    <w:rsid w:val="00F8181D"/>
    <w:rsid w:val="00F81946"/>
    <w:rsid w:val="00F81BD9"/>
    <w:rsid w:val="00F826E4"/>
    <w:rsid w:val="00F82902"/>
    <w:rsid w:val="00F8302F"/>
    <w:rsid w:val="00F837F5"/>
    <w:rsid w:val="00F839B2"/>
    <w:rsid w:val="00F83BA4"/>
    <w:rsid w:val="00F845EB"/>
    <w:rsid w:val="00F85576"/>
    <w:rsid w:val="00F85721"/>
    <w:rsid w:val="00F85C8E"/>
    <w:rsid w:val="00F85E23"/>
    <w:rsid w:val="00F865C3"/>
    <w:rsid w:val="00F86972"/>
    <w:rsid w:val="00F86C46"/>
    <w:rsid w:val="00F8706A"/>
    <w:rsid w:val="00F87E5D"/>
    <w:rsid w:val="00F9005A"/>
    <w:rsid w:val="00F90995"/>
    <w:rsid w:val="00F9154C"/>
    <w:rsid w:val="00F91702"/>
    <w:rsid w:val="00F91D75"/>
    <w:rsid w:val="00F91F2C"/>
    <w:rsid w:val="00F92DD0"/>
    <w:rsid w:val="00F9361D"/>
    <w:rsid w:val="00F95C17"/>
    <w:rsid w:val="00F9712B"/>
    <w:rsid w:val="00F979AE"/>
    <w:rsid w:val="00F97A83"/>
    <w:rsid w:val="00FA087D"/>
    <w:rsid w:val="00FA0B93"/>
    <w:rsid w:val="00FA1517"/>
    <w:rsid w:val="00FA1BF0"/>
    <w:rsid w:val="00FA2135"/>
    <w:rsid w:val="00FA2CDB"/>
    <w:rsid w:val="00FA2FE3"/>
    <w:rsid w:val="00FA3D71"/>
    <w:rsid w:val="00FA5D7F"/>
    <w:rsid w:val="00FA6F8A"/>
    <w:rsid w:val="00FA72D6"/>
    <w:rsid w:val="00FA7355"/>
    <w:rsid w:val="00FB08CF"/>
    <w:rsid w:val="00FB1B6E"/>
    <w:rsid w:val="00FB2522"/>
    <w:rsid w:val="00FB26E0"/>
    <w:rsid w:val="00FB28D9"/>
    <w:rsid w:val="00FB2A1E"/>
    <w:rsid w:val="00FB2F9C"/>
    <w:rsid w:val="00FB40F4"/>
    <w:rsid w:val="00FB41F6"/>
    <w:rsid w:val="00FB4D25"/>
    <w:rsid w:val="00FB5884"/>
    <w:rsid w:val="00FB6176"/>
    <w:rsid w:val="00FB6910"/>
    <w:rsid w:val="00FB6CF5"/>
    <w:rsid w:val="00FB6D5D"/>
    <w:rsid w:val="00FB76AC"/>
    <w:rsid w:val="00FB7A6F"/>
    <w:rsid w:val="00FC1011"/>
    <w:rsid w:val="00FC2982"/>
    <w:rsid w:val="00FC34E3"/>
    <w:rsid w:val="00FC34F7"/>
    <w:rsid w:val="00FC3AC0"/>
    <w:rsid w:val="00FC3E26"/>
    <w:rsid w:val="00FC47B6"/>
    <w:rsid w:val="00FC5459"/>
    <w:rsid w:val="00FC5500"/>
    <w:rsid w:val="00FC5CE5"/>
    <w:rsid w:val="00FC68A4"/>
    <w:rsid w:val="00FC69C6"/>
    <w:rsid w:val="00FC6F3A"/>
    <w:rsid w:val="00FD00F9"/>
    <w:rsid w:val="00FD0248"/>
    <w:rsid w:val="00FD04F3"/>
    <w:rsid w:val="00FD05C5"/>
    <w:rsid w:val="00FD0C49"/>
    <w:rsid w:val="00FD0E33"/>
    <w:rsid w:val="00FD1AED"/>
    <w:rsid w:val="00FD2141"/>
    <w:rsid w:val="00FD4A6D"/>
    <w:rsid w:val="00FD4CC2"/>
    <w:rsid w:val="00FD5196"/>
    <w:rsid w:val="00FD5503"/>
    <w:rsid w:val="00FD56DF"/>
    <w:rsid w:val="00FD6018"/>
    <w:rsid w:val="00FD6E64"/>
    <w:rsid w:val="00FD6FA7"/>
    <w:rsid w:val="00FD78D8"/>
    <w:rsid w:val="00FE0FA7"/>
    <w:rsid w:val="00FE1220"/>
    <w:rsid w:val="00FE1DBB"/>
    <w:rsid w:val="00FE2343"/>
    <w:rsid w:val="00FE28DB"/>
    <w:rsid w:val="00FE28E5"/>
    <w:rsid w:val="00FE2DB3"/>
    <w:rsid w:val="00FE3866"/>
    <w:rsid w:val="00FE3D9C"/>
    <w:rsid w:val="00FE4E31"/>
    <w:rsid w:val="00FE56E2"/>
    <w:rsid w:val="00FE65DA"/>
    <w:rsid w:val="00FE736A"/>
    <w:rsid w:val="00FE7383"/>
    <w:rsid w:val="00FE7A39"/>
    <w:rsid w:val="00FE7D28"/>
    <w:rsid w:val="00FE7F4C"/>
    <w:rsid w:val="00FF02DD"/>
    <w:rsid w:val="00FF0491"/>
    <w:rsid w:val="00FF0B8F"/>
    <w:rsid w:val="00FF0C97"/>
    <w:rsid w:val="00FF0EA0"/>
    <w:rsid w:val="00FF119B"/>
    <w:rsid w:val="00FF1322"/>
    <w:rsid w:val="00FF1385"/>
    <w:rsid w:val="00FF190B"/>
    <w:rsid w:val="00FF256C"/>
    <w:rsid w:val="00FF29CC"/>
    <w:rsid w:val="00FF3222"/>
    <w:rsid w:val="00FF3BA2"/>
    <w:rsid w:val="00FF41DE"/>
    <w:rsid w:val="00FF47A6"/>
    <w:rsid w:val="00FF5022"/>
    <w:rsid w:val="00FF5227"/>
    <w:rsid w:val="00FF5BCD"/>
    <w:rsid w:val="00FF5CB1"/>
    <w:rsid w:val="00FF5CDC"/>
    <w:rsid w:val="00FF6284"/>
    <w:rsid w:val="00FF7C09"/>
    <w:rsid w:val="5AA4A8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3"/>
    <o:shapelayout v:ext="edit">
      <o:idmap v:ext="edit" data="2"/>
    </o:shapelayout>
  </w:shapeDefaults>
  <w:decimalSymbol w:val=","/>
  <w:listSeparator w:val=";"/>
  <w14:docId w14:val="0EDA00AC"/>
  <w15:docId w15:val="{15D00FB4-9709-430E-B4EC-AF3B99B165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F33BD"/>
    <w:pPr>
      <w:spacing w:line="360" w:lineRule="auto"/>
      <w:ind w:firstLine="709"/>
    </w:pPr>
    <w:rPr>
      <w:sz w:val="24"/>
      <w:szCs w:val="24"/>
    </w:rPr>
  </w:style>
  <w:style w:type="paragraph" w:styleId="Titre1">
    <w:name w:val="heading 1"/>
    <w:basedOn w:val="Normal"/>
    <w:next w:val="Normal"/>
    <w:autoRedefine/>
    <w:qFormat/>
    <w:rsid w:val="00C47EC9"/>
    <w:pPr>
      <w:keepNext/>
      <w:framePr w:hSpace="142" w:vSpace="142" w:wrap="around" w:vAnchor="text" w:hAnchor="page" w:x="1539" w:y="-892"/>
      <w:ind w:firstLine="0"/>
      <w:jc w:val="center"/>
      <w:outlineLvl w:val="0"/>
    </w:pPr>
    <w:rPr>
      <w:b/>
      <w:bCs/>
      <w:caps/>
      <w:sz w:val="44"/>
      <w:szCs w:val="44"/>
      <w:u w:val="thick"/>
    </w:rPr>
  </w:style>
  <w:style w:type="paragraph" w:styleId="Titre2">
    <w:name w:val="heading 2"/>
    <w:basedOn w:val="Normal"/>
    <w:next w:val="Normal"/>
    <w:link w:val="Titre2Car"/>
    <w:autoRedefine/>
    <w:qFormat/>
    <w:rsid w:val="00AB18A3"/>
    <w:pPr>
      <w:keepNext/>
      <w:spacing w:before="360" w:after="120" w:line="240" w:lineRule="auto"/>
      <w:ind w:firstLine="0"/>
      <w:outlineLvl w:val="1"/>
    </w:pPr>
    <w:rPr>
      <w:rFonts w:ascii="Arial" w:hAnsi="Arial" w:cs="Arial"/>
      <w:b/>
      <w:sz w:val="20"/>
      <w:szCs w:val="20"/>
    </w:rPr>
  </w:style>
  <w:style w:type="paragraph" w:styleId="Titre3">
    <w:name w:val="heading 3"/>
    <w:basedOn w:val="Normal"/>
    <w:next w:val="Normal"/>
    <w:link w:val="Titre3Car"/>
    <w:autoRedefine/>
    <w:qFormat/>
    <w:rsid w:val="00662D43"/>
    <w:pPr>
      <w:keepNext/>
      <w:tabs>
        <w:tab w:val="left" w:pos="1380"/>
      </w:tabs>
      <w:spacing w:before="240"/>
      <w:ind w:firstLine="0"/>
      <w:jc w:val="both"/>
      <w:outlineLvl w:val="2"/>
    </w:pPr>
    <w:rPr>
      <w:rFonts w:ascii="Century Gothic" w:hAnsi="Century Gothic"/>
      <w:b/>
      <w:sz w:val="18"/>
      <w:szCs w:val="18"/>
      <w:u w:val="single"/>
    </w:rPr>
  </w:style>
  <w:style w:type="paragraph" w:styleId="Titre4">
    <w:name w:val="heading 4"/>
    <w:basedOn w:val="Normal"/>
    <w:next w:val="Normal"/>
    <w:autoRedefine/>
    <w:qFormat/>
    <w:rsid w:val="007F33BD"/>
    <w:pPr>
      <w:keepNext/>
      <w:outlineLvl w:val="3"/>
    </w:pPr>
    <w:rPr>
      <w:b/>
      <w:szCs w:val="20"/>
    </w:rPr>
  </w:style>
  <w:style w:type="paragraph" w:styleId="Titre5">
    <w:name w:val="heading 5"/>
    <w:next w:val="Normal"/>
    <w:qFormat/>
    <w:rsid w:val="007F33BD"/>
    <w:pPr>
      <w:keepNext/>
      <w:spacing w:before="200" w:after="200"/>
      <w:ind w:left="907" w:right="567" w:hanging="907"/>
      <w:outlineLvl w:val="4"/>
    </w:pPr>
    <w:rPr>
      <w:rFonts w:ascii="Arial" w:hAnsi="Arial"/>
      <w:b/>
      <w:noProof/>
    </w:rPr>
  </w:style>
  <w:style w:type="paragraph" w:styleId="Titre6">
    <w:name w:val="heading 6"/>
    <w:basedOn w:val="Normal"/>
    <w:next w:val="Normal"/>
    <w:qFormat/>
    <w:rsid w:val="007F33BD"/>
    <w:pPr>
      <w:keepNext/>
      <w:tabs>
        <w:tab w:val="left" w:pos="1380"/>
      </w:tabs>
      <w:jc w:val="both"/>
      <w:outlineLvl w:val="5"/>
    </w:pPr>
    <w:rPr>
      <w:rFonts w:ascii="Arial Narrow" w:hAnsi="Arial Narrow"/>
      <w:b/>
      <w:sz w:val="22"/>
      <w:szCs w:val="20"/>
    </w:rPr>
  </w:style>
  <w:style w:type="paragraph" w:styleId="Titre7">
    <w:name w:val="heading 7"/>
    <w:basedOn w:val="Normal"/>
    <w:next w:val="Normal"/>
    <w:qFormat/>
    <w:rsid w:val="007F33BD"/>
    <w:pPr>
      <w:keepNext/>
      <w:tabs>
        <w:tab w:val="left" w:pos="0"/>
        <w:tab w:val="left" w:pos="565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8640"/>
      </w:tabs>
      <w:outlineLvl w:val="6"/>
    </w:pPr>
    <w:rPr>
      <w:rFonts w:ascii="Arial" w:hAnsi="Arial"/>
      <w:b/>
      <w:u w:val="single"/>
    </w:rPr>
  </w:style>
  <w:style w:type="paragraph" w:styleId="Titre8">
    <w:name w:val="heading 8"/>
    <w:basedOn w:val="Normal"/>
    <w:next w:val="Normal"/>
    <w:qFormat/>
    <w:rsid w:val="007F33BD"/>
    <w:pPr>
      <w:keepNext/>
      <w:ind w:right="-1"/>
      <w:jc w:val="center"/>
      <w:outlineLvl w:val="7"/>
    </w:pPr>
    <w:rPr>
      <w:rFonts w:ascii="Arial" w:hAnsi="Arial"/>
      <w:b/>
      <w:bCs/>
    </w:rPr>
  </w:style>
  <w:style w:type="paragraph" w:styleId="Titre9">
    <w:name w:val="heading 9"/>
    <w:basedOn w:val="Normal"/>
    <w:next w:val="Normal"/>
    <w:qFormat/>
    <w:rsid w:val="007F33BD"/>
    <w:pPr>
      <w:keepNext/>
      <w:pBdr>
        <w:top w:val="single" w:sz="6" w:space="0" w:color="auto" w:shadow="1"/>
        <w:left w:val="single" w:sz="6" w:space="0" w:color="auto" w:shadow="1"/>
        <w:bottom w:val="single" w:sz="6" w:space="0" w:color="auto" w:shadow="1"/>
        <w:right w:val="single" w:sz="6" w:space="0" w:color="auto" w:shadow="1"/>
      </w:pBdr>
      <w:shd w:val="pct12" w:color="auto" w:fill="auto"/>
      <w:tabs>
        <w:tab w:val="left" w:pos="1380"/>
      </w:tabs>
      <w:ind w:left="851" w:right="-1"/>
      <w:jc w:val="center"/>
      <w:outlineLvl w:val="8"/>
    </w:pPr>
    <w:rPr>
      <w:rFonts w:ascii="Arial" w:hAnsi="Arial"/>
      <w:b/>
      <w:sz w:val="22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2">
    <w:name w:val="Body Text 2"/>
    <w:basedOn w:val="Normal"/>
    <w:semiHidden/>
    <w:rsid w:val="007F33BD"/>
    <w:pPr>
      <w:ind w:right="6"/>
      <w:jc w:val="both"/>
    </w:pPr>
    <w:rPr>
      <w:rFonts w:ascii="Arial" w:hAnsi="Arial"/>
      <w:sz w:val="22"/>
      <w:szCs w:val="20"/>
    </w:rPr>
  </w:style>
  <w:style w:type="paragraph" w:styleId="En-tte">
    <w:name w:val="header"/>
    <w:basedOn w:val="Normal"/>
    <w:link w:val="En-tteCar"/>
    <w:uiPriority w:val="99"/>
    <w:rsid w:val="007F33BD"/>
    <w:pPr>
      <w:tabs>
        <w:tab w:val="center" w:pos="4536"/>
        <w:tab w:val="right" w:pos="9072"/>
      </w:tabs>
    </w:pPr>
  </w:style>
  <w:style w:type="paragraph" w:styleId="Corpsdetexte">
    <w:name w:val="Body Text"/>
    <w:aliases w:val="TITRE 3"/>
    <w:basedOn w:val="Normal"/>
    <w:link w:val="CorpsdetexteCar"/>
    <w:semiHidden/>
    <w:rsid w:val="007F33BD"/>
    <w:pPr>
      <w:tabs>
        <w:tab w:val="left" w:pos="1380"/>
      </w:tabs>
      <w:jc w:val="both"/>
    </w:pPr>
    <w:rPr>
      <w:rFonts w:ascii="Arial Narrow" w:hAnsi="Arial Narrow"/>
      <w:sz w:val="22"/>
      <w:szCs w:val="20"/>
    </w:rPr>
  </w:style>
  <w:style w:type="character" w:styleId="Lienhypertexte">
    <w:name w:val="Hyperlink"/>
    <w:uiPriority w:val="99"/>
    <w:rsid w:val="007F33BD"/>
    <w:rPr>
      <w:color w:val="0000FF"/>
      <w:u w:val="single"/>
    </w:rPr>
  </w:style>
  <w:style w:type="paragraph" w:styleId="Corpsdetexte3">
    <w:name w:val="Body Text 3"/>
    <w:basedOn w:val="Normal"/>
    <w:link w:val="Corpsdetexte3Car"/>
    <w:semiHidden/>
    <w:rsid w:val="007F33BD"/>
    <w:pPr>
      <w:ind w:right="-284"/>
    </w:pPr>
    <w:rPr>
      <w:rFonts w:ascii="Arial" w:hAnsi="Arial"/>
    </w:rPr>
  </w:style>
  <w:style w:type="paragraph" w:customStyle="1" w:styleId="RetraitNormal">
    <w:name w:val="Retrait Normal"/>
    <w:basedOn w:val="Normal"/>
    <w:rsid w:val="007F33BD"/>
    <w:pPr>
      <w:widowControl w:val="0"/>
      <w:ind w:left="708"/>
    </w:pPr>
    <w:rPr>
      <w:rFonts w:ascii="New York" w:hAnsi="New York"/>
      <w:noProof/>
      <w:szCs w:val="20"/>
    </w:rPr>
  </w:style>
  <w:style w:type="paragraph" w:styleId="Listepuces">
    <w:name w:val="List Bullet"/>
    <w:basedOn w:val="Normal"/>
    <w:autoRedefine/>
    <w:semiHidden/>
    <w:rsid w:val="007F33BD"/>
    <w:rPr>
      <w:rFonts w:ascii="Arial" w:hAnsi="Arial"/>
      <w:sz w:val="22"/>
      <w:szCs w:val="20"/>
    </w:rPr>
  </w:style>
  <w:style w:type="paragraph" w:styleId="Normalcentr">
    <w:name w:val="Block Text"/>
    <w:basedOn w:val="Normal"/>
    <w:semiHidden/>
    <w:rsid w:val="007F33BD"/>
    <w:pPr>
      <w:tabs>
        <w:tab w:val="left" w:pos="567"/>
      </w:tabs>
      <w:ind w:left="540" w:right="-26" w:hanging="540"/>
      <w:jc w:val="both"/>
    </w:pPr>
    <w:rPr>
      <w:rFonts w:ascii="Arial" w:hAnsi="Arial"/>
      <w:sz w:val="22"/>
    </w:rPr>
  </w:style>
  <w:style w:type="paragraph" w:styleId="Retraitcorpsdetexte">
    <w:name w:val="Body Text Indent"/>
    <w:basedOn w:val="Normal"/>
    <w:link w:val="RetraitcorpsdetexteCar"/>
    <w:semiHidden/>
    <w:rsid w:val="007F33BD"/>
  </w:style>
  <w:style w:type="character" w:styleId="Numrodepage">
    <w:name w:val="page number"/>
    <w:basedOn w:val="Policepardfaut"/>
    <w:rsid w:val="007F33BD"/>
  </w:style>
  <w:style w:type="paragraph" w:styleId="Pieddepage">
    <w:name w:val="footer"/>
    <w:basedOn w:val="Normal"/>
    <w:link w:val="PieddepageCar"/>
    <w:uiPriority w:val="99"/>
    <w:rsid w:val="007F33BD"/>
    <w:pPr>
      <w:tabs>
        <w:tab w:val="center" w:pos="4819"/>
        <w:tab w:val="right" w:pos="9071"/>
      </w:tabs>
    </w:pPr>
    <w:rPr>
      <w:rFonts w:ascii="Arial Narrow" w:hAnsi="Arial Narrow"/>
      <w:sz w:val="22"/>
      <w:szCs w:val="20"/>
    </w:rPr>
  </w:style>
  <w:style w:type="paragraph" w:customStyle="1" w:styleId="descript">
    <w:name w:val="descript"/>
    <w:rsid w:val="007F33BD"/>
    <w:pPr>
      <w:ind w:left="765"/>
      <w:jc w:val="both"/>
    </w:pPr>
    <w:rPr>
      <w:rFonts w:ascii="Arial" w:hAnsi="Arial"/>
      <w:noProof/>
    </w:rPr>
  </w:style>
  <w:style w:type="paragraph" w:customStyle="1" w:styleId="cache">
    <w:name w:val="cache"/>
    <w:basedOn w:val="Normal"/>
    <w:rsid w:val="007F33BD"/>
    <w:rPr>
      <w:caps/>
      <w:color w:val="FFFFFF"/>
      <w:sz w:val="2"/>
      <w:szCs w:val="20"/>
    </w:rPr>
  </w:style>
  <w:style w:type="paragraph" w:customStyle="1" w:styleId="localis">
    <w:name w:val="localis"/>
    <w:rsid w:val="007F33BD"/>
    <w:pPr>
      <w:spacing w:before="200"/>
      <w:ind w:left="1729" w:hanging="964"/>
    </w:pPr>
    <w:rPr>
      <w:rFonts w:ascii="Arial" w:hAnsi="Arial"/>
      <w:i/>
      <w:noProof/>
    </w:rPr>
  </w:style>
  <w:style w:type="paragraph" w:customStyle="1" w:styleId="loc">
    <w:name w:val="loc"/>
    <w:basedOn w:val="Normal"/>
    <w:rsid w:val="007F33BD"/>
    <w:pPr>
      <w:ind w:left="765"/>
    </w:pPr>
    <w:rPr>
      <w:rFonts w:ascii="Arial" w:hAnsi="Arial"/>
      <w:i/>
      <w:noProof/>
      <w:sz w:val="20"/>
      <w:szCs w:val="20"/>
    </w:rPr>
  </w:style>
  <w:style w:type="paragraph" w:customStyle="1" w:styleId="ycompris">
    <w:name w:val="ycompris"/>
    <w:basedOn w:val="descript"/>
    <w:rsid w:val="007F33BD"/>
    <w:pPr>
      <w:spacing w:before="80"/>
    </w:pPr>
    <w:rPr>
      <w:noProof w:val="0"/>
    </w:rPr>
  </w:style>
  <w:style w:type="paragraph" w:styleId="Retraitcorpsdetexte2">
    <w:name w:val="Body Text Indent 2"/>
    <w:basedOn w:val="Normal"/>
    <w:link w:val="Retraitcorpsdetexte2Car"/>
    <w:semiHidden/>
    <w:rsid w:val="007F33BD"/>
    <w:pPr>
      <w:ind w:right="23"/>
      <w:jc w:val="both"/>
    </w:pPr>
  </w:style>
  <w:style w:type="paragraph" w:styleId="Retraitcorpsdetexte3">
    <w:name w:val="Body Text Indent 3"/>
    <w:basedOn w:val="Normal"/>
    <w:link w:val="Retraitcorpsdetexte3Car"/>
    <w:semiHidden/>
    <w:rsid w:val="007F33BD"/>
    <w:pPr>
      <w:jc w:val="both"/>
    </w:pPr>
  </w:style>
  <w:style w:type="paragraph" w:styleId="TM1">
    <w:name w:val="toc 1"/>
    <w:basedOn w:val="Normal"/>
    <w:next w:val="Normal"/>
    <w:autoRedefine/>
    <w:uiPriority w:val="39"/>
    <w:rsid w:val="00440ADC"/>
    <w:pPr>
      <w:tabs>
        <w:tab w:val="right" w:leader="dot" w:pos="9372"/>
      </w:tabs>
      <w:ind w:firstLine="142"/>
    </w:pPr>
    <w:rPr>
      <w:rFonts w:ascii="Arial" w:hAnsi="Arial" w:cs="Arial"/>
      <w:b/>
      <w:noProof/>
      <w:sz w:val="20"/>
      <w:szCs w:val="20"/>
    </w:rPr>
  </w:style>
  <w:style w:type="paragraph" w:styleId="TM2">
    <w:name w:val="toc 2"/>
    <w:basedOn w:val="Normal"/>
    <w:next w:val="Normal"/>
    <w:autoRedefine/>
    <w:uiPriority w:val="39"/>
    <w:rsid w:val="00E35E9F"/>
    <w:pPr>
      <w:tabs>
        <w:tab w:val="right" w:leader="dot" w:pos="9372"/>
      </w:tabs>
      <w:ind w:left="284" w:firstLine="0"/>
    </w:pPr>
  </w:style>
  <w:style w:type="paragraph" w:styleId="TM3">
    <w:name w:val="toc 3"/>
    <w:basedOn w:val="Normal"/>
    <w:next w:val="Normal"/>
    <w:autoRedefine/>
    <w:uiPriority w:val="39"/>
    <w:rsid w:val="00E35E9F"/>
    <w:pPr>
      <w:tabs>
        <w:tab w:val="right" w:leader="dot" w:pos="9372"/>
      </w:tabs>
      <w:ind w:left="480" w:firstLine="654"/>
    </w:pPr>
  </w:style>
  <w:style w:type="paragraph" w:styleId="TM4">
    <w:name w:val="toc 4"/>
    <w:basedOn w:val="Normal"/>
    <w:next w:val="Normal"/>
    <w:autoRedefine/>
    <w:uiPriority w:val="39"/>
    <w:rsid w:val="007F33BD"/>
    <w:pPr>
      <w:ind w:left="720"/>
    </w:pPr>
  </w:style>
  <w:style w:type="paragraph" w:styleId="TM5">
    <w:name w:val="toc 5"/>
    <w:basedOn w:val="Normal"/>
    <w:next w:val="Normal"/>
    <w:autoRedefine/>
    <w:uiPriority w:val="39"/>
    <w:rsid w:val="007F33BD"/>
    <w:pPr>
      <w:ind w:left="960"/>
    </w:pPr>
  </w:style>
  <w:style w:type="paragraph" w:styleId="TM6">
    <w:name w:val="toc 6"/>
    <w:basedOn w:val="Normal"/>
    <w:next w:val="Normal"/>
    <w:autoRedefine/>
    <w:uiPriority w:val="39"/>
    <w:rsid w:val="007F33BD"/>
    <w:pPr>
      <w:ind w:left="1200"/>
    </w:pPr>
  </w:style>
  <w:style w:type="paragraph" w:styleId="TM7">
    <w:name w:val="toc 7"/>
    <w:basedOn w:val="Normal"/>
    <w:next w:val="Normal"/>
    <w:autoRedefine/>
    <w:uiPriority w:val="39"/>
    <w:rsid w:val="007F33BD"/>
    <w:pPr>
      <w:ind w:left="1440"/>
    </w:pPr>
  </w:style>
  <w:style w:type="paragraph" w:styleId="TM8">
    <w:name w:val="toc 8"/>
    <w:basedOn w:val="Normal"/>
    <w:next w:val="Normal"/>
    <w:autoRedefine/>
    <w:uiPriority w:val="39"/>
    <w:rsid w:val="007F33BD"/>
    <w:pPr>
      <w:ind w:left="1680"/>
    </w:pPr>
  </w:style>
  <w:style w:type="paragraph" w:styleId="TM9">
    <w:name w:val="toc 9"/>
    <w:basedOn w:val="Normal"/>
    <w:next w:val="Normal"/>
    <w:autoRedefine/>
    <w:uiPriority w:val="39"/>
    <w:rsid w:val="007F33BD"/>
    <w:pPr>
      <w:ind w:left="1920"/>
    </w:pPr>
  </w:style>
  <w:style w:type="character" w:styleId="Lienhypertextesuivivisit">
    <w:name w:val="FollowedHyperlink"/>
    <w:semiHidden/>
    <w:rsid w:val="007F33BD"/>
    <w:rPr>
      <w:color w:val="800080"/>
      <w:u w:val="single"/>
    </w:rPr>
  </w:style>
  <w:style w:type="paragraph" w:styleId="Titre">
    <w:name w:val="Title"/>
    <w:basedOn w:val="Normal"/>
    <w:qFormat/>
    <w:rsid w:val="007F33BD"/>
    <w:pPr>
      <w:ind w:firstLine="0"/>
      <w:jc w:val="center"/>
    </w:pPr>
    <w:rPr>
      <w:b/>
      <w:bCs/>
    </w:rPr>
  </w:style>
  <w:style w:type="character" w:styleId="Appeldenotedefin">
    <w:name w:val="endnote reference"/>
    <w:semiHidden/>
    <w:rsid w:val="007F33BD"/>
    <w:rPr>
      <w:vertAlign w:val="superscript"/>
    </w:rPr>
  </w:style>
  <w:style w:type="paragraph" w:styleId="Notedebasdepage">
    <w:name w:val="footnote text"/>
    <w:basedOn w:val="Normal"/>
    <w:link w:val="NotedebasdepageCar"/>
    <w:semiHidden/>
    <w:rsid w:val="007F33BD"/>
    <w:rPr>
      <w:sz w:val="20"/>
      <w:szCs w:val="20"/>
    </w:rPr>
  </w:style>
  <w:style w:type="character" w:styleId="Appelnotedebasdep">
    <w:name w:val="footnote reference"/>
    <w:semiHidden/>
    <w:rsid w:val="007F33BD"/>
    <w:rPr>
      <w:vertAlign w:val="superscript"/>
    </w:rPr>
  </w:style>
  <w:style w:type="paragraph" w:customStyle="1" w:styleId="Standardniv1">
    <w:name w:val="Standard niv 1"/>
    <w:basedOn w:val="Titre1"/>
    <w:rsid w:val="00196BFF"/>
    <w:pPr>
      <w:keepNext w:val="0"/>
      <w:framePr w:hSpace="0" w:vSpace="0" w:wrap="auto" w:vAnchor="margin" w:hAnchor="text" w:xAlign="left" w:yAlign="inline"/>
      <w:autoSpaceDE w:val="0"/>
      <w:autoSpaceDN w:val="0"/>
      <w:spacing w:line="240" w:lineRule="auto"/>
      <w:ind w:left="567"/>
      <w:jc w:val="both"/>
      <w:outlineLvl w:val="9"/>
    </w:pPr>
    <w:rPr>
      <w:rFonts w:ascii="Times" w:hAnsi="Times" w:cs="Times"/>
      <w:b w:val="0"/>
      <w:bCs w:val="0"/>
      <w:caps w:val="0"/>
      <w:sz w:val="22"/>
      <w:szCs w:val="22"/>
      <w:u w:val="none"/>
    </w:rPr>
  </w:style>
  <w:style w:type="paragraph" w:customStyle="1" w:styleId="Normal2">
    <w:name w:val="Normal2"/>
    <w:basedOn w:val="Normal"/>
    <w:rsid w:val="008363F6"/>
    <w:pPr>
      <w:keepLines/>
      <w:tabs>
        <w:tab w:val="left" w:pos="567"/>
        <w:tab w:val="left" w:pos="851"/>
        <w:tab w:val="left" w:pos="1134"/>
      </w:tabs>
      <w:spacing w:line="240" w:lineRule="auto"/>
      <w:ind w:left="284" w:firstLine="284"/>
      <w:jc w:val="both"/>
    </w:pPr>
    <w:rPr>
      <w:rFonts w:ascii="New York" w:hAnsi="New York" w:cs="New York"/>
      <w:sz w:val="22"/>
      <w:szCs w:val="22"/>
    </w:rPr>
  </w:style>
  <w:style w:type="paragraph" w:customStyle="1" w:styleId="Normalsolidaire">
    <w:name w:val="Normal solidaire"/>
    <w:basedOn w:val="Normal"/>
    <w:rsid w:val="008363F6"/>
    <w:pPr>
      <w:spacing w:before="180" w:line="240" w:lineRule="auto"/>
      <w:ind w:firstLine="0"/>
      <w:jc w:val="both"/>
    </w:pPr>
    <w:rPr>
      <w:rFonts w:ascii="Arial" w:hAnsi="Arial" w:cs="Arial"/>
      <w:sz w:val="20"/>
      <w:szCs w:val="20"/>
    </w:rPr>
  </w:style>
  <w:style w:type="paragraph" w:customStyle="1" w:styleId="alinaniv1">
    <w:name w:val="alinéa niv 1"/>
    <w:basedOn w:val="Standardniv1"/>
    <w:rsid w:val="007050F9"/>
    <w:pPr>
      <w:ind w:left="851" w:hanging="283"/>
    </w:pPr>
  </w:style>
  <w:style w:type="table" w:styleId="Grilledutableau">
    <w:name w:val="Table Grid"/>
    <w:basedOn w:val="TableauNormal"/>
    <w:uiPriority w:val="59"/>
    <w:rsid w:val="00057E4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aragraphedeliste">
    <w:name w:val="List Paragraph"/>
    <w:basedOn w:val="Normal"/>
    <w:uiPriority w:val="34"/>
    <w:qFormat/>
    <w:rsid w:val="00057E47"/>
    <w:pPr>
      <w:spacing w:after="200" w:line="276" w:lineRule="auto"/>
      <w:ind w:left="720" w:firstLine="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NotedebasdepageCar">
    <w:name w:val="Note de bas de page Car"/>
    <w:basedOn w:val="Policepardfaut"/>
    <w:link w:val="Notedebasdepage"/>
    <w:semiHidden/>
    <w:rsid w:val="00057E47"/>
  </w:style>
  <w:style w:type="paragraph" w:styleId="Notedefin">
    <w:name w:val="endnote text"/>
    <w:basedOn w:val="Normal"/>
    <w:link w:val="NotedefinCar"/>
    <w:uiPriority w:val="99"/>
    <w:semiHidden/>
    <w:unhideWhenUsed/>
    <w:rsid w:val="007B75FF"/>
    <w:rPr>
      <w:sz w:val="20"/>
      <w:szCs w:val="20"/>
    </w:rPr>
  </w:style>
  <w:style w:type="character" w:customStyle="1" w:styleId="NotedefinCar">
    <w:name w:val="Note de fin Car"/>
    <w:basedOn w:val="Policepardfaut"/>
    <w:link w:val="Notedefin"/>
    <w:uiPriority w:val="99"/>
    <w:semiHidden/>
    <w:rsid w:val="007B75FF"/>
  </w:style>
  <w:style w:type="character" w:customStyle="1" w:styleId="Titre3Car">
    <w:name w:val="Titre 3 Car"/>
    <w:link w:val="Titre3"/>
    <w:rsid w:val="00662D43"/>
    <w:rPr>
      <w:rFonts w:ascii="Century Gothic" w:hAnsi="Century Gothic"/>
      <w:b/>
      <w:sz w:val="18"/>
      <w:szCs w:val="18"/>
      <w:u w:val="single"/>
    </w:rPr>
  </w:style>
  <w:style w:type="character" w:customStyle="1" w:styleId="En-tteCar">
    <w:name w:val="En-tête Car"/>
    <w:link w:val="En-tte"/>
    <w:uiPriority w:val="99"/>
    <w:rsid w:val="00D71868"/>
    <w:rPr>
      <w:sz w:val="24"/>
      <w:szCs w:val="24"/>
    </w:rPr>
  </w:style>
  <w:style w:type="character" w:customStyle="1" w:styleId="Corpsdetexte3Car">
    <w:name w:val="Corps de texte 3 Car"/>
    <w:link w:val="Corpsdetexte3"/>
    <w:semiHidden/>
    <w:rsid w:val="00D71868"/>
    <w:rPr>
      <w:rFonts w:ascii="Arial" w:hAnsi="Arial"/>
      <w:sz w:val="24"/>
      <w:szCs w:val="24"/>
    </w:rPr>
  </w:style>
  <w:style w:type="character" w:customStyle="1" w:styleId="RetraitcorpsdetexteCar">
    <w:name w:val="Retrait corps de texte Car"/>
    <w:link w:val="Retraitcorpsdetexte"/>
    <w:semiHidden/>
    <w:rsid w:val="00D71868"/>
    <w:rPr>
      <w:sz w:val="24"/>
      <w:szCs w:val="24"/>
    </w:rPr>
  </w:style>
  <w:style w:type="character" w:customStyle="1" w:styleId="Retraitcorpsdetexte2Car">
    <w:name w:val="Retrait corps de texte 2 Car"/>
    <w:link w:val="Retraitcorpsdetexte2"/>
    <w:semiHidden/>
    <w:rsid w:val="00D71868"/>
    <w:rPr>
      <w:sz w:val="24"/>
      <w:szCs w:val="24"/>
    </w:rPr>
  </w:style>
  <w:style w:type="character" w:customStyle="1" w:styleId="Retraitcorpsdetexte3Car">
    <w:name w:val="Retrait corps de texte 3 Car"/>
    <w:link w:val="Retraitcorpsdetexte3"/>
    <w:semiHidden/>
    <w:rsid w:val="00D71868"/>
    <w:rPr>
      <w:sz w:val="24"/>
      <w:szCs w:val="24"/>
    </w:rPr>
  </w:style>
  <w:style w:type="character" w:customStyle="1" w:styleId="CorpsdetexteCar">
    <w:name w:val="Corps de texte Car"/>
    <w:aliases w:val="TITRE 3 Car"/>
    <w:link w:val="Corpsdetexte"/>
    <w:semiHidden/>
    <w:rsid w:val="001F491C"/>
    <w:rPr>
      <w:rFonts w:ascii="Arial Narrow" w:hAnsi="Arial Narrow"/>
      <w:sz w:val="22"/>
    </w:rPr>
  </w:style>
  <w:style w:type="character" w:styleId="lev">
    <w:name w:val="Strong"/>
    <w:qFormat/>
    <w:rsid w:val="00BD14A2"/>
    <w:rPr>
      <w:b/>
      <w:bCs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F2DB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0F2DB9"/>
    <w:rPr>
      <w:rFonts w:ascii="Tahoma" w:hAnsi="Tahoma" w:cs="Tahoma"/>
      <w:sz w:val="16"/>
      <w:szCs w:val="16"/>
    </w:rPr>
  </w:style>
  <w:style w:type="character" w:styleId="Textedelespacerserv">
    <w:name w:val="Placeholder Text"/>
    <w:uiPriority w:val="99"/>
    <w:semiHidden/>
    <w:rsid w:val="000F2DB9"/>
    <w:rPr>
      <w:color w:val="808080"/>
    </w:rPr>
  </w:style>
  <w:style w:type="paragraph" w:customStyle="1" w:styleId="Textenote">
    <w:name w:val="Texte note"/>
    <w:basedOn w:val="Normal"/>
    <w:rsid w:val="00432D05"/>
    <w:pPr>
      <w:spacing w:line="240" w:lineRule="auto"/>
      <w:ind w:left="2268" w:firstLine="0"/>
    </w:pPr>
    <w:rPr>
      <w:rFonts w:ascii="NimbusSanTLig" w:hAnsi="NimbusSanTLig"/>
      <w:sz w:val="22"/>
      <w:szCs w:val="20"/>
    </w:rPr>
  </w:style>
  <w:style w:type="paragraph" w:styleId="NormalWeb">
    <w:name w:val="Normal (Web)"/>
    <w:basedOn w:val="Normal"/>
    <w:uiPriority w:val="99"/>
    <w:unhideWhenUsed/>
    <w:rsid w:val="00DB71D9"/>
    <w:pPr>
      <w:spacing w:before="100" w:beforeAutospacing="1" w:after="100" w:afterAutospacing="1" w:line="240" w:lineRule="auto"/>
      <w:ind w:firstLine="0"/>
    </w:pPr>
  </w:style>
  <w:style w:type="character" w:styleId="Accentuation">
    <w:name w:val="Emphasis"/>
    <w:uiPriority w:val="20"/>
    <w:qFormat/>
    <w:rsid w:val="002669D8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customStyle="1" w:styleId="Normal1">
    <w:name w:val="Normal1"/>
    <w:basedOn w:val="Normal"/>
    <w:rsid w:val="00133EB0"/>
    <w:pPr>
      <w:keepLines/>
      <w:tabs>
        <w:tab w:val="left" w:pos="284"/>
        <w:tab w:val="left" w:pos="567"/>
        <w:tab w:val="left" w:pos="851"/>
      </w:tabs>
      <w:spacing w:line="240" w:lineRule="auto"/>
      <w:ind w:firstLine="284"/>
      <w:jc w:val="both"/>
    </w:pPr>
    <w:rPr>
      <w:sz w:val="22"/>
      <w:szCs w:val="20"/>
    </w:rPr>
  </w:style>
  <w:style w:type="character" w:customStyle="1" w:styleId="Titre2Car">
    <w:name w:val="Titre 2 Car"/>
    <w:link w:val="Titre2"/>
    <w:rsid w:val="00AB18A3"/>
    <w:rPr>
      <w:rFonts w:ascii="Arial" w:hAnsi="Arial" w:cs="Arial"/>
      <w:b/>
    </w:rPr>
  </w:style>
  <w:style w:type="paragraph" w:customStyle="1" w:styleId="Default">
    <w:name w:val="Default"/>
    <w:rsid w:val="00AF725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PieddepageCar">
    <w:name w:val="Pied de page Car"/>
    <w:link w:val="Pieddepage"/>
    <w:uiPriority w:val="99"/>
    <w:rsid w:val="00FF6284"/>
    <w:rPr>
      <w:rFonts w:ascii="Arial Narrow" w:hAnsi="Arial Narrow"/>
      <w:sz w:val="22"/>
    </w:rPr>
  </w:style>
  <w:style w:type="paragraph" w:customStyle="1" w:styleId="Corpsdetexte21">
    <w:name w:val="Corps de texte 21"/>
    <w:basedOn w:val="Normal"/>
    <w:rsid w:val="005321E5"/>
    <w:pPr>
      <w:spacing w:line="240" w:lineRule="auto"/>
      <w:ind w:firstLine="0"/>
      <w:jc w:val="both"/>
    </w:pPr>
  </w:style>
  <w:style w:type="paragraph" w:customStyle="1" w:styleId="Corpsdetexte22">
    <w:name w:val="Corps de texte 22"/>
    <w:basedOn w:val="Normal"/>
    <w:rsid w:val="000F103B"/>
    <w:pPr>
      <w:spacing w:line="240" w:lineRule="auto"/>
      <w:ind w:firstLine="0"/>
      <w:jc w:val="both"/>
    </w:pPr>
  </w:style>
  <w:style w:type="paragraph" w:customStyle="1" w:styleId="Corpsdetexte23">
    <w:name w:val="Corps de texte 23"/>
    <w:basedOn w:val="Normal"/>
    <w:rsid w:val="00EE7886"/>
    <w:pPr>
      <w:spacing w:line="240" w:lineRule="auto"/>
      <w:ind w:firstLine="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85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40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4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83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9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82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2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7302484-3e6f-4316-90c5-52ce47ebe01e" xsi:nil="true"/>
    <lcf76f155ced4ddcb4097134ff3c332f xmlns="7c85dfed-852a-49c3-99f8-7f22d16f7468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ACA22672419F84BA57220F512E4D34E" ma:contentTypeVersion="16" ma:contentTypeDescription="Create a new document." ma:contentTypeScope="" ma:versionID="b2e5c807a5882b0fbca0ddfc029b821f">
  <xsd:schema xmlns:xsd="http://www.w3.org/2001/XMLSchema" xmlns:xs="http://www.w3.org/2001/XMLSchema" xmlns:p="http://schemas.microsoft.com/office/2006/metadata/properties" xmlns:ns2="7c85dfed-852a-49c3-99f8-7f22d16f7468" xmlns:ns3="c7302484-3e6f-4316-90c5-52ce47ebe01e" targetNamespace="http://schemas.microsoft.com/office/2006/metadata/properties" ma:root="true" ma:fieldsID="43965e41c5798ca50c188866c3be818c" ns2:_="" ns3:_="">
    <xsd:import namespace="7c85dfed-852a-49c3-99f8-7f22d16f7468"/>
    <xsd:import namespace="c7302484-3e6f-4316-90c5-52ce47ebe0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85dfed-852a-49c3-99f8-7f22d16f746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2540c8b0-3e4d-4f63-9c89-578087cd2e3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302484-3e6f-4316-90c5-52ce47ebe01e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40b54474-b2a9-4558-8baa-ebdcf4e55414}" ma:internalName="TaxCatchAll" ma:showField="CatchAllData" ma:web="c7302484-3e6f-4316-90c5-52ce47ebe01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0162D8-DC53-42DF-8067-32AE3F702335}">
  <ds:schemaRefs>
    <ds:schemaRef ds:uri="http://schemas.openxmlformats.org/package/2006/metadata/core-properties"/>
    <ds:schemaRef ds:uri="c7302484-3e6f-4316-90c5-52ce47ebe01e"/>
    <ds:schemaRef ds:uri="http://schemas.microsoft.com/office/2006/metadata/properties"/>
    <ds:schemaRef ds:uri="http://purl.org/dc/elements/1.1/"/>
    <ds:schemaRef ds:uri="http://www.w3.org/XML/1998/namespace"/>
    <ds:schemaRef ds:uri="http://schemas.microsoft.com/office/2006/documentManagement/types"/>
    <ds:schemaRef ds:uri="7c85dfed-852a-49c3-99f8-7f22d16f7468"/>
    <ds:schemaRef ds:uri="http://purl.org/dc/dcmitype/"/>
    <ds:schemaRef ds:uri="http://purl.org/dc/terms/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39B574E-9A38-464A-BCD1-CA3578A89F3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DD32EB7-DE56-4B7B-BDA5-CC525DCF8F3B}"/>
</file>

<file path=customXml/itemProps4.xml><?xml version="1.0" encoding="utf-8"?>
<ds:datastoreItem xmlns:ds="http://schemas.openxmlformats.org/officeDocument/2006/customXml" ds:itemID="{C8304C56-85AD-4131-9B67-266216C4B2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8</Pages>
  <Words>168</Words>
  <Characters>927</Characters>
  <Application>Microsoft Office Word</Application>
  <DocSecurity>0</DocSecurity>
  <Lines>7</Lines>
  <Paragraphs>2</Paragraphs>
  <ScaleCrop>false</ScaleCrop>
  <Company>CCI Avignon</Company>
  <LinksUpToDate>false</LinksUpToDate>
  <CharactersWithSpaces>1093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Dominique DESIGAUX</dc:creator>
  <cp:keywords/>
  <dc:description/>
  <cp:lastModifiedBy>GUILLAUD DEBROUE Valentin</cp:lastModifiedBy>
  <cp:revision>74</cp:revision>
  <cp:lastPrinted>2015-07-10T09:50:00Z</cp:lastPrinted>
  <dcterms:created xsi:type="dcterms:W3CDTF">2013-01-21T10:55:00Z</dcterms:created>
  <dcterms:modified xsi:type="dcterms:W3CDTF">2025-01-15T11:20:00Z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0x010100FACA22672419F84BA57220F512E4D34E</vt:lpwstr>
  </property>
  <property fmtid="{D5CDD505-2E9C-101B-9397-08002B2CF9AE}" pid="3" name="WorkflowCreationPath">
    <vt:lpwstr>718cb3e4-1975-487e-a7fb-bbe207b7bb90,4;718cb3e4-1975-487e-a7fb-bbe207b7bb90,4;718cb3e4-1975-487e-a7fb-bbe207b7bb90,4;718cb3e4-1975-487e-a7fb-bbe207b7bb90,11;718cb3e4-1975-487e-a7fb-bbe207b7bb90,11;718cb3e4-1975-487e-a7fb-bbe207b7bb90,18;</vt:lpwstr>
  </property>
  <property fmtid="{D5CDD505-2E9C-101B-9397-08002B2CF9AE}" pid="4" name="Numéro d'instruction">
    <vt:r8>0</vt:r8>
  </property>
  <property fmtid="{D5CDD505-2E9C-101B-9397-08002B2CF9AE}" pid="5" name="Numéro de procédure0">
    <vt:r8>0</vt:r8>
  </property>
  <property fmtid="{D5CDD505-2E9C-101B-9397-08002B2CF9AE}" pid="6" name="Demande de validation">
    <vt:lpwstr/>
  </property>
  <property fmtid="{D5CDD505-2E9C-101B-9397-08002B2CF9AE}" pid="7" name="Type de modification">
    <vt:lpwstr>Nouveau document</vt:lpwstr>
  </property>
  <property fmtid="{D5CDD505-2E9C-101B-9397-08002B2CF9AE}" pid="8" name="Etape de réalisation">
    <vt:lpwstr>En cours de rédaction</vt:lpwstr>
  </property>
  <property fmtid="{D5CDD505-2E9C-101B-9397-08002B2CF9AE}" pid="9" name="Diffusion du nouveau document">
    <vt:lpwstr/>
  </property>
  <property fmtid="{D5CDD505-2E9C-101B-9397-08002B2CF9AE}" pid="10" name="Order">
    <vt:r8>74800</vt:r8>
  </property>
  <property fmtid="{D5CDD505-2E9C-101B-9397-08002B2CF9AE}" pid="11" name="ShowRepairView">
    <vt:lpwstr/>
  </property>
  <property fmtid="{D5CDD505-2E9C-101B-9397-08002B2CF9AE}" pid="12" name="xd_ProgID">
    <vt:lpwstr/>
  </property>
  <property fmtid="{D5CDD505-2E9C-101B-9397-08002B2CF9AE}" pid="13" name="Type de procédure">
    <vt:lpwstr/>
  </property>
  <property fmtid="{D5CDD505-2E9C-101B-9397-08002B2CF9AE}" pid="14" name="TemplateUrl">
    <vt:lpwstr/>
  </property>
  <property fmtid="{D5CDD505-2E9C-101B-9397-08002B2CF9AE}" pid="15" name="Commentaires Valideur">
    <vt:lpwstr/>
  </property>
  <property fmtid="{D5CDD505-2E9C-101B-9397-08002B2CF9AE}" pid="16" name="Commentaires SQ">
    <vt:lpwstr/>
  </property>
  <property fmtid="{D5CDD505-2E9C-101B-9397-08002B2CF9AE}" pid="17" name="MediaServiceImageTags">
    <vt:lpwstr/>
  </property>
  <property fmtid="{D5CDD505-2E9C-101B-9397-08002B2CF9AE}" pid="18" name="_SourceUrl">
    <vt:lpwstr/>
  </property>
</Properties>
</file>