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7E714EAD" w14:textId="77777777" w:rsidTr="00321CDE">
        <w:trPr>
          <w:trHeight w:val="1132"/>
        </w:trPr>
        <w:tc>
          <w:tcPr>
            <w:tcW w:w="10434" w:type="dxa"/>
            <w:shd w:val="clear" w:color="auto" w:fill="auto"/>
          </w:tcPr>
          <w:p w14:paraId="799D0510" w14:textId="77777777" w:rsidR="00541CA3" w:rsidRDefault="0099152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3F82E08" wp14:editId="430ACA8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7D8387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CFA03D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BE43650"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10206" w:type="dxa"/>
        <w:tblLayout w:type="fixed"/>
        <w:tblCellMar>
          <w:left w:w="71" w:type="dxa"/>
          <w:right w:w="71" w:type="dxa"/>
        </w:tblCellMar>
        <w:tblLook w:val="0000" w:firstRow="0" w:lastRow="0" w:firstColumn="0" w:lastColumn="0" w:noHBand="0" w:noVBand="0"/>
      </w:tblPr>
      <w:tblGrid>
        <w:gridCol w:w="3492"/>
        <w:gridCol w:w="6147"/>
        <w:gridCol w:w="567"/>
      </w:tblGrid>
      <w:tr w:rsidR="00C9616B" w:rsidRPr="00C9616B" w14:paraId="394692C9" w14:textId="77777777" w:rsidTr="00561357">
        <w:trPr>
          <w:cantSplit/>
          <w:trHeight w:val="812"/>
        </w:trPr>
        <w:tc>
          <w:tcPr>
            <w:tcW w:w="9639" w:type="dxa"/>
            <w:gridSpan w:val="2"/>
            <w:shd w:val="clear" w:color="auto" w:fill="00A3A6"/>
          </w:tcPr>
          <w:p w14:paraId="5D047174" w14:textId="2D51CFAC" w:rsidR="009B1CD0" w:rsidRPr="005866B1" w:rsidRDefault="009B1CD0" w:rsidP="00844DAA">
            <w:pPr>
              <w:tabs>
                <w:tab w:val="left" w:pos="851"/>
              </w:tabs>
              <w:spacing w:before="120" w:after="120"/>
              <w:jc w:val="center"/>
              <w:rPr>
                <w:rFonts w:ascii="Raleway ExtraBold" w:hAnsi="Raleway ExtraBold" w:cs="Arial"/>
                <w:b/>
                <w:bCs/>
                <w:caps/>
                <w:color w:val="FFFFFF" w:themeColor="background1"/>
                <w:sz w:val="18"/>
                <w:szCs w:val="28"/>
              </w:rPr>
            </w:pPr>
            <w:r w:rsidRPr="005866B1">
              <w:rPr>
                <w:rFonts w:ascii="Raleway ExtraBold" w:hAnsi="Raleway ExtraBold" w:cs="Arial"/>
                <w:b/>
                <w:color w:val="FFFFFF" w:themeColor="background1"/>
                <w:sz w:val="16"/>
                <w:szCs w:val="24"/>
              </w:rPr>
              <w:t>MARCH</w:t>
            </w:r>
            <w:r w:rsidRPr="005866B1">
              <w:rPr>
                <w:rFonts w:ascii="Raleway ExtraBold" w:hAnsi="Raleway ExtraBold" w:cs="Arial"/>
                <w:b/>
                <w:caps/>
                <w:color w:val="FFFFFF" w:themeColor="background1"/>
                <w:sz w:val="16"/>
                <w:szCs w:val="24"/>
              </w:rPr>
              <w:t>é</w:t>
            </w:r>
            <w:r w:rsidRPr="005866B1">
              <w:rPr>
                <w:rFonts w:ascii="Raleway ExtraBold" w:hAnsi="Raleway ExtraBold" w:cs="Arial"/>
                <w:b/>
                <w:color w:val="FFFFFF" w:themeColor="background1"/>
                <w:sz w:val="16"/>
                <w:szCs w:val="24"/>
              </w:rPr>
              <w:t xml:space="preserve">S </w:t>
            </w:r>
            <w:r w:rsidR="00930A5C" w:rsidRPr="005866B1">
              <w:rPr>
                <w:rFonts w:ascii="Raleway ExtraBold" w:hAnsi="Raleway ExtraBold" w:cs="Arial"/>
                <w:b/>
                <w:color w:val="FFFFFF" w:themeColor="background1"/>
                <w:sz w:val="16"/>
                <w:szCs w:val="24"/>
              </w:rPr>
              <w:t>PUBLICS</w:t>
            </w:r>
            <w:r w:rsidR="00C93E6B" w:rsidRPr="005866B1">
              <w:rPr>
                <w:rFonts w:ascii="Raleway ExtraBold" w:hAnsi="Raleway ExtraBold" w:cs="Arial"/>
                <w:b/>
                <w:color w:val="FFFFFF" w:themeColor="background1"/>
                <w:sz w:val="16"/>
                <w:szCs w:val="24"/>
              </w:rPr>
              <w:t xml:space="preserve"> </w:t>
            </w:r>
          </w:p>
          <w:p w14:paraId="0E81598B" w14:textId="77777777" w:rsidR="009B1CD0" w:rsidRPr="005866B1" w:rsidRDefault="009B1CD0" w:rsidP="000704F0">
            <w:pPr>
              <w:tabs>
                <w:tab w:val="left" w:pos="851"/>
              </w:tabs>
              <w:spacing w:before="120" w:after="120"/>
              <w:jc w:val="center"/>
              <w:rPr>
                <w:rFonts w:ascii="Raleway ExtraBold" w:hAnsi="Raleway ExtraBold"/>
                <w:caps/>
                <w:color w:val="FFFFFF" w:themeColor="background1"/>
                <w:sz w:val="28"/>
                <w:szCs w:val="28"/>
              </w:rPr>
            </w:pPr>
            <w:r w:rsidRPr="005866B1">
              <w:rPr>
                <w:rFonts w:ascii="Raleway ExtraBold" w:hAnsi="Raleway ExtraBold" w:cs="Arial"/>
                <w:b/>
                <w:bCs/>
                <w:caps/>
                <w:color w:val="FFFFFF" w:themeColor="background1"/>
                <w:sz w:val="32"/>
                <w:szCs w:val="28"/>
              </w:rPr>
              <w:t>ACTE</w:t>
            </w:r>
            <w:r w:rsidRPr="005866B1">
              <w:rPr>
                <w:rFonts w:ascii="Raleway ExtraBold" w:hAnsi="Raleway ExtraBold" w:cs="Arial"/>
                <w:b/>
                <w:bCs/>
                <w:color w:val="FFFFFF" w:themeColor="background1"/>
                <w:sz w:val="32"/>
                <w:szCs w:val="28"/>
              </w:rPr>
              <w:t xml:space="preserve"> D’ENGAGEMENT</w:t>
            </w:r>
          </w:p>
        </w:tc>
        <w:tc>
          <w:tcPr>
            <w:tcW w:w="567" w:type="dxa"/>
            <w:shd w:val="clear" w:color="auto" w:fill="00A3A6"/>
            <w:textDirection w:val="btLr"/>
          </w:tcPr>
          <w:p w14:paraId="1354DA47" w14:textId="5BD9DD8C" w:rsidR="009B1CD0" w:rsidRPr="00C9616B" w:rsidRDefault="00E47798" w:rsidP="00C9616B">
            <w:pPr>
              <w:pStyle w:val="Titre8"/>
              <w:tabs>
                <w:tab w:val="left" w:pos="851"/>
                <w:tab w:val="right" w:pos="9639"/>
              </w:tabs>
              <w:spacing w:before="120" w:after="120"/>
              <w:ind w:left="1553" w:right="113"/>
              <w:rPr>
                <w:color w:val="FFFFFF" w:themeColor="background1"/>
              </w:rPr>
            </w:pPr>
            <w:r w:rsidRPr="00C9616B">
              <w:rPr>
                <w:caps/>
                <w:color w:val="FFFFFF" w:themeColor="background1"/>
                <w:sz w:val="28"/>
                <w:szCs w:val="28"/>
              </w:rPr>
              <w:t>ATTRI</w:t>
            </w:r>
            <w:r w:rsidR="00C9616B">
              <w:rPr>
                <w:caps/>
                <w:color w:val="FFFFFF" w:themeColor="background1"/>
                <w:sz w:val="28"/>
                <w:szCs w:val="28"/>
              </w:rPr>
              <w:t xml:space="preserve"> </w:t>
            </w:r>
            <w:r w:rsidRPr="00C9616B">
              <w:rPr>
                <w:caps/>
                <w:color w:val="FFFFFF" w:themeColor="background1"/>
                <w:sz w:val="28"/>
                <w:szCs w:val="28"/>
              </w:rPr>
              <w:t>1</w:t>
            </w:r>
          </w:p>
        </w:tc>
      </w:tr>
      <w:tr w:rsidR="00B0567E" w:rsidRPr="00AC52F7" w14:paraId="3701007F" w14:textId="77777777" w:rsidTr="00815D01">
        <w:tblPrEx>
          <w:tblCellMar>
            <w:left w:w="108" w:type="dxa"/>
            <w:right w:w="108" w:type="dxa"/>
          </w:tblCellMar>
          <w:tblLook w:val="04A0" w:firstRow="1" w:lastRow="0" w:firstColumn="1" w:lastColumn="0" w:noHBand="0" w:noVBand="1"/>
        </w:tblPrEx>
        <w:tc>
          <w:tcPr>
            <w:tcW w:w="3492" w:type="dxa"/>
            <w:shd w:val="clear" w:color="auto" w:fill="auto"/>
          </w:tcPr>
          <w:p w14:paraId="6379FD50" w14:textId="77777777" w:rsidR="00B0567E" w:rsidRPr="00815D01" w:rsidRDefault="00B0567E" w:rsidP="00257821">
            <w:pPr>
              <w:suppressAutoHyphens w:val="0"/>
              <w:rPr>
                <w:rFonts w:ascii="Tahoma" w:hAnsi="Tahoma" w:cs="Times New Roman"/>
                <w:noProof/>
                <w:sz w:val="18"/>
                <w:szCs w:val="12"/>
                <w:lang w:eastAsia="fr-FR"/>
              </w:rPr>
            </w:pPr>
          </w:p>
          <w:p w14:paraId="59F7CD2A" w14:textId="319489CE" w:rsidR="00B0567E" w:rsidRPr="00815D01" w:rsidRDefault="00BF2F7E" w:rsidP="00257821">
            <w:pPr>
              <w:suppressAutoHyphens w:val="0"/>
              <w:rPr>
                <w:rFonts w:ascii="Tahoma" w:hAnsi="Tahoma" w:cs="Times New Roman"/>
                <w:noProof/>
                <w:sz w:val="18"/>
                <w:lang w:eastAsia="fr-FR"/>
              </w:rPr>
            </w:pPr>
            <w:r w:rsidRPr="00815D01">
              <w:rPr>
                <w:rFonts w:ascii="Tahoma" w:hAnsi="Tahoma" w:cs="Times New Roman"/>
                <w:noProof/>
                <w:sz w:val="18"/>
                <w:lang w:eastAsia="fr-FR"/>
              </w:rPr>
              <w:drawing>
                <wp:inline distT="0" distB="0" distL="0" distR="0" wp14:anchorId="2B3A39C7" wp14:editId="103EDACA">
                  <wp:extent cx="1323109" cy="350028"/>
                  <wp:effectExtent l="0" t="0" r="0" b="0"/>
                  <wp:docPr id="2" name="Image 2" descr="U:\marches\PHOTOS_LOGO_SIGNATURE\LOGOTYPE\LOGO\CMJN [Print]\Logo-INRAE_Quadr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arches\PHOTOS_LOGO_SIGNATURE\LOGOTYPE\LOGO\CMJN [Print]\Logo-INRAE_Quadri-[HD].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7359" cy="364380"/>
                          </a:xfrm>
                          <a:prstGeom prst="rect">
                            <a:avLst/>
                          </a:prstGeom>
                          <a:noFill/>
                          <a:ln>
                            <a:noFill/>
                          </a:ln>
                        </pic:spPr>
                      </pic:pic>
                    </a:graphicData>
                  </a:graphic>
                </wp:inline>
              </w:drawing>
            </w:r>
          </w:p>
          <w:p w14:paraId="5D7DBDB0" w14:textId="7B8707C3" w:rsidR="00607BF2" w:rsidRPr="00815D01" w:rsidRDefault="00C93E6B" w:rsidP="00257821">
            <w:pPr>
              <w:suppressAutoHyphens w:val="0"/>
              <w:rPr>
                <w:rFonts w:ascii="Tahoma" w:hAnsi="Tahoma" w:cs="Times New Roman"/>
                <w:b/>
                <w:noProof/>
                <w:color w:val="808080"/>
                <w:sz w:val="18"/>
                <w:lang w:eastAsia="fr-FR"/>
              </w:rPr>
            </w:pPr>
            <w:r w:rsidRPr="00046BD6">
              <w:rPr>
                <w:noProof/>
                <w:color w:val="00A3A6"/>
                <w:lang w:eastAsia="fr-FR"/>
              </w:rPr>
              <w:drawing>
                <wp:inline distT="0" distB="0" distL="0" distR="0" wp14:anchorId="0641BD4D" wp14:editId="2307F762">
                  <wp:extent cx="1267691" cy="92457"/>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4063" cy="138870"/>
                          </a:xfrm>
                          <a:prstGeom prst="rect">
                            <a:avLst/>
                          </a:prstGeom>
                          <a:noFill/>
                          <a:ln>
                            <a:noFill/>
                          </a:ln>
                        </pic:spPr>
                      </pic:pic>
                    </a:graphicData>
                  </a:graphic>
                </wp:inline>
              </w:drawing>
            </w:r>
          </w:p>
          <w:p w14:paraId="6D18E700" w14:textId="2B52E308" w:rsidR="00B0567E" w:rsidRPr="00815D01" w:rsidRDefault="00B0567E" w:rsidP="00257821">
            <w:pPr>
              <w:suppressAutoHyphens w:val="0"/>
              <w:rPr>
                <w:rFonts w:ascii="Tahoma" w:hAnsi="Tahoma" w:cs="Times New Roman"/>
                <w:b/>
                <w:noProof/>
                <w:color w:val="808080"/>
                <w:sz w:val="18"/>
                <w:lang w:eastAsia="fr-FR"/>
              </w:rPr>
            </w:pPr>
            <w:r w:rsidRPr="00815D01">
              <w:rPr>
                <w:rFonts w:ascii="Tahoma" w:hAnsi="Tahoma" w:cs="Times New Roman"/>
                <w:b/>
                <w:noProof/>
                <w:color w:val="808080"/>
                <w:sz w:val="18"/>
                <w:lang w:eastAsia="fr-FR"/>
              </w:rPr>
              <w:t xml:space="preserve">Centre </w:t>
            </w:r>
            <w:r w:rsidR="004061DF">
              <w:rPr>
                <w:rFonts w:ascii="Tahoma" w:hAnsi="Tahoma" w:cs="Times New Roman"/>
                <w:b/>
                <w:noProof/>
                <w:color w:val="808080"/>
                <w:sz w:val="18"/>
                <w:lang w:eastAsia="fr-FR"/>
              </w:rPr>
              <w:t>Occitanie - Montpellier</w:t>
            </w:r>
          </w:p>
          <w:p w14:paraId="214C5138" w14:textId="442BB469" w:rsidR="00561357" w:rsidRPr="00561357" w:rsidRDefault="00561357" w:rsidP="00257821">
            <w:pPr>
              <w:suppressAutoHyphens w:val="0"/>
              <w:rPr>
                <w:sz w:val="18"/>
              </w:rPr>
            </w:pPr>
            <w:r>
              <w:rPr>
                <w:sz w:val="18"/>
              </w:rPr>
              <w:t>Adresse :</w:t>
            </w:r>
            <w:r w:rsidR="004061DF">
              <w:rPr>
                <w:rFonts w:ascii="Tahoma" w:hAnsi="Tahoma" w:cs="Times New Roman"/>
                <w:noProof/>
                <w:color w:val="808080"/>
                <w:sz w:val="18"/>
                <w:lang w:eastAsia="fr-FR"/>
              </w:rPr>
              <w:t xml:space="preserve"> 2 place Pierre Viala 34060 Montpellier Cedex 2</w:t>
            </w:r>
          </w:p>
        </w:tc>
        <w:tc>
          <w:tcPr>
            <w:tcW w:w="6714" w:type="dxa"/>
            <w:gridSpan w:val="2"/>
            <w:shd w:val="clear" w:color="auto" w:fill="auto"/>
          </w:tcPr>
          <w:p w14:paraId="07D4A39E" w14:textId="77777777" w:rsidR="00B0567E" w:rsidRPr="00DE1269" w:rsidRDefault="00B0567E" w:rsidP="00561357">
            <w:pPr>
              <w:suppressAutoHyphens w:val="0"/>
              <w:ind w:left="86"/>
              <w:rPr>
                <w:rFonts w:cs="Times New Roman"/>
                <w:sz w:val="22"/>
                <w:lang w:eastAsia="fr-FR"/>
              </w:rPr>
            </w:pPr>
          </w:p>
          <w:p w14:paraId="21B2A70A" w14:textId="479C7917" w:rsidR="00B0567E" w:rsidRPr="00C93E6B" w:rsidRDefault="00B0567E" w:rsidP="00561357">
            <w:pPr>
              <w:suppressAutoHyphens w:val="0"/>
              <w:ind w:left="86"/>
              <w:rPr>
                <w:rFonts w:ascii="AvenirNext LT Pro Cn" w:hAnsi="AvenirNext LT Pro Cn" w:cstheme="minorHAnsi"/>
                <w:b/>
                <w:sz w:val="32"/>
                <w:lang w:eastAsia="fr-FR"/>
              </w:rPr>
            </w:pPr>
            <w:r w:rsidRPr="00C93E6B">
              <w:rPr>
                <w:rFonts w:ascii="AvenirNext LT Pro Cn" w:hAnsi="AvenirNext LT Pro Cn" w:cstheme="minorHAnsi"/>
                <w:b/>
                <w:sz w:val="32"/>
                <w:lang w:eastAsia="fr-FR"/>
              </w:rPr>
              <w:t>March</w:t>
            </w:r>
            <w:r w:rsidRPr="00C93E6B">
              <w:rPr>
                <w:rFonts w:ascii="AvenirNext LT Pro Cn" w:hAnsi="AvenirNext LT Pro Cn" w:cstheme="minorHAnsi" w:hint="eastAsia"/>
                <w:b/>
                <w:sz w:val="32"/>
                <w:lang w:eastAsia="fr-FR"/>
              </w:rPr>
              <w:t>é</w:t>
            </w:r>
            <w:r w:rsidRPr="00C93E6B">
              <w:rPr>
                <w:rFonts w:ascii="AvenirNext LT Pro Cn" w:hAnsi="AvenirNext LT Pro Cn" w:cstheme="minorHAnsi"/>
                <w:b/>
                <w:sz w:val="32"/>
                <w:lang w:eastAsia="fr-FR"/>
              </w:rPr>
              <w:t xml:space="preserve"> N</w:t>
            </w:r>
            <w:r w:rsidR="00807467" w:rsidRPr="00C93E6B">
              <w:rPr>
                <w:rFonts w:ascii="AvenirNext LT Pro Cn" w:hAnsi="AvenirNext LT Pro Cn" w:cstheme="minorHAnsi" w:hint="eastAsia"/>
                <w:b/>
                <w:sz w:val="32"/>
                <w:lang w:eastAsia="fr-FR"/>
              </w:rPr>
              <w:t>°</w:t>
            </w:r>
            <w:r w:rsidR="00807467" w:rsidRPr="00C93E6B">
              <w:rPr>
                <w:rFonts w:ascii="AvenirNext LT Pro Cn" w:hAnsi="AvenirNext LT Pro Cn" w:cstheme="minorHAnsi"/>
                <w:b/>
                <w:sz w:val="32"/>
                <w:lang w:eastAsia="fr-FR"/>
              </w:rPr>
              <w:t> </w:t>
            </w:r>
            <w:r w:rsidRPr="00C93E6B">
              <w:rPr>
                <w:rFonts w:ascii="AvenirNext LT Pro Cn" w:hAnsi="AvenirNext LT Pro Cn" w:cstheme="minorHAnsi"/>
                <w:b/>
                <w:sz w:val="32"/>
                <w:lang w:eastAsia="fr-FR"/>
              </w:rPr>
              <w:t>:</w:t>
            </w:r>
            <w:r w:rsidR="00561357" w:rsidRPr="00C93E6B">
              <w:rPr>
                <w:rFonts w:ascii="AvenirNext LT Pro Cn" w:hAnsi="AvenirNext LT Pro Cn" w:cstheme="minorHAnsi"/>
                <w:b/>
                <w:sz w:val="32"/>
                <w:lang w:eastAsia="fr-FR"/>
              </w:rPr>
              <w:t xml:space="preserve"> </w:t>
            </w:r>
          </w:p>
          <w:p w14:paraId="2CA37E2A" w14:textId="6AE8725C" w:rsidR="006854E1" w:rsidRPr="00DE1269" w:rsidRDefault="006854E1" w:rsidP="006854E1">
            <w:pPr>
              <w:suppressAutoHyphens w:val="0"/>
              <w:rPr>
                <w:rFonts w:ascii="AvenirNext LT Pro Cn" w:hAnsi="AvenirNext LT Pro Cn" w:cstheme="minorHAnsi"/>
                <w:b/>
                <w:sz w:val="26"/>
                <w:lang w:eastAsia="fr-FR"/>
              </w:rPr>
            </w:pPr>
          </w:p>
          <w:p w14:paraId="62EA6B66" w14:textId="5BB4F15E" w:rsidR="00B0567E" w:rsidRPr="00DE1269" w:rsidRDefault="00935C73"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Date du marché :</w:t>
            </w:r>
            <w:r w:rsidR="00561357" w:rsidRPr="00DE1269">
              <w:rPr>
                <w:rFonts w:ascii="AvenirNext LT Pro Cn" w:hAnsi="AvenirNext LT Pro Cn" w:cstheme="minorHAnsi"/>
                <w:b/>
                <w:sz w:val="26"/>
                <w:lang w:eastAsia="fr-FR"/>
              </w:rPr>
              <w:t xml:space="preserve"> </w:t>
            </w:r>
          </w:p>
          <w:p w14:paraId="24A65313" w14:textId="2EA097BB" w:rsidR="00561357" w:rsidRPr="00DE1269" w:rsidRDefault="00561357" w:rsidP="006854E1">
            <w:pPr>
              <w:tabs>
                <w:tab w:val="left" w:pos="426"/>
                <w:tab w:val="left" w:pos="851"/>
              </w:tabs>
              <w:suppressAutoHyphens w:val="0"/>
              <w:jc w:val="both"/>
              <w:rPr>
                <w:rFonts w:ascii="AvenirNext LT Pro Cn" w:hAnsi="AvenirNext LT Pro Cn" w:cstheme="minorHAnsi"/>
                <w:b/>
                <w:sz w:val="26"/>
                <w:lang w:eastAsia="fr-FR"/>
              </w:rPr>
            </w:pPr>
          </w:p>
          <w:p w14:paraId="6DFC024D" w14:textId="58DE4E4E" w:rsidR="00561357" w:rsidRDefault="00DE1269"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 xml:space="preserve">Pour </w:t>
            </w:r>
            <w:proofErr w:type="spellStart"/>
            <w:r w:rsidRPr="00DE1269">
              <w:rPr>
                <w:rFonts w:ascii="AvenirNext LT Pro Cn" w:hAnsi="AvenirNext LT Pro Cn" w:cstheme="minorHAnsi"/>
                <w:b/>
                <w:sz w:val="26"/>
                <w:lang w:eastAsia="fr-FR"/>
              </w:rPr>
              <w:t>ChorusPro</w:t>
            </w:r>
            <w:proofErr w:type="spellEnd"/>
            <w:r w:rsidR="0031395E">
              <w:rPr>
                <w:rFonts w:ascii="AvenirNext LT Pro Cn" w:hAnsi="AvenirNext LT Pro Cn" w:cstheme="minorHAnsi"/>
                <w:b/>
                <w:sz w:val="26"/>
                <w:lang w:eastAsia="fr-FR"/>
              </w:rPr>
              <w:t>,</w:t>
            </w:r>
            <w:r w:rsidRPr="00DE1269">
              <w:rPr>
                <w:rFonts w:ascii="AvenirNext LT Pro Cn" w:hAnsi="AvenirNext LT Pro Cn" w:cstheme="minorHAnsi"/>
                <w:b/>
                <w:sz w:val="26"/>
                <w:lang w:eastAsia="fr-FR"/>
              </w:rPr>
              <w:t xml:space="preserve"> </w:t>
            </w:r>
            <w:proofErr w:type="spellStart"/>
            <w:r w:rsidRPr="00DE1269">
              <w:rPr>
                <w:rFonts w:ascii="AvenirNext LT Pro Cn" w:hAnsi="AvenirNext LT Pro Cn" w:cstheme="minorHAnsi"/>
                <w:b/>
                <w:sz w:val="26"/>
                <w:lang w:eastAsia="fr-FR"/>
              </w:rPr>
              <w:t>n°E</w:t>
            </w:r>
            <w:r w:rsidR="00561357" w:rsidRPr="00DE1269">
              <w:rPr>
                <w:rFonts w:ascii="AvenirNext LT Pro Cn" w:hAnsi="AvenirNext LT Pro Cn" w:cstheme="minorHAnsi"/>
                <w:b/>
                <w:sz w:val="26"/>
                <w:lang w:eastAsia="fr-FR"/>
              </w:rPr>
              <w:t>ngagement</w:t>
            </w:r>
            <w:proofErr w:type="spellEnd"/>
            <w:r w:rsidR="00561357" w:rsidRPr="00DE1269">
              <w:rPr>
                <w:rFonts w:ascii="AvenirNext LT Pro Cn" w:hAnsi="AvenirNext LT Pro Cn" w:cstheme="minorHAnsi"/>
                <w:b/>
                <w:sz w:val="26"/>
                <w:lang w:eastAsia="fr-FR"/>
              </w:rPr>
              <w:t xml:space="preserve"> : </w:t>
            </w:r>
          </w:p>
          <w:p w14:paraId="6324B96C" w14:textId="39B31FE8" w:rsidR="006854E1"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p>
          <w:p w14:paraId="27DBE94A" w14:textId="38B70B7E" w:rsidR="006854E1" w:rsidRPr="00C93E6B"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r w:rsidRPr="00C93E6B">
              <w:rPr>
                <w:rFonts w:ascii="Raleway ExtraBold" w:hAnsi="Raleway ExtraBold" w:cs="Arial"/>
                <w:color w:val="44546A"/>
                <w:sz w:val="32"/>
                <w:szCs w:val="32"/>
              </w:rPr>
              <w:t xml:space="preserve">Mois </w:t>
            </w:r>
            <w:r w:rsidR="00CD7F1C" w:rsidRPr="00C93E6B">
              <w:rPr>
                <w:rFonts w:ascii="Raleway ExtraBold" w:hAnsi="Raleway ExtraBold" w:cs="Arial"/>
                <w:color w:val="44546A"/>
                <w:sz w:val="32"/>
                <w:szCs w:val="32"/>
              </w:rPr>
              <w:t xml:space="preserve">zéro </w:t>
            </w:r>
            <w:r w:rsidR="004061DF">
              <w:rPr>
                <w:rFonts w:ascii="Raleway ExtraBold" w:hAnsi="Raleway ExtraBold" w:cs="Arial"/>
                <w:color w:val="44546A"/>
                <w:sz w:val="32"/>
                <w:szCs w:val="32"/>
              </w:rPr>
              <w:t>M</w:t>
            </w:r>
            <w:r w:rsidR="004061DF">
              <w:rPr>
                <w:rFonts w:ascii="Raleway ExtraBold" w:hAnsi="Raleway ExtraBold" w:cs="Arial"/>
                <w:color w:val="44546A"/>
                <w:sz w:val="32"/>
                <w:szCs w:val="32"/>
                <w:vertAlign w:val="subscript"/>
              </w:rPr>
              <w:t>0</w:t>
            </w:r>
            <w:r w:rsidRPr="00C93E6B">
              <w:rPr>
                <w:rFonts w:ascii="Raleway ExtraBold" w:hAnsi="Raleway ExtraBold" w:cs="Arial"/>
                <w:color w:val="44546A"/>
                <w:sz w:val="32"/>
                <w:szCs w:val="32"/>
              </w:rPr>
              <w:t xml:space="preserve"> : </w:t>
            </w:r>
          </w:p>
          <w:p w14:paraId="5627269C" w14:textId="77777777" w:rsidR="00B0567E" w:rsidRPr="00815D01" w:rsidRDefault="00B0567E" w:rsidP="00561357">
            <w:pPr>
              <w:tabs>
                <w:tab w:val="left" w:pos="426"/>
                <w:tab w:val="left" w:pos="851"/>
              </w:tabs>
              <w:suppressAutoHyphens w:val="0"/>
              <w:ind w:left="459"/>
              <w:jc w:val="both"/>
              <w:rPr>
                <w:rFonts w:cs="Times New Roman"/>
                <w:sz w:val="18"/>
                <w:lang w:eastAsia="fr-FR"/>
              </w:rPr>
            </w:pPr>
          </w:p>
        </w:tc>
      </w:tr>
      <w:tr w:rsidR="00C9616B" w:rsidRPr="00DB460E" w14:paraId="1A3BB06E" w14:textId="77777777" w:rsidTr="00815D01">
        <w:tc>
          <w:tcPr>
            <w:tcW w:w="10206" w:type="dxa"/>
            <w:gridSpan w:val="3"/>
            <w:shd w:val="clear" w:color="auto" w:fill="00A3A6"/>
          </w:tcPr>
          <w:p w14:paraId="3C7CC91A" w14:textId="77777777" w:rsidR="009B1CD0" w:rsidRPr="00DB460E" w:rsidRDefault="009B1CD0" w:rsidP="005846FB">
            <w:pPr>
              <w:tabs>
                <w:tab w:val="left" w:pos="-142"/>
                <w:tab w:val="left" w:pos="851"/>
                <w:tab w:val="left" w:pos="4111"/>
              </w:tabs>
              <w:jc w:val="both"/>
              <w:rPr>
                <w:color w:val="FFFFFF" w:themeColor="background1"/>
                <w:sz w:val="28"/>
              </w:rPr>
            </w:pPr>
            <w:r w:rsidRPr="00DB460E">
              <w:rPr>
                <w:rFonts w:ascii="Raleway ExtraBold" w:hAnsi="Raleway ExtraBold" w:cs="Calibri"/>
                <w:color w:val="FFFFFF"/>
                <w:sz w:val="28"/>
                <w:lang w:eastAsia="fr-FR"/>
              </w:rPr>
              <w:t>A - Objet de l’acte d’engagement</w:t>
            </w:r>
          </w:p>
        </w:tc>
      </w:tr>
    </w:tbl>
    <w:p w14:paraId="5363254A" w14:textId="77777777" w:rsidR="00102542" w:rsidRDefault="00102542" w:rsidP="00503A05">
      <w:pPr>
        <w:tabs>
          <w:tab w:val="left" w:pos="426"/>
          <w:tab w:val="left" w:pos="851"/>
        </w:tabs>
        <w:spacing w:before="120" w:after="120"/>
        <w:jc w:val="both"/>
        <w:rPr>
          <w:rFonts w:ascii="Wingdings" w:eastAsia="Wingdings" w:hAnsi="Wingdings" w:cs="Wingdings"/>
          <w:b/>
          <w:color w:val="00A3A6"/>
          <w:spacing w:val="-10"/>
        </w:rPr>
      </w:pPr>
    </w:p>
    <w:p w14:paraId="10559596" w14:textId="7738A6C7" w:rsidR="007F36E5" w:rsidRPr="00503A05" w:rsidRDefault="009B1CD0" w:rsidP="00503A05">
      <w:pPr>
        <w:tabs>
          <w:tab w:val="left" w:pos="426"/>
          <w:tab w:val="left" w:pos="851"/>
        </w:tabs>
        <w:spacing w:before="120" w:after="120"/>
        <w:jc w:val="both"/>
        <w:rPr>
          <w:rFonts w:ascii="AvenirNext LT Pro Cn" w:hAnsi="AvenirNext LT Pro Cn" w:cstheme="minorHAnsi"/>
          <w:sz w:val="22"/>
          <w:lang w:eastAsia="fr-FR"/>
        </w:rPr>
      </w:pPr>
      <w:proofErr w:type="gramStart"/>
      <w:r w:rsidRPr="0005224F">
        <w:rPr>
          <w:rFonts w:ascii="Wingdings" w:eastAsia="Wingdings" w:hAnsi="Wingdings" w:cs="Wingdings"/>
          <w:b/>
          <w:color w:val="00A3A6"/>
          <w:spacing w:val="-10"/>
        </w:rPr>
        <w:t></w:t>
      </w:r>
      <w:r w:rsidRPr="0005224F">
        <w:rPr>
          <w:rFonts w:ascii="Arial" w:eastAsia="Arial" w:hAnsi="Arial" w:cs="Arial"/>
          <w:color w:val="00A3A6"/>
          <w:spacing w:val="-10"/>
        </w:rPr>
        <w:t xml:space="preserve"> </w:t>
      </w:r>
      <w:r>
        <w:rPr>
          <w:rFonts w:ascii="Arial" w:eastAsia="Arial" w:hAnsi="Arial" w:cs="Arial"/>
          <w:spacing w:val="-10"/>
        </w:rPr>
        <w:t xml:space="preserve"> </w:t>
      </w:r>
      <w:r w:rsidRPr="009678B1">
        <w:rPr>
          <w:rFonts w:ascii="AvenirNext LT Pro Cn" w:hAnsi="AvenirNext LT Pro Cn" w:cstheme="minorHAnsi"/>
          <w:sz w:val="22"/>
          <w:lang w:eastAsia="fr-FR"/>
        </w:rPr>
        <w:t>Objet</w:t>
      </w:r>
      <w:proofErr w:type="gramEnd"/>
      <w:r w:rsidRPr="009678B1">
        <w:rPr>
          <w:rFonts w:ascii="AvenirNext LT Pro Cn" w:hAnsi="AvenirNext LT Pro Cn" w:cstheme="minorHAnsi"/>
          <w:sz w:val="22"/>
          <w:lang w:eastAsia="fr-FR"/>
        </w:rPr>
        <w:t xml:space="preserve"> </w:t>
      </w:r>
      <w:r w:rsidR="00CD185D" w:rsidRPr="009678B1">
        <w:rPr>
          <w:rFonts w:ascii="AvenirNext LT Pro Cn" w:hAnsi="AvenirNext LT Pro Cn" w:cstheme="minorHAnsi"/>
          <w:sz w:val="22"/>
          <w:lang w:eastAsia="fr-FR"/>
        </w:rPr>
        <w:t xml:space="preserve">du marché </w:t>
      </w:r>
      <w:r w:rsidR="00FE48C9" w:rsidRPr="009678B1">
        <w:rPr>
          <w:rFonts w:ascii="AvenirNext LT Pro Cn" w:hAnsi="AvenirNext LT Pro Cn" w:cstheme="minorHAnsi"/>
          <w:sz w:val="22"/>
          <w:lang w:eastAsia="fr-FR"/>
        </w:rPr>
        <w:t>public</w:t>
      </w:r>
      <w:r w:rsidR="007F36E5" w:rsidRPr="009678B1">
        <w:rPr>
          <w:rFonts w:ascii="AvenirNext LT Pro Cn" w:hAnsi="AvenirNext LT Pro Cn" w:cstheme="minorHAnsi"/>
          <w:sz w:val="22"/>
          <w:lang w:eastAsia="fr-FR"/>
        </w:rPr>
        <w:t> :</w:t>
      </w:r>
    </w:p>
    <w:p w14:paraId="26C90997" w14:textId="1BBA8051" w:rsidR="00815D01" w:rsidRDefault="001373CE" w:rsidP="00C03113">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Déconstruction serre n° 16 – Création espace pépinière serre n° 15</w:t>
      </w:r>
    </w:p>
    <w:p w14:paraId="5CD9728C" w14:textId="79FC06CB" w:rsidR="001373CE" w:rsidRPr="00431DAE" w:rsidRDefault="001373CE" w:rsidP="00C03113">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Lot N° 01 : Démolitions – Désamiantage - Nivellement</w:t>
      </w:r>
    </w:p>
    <w:p w14:paraId="49052C76" w14:textId="77777777" w:rsidR="00102542" w:rsidRDefault="00102542" w:rsidP="003C11A2">
      <w:pPr>
        <w:tabs>
          <w:tab w:val="left" w:pos="426"/>
          <w:tab w:val="left" w:pos="851"/>
        </w:tabs>
        <w:spacing w:before="120"/>
        <w:jc w:val="both"/>
        <w:rPr>
          <w:rFonts w:ascii="Wingdings" w:eastAsia="Wingdings" w:hAnsi="Wingdings" w:cs="Wingdings"/>
          <w:b/>
          <w:color w:val="00A3A6"/>
          <w:spacing w:val="-10"/>
        </w:rPr>
      </w:pPr>
    </w:p>
    <w:p w14:paraId="79371732" w14:textId="77777777" w:rsidR="00102542" w:rsidRDefault="00102542" w:rsidP="003C11A2">
      <w:pPr>
        <w:tabs>
          <w:tab w:val="left" w:pos="426"/>
          <w:tab w:val="left" w:pos="851"/>
        </w:tabs>
        <w:spacing w:before="120"/>
        <w:jc w:val="both"/>
        <w:rPr>
          <w:rFonts w:ascii="Wingdings" w:eastAsia="Wingdings" w:hAnsi="Wingdings" w:cs="Wingdings"/>
          <w:b/>
          <w:color w:val="00A3A6"/>
          <w:spacing w:val="-10"/>
        </w:rPr>
      </w:pPr>
    </w:p>
    <w:p w14:paraId="08969A72" w14:textId="66878CF2" w:rsidR="009B1CD0" w:rsidRPr="00A11E30" w:rsidRDefault="009B1CD0" w:rsidP="003C11A2">
      <w:pPr>
        <w:tabs>
          <w:tab w:val="left" w:pos="426"/>
          <w:tab w:val="left" w:pos="851"/>
        </w:tabs>
        <w:spacing w:before="120"/>
        <w:jc w:val="both"/>
        <w:rPr>
          <w:rFonts w:ascii="Arial" w:eastAsia="Arial" w:hAnsi="Arial" w:cs="Arial"/>
          <w:spacing w:val="-10"/>
        </w:rPr>
      </w:pPr>
      <w:proofErr w:type="gramStart"/>
      <w:r w:rsidRPr="0005224F">
        <w:rPr>
          <w:rFonts w:ascii="Wingdings" w:eastAsia="Wingdings" w:hAnsi="Wingdings" w:cs="Wingdings"/>
          <w:b/>
          <w:color w:val="00A3A6"/>
          <w:spacing w:val="-10"/>
        </w:rPr>
        <w:t></w:t>
      </w:r>
      <w:r>
        <w:rPr>
          <w:rFonts w:ascii="Arial" w:eastAsia="Arial" w:hAnsi="Arial" w:cs="Arial"/>
          <w:spacing w:val="-10"/>
        </w:rPr>
        <w:t xml:space="preserve">  </w:t>
      </w:r>
      <w:r w:rsidRPr="00A11E30">
        <w:rPr>
          <w:rFonts w:ascii="AvenirNext LT Pro Cn" w:hAnsi="AvenirNext LT Pro Cn" w:cstheme="minorHAnsi"/>
          <w:sz w:val="22"/>
          <w:lang w:eastAsia="fr-FR"/>
        </w:rPr>
        <w:t>Cet</w:t>
      </w:r>
      <w:proofErr w:type="gramEnd"/>
      <w:r w:rsidRPr="00A11E30">
        <w:rPr>
          <w:rFonts w:ascii="AvenirNext LT Pro Cn" w:hAnsi="AvenirNext LT Pro Cn" w:cstheme="minorHAnsi"/>
          <w:sz w:val="22"/>
          <w:lang w:eastAsia="fr-FR"/>
        </w:rPr>
        <w:t xml:space="preserve"> acte d'engagement correspond :</w:t>
      </w:r>
    </w:p>
    <w:p w14:paraId="14AFCDC6" w14:textId="2D84C470" w:rsidR="009B1CD0" w:rsidRPr="00A11E30" w:rsidRDefault="009B1CD0" w:rsidP="0083205E">
      <w:pPr>
        <w:tabs>
          <w:tab w:val="left" w:pos="851"/>
        </w:tabs>
        <w:rPr>
          <w:rFonts w:ascii="Arial" w:hAnsi="Arial" w:cs="Arial"/>
          <w:b/>
          <w:i/>
          <w:iCs/>
          <w:color w:val="0070C0"/>
          <w:sz w:val="16"/>
        </w:rPr>
      </w:pPr>
      <w:r w:rsidRPr="00A11E30">
        <w:rPr>
          <w:rFonts w:ascii="Arial" w:hAnsi="Arial" w:cs="Arial"/>
          <w:b/>
          <w:i/>
          <w:iCs/>
          <w:color w:val="0070C0"/>
          <w:sz w:val="16"/>
        </w:rPr>
        <w:t>(Cocher les cases correspondantes.)</w:t>
      </w:r>
    </w:p>
    <w:p w14:paraId="62C9FA0C" w14:textId="77777777" w:rsidR="00A11E30" w:rsidRPr="00C03113" w:rsidRDefault="00A11E30" w:rsidP="00A11E30">
      <w:pPr>
        <w:tabs>
          <w:tab w:val="left" w:pos="851"/>
        </w:tabs>
        <w:rPr>
          <w:rFonts w:ascii="AvenirNext LT Pro Cn" w:hAnsi="AvenirNext LT Pro Cn" w:cstheme="minorHAnsi"/>
          <w:sz w:val="22"/>
          <w:lang w:eastAsia="fr-FR"/>
        </w:rPr>
      </w:pPr>
    </w:p>
    <w:p w14:paraId="467CC409" w14:textId="6301AF79" w:rsidR="000704F0" w:rsidRPr="00C03113" w:rsidRDefault="00935C73" w:rsidP="00102542">
      <w:pPr>
        <w:tabs>
          <w:tab w:val="left" w:pos="567"/>
          <w:tab w:val="left" w:pos="1134"/>
        </w:tabs>
        <w:ind w:left="850"/>
        <w:jc w:val="both"/>
        <w:rPr>
          <w:rFonts w:ascii="AvenirNext LT Pro Cn" w:hAnsi="AvenirNext LT Pro Cn" w:cstheme="minorHAnsi"/>
          <w:sz w:val="22"/>
          <w:lang w:eastAsia="fr-FR"/>
        </w:rPr>
      </w:pPr>
      <w:r w:rsidRPr="00C03113">
        <w:rPr>
          <w:rFonts w:ascii="AvenirNext LT Pro Cn" w:hAnsi="AvenirNext LT Pro Cn" w:cstheme="minorHAnsi"/>
          <w:sz w:val="22"/>
          <w:lang w:eastAsia="fr-FR"/>
        </w:rPr>
        <w:fldChar w:fldCharType="begin">
          <w:ffData>
            <w:name w:val=""/>
            <w:enabled/>
            <w:calcOnExit w:val="0"/>
            <w:checkBox>
              <w:size w:val="20"/>
              <w:default w:val="1"/>
            </w:checkBox>
          </w:ffData>
        </w:fldChar>
      </w:r>
      <w:r w:rsidRPr="00C03113">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B1CD0" w:rsidRPr="00C03113">
        <w:rPr>
          <w:rFonts w:ascii="AvenirNext LT Pro Cn" w:hAnsi="AvenirNext LT Pro Cn" w:cstheme="minorHAnsi"/>
          <w:sz w:val="22"/>
          <w:lang w:eastAsia="fr-FR"/>
        </w:rPr>
        <w:tab/>
      </w:r>
      <w:proofErr w:type="gramStart"/>
      <w:r w:rsidR="009B1CD0" w:rsidRPr="00C03113">
        <w:rPr>
          <w:rFonts w:ascii="AvenirNext LT Pro Cn" w:hAnsi="AvenirNext LT Pro Cn" w:cstheme="minorHAnsi"/>
          <w:sz w:val="22"/>
          <w:lang w:eastAsia="fr-FR"/>
        </w:rPr>
        <w:t>à</w:t>
      </w:r>
      <w:proofErr w:type="gramEnd"/>
      <w:r w:rsidR="009B1CD0" w:rsidRPr="00C03113">
        <w:rPr>
          <w:rFonts w:ascii="AvenirNext LT Pro Cn" w:hAnsi="AvenirNext LT Pro Cn" w:cstheme="minorHAnsi"/>
          <w:sz w:val="22"/>
          <w:lang w:eastAsia="fr-FR"/>
        </w:rPr>
        <w:t xml:space="preserve"> l’offre de base</w:t>
      </w:r>
      <w:r w:rsidR="004C5755" w:rsidRPr="00C03113">
        <w:rPr>
          <w:rFonts w:ascii="AvenirNext LT Pro Cn" w:hAnsi="AvenirNext LT Pro Cn" w:cstheme="minorHAnsi"/>
          <w:sz w:val="22"/>
          <w:lang w:eastAsia="fr-FR"/>
        </w:rPr>
        <w:t> </w:t>
      </w:r>
      <w:r w:rsidR="00665477" w:rsidRPr="00C03113">
        <w:rPr>
          <w:rFonts w:ascii="AvenirNext LT Pro Cn" w:hAnsi="AvenirNext LT Pro Cn" w:cstheme="minorHAnsi"/>
          <w:sz w:val="22"/>
          <w:lang w:eastAsia="fr-FR"/>
        </w:rPr>
        <w:t xml:space="preserve">: </w:t>
      </w:r>
    </w:p>
    <w:p w14:paraId="1BD0C5D1" w14:textId="7F62B31F" w:rsidR="00A6058B" w:rsidRDefault="00A6058B" w:rsidP="00A6058B">
      <w:pPr>
        <w:pStyle w:val="fcasegauche"/>
        <w:tabs>
          <w:tab w:val="left" w:pos="851"/>
        </w:tabs>
        <w:spacing w:after="0"/>
        <w:rPr>
          <w:rFonts w:ascii="Arial" w:hAnsi="Arial" w:cs="Arial"/>
        </w:rPr>
      </w:pPr>
    </w:p>
    <w:p w14:paraId="087EA98C" w14:textId="77777777" w:rsidR="00660AB9" w:rsidRPr="00A6058B" w:rsidRDefault="00660AB9" w:rsidP="00A6058B">
      <w:pPr>
        <w:pStyle w:val="fcasegauche"/>
        <w:tabs>
          <w:tab w:val="left" w:pos="851"/>
        </w:tabs>
        <w:spacing w:after="0"/>
        <w:rPr>
          <w:rFonts w:ascii="Arial" w:hAnsi="Arial" w:cs="Arial"/>
        </w:rPr>
      </w:pPr>
    </w:p>
    <w:p w14:paraId="7E79B183" w14:textId="77777777" w:rsidR="00102542" w:rsidRDefault="00102542" w:rsidP="00C93E6B">
      <w:pPr>
        <w:suppressAutoHyphens w:val="0"/>
        <w:spacing w:after="120"/>
        <w:rPr>
          <w:rFonts w:ascii="Wingdings" w:eastAsia="Wingdings" w:hAnsi="Wingdings" w:cs="Wingdings"/>
          <w:b/>
          <w:color w:val="00A3A6"/>
          <w:spacing w:val="-10"/>
        </w:rPr>
      </w:pPr>
    </w:p>
    <w:p w14:paraId="77067A6A" w14:textId="5181DFF6" w:rsidR="00935C73" w:rsidRDefault="00935C73" w:rsidP="00C93E6B">
      <w:pPr>
        <w:suppressAutoHyphens w:val="0"/>
        <w:spacing w:after="120"/>
        <w:rPr>
          <w:rFonts w:ascii="Arial" w:hAnsi="Arial" w:cs="Arial"/>
          <w:b/>
        </w:rPr>
      </w:pPr>
      <w:proofErr w:type="gramStart"/>
      <w:r w:rsidRPr="0005224F">
        <w:rPr>
          <w:rFonts w:ascii="Wingdings" w:eastAsia="Wingdings" w:hAnsi="Wingdings" w:cs="Wingdings"/>
          <w:b/>
          <w:color w:val="00A3A6"/>
          <w:spacing w:val="-10"/>
        </w:rPr>
        <w:t></w:t>
      </w:r>
      <w:r w:rsidRPr="0005224F">
        <w:rPr>
          <w:rFonts w:ascii="Arial" w:eastAsia="Arial" w:hAnsi="Arial" w:cs="Arial"/>
          <w:b/>
          <w:color w:val="00A3A6"/>
          <w:spacing w:val="-10"/>
        </w:rPr>
        <w:t xml:space="preserve"> </w:t>
      </w:r>
      <w:r w:rsidRPr="0040027A">
        <w:rPr>
          <w:rFonts w:ascii="Arial" w:hAnsi="Arial" w:cs="Arial"/>
          <w:b/>
        </w:rPr>
        <w:t xml:space="preserve"> </w:t>
      </w:r>
      <w:r w:rsidRPr="00A11E30">
        <w:rPr>
          <w:rFonts w:ascii="AvenirNext LT Pro Cn" w:hAnsi="AvenirNext LT Pro Cn" w:cstheme="minorHAnsi"/>
          <w:b/>
          <w:sz w:val="22"/>
          <w:lang w:eastAsia="fr-FR"/>
        </w:rPr>
        <w:t>Nom</w:t>
      </w:r>
      <w:proofErr w:type="gramEnd"/>
      <w:r w:rsidRPr="00A11E30">
        <w:rPr>
          <w:rFonts w:ascii="AvenirNext LT Pro Cn" w:hAnsi="AvenirNext LT Pro Cn" w:cstheme="minorHAnsi"/>
          <w:b/>
          <w:sz w:val="22"/>
          <w:lang w:eastAsia="fr-FR"/>
        </w:rPr>
        <w:t xml:space="preserve"> commercial et la dénomination sociale du candidat</w:t>
      </w:r>
      <w:r w:rsidR="00A6058B" w:rsidRPr="00A11E30">
        <w:rPr>
          <w:rFonts w:ascii="AvenirNext LT Pro Cn" w:hAnsi="AvenirNext LT Pro Cn" w:cstheme="minorHAnsi"/>
          <w:b/>
          <w:sz w:val="22"/>
          <w:lang w:eastAsia="fr-FR"/>
        </w:rPr>
        <w:t> :</w:t>
      </w:r>
    </w:p>
    <w:p w14:paraId="4E93208E" w14:textId="77777777" w:rsidR="00935C73" w:rsidRPr="00F60762" w:rsidRDefault="00935C73" w:rsidP="00F60762">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7523084D" w14:textId="6C15A035" w:rsidR="00C03113" w:rsidRPr="0031395E" w:rsidRDefault="00C03113" w:rsidP="00C03113">
      <w:pPr>
        <w:pBdr>
          <w:top w:val="double" w:sz="6" w:space="3" w:color="auto"/>
          <w:left w:val="double" w:sz="6" w:space="3" w:color="auto"/>
          <w:bottom w:val="double" w:sz="6" w:space="1" w:color="auto"/>
          <w:right w:val="double" w:sz="6" w:space="3" w:color="auto"/>
        </w:pBdr>
        <w:suppressAutoHyphens w:val="0"/>
        <w:jc w:val="center"/>
        <w:rPr>
          <w:rFonts w:ascii="AvenirNext LT Pro Cn" w:hAnsi="AvenirNext LT Pro Cn" w:cstheme="minorHAnsi"/>
          <w:b/>
          <w:sz w:val="30"/>
          <w:lang w:eastAsia="fr-FR"/>
        </w:rPr>
      </w:pPr>
      <w:r w:rsidRPr="0031395E">
        <w:rPr>
          <w:rFonts w:ascii="AvenirNext LT Pro Cn" w:hAnsi="AvenirNext LT Pro Cn" w:cstheme="minorHAnsi"/>
          <w:b/>
          <w:sz w:val="30"/>
          <w:lang w:eastAsia="fr-FR"/>
        </w:rPr>
        <w:t>_</w:t>
      </w:r>
      <w:r w:rsidRPr="0031395E">
        <w:rPr>
          <w:rFonts w:ascii="AvenirNext LT Pro Cn" w:hAnsi="AvenirNext LT Pro Cn" w:cstheme="minorHAnsi"/>
          <w:b/>
          <w:sz w:val="30"/>
          <w:lang w:eastAsia="fr-FR"/>
        </w:rPr>
        <w:fldChar w:fldCharType="begin">
          <w:ffData>
            <w:name w:val=""/>
            <w:enabled/>
            <w:calcOnExit w:val="0"/>
            <w:textInput/>
          </w:ffData>
        </w:fldChar>
      </w:r>
      <w:r w:rsidRPr="0031395E">
        <w:rPr>
          <w:rFonts w:ascii="AvenirNext LT Pro Cn" w:hAnsi="AvenirNext LT Pro Cn" w:cstheme="minorHAnsi"/>
          <w:b/>
          <w:sz w:val="30"/>
          <w:lang w:eastAsia="fr-FR"/>
        </w:rPr>
        <w:instrText xml:space="preserve"> FORMTEXT </w:instrText>
      </w:r>
      <w:r w:rsidRPr="0031395E">
        <w:rPr>
          <w:rFonts w:ascii="AvenirNext LT Pro Cn" w:hAnsi="AvenirNext LT Pro Cn" w:cstheme="minorHAnsi"/>
          <w:b/>
          <w:sz w:val="30"/>
          <w:lang w:eastAsia="fr-FR"/>
        </w:rPr>
      </w:r>
      <w:r w:rsidRPr="0031395E">
        <w:rPr>
          <w:rFonts w:ascii="AvenirNext LT Pro Cn" w:hAnsi="AvenirNext LT Pro Cn" w:cstheme="minorHAnsi"/>
          <w:b/>
          <w:sz w:val="30"/>
          <w:lang w:eastAsia="fr-FR"/>
        </w:rPr>
        <w:fldChar w:fldCharType="separate"/>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fldChar w:fldCharType="end"/>
      </w:r>
    </w:p>
    <w:p w14:paraId="5C0255B3" w14:textId="77777777" w:rsidR="00C03113" w:rsidRPr="00EE270E" w:rsidRDefault="00C03113" w:rsidP="00EE270E">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1429FA65" w14:textId="6605C6BC" w:rsidR="008263A4" w:rsidRPr="00503A05" w:rsidRDefault="00C03113" w:rsidP="00197B04">
      <w:pPr>
        <w:pStyle w:val="fcasegauche"/>
        <w:tabs>
          <w:tab w:val="left" w:pos="851"/>
        </w:tabs>
        <w:spacing w:before="120"/>
        <w:rPr>
          <w:rFonts w:ascii="Arial" w:hAnsi="Arial" w:cs="Arial"/>
        </w:rPr>
      </w:pPr>
      <w:r w:rsidRPr="00503A05">
        <w:rPr>
          <w:rFonts w:ascii="Arial" w:hAnsi="Arial" w:cs="Arial"/>
          <w:b/>
        </w:rPr>
        <w:t xml:space="preserve">Personne référente : </w:t>
      </w:r>
      <w:r w:rsidRPr="00503A05">
        <w:rPr>
          <w:rFonts w:ascii="Arial" w:hAnsi="Arial" w:cs="Arial"/>
        </w:rPr>
        <w:t>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r>
      <w:r w:rsidR="000E0D50" w:rsidRPr="00503A05">
        <w:rPr>
          <w:rFonts w:ascii="Arial" w:hAnsi="Arial" w:cs="Arial"/>
        </w:rPr>
        <w:t>E-mail</w:t>
      </w:r>
      <w:r w:rsidRPr="00503A05">
        <w:rPr>
          <w:rFonts w:ascii="Arial" w:hAnsi="Arial" w:cs="Arial"/>
        </w:rPr>
        <w:t>: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t>Tél :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p>
    <w:p w14:paraId="43182DB2" w14:textId="79BFA3AB" w:rsidR="00A11E30" w:rsidRDefault="00A11E30" w:rsidP="00C93E6B">
      <w:pPr>
        <w:pStyle w:val="fcasegauche"/>
        <w:tabs>
          <w:tab w:val="left" w:pos="851"/>
        </w:tabs>
        <w:spacing w:before="120"/>
      </w:pPr>
      <w: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DB460E" w14:paraId="5E3A2511" w14:textId="77777777" w:rsidTr="00A068C2">
        <w:tc>
          <w:tcPr>
            <w:tcW w:w="10277" w:type="dxa"/>
            <w:shd w:val="clear" w:color="auto" w:fill="00A3A6"/>
          </w:tcPr>
          <w:p w14:paraId="202C4AB1" w14:textId="77777777" w:rsidR="009B1CD0" w:rsidRPr="00DB460E" w:rsidRDefault="009B1CD0" w:rsidP="005F0DCE">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B - Engagement </w:t>
            </w:r>
            <w:r w:rsidR="00166B56" w:rsidRPr="00DB460E">
              <w:rPr>
                <w:rFonts w:ascii="Raleway ExtraBold" w:hAnsi="Raleway ExtraBold" w:cs="Calibri"/>
                <w:color w:val="FFFFFF"/>
                <w:sz w:val="28"/>
                <w:lang w:eastAsia="fr-FR"/>
              </w:rPr>
              <w:t>du titulaire ou du groupement titulaire</w:t>
            </w:r>
          </w:p>
        </w:tc>
      </w:tr>
    </w:tbl>
    <w:p w14:paraId="3E8A9190"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B1 - Identification et engagement </w:t>
      </w:r>
      <w:r w:rsidR="00CD185D" w:rsidRPr="007C6DEE">
        <w:rPr>
          <w:rFonts w:ascii="Raleway ExtraBold" w:eastAsia="Arial Unicode MS" w:hAnsi="Raleway ExtraBold" w:cs="Calibri"/>
          <w:color w:val="275662"/>
          <w:sz w:val="24"/>
          <w:szCs w:val="32"/>
          <w:lang w:eastAsia="fr-FR"/>
        </w:rPr>
        <w:t>du titulaire</w:t>
      </w:r>
      <w:r w:rsidR="0021797C" w:rsidRPr="007C6DEE">
        <w:rPr>
          <w:rFonts w:ascii="Raleway ExtraBold" w:eastAsia="Arial Unicode MS" w:hAnsi="Raleway ExtraBold" w:cs="Calibri"/>
          <w:color w:val="275662"/>
          <w:sz w:val="24"/>
          <w:szCs w:val="32"/>
          <w:lang w:eastAsia="fr-FR"/>
        </w:rPr>
        <w:t xml:space="preserve"> ou du groupement titulaire</w:t>
      </w:r>
    </w:p>
    <w:p w14:paraId="293D3ECA" w14:textId="4F554E9E" w:rsidR="009B1CD0" w:rsidRPr="00325E01" w:rsidRDefault="009B1CD0" w:rsidP="00325E01">
      <w:pPr>
        <w:pStyle w:val="fcase1ertab"/>
        <w:tabs>
          <w:tab w:val="left" w:pos="851"/>
        </w:tabs>
        <w:rPr>
          <w:rFonts w:ascii="Arial" w:hAnsi="Arial" w:cs="Arial"/>
          <w:b/>
          <w:i/>
          <w:iCs/>
          <w:color w:val="0070C0"/>
          <w:sz w:val="16"/>
        </w:rPr>
      </w:pPr>
      <w:r w:rsidRPr="0090775E">
        <w:rPr>
          <w:rFonts w:ascii="Arial" w:hAnsi="Arial" w:cs="Arial"/>
          <w:b/>
          <w:i/>
          <w:iCs/>
          <w:color w:val="0070C0"/>
          <w:sz w:val="16"/>
        </w:rPr>
        <w:t>(Cocher les cases correspondantes.)</w:t>
      </w:r>
    </w:p>
    <w:p w14:paraId="2D9EA287" w14:textId="77777777" w:rsidR="009B1CD0" w:rsidRPr="00EE270E" w:rsidRDefault="009B1CD0" w:rsidP="005846FB">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 xml:space="preserve">Après avoir pris connaissance des pièces constitutives du marché </w:t>
      </w:r>
      <w:r w:rsidR="00FE48C9" w:rsidRPr="00EE270E">
        <w:rPr>
          <w:rFonts w:ascii="AvenirNext LT Pro Cn" w:hAnsi="AvenirNext LT Pro Cn" w:cstheme="minorHAnsi"/>
          <w:sz w:val="22"/>
          <w:lang w:eastAsia="fr-FR"/>
        </w:rPr>
        <w:t>public</w:t>
      </w:r>
      <w:r w:rsidRPr="00EE270E">
        <w:rPr>
          <w:rFonts w:ascii="AvenirNext LT Pro Cn" w:hAnsi="AvenirNext LT Pro Cn" w:cstheme="minorHAnsi"/>
          <w:sz w:val="22"/>
          <w:lang w:eastAsia="fr-FR"/>
        </w:rPr>
        <w:t xml:space="preserve"> suivantes,</w:t>
      </w:r>
    </w:p>
    <w:p w14:paraId="4AA64A3C" w14:textId="0DD3F3CB" w:rsidR="0090775E" w:rsidRPr="0090775E" w:rsidRDefault="00872137" w:rsidP="0090775E">
      <w:pPr>
        <w:tabs>
          <w:tab w:val="left" w:pos="851"/>
        </w:tabs>
        <w:spacing w:before="120"/>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 </w:t>
      </w:r>
      <w:r w:rsidR="00815D01" w:rsidRPr="0090775E">
        <w:rPr>
          <w:rFonts w:ascii="AvenirNext LT Pro Cn" w:hAnsi="AvenirNext LT Pro Cn" w:cstheme="minorHAnsi"/>
          <w:b/>
          <w:sz w:val="22"/>
          <w:lang w:eastAsia="fr-FR"/>
        </w:rPr>
        <w:t>CCAP</w:t>
      </w:r>
      <w:r w:rsidR="0090775E">
        <w:rPr>
          <w:rFonts w:ascii="AvenirNext LT Pro Cn" w:hAnsi="AvenirNext LT Pro Cn" w:cstheme="minorHAnsi"/>
          <w:sz w:val="22"/>
          <w:lang w:eastAsia="fr-FR"/>
        </w:rPr>
        <w:t xml:space="preserve"> du </w:t>
      </w:r>
      <w:r w:rsidR="00102542">
        <w:rPr>
          <w:rFonts w:ascii="AvenirNext LT Pro Cn" w:hAnsi="AvenirNext LT Pro Cn" w:cstheme="minorHAnsi"/>
          <w:sz w:val="22"/>
          <w:lang w:eastAsia="fr-FR"/>
        </w:rPr>
        <w:t>12/11/2024</w:t>
      </w:r>
    </w:p>
    <w:p w14:paraId="39CDD209" w14:textId="6F5929D2" w:rsidR="009B1CD0" w:rsidRPr="00EE270E" w:rsidRDefault="009B1CD0" w:rsidP="0090775E">
      <w:pPr>
        <w:tabs>
          <w:tab w:val="left" w:pos="851"/>
        </w:tabs>
        <w:ind w:left="1135" w:hanging="568"/>
        <w:jc w:val="both"/>
        <w:rPr>
          <w:rFonts w:ascii="AvenirNext LT Pro Cn" w:hAnsi="AvenirNext LT Pro Cn" w:cstheme="minorHAnsi"/>
          <w:sz w:val="22"/>
          <w:lang w:eastAsia="fr-FR"/>
        </w:rPr>
      </w:pPr>
    </w:p>
    <w:p w14:paraId="27FF7791" w14:textId="5C08B3B1" w:rsidR="001732D3" w:rsidRDefault="0090775E" w:rsidP="00030516">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CCAG</w:t>
      </w:r>
      <w:r w:rsidR="00030516" w:rsidRPr="0090775E">
        <w:rPr>
          <w:rFonts w:ascii="AvenirNext LT Pro Cn" w:hAnsi="AvenirNext LT Pro Cn" w:cstheme="minorHAnsi"/>
          <w:b/>
          <w:sz w:val="22"/>
          <w:lang w:eastAsia="fr-FR"/>
        </w:rPr>
        <w:t>-Travaux</w:t>
      </w:r>
      <w:r w:rsidR="009B1CD0" w:rsidRPr="00EE270E">
        <w:rPr>
          <w:rFonts w:ascii="AvenirNext LT Pro Cn" w:hAnsi="AvenirNext LT Pro Cn" w:cstheme="minorHAnsi"/>
          <w:sz w:val="22"/>
          <w:lang w:eastAsia="fr-FR"/>
        </w:rPr>
        <w:t> :</w:t>
      </w:r>
      <w:r w:rsidR="001732D3" w:rsidRPr="00EE270E">
        <w:rPr>
          <w:rFonts w:ascii="AvenirNext LT Pro Cn" w:hAnsi="AvenirNext LT Pro Cn" w:cstheme="minorHAnsi"/>
          <w:sz w:val="22"/>
          <w:lang w:eastAsia="fr-FR"/>
        </w:rPr>
        <w:t xml:space="preserve"> Cahier des clauses administratives générales applicables aux marchés publics de travaux, </w:t>
      </w:r>
      <w:r w:rsidR="00313449" w:rsidRPr="00EE270E">
        <w:rPr>
          <w:rFonts w:ascii="AvenirNext LT Pro Cn" w:hAnsi="AvenirNext LT Pro Cn" w:cstheme="minorHAnsi"/>
          <w:sz w:val="22"/>
          <w:lang w:eastAsia="fr-FR"/>
        </w:rPr>
        <w:t>approuvé par l’arrêté du 30</w:t>
      </w:r>
      <w:r>
        <w:rPr>
          <w:rFonts w:ascii="AvenirNext LT Pro Cn" w:hAnsi="AvenirNext LT Pro Cn" w:cstheme="minorHAnsi"/>
          <w:sz w:val="22"/>
          <w:lang w:eastAsia="fr-FR"/>
        </w:rPr>
        <w:t xml:space="preserve"> mars 2021 – NOR : ECOM2106871A</w:t>
      </w:r>
    </w:p>
    <w:p w14:paraId="6EBF50D9" w14:textId="77777777" w:rsidR="0031395E" w:rsidRPr="00EE270E" w:rsidRDefault="0031395E" w:rsidP="00102542">
      <w:pPr>
        <w:tabs>
          <w:tab w:val="left" w:pos="851"/>
        </w:tabs>
        <w:jc w:val="both"/>
        <w:rPr>
          <w:rFonts w:ascii="AvenirNext LT Pro Cn" w:hAnsi="AvenirNext LT Pro Cn" w:cstheme="minorHAnsi"/>
          <w:sz w:val="22"/>
          <w:lang w:eastAsia="fr-FR"/>
        </w:rPr>
      </w:pPr>
    </w:p>
    <w:p w14:paraId="1A071694" w14:textId="51D9BFF3" w:rsidR="0090775E" w:rsidRPr="0090775E" w:rsidRDefault="00872137" w:rsidP="0090775E">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CCTP</w:t>
      </w:r>
      <w:r w:rsidR="009B1CD0" w:rsidRPr="00EE270E">
        <w:rPr>
          <w:rFonts w:ascii="AvenirNext LT Pro Cn" w:hAnsi="AvenirNext LT Pro Cn" w:cstheme="minorHAnsi"/>
          <w:sz w:val="22"/>
          <w:lang w:eastAsia="fr-FR"/>
        </w:rPr>
        <w:t xml:space="preserve"> </w:t>
      </w:r>
      <w:r w:rsidR="0090775E">
        <w:rPr>
          <w:rFonts w:ascii="AvenirNext LT Pro Cn" w:hAnsi="AvenirNext LT Pro Cn" w:cstheme="minorHAnsi"/>
          <w:sz w:val="22"/>
          <w:lang w:eastAsia="fr-FR"/>
        </w:rPr>
        <w:t xml:space="preserve">du </w:t>
      </w:r>
      <w:r w:rsidR="00443C25">
        <w:rPr>
          <w:rFonts w:ascii="AvenirNext LT Pro Cn" w:hAnsi="AvenirNext LT Pro Cn" w:cstheme="minorHAnsi"/>
          <w:sz w:val="22"/>
          <w:lang w:eastAsia="fr-FR"/>
        </w:rPr>
        <w:t>11/12/2024</w:t>
      </w:r>
    </w:p>
    <w:p w14:paraId="0E9AB66B" w14:textId="1781F7FC" w:rsidR="009B1CD0" w:rsidRPr="00EE270E" w:rsidRDefault="009B1CD0" w:rsidP="00030516">
      <w:pPr>
        <w:tabs>
          <w:tab w:val="left" w:pos="851"/>
        </w:tabs>
        <w:ind w:left="1135" w:hanging="568"/>
        <w:jc w:val="both"/>
        <w:rPr>
          <w:rFonts w:ascii="AvenirNext LT Pro Cn" w:hAnsi="AvenirNext LT Pro Cn" w:cstheme="minorHAnsi"/>
          <w:sz w:val="22"/>
          <w:lang w:eastAsia="fr-FR"/>
        </w:rPr>
      </w:pPr>
    </w:p>
    <w:p w14:paraId="1E11CEBF" w14:textId="2628BD06" w:rsidR="0090775E" w:rsidRPr="0090775E" w:rsidRDefault="0090775E" w:rsidP="0090775E">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Pr="0090775E">
        <w:rPr>
          <w:rFonts w:ascii="AvenirNext LT Pro Cn" w:hAnsi="AvenirNext LT Pro Cn" w:cstheme="minorHAnsi"/>
          <w:b/>
          <w:sz w:val="22"/>
          <w:lang w:eastAsia="fr-FR"/>
        </w:rPr>
        <w:t>Autres documents</w:t>
      </w:r>
      <w:r>
        <w:rPr>
          <w:rFonts w:ascii="AvenirNext LT Pro Cn" w:hAnsi="AvenirNext LT Pro Cn" w:cstheme="minorHAnsi"/>
          <w:sz w:val="22"/>
          <w:lang w:eastAsia="fr-FR"/>
        </w:rPr>
        <w:t xml:space="preserve"> : </w:t>
      </w:r>
      <w:r w:rsidRPr="0090775E">
        <w:rPr>
          <w:rFonts w:ascii="AvenirNext LT Pro Cn" w:hAnsi="AvenirNext LT Pro Cn" w:cstheme="minorHAnsi"/>
          <w:sz w:val="22"/>
          <w:lang w:eastAsia="fr-FR"/>
        </w:rPr>
        <w:t>_</w:t>
      </w:r>
      <w:r w:rsidRPr="0090775E">
        <w:rPr>
          <w:rFonts w:ascii="AvenirNext LT Pro Cn" w:hAnsi="AvenirNext LT Pro Cn" w:cstheme="minorHAnsi"/>
          <w:sz w:val="22"/>
          <w:lang w:eastAsia="fr-FR"/>
        </w:rPr>
        <w:fldChar w:fldCharType="begin">
          <w:ffData>
            <w:name w:val="Texte5"/>
            <w:enabled/>
            <w:calcOnExit w:val="0"/>
            <w:textInput/>
          </w:ffData>
        </w:fldChar>
      </w:r>
      <w:r w:rsidRPr="0090775E">
        <w:rPr>
          <w:rFonts w:ascii="AvenirNext LT Pro Cn" w:hAnsi="AvenirNext LT Pro Cn" w:cstheme="minorHAnsi"/>
          <w:sz w:val="22"/>
          <w:lang w:eastAsia="fr-FR"/>
        </w:rPr>
        <w:instrText xml:space="preserve"> FORMTEXT </w:instrText>
      </w:r>
      <w:r w:rsidRPr="0090775E">
        <w:rPr>
          <w:rFonts w:ascii="AvenirNext LT Pro Cn" w:hAnsi="AvenirNext LT Pro Cn" w:cstheme="minorHAnsi"/>
          <w:sz w:val="22"/>
          <w:lang w:eastAsia="fr-FR"/>
        </w:rPr>
      </w:r>
      <w:r w:rsidRPr="0090775E">
        <w:rPr>
          <w:rFonts w:ascii="AvenirNext LT Pro Cn" w:hAnsi="AvenirNext LT Pro Cn" w:cstheme="minorHAnsi"/>
          <w:sz w:val="22"/>
          <w:lang w:eastAsia="fr-FR"/>
        </w:rPr>
        <w:fldChar w:fldCharType="separate"/>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fldChar w:fldCharType="end"/>
      </w:r>
    </w:p>
    <w:p w14:paraId="51C9E5CA" w14:textId="638EFAA7" w:rsidR="00815D01" w:rsidRPr="00EE270E" w:rsidRDefault="00815D01" w:rsidP="00030516">
      <w:pPr>
        <w:tabs>
          <w:tab w:val="left" w:pos="851"/>
        </w:tabs>
        <w:ind w:left="1135" w:hanging="568"/>
        <w:jc w:val="both"/>
        <w:rPr>
          <w:rFonts w:ascii="AvenirNext LT Pro Cn" w:hAnsi="AvenirNext LT Pro Cn" w:cstheme="minorHAnsi"/>
          <w:sz w:val="22"/>
          <w:lang w:eastAsia="fr-FR"/>
        </w:rPr>
      </w:pPr>
    </w:p>
    <w:p w14:paraId="6054D7F3" w14:textId="74DD5112" w:rsidR="009B1CD0" w:rsidRPr="00EE270E" w:rsidRDefault="00872137" w:rsidP="00030516">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030516" w:rsidRPr="00EE270E">
        <w:rPr>
          <w:rFonts w:ascii="AvenirNext LT Pro Cn" w:hAnsi="AvenirNext LT Pro Cn" w:cstheme="minorHAnsi"/>
          <w:sz w:val="22"/>
          <w:lang w:eastAsia="fr-FR"/>
        </w:rPr>
        <w:t xml:space="preserve"> L</w:t>
      </w:r>
      <w:r w:rsidRPr="00EE270E">
        <w:rPr>
          <w:rFonts w:ascii="AvenirNext LT Pro Cn" w:hAnsi="AvenirNext LT Pro Cn" w:cstheme="minorHAnsi"/>
          <w:sz w:val="22"/>
          <w:lang w:eastAsia="fr-FR"/>
        </w:rPr>
        <w:t>es autres pièces du DCE</w:t>
      </w:r>
      <w:r w:rsidR="00030516" w:rsidRPr="00EE270E">
        <w:rPr>
          <w:rFonts w:ascii="AvenirNext LT Pro Cn" w:hAnsi="AvenirNext LT Pro Cn" w:cstheme="minorHAnsi"/>
          <w:sz w:val="22"/>
          <w:lang w:eastAsia="fr-FR"/>
        </w:rPr>
        <w:t xml:space="preserve"> listés à </w:t>
      </w:r>
      <w:r w:rsidR="003E623C" w:rsidRPr="00636525">
        <w:rPr>
          <w:rFonts w:ascii="AvenirNext LT Pro Cn" w:hAnsi="AvenirNext LT Pro Cn" w:cstheme="minorHAnsi"/>
          <w:sz w:val="22"/>
          <w:lang w:eastAsia="fr-FR"/>
        </w:rPr>
        <w:t>l’article</w:t>
      </w:r>
      <w:r w:rsidR="00DB460B">
        <w:rPr>
          <w:rFonts w:ascii="AvenirNext LT Pro Cn" w:hAnsi="AvenirNext LT Pro Cn" w:cstheme="minorHAnsi"/>
          <w:sz w:val="22"/>
          <w:lang w:eastAsia="fr-FR"/>
        </w:rPr>
        <w:t xml:space="preserve"> 2.1</w:t>
      </w:r>
      <w:r w:rsidR="0031395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du </w:t>
      </w:r>
      <w:r w:rsidR="00105178" w:rsidRPr="00DB460B">
        <w:rPr>
          <w:rFonts w:ascii="AvenirNext LT Pro MediumCn" w:eastAsia="Calibri" w:hAnsi="AvenirNext LT Pro MediumCn" w:cs="Times New Roman"/>
          <w:b/>
          <w:sz w:val="22"/>
          <w:szCs w:val="22"/>
          <w:lang w:eastAsia="fr-FR"/>
        </w:rPr>
        <w:t>CCAP</w:t>
      </w:r>
    </w:p>
    <w:p w14:paraId="31ED5E25" w14:textId="77777777" w:rsidR="009B1CD0" w:rsidRPr="00EE270E" w:rsidRDefault="009B1CD0" w:rsidP="00710FD6">
      <w:pPr>
        <w:tabs>
          <w:tab w:val="left" w:pos="851"/>
        </w:tabs>
        <w:jc w:val="both"/>
        <w:rPr>
          <w:rFonts w:ascii="AvenirNext LT Pro Cn" w:hAnsi="AvenirNext LT Pro Cn" w:cstheme="minorHAnsi"/>
          <w:sz w:val="22"/>
          <w:lang w:eastAsia="fr-FR"/>
        </w:rPr>
      </w:pPr>
    </w:p>
    <w:p w14:paraId="7A417540" w14:textId="267F967F" w:rsidR="009B1CD0" w:rsidRPr="00EE270E" w:rsidRDefault="009B1CD0" w:rsidP="00E47798">
      <w:pPr>
        <w:tabs>
          <w:tab w:val="left" w:pos="851"/>
        </w:tabs>
        <w:jc w:val="both"/>
        <w:rPr>
          <w:rFonts w:ascii="AvenirNext LT Pro Cn" w:hAnsi="AvenirNext LT Pro Cn" w:cstheme="minorHAnsi"/>
          <w:sz w:val="22"/>
          <w:lang w:eastAsia="fr-FR"/>
        </w:rPr>
      </w:pPr>
      <w:proofErr w:type="gramStart"/>
      <w:r w:rsidRPr="00EE270E">
        <w:rPr>
          <w:rFonts w:ascii="AvenirNext LT Pro Cn" w:hAnsi="AvenirNext LT Pro Cn" w:cstheme="minorHAnsi"/>
          <w:sz w:val="22"/>
          <w:lang w:eastAsia="fr-FR"/>
        </w:rPr>
        <w:t>et</w:t>
      </w:r>
      <w:proofErr w:type="gramEnd"/>
      <w:r w:rsidRPr="00EE270E">
        <w:rPr>
          <w:rFonts w:ascii="AvenirNext LT Pro Cn" w:hAnsi="AvenirNext LT Pro Cn" w:cstheme="minorHAnsi"/>
          <w:sz w:val="22"/>
          <w:lang w:eastAsia="fr-FR"/>
        </w:rPr>
        <w:t xml:space="preserve"> conformément à leurs clauses,</w:t>
      </w:r>
    </w:p>
    <w:p w14:paraId="07BD483A" w14:textId="4E4774AE" w:rsidR="00CF0172" w:rsidRPr="00EE270E" w:rsidRDefault="00CF0172" w:rsidP="00E47798">
      <w:pPr>
        <w:tabs>
          <w:tab w:val="left" w:pos="851"/>
        </w:tabs>
        <w:jc w:val="both"/>
        <w:rPr>
          <w:rFonts w:ascii="AvenirNext LT Pro Cn" w:hAnsi="AvenirNext LT Pro Cn" w:cstheme="minorHAnsi"/>
          <w:sz w:val="22"/>
          <w:lang w:eastAsia="fr-FR"/>
        </w:rPr>
      </w:pPr>
    </w:p>
    <w:p w14:paraId="2654097C" w14:textId="77777777" w:rsidR="00105178" w:rsidRPr="004D0952" w:rsidRDefault="00105178" w:rsidP="00E47798">
      <w:pPr>
        <w:tabs>
          <w:tab w:val="left" w:pos="851"/>
        </w:tabs>
        <w:jc w:val="both"/>
        <w:rPr>
          <w:rFonts w:ascii="AvenirNext LT Pro Cn" w:hAnsi="AvenirNext LT Pro Cn" w:cstheme="minorHAnsi"/>
          <w:sz w:val="22"/>
          <w:lang w:eastAsia="fr-FR"/>
        </w:rPr>
      </w:pPr>
    </w:p>
    <w:p w14:paraId="64F9748C" w14:textId="3253B841" w:rsidR="009B1CD0" w:rsidRPr="00366AE9" w:rsidRDefault="007D7A65" w:rsidP="00CF0172">
      <w:pPr>
        <w:tabs>
          <w:tab w:val="left" w:pos="851"/>
        </w:tabs>
        <w:jc w:val="both"/>
        <w:rPr>
          <w:rFonts w:ascii="AvenirNext LT Pro MediumCn" w:hAnsi="AvenirNext LT Pro MediumCn"/>
          <w:b/>
          <w:color w:val="275662"/>
          <w:sz w:val="22"/>
          <w:szCs w:val="22"/>
          <w:u w:val="single"/>
        </w:rPr>
      </w:pPr>
      <w:r w:rsidRPr="00366AE9">
        <w:rPr>
          <w:rFonts w:ascii="AvenirNext LT Pro MediumCn" w:hAnsi="AvenirNext LT Pro MediumCn"/>
          <w:b/>
          <w:color w:val="275662"/>
          <w:sz w:val="22"/>
          <w:szCs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szCs w:val="22"/>
        </w:rPr>
        <w:instrText xml:space="preserve"> FORMCHECKBOX </w:instrText>
      </w:r>
      <w:r w:rsidR="002C09E8">
        <w:rPr>
          <w:rFonts w:ascii="AvenirNext LT Pro MediumCn" w:hAnsi="AvenirNext LT Pro MediumCn"/>
          <w:b/>
          <w:color w:val="275662"/>
          <w:sz w:val="22"/>
          <w:szCs w:val="22"/>
        </w:rPr>
      </w:r>
      <w:r w:rsidR="002C09E8">
        <w:rPr>
          <w:rFonts w:ascii="AvenirNext LT Pro MediumCn" w:hAnsi="AvenirNext LT Pro MediumCn"/>
          <w:b/>
          <w:color w:val="275662"/>
          <w:sz w:val="22"/>
          <w:szCs w:val="22"/>
        </w:rPr>
        <w:fldChar w:fldCharType="separate"/>
      </w:r>
      <w:r w:rsidRPr="00366AE9">
        <w:rPr>
          <w:rFonts w:ascii="AvenirNext LT Pro MediumCn" w:hAnsi="AvenirNext LT Pro MediumCn"/>
          <w:b/>
          <w:color w:val="275662"/>
          <w:sz w:val="22"/>
          <w:szCs w:val="22"/>
        </w:rPr>
        <w:fldChar w:fldCharType="end"/>
      </w:r>
      <w:r w:rsidR="009B1CD0" w:rsidRPr="00366AE9">
        <w:rPr>
          <w:rFonts w:ascii="AvenirNext LT Pro MediumCn" w:hAnsi="AvenirNext LT Pro MediumCn"/>
          <w:b/>
          <w:color w:val="275662"/>
          <w:sz w:val="22"/>
          <w:szCs w:val="22"/>
        </w:rPr>
        <w:t xml:space="preserve"> </w:t>
      </w:r>
      <w:proofErr w:type="gramStart"/>
      <w:r w:rsidR="00D90A00" w:rsidRPr="00366AE9">
        <w:rPr>
          <w:rFonts w:ascii="AvenirNext LT Pro MediumCn" w:hAnsi="AvenirNext LT Pro MediumCn"/>
          <w:b/>
          <w:color w:val="275662"/>
          <w:sz w:val="22"/>
          <w:szCs w:val="22"/>
          <w:u w:val="single"/>
        </w:rPr>
        <w:t>le</w:t>
      </w:r>
      <w:proofErr w:type="gramEnd"/>
      <w:r w:rsidR="00D90A00" w:rsidRPr="00366AE9">
        <w:rPr>
          <w:rFonts w:ascii="AvenirNext LT Pro MediumCn" w:hAnsi="AvenirNext LT Pro MediumCn"/>
          <w:b/>
          <w:color w:val="275662"/>
          <w:sz w:val="22"/>
          <w:szCs w:val="22"/>
          <w:u w:val="single"/>
        </w:rPr>
        <w:t xml:space="preserve"> </w:t>
      </w:r>
      <w:r w:rsidR="009B1CD0" w:rsidRPr="00366AE9">
        <w:rPr>
          <w:rFonts w:ascii="AvenirNext LT Pro MediumCn" w:hAnsi="AvenirNext LT Pro MediumCn"/>
          <w:b/>
          <w:color w:val="275662"/>
          <w:sz w:val="22"/>
          <w:szCs w:val="22"/>
          <w:u w:val="single"/>
        </w:rPr>
        <w:t>signataire</w:t>
      </w:r>
      <w:r w:rsidR="008C1C26" w:rsidRPr="00366AE9">
        <w:rPr>
          <w:rFonts w:ascii="AvenirNext LT Pro MediumCn" w:hAnsi="AvenirNext LT Pro MediumCn"/>
          <w:b/>
          <w:color w:val="275662"/>
          <w:sz w:val="22"/>
          <w:szCs w:val="22"/>
          <w:u w:val="single"/>
        </w:rPr>
        <w:t xml:space="preserve"> </w:t>
      </w:r>
      <w:r w:rsidR="00543590" w:rsidRPr="00366AE9">
        <w:rPr>
          <w:rFonts w:ascii="AvenirNext LT Pro MediumCn" w:hAnsi="AvenirNext LT Pro MediumCn"/>
          <w:b/>
          <w:color w:val="275662"/>
          <w:sz w:val="22"/>
          <w:szCs w:val="22"/>
          <w:u w:val="single"/>
        </w:rPr>
        <w:t>et/ou mandataire du groupement</w:t>
      </w:r>
    </w:p>
    <w:p w14:paraId="50F91864" w14:textId="4557D616" w:rsidR="009B1CD0" w:rsidRDefault="009B1CD0" w:rsidP="0083205E">
      <w:pPr>
        <w:tabs>
          <w:tab w:val="left" w:pos="851"/>
        </w:tabs>
        <w:jc w:val="both"/>
        <w:rPr>
          <w:rFonts w:ascii="Arial" w:hAnsi="Arial" w:cs="Arial"/>
        </w:rPr>
      </w:pPr>
    </w:p>
    <w:p w14:paraId="7608D470" w14:textId="132F27B4" w:rsidR="004D0952" w:rsidRPr="004D0952"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t>nom commercial et la dénomination sociale du candidat</w:t>
      </w:r>
      <w:r w:rsidRPr="004D0952">
        <w:rPr>
          <w:rFonts w:ascii="AvenirNext LT Pro Cn" w:hAnsi="AvenirNext LT Pro Cn" w:cstheme="minorHAnsi"/>
          <w:sz w:val="22"/>
          <w:lang w:eastAsia="fr-FR"/>
        </w:rPr>
        <w:t xml:space="preserve"> : </w:t>
      </w:r>
      <w:r w:rsidRPr="009170EB">
        <w:rPr>
          <w:rFonts w:ascii="AvenirNext LT Pro Cn" w:hAnsi="AvenirNext LT Pro Cn" w:cstheme="minorHAnsi"/>
          <w:b/>
          <w:sz w:val="22"/>
          <w:lang w:eastAsia="fr-FR"/>
        </w:rPr>
        <w:t>_</w:t>
      </w:r>
      <w:r w:rsidRPr="009170EB">
        <w:rPr>
          <w:rFonts w:ascii="AvenirNext LT Pro Cn" w:hAnsi="AvenirNext LT Pro Cn" w:cstheme="minorHAnsi"/>
          <w:b/>
          <w:sz w:val="22"/>
          <w:lang w:eastAsia="fr-FR"/>
        </w:rPr>
        <w:fldChar w:fldCharType="begin">
          <w:ffData>
            <w:name w:val="Texte5"/>
            <w:enabled/>
            <w:calcOnExit w:val="0"/>
            <w:textInput/>
          </w:ffData>
        </w:fldChar>
      </w:r>
      <w:r w:rsidRPr="009170EB">
        <w:rPr>
          <w:rFonts w:ascii="AvenirNext LT Pro Cn" w:hAnsi="AvenirNext LT Pro Cn" w:cstheme="minorHAnsi"/>
          <w:b/>
          <w:sz w:val="22"/>
          <w:lang w:eastAsia="fr-FR"/>
        </w:rPr>
        <w:instrText xml:space="preserve"> FORMTEXT </w:instrText>
      </w:r>
      <w:r w:rsidRPr="009170EB">
        <w:rPr>
          <w:rFonts w:ascii="AvenirNext LT Pro Cn" w:hAnsi="AvenirNext LT Pro Cn" w:cstheme="minorHAnsi"/>
          <w:b/>
          <w:sz w:val="22"/>
          <w:lang w:eastAsia="fr-FR"/>
        </w:rPr>
      </w:r>
      <w:r w:rsidRPr="009170EB">
        <w:rPr>
          <w:rFonts w:ascii="AvenirNext LT Pro Cn" w:hAnsi="AvenirNext LT Pro Cn" w:cstheme="minorHAnsi"/>
          <w:b/>
          <w:sz w:val="22"/>
          <w:lang w:eastAsia="fr-FR"/>
        </w:rPr>
        <w:fldChar w:fldCharType="separate"/>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fldChar w:fldCharType="end"/>
      </w:r>
    </w:p>
    <w:p w14:paraId="4BCAC15A"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C686C7E"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D16EC9A"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37F86B8" w14:textId="67665A00" w:rsidR="004D0952" w:rsidRPr="009170EB" w:rsidRDefault="000E0D50"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w:t>
      </w:r>
      <w:r w:rsidR="004D0952" w:rsidRPr="009170EB">
        <w:rPr>
          <w:rFonts w:ascii="AvenirNext LT Pro Cn" w:hAnsi="AvenirNext LT Pro Cn" w:cstheme="minorHAnsi"/>
          <w:sz w:val="22"/>
          <w:lang w:eastAsia="fr-FR"/>
        </w:rPr>
        <w:t> : _</w:t>
      </w:r>
      <w:r w:rsidR="004D0952" w:rsidRPr="009170EB">
        <w:rPr>
          <w:rFonts w:ascii="AvenirNext LT Pro Cn" w:hAnsi="AvenirNext LT Pro Cn" w:cstheme="minorHAnsi"/>
          <w:sz w:val="22"/>
          <w:lang w:eastAsia="fr-FR"/>
        </w:rPr>
        <w:fldChar w:fldCharType="begin">
          <w:ffData>
            <w:name w:val="Texte10"/>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0E601238"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6A7ABDD"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978F5A2"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7BFAEC0" w14:textId="51B7AC65" w:rsidR="008C1C26" w:rsidRDefault="008C1C26" w:rsidP="0083205E">
      <w:pPr>
        <w:tabs>
          <w:tab w:val="left" w:pos="851"/>
        </w:tabs>
        <w:jc w:val="both"/>
        <w:rPr>
          <w:rFonts w:ascii="Arial" w:hAnsi="Arial" w:cs="Arial"/>
        </w:rPr>
      </w:pPr>
    </w:p>
    <w:p w14:paraId="3F9FDC7C" w14:textId="21ABF5F0" w:rsidR="009B1CD0" w:rsidRPr="00EE270E" w:rsidRDefault="007D7A65" w:rsidP="0083205E">
      <w:pPr>
        <w:tabs>
          <w:tab w:val="left" w:pos="851"/>
        </w:tabs>
        <w:spacing w:before="120"/>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E128DF">
        <w:rPr>
          <w:rFonts w:ascii="AvenirNext LT Pro Cn" w:hAnsi="AvenirNext LT Pro Cn" w:cstheme="minorHAnsi"/>
          <w:sz w:val="22"/>
          <w:lang w:eastAsia="fr-FR"/>
        </w:rPr>
        <w:t xml:space="preserve"> </w:t>
      </w:r>
      <w:proofErr w:type="gramStart"/>
      <w:r w:rsidR="00E128DF">
        <w:rPr>
          <w:rFonts w:ascii="AvenirNext LT Pro Cn" w:hAnsi="AvenirNext LT Pro Cn" w:cstheme="minorHAnsi"/>
          <w:sz w:val="22"/>
          <w:lang w:eastAsia="fr-FR"/>
        </w:rPr>
        <w:t>s’engage</w:t>
      </w:r>
      <w:proofErr w:type="gramEnd"/>
      <w:r w:rsidR="009B1CD0" w:rsidRPr="00EE270E">
        <w:rPr>
          <w:rFonts w:ascii="AvenirNext LT Pro Cn" w:hAnsi="AvenirNext LT Pro Cn" w:cstheme="minorHAnsi"/>
          <w:sz w:val="22"/>
          <w:lang w:eastAsia="fr-FR"/>
        </w:rPr>
        <w:t xml:space="preserve"> sur la base de son offre et pour son propre compte ;</w:t>
      </w:r>
    </w:p>
    <w:p w14:paraId="3AFAC960" w14:textId="77777777" w:rsidR="009B1CD0" w:rsidRPr="00EE270E" w:rsidRDefault="009B1CD0" w:rsidP="009B45B9">
      <w:pPr>
        <w:tabs>
          <w:tab w:val="left" w:pos="851"/>
        </w:tabs>
        <w:jc w:val="both"/>
        <w:rPr>
          <w:rFonts w:ascii="AvenirNext LT Pro Cn" w:hAnsi="AvenirNext LT Pro Cn" w:cstheme="minorHAnsi"/>
          <w:sz w:val="22"/>
          <w:lang w:eastAsia="fr-FR"/>
        </w:rPr>
      </w:pPr>
    </w:p>
    <w:p w14:paraId="420C3247" w14:textId="2E28E661" w:rsidR="009B1CD0" w:rsidRPr="00EE270E" w:rsidRDefault="007D7A65" w:rsidP="009B45B9">
      <w:pPr>
        <w:tabs>
          <w:tab w:val="left" w:pos="851"/>
        </w:tabs>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engage la société</w:t>
      </w:r>
      <w:r w:rsidR="008C1C26" w:rsidRPr="00EE270E">
        <w:rPr>
          <w:rFonts w:ascii="AvenirNext LT Pro Cn" w:hAnsi="AvenirNext LT Pro Cn" w:cstheme="minorHAnsi"/>
          <w:sz w:val="22"/>
          <w:lang w:eastAsia="fr-FR"/>
        </w:rPr>
        <w:t xml:space="preserve"> </w:t>
      </w:r>
      <w:r w:rsidR="009B1CD0" w:rsidRPr="00EE270E">
        <w:rPr>
          <w:rFonts w:ascii="AvenirNext LT Pro Cn" w:hAnsi="AvenirNext LT Pro Cn" w:cstheme="minorHAnsi"/>
          <w:sz w:val="22"/>
          <w:lang w:eastAsia="fr-FR"/>
        </w:rPr>
        <w:t xml:space="preserve"> </w:t>
      </w:r>
      <w:r w:rsidR="00EE270E">
        <w:rPr>
          <w:rFonts w:ascii="AvenirNext LT Pro Cn" w:hAnsi="AvenirNext LT Pro Cn" w:cstheme="minorHAnsi"/>
          <w:sz w:val="22"/>
          <w:lang w:eastAsia="fr-FR"/>
        </w:rPr>
        <w:t>_</w:t>
      </w:r>
      <w:r w:rsidR="008C1C26" w:rsidRPr="00523E52">
        <w:rPr>
          <w:rFonts w:ascii="AvenirNext LT Pro Cn" w:hAnsi="AvenirNext LT Pro Cn" w:cstheme="minorHAnsi"/>
          <w:b/>
          <w:sz w:val="22"/>
          <w:lang w:eastAsia="fr-FR"/>
        </w:rPr>
        <w:fldChar w:fldCharType="begin">
          <w:ffData>
            <w:name w:val=""/>
            <w:enabled/>
            <w:calcOnExit w:val="0"/>
            <w:textInput/>
          </w:ffData>
        </w:fldChar>
      </w:r>
      <w:r w:rsidR="008C1C26" w:rsidRPr="00523E52">
        <w:rPr>
          <w:rFonts w:ascii="AvenirNext LT Pro Cn" w:hAnsi="AvenirNext LT Pro Cn" w:cstheme="minorHAnsi"/>
          <w:b/>
          <w:sz w:val="22"/>
          <w:lang w:eastAsia="fr-FR"/>
        </w:rPr>
        <w:instrText xml:space="preserve"> FORMTEXT </w:instrText>
      </w:r>
      <w:r w:rsidR="008C1C26" w:rsidRPr="00523E52">
        <w:rPr>
          <w:rFonts w:ascii="AvenirNext LT Pro Cn" w:hAnsi="AvenirNext LT Pro Cn" w:cstheme="minorHAnsi"/>
          <w:b/>
          <w:sz w:val="22"/>
          <w:lang w:eastAsia="fr-FR"/>
        </w:rPr>
      </w:r>
      <w:r w:rsidR="008C1C26" w:rsidRPr="00523E52">
        <w:rPr>
          <w:rFonts w:ascii="AvenirNext LT Pro Cn" w:hAnsi="AvenirNext LT Pro Cn" w:cstheme="minorHAnsi"/>
          <w:b/>
          <w:sz w:val="22"/>
          <w:lang w:eastAsia="fr-FR"/>
        </w:rPr>
        <w:fldChar w:fldCharType="separate"/>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fldChar w:fldCharType="end"/>
      </w:r>
      <w:r w:rsidR="008C1C26" w:rsidRPr="00EE270E">
        <w:rPr>
          <w:rFonts w:ascii="AvenirNext LT Pro Cn" w:hAnsi="AvenirNext LT Pro Cn" w:cstheme="minorHAnsi"/>
          <w:sz w:val="22"/>
          <w:lang w:eastAsia="fr-FR"/>
        </w:rPr>
        <w:t xml:space="preserve">  </w:t>
      </w:r>
      <w:r w:rsidR="00E61BAA" w:rsidRPr="00EE270E">
        <w:rPr>
          <w:rFonts w:ascii="AvenirNext LT Pro Cn" w:hAnsi="AvenirNext LT Pro Cn" w:cstheme="minorHAnsi"/>
          <w:sz w:val="22"/>
          <w:lang w:eastAsia="fr-FR"/>
        </w:rPr>
        <w:t>sur la base de son offre.</w:t>
      </w:r>
    </w:p>
    <w:p w14:paraId="394CC0AD" w14:textId="6586CB4B" w:rsidR="00CF0172" w:rsidRPr="00EE270E" w:rsidRDefault="00CF0172" w:rsidP="009B45B9">
      <w:pPr>
        <w:tabs>
          <w:tab w:val="left" w:pos="851"/>
        </w:tabs>
        <w:ind w:left="1701"/>
        <w:jc w:val="both"/>
        <w:rPr>
          <w:rFonts w:ascii="AvenirNext LT Pro Cn" w:hAnsi="AvenirNext LT Pro Cn" w:cstheme="minorHAnsi"/>
          <w:sz w:val="22"/>
          <w:lang w:eastAsia="fr-FR"/>
        </w:rPr>
      </w:pPr>
    </w:p>
    <w:p w14:paraId="33E97061" w14:textId="39C3CE85" w:rsidR="00105178" w:rsidRDefault="00105178" w:rsidP="00523E52">
      <w:pPr>
        <w:tabs>
          <w:tab w:val="left" w:pos="851"/>
        </w:tabs>
        <w:jc w:val="both"/>
        <w:rPr>
          <w:rFonts w:ascii="Arial" w:hAnsi="Arial" w:cs="Arial"/>
        </w:rPr>
      </w:pPr>
    </w:p>
    <w:p w14:paraId="4496FF3F" w14:textId="64B022F7" w:rsidR="00872137" w:rsidRPr="00366AE9" w:rsidRDefault="007D7A65" w:rsidP="00EE270E">
      <w:pPr>
        <w:tabs>
          <w:tab w:val="left" w:pos="851"/>
        </w:tabs>
        <w:jc w:val="both"/>
        <w:rPr>
          <w:rFonts w:ascii="AvenirNext LT Pro MediumCn" w:hAnsi="AvenirNext LT Pro MediumCn"/>
          <w:b/>
          <w:color w:val="275662"/>
          <w:sz w:val="22"/>
        </w:rPr>
      </w:pPr>
      <w:r w:rsidRPr="00366AE9">
        <w:rPr>
          <w:rFonts w:ascii="AvenirNext LT Pro MediumCn" w:hAnsi="AvenirNext LT Pro MediumCn"/>
          <w:b/>
          <w:color w:val="275662"/>
          <w:sz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rPr>
        <w:instrText xml:space="preserve"> FORMCHECKBOX </w:instrText>
      </w:r>
      <w:r w:rsidR="002C09E8">
        <w:rPr>
          <w:rFonts w:ascii="AvenirNext LT Pro MediumCn" w:hAnsi="AvenirNext LT Pro MediumCn"/>
          <w:b/>
          <w:color w:val="275662"/>
          <w:sz w:val="22"/>
        </w:rPr>
      </w:r>
      <w:r w:rsidR="002C09E8">
        <w:rPr>
          <w:rFonts w:ascii="AvenirNext LT Pro MediumCn" w:hAnsi="AvenirNext LT Pro MediumCn"/>
          <w:b/>
          <w:color w:val="275662"/>
          <w:sz w:val="22"/>
        </w:rPr>
        <w:fldChar w:fldCharType="separate"/>
      </w:r>
      <w:r w:rsidRPr="00366AE9">
        <w:rPr>
          <w:rFonts w:ascii="AvenirNext LT Pro MediumCn" w:hAnsi="AvenirNext LT Pro MediumCn"/>
          <w:b/>
          <w:color w:val="275662"/>
          <w:sz w:val="22"/>
        </w:rPr>
        <w:fldChar w:fldCharType="end"/>
      </w:r>
      <w:r w:rsidR="009B1CD0" w:rsidRPr="00366AE9">
        <w:rPr>
          <w:rFonts w:ascii="AvenirNext LT Pro MediumCn" w:hAnsi="AvenirNext LT Pro MediumCn"/>
          <w:b/>
          <w:color w:val="275662"/>
          <w:sz w:val="22"/>
        </w:rPr>
        <w:t xml:space="preserve"> </w:t>
      </w:r>
      <w:proofErr w:type="gramStart"/>
      <w:r w:rsidR="00D90A00" w:rsidRPr="00366AE9">
        <w:rPr>
          <w:rFonts w:ascii="AvenirNext LT Pro MediumCn" w:hAnsi="AvenirNext LT Pro MediumCn"/>
          <w:b/>
          <w:color w:val="275662"/>
          <w:sz w:val="22"/>
          <w:u w:val="single"/>
        </w:rPr>
        <w:t>l</w:t>
      </w:r>
      <w:r w:rsidR="009B1CD0" w:rsidRPr="00366AE9">
        <w:rPr>
          <w:rFonts w:ascii="AvenirNext LT Pro MediumCn" w:hAnsi="AvenirNext LT Pro MediumCn"/>
          <w:b/>
          <w:color w:val="275662"/>
          <w:sz w:val="22"/>
          <w:u w:val="single"/>
        </w:rPr>
        <w:t>’ensemble</w:t>
      </w:r>
      <w:proofErr w:type="gramEnd"/>
      <w:r w:rsidR="009B1CD0" w:rsidRPr="00366AE9">
        <w:rPr>
          <w:rFonts w:ascii="AvenirNext LT Pro MediumCn" w:hAnsi="AvenirNext LT Pro MediumCn"/>
          <w:b/>
          <w:color w:val="275662"/>
          <w:sz w:val="22"/>
          <w:u w:val="single"/>
        </w:rPr>
        <w:t xml:space="preserve"> des membres du groupement s’engagent, sur la</w:t>
      </w:r>
      <w:r w:rsidR="00E61BAA" w:rsidRPr="00366AE9">
        <w:rPr>
          <w:rFonts w:ascii="AvenirNext LT Pro MediumCn" w:hAnsi="AvenirNext LT Pro MediumCn"/>
          <w:b/>
          <w:color w:val="275662"/>
          <w:sz w:val="22"/>
          <w:u w:val="single"/>
        </w:rPr>
        <w:t xml:space="preserve"> base de l’offre du groupement</w:t>
      </w:r>
    </w:p>
    <w:p w14:paraId="511BE442" w14:textId="77777777" w:rsidR="00A35156" w:rsidRPr="00EE270E" w:rsidRDefault="00A35156" w:rsidP="00EE270E">
      <w:pPr>
        <w:tabs>
          <w:tab w:val="left" w:pos="432"/>
        </w:tabs>
        <w:suppressAutoHyphens w:val="0"/>
        <w:spacing w:before="120"/>
        <w:ind w:left="1701"/>
        <w:jc w:val="both"/>
        <w:rPr>
          <w:rFonts w:ascii="AvenirNext LT Pro Cn" w:hAnsi="AvenirNext LT Pro Cn" w:cstheme="minorHAnsi"/>
          <w:sz w:val="22"/>
          <w:u w:val="single"/>
          <w:lang w:eastAsia="fr-FR"/>
        </w:rPr>
      </w:pPr>
      <w:r w:rsidRPr="00EE270E">
        <w:rPr>
          <w:rFonts w:ascii="AvenirNext LT Pro Cn" w:hAnsi="AvenirNext LT Pro Cn" w:cstheme="minorHAnsi"/>
          <w:sz w:val="22"/>
          <w:u w:val="single"/>
          <w:lang w:eastAsia="fr-FR"/>
        </w:rPr>
        <w:t>Groupement </w:t>
      </w:r>
      <w:r w:rsidRPr="00EE270E">
        <w:rPr>
          <w:rFonts w:ascii="Arial" w:hAnsi="Arial" w:cs="Arial"/>
          <w:b/>
          <w:i/>
          <w:iCs/>
          <w:color w:val="0070C0"/>
          <w:sz w:val="16"/>
        </w:rPr>
        <w:t>(indiquer le nom de chaque cotraitant)</w:t>
      </w:r>
      <w:r w:rsidRPr="00523E52">
        <w:rPr>
          <w:rFonts w:ascii="AvenirNext LT Pro Cn" w:hAnsi="AvenirNext LT Pro Cn" w:cstheme="minorHAnsi"/>
          <w:sz w:val="22"/>
          <w:lang w:eastAsia="fr-FR"/>
        </w:rPr>
        <w:t xml:space="preserve"> :</w:t>
      </w:r>
      <w:r w:rsidRPr="00EE270E">
        <w:rPr>
          <w:rFonts w:ascii="AvenirNext LT Pro Cn" w:hAnsi="AvenirNext LT Pro Cn" w:cstheme="minorHAnsi"/>
          <w:sz w:val="22"/>
          <w:u w:val="single"/>
          <w:lang w:eastAsia="fr-FR"/>
        </w:rPr>
        <w:t xml:space="preserve"> </w:t>
      </w:r>
    </w:p>
    <w:p w14:paraId="3610962A" w14:textId="6C4C66E4" w:rsidR="00A35156" w:rsidRPr="00EE270E" w:rsidRDefault="00474672" w:rsidP="00EE270E">
      <w:pPr>
        <w:tabs>
          <w:tab w:val="left" w:pos="432"/>
        </w:tabs>
        <w:suppressAutoHyphens w:val="0"/>
        <w:spacing w:before="120"/>
        <w:ind w:left="1701"/>
        <w:jc w:val="both"/>
        <w:rPr>
          <w:rFonts w:ascii="AvenirNext LT Pro Cn" w:hAnsi="AvenirNext LT Pro Cn" w:cstheme="minorHAnsi"/>
          <w:b/>
          <w:sz w:val="22"/>
          <w:lang w:eastAsia="fr-FR"/>
        </w:rPr>
      </w:pPr>
      <w:r>
        <w:rPr>
          <w:rFonts w:ascii="AvenirNext LT Pro Cn" w:hAnsi="AvenirNext LT Pro Cn" w:cstheme="minorHAnsi"/>
          <w:sz w:val="22"/>
          <w:lang w:eastAsia="fr-FR"/>
        </w:rPr>
        <w:t>N</w:t>
      </w:r>
      <w:r w:rsidR="00A35156" w:rsidRPr="00474672">
        <w:rPr>
          <w:rFonts w:ascii="AvenirNext LT Pro Cn" w:hAnsi="AvenirNext LT Pro Cn" w:cstheme="minorHAnsi"/>
          <w:sz w:val="22"/>
          <w:lang w:eastAsia="fr-FR"/>
        </w:rPr>
        <w:t>om du mandataire</w:t>
      </w:r>
      <w:r>
        <w:rPr>
          <w:rFonts w:ascii="AvenirNext LT Pro Cn" w:hAnsi="AvenirNext LT Pro Cn" w:cstheme="minorHAnsi"/>
          <w:sz w:val="22"/>
          <w:lang w:eastAsia="fr-FR"/>
        </w:rPr>
        <w:t xml:space="preserve"> (</w:t>
      </w:r>
      <w:r w:rsidRPr="00474672">
        <w:rPr>
          <w:rFonts w:ascii="AvenirNext LT Pro Cn" w:hAnsi="AvenirNext LT Pro Cn" w:cstheme="minorHAnsi"/>
          <w:sz w:val="22"/>
          <w:lang w:eastAsia="fr-FR"/>
        </w:rPr>
        <w:t>1er</w:t>
      </w:r>
      <w:r>
        <w:rPr>
          <w:rFonts w:ascii="AvenirNext LT Pro Cn" w:hAnsi="AvenirNext LT Pro Cn" w:cstheme="minorHAnsi"/>
          <w:sz w:val="22"/>
          <w:lang w:eastAsia="fr-FR"/>
        </w:rPr>
        <w:t xml:space="preserve"> cotraitant</w:t>
      </w:r>
      <w:r w:rsidR="00A35156"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474672">
        <w:rPr>
          <w:rFonts w:ascii="AvenirNext LT Pro Cn" w:hAnsi="AvenirNext LT Pro Cn" w:cstheme="minorHAnsi"/>
          <w:b/>
          <w:sz w:val="22"/>
          <w:lang w:eastAsia="fr-FR"/>
        </w:rPr>
        <w:fldChar w:fldCharType="begin">
          <w:ffData>
            <w:name w:val=""/>
            <w:enabled/>
            <w:calcOnExit w:val="0"/>
            <w:textInput/>
          </w:ffData>
        </w:fldChar>
      </w:r>
      <w:r w:rsidR="00A35156" w:rsidRPr="00474672">
        <w:rPr>
          <w:rFonts w:ascii="AvenirNext LT Pro Cn" w:hAnsi="AvenirNext LT Pro Cn" w:cstheme="minorHAnsi"/>
          <w:b/>
          <w:sz w:val="22"/>
          <w:lang w:eastAsia="fr-FR"/>
        </w:rPr>
        <w:instrText xml:space="preserve"> FORMTEXT </w:instrText>
      </w:r>
      <w:r w:rsidR="00A35156" w:rsidRPr="00474672">
        <w:rPr>
          <w:rFonts w:ascii="AvenirNext LT Pro Cn" w:hAnsi="AvenirNext LT Pro Cn" w:cstheme="minorHAnsi"/>
          <w:b/>
          <w:sz w:val="22"/>
          <w:lang w:eastAsia="fr-FR"/>
        </w:rPr>
      </w:r>
      <w:r w:rsidR="00A35156" w:rsidRPr="00474672">
        <w:rPr>
          <w:rFonts w:ascii="AvenirNext LT Pro Cn" w:hAnsi="AvenirNext LT Pro Cn" w:cstheme="minorHAnsi"/>
          <w:b/>
          <w:sz w:val="22"/>
          <w:lang w:eastAsia="fr-FR"/>
        </w:rPr>
        <w:fldChar w:fldCharType="separate"/>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fldChar w:fldCharType="end"/>
      </w:r>
      <w:r w:rsidR="00A35156" w:rsidRPr="00EE270E">
        <w:rPr>
          <w:rFonts w:ascii="AvenirNext LT Pro Cn" w:hAnsi="AvenirNext LT Pro Cn" w:cstheme="minorHAnsi"/>
          <w:b/>
          <w:sz w:val="22"/>
          <w:lang w:eastAsia="fr-FR"/>
        </w:rPr>
        <w:t xml:space="preserve"> </w:t>
      </w:r>
    </w:p>
    <w:p w14:paraId="050CDA3C" w14:textId="412099E6" w:rsidR="00E128DF" w:rsidRDefault="00474672" w:rsidP="00E128DF">
      <w:pPr>
        <w:tabs>
          <w:tab w:val="left" w:pos="432"/>
        </w:tabs>
        <w:suppressAutoHyphens w:val="0"/>
        <w:spacing w:before="120"/>
        <w:ind w:left="1701"/>
        <w:jc w:val="both"/>
        <w:rPr>
          <w:rFonts w:ascii="AvenirNext LT Pro Cn" w:hAnsi="AvenirNext LT Pro Cn" w:cstheme="minorHAnsi"/>
          <w:b/>
          <w:sz w:val="22"/>
          <w:lang w:eastAsia="fr-FR"/>
        </w:rPr>
      </w:pPr>
      <w:r w:rsidRPr="00474672">
        <w:rPr>
          <w:rFonts w:ascii="AvenirNext LT Pro Cn" w:hAnsi="AvenirNext LT Pro Cn" w:cstheme="minorHAnsi"/>
          <w:sz w:val="22"/>
          <w:lang w:eastAsia="fr-FR"/>
        </w:rPr>
        <w:t xml:space="preserve">Nom du ou des autres cotraitant(s) </w:t>
      </w:r>
      <w:r w:rsidR="00105178"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EE270E">
        <w:rPr>
          <w:rFonts w:ascii="AvenirNext LT Pro Cn" w:hAnsi="AvenirNext LT Pro Cn" w:cstheme="minorHAnsi"/>
          <w:b/>
          <w:sz w:val="22"/>
          <w:lang w:eastAsia="fr-FR"/>
        </w:rPr>
        <w:fldChar w:fldCharType="begin">
          <w:ffData>
            <w:name w:val=""/>
            <w:enabled/>
            <w:calcOnExit w:val="0"/>
            <w:textInput/>
          </w:ffData>
        </w:fldChar>
      </w:r>
      <w:r w:rsidR="00A35156" w:rsidRPr="00EE270E">
        <w:rPr>
          <w:rFonts w:ascii="AvenirNext LT Pro Cn" w:hAnsi="AvenirNext LT Pro Cn" w:cstheme="minorHAnsi"/>
          <w:b/>
          <w:sz w:val="22"/>
          <w:lang w:eastAsia="fr-FR"/>
        </w:rPr>
        <w:instrText xml:space="preserve"> FORMTEXT </w:instrText>
      </w:r>
      <w:r w:rsidR="00A35156" w:rsidRPr="00EE270E">
        <w:rPr>
          <w:rFonts w:ascii="AvenirNext LT Pro Cn" w:hAnsi="AvenirNext LT Pro Cn" w:cstheme="minorHAnsi"/>
          <w:b/>
          <w:sz w:val="22"/>
          <w:lang w:eastAsia="fr-FR"/>
        </w:rPr>
      </w:r>
      <w:r w:rsidR="00A35156" w:rsidRPr="00EE270E">
        <w:rPr>
          <w:rFonts w:ascii="AvenirNext LT Pro Cn" w:hAnsi="AvenirNext LT Pro Cn" w:cstheme="minorHAnsi"/>
          <w:b/>
          <w:sz w:val="22"/>
          <w:lang w:eastAsia="fr-FR"/>
        </w:rPr>
        <w:fldChar w:fldCharType="separate"/>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fldChar w:fldCharType="end"/>
      </w:r>
    </w:p>
    <w:p w14:paraId="11917874" w14:textId="77777777" w:rsidR="00E128DF" w:rsidRPr="00E128DF" w:rsidRDefault="00E128DF" w:rsidP="00E128DF">
      <w:pPr>
        <w:tabs>
          <w:tab w:val="left" w:pos="851"/>
        </w:tabs>
        <w:ind w:left="1701"/>
        <w:jc w:val="both"/>
        <w:rPr>
          <w:rFonts w:ascii="AvenirNext LT Pro Cn" w:hAnsi="AvenirNext LT Pro Cn" w:cstheme="minorHAnsi"/>
          <w:sz w:val="22"/>
          <w:lang w:eastAsia="fr-FR"/>
        </w:rPr>
      </w:pPr>
    </w:p>
    <w:p w14:paraId="12BF8A69" w14:textId="4CDF3E47" w:rsidR="00E128DF" w:rsidRPr="00EE270E" w:rsidRDefault="00325E01" w:rsidP="00E128DF">
      <w:pPr>
        <w:tabs>
          <w:tab w:val="left" w:pos="851"/>
        </w:tabs>
        <w:ind w:left="170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E128DF" w:rsidRPr="00EE270E">
        <w:rPr>
          <w:rFonts w:ascii="AvenirNext LT Pro Cn" w:hAnsi="AvenirNext LT Pro Cn" w:cstheme="minorHAnsi"/>
          <w:sz w:val="22"/>
          <w:lang w:eastAsia="fr-FR"/>
        </w:rPr>
        <w:t xml:space="preserve"> </w:t>
      </w:r>
      <w:proofErr w:type="gramStart"/>
      <w:r w:rsidR="00E128DF">
        <w:rPr>
          <w:rFonts w:ascii="AvenirNext LT Pro Cn" w:hAnsi="AvenirNext LT Pro Cn" w:cstheme="minorHAnsi"/>
          <w:sz w:val="22"/>
          <w:lang w:eastAsia="fr-FR"/>
        </w:rPr>
        <w:t>s’engagent</w:t>
      </w:r>
      <w:proofErr w:type="gramEnd"/>
      <w:r w:rsidR="00E128DF" w:rsidRPr="00E128DF">
        <w:rPr>
          <w:rFonts w:ascii="AvenirNext LT Pro Cn" w:hAnsi="AvenirNext LT Pro Cn" w:cstheme="minorHAnsi"/>
          <w:sz w:val="22"/>
          <w:lang w:eastAsia="fr-FR"/>
        </w:rPr>
        <w:t xml:space="preserve"> sur la base de l’offre du groupement</w:t>
      </w:r>
    </w:p>
    <w:p w14:paraId="1CE3DE5A" w14:textId="42649A71" w:rsidR="00A35156" w:rsidRDefault="00A35156" w:rsidP="00B70D12">
      <w:pPr>
        <w:tabs>
          <w:tab w:val="left" w:pos="432"/>
        </w:tabs>
        <w:suppressAutoHyphens w:val="0"/>
        <w:spacing w:before="120"/>
        <w:jc w:val="both"/>
        <w:rPr>
          <w:rFonts w:ascii="Arial" w:hAnsi="Arial" w:cs="Times New Roman"/>
          <w:lang w:eastAsia="fr-FR"/>
        </w:rPr>
      </w:pPr>
    </w:p>
    <w:p w14:paraId="2885BDE4" w14:textId="77777777" w:rsidR="00016404" w:rsidRDefault="00016404" w:rsidP="00B70D12">
      <w:pPr>
        <w:tabs>
          <w:tab w:val="left" w:pos="432"/>
        </w:tabs>
        <w:suppressAutoHyphens w:val="0"/>
        <w:spacing w:before="120"/>
        <w:jc w:val="both"/>
        <w:rPr>
          <w:rFonts w:ascii="Arial" w:hAnsi="Arial" w:cs="Times New Roman"/>
          <w:lang w:eastAsia="fr-FR"/>
        </w:rPr>
      </w:pPr>
    </w:p>
    <w:p w14:paraId="0F6F46C3" w14:textId="58EEF18A" w:rsidR="00A35156" w:rsidRPr="00523E52" w:rsidRDefault="00016404" w:rsidP="009170EB">
      <w:pPr>
        <w:spacing w:before="240"/>
        <w:ind w:left="851"/>
        <w:jc w:val="both"/>
        <w:rPr>
          <w:rFonts w:ascii="AvenirNext LT Pro Cn" w:hAnsi="AvenirNext LT Pro Cn" w:cstheme="minorHAnsi"/>
          <w:b/>
          <w:sz w:val="22"/>
          <w:lang w:eastAsia="fr-FR"/>
        </w:rPr>
      </w:pPr>
      <w:r>
        <w:rPr>
          <w:rFonts w:ascii="AvenirNext LT Pro Cn" w:hAnsi="AvenirNext LT Pro Cn" w:cstheme="minorHAnsi"/>
          <w:b/>
          <w:sz w:val="22"/>
          <w:lang w:eastAsia="fr-FR"/>
        </w:rPr>
        <w:t>1</w:t>
      </w:r>
      <w:r w:rsidR="00A35156" w:rsidRPr="00EE270E">
        <w:rPr>
          <w:rFonts w:ascii="AvenirNext LT Pro Cn" w:hAnsi="AvenirNext LT Pro Cn" w:cstheme="minorHAnsi"/>
          <w:b/>
          <w:sz w:val="22"/>
          <w:lang w:eastAsia="fr-FR"/>
        </w:rPr>
        <w:t>er cotraitant : mandataire /signataire</w:t>
      </w:r>
      <w:r w:rsidR="00523E52">
        <w:rPr>
          <w:rFonts w:ascii="AvenirNext LT Pro Cn" w:hAnsi="AvenirNext LT Pro Cn" w:cstheme="minorHAnsi"/>
          <w:b/>
          <w:sz w:val="22"/>
          <w:lang w:eastAsia="fr-FR"/>
        </w:rPr>
        <w:t xml:space="preserve"> </w:t>
      </w:r>
      <w:r w:rsidR="00A35156" w:rsidRPr="00EE270E">
        <w:rPr>
          <w:rFonts w:ascii="Arial" w:hAnsi="Arial" w:cs="Arial"/>
          <w:b/>
          <w:i/>
          <w:iCs/>
          <w:color w:val="0070C0"/>
          <w:sz w:val="16"/>
        </w:rPr>
        <w:t>Remplir le cadre « signataire et/ou mandataire du groupement » ci-avant.</w:t>
      </w:r>
    </w:p>
    <w:p w14:paraId="24785F49" w14:textId="1C771894" w:rsidR="00105178" w:rsidRPr="00523E52" w:rsidRDefault="00A35156" w:rsidP="00523E52">
      <w:pPr>
        <w:pStyle w:val="fcase1ertab"/>
        <w:tabs>
          <w:tab w:val="left" w:pos="567"/>
        </w:tabs>
        <w:spacing w:before="120"/>
        <w:ind w:left="851" w:firstLine="0"/>
        <w:rPr>
          <w:rFonts w:ascii="Arial" w:hAnsi="Arial" w:cs="Arial"/>
          <w:b/>
          <w:i/>
          <w:iCs/>
          <w:color w:val="0070C0"/>
          <w:sz w:val="16"/>
        </w:rPr>
      </w:pPr>
      <w:r w:rsidRPr="00EE270E">
        <w:rPr>
          <w:rFonts w:ascii="AvenirNext LT Pro Cn" w:hAnsi="AvenirNext LT Pro Cn" w:cstheme="minorHAnsi"/>
          <w:b/>
          <w:sz w:val="22"/>
          <w:lang w:eastAsia="fr-FR"/>
        </w:rPr>
        <w:t>Pour</w:t>
      </w:r>
      <w:r w:rsidR="00523E52">
        <w:rPr>
          <w:rFonts w:ascii="AvenirNext LT Pro Cn" w:hAnsi="AvenirNext LT Pro Cn" w:cstheme="minorHAnsi"/>
          <w:b/>
          <w:sz w:val="22"/>
          <w:lang w:eastAsia="fr-FR"/>
        </w:rPr>
        <w:t xml:space="preserve"> les </w:t>
      </w:r>
      <w:r w:rsidR="00474672">
        <w:rPr>
          <w:rFonts w:ascii="AvenirNext LT Pro Cn" w:hAnsi="AvenirNext LT Pro Cn" w:cstheme="minorHAnsi"/>
          <w:b/>
          <w:sz w:val="22"/>
          <w:lang w:eastAsia="fr-FR"/>
        </w:rPr>
        <w:t xml:space="preserve">autres </w:t>
      </w:r>
      <w:r w:rsidR="00523E52">
        <w:rPr>
          <w:rFonts w:ascii="AvenirNext LT Pro Cn" w:hAnsi="AvenirNext LT Pro Cn" w:cstheme="minorHAnsi"/>
          <w:b/>
          <w:sz w:val="22"/>
          <w:lang w:eastAsia="fr-FR"/>
        </w:rPr>
        <w:t xml:space="preserve">cotraitants du groupement </w:t>
      </w:r>
      <w:r w:rsidR="00523E52">
        <w:rPr>
          <w:rFonts w:ascii="Arial" w:hAnsi="Arial" w:cs="Arial"/>
          <w:b/>
          <w:i/>
          <w:iCs/>
          <w:color w:val="0070C0"/>
          <w:sz w:val="16"/>
        </w:rPr>
        <w:t>Remplir les cadres ci-après.</w:t>
      </w:r>
    </w:p>
    <w:p w14:paraId="63E559DE" w14:textId="6A5DF9E3" w:rsidR="004D0952" w:rsidRDefault="004D0952" w:rsidP="0066382A">
      <w:pPr>
        <w:jc w:val="both"/>
        <w:rPr>
          <w:rFonts w:ascii="Arial" w:hAnsi="Arial" w:cs="Arial"/>
        </w:rPr>
      </w:pPr>
    </w:p>
    <w:p w14:paraId="66B290EE" w14:textId="77777777" w:rsidR="00474672" w:rsidRPr="000566E4" w:rsidRDefault="00474672" w:rsidP="0047467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96E4D5B" w14:textId="65A649F5" w:rsidR="004D0952" w:rsidRPr="004D0952"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lastRenderedPageBreak/>
        <w:t>nom commercial et la dénomination sociale du candidat</w:t>
      </w:r>
      <w:r w:rsidRPr="004D0952">
        <w:rPr>
          <w:rFonts w:ascii="AvenirNext LT Pro Cn" w:hAnsi="AvenirNext LT Pro Cn" w:cstheme="minorHAnsi"/>
          <w:sz w:val="22"/>
          <w:lang w:eastAsia="fr-FR"/>
        </w:rPr>
        <w:t xml:space="preserve"> : </w:t>
      </w:r>
      <w:r w:rsidR="004D0952">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5404BCC6" w14:textId="13B61E87"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w:t>
      </w:r>
      <w:r w:rsidR="004D0952" w:rsidRPr="009170EB">
        <w:rPr>
          <w:rFonts w:ascii="AvenirNext LT Pro Cn" w:hAnsi="AvenirNext LT Pro Cn" w:cstheme="minorHAnsi"/>
          <w:sz w:val="22"/>
          <w:lang w:eastAsia="fr-FR"/>
        </w:rPr>
        <w:t xml:space="preserve">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4E6B858" w14:textId="3A223214"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Adresse du siège (si différente)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223ABF7E" w14:textId="2D6C2E1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Téléphone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2D10F1A" w14:textId="0C05E188" w:rsidR="00A96447" w:rsidRPr="009170EB" w:rsidRDefault="000E0D50"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w:t>
      </w:r>
      <w:r w:rsidR="00A96447" w:rsidRPr="009170EB">
        <w:rPr>
          <w:rFonts w:ascii="AvenirNext LT Pro Cn" w:hAnsi="AvenirNext LT Pro Cn" w:cstheme="minorHAnsi"/>
          <w:sz w:val="22"/>
          <w:lang w:eastAsia="fr-FR"/>
        </w:rPr>
        <w:t xml:space="preserve">: </w:t>
      </w:r>
      <w:r w:rsidR="004D0952" w:rsidRPr="009170EB">
        <w:rPr>
          <w:rFonts w:ascii="AvenirNext LT Pro Cn" w:hAnsi="AvenirNext LT Pro Cn" w:cstheme="minorHAnsi"/>
          <w:sz w:val="22"/>
          <w:lang w:eastAsia="fr-FR"/>
        </w:rPr>
        <w:t>_</w:t>
      </w:r>
      <w:r w:rsidR="00A96447" w:rsidRPr="009170EB">
        <w:rPr>
          <w:rFonts w:ascii="AvenirNext LT Pro Cn" w:hAnsi="AvenirNext LT Pro Cn" w:cstheme="minorHAnsi"/>
          <w:sz w:val="22"/>
          <w:lang w:eastAsia="fr-FR"/>
        </w:rPr>
        <w:fldChar w:fldCharType="begin">
          <w:ffData>
            <w:name w:val="Texte10"/>
            <w:enabled/>
            <w:calcOnExit w:val="0"/>
            <w:textInput/>
          </w:ffData>
        </w:fldChar>
      </w:r>
      <w:r w:rsidR="00A96447" w:rsidRPr="009170EB">
        <w:rPr>
          <w:rFonts w:ascii="AvenirNext LT Pro Cn" w:hAnsi="AvenirNext LT Pro Cn" w:cstheme="minorHAnsi"/>
          <w:sz w:val="22"/>
          <w:lang w:eastAsia="fr-FR"/>
        </w:rPr>
        <w:instrText xml:space="preserve"> FORMTEXT </w:instrText>
      </w:r>
      <w:r w:rsidR="00A96447" w:rsidRPr="009170EB">
        <w:rPr>
          <w:rFonts w:ascii="AvenirNext LT Pro Cn" w:hAnsi="AvenirNext LT Pro Cn" w:cstheme="minorHAnsi"/>
          <w:sz w:val="22"/>
          <w:lang w:eastAsia="fr-FR"/>
        </w:rPr>
      </w:r>
      <w:r w:rsidR="00A96447" w:rsidRPr="009170EB">
        <w:rPr>
          <w:rFonts w:ascii="AvenirNext LT Pro Cn" w:hAnsi="AvenirNext LT Pro Cn" w:cstheme="minorHAnsi"/>
          <w:sz w:val="22"/>
          <w:lang w:eastAsia="fr-FR"/>
        </w:rPr>
        <w:fldChar w:fldCharType="separate"/>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fldChar w:fldCharType="end"/>
      </w:r>
    </w:p>
    <w:p w14:paraId="693D397A" w14:textId="321D5F0B"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 xml:space="preserve">- n° d’identité d’établissement (SIRET)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CD2DFC6" w14:textId="7CBB7105"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code d’activité économique (APE)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0DFA2B1" w14:textId="19F694E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n° d’inscription au registre du commerce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7799981" w14:textId="77777777" w:rsidR="009170EB" w:rsidRDefault="009170EB" w:rsidP="009170EB">
      <w:pPr>
        <w:jc w:val="both"/>
        <w:rPr>
          <w:rFonts w:ascii="Arial" w:hAnsi="Arial" w:cs="Arial"/>
        </w:rPr>
      </w:pPr>
    </w:p>
    <w:p w14:paraId="0F02E26D" w14:textId="77777777" w:rsidR="009170EB" w:rsidRPr="000566E4" w:rsidRDefault="009170EB" w:rsidP="009170EB">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4D90903E" w14:textId="21E9DEBC" w:rsidR="009170EB" w:rsidRPr="004D0952"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t>nom commercial et la dénomination sociale du candidat</w:t>
      </w:r>
      <w:r w:rsidRPr="004D0952">
        <w:rPr>
          <w:rFonts w:ascii="AvenirNext LT Pro Cn" w:hAnsi="AvenirNext LT Pro Cn" w:cstheme="minorHAnsi"/>
          <w:sz w:val="22"/>
          <w:lang w:eastAsia="fr-FR"/>
        </w:rPr>
        <w:t xml:space="preserve"> : </w:t>
      </w:r>
      <w:r>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3DFA8B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8BE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D6351A7"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640670E"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 _</w:t>
      </w:r>
      <w:r w:rsidRPr="009170EB">
        <w:rPr>
          <w:rFonts w:ascii="AvenirNext LT Pro Cn" w:hAnsi="AvenirNext LT Pro Cn" w:cstheme="minorHAnsi"/>
          <w:sz w:val="22"/>
          <w:lang w:eastAsia="fr-FR"/>
        </w:rPr>
        <w:fldChar w:fldCharType="begin">
          <w:ffData>
            <w:name w:val="Texte10"/>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E79CC"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59536EA9"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AD84FE6" w14:textId="26E7A52E"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3BBEA4A" w14:textId="5AF59815" w:rsidR="00105178" w:rsidRPr="004D0952" w:rsidRDefault="00A96447" w:rsidP="00815D01">
      <w:pPr>
        <w:pStyle w:val="fcasegauche"/>
        <w:tabs>
          <w:tab w:val="left" w:pos="0"/>
        </w:tabs>
        <w:spacing w:after="0"/>
        <w:ind w:left="0" w:firstLine="0"/>
        <w:rPr>
          <w:rFonts w:ascii="Arial" w:hAnsi="Arial" w:cs="Arial"/>
          <w:b/>
          <w:i/>
          <w:iCs/>
          <w:color w:val="0070C0"/>
          <w:sz w:val="16"/>
        </w:rPr>
      </w:pPr>
      <w:r w:rsidRPr="004D0952">
        <w:rPr>
          <w:rFonts w:ascii="Arial" w:hAnsi="Arial" w:cs="Arial"/>
          <w:b/>
          <w:i/>
          <w:iCs/>
          <w:color w:val="0070C0"/>
          <w:sz w:val="16"/>
        </w:rPr>
        <w:t>En cas d’autres cotraitants, utiliser le champ suivant en copiant le cadre ci-avant.</w:t>
      </w:r>
      <w:r w:rsidR="00105178" w:rsidRPr="004D0952">
        <w:rPr>
          <w:rFonts w:ascii="Arial" w:hAnsi="Arial" w:cs="Arial"/>
          <w:b/>
          <w:i/>
          <w:iCs/>
          <w:color w:val="0070C0"/>
          <w:sz w:val="16"/>
        </w:rPr>
        <w:t xml:space="preserve"> </w:t>
      </w:r>
    </w:p>
    <w:p w14:paraId="48ED7E55" w14:textId="32F55557" w:rsidR="0005224F" w:rsidRPr="00366AE9" w:rsidRDefault="00984E08" w:rsidP="00815D01">
      <w:pPr>
        <w:pStyle w:val="fcasegauche"/>
        <w:tabs>
          <w:tab w:val="left" w:pos="0"/>
        </w:tabs>
        <w:spacing w:after="0"/>
        <w:ind w:left="0" w:firstLine="0"/>
        <w:rPr>
          <w:rFonts w:ascii="AvenirNext LT Pro MediumCn" w:hAnsi="AvenirNext LT Pro MediumCn" w:cs="Arial"/>
          <w:sz w:val="22"/>
        </w:rPr>
      </w:pPr>
      <w:r w:rsidRPr="00366AE9">
        <w:rPr>
          <w:rFonts w:ascii="AvenirNext LT Pro MediumCn" w:hAnsi="AvenirNext LT Pro MediumCn" w:cs="Times New Roman"/>
          <w:sz w:val="22"/>
          <w:lang w:eastAsia="fr-FR"/>
        </w:rPr>
        <w:t>_</w:t>
      </w:r>
      <w:r w:rsidR="00105178" w:rsidRPr="00366AE9">
        <w:rPr>
          <w:rFonts w:ascii="AvenirNext LT Pro MediumCn" w:hAnsi="AvenirNext LT Pro MediumCn" w:cs="Times New Roman"/>
          <w:sz w:val="22"/>
          <w:lang w:eastAsia="fr-FR"/>
        </w:rPr>
        <w:fldChar w:fldCharType="begin">
          <w:ffData>
            <w:name w:val="Texte8"/>
            <w:enabled/>
            <w:calcOnExit w:val="0"/>
            <w:textInput/>
          </w:ffData>
        </w:fldChar>
      </w:r>
      <w:r w:rsidR="00105178" w:rsidRPr="00366AE9">
        <w:rPr>
          <w:rFonts w:ascii="AvenirNext LT Pro MediumCn" w:hAnsi="AvenirNext LT Pro MediumCn" w:cs="Times New Roman"/>
          <w:sz w:val="22"/>
          <w:lang w:eastAsia="fr-FR"/>
        </w:rPr>
        <w:instrText xml:space="preserve"> FORMTEXT </w:instrText>
      </w:r>
      <w:r w:rsidR="00105178" w:rsidRPr="00366AE9">
        <w:rPr>
          <w:rFonts w:ascii="AvenirNext LT Pro MediumCn" w:hAnsi="AvenirNext LT Pro MediumCn" w:cs="Times New Roman"/>
          <w:sz w:val="22"/>
          <w:lang w:eastAsia="fr-FR"/>
        </w:rPr>
      </w:r>
      <w:r w:rsidR="00105178" w:rsidRPr="00366AE9">
        <w:rPr>
          <w:rFonts w:ascii="AvenirNext LT Pro MediumCn" w:hAnsi="AvenirNext LT Pro MediumCn" w:cs="Times New Roman"/>
          <w:sz w:val="22"/>
          <w:lang w:eastAsia="fr-FR"/>
        </w:rPr>
        <w:fldChar w:fldCharType="separate"/>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sz w:val="22"/>
          <w:lang w:eastAsia="fr-FR"/>
        </w:rPr>
        <w:fldChar w:fldCharType="end"/>
      </w:r>
    </w:p>
    <w:p w14:paraId="20A78B31" w14:textId="51C4A12F" w:rsidR="0005224F" w:rsidRPr="00366AE9" w:rsidRDefault="0005224F" w:rsidP="00A96447">
      <w:pPr>
        <w:pStyle w:val="fcase1ertab"/>
        <w:tabs>
          <w:tab w:val="left" w:pos="851"/>
        </w:tabs>
        <w:ind w:left="0" w:firstLine="0"/>
        <w:rPr>
          <w:rFonts w:ascii="AvenirNext LT Pro MediumCn" w:hAnsi="AvenirNext LT Pro MediumCn" w:cs="Arial"/>
          <w:sz w:val="22"/>
        </w:rPr>
      </w:pPr>
    </w:p>
    <w:p w14:paraId="2FDEB84E" w14:textId="5C8FE4FD" w:rsidR="009F7C2F" w:rsidRDefault="009F7C2F" w:rsidP="00A96447">
      <w:pPr>
        <w:pStyle w:val="fcase1ertab"/>
        <w:tabs>
          <w:tab w:val="left" w:pos="851"/>
        </w:tabs>
        <w:ind w:left="0" w:firstLine="0"/>
        <w:rPr>
          <w:rFonts w:ascii="Arial" w:hAnsi="Arial" w:cs="Arial"/>
        </w:rPr>
      </w:pPr>
    </w:p>
    <w:p w14:paraId="78290C1C" w14:textId="7F44E21D" w:rsidR="00325E01" w:rsidRPr="00366AE9" w:rsidRDefault="00325E01" w:rsidP="00D01C48">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2C09E8">
        <w:rPr>
          <w:rFonts w:ascii="AvenirNext LT Pro MediumCn" w:hAnsi="AvenirNext LT Pro MediumCn" w:cstheme="minorHAnsi"/>
          <w:lang w:eastAsia="fr-FR"/>
        </w:rPr>
      </w:r>
      <w:r w:rsidR="002C09E8">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00D01C48" w:rsidRPr="00366AE9">
        <w:rPr>
          <w:rFonts w:ascii="AvenirNext LT Pro MediumCn" w:hAnsi="AvenirNext LT Pro MediumCn" w:cs="Arial"/>
          <w:b/>
          <w:color w:val="275662"/>
          <w:sz w:val="22"/>
          <w:szCs w:val="22"/>
          <w:u w:val="single"/>
        </w:rPr>
        <w:t>Le</w:t>
      </w:r>
      <w:r w:rsidRPr="00366AE9">
        <w:rPr>
          <w:rFonts w:ascii="AvenirNext LT Pro MediumCn" w:hAnsi="AvenirNext LT Pro MediumCn" w:cs="Arial"/>
          <w:b/>
          <w:color w:val="275662"/>
          <w:sz w:val="22"/>
          <w:szCs w:val="22"/>
          <w:u w:val="single"/>
        </w:rPr>
        <w:t xml:space="preserve"> titulaire s’engage à livrer les fournitures demandées ou à exécuter les prestations demandées :</w:t>
      </w:r>
    </w:p>
    <w:p w14:paraId="65FDD083" w14:textId="77777777" w:rsidR="00325E01" w:rsidRPr="00366AE9" w:rsidRDefault="00325E01" w:rsidP="00325E01">
      <w:pPr>
        <w:pStyle w:val="Corpsdetexte"/>
        <w:tabs>
          <w:tab w:val="clear" w:pos="426"/>
        </w:tabs>
        <w:suppressAutoHyphens w:val="0"/>
        <w:spacing w:before="0"/>
        <w:rPr>
          <w:rFonts w:ascii="AvenirNext LT Pro MediumCn" w:eastAsia="Calibri" w:hAnsi="AvenirNext LT Pro MediumCn" w:cs="Times New Roman"/>
          <w:sz w:val="22"/>
          <w:szCs w:val="22"/>
          <w:shd w:val="clear" w:color="auto" w:fill="ED6E6C"/>
          <w:lang w:eastAsia="fr-FR"/>
        </w:rPr>
      </w:pPr>
      <w:proofErr w:type="gramStart"/>
      <w:r w:rsidRPr="00366AE9">
        <w:rPr>
          <w:rFonts w:ascii="AvenirNext LT Pro MediumCn" w:eastAsia="Calibri" w:hAnsi="AvenirNext LT Pro MediumCn" w:cs="Times New Roman"/>
          <w:sz w:val="22"/>
          <w:szCs w:val="22"/>
          <w:shd w:val="clear" w:color="auto" w:fill="ED6E6C"/>
          <w:lang w:eastAsia="fr-FR"/>
        </w:rPr>
        <w:t>OU</w:t>
      </w:r>
      <w:proofErr w:type="gramEnd"/>
    </w:p>
    <w:p w14:paraId="55351FBC" w14:textId="77777777" w:rsidR="00325E01" w:rsidRPr="00366AE9" w:rsidRDefault="00325E01" w:rsidP="00325E01">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2C09E8">
        <w:rPr>
          <w:rFonts w:ascii="AvenirNext LT Pro MediumCn" w:hAnsi="AvenirNext LT Pro MediumCn" w:cstheme="minorHAnsi"/>
          <w:lang w:eastAsia="fr-FR"/>
        </w:rPr>
      </w:r>
      <w:r w:rsidR="002C09E8">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Pr="00366AE9">
        <w:rPr>
          <w:rFonts w:ascii="AvenirNext LT Pro MediumCn" w:hAnsi="AvenirNext LT Pro MediumCn" w:cs="Arial"/>
          <w:b/>
          <w:color w:val="275662"/>
          <w:sz w:val="22"/>
          <w:szCs w:val="22"/>
          <w:u w:val="single"/>
        </w:rPr>
        <w:t>En cas de groupement, les contractants s’engagent à livrer les fournitures demandées ou à exécuter les prestations demandées :</w:t>
      </w:r>
    </w:p>
    <w:p w14:paraId="53755B0C" w14:textId="4116CDFC" w:rsidR="00B81E09" w:rsidRPr="00366AE9" w:rsidRDefault="00B81E09" w:rsidP="009B45B9">
      <w:pPr>
        <w:pStyle w:val="fcase1ertab"/>
        <w:tabs>
          <w:tab w:val="left" w:pos="851"/>
        </w:tabs>
        <w:ind w:left="0" w:firstLine="0"/>
        <w:rPr>
          <w:rFonts w:ascii="AvenirNext LT Pro MediumCn" w:hAnsi="AvenirNext LT Pro MediumCn"/>
          <w:b/>
          <w:sz w:val="22"/>
          <w:szCs w:val="22"/>
          <w:u w:val="single"/>
        </w:rPr>
      </w:pPr>
    </w:p>
    <w:p w14:paraId="0532AC3F" w14:textId="71D3C0B1" w:rsidR="00202CD0" w:rsidRPr="00366AE9" w:rsidRDefault="00202CD0" w:rsidP="00202CD0">
      <w:pPr>
        <w:pStyle w:val="fcase1ertab"/>
        <w:tabs>
          <w:tab w:val="left" w:pos="851"/>
        </w:tabs>
        <w:ind w:left="851" w:firstLine="0"/>
        <w:rPr>
          <w:rFonts w:ascii="AvenirNext LT Pro MediumCn" w:hAnsi="AvenirNext LT Pro MediumCn"/>
          <w:b/>
          <w:sz w:val="22"/>
          <w:szCs w:val="22"/>
          <w:u w:val="single"/>
        </w:rPr>
      </w:pPr>
      <w:r w:rsidRPr="00366AE9">
        <w:rPr>
          <w:rFonts w:ascii="AvenirNext LT Pro MediumCn" w:hAnsi="AvenirNext LT Pro MediumCn" w:cstheme="minorHAnsi"/>
          <w:sz w:val="22"/>
          <w:szCs w:val="22"/>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sz w:val="22"/>
          <w:szCs w:val="22"/>
          <w:lang w:eastAsia="fr-FR"/>
        </w:rPr>
        <w:instrText xml:space="preserve"> FORMCHECKBOX </w:instrText>
      </w:r>
      <w:r w:rsidR="002C09E8">
        <w:rPr>
          <w:rFonts w:ascii="AvenirNext LT Pro MediumCn" w:hAnsi="AvenirNext LT Pro MediumCn" w:cstheme="minorHAnsi"/>
          <w:sz w:val="22"/>
          <w:szCs w:val="22"/>
          <w:lang w:eastAsia="fr-FR"/>
        </w:rPr>
      </w:r>
      <w:r w:rsidR="002C09E8">
        <w:rPr>
          <w:rFonts w:ascii="AvenirNext LT Pro MediumCn" w:hAnsi="AvenirNext LT Pro MediumCn" w:cstheme="minorHAnsi"/>
          <w:sz w:val="22"/>
          <w:szCs w:val="22"/>
          <w:lang w:eastAsia="fr-FR"/>
        </w:rPr>
        <w:fldChar w:fldCharType="separate"/>
      </w:r>
      <w:r w:rsidRPr="00366AE9">
        <w:rPr>
          <w:rFonts w:ascii="AvenirNext LT Pro MediumCn" w:hAnsi="AvenirNext LT Pro MediumCn" w:cstheme="minorHAnsi"/>
          <w:sz w:val="22"/>
          <w:szCs w:val="22"/>
          <w:lang w:eastAsia="fr-FR"/>
        </w:rPr>
        <w:fldChar w:fldCharType="end"/>
      </w:r>
      <w:r w:rsidRPr="00366AE9">
        <w:rPr>
          <w:rFonts w:ascii="AvenirNext LT Pro MediumCn" w:hAnsi="AvenirNext LT Pro MediumCn" w:cstheme="minorHAnsi"/>
          <w:sz w:val="22"/>
          <w:szCs w:val="22"/>
          <w:lang w:eastAsia="fr-FR"/>
        </w:rPr>
        <w:t xml:space="preserve"> Taux de la TVA : </w:t>
      </w:r>
      <w:r w:rsidRPr="00366AE9">
        <w:rPr>
          <w:rFonts w:ascii="AvenirNext LT Pro MediumCn" w:hAnsi="AvenirNext LT Pro MediumCn" w:cstheme="minorHAnsi"/>
          <w:b/>
          <w:sz w:val="22"/>
          <w:szCs w:val="22"/>
          <w:lang w:eastAsia="fr-FR"/>
        </w:rPr>
        <w:t>20%</w:t>
      </w:r>
    </w:p>
    <w:p w14:paraId="6072FF47" w14:textId="49470AE6" w:rsidR="000443EF" w:rsidRPr="00366AE9" w:rsidRDefault="000443EF" w:rsidP="000443EF">
      <w:pPr>
        <w:pStyle w:val="fcase1ertab"/>
        <w:tabs>
          <w:tab w:val="left" w:pos="851"/>
        </w:tabs>
        <w:ind w:left="0" w:firstLine="0"/>
        <w:rPr>
          <w:rFonts w:ascii="AvenirNext LT Pro MediumCn" w:hAnsi="AvenirNext LT Pro MediumCn"/>
          <w:b/>
          <w:sz w:val="22"/>
          <w:szCs w:val="22"/>
          <w:u w:val="single"/>
        </w:rPr>
      </w:pPr>
    </w:p>
    <w:p w14:paraId="4423961D" w14:textId="54B7D796" w:rsidR="00016404" w:rsidRPr="007A6601" w:rsidRDefault="000443EF" w:rsidP="00016404">
      <w:pPr>
        <w:tabs>
          <w:tab w:val="num" w:pos="0"/>
        </w:tabs>
        <w:ind w:left="432" w:hanging="432"/>
        <w:rPr>
          <w:rFonts w:ascii="Raleway ExtraBold" w:hAnsi="Raleway ExtraBold" w:cs="Calibri"/>
          <w:b/>
          <w:color w:val="275662"/>
          <w:sz w:val="22"/>
          <w:szCs w:val="22"/>
          <w:lang w:eastAsia="fr-FR"/>
        </w:rPr>
      </w:pPr>
      <w:r w:rsidRPr="007A6601">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7A6601">
        <w:rPr>
          <w:rFonts w:ascii="Raleway ExtraBold" w:hAnsi="Raleway ExtraBold" w:cstheme="minorHAnsi"/>
          <w:sz w:val="22"/>
          <w:szCs w:val="22"/>
          <w:lang w:eastAsia="fr-FR"/>
        </w:rPr>
        <w:instrText xml:space="preserve"> FORMCHECKBOX </w:instrText>
      </w:r>
      <w:r w:rsidR="002C09E8">
        <w:rPr>
          <w:rFonts w:ascii="Raleway ExtraBold" w:hAnsi="Raleway ExtraBold" w:cstheme="minorHAnsi"/>
          <w:sz w:val="22"/>
          <w:szCs w:val="22"/>
          <w:lang w:eastAsia="fr-FR"/>
        </w:rPr>
      </w:r>
      <w:r w:rsidR="002C09E8">
        <w:rPr>
          <w:rFonts w:ascii="Raleway ExtraBold" w:hAnsi="Raleway ExtraBold" w:cstheme="minorHAnsi"/>
          <w:sz w:val="22"/>
          <w:szCs w:val="22"/>
          <w:lang w:eastAsia="fr-FR"/>
        </w:rPr>
        <w:fldChar w:fldCharType="separate"/>
      </w:r>
      <w:r w:rsidRPr="007A6601">
        <w:rPr>
          <w:rFonts w:ascii="Raleway ExtraBold" w:hAnsi="Raleway ExtraBold" w:cstheme="minorHAnsi"/>
          <w:sz w:val="22"/>
          <w:szCs w:val="22"/>
          <w:lang w:eastAsia="fr-FR"/>
        </w:rPr>
        <w:fldChar w:fldCharType="end"/>
      </w:r>
      <w:r w:rsidRPr="007A6601">
        <w:rPr>
          <w:rFonts w:ascii="Raleway ExtraBold" w:hAnsi="Raleway ExtraBold" w:cstheme="minorHAnsi"/>
          <w:sz w:val="22"/>
          <w:szCs w:val="22"/>
          <w:lang w:eastAsia="fr-FR"/>
        </w:rPr>
        <w:t xml:space="preserve"> </w:t>
      </w:r>
      <w:r w:rsidR="0096098F" w:rsidRPr="007A6601">
        <w:rPr>
          <w:rFonts w:ascii="Raleway ExtraBold" w:hAnsi="Raleway ExtraBold" w:cstheme="minorHAnsi"/>
          <w:b/>
          <w:sz w:val="22"/>
          <w:szCs w:val="22"/>
          <w:lang w:eastAsia="fr-FR"/>
        </w:rPr>
        <w:t xml:space="preserve">OFFRE DE BASE </w:t>
      </w:r>
      <w:r w:rsidR="00016404" w:rsidRPr="007A6601">
        <w:rPr>
          <w:rFonts w:ascii="Raleway ExtraBold" w:hAnsi="Raleway ExtraBold" w:cs="Arial"/>
          <w:sz w:val="22"/>
          <w:szCs w:val="22"/>
          <w:lang w:eastAsia="fr-FR"/>
        </w:rPr>
        <w:t>au prix global et forfaitaire suivant :</w:t>
      </w:r>
    </w:p>
    <w:p w14:paraId="7997292C" w14:textId="22B78B6B" w:rsidR="00A511E9" w:rsidRPr="00366AE9" w:rsidRDefault="00A511E9" w:rsidP="006F7E16">
      <w:pPr>
        <w:pStyle w:val="fcase1ertab"/>
        <w:tabs>
          <w:tab w:val="left" w:pos="851"/>
        </w:tabs>
        <w:ind w:left="0" w:firstLine="0"/>
        <w:rPr>
          <w:rFonts w:ascii="AvenirNext LT Pro MediumCn" w:hAnsi="AvenirNext LT Pro MediumCn"/>
          <w:b/>
          <w:sz w:val="22"/>
          <w:szCs w:val="22"/>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1701"/>
        <w:gridCol w:w="1990"/>
        <w:gridCol w:w="1842"/>
      </w:tblGrid>
      <w:tr w:rsidR="0096098F" w:rsidRPr="0096098F" w14:paraId="3157DA67" w14:textId="77777777" w:rsidTr="0096098F">
        <w:trPr>
          <w:trHeight w:val="553"/>
        </w:trPr>
        <w:tc>
          <w:tcPr>
            <w:tcW w:w="4673" w:type="dxa"/>
            <w:tcBorders>
              <w:left w:val="single" w:sz="4" w:space="0" w:color="auto"/>
            </w:tcBorders>
            <w:shd w:val="clear" w:color="auto" w:fill="D9D9D9" w:themeFill="background1" w:themeFillShade="D9"/>
            <w:vAlign w:val="center"/>
          </w:tcPr>
          <w:p w14:paraId="7E7E40F2" w14:textId="222A60E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OFFRE DE BASE</w:t>
            </w:r>
          </w:p>
        </w:tc>
        <w:tc>
          <w:tcPr>
            <w:tcW w:w="1701" w:type="dxa"/>
            <w:shd w:val="clear" w:color="auto" w:fill="D9D9D9" w:themeFill="background1" w:themeFillShade="D9"/>
            <w:vAlign w:val="center"/>
          </w:tcPr>
          <w:p w14:paraId="4C8E74C1"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HT</w:t>
            </w:r>
          </w:p>
        </w:tc>
        <w:tc>
          <w:tcPr>
            <w:tcW w:w="1990" w:type="dxa"/>
            <w:shd w:val="clear" w:color="auto" w:fill="D9D9D9" w:themeFill="background1" w:themeFillShade="D9"/>
            <w:vAlign w:val="center"/>
          </w:tcPr>
          <w:p w14:paraId="1021FF3C"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TVA</w:t>
            </w:r>
          </w:p>
        </w:tc>
        <w:tc>
          <w:tcPr>
            <w:tcW w:w="1842" w:type="dxa"/>
            <w:shd w:val="clear" w:color="auto" w:fill="D9D9D9" w:themeFill="background1" w:themeFillShade="D9"/>
            <w:vAlign w:val="center"/>
          </w:tcPr>
          <w:p w14:paraId="03496297"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TTC</w:t>
            </w:r>
          </w:p>
        </w:tc>
      </w:tr>
      <w:tr w:rsidR="0096098F" w:rsidRPr="0096098F" w14:paraId="0C8A073F" w14:textId="77777777" w:rsidTr="003439DE">
        <w:trPr>
          <w:trHeight w:val="790"/>
        </w:trPr>
        <w:tc>
          <w:tcPr>
            <w:tcW w:w="4673" w:type="dxa"/>
            <w:tcBorders>
              <w:left w:val="single" w:sz="4" w:space="0" w:color="auto"/>
            </w:tcBorders>
            <w:shd w:val="clear" w:color="auto" w:fill="FFFFFF" w:themeFill="background1"/>
            <w:vAlign w:val="center"/>
          </w:tcPr>
          <w:p w14:paraId="64147EB2" w14:textId="2A83ADC1" w:rsidR="0096098F" w:rsidRPr="0096098F" w:rsidRDefault="0096098F" w:rsidP="0039270E">
            <w:pPr>
              <w:tabs>
                <w:tab w:val="left" w:pos="1440"/>
              </w:tabs>
              <w:suppressAutoHyphens w:val="0"/>
              <w:contextualSpacing/>
              <w:jc w:val="center"/>
              <w:rPr>
                <w:rFonts w:ascii="AvenirNext LT Pro Cn" w:hAnsi="AvenirNext LT Pro Cn" w:cstheme="minorHAnsi"/>
                <w:b/>
                <w:sz w:val="24"/>
                <w:lang w:eastAsia="fr-FR"/>
              </w:rPr>
            </w:pPr>
            <w:r w:rsidRPr="0096098F">
              <w:rPr>
                <w:rFonts w:ascii="AvenirNext LT Pro Cn" w:hAnsi="AvenirNext LT Pro Cn" w:cstheme="minorHAnsi"/>
                <w:b/>
                <w:sz w:val="24"/>
                <w:lang w:eastAsia="fr-FR"/>
              </w:rPr>
              <w:t>Montant forfaitaire</w:t>
            </w:r>
          </w:p>
        </w:tc>
        <w:tc>
          <w:tcPr>
            <w:tcW w:w="1701" w:type="dxa"/>
            <w:shd w:val="clear" w:color="auto" w:fill="FFFFFF" w:themeFill="background1"/>
            <w:vAlign w:val="center"/>
          </w:tcPr>
          <w:p w14:paraId="014D6DA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990" w:type="dxa"/>
            <w:shd w:val="clear" w:color="auto" w:fill="FFFFFF" w:themeFill="background1"/>
            <w:vAlign w:val="center"/>
          </w:tcPr>
          <w:p w14:paraId="1273496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2" w:type="dxa"/>
            <w:shd w:val="clear" w:color="auto" w:fill="FFFFFF" w:themeFill="background1"/>
            <w:vAlign w:val="center"/>
          </w:tcPr>
          <w:p w14:paraId="6BD2AED5"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4D53D20E" w14:textId="11180D20" w:rsidR="009F7C2F"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19E0CC9D" w14:textId="61938E05" w:rsidR="0066382A"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bookmarkStart w:id="0" w:name="Texte29"/>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bookmarkEnd w:id="0"/>
    </w:p>
    <w:p w14:paraId="30A0035C" w14:textId="69CAF2D2" w:rsidR="006150A2" w:rsidRPr="00366AE9" w:rsidRDefault="006150A2" w:rsidP="00EA3349">
      <w:pPr>
        <w:tabs>
          <w:tab w:val="left" w:pos="851"/>
          <w:tab w:val="left" w:pos="6237"/>
        </w:tabs>
        <w:rPr>
          <w:rFonts w:ascii="AvenirNext LT Pro MediumCn" w:hAnsi="AvenirNext LT Pro MediumCn" w:cs="Arial"/>
          <w:sz w:val="22"/>
          <w:szCs w:val="22"/>
        </w:rPr>
      </w:pPr>
    </w:p>
    <w:p w14:paraId="1FF2EFA1" w14:textId="2A693C26"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Conditions économiques au mois zéro :</w:t>
      </w:r>
    </w:p>
    <w:p w14:paraId="0764FBDB" w14:textId="614D4040" w:rsidR="00EA3349"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Concernant les prix forfaitaires, l’offre est réputée établie sur la base des conditions économiques en vigueur au mois m0 indiqué en page de garde.</w:t>
      </w:r>
    </w:p>
    <w:p w14:paraId="4A00F1C1" w14:textId="1C60F98B" w:rsidR="00EA3349" w:rsidRPr="00366AE9" w:rsidRDefault="00EA3349" w:rsidP="00EA3349">
      <w:pPr>
        <w:tabs>
          <w:tab w:val="left" w:pos="851"/>
          <w:tab w:val="left" w:pos="6237"/>
        </w:tabs>
        <w:rPr>
          <w:rFonts w:ascii="AvenirNext LT Pro MediumCn" w:hAnsi="AvenirNext LT Pro MediumCn" w:cs="Arial"/>
          <w:sz w:val="22"/>
          <w:szCs w:val="22"/>
        </w:rPr>
      </w:pPr>
    </w:p>
    <w:p w14:paraId="7D7ABFB1" w14:textId="2C196010" w:rsidR="00EA3349" w:rsidRPr="00366AE9" w:rsidRDefault="00EA3349" w:rsidP="00EA3349">
      <w:pPr>
        <w:tabs>
          <w:tab w:val="left" w:pos="851"/>
          <w:tab w:val="left" w:pos="6237"/>
        </w:tabs>
        <w:rPr>
          <w:rFonts w:ascii="AvenirNext LT Pro MediumCn" w:hAnsi="AvenirNext LT Pro MediumCn" w:cs="Arial"/>
          <w:sz w:val="22"/>
          <w:szCs w:val="22"/>
        </w:rPr>
      </w:pPr>
    </w:p>
    <w:p w14:paraId="5F71C40D" w14:textId="6932F337"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Délai de validité de l’offre :</w:t>
      </w:r>
    </w:p>
    <w:p w14:paraId="71785409" w14:textId="41CAE9F4" w:rsidR="00BA4A08"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 xml:space="preserve">Le présent engagement me lie pour le délai de validité des offres qui est porté à </w:t>
      </w:r>
      <w:r w:rsidR="00DB460B">
        <w:rPr>
          <w:rFonts w:ascii="AvenirNext LT Pro MediumCn" w:hAnsi="AvenirNext LT Pro MediumCn" w:cstheme="minorHAnsi"/>
          <w:b/>
          <w:sz w:val="22"/>
          <w:szCs w:val="22"/>
          <w:lang w:eastAsia="fr-FR"/>
        </w:rPr>
        <w:t>4</w:t>
      </w:r>
      <w:r w:rsidR="00494CE4" w:rsidRPr="00366AE9">
        <w:rPr>
          <w:rFonts w:ascii="AvenirNext LT Pro MediumCn" w:hAnsi="AvenirNext LT Pro MediumCn" w:cstheme="minorHAnsi"/>
          <w:b/>
          <w:sz w:val="22"/>
          <w:szCs w:val="22"/>
          <w:lang w:eastAsia="fr-FR"/>
        </w:rPr>
        <w:t xml:space="preserve"> </w:t>
      </w:r>
      <w:r w:rsidR="00494CE4" w:rsidRPr="00DB460B">
        <w:rPr>
          <w:rFonts w:ascii="AvenirNext LT Pro MediumCn" w:eastAsia="Calibri" w:hAnsi="AvenirNext LT Pro MediumCn" w:cs="Times New Roman"/>
          <w:b/>
          <w:sz w:val="22"/>
          <w:szCs w:val="22"/>
          <w:lang w:eastAsia="fr-FR"/>
        </w:rPr>
        <w:t xml:space="preserve">mois </w:t>
      </w:r>
      <w:r w:rsidRPr="00366AE9">
        <w:rPr>
          <w:rFonts w:ascii="AvenirNext LT Pro MediumCn" w:hAnsi="AvenirNext LT Pro MediumCn" w:cs="Arial"/>
          <w:sz w:val="22"/>
          <w:szCs w:val="22"/>
        </w:rPr>
        <w:t>à compter de la date limite de remise de mon offre finale.</w:t>
      </w:r>
    </w:p>
    <w:p w14:paraId="71847CFB" w14:textId="71BE174C"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2490BF57" w14:textId="77777777"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5EAB300A" w14:textId="01A0B185"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B2 </w:t>
      </w:r>
      <w:r w:rsidR="0021797C"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Nature du groupement et</w:t>
      </w:r>
      <w:r w:rsidR="00036500" w:rsidRPr="007C6DEE">
        <w:rPr>
          <w:rFonts w:ascii="Raleway ExtraBold" w:eastAsia="Arial Unicode MS" w:hAnsi="Raleway ExtraBold" w:cs="Calibri"/>
          <w:color w:val="275662"/>
          <w:sz w:val="24"/>
          <w:szCs w:val="32"/>
          <w:lang w:eastAsia="fr-FR"/>
        </w:rPr>
        <w:t>,</w:t>
      </w:r>
      <w:r w:rsidR="0021797C" w:rsidRPr="007C6DEE">
        <w:rPr>
          <w:rFonts w:ascii="Raleway ExtraBold" w:eastAsia="Arial Unicode MS" w:hAnsi="Raleway ExtraBold" w:cs="Calibri"/>
          <w:color w:val="275662"/>
          <w:sz w:val="24"/>
          <w:szCs w:val="32"/>
          <w:lang w:eastAsia="fr-FR"/>
        </w:rPr>
        <w:t xml:space="preserve"> </w:t>
      </w:r>
      <w:r w:rsidR="00036500" w:rsidRPr="007C6DEE">
        <w:rPr>
          <w:rFonts w:ascii="Raleway ExtraBold" w:eastAsia="Arial Unicode MS" w:hAnsi="Raleway ExtraBold" w:cs="Calibri"/>
          <w:color w:val="275662"/>
          <w:sz w:val="24"/>
          <w:szCs w:val="32"/>
          <w:lang w:eastAsia="fr-FR"/>
        </w:rPr>
        <w:t>en cas de groupement conjoint,</w:t>
      </w:r>
      <w:r w:rsidR="00036500" w:rsidRPr="007C6DEE" w:rsidDel="0021797C">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r</w:t>
      </w:r>
      <w:r w:rsidRPr="007C6DEE">
        <w:rPr>
          <w:rFonts w:ascii="Raleway ExtraBold" w:eastAsia="Arial Unicode MS" w:hAnsi="Raleway ExtraBold" w:cs="Calibri"/>
          <w:color w:val="275662"/>
          <w:sz w:val="24"/>
          <w:szCs w:val="32"/>
          <w:lang w:eastAsia="fr-FR"/>
        </w:rPr>
        <w:t>épartition des prestations</w:t>
      </w:r>
    </w:p>
    <w:p w14:paraId="685EC739" w14:textId="77777777" w:rsidR="00354C04" w:rsidRPr="00D01089" w:rsidRDefault="00354C04" w:rsidP="00FB44E7">
      <w:pPr>
        <w:pStyle w:val="fcasegauche"/>
        <w:tabs>
          <w:tab w:val="left" w:pos="0"/>
        </w:tabs>
        <w:spacing w:after="0"/>
        <w:ind w:left="0" w:firstLine="0"/>
        <w:rPr>
          <w:rFonts w:ascii="Arial" w:hAnsi="Arial" w:cs="Arial"/>
          <w:b/>
          <w:i/>
          <w:iCs/>
          <w:color w:val="0070C0"/>
          <w:sz w:val="16"/>
        </w:rPr>
      </w:pPr>
      <w:r w:rsidRPr="00D01089">
        <w:rPr>
          <w:rFonts w:ascii="Arial" w:hAnsi="Arial" w:cs="Arial"/>
          <w:b/>
          <w:i/>
          <w:iCs/>
          <w:color w:val="0070C0"/>
          <w:sz w:val="16"/>
        </w:rPr>
        <w:t>(</w:t>
      </w:r>
      <w:r w:rsidR="00840934" w:rsidRPr="00D01089">
        <w:rPr>
          <w:rFonts w:ascii="Arial" w:hAnsi="Arial" w:cs="Arial"/>
          <w:b/>
          <w:i/>
          <w:iCs/>
          <w:color w:val="0070C0"/>
          <w:sz w:val="16"/>
        </w:rPr>
        <w:t>En</w:t>
      </w:r>
      <w:r w:rsidRPr="00D01089">
        <w:rPr>
          <w:rFonts w:ascii="Arial" w:hAnsi="Arial" w:cs="Arial"/>
          <w:b/>
          <w:i/>
          <w:iCs/>
          <w:color w:val="0070C0"/>
          <w:sz w:val="16"/>
        </w:rPr>
        <w:t xml:space="preserve"> cas de groupement d’opérateurs économiques.)</w:t>
      </w:r>
    </w:p>
    <w:p w14:paraId="170DBC83" w14:textId="77777777" w:rsidR="00036500" w:rsidRDefault="00036500" w:rsidP="009B45B9">
      <w:pPr>
        <w:tabs>
          <w:tab w:val="left" w:pos="851"/>
          <w:tab w:val="left" w:pos="6237"/>
        </w:tabs>
        <w:rPr>
          <w:rFonts w:ascii="Arial" w:hAnsi="Arial" w:cs="Arial"/>
          <w:i/>
          <w:iCs/>
          <w:sz w:val="18"/>
          <w:szCs w:val="18"/>
        </w:rPr>
      </w:pPr>
    </w:p>
    <w:p w14:paraId="0505A929" w14:textId="77777777" w:rsidR="0021797C" w:rsidRPr="00FB44E7" w:rsidRDefault="0021797C" w:rsidP="009B45B9">
      <w:pPr>
        <w:pStyle w:val="fcase1ertab"/>
        <w:tabs>
          <w:tab w:val="left" w:pos="851"/>
        </w:tabs>
        <w:ind w:left="0" w:firstLine="0"/>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Pour l’exécution du marché </w:t>
      </w:r>
      <w:r w:rsidR="00D90A00" w:rsidRPr="00FB44E7">
        <w:rPr>
          <w:rFonts w:ascii="AvenirNext LT Pro Cn" w:hAnsi="AvenirNext LT Pro Cn" w:cstheme="minorHAnsi"/>
          <w:sz w:val="22"/>
          <w:lang w:eastAsia="fr-FR"/>
        </w:rPr>
        <w:t>public</w:t>
      </w:r>
      <w:r w:rsidRPr="00FB44E7">
        <w:rPr>
          <w:rFonts w:ascii="AvenirNext LT Pro Cn" w:hAnsi="AvenirNext LT Pro Cn" w:cstheme="minorHAnsi"/>
          <w:sz w:val="22"/>
          <w:lang w:eastAsia="fr-FR"/>
        </w:rPr>
        <w:t xml:space="preserve">, le groupement </w:t>
      </w:r>
      <w:r w:rsidR="00036500" w:rsidRPr="00FB44E7">
        <w:rPr>
          <w:rFonts w:ascii="AvenirNext LT Pro Cn" w:hAnsi="AvenirNext LT Pro Cn" w:cstheme="minorHAnsi"/>
          <w:sz w:val="22"/>
          <w:lang w:eastAsia="fr-FR"/>
        </w:rPr>
        <w:t>d’opérateurs économiques est</w:t>
      </w:r>
      <w:r w:rsidRPr="00FB44E7">
        <w:rPr>
          <w:rFonts w:ascii="AvenirNext LT Pro Cn" w:hAnsi="AvenirNext LT Pro Cn" w:cstheme="minorHAnsi"/>
          <w:sz w:val="22"/>
          <w:lang w:eastAsia="fr-FR"/>
        </w:rPr>
        <w:t> :</w:t>
      </w:r>
    </w:p>
    <w:p w14:paraId="45374CE1" w14:textId="77777777" w:rsidR="00036500" w:rsidRPr="00FB44E7" w:rsidRDefault="00036500" w:rsidP="009B45B9">
      <w:pPr>
        <w:pStyle w:val="fcase1ertab"/>
        <w:tabs>
          <w:tab w:val="left" w:pos="851"/>
        </w:tabs>
        <w:rPr>
          <w:rFonts w:ascii="AvenirNext LT Pro Cn" w:hAnsi="AvenirNext LT Pro Cn" w:cstheme="minorHAnsi"/>
          <w:sz w:val="22"/>
          <w:lang w:eastAsia="fr-FR"/>
        </w:rPr>
      </w:pPr>
      <w:r w:rsidRPr="00FB44E7">
        <w:rPr>
          <w:rFonts w:ascii="AvenirNext LT Pro Cn" w:hAnsi="AvenirNext LT Pro Cn" w:cstheme="minorHAnsi"/>
          <w:sz w:val="22"/>
          <w:lang w:eastAsia="fr-FR"/>
        </w:rPr>
        <w:t>(Cocher la case correspondante.)</w:t>
      </w:r>
    </w:p>
    <w:p w14:paraId="758D3C69" w14:textId="768E84B3" w:rsidR="00354C04" w:rsidRDefault="00354C04" w:rsidP="009B45B9">
      <w:pPr>
        <w:pStyle w:val="fcase1ertab"/>
        <w:tabs>
          <w:tab w:val="clear" w:pos="426"/>
          <w:tab w:val="left" w:pos="851"/>
        </w:tabs>
        <w:spacing w:before="120"/>
        <w:ind w:left="0" w:firstLine="851"/>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conjoint</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t>OU</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solidaire</w:t>
      </w:r>
    </w:p>
    <w:p w14:paraId="5485B519" w14:textId="77777777" w:rsidR="00FB44E7" w:rsidRPr="00FB44E7" w:rsidRDefault="00FB44E7" w:rsidP="009B45B9">
      <w:pPr>
        <w:pStyle w:val="fcase1ertab"/>
        <w:tabs>
          <w:tab w:val="clear" w:pos="426"/>
          <w:tab w:val="left" w:pos="851"/>
        </w:tabs>
        <w:spacing w:before="120"/>
        <w:ind w:left="0" w:firstLine="851"/>
        <w:rPr>
          <w:rFonts w:ascii="AvenirNext LT Pro Cn" w:hAnsi="AvenirNext LT Pro Cn" w:cstheme="minorHAnsi"/>
          <w:sz w:val="22"/>
          <w:lang w:eastAsia="fr-FR"/>
        </w:rPr>
      </w:pPr>
    </w:p>
    <w:p w14:paraId="46537ED5" w14:textId="77777777" w:rsidR="009B1CD0" w:rsidRPr="00FB44E7" w:rsidRDefault="009B1CD0" w:rsidP="00FB44E7">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FB44E7" w14:paraId="2B983A27" w14:textId="77777777" w:rsidTr="001C1337">
        <w:trPr>
          <w:trHeight w:val="567"/>
        </w:trPr>
        <w:tc>
          <w:tcPr>
            <w:tcW w:w="4503" w:type="dxa"/>
            <w:vMerge w:val="restart"/>
            <w:tcBorders>
              <w:top w:val="single" w:sz="4" w:space="0" w:color="auto"/>
              <w:left w:val="single" w:sz="4" w:space="0" w:color="auto"/>
              <w:bottom w:val="single" w:sz="4" w:space="0" w:color="000000"/>
            </w:tcBorders>
            <w:shd w:val="clear" w:color="auto" w:fill="auto"/>
            <w:vAlign w:val="center"/>
          </w:tcPr>
          <w:p w14:paraId="0C35806F" w14:textId="77777777" w:rsidR="009B1CD0" w:rsidRPr="00FB44E7" w:rsidRDefault="009B1CD0" w:rsidP="006F3DF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Désignation des membres </w:t>
            </w:r>
          </w:p>
          <w:p w14:paraId="7B8CC7A3" w14:textId="77777777" w:rsidR="009B1CD0" w:rsidRPr="00FB44E7" w:rsidRDefault="009B1CD0" w:rsidP="005846FB">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du groupement conjoint</w:t>
            </w:r>
          </w:p>
        </w:tc>
        <w:tc>
          <w:tcPr>
            <w:tcW w:w="6033"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62D3A396"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Prestations exécutées par les membres</w:t>
            </w:r>
          </w:p>
          <w:p w14:paraId="6C379691"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du groupement conjoint</w:t>
            </w:r>
          </w:p>
        </w:tc>
      </w:tr>
      <w:tr w:rsidR="009B1CD0" w:rsidRPr="00FB44E7" w14:paraId="1BC64AB8" w14:textId="77777777" w:rsidTr="001C1337">
        <w:trPr>
          <w:trHeight w:val="567"/>
        </w:trPr>
        <w:tc>
          <w:tcPr>
            <w:tcW w:w="4503" w:type="dxa"/>
            <w:vMerge/>
            <w:tcBorders>
              <w:top w:val="single" w:sz="4" w:space="0" w:color="000000"/>
              <w:left w:val="single" w:sz="4" w:space="0" w:color="auto"/>
              <w:bottom w:val="single" w:sz="4" w:space="0" w:color="000000"/>
            </w:tcBorders>
            <w:shd w:val="clear" w:color="auto" w:fill="FFFFFF"/>
            <w:vAlign w:val="center"/>
          </w:tcPr>
          <w:p w14:paraId="09FBBF37" w14:textId="77777777" w:rsidR="009B1CD0" w:rsidRPr="00FB44E7" w:rsidRDefault="009B1CD0" w:rsidP="009B45B9">
            <w:pPr>
              <w:tabs>
                <w:tab w:val="left" w:pos="851"/>
              </w:tabs>
              <w:snapToGrid w:val="0"/>
              <w:jc w:val="center"/>
              <w:rPr>
                <w:rFonts w:ascii="AvenirNext LT Pro Cn" w:hAnsi="AvenirNext LT Pro Cn" w:cstheme="minorHAnsi"/>
                <w:sz w:val="22"/>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19E35AAE"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Nature de la prestation</w:t>
            </w:r>
          </w:p>
        </w:tc>
        <w:tc>
          <w:tcPr>
            <w:tcW w:w="2348" w:type="dxa"/>
            <w:tcBorders>
              <w:top w:val="single" w:sz="4" w:space="0" w:color="000000"/>
              <w:left w:val="single" w:sz="4" w:space="0" w:color="000000"/>
              <w:bottom w:val="single" w:sz="4" w:space="0" w:color="000000"/>
              <w:right w:val="single" w:sz="4" w:space="0" w:color="auto"/>
            </w:tcBorders>
            <w:shd w:val="clear" w:color="auto" w:fill="FFFFFF"/>
            <w:vAlign w:val="center"/>
          </w:tcPr>
          <w:p w14:paraId="421A7371"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Montant HT </w:t>
            </w:r>
          </w:p>
          <w:p w14:paraId="0BCB92AA"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de la prestation</w:t>
            </w:r>
          </w:p>
        </w:tc>
      </w:tr>
      <w:tr w:rsidR="009B1CD0" w:rsidRPr="00FB44E7" w14:paraId="73111B4C" w14:textId="77777777" w:rsidTr="009170EB">
        <w:trPr>
          <w:trHeight w:val="922"/>
        </w:trPr>
        <w:tc>
          <w:tcPr>
            <w:tcW w:w="4503" w:type="dxa"/>
            <w:tcBorders>
              <w:top w:val="single" w:sz="4" w:space="0" w:color="000000"/>
              <w:left w:val="single" w:sz="4" w:space="0" w:color="auto"/>
            </w:tcBorders>
            <w:shd w:val="clear" w:color="auto" w:fill="CCFFFF"/>
            <w:vAlign w:val="center"/>
          </w:tcPr>
          <w:p w14:paraId="212D28D9" w14:textId="20D57C05"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p w14:paraId="5C84C28E"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top w:val="single" w:sz="4" w:space="0" w:color="000000"/>
              <w:left w:val="single" w:sz="4" w:space="0" w:color="000000"/>
            </w:tcBorders>
            <w:shd w:val="clear" w:color="auto" w:fill="CCFFFF"/>
            <w:vAlign w:val="center"/>
          </w:tcPr>
          <w:p w14:paraId="6C28A47D" w14:textId="24F13697"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c>
          <w:tcPr>
            <w:tcW w:w="2348" w:type="dxa"/>
            <w:tcBorders>
              <w:top w:val="single" w:sz="4" w:space="0" w:color="000000"/>
              <w:left w:val="single" w:sz="4" w:space="0" w:color="000000"/>
              <w:right w:val="single" w:sz="4" w:space="0" w:color="auto"/>
            </w:tcBorders>
            <w:shd w:val="clear" w:color="auto" w:fill="CCFFFF"/>
            <w:vAlign w:val="center"/>
          </w:tcPr>
          <w:p w14:paraId="6E3B469E" w14:textId="0198E52D"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r>
      <w:tr w:rsidR="009E18DA" w:rsidRPr="00FB44E7" w14:paraId="27BE206A" w14:textId="77777777" w:rsidTr="009170EB">
        <w:trPr>
          <w:trHeight w:val="1129"/>
        </w:trPr>
        <w:tc>
          <w:tcPr>
            <w:tcW w:w="4503" w:type="dxa"/>
            <w:tcBorders>
              <w:left w:val="single" w:sz="4" w:space="0" w:color="auto"/>
            </w:tcBorders>
            <w:shd w:val="clear" w:color="auto" w:fill="auto"/>
            <w:vAlign w:val="center"/>
          </w:tcPr>
          <w:p w14:paraId="72513535" w14:textId="1B0A3054"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3073232C"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tcBorders>
            <w:shd w:val="clear" w:color="auto" w:fill="auto"/>
            <w:vAlign w:val="center"/>
          </w:tcPr>
          <w:p w14:paraId="4C191EA2" w14:textId="5C45F50F"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right w:val="single" w:sz="4" w:space="0" w:color="auto"/>
            </w:tcBorders>
            <w:shd w:val="clear" w:color="auto" w:fill="auto"/>
            <w:vAlign w:val="center"/>
          </w:tcPr>
          <w:p w14:paraId="7AB909E9" w14:textId="69DFE228"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r w:rsidR="009E18DA" w:rsidRPr="00FB44E7" w14:paraId="36669D8B" w14:textId="77777777" w:rsidTr="009170EB">
        <w:trPr>
          <w:trHeight w:val="1142"/>
        </w:trPr>
        <w:tc>
          <w:tcPr>
            <w:tcW w:w="4503" w:type="dxa"/>
            <w:tcBorders>
              <w:left w:val="single" w:sz="4" w:space="0" w:color="auto"/>
              <w:bottom w:val="single" w:sz="4" w:space="0" w:color="auto"/>
            </w:tcBorders>
            <w:shd w:val="clear" w:color="auto" w:fill="CCFFFF"/>
            <w:vAlign w:val="center"/>
          </w:tcPr>
          <w:p w14:paraId="43EE4438" w14:textId="1C05C8A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26BBFDA6"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bottom w:val="single" w:sz="4" w:space="0" w:color="auto"/>
            </w:tcBorders>
            <w:shd w:val="clear" w:color="auto" w:fill="CCFFFF"/>
            <w:vAlign w:val="center"/>
          </w:tcPr>
          <w:p w14:paraId="14FE92F6" w14:textId="651C1979"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bottom w:val="single" w:sz="4" w:space="0" w:color="auto"/>
              <w:right w:val="single" w:sz="4" w:space="0" w:color="auto"/>
            </w:tcBorders>
            <w:shd w:val="clear" w:color="auto" w:fill="CCFFFF"/>
            <w:vAlign w:val="center"/>
          </w:tcPr>
          <w:p w14:paraId="0558B00D" w14:textId="0ED7249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bl>
    <w:p w14:paraId="4C4FC940" w14:textId="77777777" w:rsidR="00F223F4" w:rsidRPr="00FB44E7" w:rsidRDefault="00F223F4" w:rsidP="00F223F4">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En cas d’autres cotraitants, utiliser le champ suivant en copiant le cadre ci-avant.</w:t>
      </w:r>
    </w:p>
    <w:p w14:paraId="2BE87830" w14:textId="77777777"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134747BB" w14:textId="0ABE1882"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p>
    <w:p w14:paraId="309786CF"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B3 - Compte (s) à créditer</w:t>
      </w:r>
    </w:p>
    <w:p w14:paraId="401B7DAE" w14:textId="2D1372D9" w:rsidR="009B1CD0" w:rsidRPr="00A16D8C" w:rsidRDefault="009B1CD0" w:rsidP="00183D1A">
      <w:pPr>
        <w:pStyle w:val="fcasegauche"/>
        <w:tabs>
          <w:tab w:val="left" w:pos="0"/>
        </w:tabs>
        <w:spacing w:after="0"/>
        <w:ind w:left="0" w:firstLine="0"/>
        <w:rPr>
          <w:rFonts w:ascii="AvenirNext LT Pro Cn" w:hAnsi="AvenirNext LT Pro Cn" w:cs="Calibri"/>
          <w:b/>
          <w:bCs/>
          <w:color w:val="ED6E6C"/>
          <w:sz w:val="24"/>
          <w:szCs w:val="32"/>
          <w:lang w:eastAsia="fr-FR"/>
        </w:rPr>
      </w:pPr>
      <w:r w:rsidRPr="00A16D8C">
        <w:rPr>
          <w:rFonts w:ascii="AvenirNext LT Pro Cn" w:hAnsi="AvenirNext LT Pro Cn" w:cs="Calibri"/>
          <w:b/>
          <w:bCs/>
          <w:color w:val="ED6E6C"/>
          <w:sz w:val="24"/>
          <w:szCs w:val="32"/>
          <w:lang w:eastAsia="fr-FR"/>
        </w:rPr>
        <w:t>Joindre un ou des relevé(</w:t>
      </w:r>
      <w:r w:rsidR="00183D1A" w:rsidRPr="00A16D8C">
        <w:rPr>
          <w:rFonts w:ascii="AvenirNext LT Pro Cn" w:hAnsi="AvenirNext LT Pro Cn" w:cs="Calibri"/>
          <w:b/>
          <w:bCs/>
          <w:color w:val="ED6E6C"/>
          <w:sz w:val="24"/>
          <w:szCs w:val="32"/>
          <w:lang w:eastAsia="fr-FR"/>
        </w:rPr>
        <w:t>s) d’identité bancaire</w:t>
      </w:r>
    </w:p>
    <w:p w14:paraId="79B144D0" w14:textId="77777777" w:rsidR="009B1CD0" w:rsidRPr="00183D1A" w:rsidRDefault="009B1CD0" w:rsidP="00183D1A">
      <w:pPr>
        <w:pStyle w:val="fcase1ertab"/>
        <w:tabs>
          <w:tab w:val="left" w:pos="851"/>
        </w:tabs>
        <w:ind w:left="0" w:firstLine="0"/>
        <w:rPr>
          <w:rFonts w:ascii="AvenirNext LT Pro Cn" w:hAnsi="AvenirNext LT Pro Cn" w:cstheme="minorHAnsi"/>
          <w:sz w:val="22"/>
          <w:lang w:eastAsia="fr-FR"/>
        </w:rPr>
      </w:pPr>
    </w:p>
    <w:p w14:paraId="1F068519" w14:textId="31FFAAE3" w:rsidR="009F189E" w:rsidRPr="00183D1A" w:rsidRDefault="00787E9B" w:rsidP="00183D1A">
      <w:pPr>
        <w:pStyle w:val="fcase1ertab"/>
        <w:tabs>
          <w:tab w:val="left" w:pos="851"/>
        </w:tabs>
        <w:ind w:left="0" w:firstLine="0"/>
        <w:rPr>
          <w:rFonts w:ascii="AvenirNext LT Pro Cn" w:hAnsi="AvenirNext LT Pro Cn" w:cstheme="minorHAnsi"/>
          <w:b/>
          <w:sz w:val="22"/>
          <w:lang w:eastAsia="fr-FR"/>
        </w:rPr>
      </w:pPr>
      <w:r w:rsidRPr="00183D1A">
        <w:rPr>
          <w:rFonts w:ascii="AvenirNext LT Pro Cn" w:hAnsi="AvenirNext LT Pro Cn" w:cstheme="minorHAnsi"/>
          <w:b/>
          <w:sz w:val="22"/>
          <w:lang w:eastAsia="fr-FR"/>
        </w:rPr>
        <w:t>Signataire et/ou mandataire du groupement</w:t>
      </w:r>
      <w:r w:rsidR="009F189E" w:rsidRPr="00183D1A">
        <w:rPr>
          <w:rFonts w:ascii="AvenirNext LT Pro Cn" w:hAnsi="AvenirNext LT Pro Cn" w:cstheme="minorHAnsi"/>
          <w:b/>
          <w:sz w:val="22"/>
          <w:lang w:eastAsia="fr-FR"/>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787E9B" w:rsidRPr="00183D1A" w14:paraId="313E44F9" w14:textId="77777777" w:rsidTr="00257821">
        <w:tc>
          <w:tcPr>
            <w:tcW w:w="4503" w:type="dxa"/>
            <w:shd w:val="clear" w:color="auto" w:fill="auto"/>
          </w:tcPr>
          <w:p w14:paraId="3008933B" w14:textId="77EDAEC8" w:rsidR="00787E9B" w:rsidRPr="00183D1A" w:rsidRDefault="0005224F"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sym w:font="Wingdings" w:char="F06E"/>
            </w:r>
            <w:r w:rsidR="00787E9B" w:rsidRPr="00183D1A">
              <w:rPr>
                <w:rFonts w:ascii="AvenirNext LT Pro Cn" w:hAnsi="AvenirNext LT Pro Cn" w:cstheme="minorHAnsi"/>
                <w:sz w:val="22"/>
                <w:lang w:eastAsia="fr-FR"/>
              </w:rPr>
              <w:t xml:space="preserve"> </w:t>
            </w:r>
            <w:r w:rsidR="00787E9B" w:rsidRPr="006F7E16">
              <w:rPr>
                <w:rFonts w:ascii="AvenirNext LT Pro Cn" w:hAnsi="AvenirNext LT Pro Cn" w:cstheme="minorHAnsi"/>
                <w:sz w:val="22"/>
                <w:u w:val="single"/>
                <w:lang w:eastAsia="fr-FR"/>
              </w:rPr>
              <w:t>Nom de l’établissement bancaire :</w:t>
            </w:r>
          </w:p>
          <w:p w14:paraId="54050338" w14:textId="2AC164A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5F594B71" w14:textId="6E5DCE2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Agence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7FB00E8E"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202B5BFE" w14:textId="7439460F"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A74E33C" w14:textId="4076B49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3CE8C592" w14:textId="77777777"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p>
    <w:p w14:paraId="00398186" w14:textId="13409284" w:rsidR="009F189E" w:rsidRPr="000566E4" w:rsidRDefault="000566E4"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Nom c</w:t>
      </w:r>
      <w:r w:rsidR="00183D1A">
        <w:rPr>
          <w:rFonts w:ascii="AvenirNext LT Pro Cn" w:hAnsi="AvenirNext LT Pro Cn" w:cstheme="minorHAnsi"/>
          <w:b/>
          <w:sz w:val="22"/>
          <w:lang w:eastAsia="fr-FR"/>
        </w:rPr>
        <w:t>otraitant :</w:t>
      </w:r>
      <w:r>
        <w:rPr>
          <w:rFonts w:ascii="AvenirNext LT Pro Cn" w:hAnsi="AvenirNext LT Pro Cn" w:cstheme="minorHAnsi"/>
          <w:b/>
          <w:sz w:val="22"/>
          <w:lang w:eastAsia="fr-FR"/>
        </w:rPr>
        <w:t xml:space="preserve">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5574"/>
      </w:tblGrid>
      <w:tr w:rsidR="00787E9B" w:rsidRPr="00183D1A" w14:paraId="5006C924" w14:textId="77777777" w:rsidTr="00DC4852">
        <w:tc>
          <w:tcPr>
            <w:tcW w:w="4339" w:type="dxa"/>
            <w:shd w:val="clear" w:color="auto" w:fill="auto"/>
          </w:tcPr>
          <w:p w14:paraId="44B8B2A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7CA9902B" w14:textId="03F1EC7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sidR="00183D1A">
              <w:rPr>
                <w:rFonts w:ascii="AvenirNext LT Pro Cn" w:hAnsi="AvenirNext LT Pro Cn" w:cstheme="minorHAnsi"/>
                <w:sz w:val="22"/>
                <w:lang w:eastAsia="fr-FR"/>
              </w:rPr>
              <w:t>_</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100CBEFB" w14:textId="44F0899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574" w:type="dxa"/>
            <w:shd w:val="clear" w:color="auto" w:fill="auto"/>
          </w:tcPr>
          <w:p w14:paraId="5407525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37EDAA91" w14:textId="48F28D19"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3B55EE8" w14:textId="5CB8BF10"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755A2C7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p>
    <w:p w14:paraId="1F6912B3" w14:textId="77777777" w:rsidR="00DC4852" w:rsidRPr="000566E4" w:rsidRDefault="00DC4852" w:rsidP="00DC485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DC4852" w:rsidRPr="00183D1A" w14:paraId="51F8DFDA" w14:textId="77777777" w:rsidTr="00DC4852">
        <w:tc>
          <w:tcPr>
            <w:tcW w:w="4503" w:type="dxa"/>
            <w:shd w:val="clear" w:color="auto" w:fill="auto"/>
          </w:tcPr>
          <w:p w14:paraId="1CFF1081"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0028F68A"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E86BF2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5260561F"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54D4BD66"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0072DF9B"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26D715FE" w14:textId="64EFF9EE" w:rsidR="00000B98" w:rsidRPr="00183D1A" w:rsidRDefault="00000B98" w:rsidP="00183D1A">
      <w:pPr>
        <w:pStyle w:val="fcasegauche"/>
        <w:tabs>
          <w:tab w:val="left" w:pos="0"/>
        </w:tabs>
        <w:spacing w:after="0"/>
        <w:ind w:left="0" w:firstLine="0"/>
        <w:rPr>
          <w:rFonts w:ascii="Arial" w:hAnsi="Arial" w:cs="Arial"/>
          <w:b/>
          <w:i/>
          <w:iCs/>
          <w:color w:val="0070C0"/>
          <w:sz w:val="16"/>
        </w:rPr>
      </w:pPr>
      <w:r w:rsidRPr="00183D1A">
        <w:rPr>
          <w:rFonts w:ascii="Arial" w:hAnsi="Arial" w:cs="Arial"/>
          <w:b/>
          <w:i/>
          <w:iCs/>
          <w:color w:val="0070C0"/>
          <w:sz w:val="16"/>
        </w:rPr>
        <w:t>En cas d’autres cotraitants, utiliser le champ suivant en copiant le cadre ci-avant.</w:t>
      </w:r>
    </w:p>
    <w:p w14:paraId="24738139" w14:textId="31FA14D8" w:rsidR="00787E9B" w:rsidRPr="00183D1A" w:rsidRDefault="006F7E16"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787E9B" w:rsidRPr="00183D1A">
        <w:rPr>
          <w:rFonts w:ascii="AvenirNext LT Pro Cn" w:hAnsi="AvenirNext LT Pro Cn" w:cstheme="minorHAnsi"/>
          <w:sz w:val="22"/>
          <w:lang w:eastAsia="fr-FR"/>
        </w:rPr>
        <w:fldChar w:fldCharType="begin">
          <w:ffData>
            <w:name w:val="Texte14"/>
            <w:enabled/>
            <w:calcOnExit w:val="0"/>
            <w:textInput/>
          </w:ffData>
        </w:fldChar>
      </w:r>
      <w:r w:rsidR="00787E9B" w:rsidRPr="00183D1A">
        <w:rPr>
          <w:rFonts w:ascii="AvenirNext LT Pro Cn" w:hAnsi="AvenirNext LT Pro Cn" w:cstheme="minorHAnsi"/>
          <w:sz w:val="22"/>
          <w:lang w:eastAsia="fr-FR"/>
        </w:rPr>
        <w:instrText xml:space="preserve"> FORMTEXT </w:instrText>
      </w:r>
      <w:r w:rsidR="00787E9B" w:rsidRPr="00183D1A">
        <w:rPr>
          <w:rFonts w:ascii="AvenirNext LT Pro Cn" w:hAnsi="AvenirNext LT Pro Cn" w:cstheme="minorHAnsi"/>
          <w:sz w:val="22"/>
          <w:lang w:eastAsia="fr-FR"/>
        </w:rPr>
      </w:r>
      <w:r w:rsidR="00787E9B" w:rsidRPr="00183D1A">
        <w:rPr>
          <w:rFonts w:ascii="AvenirNext LT Pro Cn" w:hAnsi="AvenirNext LT Pro Cn" w:cstheme="minorHAnsi"/>
          <w:sz w:val="22"/>
          <w:lang w:eastAsia="fr-FR"/>
        </w:rPr>
        <w:fldChar w:fldCharType="separate"/>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fldChar w:fldCharType="end"/>
      </w:r>
    </w:p>
    <w:p w14:paraId="1C7BE5BD" w14:textId="452F91A1" w:rsidR="0005224F" w:rsidRDefault="0005224F" w:rsidP="0083205E">
      <w:pPr>
        <w:pStyle w:val="fcasegauche"/>
        <w:tabs>
          <w:tab w:val="left" w:pos="426"/>
          <w:tab w:val="left" w:pos="851"/>
        </w:tabs>
        <w:spacing w:after="0"/>
        <w:ind w:left="0" w:firstLine="0"/>
        <w:jc w:val="left"/>
        <w:rPr>
          <w:rFonts w:ascii="Arial" w:hAnsi="Arial" w:cs="Arial"/>
          <w:b/>
        </w:rPr>
      </w:pPr>
    </w:p>
    <w:p w14:paraId="4CF2A754" w14:textId="77777777" w:rsidR="008F79F6" w:rsidRDefault="008F79F6" w:rsidP="0083205E">
      <w:pPr>
        <w:pStyle w:val="fcasegauche"/>
        <w:tabs>
          <w:tab w:val="left" w:pos="426"/>
          <w:tab w:val="left" w:pos="851"/>
        </w:tabs>
        <w:spacing w:after="0"/>
        <w:ind w:left="0" w:firstLine="0"/>
        <w:jc w:val="left"/>
        <w:rPr>
          <w:rFonts w:ascii="Arial" w:hAnsi="Arial" w:cs="Arial"/>
          <w:b/>
        </w:rPr>
      </w:pPr>
    </w:p>
    <w:p w14:paraId="0ACD69E5" w14:textId="234C4BA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B4 - Avance </w:t>
      </w:r>
    </w:p>
    <w:p w14:paraId="4E061BD6" w14:textId="77777777" w:rsidR="007C6DEE" w:rsidRPr="00A77C48" w:rsidRDefault="007C6DEE" w:rsidP="007C6DEE">
      <w:pPr>
        <w:pStyle w:val="fcasegauche"/>
        <w:numPr>
          <w:ilvl w:val="0"/>
          <w:numId w:val="1"/>
        </w:numPr>
        <w:tabs>
          <w:tab w:val="left" w:pos="426"/>
          <w:tab w:val="left" w:pos="851"/>
        </w:tabs>
        <w:spacing w:after="0"/>
        <w:jc w:val="left"/>
        <w:rPr>
          <w:rFonts w:ascii="Arial" w:hAnsi="Arial" w:cs="Arial"/>
          <w:b/>
          <w:u w:val="single"/>
        </w:rPr>
      </w:pPr>
      <w:r w:rsidRPr="00A77C48">
        <w:rPr>
          <w:rFonts w:ascii="Arial" w:hAnsi="Arial" w:cs="Arial"/>
          <w:i/>
          <w:sz w:val="18"/>
          <w:szCs w:val="18"/>
          <w:u w:val="single"/>
        </w:rPr>
        <w:t>(</w:t>
      </w:r>
      <w:hyperlink r:id="rId17" w:history="1">
        <w:r w:rsidRPr="00A77C48">
          <w:rPr>
            <w:rStyle w:val="Lienhypertexte"/>
            <w:rFonts w:ascii="Arial" w:hAnsi="Arial" w:cs="Arial"/>
            <w:i/>
            <w:sz w:val="18"/>
            <w:szCs w:val="18"/>
          </w:rPr>
          <w:t>article R. 2191-3</w:t>
        </w:r>
      </w:hyperlink>
      <w:r w:rsidRPr="00A77C48">
        <w:rPr>
          <w:rFonts w:ascii="Arial" w:hAnsi="Arial" w:cs="Arial"/>
          <w:i/>
          <w:sz w:val="18"/>
          <w:szCs w:val="18"/>
          <w:u w:val="single"/>
        </w:rPr>
        <w:t xml:space="preserve"> ou </w:t>
      </w:r>
      <w:hyperlink r:id="rId18" w:history="1">
        <w:r w:rsidRPr="00A77C48">
          <w:rPr>
            <w:rStyle w:val="Lienhypertexte"/>
            <w:rFonts w:ascii="Arial" w:hAnsi="Arial" w:cs="Arial"/>
            <w:i/>
            <w:sz w:val="18"/>
            <w:szCs w:val="18"/>
          </w:rPr>
          <w:t>article R. 2391-1</w:t>
        </w:r>
      </w:hyperlink>
      <w:r w:rsidRPr="00A77C48">
        <w:rPr>
          <w:rFonts w:ascii="Arial" w:hAnsi="Arial" w:cs="Arial"/>
          <w:i/>
          <w:sz w:val="18"/>
          <w:szCs w:val="18"/>
          <w:u w:val="single"/>
        </w:rPr>
        <w:t xml:space="preserve"> du code de la commande publique)</w:t>
      </w:r>
    </w:p>
    <w:p w14:paraId="05643775" w14:textId="77777777" w:rsidR="009B1CD0" w:rsidRDefault="009B1CD0" w:rsidP="00934503">
      <w:pPr>
        <w:tabs>
          <w:tab w:val="left" w:pos="426"/>
          <w:tab w:val="left" w:pos="851"/>
        </w:tabs>
        <w:rPr>
          <w:rFonts w:ascii="Arial" w:hAnsi="Arial" w:cs="Arial"/>
          <w:b/>
        </w:rPr>
      </w:pPr>
    </w:p>
    <w:p w14:paraId="70B03EFF" w14:textId="77777777" w:rsidR="009B1CD0" w:rsidRPr="006F7E16" w:rsidRDefault="009B1CD0" w:rsidP="006F7E16">
      <w:pPr>
        <w:pStyle w:val="fcase1ertab"/>
        <w:tabs>
          <w:tab w:val="left" w:pos="851"/>
        </w:tabs>
        <w:ind w:left="0" w:firstLine="0"/>
        <w:rPr>
          <w:rFonts w:ascii="AvenirNext LT Pro Cn" w:hAnsi="AvenirNext LT Pro Cn" w:cstheme="minorHAnsi"/>
          <w:sz w:val="22"/>
          <w:lang w:eastAsia="fr-FR"/>
        </w:rPr>
      </w:pPr>
      <w:r w:rsidRPr="006F7E16">
        <w:rPr>
          <w:rFonts w:ascii="AvenirNext LT Pro Cn" w:hAnsi="AvenirNext LT Pro Cn" w:cstheme="minorHAnsi"/>
          <w:sz w:val="22"/>
          <w:lang w:eastAsia="fr-FR"/>
        </w:rPr>
        <w:t>Je r</w:t>
      </w:r>
      <w:r w:rsidR="00000B98" w:rsidRPr="006F7E16">
        <w:rPr>
          <w:rFonts w:ascii="AvenirNext LT Pro Cn" w:hAnsi="AvenirNext LT Pro Cn" w:cstheme="minorHAnsi"/>
          <w:sz w:val="22"/>
          <w:lang w:eastAsia="fr-FR"/>
        </w:rPr>
        <w:t xml:space="preserve">enonce au bénéfice de l'avance </w:t>
      </w:r>
      <w:r w:rsidRPr="006F7E16">
        <w:rPr>
          <w:rFonts w:ascii="Arial" w:hAnsi="Arial" w:cs="Arial"/>
          <w:b/>
          <w:i/>
          <w:iCs/>
          <w:color w:val="0070C0"/>
          <w:sz w:val="16"/>
        </w:rPr>
        <w:t>(Cocher la case correspondante.)</w:t>
      </w:r>
    </w:p>
    <w:p w14:paraId="100C5F39" w14:textId="7FE43ADD" w:rsidR="007C6DEE" w:rsidRPr="006F7E16" w:rsidRDefault="007C6DEE" w:rsidP="006F7E16">
      <w:pPr>
        <w:pStyle w:val="fcase1ertab"/>
        <w:tabs>
          <w:tab w:val="left" w:pos="851"/>
        </w:tabs>
        <w:ind w:left="0" w:firstLine="0"/>
        <w:rPr>
          <w:rFonts w:ascii="AvenirNext LT Pro Cn" w:hAnsi="AvenirNext LT Pro Cn" w:cstheme="minorHAnsi"/>
          <w:sz w:val="22"/>
          <w:lang w:eastAsia="fr-FR"/>
        </w:rPr>
      </w:pPr>
    </w:p>
    <w:p w14:paraId="6C7A4952" w14:textId="17E47D79"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Signataire et/ou mandataire du groupement</w:t>
      </w:r>
      <w:r w:rsidR="001C3B57"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2A5BCC12" w14:textId="77777777"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p>
    <w:p w14:paraId="1EB09CFE" w14:textId="267AED3A" w:rsidR="00000B98" w:rsidRPr="006F7E16" w:rsidRDefault="006F7E16"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w:t>
      </w:r>
      <w:r w:rsidR="00000B98" w:rsidRPr="000566E4">
        <w:rPr>
          <w:rFonts w:ascii="AvenirNext LT Pro Cn" w:hAnsi="AvenirNext LT Pro Cn" w:cstheme="minorHAnsi"/>
          <w:b/>
          <w:sz w:val="22"/>
          <w:lang w:eastAsia="fr-FR"/>
        </w:rPr>
        <w:t>otraitant</w:t>
      </w:r>
      <w:r w:rsidR="00000B98"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t>NON</w:t>
      </w:r>
      <w:r w:rsidR="001C3B57" w:rsidRPr="006F7E16">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000B98" w:rsidRPr="006F7E16">
        <w:rPr>
          <w:rFonts w:ascii="AvenirNext LT Pro Cn" w:hAnsi="AvenirNext LT Pro Cn" w:cstheme="minorHAnsi"/>
          <w:sz w:val="22"/>
          <w:lang w:eastAsia="fr-FR"/>
        </w:rPr>
        <w:tab/>
        <w:t>OUI</w:t>
      </w:r>
    </w:p>
    <w:p w14:paraId="2DA8CD6F" w14:textId="77777777" w:rsidR="00DC4852" w:rsidRDefault="00DC4852" w:rsidP="00DC4852">
      <w:pPr>
        <w:pStyle w:val="fcase1ertab"/>
        <w:tabs>
          <w:tab w:val="left" w:pos="851"/>
        </w:tabs>
        <w:ind w:left="0" w:firstLine="0"/>
        <w:rPr>
          <w:rFonts w:ascii="AvenirNext LT Pro Cn" w:hAnsi="AvenirNext LT Pro Cn" w:cstheme="minorHAnsi"/>
          <w:b/>
          <w:sz w:val="22"/>
          <w:lang w:eastAsia="fr-FR"/>
        </w:rPr>
      </w:pPr>
    </w:p>
    <w:p w14:paraId="78837691" w14:textId="3CC71570" w:rsidR="00000B98" w:rsidRPr="006F7E16" w:rsidRDefault="00DC4852"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Cotraitant</w:t>
      </w:r>
      <w:r w:rsidRPr="006F7E16">
        <w:rPr>
          <w:rFonts w:ascii="AvenirNext LT Pro Cn" w:hAnsi="AvenirNext LT Pro Cn" w:cstheme="minorHAnsi"/>
          <w:sz w:val="22"/>
          <w:lang w:eastAsia="fr-FR"/>
        </w:rPr>
        <w:t> :</w:t>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69418271" w14:textId="3A49B560" w:rsidR="00000B98" w:rsidRPr="006F7E16" w:rsidRDefault="00000B98" w:rsidP="00000B98">
      <w:pPr>
        <w:pStyle w:val="fcasegauche"/>
        <w:tabs>
          <w:tab w:val="left" w:pos="0"/>
        </w:tabs>
        <w:spacing w:after="0"/>
        <w:ind w:left="0" w:firstLine="0"/>
        <w:rPr>
          <w:rFonts w:ascii="Arial" w:hAnsi="Arial" w:cs="Arial"/>
          <w:b/>
          <w:i/>
          <w:iCs/>
          <w:color w:val="0070C0"/>
          <w:sz w:val="16"/>
        </w:rPr>
      </w:pPr>
      <w:r w:rsidRPr="006F7E16">
        <w:rPr>
          <w:rFonts w:ascii="Arial" w:hAnsi="Arial" w:cs="Arial"/>
          <w:b/>
          <w:i/>
          <w:iCs/>
          <w:color w:val="0070C0"/>
          <w:sz w:val="16"/>
        </w:rPr>
        <w:t>En cas d’autres cotraitants, utiliser le champ suivant en cop</w:t>
      </w:r>
      <w:r w:rsidR="006F7E16">
        <w:rPr>
          <w:rFonts w:ascii="Arial" w:hAnsi="Arial" w:cs="Arial"/>
          <w:b/>
          <w:i/>
          <w:iCs/>
          <w:color w:val="0070C0"/>
          <w:sz w:val="16"/>
        </w:rPr>
        <w:t>iant la ligne</w:t>
      </w:r>
      <w:r w:rsidRPr="006F7E16">
        <w:rPr>
          <w:rFonts w:ascii="Arial" w:hAnsi="Arial" w:cs="Arial"/>
          <w:b/>
          <w:i/>
          <w:iCs/>
          <w:color w:val="0070C0"/>
          <w:sz w:val="16"/>
        </w:rPr>
        <w:t xml:space="preserve"> ci-avant.</w:t>
      </w:r>
      <w:r w:rsidR="00016404">
        <w:rPr>
          <w:rFonts w:ascii="Arial" w:hAnsi="Arial" w:cs="Arial"/>
          <w:b/>
          <w:i/>
          <w:iCs/>
          <w:color w:val="0070C0"/>
          <w:sz w:val="16"/>
        </w:rPr>
        <w:t xml:space="preserve"> </w:t>
      </w:r>
    </w:p>
    <w:p w14:paraId="1136176C" w14:textId="169591C0" w:rsidR="003526AF" w:rsidRPr="006F7E16" w:rsidRDefault="00080D3A" w:rsidP="00000B98">
      <w:pPr>
        <w:pStyle w:val="fcasegauche"/>
        <w:tabs>
          <w:tab w:val="left" w:pos="0"/>
        </w:tabs>
        <w:spacing w:after="0"/>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3526AF" w:rsidRPr="006F7E16">
        <w:rPr>
          <w:rFonts w:ascii="AvenirNext LT Pro Cn" w:hAnsi="AvenirNext LT Pro Cn" w:cstheme="minorHAnsi"/>
          <w:sz w:val="22"/>
          <w:lang w:eastAsia="fr-FR"/>
        </w:rPr>
        <w:fldChar w:fldCharType="begin">
          <w:ffData>
            <w:name w:val="Texte14"/>
            <w:enabled/>
            <w:calcOnExit w:val="0"/>
            <w:textInput/>
          </w:ffData>
        </w:fldChar>
      </w:r>
      <w:r w:rsidR="003526AF" w:rsidRPr="006F7E16">
        <w:rPr>
          <w:rFonts w:ascii="AvenirNext LT Pro Cn" w:hAnsi="AvenirNext LT Pro Cn" w:cstheme="minorHAnsi"/>
          <w:sz w:val="22"/>
          <w:lang w:eastAsia="fr-FR"/>
        </w:rPr>
        <w:instrText xml:space="preserve"> FORMTEXT </w:instrText>
      </w:r>
      <w:r w:rsidR="003526AF" w:rsidRPr="006F7E16">
        <w:rPr>
          <w:rFonts w:ascii="AvenirNext LT Pro Cn" w:hAnsi="AvenirNext LT Pro Cn" w:cstheme="minorHAnsi"/>
          <w:sz w:val="22"/>
          <w:lang w:eastAsia="fr-FR"/>
        </w:rPr>
      </w:r>
      <w:r w:rsidR="003526AF" w:rsidRPr="006F7E16">
        <w:rPr>
          <w:rFonts w:ascii="AvenirNext LT Pro Cn" w:hAnsi="AvenirNext LT Pro Cn" w:cstheme="minorHAnsi"/>
          <w:sz w:val="22"/>
          <w:lang w:eastAsia="fr-FR"/>
        </w:rPr>
        <w:fldChar w:fldCharType="separate"/>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fldChar w:fldCharType="end"/>
      </w:r>
    </w:p>
    <w:p w14:paraId="77A2B250" w14:textId="23BCF16E" w:rsidR="00A16D8C" w:rsidRDefault="00A16D8C" w:rsidP="009B45B9">
      <w:pPr>
        <w:tabs>
          <w:tab w:val="left" w:pos="426"/>
          <w:tab w:val="left" w:pos="851"/>
        </w:tabs>
        <w:jc w:val="both"/>
        <w:rPr>
          <w:rFonts w:ascii="Arial" w:hAnsi="Arial" w:cs="Arial"/>
          <w:b/>
        </w:rPr>
      </w:pPr>
    </w:p>
    <w:p w14:paraId="2C905A06" w14:textId="595DF407" w:rsidR="00D01089" w:rsidRPr="00DC5F17" w:rsidRDefault="009B1CD0" w:rsidP="003F6372">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B5 </w:t>
      </w:r>
      <w:r w:rsidR="00C662D2"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C662D2" w:rsidRPr="007C6DEE">
        <w:rPr>
          <w:rFonts w:ascii="Raleway ExtraBold" w:eastAsia="Arial Unicode MS" w:hAnsi="Raleway ExtraBold" w:cs="Calibri"/>
          <w:color w:val="275662"/>
          <w:sz w:val="24"/>
          <w:szCs w:val="32"/>
          <w:lang w:eastAsia="fr-FR"/>
        </w:rPr>
        <w:t>Délais d’exécution</w:t>
      </w:r>
    </w:p>
    <w:p w14:paraId="24282188" w14:textId="77777777" w:rsidR="00893364"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6967E537" w14:textId="0C96EE9F" w:rsidR="00E515DC" w:rsidRDefault="00893364" w:rsidP="00893364">
      <w:pPr>
        <w:pStyle w:val="Pieddepage"/>
        <w:rPr>
          <w:rFonts w:ascii="AvenirNext LT Pro MediumCn" w:hAnsi="AvenirNext LT Pro MediumCn" w:cs="Calibri"/>
          <w:b/>
          <w:sz w:val="22"/>
        </w:rPr>
      </w:pPr>
      <w:r w:rsidRPr="003F6372">
        <w:rPr>
          <w:rFonts w:ascii="AvenirNext LT Pro MediumCn" w:hAnsi="AvenirNext LT Pro MediumCn" w:cs="Calibri"/>
          <w:b/>
          <w:sz w:val="22"/>
        </w:rPr>
        <w:t xml:space="preserve">Le délai d’exécution du présent marché est de </w:t>
      </w:r>
      <w:r w:rsidR="00851651">
        <w:rPr>
          <w:rFonts w:ascii="AvenirNext LT Pro Cn" w:hAnsi="AvenirNext LT Pro Cn" w:cstheme="minorHAnsi"/>
          <w:sz w:val="22"/>
          <w:lang w:eastAsia="fr-FR"/>
        </w:rPr>
        <w:t>8</w:t>
      </w:r>
      <w:r w:rsidR="00DC4852">
        <w:rPr>
          <w:rFonts w:ascii="AvenirNext LT Pro MediumCn" w:hAnsi="AvenirNext LT Pro MediumCn" w:cs="Calibri"/>
          <w:b/>
          <w:sz w:val="22"/>
        </w:rPr>
        <w:t xml:space="preserve"> mois</w:t>
      </w:r>
      <w:r w:rsidR="008E672C">
        <w:rPr>
          <w:rFonts w:ascii="AvenirNext LT Pro MediumCn" w:hAnsi="AvenirNext LT Pro MediumCn" w:cs="Calibri"/>
          <w:b/>
          <w:sz w:val="22"/>
        </w:rPr>
        <w:t xml:space="preserve"> (</w:t>
      </w:r>
      <w:r w:rsidR="00851651">
        <w:rPr>
          <w:rFonts w:ascii="AvenirNext LT Pro MediumCn" w:hAnsi="AvenirNext LT Pro MediumCn" w:cs="Calibri"/>
          <w:b/>
          <w:sz w:val="22"/>
        </w:rPr>
        <w:t>32</w:t>
      </w:r>
      <w:r w:rsidR="008E672C">
        <w:rPr>
          <w:rFonts w:ascii="AvenirNext LT Pro MediumCn" w:hAnsi="AvenirNext LT Pro MediumCn" w:cs="Calibri"/>
          <w:b/>
          <w:sz w:val="22"/>
        </w:rPr>
        <w:t xml:space="preserve"> semaines)</w:t>
      </w:r>
      <w:r w:rsidR="00DC4852">
        <w:rPr>
          <w:rFonts w:ascii="AvenirNext LT Pro MediumCn" w:hAnsi="AvenirNext LT Pro MediumCn" w:cs="Calibri"/>
          <w:b/>
          <w:sz w:val="22"/>
        </w:rPr>
        <w:t>, y compris la période de préparation</w:t>
      </w:r>
      <w:r w:rsidR="008E672C">
        <w:rPr>
          <w:rFonts w:ascii="AvenirNext LT Pro MediumCn" w:hAnsi="AvenirNext LT Pro MediumCn" w:cs="Calibri"/>
          <w:b/>
          <w:sz w:val="22"/>
        </w:rPr>
        <w:t xml:space="preserve"> de 2 mois</w:t>
      </w:r>
      <w:r w:rsidR="00DC4852">
        <w:rPr>
          <w:rFonts w:ascii="AvenirNext LT Pro MediumCn" w:hAnsi="AvenirNext LT Pro MediumCn" w:cs="Calibri"/>
          <w:b/>
          <w:sz w:val="22"/>
        </w:rPr>
        <w:t xml:space="preserve">, </w:t>
      </w:r>
      <w:r w:rsidRPr="003F6372">
        <w:rPr>
          <w:rFonts w:ascii="AvenirNext LT Pro MediumCn" w:hAnsi="AvenirNext LT Pro MediumCn" w:cs="Calibri"/>
          <w:b/>
          <w:sz w:val="22"/>
        </w:rPr>
        <w:t>à compter de</w:t>
      </w:r>
      <w:r w:rsidR="00E515DC">
        <w:rPr>
          <w:rFonts w:ascii="AvenirNext LT Pro MediumCn" w:hAnsi="AvenirNext LT Pro MediumCn" w:cs="Calibri"/>
          <w:b/>
          <w:sz w:val="22"/>
        </w:rPr>
        <w:t> :</w:t>
      </w:r>
    </w:p>
    <w:p w14:paraId="75BF3C89" w14:textId="158516A9" w:rsidR="00893364" w:rsidRPr="004F6C08" w:rsidRDefault="00E515DC" w:rsidP="00DD42EC">
      <w:pPr>
        <w:pStyle w:val="fcase1ertab"/>
        <w:tabs>
          <w:tab w:val="left" w:pos="851"/>
        </w:tabs>
        <w:spacing w:before="120" w:after="120"/>
        <w:ind w:left="851" w:firstLine="0"/>
        <w:rPr>
          <w:rFonts w:ascii="AvenirNext LT Pro Cn" w:hAnsi="AvenirNext LT Pro Cn" w:cstheme="minorHAnsi"/>
          <w:sz w:val="22"/>
          <w:lang w:eastAsia="fr-FR"/>
        </w:rPr>
      </w:pPr>
      <w:r w:rsidRPr="004F6C08">
        <w:rPr>
          <w:rFonts w:ascii="AvenirNext LT Pro Cn" w:hAnsi="AvenirNext LT Pro Cn" w:cstheme="minorHAnsi"/>
          <w:sz w:val="22"/>
          <w:lang w:eastAsia="fr-FR"/>
        </w:rPr>
        <w:fldChar w:fldCharType="begin">
          <w:ffData>
            <w:name w:val=""/>
            <w:enabled/>
            <w:calcOnExit w:val="0"/>
            <w:checkBox>
              <w:size w:val="20"/>
              <w:default w:val="0"/>
            </w:checkBox>
          </w:ffData>
        </w:fldChar>
      </w:r>
      <w:r w:rsidRPr="004F6C08">
        <w:rPr>
          <w:rFonts w:ascii="AvenirNext LT Pro Cn" w:hAnsi="AvenirNext LT Pro Cn" w:cstheme="minorHAnsi"/>
          <w:sz w:val="22"/>
          <w:lang w:eastAsia="fr-FR"/>
        </w:rPr>
        <w:instrText xml:space="preserve"> FORMCHECKBOX </w:instrText>
      </w:r>
      <w:r w:rsidR="002C09E8">
        <w:rPr>
          <w:rFonts w:ascii="AvenirNext LT Pro Cn" w:hAnsi="AvenirNext LT Pro Cn" w:cstheme="minorHAnsi"/>
          <w:sz w:val="22"/>
          <w:lang w:eastAsia="fr-FR"/>
        </w:rPr>
      </w:r>
      <w:r w:rsidR="002C09E8">
        <w:rPr>
          <w:rFonts w:ascii="AvenirNext LT Pro Cn" w:hAnsi="AvenirNext LT Pro Cn" w:cstheme="minorHAnsi"/>
          <w:sz w:val="22"/>
          <w:lang w:eastAsia="fr-FR"/>
        </w:rPr>
        <w:fldChar w:fldCharType="separate"/>
      </w:r>
      <w:r w:rsidRPr="004F6C08">
        <w:rPr>
          <w:rFonts w:ascii="AvenirNext LT Pro Cn" w:hAnsi="AvenirNext LT Pro Cn" w:cstheme="minorHAnsi"/>
          <w:sz w:val="22"/>
          <w:lang w:eastAsia="fr-FR"/>
        </w:rPr>
        <w:fldChar w:fldCharType="end"/>
      </w:r>
      <w:r w:rsidRPr="004F6C08">
        <w:rPr>
          <w:rFonts w:ascii="AvenirNext LT Pro Cn" w:hAnsi="AvenirNext LT Pro Cn" w:cstheme="minorHAnsi"/>
          <w:sz w:val="22"/>
          <w:lang w:eastAsia="fr-FR"/>
        </w:rPr>
        <w:t xml:space="preserve"> </w:t>
      </w:r>
      <w:proofErr w:type="gramStart"/>
      <w:r w:rsidR="00893364" w:rsidRPr="004F6C08">
        <w:rPr>
          <w:rFonts w:ascii="AvenirNext LT Pro Cn" w:hAnsi="AvenirNext LT Pro Cn" w:cstheme="minorHAnsi"/>
          <w:sz w:val="22"/>
          <w:lang w:eastAsia="fr-FR"/>
        </w:rPr>
        <w:t>sa</w:t>
      </w:r>
      <w:proofErr w:type="gramEnd"/>
      <w:r w:rsidR="00893364" w:rsidRPr="004F6C08">
        <w:rPr>
          <w:rFonts w:ascii="AvenirNext LT Pro Cn" w:hAnsi="AvenirNext LT Pro Cn" w:cstheme="minorHAnsi"/>
          <w:sz w:val="22"/>
          <w:lang w:eastAsia="fr-FR"/>
        </w:rPr>
        <w:t xml:space="preserve"> date de notification.</w:t>
      </w:r>
    </w:p>
    <w:p w14:paraId="2DC31CC7" w14:textId="79EF6F30" w:rsidR="00E515DC" w:rsidRPr="00627679" w:rsidRDefault="00DC5F17" w:rsidP="00012758">
      <w:pPr>
        <w:tabs>
          <w:tab w:val="left" w:pos="851"/>
        </w:tabs>
        <w:spacing w:before="120"/>
        <w:ind w:left="851"/>
        <w:jc w:val="both"/>
        <w:rPr>
          <w:rFonts w:ascii="AvenirNext LT Pro MediumCn" w:hAnsi="AvenirNext LT Pro MediumCn"/>
          <w:sz w:val="22"/>
        </w:rPr>
      </w:pPr>
      <w:r>
        <w:rPr>
          <w:rFonts w:ascii="AvenirNext LT Pro MediumCn" w:hAnsi="AvenirNext LT Pro MediumCn"/>
          <w:sz w:val="22"/>
        </w:rPr>
        <w:fldChar w:fldCharType="begin">
          <w:ffData>
            <w:name w:val=""/>
            <w:enabled/>
            <w:calcOnExit w:val="0"/>
            <w:checkBox>
              <w:size w:val="20"/>
              <w:default w:val="1"/>
            </w:checkBox>
          </w:ffData>
        </w:fldChar>
      </w:r>
      <w:r>
        <w:rPr>
          <w:rFonts w:ascii="AvenirNext LT Pro MediumCn" w:hAnsi="AvenirNext LT Pro MediumCn"/>
          <w:sz w:val="22"/>
        </w:rPr>
        <w:instrText xml:space="preserve"> FORMCHECKBOX </w:instrText>
      </w:r>
      <w:r w:rsidR="002C09E8">
        <w:rPr>
          <w:rFonts w:ascii="AvenirNext LT Pro MediumCn" w:hAnsi="AvenirNext LT Pro MediumCn"/>
          <w:sz w:val="22"/>
        </w:rPr>
      </w:r>
      <w:r w:rsidR="002C09E8">
        <w:rPr>
          <w:rFonts w:ascii="AvenirNext LT Pro MediumCn" w:hAnsi="AvenirNext LT Pro MediumCn"/>
          <w:sz w:val="22"/>
        </w:rPr>
        <w:fldChar w:fldCharType="separate"/>
      </w:r>
      <w:r>
        <w:rPr>
          <w:rFonts w:ascii="AvenirNext LT Pro MediumCn" w:hAnsi="AvenirNext LT Pro MediumCn"/>
          <w:sz w:val="22"/>
        </w:rPr>
        <w:fldChar w:fldCharType="end"/>
      </w:r>
      <w:r w:rsidR="00E515DC" w:rsidRPr="00627679">
        <w:rPr>
          <w:rFonts w:ascii="AvenirNext LT Pro MediumCn" w:hAnsi="AvenirNext LT Pro MediumCn"/>
          <w:sz w:val="22"/>
        </w:rPr>
        <w:t xml:space="preserve"> </w:t>
      </w:r>
      <w:proofErr w:type="gramStart"/>
      <w:r w:rsidR="00012758" w:rsidRPr="00627679">
        <w:rPr>
          <w:rFonts w:ascii="AvenirNext LT Pro MediumCn" w:hAnsi="AvenirNext LT Pro MediumCn"/>
          <w:sz w:val="22"/>
        </w:rPr>
        <w:t>la</w:t>
      </w:r>
      <w:proofErr w:type="gramEnd"/>
      <w:r w:rsidR="00012758" w:rsidRPr="00627679">
        <w:rPr>
          <w:rFonts w:ascii="AvenirNext LT Pro MediumCn" w:hAnsi="AvenirNext LT Pro MediumCn"/>
          <w:sz w:val="22"/>
        </w:rPr>
        <w:t xml:space="preserve"> date de notification de </w:t>
      </w:r>
      <w:r w:rsidR="00E515DC" w:rsidRPr="00627679">
        <w:rPr>
          <w:rFonts w:ascii="AvenirNext LT Pro MediumCn" w:hAnsi="AvenirNext LT Pro MediumCn"/>
          <w:sz w:val="22"/>
        </w:rPr>
        <w:t xml:space="preserve">l’ordre de </w:t>
      </w:r>
      <w:r w:rsidR="004F6C08" w:rsidRPr="00627679">
        <w:rPr>
          <w:rFonts w:ascii="AvenirNext LT Pro MediumCn" w:hAnsi="AvenirNext LT Pro MediumCn"/>
          <w:sz w:val="22"/>
        </w:rPr>
        <w:t xml:space="preserve">service de </w:t>
      </w:r>
      <w:r w:rsidR="00E515DC" w:rsidRPr="00627679">
        <w:rPr>
          <w:rFonts w:ascii="AvenirNext LT Pro MediumCn" w:hAnsi="AvenirNext LT Pro MediumCn"/>
          <w:sz w:val="22"/>
        </w:rPr>
        <w:t xml:space="preserve">démarrage </w:t>
      </w:r>
      <w:r w:rsidR="004F6C08" w:rsidRPr="00627679">
        <w:rPr>
          <w:rFonts w:ascii="AvenirNext LT Pro MediumCn" w:hAnsi="AvenirNext LT Pro MediumCn"/>
          <w:sz w:val="22"/>
        </w:rPr>
        <w:t>de la période de préparation.</w:t>
      </w:r>
    </w:p>
    <w:p w14:paraId="22F25143" w14:textId="77777777" w:rsidR="00893364" w:rsidRPr="00D01089"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0855F9D9" w14:textId="7634C381" w:rsidR="00D01089" w:rsidRPr="00D01089" w:rsidRDefault="00D01089" w:rsidP="00851651">
      <w:pPr>
        <w:pStyle w:val="Pieddepage"/>
        <w:jc w:val="both"/>
        <w:rPr>
          <w:rFonts w:ascii="AvenirNext LT Pro MediumCn" w:hAnsi="AvenirNext LT Pro MediumCn" w:cs="Calibri"/>
          <w:sz w:val="22"/>
          <w:szCs w:val="22"/>
        </w:rPr>
      </w:pPr>
      <w:r>
        <w:rPr>
          <w:rFonts w:ascii="AvenirNext LT Pro MediumCn" w:hAnsi="AvenirNext LT Pro MediumCn" w:cs="Calibri"/>
          <w:sz w:val="22"/>
          <w:szCs w:val="22"/>
        </w:rPr>
        <w:t>Cette durée comprend : la</w:t>
      </w:r>
      <w:r w:rsidRPr="00D01089">
        <w:rPr>
          <w:rFonts w:ascii="AvenirNext LT Pro MediumCn" w:hAnsi="AvenirNext LT Pro MediumCn" w:cs="Calibri"/>
          <w:sz w:val="22"/>
          <w:szCs w:val="22"/>
        </w:rPr>
        <w:t xml:space="preserve"> </w:t>
      </w:r>
      <w:r w:rsidRPr="00D01089">
        <w:rPr>
          <w:rFonts w:ascii="AvenirNext LT Pro MediumCn" w:hAnsi="AvenirNext LT Pro MediumCn"/>
          <w:sz w:val="22"/>
          <w:szCs w:val="22"/>
        </w:rPr>
        <w:t xml:space="preserve">période de préparation, </w:t>
      </w:r>
      <w:r>
        <w:rPr>
          <w:rFonts w:ascii="AvenirNext LT Pro MediumCn" w:hAnsi="AvenirNext LT Pro MediumCn"/>
          <w:sz w:val="22"/>
          <w:szCs w:val="22"/>
        </w:rPr>
        <w:t xml:space="preserve">le </w:t>
      </w:r>
      <w:r w:rsidRPr="00D01089">
        <w:rPr>
          <w:rFonts w:ascii="AvenirNext LT Pro MediumCn" w:hAnsi="AvenirNext LT Pro MediumCn"/>
          <w:sz w:val="22"/>
          <w:szCs w:val="22"/>
        </w:rPr>
        <w:t xml:space="preserve">délai d’exécution des travaux </w:t>
      </w:r>
      <w:r w:rsidRPr="00D01089">
        <w:rPr>
          <w:rFonts w:ascii="AvenirNext LT Pro MediumCn" w:hAnsi="AvenirNext LT Pro MediumCn" w:cs="Calibri"/>
          <w:sz w:val="22"/>
          <w:szCs w:val="22"/>
        </w:rPr>
        <w:t>jusqu’à l</w:t>
      </w:r>
      <w:r>
        <w:rPr>
          <w:rFonts w:ascii="AvenirNext LT Pro MediumCn" w:hAnsi="AvenirNext LT Pro MediumCn" w:cs="Calibri"/>
          <w:sz w:val="22"/>
          <w:szCs w:val="22"/>
        </w:rPr>
        <w:t xml:space="preserve">a réception des travaux </w:t>
      </w:r>
      <w:r w:rsidRPr="00D01089">
        <w:rPr>
          <w:rFonts w:ascii="AvenirNext LT Pro MediumCn" w:hAnsi="AvenirNext LT Pro MediumCn" w:cs="Calibri"/>
          <w:sz w:val="22"/>
          <w:szCs w:val="22"/>
        </w:rPr>
        <w:t>prévue au CCAP.</w:t>
      </w:r>
    </w:p>
    <w:p w14:paraId="036F4793" w14:textId="77777777" w:rsidR="008507D1" w:rsidRDefault="00E83B24" w:rsidP="00DC4852">
      <w:pPr>
        <w:pStyle w:val="Pieddepage"/>
        <w:spacing w:before="120"/>
        <w:jc w:val="both"/>
        <w:rPr>
          <w:rFonts w:ascii="AvenirNext LT Pro MediumCn" w:hAnsi="AvenirNext LT Pro MediumCn" w:cs="Calibri"/>
          <w:sz w:val="22"/>
        </w:rPr>
      </w:pPr>
      <w:r w:rsidRPr="003F6372">
        <w:rPr>
          <w:rFonts w:ascii="AvenirNext LT Pro MediumCn" w:hAnsi="AvenirNext LT Pro MediumCn" w:cs="Calibri"/>
          <w:sz w:val="22"/>
        </w:rPr>
        <w:t xml:space="preserve">Le marché prend effet à compter de sa date de notification et se termine </w:t>
      </w:r>
      <w:r w:rsidRPr="00E83B24">
        <w:rPr>
          <w:rFonts w:ascii="AvenirNext LT Pro MediumCn" w:hAnsi="AvenirNext LT Pro MediumCn" w:cs="Calibri"/>
          <w:sz w:val="22"/>
        </w:rPr>
        <w:t xml:space="preserve">jusqu’à la fin de l’année de garantie de parfait achèvement (GPA), sous réserve que les réserves signalées lors de la réception ou les désordres constatés pendant ce délai de garantie soient tous levés à la fin de cette période. </w:t>
      </w:r>
    </w:p>
    <w:p w14:paraId="6F2F230D" w14:textId="15B60876" w:rsidR="003063EF" w:rsidRDefault="00E83B24" w:rsidP="00DC4852">
      <w:pPr>
        <w:pStyle w:val="Pieddepage"/>
        <w:spacing w:before="120"/>
        <w:jc w:val="both"/>
        <w:rPr>
          <w:rFonts w:ascii="AvenirNext LT Pro MediumCn" w:hAnsi="AvenirNext LT Pro MediumCn" w:cs="Calibri"/>
          <w:sz w:val="22"/>
        </w:rPr>
      </w:pPr>
      <w:r w:rsidRPr="00E83B24">
        <w:rPr>
          <w:rFonts w:ascii="AvenirNext LT Pro MediumCn" w:hAnsi="AvenirNext LT Pro MediumCn" w:cs="Calibri"/>
          <w:sz w:val="22"/>
        </w:rPr>
        <w:t>Dans le cas d’instructions des mémoires de réclamation, des différents recours en contentieux ou en médiation, le marché s’achève à la fin des instructions de ces litiges.</w:t>
      </w:r>
      <w:r w:rsidR="003063EF">
        <w:rPr>
          <w:rFonts w:ascii="AvenirNext LT Pro MediumCn" w:hAnsi="AvenirNext LT Pro MediumCn" w:cs="Calibri"/>
          <w:sz w:val="22"/>
        </w:rPr>
        <w:t xml:space="preserve"> En cas de tranches, il s’achève dans les mêmes conditions.</w:t>
      </w:r>
    </w:p>
    <w:p w14:paraId="3710FC6B" w14:textId="2C254ED6" w:rsidR="00616BE7" w:rsidRDefault="00616BE7" w:rsidP="00DC4852">
      <w:pPr>
        <w:pStyle w:val="Pieddepage"/>
        <w:spacing w:before="120"/>
        <w:jc w:val="both"/>
        <w:rPr>
          <w:rFonts w:ascii="AvenirNext LT Pro MediumCn" w:hAnsi="AvenirNext LT Pro MediumCn" w:cs="Calibri"/>
          <w:sz w:val="22"/>
        </w:rPr>
      </w:pPr>
    </w:p>
    <w:p w14:paraId="33FE396F" w14:textId="046796C0" w:rsidR="00616BE7" w:rsidRPr="00DC4852" w:rsidRDefault="00616BE7" w:rsidP="00DC4852">
      <w:pPr>
        <w:pStyle w:val="Pieddepage"/>
        <w:spacing w:before="120"/>
        <w:jc w:val="both"/>
        <w:rPr>
          <w:rFonts w:ascii="AvenirNext LT Pro MediumCn" w:hAnsi="AvenirNext LT Pro MediumCn" w:cs="Calibri"/>
          <w:sz w:val="22"/>
        </w:rPr>
      </w:pPr>
    </w:p>
    <w:p w14:paraId="228ACE65" w14:textId="5951985A" w:rsidR="006A416A" w:rsidRDefault="006A416A">
      <w:pPr>
        <w:suppressAutoHyphens w:val="0"/>
        <w:rPr>
          <w:rFonts w:ascii="Arial" w:hAnsi="Arial" w:cs="Arial"/>
          <w:b/>
        </w:rPr>
      </w:pPr>
      <w:r>
        <w:rPr>
          <w:rFonts w:ascii="Arial" w:hAnsi="Arial" w:cs="Arial"/>
          <w:b/>
        </w:rPr>
        <w:br w:type="page"/>
      </w:r>
    </w:p>
    <w:tbl>
      <w:tblPr>
        <w:tblW w:w="10419" w:type="dxa"/>
        <w:shd w:val="clear" w:color="auto" w:fill="00A3A6"/>
        <w:tblLayout w:type="fixed"/>
        <w:tblCellMar>
          <w:left w:w="71" w:type="dxa"/>
          <w:right w:w="71" w:type="dxa"/>
        </w:tblCellMar>
        <w:tblLook w:val="0000" w:firstRow="0" w:lastRow="0" w:firstColumn="0" w:lastColumn="0" w:noHBand="0" w:noVBand="0"/>
      </w:tblPr>
      <w:tblGrid>
        <w:gridCol w:w="10419"/>
      </w:tblGrid>
      <w:tr w:rsidR="00C9616B" w:rsidRPr="00DB460E" w14:paraId="24616842" w14:textId="77777777" w:rsidTr="006A416A">
        <w:tc>
          <w:tcPr>
            <w:tcW w:w="10419" w:type="dxa"/>
            <w:shd w:val="clear" w:color="auto" w:fill="00A3A6"/>
          </w:tcPr>
          <w:p w14:paraId="54E31FE6" w14:textId="77777777" w:rsidR="00DB460E" w:rsidRDefault="009B1CD0"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C - Signature </w:t>
            </w:r>
            <w:r w:rsidR="00660727" w:rsidRPr="00DB460E">
              <w:rPr>
                <w:rFonts w:ascii="Raleway ExtraBold" w:hAnsi="Raleway ExtraBold" w:cs="Calibri"/>
                <w:color w:val="FFFFFF"/>
                <w:sz w:val="28"/>
                <w:lang w:eastAsia="fr-FR"/>
              </w:rPr>
              <w:t xml:space="preserve">du marché </w:t>
            </w:r>
            <w:r w:rsidR="00FE48C9" w:rsidRPr="00DB460E">
              <w:rPr>
                <w:rFonts w:ascii="Raleway ExtraBold" w:hAnsi="Raleway ExtraBold" w:cs="Calibri"/>
                <w:color w:val="FFFFFF"/>
                <w:sz w:val="28"/>
                <w:lang w:eastAsia="fr-FR"/>
              </w:rPr>
              <w:t>public</w:t>
            </w:r>
            <w:r w:rsidRPr="00DB460E">
              <w:rPr>
                <w:rFonts w:ascii="Raleway ExtraBold" w:hAnsi="Raleway ExtraBold" w:cs="Calibri"/>
                <w:color w:val="FFFFFF"/>
                <w:sz w:val="28"/>
                <w:lang w:eastAsia="fr-FR"/>
              </w:rPr>
              <w:t xml:space="preserve"> par le </w:t>
            </w:r>
            <w:r w:rsidR="00036500" w:rsidRPr="00DB460E">
              <w:rPr>
                <w:rFonts w:ascii="Raleway ExtraBold" w:hAnsi="Raleway ExtraBold" w:cs="Calibri"/>
                <w:color w:val="FFFFFF"/>
                <w:sz w:val="28"/>
                <w:lang w:eastAsia="fr-FR"/>
              </w:rPr>
              <w:t>titulaire individuel ou</w:t>
            </w:r>
            <w:r w:rsidR="00354C04" w:rsidRPr="00DB460E">
              <w:rPr>
                <w:rFonts w:ascii="Raleway ExtraBold" w:hAnsi="Raleway ExtraBold" w:cs="Calibri"/>
                <w:color w:val="FFFFFF"/>
                <w:sz w:val="28"/>
                <w:lang w:eastAsia="fr-FR"/>
              </w:rPr>
              <w:t xml:space="preserve">, </w:t>
            </w:r>
          </w:p>
          <w:p w14:paraId="1D14071B" w14:textId="510556E3" w:rsidR="009B1CD0" w:rsidRPr="00DB460E" w:rsidRDefault="00354C04"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4"/>
                <w:lang w:eastAsia="fr-FR"/>
              </w:rPr>
              <w:t>en cas groupement, le mandataire dûment habilité ou</w:t>
            </w:r>
            <w:r w:rsidR="00036500" w:rsidRPr="00DB460E">
              <w:rPr>
                <w:rFonts w:ascii="Raleway ExtraBold" w:hAnsi="Raleway ExtraBold" w:cs="Calibri"/>
                <w:color w:val="FFFFFF"/>
                <w:sz w:val="24"/>
                <w:lang w:eastAsia="fr-FR"/>
              </w:rPr>
              <w:t xml:space="preserve"> chaque membre du groupement</w:t>
            </w:r>
          </w:p>
        </w:tc>
      </w:tr>
    </w:tbl>
    <w:p w14:paraId="47E97076" w14:textId="77777777" w:rsidR="005824AE" w:rsidRPr="00DB460E" w:rsidRDefault="005824AE" w:rsidP="005824AE">
      <w:pPr>
        <w:pStyle w:val="Default"/>
        <w:jc w:val="both"/>
        <w:rPr>
          <w:rFonts w:ascii="AvenirNext LT Pro MediumCn" w:hAnsi="AvenirNext LT Pro MediumCn"/>
          <w:sz w:val="22"/>
          <w:szCs w:val="20"/>
        </w:rPr>
      </w:pPr>
      <w:r w:rsidRPr="00DB460E">
        <w:rPr>
          <w:rFonts w:ascii="AvenirNext LT Pro MediumCn" w:hAnsi="AvenirNext LT Pro MediumCn"/>
          <w:b/>
          <w:sz w:val="22"/>
          <w:szCs w:val="20"/>
        </w:rPr>
        <w:t>Attention</w:t>
      </w:r>
      <w:r w:rsidRPr="00DB460E">
        <w:rPr>
          <w:rFonts w:ascii="AvenirNext LT Pro MediumCn" w:hAnsi="AvenirNext LT Pro MediumCn"/>
          <w:sz w:val="22"/>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B460E">
        <w:rPr>
          <w:rFonts w:ascii="AvenirNext LT Pro MediumCn" w:hAnsi="AvenirNext LT Pro MediumCn"/>
          <w:sz w:val="22"/>
          <w:szCs w:val="20"/>
          <w:u w:val="single"/>
        </w:rPr>
        <w:t>et</w:t>
      </w:r>
      <w:r w:rsidRPr="00DB460E">
        <w:rPr>
          <w:rFonts w:ascii="AvenirNext LT Pro MediumCn" w:hAnsi="AvenirNext LT Pro MediumCn"/>
          <w:sz w:val="22"/>
          <w:szCs w:val="20"/>
        </w:rPr>
        <w:t xml:space="preserve"> le sous-traitant concerné, il convient de faire signer ce DC4 par le biais du formulaire ATTRI2.</w:t>
      </w:r>
    </w:p>
    <w:p w14:paraId="5B850822"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C1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DB460E" w14:paraId="660D708F" w14:textId="77777777" w:rsidTr="006A416A">
        <w:tc>
          <w:tcPr>
            <w:tcW w:w="4644" w:type="dxa"/>
            <w:tcBorders>
              <w:top w:val="single" w:sz="4" w:space="0" w:color="000000"/>
              <w:left w:val="single" w:sz="4" w:space="0" w:color="000000"/>
              <w:bottom w:val="single" w:sz="4" w:space="0" w:color="000000"/>
            </w:tcBorders>
            <w:shd w:val="clear" w:color="auto" w:fill="auto"/>
            <w:vAlign w:val="center"/>
          </w:tcPr>
          <w:p w14:paraId="2461E12A"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5A07D72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D5FDA2"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237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03512382" w14:textId="77777777" w:rsidTr="006A416A">
        <w:trPr>
          <w:trHeight w:val="1021"/>
        </w:trPr>
        <w:tc>
          <w:tcPr>
            <w:tcW w:w="4644" w:type="dxa"/>
            <w:tcBorders>
              <w:top w:val="single" w:sz="4" w:space="0" w:color="000000"/>
              <w:left w:val="single" w:sz="4" w:space="0" w:color="000000"/>
              <w:bottom w:val="single" w:sz="4" w:space="0" w:color="auto"/>
            </w:tcBorders>
            <w:shd w:val="clear" w:color="auto" w:fill="auto"/>
          </w:tcPr>
          <w:p w14:paraId="2CA4001B"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p w14:paraId="2AA4E3B3"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12C02658" w14:textId="7846D23C" w:rsidR="00F22ADA" w:rsidRDefault="00F22ADA" w:rsidP="00B054DA">
            <w:pPr>
              <w:tabs>
                <w:tab w:val="left" w:pos="851"/>
              </w:tabs>
              <w:snapToGrid w:val="0"/>
              <w:jc w:val="both"/>
              <w:rPr>
                <w:rFonts w:ascii="AvenirNext LT Pro MediumCn" w:hAnsi="AvenirNext LT Pro MediumCn" w:cs="Arial"/>
                <w:b/>
                <w:bCs/>
                <w:sz w:val="22"/>
                <w:szCs w:val="22"/>
              </w:rPr>
            </w:pPr>
          </w:p>
          <w:p w14:paraId="4FFC3E8F"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708BA90D"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2A20BD95" w14:textId="655B7044" w:rsidR="00DB460E" w:rsidRDefault="00DB460E" w:rsidP="00B054DA">
            <w:pPr>
              <w:tabs>
                <w:tab w:val="left" w:pos="851"/>
              </w:tabs>
              <w:snapToGrid w:val="0"/>
              <w:jc w:val="both"/>
              <w:rPr>
                <w:rFonts w:ascii="AvenirNext LT Pro MediumCn" w:hAnsi="AvenirNext LT Pro MediumCn" w:cs="Arial"/>
                <w:b/>
                <w:bCs/>
                <w:sz w:val="22"/>
                <w:szCs w:val="22"/>
              </w:rPr>
            </w:pPr>
          </w:p>
          <w:p w14:paraId="3D79EBF1"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34C3B5C7"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53216BDB"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4433A539"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0C564E6E"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0B99D1"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18C82E"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FC48412"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10B8DF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5ACBD43E" w14:textId="2DA25817" w:rsidR="002904AF" w:rsidRDefault="002904AF" w:rsidP="006D5CE1">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r w:rsidR="006D5CE1" w:rsidRPr="00DB460E">
        <w:rPr>
          <w:rFonts w:ascii="AvenirNext LT Pro MediumCn" w:hAnsi="AvenirNext LT Pro MediumCn" w:cs="Calibri"/>
          <w:b/>
          <w:bCs/>
          <w:color w:val="ED6E6C"/>
          <w:sz w:val="22"/>
          <w:szCs w:val="22"/>
          <w:lang w:eastAsia="fr-FR"/>
        </w:rPr>
        <w:t xml:space="preserve"> (pouvoir à produire)</w:t>
      </w:r>
      <w:r w:rsidRPr="00DB460E">
        <w:rPr>
          <w:rFonts w:ascii="AvenirNext LT Pro MediumCn" w:hAnsi="AvenirNext LT Pro MediumCn" w:cs="Calibri"/>
          <w:b/>
          <w:bCs/>
          <w:color w:val="ED6E6C"/>
          <w:sz w:val="22"/>
          <w:szCs w:val="22"/>
          <w:lang w:eastAsia="fr-FR"/>
        </w:rPr>
        <w:t>.</w:t>
      </w:r>
    </w:p>
    <w:p w14:paraId="481A312A" w14:textId="6565336E" w:rsidR="00DB460E" w:rsidRPr="00630281" w:rsidRDefault="00DB460E" w:rsidP="00630281">
      <w:pPr>
        <w:tabs>
          <w:tab w:val="left" w:pos="851"/>
        </w:tabs>
        <w:rPr>
          <w:rFonts w:ascii="AvenirNext LT Pro MediumCn" w:hAnsi="AvenirNext LT Pro MediumCn" w:cs="Arial"/>
          <w:sz w:val="22"/>
          <w:szCs w:val="22"/>
        </w:rPr>
      </w:pPr>
    </w:p>
    <w:p w14:paraId="7672F8E5" w14:textId="77777777" w:rsidR="00DB460E" w:rsidRPr="00630281" w:rsidRDefault="00DB460E" w:rsidP="00630281">
      <w:pPr>
        <w:tabs>
          <w:tab w:val="left" w:pos="851"/>
        </w:tabs>
        <w:rPr>
          <w:rFonts w:ascii="AvenirNext LT Pro MediumCn" w:hAnsi="AvenirNext LT Pro MediumCn" w:cs="Arial"/>
          <w:sz w:val="22"/>
          <w:szCs w:val="22"/>
        </w:rPr>
      </w:pPr>
    </w:p>
    <w:p w14:paraId="70C33A1B"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C2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en cas de groupement :</w:t>
      </w:r>
    </w:p>
    <w:p w14:paraId="67E2191D" w14:textId="77777777" w:rsidR="009B1CD0" w:rsidRPr="00DB460E" w:rsidRDefault="002904AF" w:rsidP="00C630AD">
      <w:pPr>
        <w:tabs>
          <w:tab w:val="left" w:pos="851"/>
        </w:tabs>
        <w:jc w:val="both"/>
        <w:rPr>
          <w:rFonts w:ascii="AvenirNext LT Pro MediumCn" w:hAnsi="AvenirNext LT Pro MediumCn" w:cs="Arial"/>
          <w:sz w:val="22"/>
          <w:szCs w:val="22"/>
        </w:rPr>
      </w:pP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 xml:space="preserve">es membres </w:t>
      </w:r>
      <w:r w:rsidRPr="00DB460E">
        <w:rPr>
          <w:rFonts w:ascii="AvenirNext LT Pro MediumCn" w:hAnsi="AvenirNext LT Pro MediumCn" w:cs="Arial"/>
          <w:sz w:val="22"/>
          <w:szCs w:val="22"/>
        </w:rPr>
        <w:t xml:space="preserve">du groupement d’opérateurs économiques </w:t>
      </w:r>
      <w:r w:rsidR="00036500" w:rsidRPr="00DB460E">
        <w:rPr>
          <w:rFonts w:ascii="AvenirNext LT Pro MediumCn" w:hAnsi="AvenirNext LT Pro MediumCn" w:cs="Arial"/>
          <w:sz w:val="22"/>
          <w:szCs w:val="22"/>
        </w:rPr>
        <w:t xml:space="preserve">désignent le mandataire suivant </w:t>
      </w:r>
      <w:r w:rsidR="00036500" w:rsidRPr="00DB460E">
        <w:rPr>
          <w:rFonts w:ascii="AvenirNext LT Pro MediumCn" w:hAnsi="AvenirNext LT Pro MediumCn" w:cs="Arial"/>
          <w:i/>
          <w:sz w:val="22"/>
          <w:szCs w:val="22"/>
        </w:rPr>
        <w:t>(</w:t>
      </w:r>
      <w:hyperlink r:id="rId19" w:history="1">
        <w:r w:rsidR="00036500" w:rsidRPr="00DB460E">
          <w:rPr>
            <w:rStyle w:val="Lienhypertexte"/>
            <w:rFonts w:ascii="AvenirNext LT Pro MediumCn" w:hAnsi="AvenirNext LT Pro MediumCn" w:cs="Arial"/>
            <w:i/>
            <w:sz w:val="22"/>
            <w:szCs w:val="22"/>
          </w:rPr>
          <w:t>article</w:t>
        </w:r>
        <w:r w:rsidR="009D661E" w:rsidRPr="00DB460E">
          <w:rPr>
            <w:rStyle w:val="Lienhypertexte"/>
            <w:rFonts w:ascii="AvenirNext LT Pro MediumCn" w:hAnsi="AvenirNext LT Pro MediumCn" w:cs="Arial"/>
            <w:i/>
            <w:sz w:val="22"/>
            <w:szCs w:val="22"/>
          </w:rPr>
          <w:t> R. 2142-23</w:t>
        </w:r>
      </w:hyperlink>
      <w:r w:rsidR="00036500" w:rsidRPr="00DB460E">
        <w:rPr>
          <w:rFonts w:ascii="AvenirNext LT Pro MediumCn" w:hAnsi="AvenirNext LT Pro MediumCn" w:cs="Arial"/>
          <w:i/>
          <w:sz w:val="22"/>
          <w:szCs w:val="22"/>
        </w:rPr>
        <w:t xml:space="preserve"> </w:t>
      </w:r>
      <w:r w:rsidR="00D90A00" w:rsidRPr="00DB460E">
        <w:rPr>
          <w:rFonts w:ascii="AvenirNext LT Pro MediumCn" w:hAnsi="AvenirNext LT Pro MediumCn" w:cs="Arial"/>
          <w:i/>
          <w:sz w:val="22"/>
          <w:szCs w:val="22"/>
        </w:rPr>
        <w:t xml:space="preserve">ou </w:t>
      </w:r>
      <w:hyperlink r:id="rId20" w:history="1">
        <w:r w:rsidR="009D661E" w:rsidRPr="00DB460E">
          <w:rPr>
            <w:rStyle w:val="Lienhypertexte"/>
            <w:rFonts w:ascii="AvenirNext LT Pro MediumCn" w:hAnsi="AvenirNext LT Pro MediumCn" w:cs="Arial"/>
            <w:i/>
            <w:sz w:val="22"/>
            <w:szCs w:val="22"/>
          </w:rPr>
          <w:t>article R. 2342-12</w:t>
        </w:r>
      </w:hyperlink>
      <w:r w:rsidR="009D661E" w:rsidRPr="00DB460E">
        <w:rPr>
          <w:rFonts w:ascii="AvenirNext LT Pro MediumCn" w:hAnsi="AvenirNext LT Pro MediumCn" w:cs="Arial"/>
          <w:i/>
          <w:sz w:val="22"/>
          <w:szCs w:val="22"/>
        </w:rPr>
        <w:t xml:space="preserve"> du code de la commande publique</w:t>
      </w:r>
      <w:r w:rsidR="00036500" w:rsidRPr="00DB460E">
        <w:rPr>
          <w:rFonts w:ascii="AvenirNext LT Pro MediumCn" w:hAnsi="AvenirNext LT Pro MediumCn" w:cs="Arial"/>
          <w:i/>
          <w:sz w:val="22"/>
          <w:szCs w:val="22"/>
        </w:rPr>
        <w:t>) </w:t>
      </w:r>
      <w:r w:rsidR="00036500" w:rsidRPr="00DB460E">
        <w:rPr>
          <w:rFonts w:ascii="AvenirNext LT Pro MediumCn" w:hAnsi="AvenirNext LT Pro MediumCn" w:cs="Arial"/>
          <w:sz w:val="22"/>
          <w:szCs w:val="22"/>
        </w:rPr>
        <w:t>:</w:t>
      </w:r>
    </w:p>
    <w:p w14:paraId="67EA6A5D"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[Indiquer le nom commercial et la dénomination sociale du mandataire]</w:t>
      </w:r>
    </w:p>
    <w:p w14:paraId="26FF6327" w14:textId="77777777" w:rsidR="009B1CD0" w:rsidRPr="00DB460E" w:rsidRDefault="00613E61" w:rsidP="005846FB">
      <w:pPr>
        <w:tabs>
          <w:tab w:val="left" w:pos="851"/>
        </w:tabs>
        <w:rPr>
          <w:rFonts w:ascii="AvenirNext LT Pro MediumCn" w:hAnsi="AvenirNext LT Pro MediumCn" w:cs="Arial"/>
          <w:sz w:val="22"/>
          <w:szCs w:val="22"/>
        </w:rPr>
      </w:pPr>
      <w:r w:rsidRPr="00DB460E">
        <w:rPr>
          <w:rFonts w:ascii="AvenirNext LT Pro MediumCn" w:hAnsi="AvenirNext LT Pro MediumCn" w:cs="Times New Roman"/>
          <w:b/>
          <w:sz w:val="22"/>
          <w:szCs w:val="22"/>
          <w:lang w:eastAsia="fr-FR"/>
        </w:rPr>
        <w:fldChar w:fldCharType="begin">
          <w:ffData>
            <w:name w:val="Texte14"/>
            <w:enabled/>
            <w:calcOnExit w:val="0"/>
            <w:textInput/>
          </w:ffData>
        </w:fldChar>
      </w:r>
      <w:r w:rsidRPr="00DB460E">
        <w:rPr>
          <w:rFonts w:ascii="AvenirNext LT Pro MediumCn" w:hAnsi="AvenirNext LT Pro MediumCn" w:cs="Times New Roman"/>
          <w:b/>
          <w:sz w:val="22"/>
          <w:szCs w:val="22"/>
          <w:lang w:eastAsia="fr-FR"/>
        </w:rPr>
        <w:instrText xml:space="preserve"> FORMTEXT </w:instrText>
      </w:r>
      <w:r w:rsidRPr="00DB460E">
        <w:rPr>
          <w:rFonts w:ascii="AvenirNext LT Pro MediumCn" w:hAnsi="AvenirNext LT Pro MediumCn" w:cs="Times New Roman"/>
          <w:b/>
          <w:sz w:val="22"/>
          <w:szCs w:val="22"/>
          <w:lang w:eastAsia="fr-FR"/>
        </w:rPr>
      </w:r>
      <w:r w:rsidRPr="00DB460E">
        <w:rPr>
          <w:rFonts w:ascii="AvenirNext LT Pro MediumCn" w:hAnsi="AvenirNext LT Pro MediumCn" w:cs="Times New Roman"/>
          <w:b/>
          <w:sz w:val="22"/>
          <w:szCs w:val="22"/>
          <w:lang w:eastAsia="fr-FR"/>
        </w:rPr>
        <w:fldChar w:fldCharType="separate"/>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sz w:val="22"/>
          <w:szCs w:val="22"/>
          <w:lang w:eastAsia="fr-FR"/>
        </w:rPr>
        <w:fldChar w:fldCharType="end"/>
      </w:r>
    </w:p>
    <w:p w14:paraId="2E8BA231" w14:textId="77777777" w:rsidR="00036500" w:rsidRPr="00DB460E" w:rsidRDefault="00036500" w:rsidP="005846FB">
      <w:pPr>
        <w:tabs>
          <w:tab w:val="left" w:pos="851"/>
        </w:tabs>
        <w:rPr>
          <w:rFonts w:ascii="AvenirNext LT Pro MediumCn" w:hAnsi="AvenirNext LT Pro MediumCn" w:cs="Arial"/>
          <w:sz w:val="22"/>
          <w:szCs w:val="22"/>
        </w:rPr>
      </w:pPr>
    </w:p>
    <w:p w14:paraId="3DD9EF2B" w14:textId="77777777" w:rsidR="00036500" w:rsidRPr="00DB460E" w:rsidRDefault="004A7169" w:rsidP="00710FD6">
      <w:pPr>
        <w:pStyle w:val="fcase1ertab"/>
        <w:tabs>
          <w:tab w:val="left" w:pos="851"/>
        </w:tabs>
        <w:ind w:left="0" w:firstLine="0"/>
        <w:rPr>
          <w:rFonts w:ascii="AvenirNext LT Pro MediumCn" w:hAnsi="AvenirNext LT Pro MediumCn" w:cs="Arial"/>
          <w:sz w:val="22"/>
          <w:szCs w:val="22"/>
        </w:rPr>
      </w:pPr>
      <w:r w:rsidRPr="00DB460E">
        <w:rPr>
          <w:rFonts w:ascii="AvenirNext LT Pro MediumCn" w:hAnsi="AvenirNext LT Pro MediumCn" w:cs="Arial"/>
          <w:sz w:val="22"/>
          <w:szCs w:val="22"/>
        </w:rPr>
        <w:t xml:space="preserve">En cas de groupement conjoint, </w:t>
      </w:r>
      <w:r w:rsidR="00036500" w:rsidRPr="00DB460E">
        <w:rPr>
          <w:rFonts w:ascii="AvenirNext LT Pro MediumCn" w:hAnsi="AvenirNext LT Pro MediumCn" w:cs="Arial"/>
          <w:sz w:val="22"/>
          <w:szCs w:val="22"/>
        </w:rPr>
        <w:t xml:space="preserve">le mandataire </w:t>
      </w:r>
      <w:r w:rsidRPr="00DB460E">
        <w:rPr>
          <w:rFonts w:ascii="AvenirNext LT Pro MediumCn" w:hAnsi="AvenirNext LT Pro MediumCn" w:cs="Arial"/>
          <w:sz w:val="22"/>
          <w:szCs w:val="22"/>
        </w:rPr>
        <w:t xml:space="preserve">du groupement </w:t>
      </w:r>
      <w:r w:rsidR="00036500" w:rsidRPr="00DB460E">
        <w:rPr>
          <w:rFonts w:ascii="AvenirNext LT Pro MediumCn" w:hAnsi="AvenirNext LT Pro MediumCn" w:cs="Arial"/>
          <w:sz w:val="22"/>
          <w:szCs w:val="22"/>
        </w:rPr>
        <w:t>est :</w:t>
      </w:r>
    </w:p>
    <w:p w14:paraId="6CB91564"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p>
    <w:p w14:paraId="13769631" w14:textId="77777777" w:rsidR="00354C04" w:rsidRPr="00DB460E" w:rsidRDefault="00354C04" w:rsidP="0083205E">
      <w:pPr>
        <w:pStyle w:val="fcase1ertab"/>
        <w:tabs>
          <w:tab w:val="clear" w:pos="426"/>
          <w:tab w:val="left" w:pos="851"/>
        </w:tabs>
        <w:spacing w:before="120"/>
        <w:ind w:left="0" w:firstLine="851"/>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conjoint</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t>OU</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Cs/>
          <w:sz w:val="22"/>
          <w:szCs w:val="22"/>
        </w:rPr>
        <w:t xml:space="preserve"> </w:t>
      </w:r>
      <w:r w:rsidRPr="00DB460E">
        <w:rPr>
          <w:rFonts w:ascii="AvenirNext LT Pro MediumCn" w:hAnsi="AvenirNext LT Pro MediumCn" w:cs="Arial"/>
          <w:sz w:val="22"/>
          <w:szCs w:val="22"/>
        </w:rPr>
        <w:t>solidaire</w:t>
      </w:r>
    </w:p>
    <w:p w14:paraId="476C88D4" w14:textId="77777777" w:rsidR="009B1CD0" w:rsidRPr="00DB460E" w:rsidRDefault="009B1CD0" w:rsidP="0083205E">
      <w:pPr>
        <w:tabs>
          <w:tab w:val="left" w:pos="851"/>
        </w:tabs>
        <w:rPr>
          <w:rFonts w:ascii="AvenirNext LT Pro MediumCn" w:hAnsi="AvenirNext LT Pro MediumCn" w:cs="Arial"/>
          <w:sz w:val="22"/>
          <w:szCs w:val="22"/>
        </w:rPr>
      </w:pPr>
    </w:p>
    <w:p w14:paraId="29C9FB3E" w14:textId="77777777" w:rsidR="001C733C" w:rsidRPr="00DB460E" w:rsidRDefault="001C733C" w:rsidP="00CD46CC">
      <w:pPr>
        <w:tabs>
          <w:tab w:val="left" w:pos="851"/>
        </w:tabs>
        <w:rPr>
          <w:rFonts w:ascii="AvenirNext LT Pro MediumCn" w:hAnsi="AvenirNext LT Pro MediumCn" w:cs="Arial"/>
          <w:sz w:val="22"/>
          <w:szCs w:val="22"/>
        </w:rPr>
      </w:pPr>
    </w:p>
    <w:p w14:paraId="44B84547" w14:textId="77777777" w:rsidR="002904AF" w:rsidRPr="00DB460E" w:rsidRDefault="0021527A" w:rsidP="001C733C">
      <w:pPr>
        <w:pStyle w:val="fcasegauche"/>
        <w:tabs>
          <w:tab w:val="left" w:pos="426"/>
          <w:tab w:val="left" w:pos="851"/>
        </w:tabs>
        <w:spacing w:after="0"/>
        <w:ind w:left="0" w:firstLine="0"/>
        <w:jc w:val="left"/>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001C733C" w:rsidRPr="00DB460E">
        <w:rPr>
          <w:rFonts w:ascii="AvenirNext LT Pro MediumCn" w:hAnsi="AvenirNext LT Pro MediumCn" w:cs="Arial"/>
          <w:sz w:val="22"/>
          <w:szCs w:val="22"/>
        </w:rPr>
        <w:t>Les membres du groupement</w:t>
      </w:r>
      <w:r w:rsidRPr="00DB460E">
        <w:rPr>
          <w:rFonts w:ascii="AvenirNext LT Pro MediumCn" w:hAnsi="AvenirNext LT Pro MediumCn" w:cs="Arial"/>
          <w:sz w:val="22"/>
          <w:szCs w:val="22"/>
        </w:rPr>
        <w:t xml:space="preserve"> ont donné mandat</w:t>
      </w:r>
      <w:r w:rsidR="007F68A6" w:rsidRPr="00DB460E">
        <w:rPr>
          <w:rFonts w:ascii="AvenirNext LT Pro MediumCn" w:hAnsi="AvenirNext LT Pro MediumCn" w:cs="Arial"/>
          <w:sz w:val="22"/>
          <w:szCs w:val="22"/>
        </w:rPr>
        <w:t xml:space="preserve"> au mandataire, qui signe le présent acte d’engagement</w:t>
      </w:r>
      <w:r w:rsidR="002904AF" w:rsidRPr="00DB460E">
        <w:rPr>
          <w:rFonts w:ascii="AvenirNext LT Pro MediumCn" w:hAnsi="AvenirNext LT Pro MediumCn" w:cs="Arial"/>
          <w:sz w:val="22"/>
          <w:szCs w:val="22"/>
        </w:rPr>
        <w:t> :</w:t>
      </w:r>
    </w:p>
    <w:p w14:paraId="6C4680C5" w14:textId="77777777" w:rsidR="001C733C" w:rsidRPr="005B0C1A" w:rsidRDefault="001C733C"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 xml:space="preserve">(Cocher la </w:t>
      </w:r>
      <w:r w:rsidR="002904AF" w:rsidRPr="005B0C1A">
        <w:rPr>
          <w:rFonts w:ascii="Arial" w:hAnsi="Arial" w:cs="Arial"/>
          <w:b/>
          <w:i/>
          <w:iCs/>
          <w:color w:val="0070C0"/>
          <w:sz w:val="16"/>
        </w:rPr>
        <w:t xml:space="preserve">ou les </w:t>
      </w:r>
      <w:r w:rsidRPr="005B0C1A">
        <w:rPr>
          <w:rFonts w:ascii="Arial" w:hAnsi="Arial" w:cs="Arial"/>
          <w:b/>
          <w:i/>
          <w:iCs/>
          <w:color w:val="0070C0"/>
          <w:sz w:val="16"/>
        </w:rPr>
        <w:t>case</w:t>
      </w:r>
      <w:r w:rsidR="002904AF" w:rsidRPr="005B0C1A">
        <w:rPr>
          <w:rFonts w:ascii="Arial" w:hAnsi="Arial" w:cs="Arial"/>
          <w:b/>
          <w:i/>
          <w:iCs/>
          <w:color w:val="0070C0"/>
          <w:sz w:val="16"/>
        </w:rPr>
        <w:t>s</w:t>
      </w:r>
      <w:r w:rsidRPr="005B0C1A">
        <w:rPr>
          <w:rFonts w:ascii="Arial" w:hAnsi="Arial" w:cs="Arial"/>
          <w:b/>
          <w:i/>
          <w:iCs/>
          <w:color w:val="0070C0"/>
          <w:sz w:val="16"/>
        </w:rPr>
        <w:t xml:space="preserve"> correspondante</w:t>
      </w:r>
      <w:r w:rsidR="002904AF" w:rsidRPr="005B0C1A">
        <w:rPr>
          <w:rFonts w:ascii="Arial" w:hAnsi="Arial" w:cs="Arial"/>
          <w:b/>
          <w:i/>
          <w:iCs/>
          <w:color w:val="0070C0"/>
          <w:sz w:val="16"/>
        </w:rPr>
        <w:t>s</w:t>
      </w:r>
      <w:r w:rsidRPr="005B0C1A">
        <w:rPr>
          <w:rFonts w:ascii="Arial" w:hAnsi="Arial" w:cs="Arial"/>
          <w:b/>
          <w:i/>
          <w:iCs/>
          <w:color w:val="0070C0"/>
          <w:sz w:val="16"/>
        </w:rPr>
        <w:t>.)</w:t>
      </w:r>
    </w:p>
    <w:p w14:paraId="67C6E672" w14:textId="77777777" w:rsidR="002904AF" w:rsidRPr="00DB460E" w:rsidRDefault="001C733C" w:rsidP="009B45B9">
      <w:pPr>
        <w:tabs>
          <w:tab w:val="left" w:pos="851"/>
        </w:tabs>
        <w:ind w:left="1695" w:hanging="1695"/>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002904AF" w:rsidRPr="00DB460E">
        <w:rPr>
          <w:rFonts w:ascii="AvenirNext LT Pro MediumCn" w:hAnsi="AvenirNext LT Pro MediumCn" w:cs="Arial"/>
          <w:sz w:val="22"/>
          <w:szCs w:val="22"/>
        </w:rPr>
        <w:t>pour</w:t>
      </w:r>
      <w:proofErr w:type="gramEnd"/>
      <w:r w:rsidR="002904AF" w:rsidRPr="00DB460E">
        <w:rPr>
          <w:rFonts w:ascii="AvenirNext LT Pro MediumCn" w:hAnsi="AvenirNext LT Pro MediumCn" w:cs="Arial"/>
          <w:sz w:val="22"/>
          <w:szCs w:val="22"/>
        </w:rPr>
        <w:t xml:space="preserve"> signer le présent acte d’engagement en leur nom et pour leur compte</w:t>
      </w:r>
      <w:r w:rsidR="007F68A6" w:rsidRPr="00DB460E">
        <w:rPr>
          <w:rFonts w:ascii="AvenirNext LT Pro MediumCn" w:hAnsi="AvenirNext LT Pro MediumCn" w:cs="Arial"/>
          <w:sz w:val="22"/>
          <w:szCs w:val="22"/>
        </w:rPr>
        <w:t xml:space="preserve">, </w:t>
      </w:r>
      <w:r w:rsidR="0021527A" w:rsidRPr="00DB460E">
        <w:rPr>
          <w:rFonts w:ascii="AvenirNext LT Pro MediumCn" w:hAnsi="AvenirNext LT Pro MediumCn" w:cs="Arial"/>
          <w:sz w:val="22"/>
          <w:szCs w:val="22"/>
        </w:rPr>
        <w:t xml:space="preserve">pour les représenter vis-à-vis de l’acheteur </w:t>
      </w:r>
      <w:r w:rsidR="007F68A6" w:rsidRPr="00DB460E">
        <w:rPr>
          <w:rFonts w:ascii="AvenirNext LT Pro MediumCn" w:hAnsi="AvenirNext LT Pro MediumCn" w:cs="Arial"/>
          <w:sz w:val="22"/>
          <w:szCs w:val="22"/>
        </w:rPr>
        <w:t>et pour coordonner l’ensemble des prestations</w:t>
      </w:r>
      <w:r w:rsidR="00983FF3" w:rsidRPr="00DB460E">
        <w:rPr>
          <w:rFonts w:ascii="AvenirNext LT Pro MediumCn" w:hAnsi="AvenirNext LT Pro MediumCn" w:cs="Arial"/>
          <w:sz w:val="22"/>
          <w:szCs w:val="22"/>
        </w:rPr>
        <w:t> ;</w:t>
      </w:r>
    </w:p>
    <w:p w14:paraId="54839E5F" w14:textId="77777777" w:rsidR="002904AF" w:rsidRPr="00DB460E" w:rsidRDefault="002904AF"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joindre</w:t>
      </w:r>
      <w:proofErr w:type="gramEnd"/>
      <w:r w:rsidRPr="00DB460E">
        <w:rPr>
          <w:rFonts w:ascii="AvenirNext LT Pro MediumCn" w:hAnsi="AvenirNext LT Pro MediumCn" w:cs="Arial"/>
          <w:i/>
          <w:sz w:val="22"/>
          <w:szCs w:val="22"/>
        </w:rPr>
        <w:t xml:space="preserve"> les pouvoirs en annexe du présent document</w:t>
      </w:r>
      <w:r w:rsidR="009D661E" w:rsidRPr="00DB460E">
        <w:rPr>
          <w:rFonts w:ascii="AvenirNext LT Pro MediumCn" w:hAnsi="AvenirNext LT Pro MediumCn" w:cs="Arial"/>
          <w:i/>
          <w:sz w:val="22"/>
          <w:szCs w:val="22"/>
        </w:rPr>
        <w:t xml:space="preserve"> en cas de marché public autre que de défense ou de sécurité</w:t>
      </w:r>
      <w:r w:rsidRPr="00DB460E">
        <w:rPr>
          <w:rFonts w:ascii="AvenirNext LT Pro MediumCn" w:hAnsi="AvenirNext LT Pro MediumCn" w:cs="Arial"/>
          <w:i/>
          <w:sz w:val="22"/>
          <w:szCs w:val="22"/>
        </w:rPr>
        <w:t>.</w:t>
      </w:r>
      <w:r w:rsidR="009D661E" w:rsidRPr="00DB460E">
        <w:rPr>
          <w:rFonts w:ascii="AvenirNext LT Pro MediumCn" w:hAnsi="AvenirNext LT Pro MediumCn" w:cs="Arial"/>
          <w:i/>
          <w:sz w:val="22"/>
          <w:szCs w:val="22"/>
        </w:rPr>
        <w:t xml:space="preserve"> Dans le cas contraire, ces documents ont déjà été fournis</w:t>
      </w:r>
      <w:r w:rsidRPr="00DB460E">
        <w:rPr>
          <w:rFonts w:ascii="AvenirNext LT Pro MediumCn" w:hAnsi="AvenirNext LT Pro MediumCn" w:cs="Arial"/>
          <w:i/>
          <w:sz w:val="22"/>
          <w:szCs w:val="22"/>
        </w:rPr>
        <w:t>)</w:t>
      </w:r>
    </w:p>
    <w:p w14:paraId="585F7F1F" w14:textId="77777777" w:rsidR="002904AF" w:rsidRPr="00DB460E" w:rsidRDefault="002904AF" w:rsidP="001C733C">
      <w:pPr>
        <w:tabs>
          <w:tab w:val="left" w:pos="851"/>
        </w:tabs>
        <w:rPr>
          <w:rFonts w:ascii="AvenirNext LT Pro MediumCn" w:hAnsi="AvenirNext LT Pro MediumCn" w:cs="Arial"/>
          <w:sz w:val="22"/>
          <w:szCs w:val="22"/>
        </w:rPr>
      </w:pPr>
    </w:p>
    <w:p w14:paraId="629CB595" w14:textId="77777777" w:rsidR="002904AF" w:rsidRPr="00DB460E" w:rsidRDefault="002904AF" w:rsidP="002904AF">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Pr="00DB460E">
        <w:rPr>
          <w:rFonts w:ascii="AvenirNext LT Pro MediumCn" w:hAnsi="AvenirNext LT Pro MediumCn" w:cs="Arial"/>
          <w:sz w:val="22"/>
          <w:szCs w:val="22"/>
        </w:rPr>
        <w:t>pour</w:t>
      </w:r>
      <w:proofErr w:type="gramEnd"/>
      <w:r w:rsidRPr="00DB460E">
        <w:rPr>
          <w:rFonts w:ascii="AvenirNext LT Pro MediumCn" w:hAnsi="AvenirNext LT Pro MediumCn" w:cs="Arial"/>
          <w:sz w:val="22"/>
          <w:szCs w:val="22"/>
        </w:rPr>
        <w:t xml:space="preserve"> signer, en leur nom et pour leur compte, les modifications ultérieures du mar</w:t>
      </w:r>
      <w:r w:rsidR="0021527A" w:rsidRPr="00DB460E">
        <w:rPr>
          <w:rFonts w:ascii="AvenirNext LT Pro MediumCn" w:hAnsi="AvenirNext LT Pro MediumCn" w:cs="Arial"/>
          <w:sz w:val="22"/>
          <w:szCs w:val="22"/>
        </w:rPr>
        <w:t>ché public</w:t>
      </w:r>
      <w:r w:rsidRPr="00DB460E">
        <w:rPr>
          <w:rFonts w:ascii="AvenirNext LT Pro MediumCn" w:hAnsi="AvenirNext LT Pro MediumCn" w:cs="Arial"/>
          <w:sz w:val="22"/>
          <w:szCs w:val="22"/>
        </w:rPr>
        <w:t> ;</w:t>
      </w:r>
    </w:p>
    <w:p w14:paraId="30EEEF7E" w14:textId="77777777" w:rsidR="00BE6078" w:rsidRPr="00DB460E" w:rsidRDefault="009D661E"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joindre</w:t>
      </w:r>
      <w:proofErr w:type="gramEnd"/>
      <w:r w:rsidRPr="00DB460E">
        <w:rPr>
          <w:rFonts w:ascii="AvenirNext LT Pro MediumCn" w:hAnsi="AvenirNext LT Pro MediumCn" w:cs="Arial"/>
          <w:i/>
          <w:sz w:val="22"/>
          <w:szCs w:val="22"/>
        </w:rPr>
        <w:t xml:space="preserve"> les pouvoirs en annexe du présent document en cas de marché public autre que de défense ou de sécurité. Dans le cas contraire, ces documents ont déjà été fournis)</w:t>
      </w:r>
    </w:p>
    <w:p w14:paraId="596690DC" w14:textId="77777777" w:rsidR="002904AF" w:rsidRPr="00DB460E" w:rsidRDefault="002904AF" w:rsidP="002904AF">
      <w:pPr>
        <w:tabs>
          <w:tab w:val="left" w:pos="851"/>
        </w:tabs>
        <w:rPr>
          <w:rFonts w:ascii="AvenirNext LT Pro MediumCn" w:hAnsi="AvenirNext LT Pro MediumCn" w:cs="Arial"/>
          <w:iCs/>
          <w:sz w:val="22"/>
          <w:szCs w:val="22"/>
        </w:rPr>
      </w:pPr>
    </w:p>
    <w:p w14:paraId="4ED02AD4" w14:textId="77777777" w:rsidR="009D661E" w:rsidRPr="00DB460E" w:rsidRDefault="002904AF" w:rsidP="002904AF">
      <w:pPr>
        <w:tabs>
          <w:tab w:val="left" w:pos="851"/>
        </w:tabs>
        <w:ind w:left="1134" w:hanging="850"/>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ab/>
      </w:r>
      <w:proofErr w:type="gramStart"/>
      <w:r w:rsidRPr="00DB460E">
        <w:rPr>
          <w:rFonts w:ascii="AvenirNext LT Pro MediumCn" w:hAnsi="AvenirNext LT Pro MediumCn" w:cs="Arial"/>
          <w:sz w:val="22"/>
          <w:szCs w:val="22"/>
        </w:rPr>
        <w:t>ont</w:t>
      </w:r>
      <w:proofErr w:type="gramEnd"/>
      <w:r w:rsidRPr="00DB460E">
        <w:rPr>
          <w:rFonts w:ascii="AvenirNext LT Pro MediumCn" w:hAnsi="AvenirNext LT Pro MediumCn" w:cs="Arial"/>
          <w:sz w:val="22"/>
          <w:szCs w:val="22"/>
        </w:rPr>
        <w:t xml:space="preserve"> donné mandat au mandataire dans les conditions définies par les pouvoirs joints en annexe</w:t>
      </w:r>
      <w:r w:rsidR="009D661E" w:rsidRPr="00DB460E">
        <w:rPr>
          <w:rFonts w:ascii="AvenirNext LT Pro MediumCn" w:hAnsi="AvenirNext LT Pro MediumCn" w:cs="Arial"/>
          <w:sz w:val="22"/>
          <w:szCs w:val="22"/>
        </w:rPr>
        <w:t>.</w:t>
      </w:r>
    </w:p>
    <w:p w14:paraId="2307D7DE" w14:textId="77777777" w:rsidR="002904AF" w:rsidRPr="00DB460E" w:rsidRDefault="009D661E" w:rsidP="009D661E">
      <w:pPr>
        <w:tabs>
          <w:tab w:val="left" w:pos="851"/>
        </w:tabs>
        <w:ind w:left="1701"/>
        <w:rPr>
          <w:rFonts w:ascii="AvenirNext LT Pro MediumCn" w:hAnsi="AvenirNext LT Pro MediumCn" w:cs="Arial"/>
          <w:i/>
          <w:sz w:val="22"/>
          <w:szCs w:val="22"/>
        </w:rPr>
      </w:pPr>
      <w:r w:rsidRPr="00DB460E">
        <w:rPr>
          <w:rFonts w:ascii="AvenirNext LT Pro MediumCn" w:hAnsi="AvenirNext LT Pro MediumCn" w:cs="Arial"/>
          <w:i/>
          <w:sz w:val="22"/>
          <w:szCs w:val="22"/>
        </w:rPr>
        <w:lastRenderedPageBreak/>
        <w:t>(</w:t>
      </w:r>
      <w:proofErr w:type="gramStart"/>
      <w:r w:rsidRPr="00DB460E">
        <w:rPr>
          <w:rFonts w:ascii="AvenirNext LT Pro MediumCn" w:hAnsi="AvenirNext LT Pro MediumCn" w:cs="Arial"/>
          <w:i/>
          <w:sz w:val="22"/>
          <w:szCs w:val="22"/>
        </w:rPr>
        <w:t>hors</w:t>
      </w:r>
      <w:proofErr w:type="gramEnd"/>
      <w:r w:rsidRPr="00DB460E">
        <w:rPr>
          <w:rFonts w:ascii="AvenirNext LT Pro MediumCn" w:hAnsi="AvenirNext LT Pro MediumCn" w:cs="Arial"/>
          <w:i/>
          <w:sz w:val="22"/>
          <w:szCs w:val="22"/>
        </w:rPr>
        <w:t xml:space="preserve"> cas des marchés de défense ou de sécurité dans lequel ces documents ont déjà été fournis)</w:t>
      </w:r>
      <w:r w:rsidR="002904AF" w:rsidRPr="00DB460E">
        <w:rPr>
          <w:rFonts w:ascii="AvenirNext LT Pro MediumCn" w:hAnsi="AvenirNext LT Pro MediumCn" w:cs="Arial"/>
          <w:i/>
          <w:sz w:val="22"/>
          <w:szCs w:val="22"/>
        </w:rPr>
        <w:t>.</w:t>
      </w:r>
    </w:p>
    <w:p w14:paraId="7EF112BF" w14:textId="77777777" w:rsidR="002904AF" w:rsidRPr="00DB460E" w:rsidRDefault="002904AF" w:rsidP="002904AF">
      <w:pPr>
        <w:tabs>
          <w:tab w:val="left" w:pos="851"/>
        </w:tabs>
        <w:ind w:left="1134" w:hanging="850"/>
        <w:rPr>
          <w:rFonts w:ascii="AvenirNext LT Pro MediumCn" w:hAnsi="AvenirNext LT Pro MediumCn" w:cs="Arial"/>
          <w:i/>
          <w:sz w:val="22"/>
          <w:szCs w:val="22"/>
        </w:rPr>
      </w:pPr>
    </w:p>
    <w:p w14:paraId="016924F3" w14:textId="77777777" w:rsidR="001C733C" w:rsidRPr="00DB460E" w:rsidRDefault="001C733C" w:rsidP="001C733C">
      <w:pPr>
        <w:tabs>
          <w:tab w:val="left" w:pos="851"/>
        </w:tabs>
        <w:rPr>
          <w:rFonts w:ascii="AvenirNext LT Pro MediumCn" w:hAnsi="AvenirNext LT Pro MediumCn" w:cs="Arial"/>
          <w:i/>
          <w:sz w:val="22"/>
          <w:szCs w:val="22"/>
        </w:rPr>
      </w:pPr>
    </w:p>
    <w:p w14:paraId="39BB1F9F" w14:textId="77777777" w:rsidR="00036500" w:rsidRPr="00DB460E" w:rsidRDefault="0021527A" w:rsidP="006C4338">
      <w:pPr>
        <w:tabs>
          <w:tab w:val="left" w:pos="851"/>
        </w:tabs>
        <w:rPr>
          <w:rFonts w:ascii="AvenirNext LT Pro MediumCn" w:hAnsi="AvenirNext LT Pro MediumCn" w:cs="Arial"/>
          <w:i/>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es membres du groupement</w:t>
      </w:r>
      <w:r w:rsidR="00332B12" w:rsidRPr="00DB460E">
        <w:rPr>
          <w:rFonts w:ascii="AvenirNext LT Pro MediumCn" w:hAnsi="AvenirNext LT Pro MediumCn" w:cs="Arial"/>
          <w:sz w:val="22"/>
          <w:szCs w:val="22"/>
        </w:rPr>
        <w:t>, qui signent le présent acte d’engagement</w:t>
      </w:r>
      <w:r w:rsidR="00036500" w:rsidRPr="00DB460E">
        <w:rPr>
          <w:rFonts w:ascii="AvenirNext LT Pro MediumCn" w:hAnsi="AvenirNext LT Pro MediumCn" w:cs="Arial"/>
          <w:sz w:val="22"/>
          <w:szCs w:val="22"/>
        </w:rPr>
        <w:t> :</w:t>
      </w:r>
    </w:p>
    <w:p w14:paraId="5AB8EA15" w14:textId="7BC25BCB"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r w:rsidR="006A416A" w:rsidRPr="005B0C1A">
        <w:rPr>
          <w:rFonts w:ascii="Arial" w:hAnsi="Arial" w:cs="Arial"/>
          <w:b/>
          <w:i/>
          <w:iCs/>
          <w:color w:val="0070C0"/>
          <w:sz w:val="16"/>
        </w:rPr>
        <w:t xml:space="preserve">  (Donner des précisions sur l’étendue du mandat.)</w:t>
      </w:r>
    </w:p>
    <w:p w14:paraId="02F90C56" w14:textId="77777777" w:rsidR="00AE7831" w:rsidRPr="00DB460E" w:rsidRDefault="00AE7831" w:rsidP="009B45B9">
      <w:pPr>
        <w:tabs>
          <w:tab w:val="left" w:pos="851"/>
        </w:tabs>
        <w:ind w:left="1701" w:hanging="850"/>
        <w:jc w:val="both"/>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Pr="00DB460E">
        <w:rPr>
          <w:rFonts w:ascii="AvenirNext LT Pro MediumCn" w:hAnsi="AvenirNext LT Pro MediumCn" w:cs="Arial"/>
          <w:sz w:val="22"/>
          <w:szCs w:val="22"/>
        </w:rPr>
        <w:t>donnent</w:t>
      </w:r>
      <w:proofErr w:type="gramEnd"/>
      <w:r w:rsidRPr="00DB460E">
        <w:rPr>
          <w:rFonts w:ascii="AvenirNext LT Pro MediumCn" w:hAnsi="AvenirNext LT Pro MediumCn" w:cs="Arial"/>
          <w:sz w:val="22"/>
          <w:szCs w:val="22"/>
        </w:rPr>
        <w:t xml:space="preserve"> mandat au mandataire, qui l’accepte, pour les représenter vis-à-vis de l’acheteur et pour coordonner l’ensemble des prestations ;</w:t>
      </w:r>
    </w:p>
    <w:p w14:paraId="275AF784" w14:textId="77777777" w:rsidR="00AE7831" w:rsidRPr="00DB460E" w:rsidRDefault="00AE7831" w:rsidP="009B45B9">
      <w:pPr>
        <w:tabs>
          <w:tab w:val="left" w:pos="851"/>
        </w:tabs>
        <w:ind w:left="1701" w:hanging="850"/>
        <w:jc w:val="both"/>
        <w:rPr>
          <w:rFonts w:ascii="AvenirNext LT Pro MediumCn" w:hAnsi="AvenirNext LT Pro MediumCn"/>
          <w:sz w:val="22"/>
          <w:szCs w:val="22"/>
        </w:rPr>
      </w:pPr>
    </w:p>
    <w:p w14:paraId="67D6463D" w14:textId="77777777" w:rsidR="00036500" w:rsidRPr="00DB460E" w:rsidRDefault="00036500" w:rsidP="009B45B9">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sz w:val="22"/>
          <w:szCs w:val="22"/>
        </w:rPr>
        <w:tab/>
      </w:r>
      <w:proofErr w:type="gramStart"/>
      <w:r w:rsidRPr="00DB460E">
        <w:rPr>
          <w:rFonts w:ascii="AvenirNext LT Pro MediumCn" w:hAnsi="AvenirNext LT Pro MediumCn" w:cs="Arial"/>
          <w:sz w:val="22"/>
          <w:szCs w:val="22"/>
        </w:rPr>
        <w:t>donnent</w:t>
      </w:r>
      <w:proofErr w:type="gramEnd"/>
      <w:r w:rsidRPr="00DB460E">
        <w:rPr>
          <w:rFonts w:ascii="AvenirNext LT Pro MediumCn" w:hAnsi="AvenirNext LT Pro MediumCn" w:cs="Arial"/>
          <w:sz w:val="22"/>
          <w:szCs w:val="22"/>
        </w:rPr>
        <w:t xml:space="preserve"> mandat au mandataire, qui l’accepte, pour signer, en leur nom et pour leur compte, </w:t>
      </w:r>
      <w:r w:rsidR="004A7169" w:rsidRPr="00DB460E">
        <w:rPr>
          <w:rFonts w:ascii="AvenirNext LT Pro MediumCn" w:hAnsi="AvenirNext LT Pro MediumCn" w:cs="Arial"/>
          <w:sz w:val="22"/>
          <w:szCs w:val="22"/>
        </w:rPr>
        <w:t>les</w:t>
      </w:r>
      <w:r w:rsidRPr="00DB460E">
        <w:rPr>
          <w:rFonts w:ascii="AvenirNext LT Pro MediumCn" w:hAnsi="AvenirNext LT Pro MediumCn" w:cs="Arial"/>
          <w:sz w:val="22"/>
          <w:szCs w:val="22"/>
        </w:rPr>
        <w:t xml:space="preserve"> modifications ultérieures du marché </w:t>
      </w:r>
      <w:r w:rsidR="00930A5C" w:rsidRPr="00DB460E">
        <w:rPr>
          <w:rFonts w:ascii="AvenirNext LT Pro MediumCn" w:hAnsi="AvenirNext LT Pro MediumCn" w:cs="Arial"/>
          <w:sz w:val="22"/>
          <w:szCs w:val="22"/>
        </w:rPr>
        <w:t>public</w:t>
      </w:r>
      <w:r w:rsidRPr="00DB460E">
        <w:rPr>
          <w:rFonts w:ascii="AvenirNext LT Pro MediumCn" w:hAnsi="AvenirNext LT Pro MediumCn" w:cs="Arial"/>
          <w:sz w:val="22"/>
          <w:szCs w:val="22"/>
        </w:rPr>
        <w:t> ;</w:t>
      </w:r>
    </w:p>
    <w:p w14:paraId="2251875A" w14:textId="77777777" w:rsidR="00036500" w:rsidRPr="00DB460E" w:rsidRDefault="00036500" w:rsidP="006C4338">
      <w:pPr>
        <w:tabs>
          <w:tab w:val="left" w:pos="851"/>
        </w:tabs>
        <w:rPr>
          <w:rFonts w:ascii="AvenirNext LT Pro MediumCn" w:hAnsi="AvenirNext LT Pro MediumCn" w:cs="Arial"/>
          <w:iCs/>
          <w:sz w:val="22"/>
          <w:szCs w:val="22"/>
        </w:rPr>
      </w:pPr>
    </w:p>
    <w:p w14:paraId="2CC23E78" w14:textId="77777777" w:rsidR="00036500" w:rsidRPr="00DB460E" w:rsidRDefault="00844DAA" w:rsidP="009B45B9">
      <w:pPr>
        <w:tabs>
          <w:tab w:val="left" w:pos="851"/>
        </w:tabs>
        <w:ind w:left="1134" w:hanging="850"/>
        <w:rPr>
          <w:rFonts w:ascii="AvenirNext LT Pro MediumCn" w:hAnsi="AvenirNext LT Pro MediumCn" w:cs="Arial"/>
          <w:i/>
          <w:sz w:val="22"/>
          <w:szCs w:val="22"/>
        </w:rPr>
      </w:pPr>
      <w:r w:rsidRPr="00DB460E">
        <w:rPr>
          <w:rFonts w:ascii="AvenirNext LT Pro MediumCn" w:hAnsi="AvenirNext LT Pro MediumCn"/>
          <w:sz w:val="22"/>
          <w:szCs w:val="22"/>
        </w:rPr>
        <w:tab/>
      </w:r>
      <w:r w:rsidR="00036500" w:rsidRPr="00DB460E">
        <w:rPr>
          <w:rFonts w:ascii="AvenirNext LT Pro MediumCn" w:hAnsi="AvenirNext LT Pro MediumCn"/>
          <w:sz w:val="22"/>
          <w:szCs w:val="22"/>
        </w:rPr>
        <w:fldChar w:fldCharType="begin">
          <w:ffData>
            <w:name w:val=""/>
            <w:enabled/>
            <w:calcOnExit w:val="0"/>
            <w:checkBox>
              <w:size w:val="20"/>
              <w:default w:val="0"/>
            </w:checkBox>
          </w:ffData>
        </w:fldChar>
      </w:r>
      <w:r w:rsidR="00036500" w:rsidRPr="00DB460E">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00036500" w:rsidRPr="00DB460E">
        <w:rPr>
          <w:rFonts w:ascii="AvenirNext LT Pro MediumCn" w:hAnsi="AvenirNext LT Pro MediumCn"/>
          <w:sz w:val="22"/>
          <w:szCs w:val="22"/>
        </w:rPr>
        <w:fldChar w:fldCharType="end"/>
      </w:r>
      <w:r w:rsidR="00036500" w:rsidRPr="00DB460E">
        <w:rPr>
          <w:rFonts w:ascii="AvenirNext LT Pro MediumCn" w:hAnsi="AvenirNext LT Pro MediumCn" w:cs="Arial"/>
          <w:i/>
          <w:iCs/>
          <w:sz w:val="22"/>
          <w:szCs w:val="22"/>
        </w:rPr>
        <w:t xml:space="preserve"> </w:t>
      </w:r>
      <w:r w:rsidR="00036500" w:rsidRPr="00DB460E">
        <w:rPr>
          <w:rFonts w:ascii="AvenirNext LT Pro MediumCn" w:hAnsi="AvenirNext LT Pro MediumCn" w:cs="Arial"/>
          <w:sz w:val="22"/>
          <w:szCs w:val="22"/>
        </w:rPr>
        <w:tab/>
      </w:r>
      <w:proofErr w:type="gramStart"/>
      <w:r w:rsidR="00036500" w:rsidRPr="00DB460E">
        <w:rPr>
          <w:rFonts w:ascii="AvenirNext LT Pro MediumCn" w:hAnsi="AvenirNext LT Pro MediumCn" w:cs="Arial"/>
          <w:sz w:val="22"/>
          <w:szCs w:val="22"/>
        </w:rPr>
        <w:t>donnent</w:t>
      </w:r>
      <w:proofErr w:type="gramEnd"/>
      <w:r w:rsidR="00036500" w:rsidRPr="00DB460E">
        <w:rPr>
          <w:rFonts w:ascii="AvenirNext LT Pro MediumCn" w:hAnsi="AvenirNext LT Pro MediumCn" w:cs="Arial"/>
          <w:sz w:val="22"/>
          <w:szCs w:val="22"/>
        </w:rPr>
        <w:t xml:space="preserve"> mandat au mandataire dans les conditions définies ci-dessous</w:t>
      </w:r>
      <w:r w:rsidRPr="00DB460E">
        <w:rPr>
          <w:rFonts w:ascii="AvenirNext LT Pro MediumCn" w:hAnsi="AvenirNext LT Pro MediumCn" w:cs="Arial"/>
          <w:sz w:val="22"/>
          <w:szCs w:val="22"/>
        </w:rPr>
        <w:t> :</w:t>
      </w:r>
    </w:p>
    <w:p w14:paraId="5A948C61" w14:textId="7440F4EC" w:rsidR="006475D8" w:rsidRPr="00DB460E" w:rsidRDefault="006475D8" w:rsidP="006C4338">
      <w:pPr>
        <w:tabs>
          <w:tab w:val="left" w:pos="851"/>
        </w:tabs>
        <w:rPr>
          <w:rFonts w:ascii="AvenirNext LT Pro MediumCn" w:hAnsi="AvenirNext LT Pro MediumCn"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460E" w14:paraId="0C629A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DA55DC"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461C8C9F"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4B9656"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354A1"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571682BE" w14:textId="77777777" w:rsidTr="00DB460E">
        <w:trPr>
          <w:trHeight w:val="1166"/>
        </w:trPr>
        <w:tc>
          <w:tcPr>
            <w:tcW w:w="4644" w:type="dxa"/>
            <w:tcBorders>
              <w:top w:val="single" w:sz="4" w:space="0" w:color="000000"/>
              <w:left w:val="single" w:sz="4" w:space="0" w:color="000000"/>
            </w:tcBorders>
            <w:shd w:val="clear" w:color="auto" w:fill="CCFFFF"/>
          </w:tcPr>
          <w:p w14:paraId="3DC27E2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tcBorders>
            <w:shd w:val="clear" w:color="auto" w:fill="CCFFFF"/>
          </w:tcPr>
          <w:p w14:paraId="696E8006"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4F32488F"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1BD4B0F8" w14:textId="77777777" w:rsidTr="00DB460E">
        <w:trPr>
          <w:trHeight w:val="1278"/>
        </w:trPr>
        <w:tc>
          <w:tcPr>
            <w:tcW w:w="4644" w:type="dxa"/>
            <w:tcBorders>
              <w:left w:val="single" w:sz="4" w:space="0" w:color="000000"/>
            </w:tcBorders>
            <w:shd w:val="clear" w:color="auto" w:fill="auto"/>
          </w:tcPr>
          <w:p w14:paraId="15A2A9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1C471AD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6EDC7DD8"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08829D51" w14:textId="77777777" w:rsidTr="00DB460E">
        <w:trPr>
          <w:trHeight w:val="1267"/>
        </w:trPr>
        <w:tc>
          <w:tcPr>
            <w:tcW w:w="4644" w:type="dxa"/>
            <w:tcBorders>
              <w:left w:val="single" w:sz="4" w:space="0" w:color="000000"/>
            </w:tcBorders>
            <w:shd w:val="clear" w:color="auto" w:fill="CCFFFF"/>
          </w:tcPr>
          <w:p w14:paraId="4995EA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CCFFFF"/>
          </w:tcPr>
          <w:p w14:paraId="174BFA0D"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CCFFFF"/>
          </w:tcPr>
          <w:p w14:paraId="58C494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602D7ADA" w14:textId="77777777" w:rsidTr="00DB460E">
        <w:trPr>
          <w:trHeight w:val="1129"/>
        </w:trPr>
        <w:tc>
          <w:tcPr>
            <w:tcW w:w="4644" w:type="dxa"/>
            <w:tcBorders>
              <w:left w:val="single" w:sz="4" w:space="0" w:color="000000"/>
            </w:tcBorders>
            <w:shd w:val="clear" w:color="auto" w:fill="auto"/>
          </w:tcPr>
          <w:p w14:paraId="15D9EE9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64A2D93D" w14:textId="77777777" w:rsidR="00332B12" w:rsidRPr="00DB460E" w:rsidRDefault="00332B12" w:rsidP="00EC2842">
            <w:pPr>
              <w:pStyle w:val="fcasegauche"/>
              <w:tabs>
                <w:tab w:val="left" w:pos="0"/>
              </w:tabs>
              <w:spacing w:after="0"/>
              <w:ind w:left="0" w:firstLine="0"/>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5674F6D0"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4B683948" w14:textId="77777777" w:rsidTr="00DB460E">
        <w:trPr>
          <w:trHeight w:val="1287"/>
        </w:trPr>
        <w:tc>
          <w:tcPr>
            <w:tcW w:w="4644" w:type="dxa"/>
            <w:tcBorders>
              <w:left w:val="single" w:sz="4" w:space="0" w:color="000000"/>
              <w:bottom w:val="single" w:sz="4" w:space="0" w:color="000000"/>
            </w:tcBorders>
            <w:shd w:val="clear" w:color="auto" w:fill="CCFFFF"/>
          </w:tcPr>
          <w:p w14:paraId="4BCEEF9C"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bottom w:val="single" w:sz="4" w:space="0" w:color="000000"/>
            </w:tcBorders>
            <w:shd w:val="clear" w:color="auto" w:fill="CCFFFF"/>
          </w:tcPr>
          <w:p w14:paraId="5CCB1B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76EBB413"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786A6D13" w14:textId="77777777" w:rsidR="00332B12" w:rsidRPr="00DB460E" w:rsidRDefault="00332B12" w:rsidP="00394A54">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p>
    <w:p w14:paraId="25E75DA7" w14:textId="221F380D" w:rsidR="006475D8" w:rsidRPr="00DB460E" w:rsidRDefault="006475D8">
      <w:pPr>
        <w:suppressAutoHyphens w:val="0"/>
        <w:rPr>
          <w:rFonts w:ascii="AvenirNext LT Pro MediumCn" w:hAnsi="AvenirNext LT Pro MediumCn" w:cs="Arial"/>
          <w:sz w:val="22"/>
          <w:szCs w:val="22"/>
        </w:rPr>
      </w:pPr>
    </w:p>
    <w:p w14:paraId="38008AF0" w14:textId="1C2228C4" w:rsidR="00580E2D" w:rsidRDefault="00580E2D">
      <w:pPr>
        <w:suppressAutoHyphens w:val="0"/>
        <w:rPr>
          <w:rFonts w:ascii="Arial" w:hAnsi="Arial" w:cs="Arial"/>
        </w:rPr>
      </w:pPr>
      <w:r>
        <w:rPr>
          <w:rFonts w:ascii="Arial" w:hAnsi="Arial" w:cs="Arial"/>
        </w:rPr>
        <w:br w:type="page"/>
      </w:r>
    </w:p>
    <w:p w14:paraId="6582974E" w14:textId="77777777" w:rsidR="009B1CD0" w:rsidRDefault="009B1CD0" w:rsidP="006C4338">
      <w:pPr>
        <w:tabs>
          <w:tab w:val="left" w:pos="851"/>
        </w:tabs>
        <w:rPr>
          <w:rFonts w:ascii="Arial" w:hAnsi="Arial" w:cs="Arial"/>
        </w:rPr>
      </w:pP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1F901A29" w14:textId="77777777" w:rsidTr="001A1D4F">
        <w:tc>
          <w:tcPr>
            <w:tcW w:w="10277" w:type="dxa"/>
            <w:shd w:val="clear" w:color="auto" w:fill="00A3A6"/>
          </w:tcPr>
          <w:p w14:paraId="290E2AE3" w14:textId="77777777" w:rsidR="001A1D4F" w:rsidRPr="004B4861" w:rsidRDefault="001A1D4F"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br w:type="page"/>
              <w:t>D - Identification et signature de l’acheteur.</w:t>
            </w:r>
          </w:p>
        </w:tc>
      </w:tr>
    </w:tbl>
    <w:p w14:paraId="2DFAC148" w14:textId="77777777" w:rsidR="009B1CD0" w:rsidRDefault="009B1CD0" w:rsidP="006C4338">
      <w:pPr>
        <w:tabs>
          <w:tab w:val="left" w:pos="851"/>
        </w:tabs>
      </w:pPr>
    </w:p>
    <w:p w14:paraId="4E052A81" w14:textId="77777777" w:rsidR="001A1D4F" w:rsidRPr="00DE1269"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de l’acheteur</w:t>
      </w:r>
    </w:p>
    <w:p w14:paraId="27ECD656" w14:textId="2764B299" w:rsidR="001A1D4F" w:rsidRPr="00DE1269" w:rsidRDefault="005E5843" w:rsidP="001A1D4F">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Représentant du P</w:t>
      </w:r>
      <w:r w:rsidR="001A1D4F" w:rsidRPr="00DE1269">
        <w:rPr>
          <w:rFonts w:ascii="AvenirNext LT Pro Cn" w:hAnsi="AvenirNext LT Pro Cn" w:cs="Calibri"/>
          <w:sz w:val="22"/>
          <w:lang w:eastAsia="fr-FR"/>
        </w:rPr>
        <w:t xml:space="preserve">ouvoir Adjudicateur </w:t>
      </w:r>
      <w:r w:rsidR="00637F11">
        <w:rPr>
          <w:rFonts w:ascii="AvenirNext LT Pro Cn" w:hAnsi="AvenirNext LT Pro Cn" w:cs="Calibri"/>
          <w:sz w:val="22"/>
          <w:lang w:eastAsia="fr-FR"/>
        </w:rPr>
        <w:t>INRAE</w:t>
      </w:r>
    </w:p>
    <w:p w14:paraId="4CAA3827" w14:textId="5F09AD90"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Institut national de recherche pour l’agriculture, l’alimentation et l’</w:t>
      </w:r>
      <w:r>
        <w:rPr>
          <w:rFonts w:ascii="AvenirNext LT Pro Cn" w:hAnsi="AvenirNext LT Pro Cn" w:cs="Calibri"/>
          <w:sz w:val="22"/>
          <w:lang w:eastAsia="fr-FR"/>
        </w:rPr>
        <w:t xml:space="preserve">environnement </w:t>
      </w:r>
    </w:p>
    <w:p w14:paraId="3939109A" w14:textId="77777777"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Etablissement public à caractère scientifique et technologique (EPST)</w:t>
      </w:r>
    </w:p>
    <w:p w14:paraId="43E76726" w14:textId="4C8210E3" w:rsidR="001A1D4F" w:rsidRDefault="001A1D4F" w:rsidP="00637F11">
      <w:pPr>
        <w:rPr>
          <w:rFonts w:ascii="AvenirNext LT Pro Cn" w:hAnsi="AvenirNext LT Pro Cn" w:cs="Calibri"/>
          <w:sz w:val="22"/>
          <w:lang w:eastAsia="fr-FR"/>
        </w:rPr>
      </w:pPr>
    </w:p>
    <w:p w14:paraId="642B2A77" w14:textId="77777777" w:rsidR="00091FF0" w:rsidRDefault="00091FF0" w:rsidP="00091FF0">
      <w:pPr>
        <w:suppressAutoHyphens w:val="0"/>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Le Président du Centre </w:t>
      </w:r>
      <w:r>
        <w:rPr>
          <w:rFonts w:ascii="AvenirNext LT Pro Cn" w:hAnsi="AvenirNext LT Pro Cn" w:cs="Calibri"/>
          <w:b/>
          <w:color w:val="275662"/>
          <w:sz w:val="24"/>
          <w:lang w:eastAsia="fr-FR"/>
        </w:rPr>
        <w:t>INRAE Occitanie Montpellier</w:t>
      </w:r>
    </w:p>
    <w:p w14:paraId="67090440" w14:textId="77777777" w:rsidR="00091FF0" w:rsidRPr="00DE1269" w:rsidRDefault="00091FF0" w:rsidP="00091FF0">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w:t>
      </w:r>
      <w:r>
        <w:rPr>
          <w:rFonts w:ascii="AvenirNext LT Pro Cn" w:hAnsi="AvenirNext LT Pro Cn" w:cstheme="minorHAnsi"/>
          <w:sz w:val="22"/>
          <w:lang w:eastAsia="fr-FR"/>
        </w:rPr>
        <w:t>2 place Pierre Viala 34060 Montpellier</w:t>
      </w:r>
    </w:p>
    <w:p w14:paraId="5FF4F01A" w14:textId="77777777" w:rsidR="00091FF0" w:rsidRPr="00DE1269" w:rsidRDefault="00091FF0" w:rsidP="00091FF0">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 :  </w:t>
      </w:r>
      <w:r>
        <w:rPr>
          <w:rFonts w:ascii="AvenirNext LT Pro Cn" w:hAnsi="AvenirNext LT Pro Cn" w:cstheme="minorHAnsi"/>
          <w:sz w:val="22"/>
          <w:lang w:eastAsia="fr-FR"/>
        </w:rPr>
        <w:t>sam-montpellier@inrae.fr</w:t>
      </w:r>
    </w:p>
    <w:p w14:paraId="47918C08" w14:textId="7D8A23D9" w:rsidR="001A1D4F" w:rsidRPr="00DE1269" w:rsidRDefault="001A1D4F" w:rsidP="001A1D4F">
      <w:pPr>
        <w:rPr>
          <w:rFonts w:ascii="AvenirNext LT Pro Cn" w:hAnsi="AvenirNext LT Pro Cn" w:cs="Calibri"/>
          <w:sz w:val="22"/>
          <w:lang w:eastAsia="fr-FR"/>
        </w:rPr>
      </w:pPr>
    </w:p>
    <w:p w14:paraId="35B5DA96" w14:textId="77777777" w:rsidR="001A1D4F" w:rsidRPr="00DE1269" w:rsidRDefault="001A1D4F" w:rsidP="001A1D4F">
      <w:pPr>
        <w:rPr>
          <w:rFonts w:ascii="AvenirNext LT Pro Cn" w:hAnsi="AvenirNext LT Pro Cn" w:cs="Calibri"/>
          <w:sz w:val="22"/>
          <w:lang w:eastAsia="fr-FR"/>
        </w:rPr>
      </w:pPr>
    </w:p>
    <w:p w14:paraId="40542EEE" w14:textId="46B26043" w:rsidR="00D5500C"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Nom, prénom, qualité</w:t>
      </w:r>
      <w:r w:rsidR="00A31522">
        <w:rPr>
          <w:rFonts w:ascii="AvenirNext LT Pro Cn" w:hAnsi="AvenirNext LT Pro Cn" w:cs="Calibri"/>
          <w:sz w:val="22"/>
          <w:u w:val="single"/>
          <w:lang w:eastAsia="fr-FR"/>
        </w:rPr>
        <w:t xml:space="preserve"> du signataire du marché public</w:t>
      </w:r>
    </w:p>
    <w:p w14:paraId="2AAB5A8C" w14:textId="77777777" w:rsidR="00091FF0" w:rsidRDefault="00091FF0" w:rsidP="00091FF0">
      <w:pPr>
        <w:pStyle w:val="Paragraphedeliste"/>
        <w:numPr>
          <w:ilvl w:val="0"/>
          <w:numId w:val="1"/>
        </w:numPr>
        <w:suppressAutoHyphens w:val="0"/>
        <w:rPr>
          <w:rFonts w:ascii="AvenirNext LT Pro Cn" w:hAnsi="AvenirNext LT Pro Cn" w:cs="Calibri"/>
          <w:sz w:val="22"/>
          <w:lang w:eastAsia="fr-FR"/>
        </w:rPr>
      </w:pPr>
      <w:r w:rsidRPr="00CB47CE">
        <w:rPr>
          <w:rFonts w:ascii="AvenirNext LT Pro Cn" w:hAnsi="AvenirNext LT Pro Cn" w:cs="Calibri"/>
          <w:b/>
          <w:color w:val="275662"/>
          <w:sz w:val="24"/>
          <w:lang w:eastAsia="fr-FR"/>
        </w:rPr>
        <w:t xml:space="preserve">Le Président du </w:t>
      </w:r>
      <w:r w:rsidRPr="007C6DEE">
        <w:rPr>
          <w:rFonts w:ascii="AvenirNext LT Pro Cn" w:hAnsi="AvenirNext LT Pro Cn" w:cs="Calibri"/>
          <w:b/>
          <w:color w:val="275662"/>
          <w:sz w:val="24"/>
          <w:lang w:eastAsia="fr-FR"/>
        </w:rPr>
        <w:t xml:space="preserve">Centre </w:t>
      </w:r>
      <w:r>
        <w:rPr>
          <w:rFonts w:ascii="AvenirNext LT Pro Cn" w:hAnsi="AvenirNext LT Pro Cn" w:cs="Calibri"/>
          <w:b/>
          <w:color w:val="275662"/>
          <w:sz w:val="24"/>
          <w:lang w:eastAsia="fr-FR"/>
        </w:rPr>
        <w:t>INRAE Occitanie Montpellier Sylvain LABB</w:t>
      </w:r>
      <w:r>
        <w:rPr>
          <w:rFonts w:ascii="Calibri" w:hAnsi="Calibri" w:cs="Calibri"/>
          <w:b/>
          <w:color w:val="275662"/>
          <w:sz w:val="24"/>
          <w:lang w:eastAsia="fr-FR"/>
        </w:rPr>
        <w:t>É</w:t>
      </w:r>
      <w:r w:rsidRPr="00CB47CE">
        <w:rPr>
          <w:rFonts w:ascii="AvenirNext LT Pro Cn" w:hAnsi="AvenirNext LT Pro Cn" w:cs="Calibri"/>
          <w:sz w:val="22"/>
          <w:lang w:eastAsia="fr-FR"/>
        </w:rPr>
        <w:t xml:space="preserve"> </w:t>
      </w:r>
    </w:p>
    <w:p w14:paraId="0ABD6E33" w14:textId="77777777" w:rsidR="00091FF0" w:rsidRPr="00CB47CE" w:rsidRDefault="00091FF0" w:rsidP="00091FF0">
      <w:pPr>
        <w:pStyle w:val="Paragraphedeliste"/>
        <w:numPr>
          <w:ilvl w:val="0"/>
          <w:numId w:val="1"/>
        </w:numPr>
        <w:suppressAutoHyphens w:val="0"/>
        <w:ind w:left="0" w:firstLine="0"/>
        <w:rPr>
          <w:rFonts w:ascii="AvenirNext LT Pro Cn" w:hAnsi="AvenirNext LT Pro Cn" w:cs="Calibri"/>
          <w:sz w:val="22"/>
          <w:lang w:eastAsia="fr-FR"/>
        </w:rPr>
      </w:pPr>
      <w:proofErr w:type="gramStart"/>
      <w:r w:rsidRPr="00CB47CE">
        <w:rPr>
          <w:rFonts w:ascii="AvenirNext LT Pro Cn" w:hAnsi="AvenirNext LT Pro Cn" w:cs="Calibri"/>
          <w:sz w:val="22"/>
          <w:lang w:eastAsia="fr-FR"/>
        </w:rPr>
        <w:t>nommé</w:t>
      </w:r>
      <w:proofErr w:type="gramEnd"/>
      <w:r w:rsidRPr="00CB47CE">
        <w:rPr>
          <w:rFonts w:ascii="AvenirNext LT Pro Cn" w:hAnsi="AvenirNext LT Pro Cn" w:cs="Calibri"/>
          <w:sz w:val="22"/>
          <w:lang w:eastAsia="fr-FR"/>
        </w:rPr>
        <w:t xml:space="preserve"> par décision </w:t>
      </w:r>
      <w:r>
        <w:rPr>
          <w:rFonts w:ascii="AvenirNext LT Pro Cn" w:hAnsi="AvenirNext LT Pro Cn" w:cs="Calibri"/>
          <w:sz w:val="22"/>
          <w:lang w:eastAsia="fr-FR"/>
        </w:rPr>
        <w:t xml:space="preserve">DEC23243DAJ </w:t>
      </w:r>
      <w:r w:rsidRPr="00CB47CE">
        <w:rPr>
          <w:rFonts w:ascii="AvenirNext LT Pro Cn" w:hAnsi="AvenirNext LT Pro Cn" w:cs="Calibri"/>
          <w:sz w:val="22"/>
          <w:lang w:eastAsia="fr-FR"/>
        </w:rPr>
        <w:t xml:space="preserve">du Président de l’INRAE en date du </w:t>
      </w:r>
      <w:r w:rsidRPr="00CB47CE">
        <w:rPr>
          <w:rFonts w:ascii="AvenirNext LT Pro MediumCn" w:hAnsi="AvenirNext LT Pro MediumCn" w:cs="Calibri"/>
          <w:b/>
          <w:sz w:val="22"/>
        </w:rPr>
        <w:t xml:space="preserve"> </w:t>
      </w:r>
      <w:r>
        <w:rPr>
          <w:rFonts w:ascii="AvenirNext LT Pro Cn" w:hAnsi="AvenirNext LT Pro Cn" w:cstheme="minorHAnsi"/>
          <w:sz w:val="22"/>
          <w:lang w:eastAsia="fr-FR"/>
        </w:rPr>
        <w:t>12 juillet 2023 portant renouvellement du mandat de M. Sylvain LABB</w:t>
      </w:r>
      <w:r>
        <w:rPr>
          <w:rFonts w:ascii="Calibri" w:hAnsi="Calibri" w:cs="Calibri"/>
          <w:sz w:val="22"/>
          <w:lang w:eastAsia="fr-FR"/>
        </w:rPr>
        <w:t>É</w:t>
      </w:r>
      <w:r>
        <w:rPr>
          <w:rFonts w:ascii="AvenirNext LT Pro Cn" w:hAnsi="AvenirNext LT Pro Cn" w:cstheme="minorHAnsi"/>
          <w:sz w:val="22"/>
          <w:lang w:eastAsia="fr-FR"/>
        </w:rPr>
        <w:t xml:space="preserve"> en qualité de Président du Centre de recherche Occitanie-Montpellier.</w:t>
      </w:r>
    </w:p>
    <w:p w14:paraId="6B034C82" w14:textId="77777777" w:rsidR="001A1D4F" w:rsidRPr="00DE1269" w:rsidRDefault="001A1D4F" w:rsidP="001A1D4F">
      <w:pPr>
        <w:tabs>
          <w:tab w:val="left" w:pos="851"/>
        </w:tabs>
        <w:jc w:val="both"/>
        <w:rPr>
          <w:rFonts w:ascii="AvenirNext LT Pro Cn" w:hAnsi="AvenirNext LT Pro Cn" w:cs="Calibri"/>
          <w:sz w:val="22"/>
          <w:lang w:eastAsia="fr-FR"/>
        </w:rPr>
      </w:pPr>
    </w:p>
    <w:p w14:paraId="709C8B9B" w14:textId="62A5D048" w:rsidR="001A1D4F" w:rsidRPr="00DE1269" w:rsidRDefault="001A1D4F" w:rsidP="001A1D4F">
      <w:pPr>
        <w:tabs>
          <w:tab w:val="left" w:pos="851"/>
        </w:tabs>
        <w:jc w:val="both"/>
        <w:rPr>
          <w:rFonts w:ascii="AvenirNext LT Pro Cn" w:hAnsi="AvenirNext LT Pro Cn" w:cs="Calibri"/>
          <w:sz w:val="22"/>
          <w:lang w:eastAsia="fr-FR"/>
        </w:rPr>
      </w:pPr>
    </w:p>
    <w:p w14:paraId="2DD0C11D" w14:textId="77777777" w:rsidR="00357D46"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Personne habilitée à donner les renseignements prévus à l’</w:t>
      </w:r>
      <w:hyperlink r:id="rId21" w:history="1">
        <w:r w:rsidRPr="00DE1269">
          <w:rPr>
            <w:rFonts w:ascii="AvenirNext LT Pro Cn" w:hAnsi="AvenirNext LT Pro Cn" w:cs="Calibri"/>
            <w:sz w:val="22"/>
            <w:u w:val="single"/>
            <w:lang w:eastAsia="fr-FR"/>
          </w:rPr>
          <w:t>article R. 2191-59</w:t>
        </w:r>
      </w:hyperlink>
      <w:r w:rsidRPr="00DE1269">
        <w:rPr>
          <w:rFonts w:ascii="AvenirNext LT Pro Cn" w:hAnsi="AvenirNext LT Pro Cn" w:cs="Calibri"/>
          <w:sz w:val="22"/>
          <w:u w:val="single"/>
          <w:lang w:eastAsia="fr-FR"/>
        </w:rPr>
        <w:t xml:space="preserve"> du code de la commande publique, </w:t>
      </w:r>
    </w:p>
    <w:p w14:paraId="02C16CA1" w14:textId="0F987A24" w:rsidR="00D5500C" w:rsidRPr="00DE1269" w:rsidRDefault="001A1D4F" w:rsidP="00A31522">
      <w:pPr>
        <w:suppressAutoHyphens w:val="0"/>
        <w:overflowPunct w:val="0"/>
        <w:autoSpaceDE w:val="0"/>
        <w:autoSpaceDN w:val="0"/>
        <w:adjustRightInd w:val="0"/>
        <w:textAlignment w:val="baseline"/>
        <w:rPr>
          <w:rFonts w:ascii="AvenirNext LT Pro Cn" w:hAnsi="AvenirNext LT Pro Cn" w:cs="Calibri"/>
          <w:sz w:val="22"/>
          <w:lang w:eastAsia="fr-FR"/>
        </w:rPr>
      </w:pPr>
      <w:r w:rsidRPr="00357D46">
        <w:rPr>
          <w:rFonts w:ascii="AvenirNext LT Pro Cn" w:hAnsi="AvenirNext LT Pro Cn" w:cs="Calibri"/>
          <w:sz w:val="22"/>
          <w:lang w:eastAsia="fr-FR"/>
        </w:rPr>
        <w:t>auquel renvoie l’</w:t>
      </w:r>
      <w:hyperlink r:id="rId22" w:history="1">
        <w:r w:rsidRPr="00357D46">
          <w:rPr>
            <w:rFonts w:ascii="AvenirNext LT Pro Cn" w:hAnsi="AvenirNext LT Pro Cn" w:cs="Calibri"/>
            <w:sz w:val="22"/>
            <w:lang w:eastAsia="fr-FR"/>
          </w:rPr>
          <w:t>article R. 2391-28</w:t>
        </w:r>
      </w:hyperlink>
      <w:r w:rsidRPr="00357D46">
        <w:rPr>
          <w:rFonts w:ascii="AvenirNext LT Pro Cn" w:hAnsi="AvenirNext LT Pro Cn" w:cs="Calibri"/>
          <w:sz w:val="22"/>
          <w:lang w:eastAsia="fr-FR"/>
        </w:rPr>
        <w:t xml:space="preserve"> du même code</w:t>
      </w:r>
      <w:r w:rsidRPr="00357D46" w:rsidDel="003A7270">
        <w:rPr>
          <w:rFonts w:ascii="AvenirNext LT Pro Cn" w:hAnsi="AvenirNext LT Pro Cn" w:cs="Calibri"/>
          <w:sz w:val="22"/>
          <w:lang w:eastAsia="fr-FR"/>
        </w:rPr>
        <w:t xml:space="preserve"> </w:t>
      </w:r>
      <w:r w:rsidRPr="00357D46">
        <w:rPr>
          <w:rFonts w:ascii="AvenirNext LT Pro Cn" w:hAnsi="AvenirNext LT Pro Cn" w:cs="Calibri"/>
          <w:sz w:val="22"/>
          <w:lang w:eastAsia="fr-FR"/>
        </w:rPr>
        <w:t>(nantiss</w:t>
      </w:r>
      <w:r w:rsidR="00A31522">
        <w:rPr>
          <w:rFonts w:ascii="AvenirNext LT Pro Cn" w:hAnsi="AvenirNext LT Pro Cn" w:cs="Calibri"/>
          <w:sz w:val="22"/>
          <w:lang w:eastAsia="fr-FR"/>
        </w:rPr>
        <w:t>ements ou cessions de créances)</w:t>
      </w:r>
    </w:p>
    <w:p w14:paraId="7B74FB1B" w14:textId="77777777" w:rsidR="00091FF0" w:rsidRPr="007C6DEE" w:rsidRDefault="00091FF0" w:rsidP="00091FF0">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e Président du Centre </w:t>
      </w:r>
      <w:r>
        <w:rPr>
          <w:rFonts w:ascii="AvenirNext LT Pro Cn" w:hAnsi="AvenirNext LT Pro Cn" w:cs="Calibri"/>
          <w:b/>
          <w:color w:val="275662"/>
          <w:sz w:val="24"/>
          <w:lang w:eastAsia="fr-FR"/>
        </w:rPr>
        <w:t>Occitanie Montpellier</w:t>
      </w:r>
    </w:p>
    <w:p w14:paraId="51D2329E" w14:textId="35246614" w:rsidR="00091FF0" w:rsidRPr="00410305" w:rsidRDefault="00091FF0" w:rsidP="00091FF0">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Centre Occitanie Montpellier - 2 place Pierre Viala - 34060 Montpellier Cedex 2</w:t>
      </w:r>
    </w:p>
    <w:p w14:paraId="07ECC253" w14:textId="77777777" w:rsidR="00091FF0" w:rsidRDefault="00091FF0" w:rsidP="00091FF0">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04 99 61 22 00</w:t>
      </w:r>
    </w:p>
    <w:p w14:paraId="04277884" w14:textId="20E7A559" w:rsidR="00172931" w:rsidRPr="00DE1269" w:rsidRDefault="00091FF0" w:rsidP="00091FF0">
      <w:pPr>
        <w:numPr>
          <w:ilvl w:val="0"/>
          <w:numId w:val="1"/>
        </w:numPr>
        <w:rPr>
          <w:rFonts w:ascii="AvenirNext LT Pro Cn" w:hAnsi="AvenirNext LT Pro Cn" w:cs="Calibri"/>
          <w:sz w:val="22"/>
          <w:lang w:eastAsia="fr-FR"/>
        </w:rPr>
      </w:pPr>
      <w:r w:rsidRPr="007F5AF0">
        <w:rPr>
          <w:rFonts w:ascii="AvenirNext LT Pro Cn" w:hAnsi="AvenirNext LT Pro Cn" w:cs="Calibri"/>
          <w:sz w:val="22"/>
          <w:lang w:eastAsia="fr-FR"/>
        </w:rPr>
        <w:t xml:space="preserve">@ :  </w:t>
      </w:r>
      <w:hyperlink r:id="rId23" w:history="1">
        <w:r w:rsidRPr="00803400">
          <w:rPr>
            <w:rStyle w:val="Lienhypertexte"/>
            <w:rFonts w:ascii="AvenirNext LT Pro Cn" w:hAnsi="AvenirNext LT Pro Cn" w:cstheme="minorHAnsi"/>
            <w:sz w:val="22"/>
            <w:lang w:eastAsia="fr-FR"/>
          </w:rPr>
          <w:t>sam-montpellier@inrae.fr</w:t>
        </w:r>
      </w:hyperlink>
    </w:p>
    <w:p w14:paraId="68B1F5F4" w14:textId="77777777"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2FDFD8A6" w14:textId="4D2CB3DB"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3B16056" w14:textId="32B7CEB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adresse, numéro de télé</w:t>
      </w:r>
      <w:r w:rsidR="00A31522">
        <w:rPr>
          <w:rFonts w:ascii="AvenirNext LT Pro Cn" w:hAnsi="AvenirNext LT Pro Cn" w:cs="Calibri"/>
          <w:sz w:val="22"/>
          <w:u w:val="single"/>
          <w:lang w:eastAsia="fr-FR"/>
        </w:rPr>
        <w:t>phone du comptable assignataire</w:t>
      </w:r>
    </w:p>
    <w:p w14:paraId="0D347976" w14:textId="77777777" w:rsidR="00091FF0" w:rsidRPr="007C6DEE" w:rsidRDefault="00091FF0" w:rsidP="00091FF0">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'Agent Comptable Secondaire du Centre </w:t>
      </w:r>
      <w:r>
        <w:rPr>
          <w:rFonts w:ascii="AvenirNext LT Pro Cn" w:hAnsi="AvenirNext LT Pro Cn" w:cs="Calibri"/>
          <w:b/>
          <w:color w:val="275662"/>
          <w:sz w:val="24"/>
          <w:lang w:eastAsia="fr-FR"/>
        </w:rPr>
        <w:t>INRAE Occitanie Montpellier</w:t>
      </w:r>
    </w:p>
    <w:p w14:paraId="31246BE0" w14:textId="77777777" w:rsidR="00091FF0" w:rsidRDefault="00091FF0" w:rsidP="00091FF0">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Service Fina</w:t>
      </w:r>
      <w:r>
        <w:rPr>
          <w:rFonts w:ascii="AvenirNext LT Pro Cn" w:hAnsi="AvenirNext LT Pro Cn" w:cs="Calibri"/>
          <w:sz w:val="22"/>
          <w:lang w:eastAsia="fr-FR"/>
        </w:rPr>
        <w:t>ncier Budgétaire et Comptable SBFC</w:t>
      </w:r>
    </w:p>
    <w:p w14:paraId="5D4B3934" w14:textId="77777777" w:rsidR="00091FF0" w:rsidRPr="002B4DDC" w:rsidRDefault="00091FF0" w:rsidP="00091FF0">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 xml:space="preserve">Centre Occitanie Montpellier – Agent comptable Secondaire </w:t>
      </w:r>
    </w:p>
    <w:p w14:paraId="29DE6F03" w14:textId="77777777" w:rsidR="00091FF0" w:rsidRPr="00DE1269" w:rsidRDefault="00091FF0" w:rsidP="00091FF0">
      <w:pPr>
        <w:numPr>
          <w:ilvl w:val="0"/>
          <w:numId w:val="1"/>
        </w:numPr>
        <w:rPr>
          <w:rFonts w:ascii="AvenirNext LT Pro Cn" w:hAnsi="AvenirNext LT Pro Cn" w:cs="Calibri"/>
          <w:sz w:val="22"/>
          <w:lang w:eastAsia="fr-FR"/>
        </w:rPr>
      </w:pPr>
      <w:r>
        <w:rPr>
          <w:rFonts w:ascii="AvenirNext LT Pro Cn" w:hAnsi="AvenirNext LT Pro Cn" w:cstheme="minorHAnsi"/>
          <w:sz w:val="22"/>
          <w:lang w:eastAsia="fr-FR"/>
        </w:rPr>
        <w:t>2 place Pierre Viala – 34060 Montpellier</w:t>
      </w:r>
    </w:p>
    <w:p w14:paraId="555587E0" w14:textId="77777777" w:rsidR="00091FF0" w:rsidRDefault="00091FF0" w:rsidP="00091FF0">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04 99 61 28 33</w:t>
      </w:r>
    </w:p>
    <w:p w14:paraId="3A1C0782" w14:textId="7500B382" w:rsidR="00D5500C" w:rsidRDefault="00D5500C" w:rsidP="00172931">
      <w:pPr>
        <w:pStyle w:val="fcase2metab"/>
        <w:rPr>
          <w:rFonts w:ascii="AvenirNext LT Pro Cn" w:hAnsi="AvenirNext LT Pro Cn" w:cs="Calibri"/>
          <w:sz w:val="22"/>
          <w:lang w:eastAsia="fr-FR"/>
        </w:rPr>
      </w:pPr>
    </w:p>
    <w:p w14:paraId="2A2D0D23" w14:textId="77777777" w:rsidR="007A3295" w:rsidRPr="00DE1269" w:rsidRDefault="007A3295"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7F0474E6" w14:textId="65CDCE8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Imputation budgétai</w:t>
      </w:r>
      <w:r w:rsidR="00A31522">
        <w:rPr>
          <w:rFonts w:ascii="AvenirNext LT Pro Cn" w:hAnsi="AvenirNext LT Pro Cn" w:cs="Calibri"/>
          <w:sz w:val="22"/>
          <w:u w:val="single"/>
          <w:lang w:eastAsia="fr-FR"/>
        </w:rPr>
        <w:t>re</w:t>
      </w:r>
    </w:p>
    <w:p w14:paraId="63B396A8" w14:textId="6EAFD41B" w:rsidR="001A1D4F" w:rsidRPr="007C6DEE" w:rsidRDefault="007A3295" w:rsidP="007C6DEE">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 xml:space="preserve">Budget : </w:t>
      </w:r>
      <w:r w:rsidR="00091FF0">
        <w:rPr>
          <w:rFonts w:ascii="AvenirNext LT Pro Cn" w:hAnsi="AvenirNext LT Pro Cn" w:cs="Calibri"/>
          <w:b/>
          <w:color w:val="275662"/>
          <w:sz w:val="24"/>
          <w:lang w:eastAsia="fr-FR"/>
        </w:rPr>
        <w:t>OIP 1827</w:t>
      </w:r>
    </w:p>
    <w:p w14:paraId="7F4F0225" w14:textId="22914C26" w:rsidR="00DE1269" w:rsidRDefault="00DE1269" w:rsidP="00DE1269">
      <w:pPr>
        <w:tabs>
          <w:tab w:val="left" w:pos="851"/>
        </w:tabs>
        <w:jc w:val="both"/>
        <w:rPr>
          <w:rFonts w:ascii="AvenirNext LT Pro Cn" w:hAnsi="AvenirNext LT Pro Cn" w:cs="Calibri"/>
          <w:b/>
          <w:sz w:val="22"/>
          <w:lang w:eastAsia="fr-FR"/>
        </w:rPr>
      </w:pPr>
    </w:p>
    <w:p w14:paraId="3B2320C0" w14:textId="77777777" w:rsidR="00DE1269" w:rsidRPr="00DE1269" w:rsidRDefault="00DE1269" w:rsidP="00DE1269">
      <w:pPr>
        <w:tabs>
          <w:tab w:val="left" w:pos="851"/>
        </w:tabs>
        <w:jc w:val="both"/>
        <w:rPr>
          <w:rFonts w:ascii="AvenirNext LT Pro Cn" w:hAnsi="AvenirNext LT Pro Cn" w:cs="Calibri"/>
          <w:b/>
          <w:sz w:val="22"/>
          <w:lang w:eastAsia="fr-FR"/>
        </w:rPr>
      </w:pPr>
    </w:p>
    <w:p w14:paraId="6ACDDDA2" w14:textId="188A7CEC" w:rsidR="001A1D4F" w:rsidRPr="00A31522" w:rsidRDefault="00A31522"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 xml:space="preserve">CPV principal : </w:t>
      </w:r>
    </w:p>
    <w:p w14:paraId="442A63E9" w14:textId="2C72A898" w:rsidR="00172991" w:rsidRPr="007C6DEE" w:rsidRDefault="00172991" w:rsidP="007C6DEE">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Principal : </w:t>
      </w:r>
      <w:r w:rsidRPr="007C6DEE">
        <w:rPr>
          <w:rFonts w:ascii="AvenirNext LT Pro Cn" w:hAnsi="AvenirNext LT Pro Cn" w:cs="Calibri"/>
          <w:b/>
          <w:color w:val="275662"/>
          <w:sz w:val="24"/>
          <w:lang w:eastAsia="fr-FR"/>
        </w:rPr>
        <w:tab/>
      </w:r>
      <w:r w:rsidR="008E672C">
        <w:rPr>
          <w:rFonts w:ascii="AvenirNext LT Pro Cn" w:hAnsi="AvenirNext LT Pro Cn" w:cs="Calibri"/>
          <w:b/>
          <w:color w:val="275662"/>
          <w:sz w:val="24"/>
          <w:lang w:eastAsia="fr-FR"/>
        </w:rPr>
        <w:t>45110000-1 Travaux de démolition de bâtiments et travaux de terrassement</w:t>
      </w:r>
      <w:r w:rsidRPr="007C6DEE">
        <w:rPr>
          <w:rFonts w:ascii="AvenirNext LT Pro Cn" w:hAnsi="AvenirNext LT Pro Cn" w:cs="Calibri"/>
          <w:b/>
          <w:color w:val="275662"/>
          <w:sz w:val="24"/>
          <w:lang w:eastAsia="fr-FR"/>
        </w:rPr>
        <w:tab/>
      </w:r>
    </w:p>
    <w:p w14:paraId="2947C394" w14:textId="2621203E" w:rsidR="00172991" w:rsidRPr="00DE1269" w:rsidRDefault="00172991" w:rsidP="00172991">
      <w:pPr>
        <w:rPr>
          <w:rFonts w:ascii="AvenirNext LT Pro Cn" w:hAnsi="AvenirNext LT Pro Cn" w:cs="Calibri"/>
          <w:sz w:val="22"/>
          <w:lang w:eastAsia="fr-FR"/>
        </w:rPr>
      </w:pPr>
      <w:r w:rsidRPr="00DE1269">
        <w:rPr>
          <w:rFonts w:ascii="AvenirNext LT Pro Cn" w:hAnsi="AvenirNext LT Pro Cn" w:cs="Calibri"/>
          <w:sz w:val="22"/>
          <w:lang w:eastAsia="fr-FR"/>
        </w:rPr>
        <w:t>Secondaire :</w:t>
      </w:r>
      <w:r w:rsidRPr="00DE1269">
        <w:rPr>
          <w:rFonts w:ascii="AvenirNext LT Pro Cn" w:hAnsi="AvenirNext LT Pro Cn" w:cs="Calibri"/>
          <w:sz w:val="22"/>
          <w:lang w:eastAsia="fr-FR"/>
        </w:rPr>
        <w:tab/>
      </w:r>
      <w:r w:rsidR="008E672C">
        <w:t>44211500-7 Serres</w:t>
      </w:r>
    </w:p>
    <w:p w14:paraId="72D24239" w14:textId="77777777"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12B5B891" w14:textId="08F6ABC6"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6C1CB31" w14:textId="6A90BCFE" w:rsidR="001A1D4F" w:rsidRPr="00A31522" w:rsidRDefault="00A31522" w:rsidP="00DE1269">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Référentiel NACRES :</w:t>
      </w:r>
    </w:p>
    <w:p w14:paraId="61F39EDC" w14:textId="62FE0C29" w:rsidR="00DB2E74" w:rsidRPr="005E5843" w:rsidRDefault="00876F34" w:rsidP="005E5843">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Code et intitulé</w:t>
      </w:r>
      <w:r w:rsidR="008E672C">
        <w:rPr>
          <w:rFonts w:ascii="AvenirNext LT Pro Cn" w:hAnsi="AvenirNext LT Pro Cn" w:cs="Calibri"/>
          <w:b/>
          <w:color w:val="275662"/>
          <w:sz w:val="24"/>
          <w:lang w:eastAsia="fr-FR"/>
        </w:rPr>
        <w:t> :</w:t>
      </w:r>
    </w:p>
    <w:p w14:paraId="3183CBDF" w14:textId="02584A78" w:rsidR="00580E2D" w:rsidRDefault="00580E2D">
      <w:pPr>
        <w:suppressAutoHyphens w:val="0"/>
        <w:rPr>
          <w:rFonts w:ascii="Arial" w:hAnsi="Arial" w:cs="Arial"/>
        </w:rPr>
      </w:pPr>
    </w:p>
    <w:p w14:paraId="102D8AC7" w14:textId="3CBA41AD" w:rsidR="008E672C" w:rsidRDefault="008E672C" w:rsidP="008E672C">
      <w:pPr>
        <w:pStyle w:val="Paragraphedeliste"/>
        <w:numPr>
          <w:ilvl w:val="0"/>
          <w:numId w:val="12"/>
        </w:numPr>
        <w:suppressAutoHyphens w:val="0"/>
        <w:rPr>
          <w:rFonts w:ascii="Arial" w:hAnsi="Arial" w:cs="Arial"/>
        </w:rPr>
      </w:pPr>
      <w:r>
        <w:rPr>
          <w:rFonts w:ascii="Arial" w:hAnsi="Arial" w:cs="Arial"/>
        </w:rPr>
        <w:t>QB11-1 IMMO Expérimentation végétale : serres</w:t>
      </w:r>
    </w:p>
    <w:p w14:paraId="507658E5" w14:textId="4C226297" w:rsidR="008E672C" w:rsidRPr="008E672C" w:rsidRDefault="008E672C" w:rsidP="008E672C">
      <w:pPr>
        <w:pStyle w:val="Paragraphedeliste"/>
        <w:numPr>
          <w:ilvl w:val="0"/>
          <w:numId w:val="12"/>
        </w:numPr>
        <w:suppressAutoHyphens w:val="0"/>
        <w:rPr>
          <w:rFonts w:ascii="Arial" w:hAnsi="Arial" w:cs="Arial"/>
        </w:rPr>
      </w:pPr>
      <w:r>
        <w:rPr>
          <w:rFonts w:ascii="Arial" w:hAnsi="Arial" w:cs="Arial"/>
        </w:rPr>
        <w:t>BF.02 Travaux de réhabilitation</w:t>
      </w:r>
    </w:p>
    <w:p w14:paraId="54C9013A" w14:textId="3E40EA02" w:rsidR="008E672C" w:rsidRDefault="008E672C">
      <w:pPr>
        <w:suppressAutoHyphens w:val="0"/>
        <w:rPr>
          <w:rFonts w:ascii="Arial" w:hAnsi="Arial" w:cs="Arial"/>
        </w:rPr>
      </w:pPr>
      <w:r>
        <w:rPr>
          <w:rFonts w:ascii="Arial" w:hAnsi="Arial" w:cs="Arial"/>
        </w:rPr>
        <w:br w:type="page"/>
      </w:r>
    </w:p>
    <w:p w14:paraId="5B5E23B2" w14:textId="77777777" w:rsidR="008E672C" w:rsidRDefault="008E672C">
      <w:pPr>
        <w:suppressAutoHyphens w:val="0"/>
        <w:rPr>
          <w:rFonts w:ascii="Arial" w:hAnsi="Arial" w:cs="Arial"/>
        </w:rPr>
      </w:pP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31C1B74C" w14:textId="77777777" w:rsidTr="0005224F">
        <w:tc>
          <w:tcPr>
            <w:tcW w:w="10277" w:type="dxa"/>
            <w:shd w:val="clear" w:color="auto" w:fill="00A3A6"/>
          </w:tcPr>
          <w:p w14:paraId="4885029A" w14:textId="53FC1D27" w:rsidR="0005224F" w:rsidRPr="004B4861" w:rsidRDefault="00C9616B"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t>E</w:t>
            </w:r>
            <w:r w:rsidR="0005224F" w:rsidRPr="004B4861">
              <w:rPr>
                <w:rFonts w:ascii="Raleway ExtraBold" w:hAnsi="Raleway ExtraBold" w:cs="Calibri"/>
                <w:color w:val="FFFFFF"/>
                <w:sz w:val="28"/>
                <w:lang w:eastAsia="fr-FR"/>
              </w:rPr>
              <w:t xml:space="preserve"> - Signature de l’acheteur.</w:t>
            </w:r>
          </w:p>
        </w:tc>
      </w:tr>
    </w:tbl>
    <w:p w14:paraId="3866533F" w14:textId="7422936A" w:rsidR="0050708D" w:rsidRDefault="0050708D" w:rsidP="00204375">
      <w:pPr>
        <w:tabs>
          <w:tab w:val="num" w:pos="0"/>
        </w:tabs>
        <w:rPr>
          <w:rFonts w:ascii="AvenirNext LT Pro Cn" w:hAnsi="AvenirNext LT Pro Cn" w:cs="Calibri"/>
          <w:b/>
          <w:color w:val="275662"/>
          <w:sz w:val="24"/>
          <w:lang w:eastAsia="fr-FR"/>
        </w:rPr>
      </w:pPr>
    </w:p>
    <w:p w14:paraId="538C63E8" w14:textId="4284CF46" w:rsidR="0050708D" w:rsidRPr="0050708D" w:rsidRDefault="00D56E3F" w:rsidP="0050708D">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La présente offre est acceptée </w:t>
      </w:r>
      <w:r w:rsidR="0050708D" w:rsidRPr="0050708D">
        <w:rPr>
          <w:rFonts w:ascii="AvenirNext LT Pro Cn" w:hAnsi="AvenirNext LT Pro Cn" w:cs="Calibri"/>
          <w:b/>
          <w:color w:val="275662"/>
          <w:sz w:val="24"/>
          <w:lang w:eastAsia="fr-FR"/>
        </w:rPr>
        <w:t>au prix global et forfaitaire suivant :</w:t>
      </w:r>
    </w:p>
    <w:p w14:paraId="4087BD9F" w14:textId="3D397BBC" w:rsidR="0050708D" w:rsidRDefault="0050708D" w:rsidP="0050708D">
      <w:pPr>
        <w:tabs>
          <w:tab w:val="num" w:pos="0"/>
        </w:tabs>
        <w:rPr>
          <w:rFonts w:ascii="AvenirNext LT Pro Cn" w:hAnsi="AvenirNext LT Pro Cn" w:cs="Calibri"/>
          <w:b/>
          <w:color w:val="275662"/>
          <w:sz w:val="24"/>
          <w:lang w:eastAsia="fr-FR"/>
        </w:rPr>
      </w:pPr>
    </w:p>
    <w:p w14:paraId="19A8B42A" w14:textId="117DDE77" w:rsidR="00D56E3F" w:rsidRDefault="00540A8E" w:rsidP="007C6DEE">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P</w:t>
      </w:r>
      <w:r w:rsidR="00D56E3F" w:rsidRPr="007C6DEE">
        <w:rPr>
          <w:rFonts w:ascii="AvenirNext LT Pro Cn" w:hAnsi="AvenirNext LT Pro Cn" w:cs="Calibri"/>
          <w:b/>
          <w:color w:val="275662"/>
          <w:sz w:val="24"/>
          <w:lang w:eastAsia="fr-FR"/>
        </w:rPr>
        <w:t xml:space="preserve">our le lot n° </w:t>
      </w:r>
      <w:r w:rsidR="00091FF0">
        <w:rPr>
          <w:rFonts w:ascii="AvenirNext LT Pro Cn" w:hAnsi="AvenirNext LT Pro Cn" w:cs="Calibri"/>
          <w:b/>
          <w:color w:val="275662"/>
          <w:sz w:val="24"/>
          <w:lang w:eastAsia="fr-FR"/>
        </w:rPr>
        <w:t>01 Démolitions – Désamiantage - Nivellement</w:t>
      </w:r>
    </w:p>
    <w:p w14:paraId="2EE7F1C2" w14:textId="77777777" w:rsidR="00016404" w:rsidRPr="007B3B76" w:rsidRDefault="00016404" w:rsidP="007C6DEE">
      <w:pPr>
        <w:tabs>
          <w:tab w:val="num" w:pos="0"/>
        </w:tabs>
        <w:ind w:left="432" w:hanging="432"/>
        <w:rPr>
          <w:rFonts w:ascii="AvenirNext LT Pro Cn" w:hAnsi="AvenirNext LT Pro Cn" w:cs="Calibri"/>
          <w:b/>
          <w:sz w:val="24"/>
          <w:lang w:eastAsia="fr-FR"/>
        </w:rPr>
      </w:pPr>
    </w:p>
    <w:p w14:paraId="77F81447" w14:textId="77777777" w:rsidR="0050708D" w:rsidRPr="00A6475A" w:rsidRDefault="0050708D" w:rsidP="0050708D">
      <w:pPr>
        <w:tabs>
          <w:tab w:val="left" w:pos="426"/>
          <w:tab w:val="left" w:pos="851"/>
        </w:tabs>
        <w:spacing w:before="120"/>
        <w:ind w:left="567"/>
        <w:jc w:val="both"/>
        <w:rPr>
          <w:rFonts w:ascii="AvenirNext LT Pro MediumCn" w:hAnsi="AvenirNext LT Pro MediumCn" w:cstheme="minorHAnsi"/>
          <w:sz w:val="22"/>
          <w:szCs w:val="22"/>
          <w:lang w:eastAsia="fr-FR"/>
        </w:rPr>
      </w:pPr>
      <w:r w:rsidRPr="00A6475A">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sidRPr="00A6475A">
        <w:rPr>
          <w:rFonts w:ascii="AvenirNext LT Pro MediumCn" w:hAnsi="AvenirNext LT Pro MediumCn" w:cstheme="minorHAnsi"/>
          <w:sz w:val="22"/>
          <w:szCs w:val="22"/>
          <w:lang w:eastAsia="fr-FR"/>
        </w:rPr>
        <w:instrText xml:space="preserve"> FORMCHECKBOX </w:instrText>
      </w:r>
      <w:r w:rsidR="002C09E8">
        <w:rPr>
          <w:rFonts w:ascii="AvenirNext LT Pro MediumCn" w:hAnsi="AvenirNext LT Pro MediumCn" w:cstheme="minorHAnsi"/>
          <w:sz w:val="22"/>
          <w:szCs w:val="22"/>
          <w:lang w:eastAsia="fr-FR"/>
        </w:rPr>
      </w:r>
      <w:r w:rsidR="002C09E8">
        <w:rPr>
          <w:rFonts w:ascii="AvenirNext LT Pro MediumCn" w:hAnsi="AvenirNext LT Pro MediumCn" w:cstheme="minorHAnsi"/>
          <w:sz w:val="22"/>
          <w:szCs w:val="22"/>
          <w:lang w:eastAsia="fr-FR"/>
        </w:rPr>
        <w:fldChar w:fldCharType="separate"/>
      </w:r>
      <w:r w:rsidRPr="00A6475A">
        <w:rPr>
          <w:rFonts w:ascii="AvenirNext LT Pro MediumCn" w:hAnsi="AvenirNext LT Pro MediumCn" w:cstheme="minorHAnsi"/>
          <w:sz w:val="22"/>
          <w:szCs w:val="22"/>
          <w:lang w:eastAsia="fr-FR"/>
        </w:rPr>
        <w:fldChar w:fldCharType="end"/>
      </w:r>
      <w:r w:rsidRPr="00A6475A">
        <w:rPr>
          <w:rFonts w:ascii="AvenirNext LT Pro MediumCn" w:hAnsi="AvenirNext LT Pro MediumCn" w:cstheme="minorHAnsi"/>
          <w:sz w:val="22"/>
          <w:szCs w:val="22"/>
          <w:lang w:eastAsia="fr-FR"/>
        </w:rPr>
        <w:t xml:space="preserve"> Taux de la TVA : </w:t>
      </w:r>
      <w:r w:rsidRPr="00A6475A">
        <w:rPr>
          <w:rFonts w:ascii="AvenirNext LT Pro MediumCn" w:hAnsi="AvenirNext LT Pro MediumCn" w:cstheme="minorHAnsi"/>
          <w:b/>
          <w:sz w:val="22"/>
          <w:szCs w:val="22"/>
          <w:lang w:eastAsia="fr-FR"/>
        </w:rPr>
        <w:t>20%</w:t>
      </w:r>
    </w:p>
    <w:p w14:paraId="1C3AE8FD" w14:textId="77777777" w:rsidR="00D56E3F" w:rsidRPr="00B746EF" w:rsidRDefault="00D56E3F" w:rsidP="00D56E3F">
      <w:pPr>
        <w:tabs>
          <w:tab w:val="left" w:pos="426"/>
        </w:tabs>
        <w:spacing w:before="120"/>
        <w:jc w:val="both"/>
        <w:rPr>
          <w:rFonts w:ascii="AvenirNext LT Pro MediumCn" w:hAnsi="AvenirNext LT Pro MediumCn"/>
          <w:b/>
        </w:rPr>
      </w:pPr>
    </w:p>
    <w:p w14:paraId="244AAE50" w14:textId="16EDFFFA" w:rsidR="00064588" w:rsidRPr="00B746EF" w:rsidRDefault="00D56E3F" w:rsidP="00064588">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OFFRE</w:t>
      </w:r>
      <w:r w:rsidR="00665CF5" w:rsidRPr="00B746EF">
        <w:rPr>
          <w:rFonts w:ascii="Raleway ExtraBold" w:hAnsi="Raleway ExtraBold"/>
          <w:b/>
          <w:sz w:val="24"/>
          <w:szCs w:val="24"/>
        </w:rPr>
        <w:t xml:space="preserve"> </w:t>
      </w:r>
      <w:r w:rsidRPr="00B746EF">
        <w:rPr>
          <w:rFonts w:ascii="Raleway ExtraBold" w:hAnsi="Raleway ExtraBold"/>
          <w:b/>
          <w:sz w:val="24"/>
          <w:szCs w:val="24"/>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7"/>
        <w:gridCol w:w="1795"/>
        <w:gridCol w:w="1667"/>
        <w:gridCol w:w="1559"/>
      </w:tblGrid>
      <w:tr w:rsidR="00064588" w:rsidRPr="00BC56C2" w14:paraId="0A42A79D" w14:textId="77777777" w:rsidTr="00BF0829">
        <w:trPr>
          <w:trHeight w:val="191"/>
        </w:trPr>
        <w:tc>
          <w:tcPr>
            <w:tcW w:w="4897" w:type="dxa"/>
            <w:shd w:val="clear" w:color="auto" w:fill="D9D9D9" w:themeFill="background1" w:themeFillShade="D9"/>
            <w:vAlign w:val="center"/>
          </w:tcPr>
          <w:p w14:paraId="506151FF" w14:textId="49CF900B" w:rsidR="00064588" w:rsidRPr="00BC56C2" w:rsidRDefault="00ED6D5B"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Offre acceptée</w:t>
            </w:r>
            <w:r w:rsidR="00BF0829" w:rsidRPr="00BC56C2">
              <w:rPr>
                <w:rFonts w:ascii="AvenirNext LT Pro MediumCn" w:hAnsi="AvenirNext LT Pro MediumCn" w:cstheme="minorHAnsi"/>
                <w:b/>
                <w:sz w:val="22"/>
                <w:szCs w:val="22"/>
                <w:lang w:eastAsia="fr-FR"/>
              </w:rPr>
              <w:t xml:space="preserve"> en euros</w:t>
            </w:r>
          </w:p>
        </w:tc>
        <w:tc>
          <w:tcPr>
            <w:tcW w:w="1795" w:type="dxa"/>
            <w:shd w:val="clear" w:color="auto" w:fill="D9D9D9" w:themeFill="background1" w:themeFillShade="D9"/>
            <w:vAlign w:val="center"/>
          </w:tcPr>
          <w:p w14:paraId="40938C76" w14:textId="2FC336A7" w:rsidR="00064588" w:rsidRPr="00BC56C2" w:rsidRDefault="00064588"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BF0829" w:rsidRPr="00BC56C2">
              <w:rPr>
                <w:rFonts w:ascii="AvenirNext LT Pro MediumCn" w:hAnsi="AvenirNext LT Pro MediumCn" w:cstheme="minorHAnsi"/>
                <w:b/>
                <w:sz w:val="22"/>
                <w:szCs w:val="22"/>
                <w:lang w:eastAsia="fr-FR"/>
              </w:rPr>
              <w:t>HT</w:t>
            </w:r>
          </w:p>
        </w:tc>
        <w:tc>
          <w:tcPr>
            <w:tcW w:w="1667" w:type="dxa"/>
            <w:shd w:val="clear" w:color="auto" w:fill="D9D9D9" w:themeFill="background1" w:themeFillShade="D9"/>
          </w:tcPr>
          <w:p w14:paraId="77806920" w14:textId="6F352B92"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064588" w:rsidRPr="00BC56C2">
              <w:rPr>
                <w:rFonts w:ascii="AvenirNext LT Pro MediumCn" w:hAnsi="AvenirNext LT Pro MediumCn" w:cstheme="minorHAnsi"/>
                <w:b/>
                <w:sz w:val="22"/>
                <w:szCs w:val="22"/>
                <w:lang w:eastAsia="fr-FR"/>
              </w:rPr>
              <w:t>TVA</w:t>
            </w:r>
          </w:p>
        </w:tc>
        <w:tc>
          <w:tcPr>
            <w:tcW w:w="1559" w:type="dxa"/>
            <w:shd w:val="clear" w:color="auto" w:fill="D9D9D9" w:themeFill="background1" w:themeFillShade="D9"/>
            <w:vAlign w:val="center"/>
          </w:tcPr>
          <w:p w14:paraId="144DDDCC" w14:textId="626042C7"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Montant</w:t>
            </w:r>
            <w:r w:rsidR="00064588" w:rsidRPr="00BC56C2">
              <w:rPr>
                <w:rFonts w:ascii="AvenirNext LT Pro MediumCn" w:hAnsi="AvenirNext LT Pro MediumCn" w:cstheme="minorHAnsi"/>
                <w:b/>
                <w:sz w:val="22"/>
                <w:szCs w:val="22"/>
                <w:lang w:eastAsia="fr-FR"/>
              </w:rPr>
              <w:t xml:space="preserve"> TTC</w:t>
            </w:r>
          </w:p>
        </w:tc>
      </w:tr>
      <w:tr w:rsidR="00064588" w:rsidRPr="00BC56C2" w14:paraId="712D887B" w14:textId="77777777" w:rsidTr="00BF0829">
        <w:trPr>
          <w:trHeight w:val="421"/>
        </w:trPr>
        <w:tc>
          <w:tcPr>
            <w:tcW w:w="4897" w:type="dxa"/>
            <w:shd w:val="clear" w:color="auto" w:fill="FFFFFF" w:themeFill="background1"/>
            <w:vAlign w:val="center"/>
          </w:tcPr>
          <w:p w14:paraId="37236621" w14:textId="47BB2655" w:rsidR="00064588" w:rsidRPr="00BC56C2" w:rsidRDefault="00BF0829" w:rsidP="00BF0829">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OFFRE</w:t>
            </w:r>
            <w:r w:rsidR="00ED6D5B" w:rsidRPr="00BC56C2">
              <w:rPr>
                <w:rFonts w:ascii="AvenirNext LT Pro MediumCn" w:hAnsi="AvenirNext LT Pro MediumCn" w:cs="Arial"/>
                <w:b/>
                <w:iCs/>
                <w:sz w:val="22"/>
                <w:szCs w:val="22"/>
                <w:lang w:eastAsia="fr-FR"/>
              </w:rPr>
              <w:t xml:space="preserve"> de BASE HT</w:t>
            </w:r>
          </w:p>
        </w:tc>
        <w:tc>
          <w:tcPr>
            <w:tcW w:w="1795" w:type="dxa"/>
            <w:shd w:val="clear" w:color="auto" w:fill="FFFFFF" w:themeFill="background1"/>
            <w:vAlign w:val="center"/>
          </w:tcPr>
          <w:p w14:paraId="6411D84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1BA20E68"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330F68A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3560189D" w14:textId="77777777" w:rsidTr="00BF0829">
        <w:trPr>
          <w:trHeight w:val="604"/>
        </w:trPr>
        <w:tc>
          <w:tcPr>
            <w:tcW w:w="4897" w:type="dxa"/>
            <w:shd w:val="clear" w:color="auto" w:fill="D0CECE" w:themeFill="background2" w:themeFillShade="E6"/>
            <w:vAlign w:val="center"/>
          </w:tcPr>
          <w:p w14:paraId="209804DE" w14:textId="672085AC" w:rsidR="00ED6D5B" w:rsidRPr="00BC56C2" w:rsidRDefault="00016A8E" w:rsidP="00BF0829">
            <w:pPr>
              <w:jc w:val="center"/>
              <w:rPr>
                <w:rFonts w:ascii="AvenirNext LT Pro MediumCn" w:hAnsi="AvenirNext LT Pro MediumCn" w:cstheme="minorHAnsi"/>
                <w:b/>
                <w:sz w:val="24"/>
                <w:szCs w:val="22"/>
                <w:lang w:eastAsia="fr-FR"/>
              </w:rPr>
            </w:pPr>
            <w:r>
              <w:rPr>
                <w:rFonts w:ascii="AvenirNext LT Pro MediumCn" w:hAnsi="AvenirNext LT Pro MediumCn" w:cstheme="minorHAnsi"/>
                <w:b/>
                <w:sz w:val="24"/>
                <w:szCs w:val="22"/>
                <w:lang w:eastAsia="fr-FR"/>
              </w:rPr>
              <w:t xml:space="preserve">Montant </w:t>
            </w:r>
            <w:r w:rsidR="00ED6D5B" w:rsidRPr="00BC56C2">
              <w:rPr>
                <w:rFonts w:ascii="AvenirNext LT Pro MediumCn" w:hAnsi="AvenirNext LT Pro MediumCn" w:cstheme="minorHAnsi"/>
                <w:b/>
                <w:sz w:val="24"/>
                <w:szCs w:val="22"/>
                <w:lang w:eastAsia="fr-FR"/>
              </w:rPr>
              <w:t>total du marché</w:t>
            </w:r>
          </w:p>
        </w:tc>
        <w:tc>
          <w:tcPr>
            <w:tcW w:w="1795" w:type="dxa"/>
            <w:shd w:val="clear" w:color="auto" w:fill="D0CECE" w:themeFill="background2" w:themeFillShade="E6"/>
            <w:vAlign w:val="center"/>
          </w:tcPr>
          <w:p w14:paraId="02FF8155" w14:textId="43BD0886"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667" w:type="dxa"/>
            <w:shd w:val="clear" w:color="auto" w:fill="D0CECE" w:themeFill="background2" w:themeFillShade="E6"/>
            <w:vAlign w:val="center"/>
          </w:tcPr>
          <w:p w14:paraId="1F1154B3" w14:textId="45FCCB6E"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559" w:type="dxa"/>
            <w:shd w:val="clear" w:color="auto" w:fill="D0CECE" w:themeFill="background2" w:themeFillShade="E6"/>
            <w:vAlign w:val="center"/>
          </w:tcPr>
          <w:p w14:paraId="76EB210E" w14:textId="0E151122"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r>
    </w:tbl>
    <w:p w14:paraId="316476DA" w14:textId="61514B54" w:rsidR="00D56E3F" w:rsidRPr="00580A97" w:rsidRDefault="00D56E3F" w:rsidP="007719D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6305AA4" w14:textId="77777777" w:rsidR="00D56E3F" w:rsidRPr="00580A97" w:rsidRDefault="00D56E3F" w:rsidP="004A1E33">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80B2AD7" w14:textId="46EF20E2" w:rsidR="00CA52EB" w:rsidRDefault="00CA52EB" w:rsidP="00925A17">
      <w:pPr>
        <w:pStyle w:val="Pieddepage"/>
        <w:rPr>
          <w:rFonts w:ascii="AvenirNext LT Pro MediumCn" w:eastAsia="Calibri" w:hAnsi="AvenirNext LT Pro MediumCn" w:cs="Times New Roman"/>
          <w:b/>
          <w:sz w:val="22"/>
          <w:szCs w:val="22"/>
          <w:shd w:val="clear" w:color="auto" w:fill="ED6E6C"/>
          <w:lang w:eastAsia="fr-FR"/>
        </w:rPr>
      </w:pPr>
    </w:p>
    <w:p w14:paraId="14D7B76F" w14:textId="77777777" w:rsidR="006150A2" w:rsidRDefault="006150A2" w:rsidP="00D56E3F">
      <w:pPr>
        <w:tabs>
          <w:tab w:val="left" w:pos="426"/>
        </w:tabs>
        <w:jc w:val="both"/>
        <w:rPr>
          <w:rFonts w:ascii="Arial" w:hAnsi="Arial" w:cs="Arial"/>
          <w:i/>
          <w:iCs/>
        </w:rPr>
      </w:pPr>
    </w:p>
    <w:p w14:paraId="497C6280" w14:textId="6DB87F14" w:rsidR="00D56E3F" w:rsidRDefault="00D56E3F" w:rsidP="0005224F">
      <w:pPr>
        <w:pStyle w:val="fcasegauche"/>
        <w:tabs>
          <w:tab w:val="left" w:pos="851"/>
        </w:tabs>
        <w:spacing w:after="0"/>
        <w:ind w:left="0" w:firstLine="0"/>
        <w:rPr>
          <w:rFonts w:ascii="Times New Roman" w:hAnsi="Times New Roman"/>
          <w:b/>
        </w:rPr>
      </w:pPr>
    </w:p>
    <w:p w14:paraId="43DB9B39" w14:textId="77777777" w:rsidR="00D56E3F" w:rsidRPr="007C6DEE" w:rsidRDefault="00D56E3F" w:rsidP="007C6DEE">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Elle est complétée par les annexes suivantes :</w:t>
      </w:r>
    </w:p>
    <w:p w14:paraId="5ADEA190" w14:textId="77777777" w:rsidR="00D56E3F" w:rsidRPr="00B746EF" w:rsidRDefault="00D56E3F" w:rsidP="00D56E3F">
      <w:pPr>
        <w:ind w:left="284"/>
        <w:rPr>
          <w:rFonts w:ascii="AvenirNext LT Pro MediumCn" w:hAnsi="AvenirNext LT Pro MediumCn"/>
          <w:sz w:val="22"/>
          <w:szCs w:val="22"/>
        </w:rPr>
      </w:pPr>
    </w:p>
    <w:p w14:paraId="29E8F292" w14:textId="4F893468" w:rsidR="00D56E3F" w:rsidRPr="00B746EF" w:rsidRDefault="00D56E3F" w:rsidP="00D56E3F">
      <w:pPr>
        <w:ind w:left="284"/>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n°1 relative à : </w:t>
      </w:r>
      <w:r w:rsidR="00091FF0">
        <w:rPr>
          <w:rFonts w:ascii="AvenirNext LT Pro MediumCn" w:hAnsi="AvenirNext LT Pro MediumCn" w:cs="Arial"/>
          <w:b/>
          <w:sz w:val="22"/>
          <w:szCs w:val="22"/>
        </w:rPr>
        <w:t>la Décomposition du Prix Global et Forfaitaire (DPGF)</w:t>
      </w:r>
    </w:p>
    <w:p w14:paraId="68AE9C09"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aux demandes de précisions ou de compléments sur la teneur des offres (ou OUV4) ;</w:t>
      </w:r>
    </w:p>
    <w:p w14:paraId="0DA4ECAD"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à la mise au point du marché (ou OUV5) ;</w:t>
      </w:r>
    </w:p>
    <w:p w14:paraId="71BC2BD8" w14:textId="0FD5A1D6" w:rsidR="00D56E3F" w:rsidRPr="00B746EF" w:rsidRDefault="00D56E3F" w:rsidP="00306B35">
      <w:pPr>
        <w:spacing w:before="240"/>
        <w:ind w:left="284"/>
        <w:jc w:val="both"/>
        <w:rPr>
          <w:rFonts w:ascii="AvenirNext LT Pro MediumCn" w:hAnsi="AvenirNext LT Pro MediumCn" w:cs="Arial"/>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2C09E8">
        <w:rPr>
          <w:rFonts w:ascii="AvenirNext LT Pro MediumCn" w:hAnsi="AvenirNext LT Pro MediumCn"/>
          <w:sz w:val="22"/>
          <w:szCs w:val="22"/>
        </w:rPr>
      </w:r>
      <w:r w:rsidR="002C09E8">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Autres annexes </w:t>
      </w:r>
      <w:r w:rsidRPr="00B746EF">
        <w:rPr>
          <w:rFonts w:ascii="AvenirNext LT Pro MediumCn" w:hAnsi="AvenirNext LT Pro MediumCn" w:cs="Arial"/>
          <w:i/>
          <w:sz w:val="22"/>
          <w:szCs w:val="22"/>
        </w:rPr>
        <w:t>(A préciser)</w:t>
      </w:r>
      <w:r w:rsidR="00306B35" w:rsidRPr="00B746EF">
        <w:rPr>
          <w:rFonts w:ascii="AvenirNext LT Pro MediumCn" w:hAnsi="AvenirNext LT Pro MediumCn" w:cs="Arial"/>
          <w:sz w:val="22"/>
          <w:szCs w:val="22"/>
        </w:rPr>
        <w:t xml:space="preserve">  </w:t>
      </w:r>
      <w:r w:rsidRPr="00B746EF">
        <w:rPr>
          <w:rFonts w:ascii="AvenirNext LT Pro MediumCn" w:hAnsi="AvenirNext LT Pro MediumCn" w:cs="Arial"/>
          <w:i/>
          <w:iCs/>
          <w:sz w:val="22"/>
          <w:szCs w:val="22"/>
        </w:rPr>
        <w:fldChar w:fldCharType="begin">
          <w:ffData>
            <w:name w:val="Texte29"/>
            <w:enabled/>
            <w:calcOnExit w:val="0"/>
            <w:textInput/>
          </w:ffData>
        </w:fldChar>
      </w:r>
      <w:r w:rsidRPr="00B746EF">
        <w:rPr>
          <w:rFonts w:ascii="AvenirNext LT Pro MediumCn" w:hAnsi="AvenirNext LT Pro MediumCn" w:cs="Arial"/>
          <w:i/>
          <w:iCs/>
          <w:sz w:val="22"/>
          <w:szCs w:val="22"/>
        </w:rPr>
        <w:instrText xml:space="preserve"> FORMTEXT </w:instrText>
      </w:r>
      <w:r w:rsidRPr="00B746EF">
        <w:rPr>
          <w:rFonts w:ascii="AvenirNext LT Pro MediumCn" w:hAnsi="AvenirNext LT Pro MediumCn" w:cs="Arial"/>
          <w:i/>
          <w:iCs/>
          <w:sz w:val="22"/>
          <w:szCs w:val="22"/>
        </w:rPr>
      </w:r>
      <w:r w:rsidRPr="00B746EF">
        <w:rPr>
          <w:rFonts w:ascii="AvenirNext LT Pro MediumCn" w:hAnsi="AvenirNext LT Pro MediumCn" w:cs="Arial"/>
          <w:i/>
          <w:iCs/>
          <w:sz w:val="22"/>
          <w:szCs w:val="22"/>
        </w:rPr>
        <w:fldChar w:fldCharType="separate"/>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sz w:val="22"/>
          <w:szCs w:val="22"/>
        </w:rPr>
        <w:fldChar w:fldCharType="end"/>
      </w:r>
    </w:p>
    <w:p w14:paraId="5AEAFE58" w14:textId="77777777" w:rsidR="00D56E3F" w:rsidRPr="00B746EF" w:rsidRDefault="00D56E3F" w:rsidP="00D56E3F">
      <w:pPr>
        <w:pStyle w:val="fcasegauche"/>
        <w:tabs>
          <w:tab w:val="left" w:pos="851"/>
        </w:tabs>
        <w:spacing w:after="0"/>
        <w:rPr>
          <w:rFonts w:ascii="AvenirNext LT Pro MediumCn" w:hAnsi="AvenirNext LT Pro MediumCn"/>
          <w:b/>
          <w:sz w:val="22"/>
          <w:szCs w:val="22"/>
        </w:rPr>
      </w:pPr>
    </w:p>
    <w:p w14:paraId="042C5FFF" w14:textId="77777777" w:rsidR="00D56E3F" w:rsidRPr="00B746EF" w:rsidRDefault="00D56E3F" w:rsidP="00D56E3F">
      <w:pPr>
        <w:tabs>
          <w:tab w:val="left" w:pos="851"/>
        </w:tabs>
        <w:rPr>
          <w:rFonts w:ascii="AvenirNext LT Pro MediumCn" w:hAnsi="AvenirNext LT Pro MediumCn" w:cs="Arial"/>
          <w:sz w:val="22"/>
          <w:szCs w:val="22"/>
        </w:rPr>
      </w:pPr>
    </w:p>
    <w:p w14:paraId="356B6DF0" w14:textId="53C365F3" w:rsidR="00D56E3F" w:rsidRPr="00B746EF" w:rsidRDefault="00D56E3F" w:rsidP="0050708D">
      <w:pPr>
        <w:tabs>
          <w:tab w:val="left" w:pos="851"/>
          <w:tab w:val="left" w:pos="5245"/>
          <w:tab w:val="left" w:pos="7371"/>
          <w:tab w:val="left" w:pos="7655"/>
        </w:tabs>
        <w:jc w:val="right"/>
        <w:rPr>
          <w:rFonts w:ascii="AvenirNext LT Pro MediumCn" w:hAnsi="AvenirNext LT Pro MediumCn"/>
          <w:sz w:val="22"/>
          <w:szCs w:val="22"/>
        </w:rPr>
      </w:pPr>
      <w:r w:rsidRPr="00B746EF">
        <w:rPr>
          <w:rFonts w:ascii="AvenirNext LT Pro MediumCn" w:hAnsi="AvenirNext LT Pro MediumCn" w:cs="Arial"/>
          <w:sz w:val="22"/>
          <w:szCs w:val="22"/>
        </w:rPr>
        <w:t>A Montpellier, le ………………</w:t>
      </w:r>
      <w:r w:rsidR="0050708D" w:rsidRPr="00B746EF">
        <w:rPr>
          <w:rFonts w:ascii="AvenirNext LT Pro MediumCn" w:hAnsi="AvenirNext LT Pro MediumCn" w:cs="Arial"/>
          <w:sz w:val="22"/>
          <w:szCs w:val="22"/>
        </w:rPr>
        <w:t>…………</w:t>
      </w:r>
      <w:proofErr w:type="gramStart"/>
      <w:r w:rsidR="0050708D" w:rsidRPr="00B746EF">
        <w:rPr>
          <w:rFonts w:ascii="AvenirNext LT Pro MediumCn" w:hAnsi="AvenirNext LT Pro MediumCn" w:cs="Arial"/>
          <w:sz w:val="22"/>
          <w:szCs w:val="22"/>
        </w:rPr>
        <w:t>…….</w:t>
      </w:r>
      <w:proofErr w:type="gramEnd"/>
      <w:r w:rsidRPr="00B746EF">
        <w:rPr>
          <w:rFonts w:ascii="AvenirNext LT Pro MediumCn" w:hAnsi="AvenirNext LT Pro MediumCn" w:cs="Arial"/>
          <w:sz w:val="22"/>
          <w:szCs w:val="22"/>
        </w:rPr>
        <w:t>…</w:t>
      </w:r>
    </w:p>
    <w:p w14:paraId="756561C8" w14:textId="77777777" w:rsidR="00D56E3F" w:rsidRPr="00B746EF" w:rsidRDefault="00D56E3F" w:rsidP="00D56E3F">
      <w:pPr>
        <w:tabs>
          <w:tab w:val="left" w:pos="851"/>
        </w:tabs>
        <w:rPr>
          <w:rFonts w:ascii="AvenirNext LT Pro MediumCn" w:hAnsi="AvenirNext LT Pro MediumCn"/>
          <w:sz w:val="22"/>
          <w:szCs w:val="22"/>
        </w:rPr>
      </w:pPr>
    </w:p>
    <w:p w14:paraId="4D652E71" w14:textId="77777777" w:rsidR="00D56E3F" w:rsidRPr="00B746EF" w:rsidRDefault="00D56E3F" w:rsidP="00D56E3F">
      <w:pPr>
        <w:tabs>
          <w:tab w:val="left" w:pos="851"/>
        </w:tabs>
        <w:ind w:left="6804"/>
        <w:jc w:val="both"/>
        <w:rPr>
          <w:rFonts w:ascii="AvenirNext LT Pro MediumCn" w:hAnsi="AvenirNext LT Pro MediumCn" w:cs="Arial"/>
          <w:i/>
          <w:sz w:val="22"/>
          <w:szCs w:val="22"/>
        </w:rPr>
      </w:pPr>
      <w:r w:rsidRPr="00B746EF">
        <w:rPr>
          <w:rFonts w:ascii="AvenirNext LT Pro MediumCn" w:hAnsi="AvenirNext LT Pro MediumCn" w:cs="Arial"/>
          <w:sz w:val="22"/>
          <w:szCs w:val="22"/>
        </w:rPr>
        <w:t>Signature</w:t>
      </w:r>
    </w:p>
    <w:p w14:paraId="3DB37766" w14:textId="77777777" w:rsidR="00D56E3F" w:rsidRPr="00B746EF" w:rsidRDefault="00D56E3F" w:rsidP="00D56E3F">
      <w:pPr>
        <w:tabs>
          <w:tab w:val="left" w:pos="851"/>
        </w:tabs>
        <w:ind w:left="4820"/>
        <w:jc w:val="center"/>
        <w:rPr>
          <w:rFonts w:ascii="AvenirNext LT Pro MediumCn" w:hAnsi="AvenirNext LT Pro MediumCn"/>
          <w:sz w:val="22"/>
          <w:szCs w:val="22"/>
        </w:rPr>
      </w:pPr>
      <w:r w:rsidRPr="00B746EF">
        <w:rPr>
          <w:rFonts w:ascii="AvenirNext LT Pro MediumCn" w:hAnsi="AvenirNext LT Pro MediumCn" w:cs="Arial"/>
          <w:i/>
          <w:sz w:val="22"/>
          <w:szCs w:val="22"/>
        </w:rPr>
        <w:t>(</w:t>
      </w:r>
      <w:proofErr w:type="gramStart"/>
      <w:r w:rsidRPr="00B746EF">
        <w:rPr>
          <w:rFonts w:ascii="AvenirNext LT Pro MediumCn" w:hAnsi="AvenirNext LT Pro MediumCn" w:cs="Arial"/>
          <w:i/>
          <w:sz w:val="22"/>
          <w:szCs w:val="22"/>
        </w:rPr>
        <w:t>représentant</w:t>
      </w:r>
      <w:proofErr w:type="gramEnd"/>
      <w:r w:rsidRPr="00B746EF">
        <w:rPr>
          <w:rFonts w:ascii="AvenirNext LT Pro MediumCn" w:hAnsi="AvenirNext LT Pro MediumCn" w:cs="Arial"/>
          <w:i/>
          <w:sz w:val="22"/>
          <w:szCs w:val="22"/>
        </w:rPr>
        <w:t xml:space="preserve"> de l’acheteur habilité à signer le marché)</w:t>
      </w:r>
    </w:p>
    <w:p w14:paraId="28BDBB71" w14:textId="09F19B83" w:rsidR="00150186" w:rsidRPr="00B746EF" w:rsidRDefault="00150186" w:rsidP="009B45B9">
      <w:pPr>
        <w:tabs>
          <w:tab w:val="left" w:pos="851"/>
        </w:tabs>
        <w:rPr>
          <w:rFonts w:ascii="AvenirNext LT Pro MediumCn" w:hAnsi="AvenirNext LT Pro MediumCn" w:cs="Arial"/>
          <w:sz w:val="22"/>
          <w:szCs w:val="22"/>
        </w:rPr>
      </w:pPr>
    </w:p>
    <w:p w14:paraId="1BA03FE2" w14:textId="4E274087" w:rsidR="00616BE7" w:rsidRPr="00B746EF" w:rsidRDefault="00616BE7" w:rsidP="00064588">
      <w:pPr>
        <w:pStyle w:val="fcase2metab"/>
        <w:ind w:left="0" w:firstLine="0"/>
        <w:rPr>
          <w:rFonts w:ascii="AvenirNext LT Pro MediumCn" w:hAnsi="AvenirNext LT Pro MediumCn" w:cs="Arial"/>
          <w:b/>
          <w:sz w:val="22"/>
          <w:szCs w:val="22"/>
          <w:u w:val="single"/>
        </w:rPr>
      </w:pPr>
    </w:p>
    <w:p w14:paraId="11CC9D12" w14:textId="77777777" w:rsidR="001C40C0" w:rsidRDefault="001C40C0" w:rsidP="009B45B9">
      <w:pPr>
        <w:tabs>
          <w:tab w:val="left" w:pos="851"/>
        </w:tabs>
        <w:rPr>
          <w:rFonts w:ascii="Arial" w:hAnsi="Arial" w:cs="Arial"/>
        </w:rPr>
      </w:pPr>
    </w:p>
    <w:p w14:paraId="71B265CC" w14:textId="2E9F3C3C" w:rsidR="009B1CD0" w:rsidRDefault="009B1CD0" w:rsidP="0005224F">
      <w:pPr>
        <w:rPr>
          <w:rFonts w:ascii="Arial" w:hAnsi="Arial" w:cs="Arial"/>
          <w:sz w:val="16"/>
          <w:szCs w:val="16"/>
        </w:rPr>
      </w:pPr>
    </w:p>
    <w:sectPr w:rsidR="009B1CD0" w:rsidSect="00A11E30">
      <w:type w:val="continuous"/>
      <w:pgSz w:w="11906" w:h="16838"/>
      <w:pgMar w:top="851" w:right="849" w:bottom="568" w:left="1134" w:header="720" w:footer="4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968C7" w14:textId="77777777" w:rsidR="002C09E8" w:rsidRDefault="002C09E8">
      <w:r>
        <w:separator/>
      </w:r>
    </w:p>
  </w:endnote>
  <w:endnote w:type="continuationSeparator" w:id="0">
    <w:p w14:paraId="261D8847" w14:textId="77777777" w:rsidR="002C09E8" w:rsidRDefault="002C0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venirNext LT Pro MediumCn">
    <w:altName w:val="Calibri"/>
    <w:panose1 w:val="00000000000000000000"/>
    <w:charset w:val="00"/>
    <w:family w:val="swiss"/>
    <w:notTrueType/>
    <w:pitch w:val="variable"/>
    <w:sig w:usb0="800000AF" w:usb1="5000204A" w:usb2="00000000" w:usb3="00000000" w:csb0="00000093" w:csb1="00000000"/>
  </w:font>
  <w:font w:name="Raleway ExtraBold">
    <w:panose1 w:val="020B0903030101060003"/>
    <w:charset w:val="00"/>
    <w:family w:val="swiss"/>
    <w:pitch w:val="variable"/>
    <w:sig w:usb0="A00002FF" w:usb1="5000205B" w:usb2="00000000" w:usb3="00000000" w:csb0="00000097" w:csb1="00000000"/>
  </w:font>
  <w:font w:name="AvenirNext LT Pro Cn">
    <w:altName w:val="Calibri"/>
    <w:panose1 w:val="00000000000000000000"/>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187E" w14:textId="77777777" w:rsidR="006A5875" w:rsidRDefault="006A58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A3A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917A7" w14:paraId="220E69A9" w14:textId="77777777" w:rsidTr="0005224F">
      <w:trPr>
        <w:tblHeader/>
      </w:trPr>
      <w:tc>
        <w:tcPr>
          <w:tcW w:w="2906" w:type="dxa"/>
          <w:shd w:val="clear" w:color="auto" w:fill="00A3A6"/>
        </w:tcPr>
        <w:p w14:paraId="55F81360" w14:textId="4F099858" w:rsidR="003917A7" w:rsidRDefault="003917A7" w:rsidP="009B45B9">
          <w:pPr>
            <w:ind w:right="-638"/>
            <w:rPr>
              <w:rFonts w:ascii="Arial" w:hAnsi="Arial" w:cs="Arial"/>
              <w:b/>
              <w:i/>
            </w:rPr>
          </w:pPr>
          <w:r>
            <w:rPr>
              <w:rFonts w:ascii="Arial" w:hAnsi="Arial" w:cs="Arial"/>
              <w:b/>
            </w:rPr>
            <w:t>Acte d’engagement</w:t>
          </w:r>
        </w:p>
      </w:tc>
      <w:tc>
        <w:tcPr>
          <w:tcW w:w="5528" w:type="dxa"/>
          <w:shd w:val="clear" w:color="auto" w:fill="00A3A6"/>
        </w:tcPr>
        <w:p w14:paraId="290C1D1F" w14:textId="7F9ED62D" w:rsidR="003917A7" w:rsidRPr="006C46F2" w:rsidRDefault="00274AD7" w:rsidP="006A5875">
          <w:pPr>
            <w:jc w:val="center"/>
            <w:rPr>
              <w:rFonts w:ascii="AvenirNext LT Pro MediumCn" w:hAnsi="AvenirNext LT Pro MediumCn" w:cs="Arial"/>
              <w:b/>
            </w:rPr>
          </w:pPr>
          <w:r w:rsidRPr="00274AD7">
            <w:rPr>
              <w:rFonts w:ascii="AvenirNext LT Pro MediumCn" w:hAnsi="AvenirNext LT Pro MediumCn" w:cs="Arial"/>
              <w:b/>
              <w:sz w:val="24"/>
            </w:rPr>
            <w:t>Serres Alénya Lot n°01</w:t>
          </w:r>
          <w:r w:rsidR="00AB2F01" w:rsidRPr="00274AD7">
            <w:rPr>
              <w:rFonts w:ascii="AvenirNext LT Pro MediumCn" w:hAnsi="AvenirNext LT Pro MediumCn" w:cs="Arial"/>
              <w:b/>
              <w:sz w:val="24"/>
            </w:rPr>
            <w:t xml:space="preserve"> </w:t>
          </w:r>
        </w:p>
      </w:tc>
      <w:tc>
        <w:tcPr>
          <w:tcW w:w="896" w:type="dxa"/>
          <w:shd w:val="clear" w:color="auto" w:fill="00A3A6"/>
        </w:tcPr>
        <w:p w14:paraId="50C60088" w14:textId="77777777" w:rsidR="003917A7" w:rsidRDefault="003917A7">
          <w:pPr>
            <w:tabs>
              <w:tab w:val="center" w:pos="1366"/>
              <w:tab w:val="right" w:pos="2733"/>
            </w:tabs>
          </w:pPr>
          <w:r>
            <w:rPr>
              <w:rFonts w:ascii="Arial" w:hAnsi="Arial" w:cs="Arial"/>
              <w:b/>
            </w:rPr>
            <w:t xml:space="preserve">Page : </w:t>
          </w:r>
        </w:p>
      </w:tc>
      <w:tc>
        <w:tcPr>
          <w:tcW w:w="567" w:type="dxa"/>
          <w:shd w:val="clear" w:color="auto" w:fill="00A3A6"/>
        </w:tcPr>
        <w:p w14:paraId="570F4C2E" w14:textId="0784CB13" w:rsidR="003917A7" w:rsidRDefault="003917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A5875">
            <w:rPr>
              <w:rStyle w:val="Numrodepage"/>
              <w:rFonts w:cs="Arial"/>
              <w:b/>
              <w:noProof/>
            </w:rPr>
            <w:t>11</w:t>
          </w:r>
          <w:r>
            <w:rPr>
              <w:rStyle w:val="Numrodepage"/>
              <w:rFonts w:cs="Arial"/>
              <w:b/>
            </w:rPr>
            <w:fldChar w:fldCharType="end"/>
          </w:r>
        </w:p>
      </w:tc>
      <w:tc>
        <w:tcPr>
          <w:tcW w:w="165" w:type="dxa"/>
          <w:shd w:val="clear" w:color="auto" w:fill="00A3A6"/>
        </w:tcPr>
        <w:p w14:paraId="00EA5456" w14:textId="77777777" w:rsidR="003917A7" w:rsidRDefault="003917A7">
          <w:pPr>
            <w:jc w:val="center"/>
          </w:pPr>
          <w:r>
            <w:rPr>
              <w:rFonts w:ascii="Arial" w:hAnsi="Arial" w:cs="Arial"/>
              <w:b/>
            </w:rPr>
            <w:t>/</w:t>
          </w:r>
        </w:p>
      </w:tc>
      <w:tc>
        <w:tcPr>
          <w:tcW w:w="544" w:type="dxa"/>
          <w:shd w:val="clear" w:color="auto" w:fill="00A3A6"/>
        </w:tcPr>
        <w:p w14:paraId="38B20FA1" w14:textId="39FDAC54" w:rsidR="003917A7" w:rsidRDefault="003917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A5875">
            <w:rPr>
              <w:rStyle w:val="Numrodepage"/>
              <w:rFonts w:cs="Arial"/>
              <w:b/>
              <w:noProof/>
            </w:rPr>
            <w:t>13</w:t>
          </w:r>
          <w:r>
            <w:rPr>
              <w:rStyle w:val="Numrodepage"/>
              <w:rFonts w:cs="Arial"/>
              <w:b/>
            </w:rPr>
            <w:fldChar w:fldCharType="end"/>
          </w:r>
        </w:p>
      </w:tc>
    </w:tr>
  </w:tbl>
  <w:p w14:paraId="1DF832FE" w14:textId="77777777" w:rsidR="003917A7" w:rsidRPr="00840934" w:rsidRDefault="003917A7" w:rsidP="00C961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124B" w14:textId="77777777" w:rsidR="006A5875" w:rsidRDefault="006A58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43B65" w14:textId="77777777" w:rsidR="002C09E8" w:rsidRDefault="002C09E8">
      <w:r>
        <w:separator/>
      </w:r>
    </w:p>
  </w:footnote>
  <w:footnote w:type="continuationSeparator" w:id="0">
    <w:p w14:paraId="0DC89FFE" w14:textId="77777777" w:rsidR="002C09E8" w:rsidRDefault="002C0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4FD79" w14:textId="77777777" w:rsidR="006A5875" w:rsidRDefault="006A58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603F" w14:textId="77777777" w:rsidR="006A5875" w:rsidRDefault="006A58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D26D7" w14:textId="77777777" w:rsidR="006A5875" w:rsidRDefault="006A58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10F96"/>
    <w:multiLevelType w:val="hybridMultilevel"/>
    <w:tmpl w:val="5BC89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928"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58B3003"/>
    <w:multiLevelType w:val="hybridMultilevel"/>
    <w:tmpl w:val="27AEB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B91B9B"/>
    <w:multiLevelType w:val="hybridMultilevel"/>
    <w:tmpl w:val="6DF85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846569"/>
    <w:multiLevelType w:val="hybridMultilevel"/>
    <w:tmpl w:val="902C50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4"/>
  </w:num>
  <w:num w:numId="6">
    <w:abstractNumId w:val="9"/>
  </w:num>
  <w:num w:numId="7">
    <w:abstractNumId w:val="6"/>
  </w:num>
  <w:num w:numId="8">
    <w:abstractNumId w:val="7"/>
  </w:num>
  <w:num w:numId="9">
    <w:abstractNumId w:val="3"/>
  </w:num>
  <w:num w:numId="10">
    <w:abstractNumId w:val="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98"/>
    <w:rsid w:val="000016C0"/>
    <w:rsid w:val="00012758"/>
    <w:rsid w:val="00016404"/>
    <w:rsid w:val="00016A8E"/>
    <w:rsid w:val="00030516"/>
    <w:rsid w:val="00036500"/>
    <w:rsid w:val="00042505"/>
    <w:rsid w:val="000443EF"/>
    <w:rsid w:val="00044B4B"/>
    <w:rsid w:val="000505A4"/>
    <w:rsid w:val="0005224F"/>
    <w:rsid w:val="00053868"/>
    <w:rsid w:val="000566E4"/>
    <w:rsid w:val="00064588"/>
    <w:rsid w:val="00067F94"/>
    <w:rsid w:val="000704F0"/>
    <w:rsid w:val="000754BD"/>
    <w:rsid w:val="00080D3A"/>
    <w:rsid w:val="00091FF0"/>
    <w:rsid w:val="0009200A"/>
    <w:rsid w:val="000A2E05"/>
    <w:rsid w:val="000A3846"/>
    <w:rsid w:val="000D2FEB"/>
    <w:rsid w:val="000E0020"/>
    <w:rsid w:val="000E0D50"/>
    <w:rsid w:val="00102542"/>
    <w:rsid w:val="00105178"/>
    <w:rsid w:val="00116A41"/>
    <w:rsid w:val="00127109"/>
    <w:rsid w:val="001373CE"/>
    <w:rsid w:val="00150186"/>
    <w:rsid w:val="00156924"/>
    <w:rsid w:val="00164115"/>
    <w:rsid w:val="00165CF0"/>
    <w:rsid w:val="00166B56"/>
    <w:rsid w:val="00172931"/>
    <w:rsid w:val="00172991"/>
    <w:rsid w:val="001732D3"/>
    <w:rsid w:val="00173CA7"/>
    <w:rsid w:val="00174505"/>
    <w:rsid w:val="0018374D"/>
    <w:rsid w:val="00183D1A"/>
    <w:rsid w:val="00197B04"/>
    <w:rsid w:val="001A1D4F"/>
    <w:rsid w:val="001C1337"/>
    <w:rsid w:val="001C18B3"/>
    <w:rsid w:val="001C3B57"/>
    <w:rsid w:val="001C40C0"/>
    <w:rsid w:val="001C5ECD"/>
    <w:rsid w:val="001C733C"/>
    <w:rsid w:val="001F7215"/>
    <w:rsid w:val="00202967"/>
    <w:rsid w:val="00202CD0"/>
    <w:rsid w:val="00204375"/>
    <w:rsid w:val="00205B4B"/>
    <w:rsid w:val="002078CA"/>
    <w:rsid w:val="00212145"/>
    <w:rsid w:val="002125AE"/>
    <w:rsid w:val="0021527A"/>
    <w:rsid w:val="0021797C"/>
    <w:rsid w:val="00225A1A"/>
    <w:rsid w:val="00245928"/>
    <w:rsid w:val="00257821"/>
    <w:rsid w:val="00261132"/>
    <w:rsid w:val="00261268"/>
    <w:rsid w:val="002663D0"/>
    <w:rsid w:val="00271916"/>
    <w:rsid w:val="00272336"/>
    <w:rsid w:val="00274AD7"/>
    <w:rsid w:val="00276230"/>
    <w:rsid w:val="00286627"/>
    <w:rsid w:val="002904AF"/>
    <w:rsid w:val="002A6152"/>
    <w:rsid w:val="002A6CCC"/>
    <w:rsid w:val="002A6D36"/>
    <w:rsid w:val="002B13D4"/>
    <w:rsid w:val="002B3555"/>
    <w:rsid w:val="002C09E8"/>
    <w:rsid w:val="002C0DD0"/>
    <w:rsid w:val="002C2CA3"/>
    <w:rsid w:val="002C4B3E"/>
    <w:rsid w:val="002C5591"/>
    <w:rsid w:val="002C79D6"/>
    <w:rsid w:val="002E56C1"/>
    <w:rsid w:val="003023B1"/>
    <w:rsid w:val="003063EF"/>
    <w:rsid w:val="00306B35"/>
    <w:rsid w:val="00313449"/>
    <w:rsid w:val="0031395E"/>
    <w:rsid w:val="00321CDE"/>
    <w:rsid w:val="00325E01"/>
    <w:rsid w:val="00332B12"/>
    <w:rsid w:val="0033301C"/>
    <w:rsid w:val="00335E77"/>
    <w:rsid w:val="003439DE"/>
    <w:rsid w:val="00345AC1"/>
    <w:rsid w:val="003526AF"/>
    <w:rsid w:val="00354C04"/>
    <w:rsid w:val="00357D46"/>
    <w:rsid w:val="00366AE9"/>
    <w:rsid w:val="00380196"/>
    <w:rsid w:val="00382776"/>
    <w:rsid w:val="00385E76"/>
    <w:rsid w:val="00385F4F"/>
    <w:rsid w:val="003917A7"/>
    <w:rsid w:val="0039270E"/>
    <w:rsid w:val="00393A14"/>
    <w:rsid w:val="00393DC4"/>
    <w:rsid w:val="003941F4"/>
    <w:rsid w:val="00394A54"/>
    <w:rsid w:val="003A7270"/>
    <w:rsid w:val="003C11A2"/>
    <w:rsid w:val="003C1322"/>
    <w:rsid w:val="003E4894"/>
    <w:rsid w:val="003E623C"/>
    <w:rsid w:val="003F4E97"/>
    <w:rsid w:val="003F6372"/>
    <w:rsid w:val="00402CDB"/>
    <w:rsid w:val="004061DF"/>
    <w:rsid w:val="00416F79"/>
    <w:rsid w:val="00417EA3"/>
    <w:rsid w:val="004211D1"/>
    <w:rsid w:val="00424071"/>
    <w:rsid w:val="00424D5C"/>
    <w:rsid w:val="00427AA7"/>
    <w:rsid w:val="00430CA4"/>
    <w:rsid w:val="00431D2B"/>
    <w:rsid w:val="00431DAE"/>
    <w:rsid w:val="00434DBE"/>
    <w:rsid w:val="0043706E"/>
    <w:rsid w:val="00443C25"/>
    <w:rsid w:val="00444217"/>
    <w:rsid w:val="0044597F"/>
    <w:rsid w:val="004726CF"/>
    <w:rsid w:val="00474672"/>
    <w:rsid w:val="00475345"/>
    <w:rsid w:val="00494CE4"/>
    <w:rsid w:val="004A1E33"/>
    <w:rsid w:val="004A7169"/>
    <w:rsid w:val="004B4861"/>
    <w:rsid w:val="004C3E08"/>
    <w:rsid w:val="004C5755"/>
    <w:rsid w:val="004C6A54"/>
    <w:rsid w:val="004D0952"/>
    <w:rsid w:val="004E4388"/>
    <w:rsid w:val="004E6665"/>
    <w:rsid w:val="004E75A6"/>
    <w:rsid w:val="004F5A72"/>
    <w:rsid w:val="004F6C08"/>
    <w:rsid w:val="00503A05"/>
    <w:rsid w:val="0050708D"/>
    <w:rsid w:val="00514DAF"/>
    <w:rsid w:val="005166B4"/>
    <w:rsid w:val="005177BC"/>
    <w:rsid w:val="00523E52"/>
    <w:rsid w:val="00524336"/>
    <w:rsid w:val="00532EC7"/>
    <w:rsid w:val="00540A8E"/>
    <w:rsid w:val="00541CA3"/>
    <w:rsid w:val="00541EB7"/>
    <w:rsid w:val="005431EE"/>
    <w:rsid w:val="00543590"/>
    <w:rsid w:val="005478E3"/>
    <w:rsid w:val="005546A9"/>
    <w:rsid w:val="00561357"/>
    <w:rsid w:val="0057183B"/>
    <w:rsid w:val="00572F00"/>
    <w:rsid w:val="00580A97"/>
    <w:rsid w:val="00580E2D"/>
    <w:rsid w:val="0058148E"/>
    <w:rsid w:val="005824AE"/>
    <w:rsid w:val="005838C6"/>
    <w:rsid w:val="005846FB"/>
    <w:rsid w:val="00584734"/>
    <w:rsid w:val="00584AE2"/>
    <w:rsid w:val="005866B1"/>
    <w:rsid w:val="005A05C1"/>
    <w:rsid w:val="005A4A3B"/>
    <w:rsid w:val="005A4CB5"/>
    <w:rsid w:val="005A6BC5"/>
    <w:rsid w:val="005B0C1A"/>
    <w:rsid w:val="005B2316"/>
    <w:rsid w:val="005C3F1B"/>
    <w:rsid w:val="005C71A2"/>
    <w:rsid w:val="005D7D75"/>
    <w:rsid w:val="005E42FD"/>
    <w:rsid w:val="005E5843"/>
    <w:rsid w:val="005F0DCE"/>
    <w:rsid w:val="005F15BE"/>
    <w:rsid w:val="00607BF2"/>
    <w:rsid w:val="0061068C"/>
    <w:rsid w:val="00613E61"/>
    <w:rsid w:val="006150A2"/>
    <w:rsid w:val="00616BE7"/>
    <w:rsid w:val="00627679"/>
    <w:rsid w:val="00630281"/>
    <w:rsid w:val="00634B80"/>
    <w:rsid w:val="00636525"/>
    <w:rsid w:val="00637F11"/>
    <w:rsid w:val="0064560F"/>
    <w:rsid w:val="006475D8"/>
    <w:rsid w:val="00660727"/>
    <w:rsid w:val="00660AB9"/>
    <w:rsid w:val="00662A86"/>
    <w:rsid w:val="00663698"/>
    <w:rsid w:val="0066382A"/>
    <w:rsid w:val="00665477"/>
    <w:rsid w:val="00665CF5"/>
    <w:rsid w:val="0066646E"/>
    <w:rsid w:val="00677F20"/>
    <w:rsid w:val="006854E1"/>
    <w:rsid w:val="0069621F"/>
    <w:rsid w:val="00697CB6"/>
    <w:rsid w:val="006A37B0"/>
    <w:rsid w:val="006A416A"/>
    <w:rsid w:val="006A5875"/>
    <w:rsid w:val="006A6448"/>
    <w:rsid w:val="006B3940"/>
    <w:rsid w:val="006B5057"/>
    <w:rsid w:val="006B7FDC"/>
    <w:rsid w:val="006C4338"/>
    <w:rsid w:val="006C46F2"/>
    <w:rsid w:val="006C4C20"/>
    <w:rsid w:val="006C57FA"/>
    <w:rsid w:val="006D13E7"/>
    <w:rsid w:val="006D1545"/>
    <w:rsid w:val="006D2A2B"/>
    <w:rsid w:val="006D5B65"/>
    <w:rsid w:val="006D5CE1"/>
    <w:rsid w:val="006E7597"/>
    <w:rsid w:val="006F3DF9"/>
    <w:rsid w:val="006F6A09"/>
    <w:rsid w:val="006F7E16"/>
    <w:rsid w:val="007060E5"/>
    <w:rsid w:val="00710FD6"/>
    <w:rsid w:val="00722DFE"/>
    <w:rsid w:val="00726694"/>
    <w:rsid w:val="00730A78"/>
    <w:rsid w:val="007358D8"/>
    <w:rsid w:val="00757151"/>
    <w:rsid w:val="007644DC"/>
    <w:rsid w:val="007719DB"/>
    <w:rsid w:val="00787E9B"/>
    <w:rsid w:val="007909E0"/>
    <w:rsid w:val="00794114"/>
    <w:rsid w:val="0079785C"/>
    <w:rsid w:val="007A3295"/>
    <w:rsid w:val="007A6601"/>
    <w:rsid w:val="007B1895"/>
    <w:rsid w:val="007B3B76"/>
    <w:rsid w:val="007C6DEE"/>
    <w:rsid w:val="007D2263"/>
    <w:rsid w:val="007D231B"/>
    <w:rsid w:val="007D4001"/>
    <w:rsid w:val="007D7A65"/>
    <w:rsid w:val="007D7D30"/>
    <w:rsid w:val="007F36E5"/>
    <w:rsid w:val="007F68A6"/>
    <w:rsid w:val="00806391"/>
    <w:rsid w:val="00807467"/>
    <w:rsid w:val="00815D01"/>
    <w:rsid w:val="008178E9"/>
    <w:rsid w:val="008263A4"/>
    <w:rsid w:val="0083205E"/>
    <w:rsid w:val="008361E9"/>
    <w:rsid w:val="00840934"/>
    <w:rsid w:val="00844DAA"/>
    <w:rsid w:val="008450C7"/>
    <w:rsid w:val="008507D1"/>
    <w:rsid w:val="00851651"/>
    <w:rsid w:val="008558C3"/>
    <w:rsid w:val="0086246D"/>
    <w:rsid w:val="008626C0"/>
    <w:rsid w:val="00872137"/>
    <w:rsid w:val="0087662D"/>
    <w:rsid w:val="00876A73"/>
    <w:rsid w:val="00876F34"/>
    <w:rsid w:val="00893364"/>
    <w:rsid w:val="008A1E7E"/>
    <w:rsid w:val="008A46DC"/>
    <w:rsid w:val="008A5559"/>
    <w:rsid w:val="008B178B"/>
    <w:rsid w:val="008B2A38"/>
    <w:rsid w:val="008B3B5D"/>
    <w:rsid w:val="008B4264"/>
    <w:rsid w:val="008B7293"/>
    <w:rsid w:val="008C160A"/>
    <w:rsid w:val="008C1C26"/>
    <w:rsid w:val="008C4780"/>
    <w:rsid w:val="008C6E04"/>
    <w:rsid w:val="008D48B2"/>
    <w:rsid w:val="008E4A04"/>
    <w:rsid w:val="008E672C"/>
    <w:rsid w:val="008F05F8"/>
    <w:rsid w:val="008F72BE"/>
    <w:rsid w:val="008F79F6"/>
    <w:rsid w:val="0090775E"/>
    <w:rsid w:val="00914D0D"/>
    <w:rsid w:val="009170EB"/>
    <w:rsid w:val="00924D3D"/>
    <w:rsid w:val="00925A17"/>
    <w:rsid w:val="00926724"/>
    <w:rsid w:val="00930A5C"/>
    <w:rsid w:val="00930B69"/>
    <w:rsid w:val="0093113A"/>
    <w:rsid w:val="00934503"/>
    <w:rsid w:val="00935570"/>
    <w:rsid w:val="00935C73"/>
    <w:rsid w:val="00943989"/>
    <w:rsid w:val="00947843"/>
    <w:rsid w:val="0096098F"/>
    <w:rsid w:val="009678B1"/>
    <w:rsid w:val="00971344"/>
    <w:rsid w:val="00971970"/>
    <w:rsid w:val="00972598"/>
    <w:rsid w:val="009831A3"/>
    <w:rsid w:val="00983FF3"/>
    <w:rsid w:val="00984E08"/>
    <w:rsid w:val="00985007"/>
    <w:rsid w:val="0099152D"/>
    <w:rsid w:val="009A0370"/>
    <w:rsid w:val="009B0422"/>
    <w:rsid w:val="009B1CD0"/>
    <w:rsid w:val="009B45B9"/>
    <w:rsid w:val="009C4738"/>
    <w:rsid w:val="009D4EFD"/>
    <w:rsid w:val="009D661E"/>
    <w:rsid w:val="009E18DA"/>
    <w:rsid w:val="009E2F3E"/>
    <w:rsid w:val="009E6FCC"/>
    <w:rsid w:val="009F189E"/>
    <w:rsid w:val="009F5A77"/>
    <w:rsid w:val="009F7C2F"/>
    <w:rsid w:val="00A06667"/>
    <w:rsid w:val="00A068C2"/>
    <w:rsid w:val="00A11E30"/>
    <w:rsid w:val="00A16B5F"/>
    <w:rsid w:val="00A16D8C"/>
    <w:rsid w:val="00A31522"/>
    <w:rsid w:val="00A34D04"/>
    <w:rsid w:val="00A35156"/>
    <w:rsid w:val="00A35334"/>
    <w:rsid w:val="00A36DE3"/>
    <w:rsid w:val="00A50B33"/>
    <w:rsid w:val="00A511E9"/>
    <w:rsid w:val="00A6058B"/>
    <w:rsid w:val="00A74B33"/>
    <w:rsid w:val="00A77C48"/>
    <w:rsid w:val="00A819E6"/>
    <w:rsid w:val="00A94A6E"/>
    <w:rsid w:val="00A96447"/>
    <w:rsid w:val="00AB2F01"/>
    <w:rsid w:val="00AB5FD7"/>
    <w:rsid w:val="00AC1D68"/>
    <w:rsid w:val="00AE7831"/>
    <w:rsid w:val="00B02608"/>
    <w:rsid w:val="00B0289C"/>
    <w:rsid w:val="00B054DA"/>
    <w:rsid w:val="00B05558"/>
    <w:rsid w:val="00B0567E"/>
    <w:rsid w:val="00B1558D"/>
    <w:rsid w:val="00B211D3"/>
    <w:rsid w:val="00B377C7"/>
    <w:rsid w:val="00B42DA2"/>
    <w:rsid w:val="00B45871"/>
    <w:rsid w:val="00B4633B"/>
    <w:rsid w:val="00B54FF1"/>
    <w:rsid w:val="00B70D12"/>
    <w:rsid w:val="00B746EF"/>
    <w:rsid w:val="00B7626F"/>
    <w:rsid w:val="00B81E09"/>
    <w:rsid w:val="00B87564"/>
    <w:rsid w:val="00BA44E5"/>
    <w:rsid w:val="00BA4A08"/>
    <w:rsid w:val="00BB4281"/>
    <w:rsid w:val="00BB4D15"/>
    <w:rsid w:val="00BB7E6C"/>
    <w:rsid w:val="00BC0C5F"/>
    <w:rsid w:val="00BC56C2"/>
    <w:rsid w:val="00BD5B01"/>
    <w:rsid w:val="00BD767E"/>
    <w:rsid w:val="00BE6078"/>
    <w:rsid w:val="00BE7895"/>
    <w:rsid w:val="00BF0829"/>
    <w:rsid w:val="00BF2F7E"/>
    <w:rsid w:val="00BF5C79"/>
    <w:rsid w:val="00C02E81"/>
    <w:rsid w:val="00C03113"/>
    <w:rsid w:val="00C043BC"/>
    <w:rsid w:val="00C050C5"/>
    <w:rsid w:val="00C059AE"/>
    <w:rsid w:val="00C13835"/>
    <w:rsid w:val="00C21672"/>
    <w:rsid w:val="00C2304B"/>
    <w:rsid w:val="00C23457"/>
    <w:rsid w:val="00C34A99"/>
    <w:rsid w:val="00C510AC"/>
    <w:rsid w:val="00C56798"/>
    <w:rsid w:val="00C57C5B"/>
    <w:rsid w:val="00C630AD"/>
    <w:rsid w:val="00C662D2"/>
    <w:rsid w:val="00C747BE"/>
    <w:rsid w:val="00C83930"/>
    <w:rsid w:val="00C91060"/>
    <w:rsid w:val="00C911FE"/>
    <w:rsid w:val="00C93E6B"/>
    <w:rsid w:val="00C9616B"/>
    <w:rsid w:val="00CA52EB"/>
    <w:rsid w:val="00CD185D"/>
    <w:rsid w:val="00CD258F"/>
    <w:rsid w:val="00CD46CC"/>
    <w:rsid w:val="00CD580E"/>
    <w:rsid w:val="00CD7F1C"/>
    <w:rsid w:val="00CE67FD"/>
    <w:rsid w:val="00CF0172"/>
    <w:rsid w:val="00D0056C"/>
    <w:rsid w:val="00D01089"/>
    <w:rsid w:val="00D01C48"/>
    <w:rsid w:val="00D02CB2"/>
    <w:rsid w:val="00D23579"/>
    <w:rsid w:val="00D26AD2"/>
    <w:rsid w:val="00D337D7"/>
    <w:rsid w:val="00D412FD"/>
    <w:rsid w:val="00D42754"/>
    <w:rsid w:val="00D46BC7"/>
    <w:rsid w:val="00D51BE3"/>
    <w:rsid w:val="00D5500C"/>
    <w:rsid w:val="00D56E3F"/>
    <w:rsid w:val="00D74145"/>
    <w:rsid w:val="00D90A00"/>
    <w:rsid w:val="00D962C3"/>
    <w:rsid w:val="00DB2E74"/>
    <w:rsid w:val="00DB460B"/>
    <w:rsid w:val="00DB460E"/>
    <w:rsid w:val="00DB6B1C"/>
    <w:rsid w:val="00DC151D"/>
    <w:rsid w:val="00DC4852"/>
    <w:rsid w:val="00DC5F17"/>
    <w:rsid w:val="00DD42EC"/>
    <w:rsid w:val="00DE1269"/>
    <w:rsid w:val="00DF7B85"/>
    <w:rsid w:val="00E036BC"/>
    <w:rsid w:val="00E128DF"/>
    <w:rsid w:val="00E20DB0"/>
    <w:rsid w:val="00E31C67"/>
    <w:rsid w:val="00E37DB2"/>
    <w:rsid w:val="00E40DCC"/>
    <w:rsid w:val="00E47798"/>
    <w:rsid w:val="00E515DC"/>
    <w:rsid w:val="00E55DA1"/>
    <w:rsid w:val="00E61BAA"/>
    <w:rsid w:val="00E63B00"/>
    <w:rsid w:val="00E7463D"/>
    <w:rsid w:val="00E74C76"/>
    <w:rsid w:val="00E82DA2"/>
    <w:rsid w:val="00E83B24"/>
    <w:rsid w:val="00E924BF"/>
    <w:rsid w:val="00E96FF6"/>
    <w:rsid w:val="00EA0D1B"/>
    <w:rsid w:val="00EA3349"/>
    <w:rsid w:val="00EB4AB0"/>
    <w:rsid w:val="00EB66F3"/>
    <w:rsid w:val="00EC2842"/>
    <w:rsid w:val="00EC3482"/>
    <w:rsid w:val="00EC7B89"/>
    <w:rsid w:val="00ED554A"/>
    <w:rsid w:val="00ED6D5B"/>
    <w:rsid w:val="00EE270E"/>
    <w:rsid w:val="00EF48F7"/>
    <w:rsid w:val="00F14B7A"/>
    <w:rsid w:val="00F223F4"/>
    <w:rsid w:val="00F22A74"/>
    <w:rsid w:val="00F22ADA"/>
    <w:rsid w:val="00F244EE"/>
    <w:rsid w:val="00F245A6"/>
    <w:rsid w:val="00F26A55"/>
    <w:rsid w:val="00F42B22"/>
    <w:rsid w:val="00F559CF"/>
    <w:rsid w:val="00F60762"/>
    <w:rsid w:val="00F82C05"/>
    <w:rsid w:val="00F83A9A"/>
    <w:rsid w:val="00F873AF"/>
    <w:rsid w:val="00F87507"/>
    <w:rsid w:val="00F92811"/>
    <w:rsid w:val="00F928F6"/>
    <w:rsid w:val="00FA0F60"/>
    <w:rsid w:val="00FA5448"/>
    <w:rsid w:val="00FA6E53"/>
    <w:rsid w:val="00FB29E1"/>
    <w:rsid w:val="00FB44E7"/>
    <w:rsid w:val="00FC1A1B"/>
    <w:rsid w:val="00FC5377"/>
    <w:rsid w:val="00FD3189"/>
    <w:rsid w:val="00FE48C9"/>
    <w:rsid w:val="00FE4F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A6C4D0"/>
  <w15:chartTrackingRefBased/>
  <w15:docId w15:val="{E840A613-758F-48C2-B775-A0EDE55E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75E"/>
    <w:pPr>
      <w:suppressAutoHyphens/>
    </w:pPr>
    <w:rPr>
      <w:rFonts w:ascii="Univers" w:hAnsi="Univers" w:cs="Univers"/>
      <w:lang w:eastAsia="zh-CN"/>
    </w:rPr>
  </w:style>
  <w:style w:type="paragraph" w:styleId="Titre1">
    <w:name w:val="heading 1"/>
    <w:basedOn w:val="Normal"/>
    <w:next w:val="Normal"/>
    <w:link w:val="Titre1Car"/>
    <w:qFormat/>
    <w:pPr>
      <w:keepNext/>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rmalcentr">
    <w:name w:val="Block Text"/>
    <w:basedOn w:val="Normal"/>
    <w:rsid w:val="00F22A74"/>
    <w:pPr>
      <w:suppressAutoHyphens w:val="0"/>
      <w:spacing w:after="120"/>
      <w:ind w:left="1440" w:right="1440"/>
    </w:pPr>
    <w:rPr>
      <w:rFonts w:ascii="Times New Roman" w:hAnsi="Times New Roman" w:cs="Times New Roman"/>
      <w:lang w:eastAsia="fr-FR"/>
    </w:rPr>
  </w:style>
  <w:style w:type="paragraph" w:styleId="Paragraphedeliste">
    <w:name w:val="List Paragraph"/>
    <w:basedOn w:val="Normal"/>
    <w:uiPriority w:val="34"/>
    <w:qFormat/>
    <w:rsid w:val="00697CB6"/>
    <w:pPr>
      <w:ind w:left="720"/>
      <w:contextualSpacing/>
    </w:pPr>
  </w:style>
  <w:style w:type="character" w:customStyle="1" w:styleId="Titre1Car">
    <w:name w:val="Titre 1 Car"/>
    <w:link w:val="Titre1"/>
    <w:uiPriority w:val="9"/>
    <w:rsid w:val="007C6DEE"/>
    <w:rPr>
      <w:b/>
      <w:lang w:eastAsia="zh-CN"/>
    </w:rPr>
  </w:style>
  <w:style w:type="character" w:customStyle="1" w:styleId="CorpsdetexteCar">
    <w:name w:val="Corps de texte Car"/>
    <w:link w:val="Corpsdetexte"/>
    <w:rsid w:val="00325E01"/>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6416">
      <w:bodyDiv w:val="1"/>
      <w:marLeft w:val="0"/>
      <w:marRight w:val="0"/>
      <w:marTop w:val="0"/>
      <w:marBottom w:val="0"/>
      <w:divBdr>
        <w:top w:val="none" w:sz="0" w:space="0" w:color="auto"/>
        <w:left w:val="none" w:sz="0" w:space="0" w:color="auto"/>
        <w:bottom w:val="none" w:sz="0" w:space="0" w:color="auto"/>
        <w:right w:val="none" w:sz="0" w:space="0" w:color="auto"/>
      </w:divBdr>
    </w:div>
    <w:div w:id="44180697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1130695">
      <w:bodyDiv w:val="1"/>
      <w:marLeft w:val="0"/>
      <w:marRight w:val="0"/>
      <w:marTop w:val="0"/>
      <w:marBottom w:val="0"/>
      <w:divBdr>
        <w:top w:val="none" w:sz="0" w:space="0" w:color="auto"/>
        <w:left w:val="none" w:sz="0" w:space="0" w:color="auto"/>
        <w:bottom w:val="none" w:sz="0" w:space="0" w:color="auto"/>
        <w:right w:val="none" w:sz="0" w:space="0" w:color="auto"/>
      </w:divBdr>
    </w:div>
    <w:div w:id="820997604">
      <w:bodyDiv w:val="1"/>
      <w:marLeft w:val="0"/>
      <w:marRight w:val="0"/>
      <w:marTop w:val="0"/>
      <w:marBottom w:val="0"/>
      <w:divBdr>
        <w:top w:val="none" w:sz="0" w:space="0" w:color="auto"/>
        <w:left w:val="none" w:sz="0" w:space="0" w:color="auto"/>
        <w:bottom w:val="none" w:sz="0" w:space="0" w:color="auto"/>
        <w:right w:val="none" w:sz="0" w:space="0" w:color="auto"/>
      </w:divBdr>
    </w:div>
    <w:div w:id="86385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mailto:sam-montpellier@inrae.fr" TargetMode="External"/><Relationship Id="rId10" Type="http://schemas.openxmlformats.org/officeDocument/2006/relationships/header" Target="header2.xm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045CB-301C-40B4-87A2-30A5D068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9</Pages>
  <Words>2350</Words>
  <Characters>12930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15250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Isabelle GRAVELAIS</cp:lastModifiedBy>
  <cp:revision>3</cp:revision>
  <cp:lastPrinted>2023-11-13T10:02:00Z</cp:lastPrinted>
  <dcterms:created xsi:type="dcterms:W3CDTF">2025-01-09T08:08:00Z</dcterms:created>
  <dcterms:modified xsi:type="dcterms:W3CDTF">2025-01-17T13:39:00Z</dcterms:modified>
</cp:coreProperties>
</file>