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4782F870" w:rsidR="00321CB1" w:rsidRDefault="00CB378D" w:rsidP="00321CB1">
      <w:pPr>
        <w:ind w:firstLine="709"/>
        <w:rPr>
          <w:rFonts w:ascii="Arial" w:hAnsi="Arial" w:cs="Arial"/>
          <w:b/>
          <w:bCs/>
        </w:rPr>
      </w:pPr>
      <w:r>
        <w:rPr>
          <w:rFonts w:ascii="Arial" w:hAnsi="Arial" w:cs="Arial"/>
          <w:b/>
          <w:bCs/>
        </w:rPr>
        <w:t>Maintenance des matériels de lavage</w:t>
      </w:r>
      <w:r w:rsidR="00321CB1">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105131E7" w14:textId="173ED02B" w:rsidR="00321CB1" w:rsidRDefault="00321CB1" w:rsidP="00321CB1">
      <w:pPr>
        <w:pStyle w:val="fcasegauche"/>
        <w:tabs>
          <w:tab w:val="left" w:pos="1418"/>
        </w:tabs>
        <w:spacing w:after="0"/>
        <w:ind w:firstLine="850"/>
        <w:rPr>
          <w:rFonts w:ascii="Arial" w:hAnsi="Arial" w:cs="Arial"/>
        </w:rPr>
      </w:pPr>
      <w:r>
        <w:rPr>
          <w:rFonts w:ascii="Arial" w:hAnsi="Arial" w:cs="Arial"/>
        </w:rPr>
        <w:t xml:space="preserve">Lot n° </w:t>
      </w:r>
      <w:r w:rsidR="00CB378D">
        <w:rPr>
          <w:rFonts w:ascii="Arial" w:hAnsi="Arial" w:cs="Arial"/>
        </w:rPr>
        <w:t>1</w:t>
      </w:r>
      <w:r>
        <w:rPr>
          <w:rFonts w:ascii="Arial" w:hAnsi="Arial" w:cs="Arial"/>
        </w:rPr>
        <w:t> :</w:t>
      </w:r>
      <w:r w:rsidR="00CB378D">
        <w:rPr>
          <w:rFonts w:ascii="Arial" w:hAnsi="Arial" w:cs="Arial"/>
        </w:rPr>
        <w:t xml:space="preserve"> matériels principalement de marque Hobart</w:t>
      </w:r>
    </w:p>
    <w:p w14:paraId="15F41D59" w14:textId="612991EB" w:rsidR="00321CB1" w:rsidRDefault="00321CB1" w:rsidP="00321CB1">
      <w:pPr>
        <w:pStyle w:val="fcasegauche"/>
        <w:tabs>
          <w:tab w:val="left" w:pos="1418"/>
        </w:tabs>
        <w:spacing w:after="0"/>
        <w:ind w:firstLine="850"/>
        <w:rPr>
          <w:rFonts w:ascii="Arial" w:hAnsi="Arial" w:cs="Arial"/>
        </w:rPr>
      </w:pPr>
      <w:r>
        <w:rPr>
          <w:rFonts w:ascii="Arial" w:hAnsi="Arial" w:cs="Arial"/>
        </w:rPr>
        <w:t xml:space="preserve">Lot n° </w:t>
      </w:r>
      <w:r w:rsidR="00CB378D">
        <w:rPr>
          <w:rFonts w:ascii="Arial" w:hAnsi="Arial" w:cs="Arial"/>
        </w:rPr>
        <w:t>2</w:t>
      </w:r>
      <w:r>
        <w:rPr>
          <w:rFonts w:ascii="Arial" w:hAnsi="Arial" w:cs="Arial"/>
        </w:rPr>
        <w:t> :</w:t>
      </w:r>
      <w:r w:rsidR="00CB378D">
        <w:rPr>
          <w:rFonts w:ascii="Arial" w:hAnsi="Arial" w:cs="Arial"/>
        </w:rPr>
        <w:t xml:space="preserve"> matériels principalement de marque Meiko et Comenda</w:t>
      </w: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AF405D">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7D380C60" w:rsidR="00321CB1" w:rsidRPr="00CD185D" w:rsidRDefault="00CB378D"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F405D">
        <w:fldChar w:fldCharType="separate"/>
      </w:r>
      <w:r>
        <w:fldChar w:fldCharType="end"/>
      </w:r>
      <w:r w:rsidR="00321CB1">
        <w:rPr>
          <w:rFonts w:ascii="Arial" w:hAnsi="Arial" w:cs="Arial"/>
          <w:lang w:val="en-GB"/>
        </w:rPr>
        <w:t xml:space="preserve"> CCAP n°</w:t>
      </w:r>
      <w:r>
        <w:rPr>
          <w:rFonts w:ascii="Arial" w:hAnsi="Arial" w:cs="Arial"/>
          <w:lang w:val="en-GB"/>
        </w:rPr>
        <w:t xml:space="preserve"> 25.</w:t>
      </w:r>
      <w:r w:rsidR="00AF405D">
        <w:rPr>
          <w:rFonts w:ascii="Arial" w:hAnsi="Arial" w:cs="Arial"/>
          <w:lang w:val="en-GB"/>
        </w:rPr>
        <w:t>B du 20/01/2025</w:t>
      </w:r>
    </w:p>
    <w:p w14:paraId="06779CF2" w14:textId="68FBE38A"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Fo</w:t>
      </w:r>
      <w:r w:rsidR="00CB378D">
        <w:rPr>
          <w:rFonts w:ascii="Arial" w:hAnsi="Arial" w:cs="Arial"/>
        </w:rPr>
        <w:t>urnitures courantes et services</w:t>
      </w:r>
    </w:p>
    <w:p w14:paraId="35CCAA36" w14:textId="0934DF21" w:rsidR="00321CB1" w:rsidRPr="00CD185D" w:rsidRDefault="00CB378D"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F405D">
        <w:fldChar w:fldCharType="separate"/>
      </w:r>
      <w:r>
        <w:fldChar w:fldCharType="end"/>
      </w:r>
      <w:r w:rsidR="00321CB1">
        <w:rPr>
          <w:rFonts w:ascii="Arial" w:hAnsi="Arial" w:cs="Arial"/>
          <w:lang w:val="en-GB"/>
        </w:rPr>
        <w:t xml:space="preserve"> CCTP n°</w:t>
      </w:r>
      <w:r>
        <w:rPr>
          <w:rFonts w:ascii="Arial" w:hAnsi="Arial" w:cs="Arial"/>
          <w:lang w:val="en-GB"/>
        </w:rPr>
        <w:t xml:space="preserve"> 25.</w:t>
      </w:r>
      <w:r w:rsidR="00AF405D">
        <w:rPr>
          <w:rFonts w:ascii="Arial" w:hAnsi="Arial" w:cs="Arial"/>
          <w:lang w:val="en-GB"/>
        </w:rPr>
        <w:t>B du 20/01/2025</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0EA2FA12"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D.P.G.F.</w:t>
      </w:r>
    </w:p>
    <w:p w14:paraId="3BCF7DEB" w14:textId="1CE0A7D5"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Annexe “ </w:t>
      </w:r>
      <w:r w:rsidR="00CB378D">
        <w:rPr>
          <w:rFonts w:ascii="Arial" w:hAnsi="Arial" w:cs="Arial"/>
        </w:rPr>
        <w:t>Délais</w:t>
      </w:r>
      <w:r>
        <w:rPr>
          <w:rFonts w:ascii="Arial" w:hAnsi="Arial" w:cs="Arial"/>
        </w:rPr>
        <w:t> ”</w:t>
      </w:r>
    </w:p>
    <w:p w14:paraId="71935E28" w14:textId="30751997" w:rsidR="00CB378D" w:rsidRDefault="00CB378D"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Annexe « Insertion »</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2248F801" w14:textId="17DC697A" w:rsidR="00321CB1" w:rsidRDefault="00321CB1" w:rsidP="00321CB1">
      <w:pPr>
        <w:pStyle w:val="fcase1ertab"/>
        <w:tabs>
          <w:tab w:val="left" w:pos="851"/>
        </w:tabs>
        <w:ind w:left="0" w:firstLine="0"/>
      </w:pPr>
      <w:r>
        <w:t xml:space="preserve">LOT N° 1 </w:t>
      </w:r>
      <w:r w:rsidR="00CB378D">
        <w:t>–</w:t>
      </w:r>
      <w:r>
        <w:t xml:space="preserve"> </w:t>
      </w:r>
      <w:r w:rsidR="00CB378D">
        <w:t>MATERIELS PRINCIPALEMENT DE MARQUE HOBART</w:t>
      </w: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rPr>
        <w:t xml:space="preserve"> aux montants indiqués ci-dessous ;</w:t>
      </w:r>
    </w:p>
    <w:p w14:paraId="293159A0" w14:textId="3F31C7B1"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 xml:space="preserve"> Taux de la TVA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0958916F" w14:textId="3812EBC1" w:rsidR="00321CB1" w:rsidRDefault="00321CB1" w:rsidP="00321CB1">
      <w:pPr>
        <w:pStyle w:val="fcase1ertab"/>
        <w:tabs>
          <w:tab w:val="left" w:pos="851"/>
        </w:tabs>
        <w:ind w:left="0" w:firstLine="0"/>
      </w:pPr>
      <w:r>
        <w:t xml:space="preserve">LOT N° 2 </w:t>
      </w:r>
      <w:r w:rsidR="00CB378D">
        <w:t>–</w:t>
      </w:r>
      <w:r>
        <w:t xml:space="preserve"> </w:t>
      </w:r>
      <w:r w:rsidR="00CB378D">
        <w:t>MATERIELS PRINCIPALEMENT DE MARQUE MEIKO ET COMENDA</w:t>
      </w:r>
    </w:p>
    <w:p w14:paraId="25D0122A"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rPr>
        <w:t xml:space="preserve"> aux montants indiqués ci-dessous ;</w:t>
      </w:r>
    </w:p>
    <w:p w14:paraId="3A5589A2" w14:textId="1FA23901"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 xml:space="preserve"> Taux de la TVA : 20 %</w:t>
      </w:r>
    </w:p>
    <w:p w14:paraId="7E8DE46A"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 xml:space="preserve"> Montant hors taxes</w:t>
      </w:r>
      <w:r>
        <w:rPr>
          <w:rStyle w:val="Caractresdenotedebasdepage"/>
        </w:rPr>
        <w:footnoteReference w:id="4"/>
      </w:r>
      <w:r>
        <w:rPr>
          <w:rStyle w:val="Caractresdenotedebasdepage"/>
        </w:rPr>
        <w:t> </w:t>
      </w:r>
      <w:r>
        <w:t>:</w:t>
      </w:r>
    </w:p>
    <w:p w14:paraId="2480AB2C"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73389C7"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0F398C7C"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 xml:space="preserve"> Montant TTC</w:t>
      </w:r>
      <w:r>
        <w:rPr>
          <w:rStyle w:val="Caractresdenotedebasdepage"/>
        </w:rPr>
        <w:footnoteReference w:customMarkFollows="1" w:id="5"/>
        <w:t>4 </w:t>
      </w:r>
      <w:r>
        <w:t>:</w:t>
      </w:r>
    </w:p>
    <w:p w14:paraId="2DCF27D2"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7F3774A8"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D835B47" w14:textId="77777777" w:rsidR="00321CB1" w:rsidRDefault="00321CB1" w:rsidP="00321CB1">
      <w:pPr>
        <w:pStyle w:val="fcasegauche"/>
        <w:tabs>
          <w:tab w:val="left" w:pos="851"/>
        </w:tabs>
        <w:spacing w:after="0"/>
        <w:ind w:left="0" w:firstLine="0"/>
        <w:rPr>
          <w:rFonts w:ascii="Arial" w:hAnsi="Arial" w:cs="Arial"/>
        </w:rPr>
      </w:pPr>
    </w:p>
    <w:p w14:paraId="03516B38"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658AEE33" w14:textId="77777777" w:rsidR="009B1CD0" w:rsidRDefault="009B1CD0" w:rsidP="009B45B9">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77777777" w:rsidR="009B1CD0" w:rsidRDefault="00321CB1" w:rsidP="006F3DF9">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9B1CD0">
        <w:rPr>
          <w:rFonts w:ascii="Arial" w:hAnsi="Arial" w:cs="Arial"/>
          <w:b/>
          <w:sz w:val="22"/>
          <w:szCs w:val="22"/>
        </w:rPr>
        <w:lastRenderedPageBreak/>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F405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F405D">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5331E1EE"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CB378D">
        <w:rPr>
          <w:rFonts w:ascii="Arial" w:hAnsi="Arial" w:cs="Arial"/>
        </w:rPr>
        <w:t xml:space="preserve">12 </w:t>
      </w:r>
      <w:r>
        <w:rPr>
          <w:rFonts w:ascii="Arial" w:hAnsi="Arial" w:cs="Arial"/>
        </w:rPr>
        <w:t>mois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151219E0" w:rsidR="009B1CD0" w:rsidRDefault="00844DAA" w:rsidP="009B45B9">
      <w:pPr>
        <w:tabs>
          <w:tab w:val="left" w:pos="851"/>
        </w:tabs>
        <w:spacing w:before="120"/>
        <w:ind w:left="567"/>
        <w:jc w:val="both"/>
      </w:pPr>
      <w:r>
        <w:tab/>
      </w:r>
      <w:r w:rsidR="00CB378D">
        <w:fldChar w:fldCharType="begin">
          <w:ffData>
            <w:name w:val=""/>
            <w:enabled/>
            <w:calcOnExit w:val="0"/>
            <w:checkBox>
              <w:size w:val="20"/>
              <w:default w:val="1"/>
            </w:checkBox>
          </w:ffData>
        </w:fldChar>
      </w:r>
      <w:r w:rsidR="00CB378D">
        <w:instrText xml:space="preserve"> FORMCHECKBOX </w:instrText>
      </w:r>
      <w:r w:rsidR="00AF405D">
        <w:fldChar w:fldCharType="separate"/>
      </w:r>
      <w:r w:rsidR="00CB378D">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AF405D">
        <w:fldChar w:fldCharType="separate"/>
      </w:r>
      <w:r w:rsidR="007D7A65">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AF405D">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500D1B0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AF405D">
        <w:fldChar w:fldCharType="separate"/>
      </w:r>
      <w:r w:rsidR="007D7A65">
        <w:fldChar w:fldCharType="end"/>
      </w:r>
      <w:r>
        <w:tab/>
      </w:r>
      <w:r w:rsidR="009D661E">
        <w:t>Non</w:t>
      </w:r>
      <w:r>
        <w:tab/>
      </w:r>
      <w:r>
        <w:tab/>
      </w:r>
      <w:r>
        <w:tab/>
      </w:r>
      <w:r w:rsidR="00CB378D">
        <w:fldChar w:fldCharType="begin">
          <w:ffData>
            <w:name w:val=""/>
            <w:enabled/>
            <w:calcOnExit w:val="0"/>
            <w:checkBox>
              <w:size w:val="20"/>
              <w:default w:val="1"/>
            </w:checkBox>
          </w:ffData>
        </w:fldChar>
      </w:r>
      <w:r w:rsidR="00CB378D">
        <w:instrText xml:space="preserve"> FORMCHECKBOX </w:instrText>
      </w:r>
      <w:r w:rsidR="00AF405D">
        <w:fldChar w:fldCharType="separate"/>
      </w:r>
      <w:r w:rsidR="00CB378D">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428EFB9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2565C86" w14:textId="19C2DD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CB378D">
        <w:rPr>
          <w:rFonts w:ascii="Arial" w:hAnsi="Arial" w:cs="Arial"/>
        </w:rPr>
        <w:t>2</w:t>
      </w:r>
    </w:p>
    <w:p w14:paraId="4628288B" w14:textId="51ACFF56" w:rsidR="009B1CD0" w:rsidRPr="00321CB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CB378D">
        <w:rPr>
          <w:rFonts w:ascii="Arial" w:hAnsi="Arial" w:cs="Arial"/>
        </w:rPr>
        <w:t>12 mois</w:t>
      </w:r>
    </w:p>
    <w:p w14:paraId="4A59D080" w14:textId="0095B0AE" w:rsidR="00CB378D" w:rsidRDefault="00CB378D" w:rsidP="00CB378D">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1</w:t>
      </w:r>
    </w:p>
    <w:p w14:paraId="72A0A9CB" w14:textId="4C3F87DF" w:rsidR="00CB378D" w:rsidRPr="00321CB1" w:rsidRDefault="00CB378D" w:rsidP="00CB378D">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pour aller jusqu’au 31/12/2028</w:t>
      </w:r>
    </w:p>
    <w:p w14:paraId="0DA82841" w14:textId="77777777" w:rsidR="00321CB1" w:rsidRDefault="00321CB1" w:rsidP="00321CB1">
      <w:pPr>
        <w:tabs>
          <w:tab w:val="left" w:pos="426"/>
          <w:tab w:val="left" w:pos="851"/>
        </w:tabs>
        <w:spacing w:before="120"/>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19198" w14:textId="77777777">
        <w:tc>
          <w:tcPr>
            <w:tcW w:w="10419" w:type="dxa"/>
            <w:shd w:val="clear" w:color="auto" w:fill="66CCFF"/>
          </w:tcPr>
          <w:p w14:paraId="7EEB693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F405D">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55D14C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F405D">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2C894101" w:rsidR="00321CB1" w:rsidRDefault="00321CB1" w:rsidP="00321CB1">
      <w:pPr>
        <w:numPr>
          <w:ilvl w:val="0"/>
          <w:numId w:val="1"/>
        </w:numPr>
        <w:ind w:firstLine="277"/>
        <w:rPr>
          <w:rFonts w:ascii="Arial" w:hAnsi="Arial" w:cs="Arial"/>
        </w:rPr>
      </w:pPr>
      <w:r>
        <w:rPr>
          <w:rFonts w:ascii="Arial" w:hAnsi="Arial" w:cs="Arial"/>
        </w:rPr>
        <w:t xml:space="preserve">Ministère </w:t>
      </w:r>
      <w:r w:rsidR="00CB378D">
        <w:rPr>
          <w:rFonts w:ascii="Arial" w:hAnsi="Arial" w:cs="Arial"/>
        </w:rPr>
        <w:t>de l’</w:t>
      </w:r>
      <w:r w:rsidR="00721FFB">
        <w:rPr>
          <w:rFonts w:ascii="Arial" w:hAnsi="Arial" w:cs="Arial"/>
        </w:rPr>
        <w:t xml:space="preserve">Education Nationale, </w:t>
      </w:r>
      <w:r>
        <w:rPr>
          <w:rFonts w:ascii="Arial" w:hAnsi="Arial" w:cs="Arial"/>
        </w:rPr>
        <w:t>de l’Enseignement Supérieur</w:t>
      </w:r>
      <w:r w:rsidR="00784C93">
        <w:rPr>
          <w:rFonts w:ascii="Arial" w:hAnsi="Arial" w:cs="Arial"/>
        </w:rPr>
        <w:t xml:space="preserve"> et de la Recherche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04E713A6" w:rsidR="00321CB1" w:rsidRDefault="00953EB7" w:rsidP="00321CB1">
      <w:pPr>
        <w:pStyle w:val="En-tte"/>
        <w:numPr>
          <w:ilvl w:val="0"/>
          <w:numId w:val="1"/>
        </w:numPr>
        <w:tabs>
          <w:tab w:val="left" w:pos="708"/>
        </w:tabs>
        <w:ind w:firstLine="277"/>
        <w:rPr>
          <w:rFonts w:ascii="Arial" w:hAnsi="Arial" w:cs="Arial"/>
        </w:rPr>
      </w:pPr>
      <w:r>
        <w:rPr>
          <w:rFonts w:ascii="Arial" w:hAnsi="Arial" w:cs="Arial"/>
        </w:rPr>
        <w:t>BP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044C01E7"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 xml:space="preserve">Tél. : 03 20 88 66 </w:t>
      </w:r>
      <w:r w:rsidR="00CB378D">
        <w:rPr>
          <w:rFonts w:ascii="Arial" w:hAnsi="Arial" w:cs="Arial"/>
        </w:rPr>
        <w:t>41</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0294E5A4"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xml:space="preserve"> : </w:t>
      </w:r>
      <w:r w:rsidR="00CB378D">
        <w:rPr>
          <w:rFonts w:ascii="Arial" w:hAnsi="Arial" w:cs="Arial"/>
        </w:rPr>
        <w:t>DENT</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01E821CE"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05D">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1D900571"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05D">
            <w:rPr>
              <w:rStyle w:val="Numrodepage"/>
              <w:rFonts w:cs="Arial"/>
              <w:b/>
              <w:noProof/>
            </w:rPr>
            <w:t>6</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437845D7"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14:paraId="781C3320"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3706E"/>
    <w:rsid w:val="0044597F"/>
    <w:rsid w:val="00450D84"/>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B1CD0"/>
    <w:rsid w:val="009B45B9"/>
    <w:rsid w:val="009C4738"/>
    <w:rsid w:val="009D661E"/>
    <w:rsid w:val="00A34D04"/>
    <w:rsid w:val="00A57321"/>
    <w:rsid w:val="00A72AD5"/>
    <w:rsid w:val="00AE7831"/>
    <w:rsid w:val="00AF405D"/>
    <w:rsid w:val="00B02608"/>
    <w:rsid w:val="00B0289C"/>
    <w:rsid w:val="00B054DA"/>
    <w:rsid w:val="00B20651"/>
    <w:rsid w:val="00B87564"/>
    <w:rsid w:val="00BA44E5"/>
    <w:rsid w:val="00BD767E"/>
    <w:rsid w:val="00BE6078"/>
    <w:rsid w:val="00C23457"/>
    <w:rsid w:val="00C630AD"/>
    <w:rsid w:val="00C83930"/>
    <w:rsid w:val="00C91060"/>
    <w:rsid w:val="00C911FE"/>
    <w:rsid w:val="00CB378D"/>
    <w:rsid w:val="00CD185D"/>
    <w:rsid w:val="00CD46CC"/>
    <w:rsid w:val="00CE67FD"/>
    <w:rsid w:val="00D26AD2"/>
    <w:rsid w:val="00D337D7"/>
    <w:rsid w:val="00D412FD"/>
    <w:rsid w:val="00D46BC7"/>
    <w:rsid w:val="00D90A00"/>
    <w:rsid w:val="00E20DB0"/>
    <w:rsid w:val="00E47798"/>
    <w:rsid w:val="00E74C76"/>
    <w:rsid w:val="00E96FF6"/>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0A803-AFCE-45AB-8E88-F72819D88A54}">
  <ds:schemaRefs>
    <ds:schemaRef ds:uri="http://schemas.microsoft.com/sharepoint/v3/contenttype/forms"/>
  </ds:schemaRefs>
</ds:datastoreItem>
</file>

<file path=customXml/itemProps2.xml><?xml version="1.0" encoding="utf-8"?>
<ds:datastoreItem xmlns:ds="http://schemas.openxmlformats.org/officeDocument/2006/customXml" ds:itemID="{9531E600-F839-4075-8718-CBE5658B523A}">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3ee6f26a-f689-45e0-a8fd-4ba17b461813"/>
    <ds:schemaRef ds:uri="http://purl.org/dc/dcmitype/"/>
    <ds:schemaRef ds:uri="http://schemas.microsoft.com/office/2006/metadata/properties"/>
    <ds:schemaRef ds:uri="647f6268-259c-4dc7-a320-542a8850ac07"/>
    <ds:schemaRef ds:uri="http://www.w3.org/XML/1998/namespace"/>
    <ds:schemaRef ds:uri="http://purl.org/dc/elements/1.1/"/>
  </ds:schemaRefs>
</ds:datastoreItem>
</file>

<file path=customXml/itemProps3.xml><?xml version="1.0" encoding="utf-8"?>
<ds:datastoreItem xmlns:ds="http://schemas.openxmlformats.org/officeDocument/2006/customXml" ds:itemID="{B0D75468-81DC-46CC-A382-B01297AC2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755F43-6306-4DED-B9F3-ADC86A29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6</Pages>
  <Words>2481</Words>
  <Characters>13646</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16095</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16</cp:revision>
  <cp:lastPrinted>2016-11-04T12:53:00Z</cp:lastPrinted>
  <dcterms:created xsi:type="dcterms:W3CDTF">2019-07-24T09:58:00Z</dcterms:created>
  <dcterms:modified xsi:type="dcterms:W3CDTF">2025-01-17T09:13:00Z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