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190184">
              <w:rPr>
                <w:rFonts w:ascii="Arial" w:hAnsi="Arial" w:cs="Arial"/>
                <w:b/>
                <w:bCs/>
                <w:sz w:val="28"/>
                <w:szCs w:val="28"/>
              </w:rPr>
              <w:t xml:space="preserve"> N° 2025 0 01</w:t>
            </w:r>
            <w:r w:rsidR="00D87961">
              <w:rPr>
                <w:rFonts w:ascii="Arial" w:hAnsi="Arial" w:cs="Arial"/>
                <w:b/>
                <w:bCs/>
                <w:sz w:val="28"/>
                <w:szCs w:val="28"/>
              </w:rPr>
              <w:t>5</w:t>
            </w:r>
            <w:r w:rsidR="00190184">
              <w:rPr>
                <w:rFonts w:ascii="Arial" w:hAnsi="Arial" w:cs="Arial"/>
                <w:b/>
                <w:bCs/>
                <w:sz w:val="28"/>
                <w:szCs w:val="28"/>
              </w:rPr>
              <w:t xml:space="preserve"> 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74309" w:rsidRDefault="005D4692" w:rsidP="00E74309">
      <w:pPr>
        <w:suppressAutoHyphens w:val="0"/>
        <w:jc w:val="center"/>
        <w:rPr>
          <w:rFonts w:ascii="Arial" w:hAnsi="Arial"/>
          <w:b/>
          <w:iCs/>
        </w:rPr>
      </w:pPr>
      <w:bookmarkStart w:id="0" w:name="_Hlk142466526"/>
      <w:bookmarkStart w:id="1" w:name="_Hlk158795020"/>
      <w:r>
        <w:rPr>
          <w:rFonts w:ascii="Arial" w:hAnsi="Arial"/>
          <w:b/>
          <w:iCs/>
          <w:u w:val="dottedHeavy"/>
        </w:rPr>
        <w:t>APPEL D’OFFRES OUVERT</w:t>
      </w:r>
      <w:r w:rsidR="00E74309" w:rsidRPr="008653B4">
        <w:rPr>
          <w:rFonts w:ascii="Arial" w:hAnsi="Arial"/>
          <w:b/>
          <w:iCs/>
          <w:u w:val="dottedHeavy"/>
        </w:rPr>
        <w:t xml:space="preserve"> </w:t>
      </w:r>
      <w:r w:rsidR="00E74309" w:rsidRPr="00BB2638">
        <w:rPr>
          <w:rFonts w:ascii="Arial" w:hAnsi="Arial"/>
          <w:b/>
          <w:iCs/>
          <w:u w:val="dottedHeavy"/>
        </w:rPr>
        <w:t>n°</w:t>
      </w:r>
      <w:r w:rsidR="00E74309" w:rsidRPr="00BB2638">
        <w:rPr>
          <w:rFonts w:ascii="Arial" w:hAnsi="Arial"/>
          <w:b/>
          <w:iCs/>
        </w:rPr>
        <w:t xml:space="preserve"> BIO202</w:t>
      </w:r>
      <w:r w:rsidR="00190184">
        <w:rPr>
          <w:rFonts w:ascii="Arial" w:hAnsi="Arial"/>
          <w:b/>
          <w:iCs/>
        </w:rPr>
        <w:t>5</w:t>
      </w:r>
      <w:r w:rsidR="00E74309" w:rsidRPr="00BB2638">
        <w:rPr>
          <w:rFonts w:ascii="Arial" w:hAnsi="Arial"/>
          <w:b/>
          <w:iCs/>
        </w:rPr>
        <w:t>-</w:t>
      </w:r>
      <w:r w:rsidR="00E74309">
        <w:rPr>
          <w:rFonts w:ascii="Arial" w:hAnsi="Arial"/>
          <w:b/>
          <w:iCs/>
        </w:rPr>
        <w:t>0</w:t>
      </w:r>
      <w:r w:rsidR="00190184">
        <w:rPr>
          <w:rFonts w:ascii="Arial" w:hAnsi="Arial"/>
          <w:b/>
          <w:iCs/>
        </w:rPr>
        <w:t>1</w:t>
      </w:r>
      <w:r w:rsidR="00471BB9">
        <w:rPr>
          <w:rFonts w:ascii="Arial" w:hAnsi="Arial"/>
          <w:b/>
          <w:iCs/>
        </w:rPr>
        <w:t>5</w:t>
      </w:r>
    </w:p>
    <w:p w:rsidR="00190184" w:rsidRPr="00BB2638" w:rsidRDefault="00190184" w:rsidP="00E74309">
      <w:pPr>
        <w:suppressAutoHyphens w:val="0"/>
        <w:jc w:val="center"/>
        <w:rPr>
          <w:rFonts w:ascii="Arial" w:hAnsi="Arial"/>
          <w:b/>
          <w:iCs/>
        </w:rPr>
      </w:pPr>
    </w:p>
    <w:p w:rsidR="00471BB9" w:rsidRPr="00471BB9" w:rsidRDefault="00471BB9" w:rsidP="00471BB9">
      <w:pPr>
        <w:jc w:val="center"/>
        <w:rPr>
          <w:rFonts w:ascii="Arial" w:hAnsi="Arial" w:cs="Arial"/>
          <w:caps/>
          <w:sz w:val="24"/>
          <w:szCs w:val="24"/>
        </w:rPr>
      </w:pPr>
      <w:bookmarkStart w:id="2" w:name="_Hlk187765626"/>
      <w:bookmarkStart w:id="3" w:name="_Hlk169986247"/>
      <w:bookmarkStart w:id="4" w:name="_GoBack"/>
      <w:bookmarkEnd w:id="0"/>
      <w:bookmarkEnd w:id="1"/>
      <w:r w:rsidRPr="00471BB9">
        <w:rPr>
          <w:rFonts w:ascii="Arial" w:hAnsi="Arial" w:cs="Arial"/>
          <w:b/>
          <w:bCs/>
          <w:caps/>
          <w:sz w:val="24"/>
          <w:szCs w:val="24"/>
        </w:rPr>
        <w:t>Fournitures de réactifs et consommables de biologie avec ou sans acquisition d’EQUIPEMEnt</w:t>
      </w:r>
      <w:bookmarkEnd w:id="2"/>
      <w:r w:rsidRPr="00471BB9">
        <w:rPr>
          <w:rFonts w:ascii="Arial" w:hAnsi="Arial" w:cs="Arial"/>
          <w:b/>
          <w:bCs/>
          <w:caps/>
          <w:sz w:val="24"/>
          <w:szCs w:val="24"/>
        </w:rPr>
        <w:t xml:space="preserve"> pour le Centre Hospitalier Universitaire CAEN NORMANDIE</w:t>
      </w:r>
    </w:p>
    <w:bookmarkEnd w:id="3"/>
    <w:bookmarkEnd w:id="4"/>
    <w:p w:rsidR="00DD3432" w:rsidRPr="00DD3432" w:rsidRDefault="00DD3432" w:rsidP="00DD3432">
      <w:pPr>
        <w:tabs>
          <w:tab w:val="left" w:pos="426"/>
          <w:tab w:val="left" w:pos="851"/>
        </w:tabs>
        <w:jc w:val="center"/>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F4647C">
        <w:rPr>
          <w:rFonts w:ascii="Wingdings" w:eastAsia="Wingdings" w:hAnsi="Wingdings" w:cs="Wingdings"/>
          <w:b/>
          <w:color w:val="66CCFF"/>
          <w:spacing w:val="-10"/>
        </w:rPr>
        <w:t></w:t>
      </w:r>
      <w:r w:rsidRPr="00F4647C">
        <w:rPr>
          <w:rFonts w:ascii="Arial" w:eastAsia="Arial" w:hAnsi="Arial" w:cs="Arial"/>
          <w:spacing w:val="-10"/>
        </w:rPr>
        <w:t xml:space="preserve">  </w:t>
      </w:r>
      <w:r w:rsidRPr="00F4647C">
        <w:rPr>
          <w:rFonts w:ascii="Arial" w:hAnsi="Arial" w:cs="Arial"/>
        </w:rPr>
        <w:t>Cet</w:t>
      </w:r>
      <w:proofErr w:type="gramEnd"/>
      <w:r w:rsidRPr="00F4647C">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5D469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5D4692"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8796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190184"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CF48E3" w:rsidRDefault="007D7A65" w:rsidP="005846FB">
      <w:pPr>
        <w:pStyle w:val="fcasegauche"/>
        <w:tabs>
          <w:tab w:val="left" w:pos="851"/>
        </w:tabs>
        <w:spacing w:after="0"/>
        <w:ind w:left="851" w:firstLine="0"/>
        <w:rPr>
          <w:rFonts w:ascii="Arial" w:hAnsi="Arial" w:cs="Arial"/>
        </w:rPr>
      </w:pPr>
      <w:r w:rsidRPr="00CF48E3">
        <w:fldChar w:fldCharType="begin">
          <w:ffData>
            <w:name w:val=""/>
            <w:enabled/>
            <w:calcOnExit w:val="0"/>
            <w:checkBox>
              <w:size w:val="20"/>
              <w:default w:val="0"/>
            </w:checkBox>
          </w:ffData>
        </w:fldChar>
      </w:r>
      <w:r w:rsidRPr="00CF48E3">
        <w:instrText xml:space="preserve"> FORMCHECKBOX </w:instrText>
      </w:r>
      <w:r w:rsidR="00D87961">
        <w:fldChar w:fldCharType="separate"/>
      </w:r>
      <w:r w:rsidRPr="00CF48E3">
        <w:fldChar w:fldCharType="end"/>
      </w:r>
      <w:r w:rsidR="009B1CD0" w:rsidRPr="00CF48E3">
        <w:rPr>
          <w:rFonts w:ascii="Arial" w:hAnsi="Arial" w:cs="Arial"/>
        </w:rPr>
        <w:tab/>
      </w:r>
      <w:proofErr w:type="gramStart"/>
      <w:r w:rsidR="009B1CD0" w:rsidRPr="00CF48E3">
        <w:rPr>
          <w:rFonts w:ascii="Arial" w:hAnsi="Arial" w:cs="Arial"/>
        </w:rPr>
        <w:t>à</w:t>
      </w:r>
      <w:proofErr w:type="gramEnd"/>
      <w:r w:rsidR="009B1CD0" w:rsidRPr="00CF48E3">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D87961">
        <w:fldChar w:fldCharType="separate"/>
      </w:r>
      <w:r>
        <w:fldChar w:fldCharType="end"/>
      </w:r>
      <w:r w:rsidR="009B1CD0" w:rsidRPr="003A77D1">
        <w:rPr>
          <w:rFonts w:ascii="Arial" w:hAnsi="Arial" w:cs="Arial"/>
        </w:rPr>
        <w:t xml:space="preserve"> </w:t>
      </w:r>
      <w:r w:rsidR="009B1CD0" w:rsidRPr="00BB2638">
        <w:rPr>
          <w:rFonts w:ascii="Arial" w:hAnsi="Arial" w:cs="Arial"/>
          <w:b/>
        </w:rPr>
        <w:t>CCAP</w:t>
      </w:r>
      <w:r w:rsidR="009B1CD0" w:rsidRPr="00BB2638">
        <w:rPr>
          <w:rFonts w:ascii="Arial" w:hAnsi="Arial" w:cs="Arial"/>
        </w:rPr>
        <w:t xml:space="preserve"> </w:t>
      </w:r>
      <w:r w:rsidR="009B1CD0" w:rsidRPr="00BB2638">
        <w:rPr>
          <w:rFonts w:ascii="Arial" w:hAnsi="Arial" w:cs="Arial"/>
          <w:b/>
        </w:rPr>
        <w:t>n°</w:t>
      </w:r>
      <w:r w:rsidR="00EB6459" w:rsidRPr="00BB2638">
        <w:rPr>
          <w:rFonts w:ascii="Arial" w:hAnsi="Arial" w:cs="Arial"/>
          <w:b/>
        </w:rPr>
        <w:t>BIO20</w:t>
      </w:r>
      <w:r w:rsidR="00BB2638" w:rsidRPr="00BB2638">
        <w:rPr>
          <w:rFonts w:ascii="Arial" w:hAnsi="Arial" w:cs="Arial"/>
          <w:b/>
        </w:rPr>
        <w:t>2</w:t>
      </w:r>
      <w:r w:rsidR="00190184">
        <w:rPr>
          <w:rFonts w:ascii="Arial" w:hAnsi="Arial" w:cs="Arial"/>
          <w:b/>
        </w:rPr>
        <w:t>5</w:t>
      </w:r>
      <w:r w:rsidR="00EB6459" w:rsidRPr="00BB2638">
        <w:rPr>
          <w:rFonts w:ascii="Arial" w:hAnsi="Arial" w:cs="Arial"/>
          <w:b/>
        </w:rPr>
        <w:t>-</w:t>
      </w:r>
      <w:r w:rsidR="00F4647C">
        <w:rPr>
          <w:rFonts w:ascii="Arial" w:hAnsi="Arial" w:cs="Arial"/>
          <w:b/>
        </w:rPr>
        <w:t>0</w:t>
      </w:r>
      <w:r w:rsidR="00190184">
        <w:rPr>
          <w:rFonts w:ascii="Arial" w:hAnsi="Arial" w:cs="Arial"/>
          <w:b/>
        </w:rPr>
        <w:t>1</w:t>
      </w:r>
      <w:r w:rsidR="00471BB9">
        <w:rPr>
          <w:rFonts w:ascii="Arial" w:hAnsi="Arial" w:cs="Arial"/>
          <w:b/>
        </w:rPr>
        <w:t>5</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D87961">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3C4D81">
        <w:t>applicables aux marchés publics de fournitures courantes et de services, issu de l’arrêté du 30 mars 2021</w:t>
      </w:r>
    </w:p>
    <w:p w:rsidR="009B1CD0" w:rsidRPr="003A77D1" w:rsidRDefault="006C2DAA" w:rsidP="00D64188">
      <w:pPr>
        <w:tabs>
          <w:tab w:val="left" w:pos="851"/>
        </w:tabs>
        <w:spacing w:before="120"/>
        <w:ind w:left="1135" w:right="565" w:hanging="284"/>
        <w:jc w:val="both"/>
      </w:pPr>
      <w:r w:rsidRPr="00BB2638">
        <w:fldChar w:fldCharType="begin">
          <w:ffData>
            <w:name w:val=""/>
            <w:enabled/>
            <w:calcOnExit w:val="0"/>
            <w:checkBox>
              <w:size w:val="20"/>
              <w:default w:val="1"/>
            </w:checkBox>
          </w:ffData>
        </w:fldChar>
      </w:r>
      <w:r w:rsidRPr="00BB2638">
        <w:instrText xml:space="preserve"> FORMCHECKBOX </w:instrText>
      </w:r>
      <w:r w:rsidR="00D87961">
        <w:fldChar w:fldCharType="separate"/>
      </w:r>
      <w:r w:rsidRPr="00BB2638">
        <w:fldChar w:fldCharType="end"/>
      </w:r>
      <w:r w:rsidR="009B1CD0" w:rsidRPr="00BB2638">
        <w:rPr>
          <w:rFonts w:ascii="Arial" w:hAnsi="Arial" w:cs="Arial"/>
        </w:rPr>
        <w:t xml:space="preserve"> </w:t>
      </w:r>
      <w:r w:rsidR="009B1CD0" w:rsidRPr="00BB2638">
        <w:rPr>
          <w:rFonts w:ascii="Arial" w:hAnsi="Arial" w:cs="Arial"/>
          <w:b/>
        </w:rPr>
        <w:t>CCTP</w:t>
      </w:r>
      <w:r w:rsidR="00EB6459" w:rsidRPr="00BB2638">
        <w:rPr>
          <w:rFonts w:ascii="Arial" w:hAnsi="Arial" w:cs="Arial"/>
          <w:b/>
        </w:rPr>
        <w:t xml:space="preserve"> BIO20</w:t>
      </w:r>
      <w:r w:rsidR="00BB2638" w:rsidRPr="00BB2638">
        <w:rPr>
          <w:rFonts w:ascii="Arial" w:hAnsi="Arial" w:cs="Arial"/>
          <w:b/>
        </w:rPr>
        <w:t>2</w:t>
      </w:r>
      <w:r w:rsidR="00190184">
        <w:rPr>
          <w:rFonts w:ascii="Arial" w:hAnsi="Arial" w:cs="Arial"/>
          <w:b/>
        </w:rPr>
        <w:t>5</w:t>
      </w:r>
      <w:r w:rsidR="00BB2638" w:rsidRPr="00BB2638">
        <w:rPr>
          <w:rFonts w:ascii="Arial" w:hAnsi="Arial" w:cs="Arial"/>
          <w:b/>
        </w:rPr>
        <w:t>-</w:t>
      </w:r>
      <w:r w:rsidR="00F4647C">
        <w:rPr>
          <w:rFonts w:ascii="Arial" w:hAnsi="Arial" w:cs="Arial"/>
          <w:b/>
        </w:rPr>
        <w:t>0</w:t>
      </w:r>
      <w:r w:rsidR="00190184">
        <w:rPr>
          <w:rFonts w:ascii="Arial" w:hAnsi="Arial" w:cs="Arial"/>
          <w:b/>
        </w:rPr>
        <w:t>1</w:t>
      </w:r>
      <w:r w:rsidR="00471BB9">
        <w:rPr>
          <w:rFonts w:ascii="Arial" w:hAnsi="Arial" w:cs="Arial"/>
          <w:b/>
        </w:rPr>
        <w:t>5</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D87961">
        <w:rPr>
          <w:rFonts w:ascii="Arial" w:hAnsi="Arial" w:cs="Arial"/>
          <w:lang w:eastAsia="fr-FR"/>
        </w:rPr>
      </w:r>
      <w:r w:rsidR="00D87961">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D87961">
        <w:rPr>
          <w:lang w:eastAsia="fr-FR"/>
        </w:rPr>
      </w:r>
      <w:r w:rsidR="00D87961">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D87961">
        <w:rPr>
          <w:lang w:eastAsia="fr-FR"/>
        </w:rPr>
      </w:r>
      <w:r w:rsidR="00D87961">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D87961">
        <w:rPr>
          <w:lang w:eastAsia="fr-FR"/>
        </w:rPr>
      </w:r>
      <w:r w:rsidR="00D87961">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8796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01CCE">
        <w:trPr>
          <w:trHeight w:val="533"/>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F01CCE">
        <w:trPr>
          <w:trHeight w:val="298"/>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Pr="002E3B63" w:rsidRDefault="009B1CD0" w:rsidP="006C4338">
      <w:pPr>
        <w:pStyle w:val="fcasegauche"/>
        <w:tabs>
          <w:tab w:val="left" w:pos="851"/>
        </w:tabs>
        <w:spacing w:after="0"/>
        <w:ind w:left="0" w:firstLine="0"/>
        <w:rPr>
          <w:rFonts w:ascii="Arial" w:hAnsi="Arial" w:cs="Arial"/>
          <w:bCs/>
          <w:iCs/>
        </w:rPr>
      </w:pPr>
    </w:p>
    <w:p w:rsidR="00EB6459" w:rsidRPr="002E3B63" w:rsidRDefault="00EB6459" w:rsidP="00EB6459">
      <w:pPr>
        <w:pStyle w:val="Titre3"/>
        <w:jc w:val="left"/>
        <w:rPr>
          <w:i/>
          <w:sz w:val="18"/>
          <w:szCs w:val="18"/>
        </w:rPr>
      </w:pPr>
      <w:r w:rsidRPr="002E3B63">
        <w:t>B3 - Compte (s) à créditer</w:t>
      </w:r>
    </w:p>
    <w:p w:rsidR="00EB6459" w:rsidRPr="002E3B63" w:rsidRDefault="00EB6459" w:rsidP="00EB6459">
      <w:pPr>
        <w:pStyle w:val="fcase1ertab"/>
        <w:tabs>
          <w:tab w:val="left" w:pos="851"/>
        </w:tabs>
        <w:spacing w:before="120"/>
        <w:ind w:left="0" w:firstLine="0"/>
        <w:rPr>
          <w:rFonts w:ascii="Arial" w:hAnsi="Arial" w:cs="Arial"/>
          <w:b/>
          <w:color w:val="FF0000"/>
          <w:sz w:val="16"/>
          <w:szCs w:val="16"/>
        </w:rPr>
      </w:pPr>
      <w:r w:rsidRPr="002E3B63">
        <w:rPr>
          <w:rFonts w:ascii="Arial" w:hAnsi="Arial" w:cs="Arial"/>
          <w:b/>
          <w:i/>
          <w:color w:val="FF0000"/>
          <w:sz w:val="16"/>
          <w:szCs w:val="16"/>
        </w:rPr>
        <w:t>(Joindre un ou des relevé(s) d’identité bancaire ou postal.)</w:t>
      </w:r>
    </w:p>
    <w:p w:rsidR="00EB6459" w:rsidRPr="002E3B63" w:rsidRDefault="00EB6459" w:rsidP="00EB6459">
      <w:pPr>
        <w:pStyle w:val="fcasegauche"/>
        <w:tabs>
          <w:tab w:val="left" w:pos="426"/>
          <w:tab w:val="left" w:pos="851"/>
        </w:tabs>
        <w:spacing w:after="0"/>
        <w:ind w:left="0" w:firstLine="0"/>
        <w:jc w:val="left"/>
        <w:rPr>
          <w:rFonts w:ascii="Arial" w:hAnsi="Arial" w:cs="Arial"/>
          <w:b/>
        </w:rPr>
      </w:pPr>
    </w:p>
    <w:p w:rsidR="00EB6459" w:rsidRPr="002E3B63" w:rsidRDefault="00EB6459" w:rsidP="00EB6459">
      <w:pPr>
        <w:pStyle w:val="Titre2"/>
        <w:rPr>
          <w:rFonts w:ascii="Arial" w:hAnsi="Arial" w:cs="Arial"/>
        </w:rPr>
      </w:pPr>
      <w:proofErr w:type="gramStart"/>
      <w:r w:rsidRPr="002E3B63">
        <w:rPr>
          <w:rFonts w:ascii="Arial" w:eastAsia="Wingdings" w:hAnsi="Arial" w:cs="Arial"/>
          <w:color w:val="66CCFF"/>
          <w:spacing w:val="-10"/>
        </w:rPr>
        <w:t></w:t>
      </w:r>
      <w:r w:rsidRPr="002E3B63">
        <w:rPr>
          <w:rFonts w:ascii="Arial" w:eastAsia="Arial" w:hAnsi="Arial" w:cs="Arial"/>
          <w:spacing w:val="-10"/>
        </w:rPr>
        <w:t xml:space="preserve">  </w:t>
      </w:r>
      <w:r w:rsidRPr="002E3B63">
        <w:rPr>
          <w:rFonts w:ascii="Arial" w:hAnsi="Arial" w:cs="Arial"/>
        </w:rPr>
        <w:t>Nom</w:t>
      </w:r>
      <w:proofErr w:type="gramEnd"/>
      <w:r w:rsidRPr="002E3B63">
        <w:rPr>
          <w:rFonts w:ascii="Arial" w:hAnsi="Arial" w:cs="Arial"/>
        </w:rPr>
        <w:t xml:space="preserve"> de l’établissement bancaire :</w:t>
      </w: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Titre2"/>
        <w:rPr>
          <w:rFonts w:ascii="Arial" w:hAnsi="Arial" w:cs="Arial"/>
        </w:rPr>
      </w:pPr>
      <w:proofErr w:type="gramStart"/>
      <w:r w:rsidRPr="002E3B63">
        <w:rPr>
          <w:rFonts w:ascii="Arial" w:eastAsia="Wingdings" w:hAnsi="Arial" w:cs="Arial"/>
          <w:color w:val="66CCFF"/>
          <w:spacing w:val="-10"/>
        </w:rPr>
        <w:t></w:t>
      </w:r>
      <w:r w:rsidRPr="002E3B63">
        <w:rPr>
          <w:rFonts w:ascii="Arial" w:eastAsia="Arial" w:hAnsi="Arial" w:cs="Arial"/>
          <w:spacing w:val="-10"/>
        </w:rPr>
        <w:t xml:space="preserve">  </w:t>
      </w:r>
      <w:r w:rsidRPr="002E3B63">
        <w:rPr>
          <w:rFonts w:ascii="Arial" w:hAnsi="Arial" w:cs="Arial"/>
        </w:rPr>
        <w:t>Numéro</w:t>
      </w:r>
      <w:proofErr w:type="gramEnd"/>
      <w:r w:rsidRPr="002E3B63">
        <w:rPr>
          <w:rFonts w:ascii="Arial" w:hAnsi="Arial" w:cs="Arial"/>
        </w:rPr>
        <w:t xml:space="preserve"> de compte : </w:t>
      </w:r>
      <w:r w:rsidRPr="002E3B63">
        <w:rPr>
          <w:rFonts w:ascii="Arial" w:hAnsi="Arial" w:cs="Arial"/>
          <w:b w:val="0"/>
          <w:i/>
          <w:sz w:val="16"/>
          <w:szCs w:val="16"/>
        </w:rPr>
        <w:t>(</w:t>
      </w:r>
      <w:r w:rsidRPr="002E3B63">
        <w:rPr>
          <w:rFonts w:ascii="Arial" w:hAnsi="Arial" w:cs="Arial"/>
          <w:b w:val="0"/>
          <w:i/>
          <w:color w:val="FF0000"/>
          <w:sz w:val="16"/>
          <w:szCs w:val="16"/>
        </w:rPr>
        <w:t>IBAN complet et code BIC</w:t>
      </w:r>
      <w:r w:rsidRPr="002E3B63">
        <w:rPr>
          <w:rFonts w:ascii="Arial" w:hAnsi="Arial" w:cs="Arial"/>
          <w:b w:val="0"/>
          <w:i/>
          <w:sz w:val="16"/>
          <w:szCs w:val="16"/>
        </w:rPr>
        <w:t>)</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8796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8796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BB2638" w:rsidRDefault="009B1CD0" w:rsidP="009B45B9">
      <w:pPr>
        <w:pStyle w:val="Titre4"/>
        <w:tabs>
          <w:tab w:val="clear" w:pos="4111"/>
          <w:tab w:val="left" w:pos="426"/>
          <w:tab w:val="left" w:pos="851"/>
        </w:tabs>
      </w:pPr>
      <w:r>
        <w:rPr>
          <w:sz w:val="22"/>
          <w:szCs w:val="22"/>
        </w:rPr>
        <w:t>B5 -</w:t>
      </w:r>
      <w:r>
        <w:rPr>
          <w:b w:val="0"/>
          <w:sz w:val="22"/>
          <w:szCs w:val="22"/>
        </w:rPr>
        <w:t xml:space="preserve"> </w:t>
      </w:r>
      <w:r w:rsidRPr="00BB2638">
        <w:rPr>
          <w:sz w:val="22"/>
          <w:szCs w:val="22"/>
        </w:rPr>
        <w:t xml:space="preserve">Durée d’exécution du marché </w:t>
      </w:r>
      <w:r w:rsidR="00FE48C9" w:rsidRPr="00BB2638">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F4647C">
        <w:rPr>
          <w:rFonts w:ascii="Arial" w:hAnsi="Arial" w:cs="Arial"/>
        </w:rPr>
        <w:t xml:space="preserve"> est de </w:t>
      </w:r>
    </w:p>
    <w:p w:rsidR="009B1CD0" w:rsidRDefault="009B1CD0" w:rsidP="009B45B9">
      <w:pPr>
        <w:tabs>
          <w:tab w:val="left" w:pos="851"/>
        </w:tabs>
      </w:pPr>
      <w:r>
        <w:rPr>
          <w:rFonts w:ascii="Arial" w:hAnsi="Arial" w:cs="Arial"/>
          <w:i/>
          <w:sz w:val="18"/>
          <w:szCs w:val="18"/>
        </w:rPr>
        <w:t>(Cocher la case correspondante.)</w:t>
      </w:r>
    </w:p>
    <w:p w:rsidR="00F01CCE" w:rsidRDefault="00844DAA" w:rsidP="00F4647C">
      <w:pPr>
        <w:tabs>
          <w:tab w:val="left" w:pos="851"/>
        </w:tabs>
        <w:spacing w:before="120"/>
        <w:ind w:left="567"/>
        <w:jc w:val="both"/>
      </w:pPr>
      <w:r>
        <w:tab/>
      </w:r>
      <w:r w:rsidR="00F01CCE">
        <w:fldChar w:fldCharType="begin">
          <w:ffData>
            <w:name w:val=""/>
            <w:enabled/>
            <w:calcOnExit w:val="0"/>
            <w:checkBox>
              <w:size w:val="20"/>
              <w:default w:val="1"/>
            </w:checkBox>
          </w:ffData>
        </w:fldChar>
      </w:r>
      <w:r w:rsidR="00F01CCE">
        <w:instrText xml:space="preserve"> FORMCHECKBOX </w:instrText>
      </w:r>
      <w:r w:rsidR="00D87961">
        <w:fldChar w:fldCharType="separate"/>
      </w:r>
      <w:r w:rsidR="00F01CCE">
        <w:fldChar w:fldCharType="end"/>
      </w:r>
      <w:r w:rsidR="009B1CD0">
        <w:rPr>
          <w:rFonts w:ascii="Arial" w:hAnsi="Arial" w:cs="Arial"/>
        </w:rPr>
        <w:tab/>
      </w:r>
      <w:proofErr w:type="gramStart"/>
      <w:r w:rsidR="00ED34FA">
        <w:rPr>
          <w:rFonts w:ascii="Arial" w:hAnsi="Arial" w:cs="Arial"/>
        </w:rPr>
        <w:t>de</w:t>
      </w:r>
      <w:proofErr w:type="gramEnd"/>
      <w:r w:rsidR="00ED34FA">
        <w:rPr>
          <w:rFonts w:ascii="Arial" w:hAnsi="Arial" w:cs="Arial"/>
        </w:rPr>
        <w:t xml:space="preserve"> </w:t>
      </w:r>
      <w:r w:rsidR="00471BB9">
        <w:rPr>
          <w:rFonts w:ascii="Arial" w:hAnsi="Arial" w:cs="Arial"/>
        </w:rPr>
        <w:t>12</w:t>
      </w:r>
      <w:r w:rsidR="00ED34FA">
        <w:rPr>
          <w:rFonts w:ascii="Arial" w:hAnsi="Arial" w:cs="Arial"/>
        </w:rPr>
        <w:t xml:space="preserve"> mois à compter de </w:t>
      </w:r>
      <w:r w:rsidR="009B1CD0">
        <w:rPr>
          <w:rFonts w:ascii="Arial" w:hAnsi="Arial" w:cs="Arial"/>
        </w:rPr>
        <w:t>la date de notification</w:t>
      </w:r>
      <w:r w:rsidR="00F01CCE">
        <w:t>.</w:t>
      </w:r>
    </w:p>
    <w:p w:rsidR="00D64188" w:rsidRDefault="00D64188" w:rsidP="00F01CCE">
      <w:pPr>
        <w:tabs>
          <w:tab w:val="left" w:pos="851"/>
        </w:tabs>
        <w:spacing w:before="120"/>
        <w:ind w:left="567"/>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87961">
        <w:fldChar w:fldCharType="separate"/>
      </w:r>
      <w:r w:rsidR="007D7A65">
        <w:fldChar w:fldCharType="end"/>
      </w:r>
      <w:r>
        <w:tab/>
      </w:r>
      <w:r w:rsidR="009D661E">
        <w:t>Non</w:t>
      </w:r>
      <w:r>
        <w:tab/>
      </w:r>
      <w:r>
        <w:tab/>
      </w:r>
      <w:r>
        <w:tab/>
      </w:r>
      <w:r w:rsidR="00BB2638">
        <w:fldChar w:fldCharType="begin">
          <w:ffData>
            <w:name w:val=""/>
            <w:enabled/>
            <w:calcOnExit w:val="0"/>
            <w:checkBox>
              <w:size w:val="20"/>
              <w:default w:val="1"/>
            </w:checkBox>
          </w:ffData>
        </w:fldChar>
      </w:r>
      <w:r w:rsidR="00BB2638">
        <w:instrText xml:space="preserve"> FORMCHECKBOX </w:instrText>
      </w:r>
      <w:r w:rsidR="00D87961">
        <w:fldChar w:fldCharType="separate"/>
      </w:r>
      <w:r w:rsidR="00BB2638">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BB26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Nombre des reconductions : </w:t>
      </w:r>
      <w:r w:rsidR="00BB2638">
        <w:rPr>
          <w:rFonts w:ascii="Arial" w:hAnsi="Arial" w:cs="Arial"/>
        </w:rPr>
        <w:t xml:space="preserve"> </w:t>
      </w:r>
      <w:r w:rsidR="00471BB9">
        <w:rPr>
          <w:rFonts w:ascii="Arial" w:hAnsi="Arial" w:cs="Arial"/>
          <w:b/>
        </w:rPr>
        <w:t>3</w:t>
      </w:r>
    </w:p>
    <w:p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B23AC7" w:rsidRPr="00CF48E3">
        <w:rPr>
          <w:rFonts w:ascii="Arial" w:hAnsi="Arial" w:cs="Arial"/>
          <w:b/>
        </w:rPr>
        <w:t>1</w:t>
      </w:r>
      <w:r w:rsidR="00F01CCE">
        <w:rPr>
          <w:rFonts w:ascii="Arial" w:hAnsi="Arial" w:cs="Arial"/>
          <w:b/>
        </w:rPr>
        <w:t>2</w:t>
      </w:r>
      <w:r w:rsidR="00BB2638" w:rsidRPr="00BB2638">
        <w:rPr>
          <w:rFonts w:ascii="Arial" w:hAnsi="Arial" w:cs="Arial"/>
          <w:b/>
        </w:rPr>
        <w:t xml:space="preserve"> mois</w:t>
      </w:r>
    </w:p>
    <w:p w:rsidR="00D64188" w:rsidRDefault="00D64188" w:rsidP="00EB4E3A">
      <w:pPr>
        <w:tabs>
          <w:tab w:val="left" w:pos="426"/>
          <w:tab w:val="left" w:pos="851"/>
        </w:tabs>
        <w:jc w:val="both"/>
        <w:rPr>
          <w:rFonts w:ascii="Arial" w:hAnsi="Arial" w:cs="Arial"/>
        </w:rPr>
      </w:pPr>
    </w:p>
    <w:p w:rsidR="00F01CCE" w:rsidRDefault="00F01CCE">
      <w:pPr>
        <w:suppressAutoHyphens w:val="0"/>
        <w:rPr>
          <w:rFonts w:ascii="Arial" w:hAnsi="Arial" w:cs="Arial"/>
          <w:b/>
        </w:rPr>
      </w:pPr>
      <w:r>
        <w:rPr>
          <w:rFonts w:ascii="Arial" w:hAnsi="Arial" w:cs="Arial"/>
          <w:b/>
        </w:rPr>
        <w:br w:type="page"/>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796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8796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F01CCE" w:rsidRDefault="00F01CCE">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EB6459" w:rsidRDefault="00EB6459" w:rsidP="00EB6459">
      <w:pPr>
        <w:pStyle w:val="En-tte"/>
        <w:jc w:val="center"/>
        <w:rPr>
          <w:rFonts w:ascii="Arial" w:hAnsi="Arial" w:cs="Arial"/>
          <w:b/>
        </w:rPr>
      </w:pPr>
      <w:r w:rsidRPr="001A0C28">
        <w:rPr>
          <w:rFonts w:ascii="Arial" w:hAnsi="Arial" w:cs="Arial"/>
          <w:b/>
        </w:rPr>
        <w:t>CENTRE HOSPITALIER UNIVERSITAIRE CAEN NORMANDIE</w:t>
      </w:r>
    </w:p>
    <w:p w:rsidR="00EB6459" w:rsidRDefault="00ED34FA" w:rsidP="00F0138B">
      <w:pPr>
        <w:pStyle w:val="En-tte"/>
        <w:jc w:val="center"/>
        <w:rPr>
          <w:rFonts w:ascii="Arial" w:hAnsi="Arial" w:cs="Arial"/>
        </w:rPr>
      </w:pPr>
      <w:r>
        <w:rPr>
          <w:rFonts w:ascii="Arial" w:hAnsi="Arial" w:cs="Arial"/>
        </w:rPr>
        <w:t>Département</w:t>
      </w:r>
      <w:r w:rsidR="00F0138B">
        <w:rPr>
          <w:rFonts w:ascii="Arial" w:hAnsi="Arial" w:cs="Arial"/>
        </w:rPr>
        <w:t xml:space="preserve"> </w:t>
      </w:r>
      <w:r w:rsidR="00EB6459" w:rsidRPr="001A0C28">
        <w:rPr>
          <w:rFonts w:ascii="Arial" w:hAnsi="Arial" w:cs="Arial"/>
        </w:rPr>
        <w:t>biomédi</w:t>
      </w:r>
      <w:r w:rsidR="00EB6459">
        <w:rPr>
          <w:rFonts w:ascii="Arial" w:hAnsi="Arial" w:cs="Arial"/>
        </w:rPr>
        <w:t>cal</w:t>
      </w:r>
    </w:p>
    <w:p w:rsidR="00ED34FA" w:rsidRPr="001A0C28" w:rsidRDefault="00ED34FA" w:rsidP="00F0138B">
      <w:pPr>
        <w:pStyle w:val="En-tte"/>
        <w:jc w:val="center"/>
        <w:rPr>
          <w:rFonts w:ascii="Arial" w:hAnsi="Arial" w:cs="Arial"/>
        </w:rPr>
      </w:pPr>
      <w:r>
        <w:rPr>
          <w:rFonts w:ascii="Arial" w:hAnsi="Arial" w:cs="Arial"/>
        </w:rPr>
        <w:t xml:space="preserve">Cellule marchés - </w:t>
      </w:r>
      <w:r w:rsidR="00190184">
        <w:rPr>
          <w:rFonts w:ascii="Arial" w:hAnsi="Arial" w:cs="Arial"/>
        </w:rPr>
        <w:t>DAJ</w:t>
      </w:r>
    </w:p>
    <w:p w:rsidR="00EB6459" w:rsidRPr="001A0C28" w:rsidRDefault="00EB6459" w:rsidP="00EB6459">
      <w:pPr>
        <w:pStyle w:val="En-tte"/>
        <w:jc w:val="center"/>
        <w:rPr>
          <w:rFonts w:ascii="Arial" w:hAnsi="Arial" w:cs="Arial"/>
        </w:rPr>
      </w:pPr>
      <w:r w:rsidRPr="001A0C28">
        <w:rPr>
          <w:rFonts w:ascii="Arial" w:hAnsi="Arial" w:cs="Arial"/>
        </w:rPr>
        <w:t>CS 30001</w:t>
      </w:r>
    </w:p>
    <w:p w:rsidR="00EB6459" w:rsidRPr="001A0C28" w:rsidRDefault="00EB6459" w:rsidP="00EB6459">
      <w:pPr>
        <w:pStyle w:val="En-tte"/>
        <w:jc w:val="center"/>
        <w:rPr>
          <w:rFonts w:ascii="Arial" w:hAnsi="Arial" w:cs="Arial"/>
        </w:rPr>
      </w:pPr>
      <w:r w:rsidRPr="001A0C28">
        <w:rPr>
          <w:rFonts w:ascii="Arial" w:hAnsi="Arial" w:cs="Arial"/>
        </w:rPr>
        <w:t>14033 CAEN CEDEX 9</w:t>
      </w:r>
    </w:p>
    <w:p w:rsidR="00DF44B0" w:rsidRDefault="00DF44B0" w:rsidP="00DF44B0">
      <w:pPr>
        <w:pStyle w:val="En-tte"/>
        <w:jc w:val="center"/>
        <w:rPr>
          <w:rFonts w:ascii="Arial" w:hAnsi="Arial" w:cs="Arial"/>
        </w:rPr>
      </w:pPr>
      <w:r>
        <w:rPr>
          <w:rFonts w:ascii="Arial" w:hAnsi="Arial" w:cs="Arial"/>
        </w:rPr>
        <w:t>SIRET : 261 400 931 00018</w:t>
      </w:r>
    </w:p>
    <w:p w:rsidR="00564C78" w:rsidRDefault="00564C78" w:rsidP="00DF44B0">
      <w:pPr>
        <w:pStyle w:val="En-tte"/>
        <w:jc w:val="center"/>
        <w:rPr>
          <w:rFonts w:ascii="Arial" w:hAnsi="Arial" w:cs="Arial"/>
          <w:lang w:eastAsia="fr-FR"/>
        </w:rPr>
      </w:pPr>
    </w:p>
    <w:p w:rsidR="00564C78" w:rsidRDefault="00564C78" w:rsidP="00564C78">
      <w:pPr>
        <w:pStyle w:val="En-tte"/>
        <w:jc w:val="center"/>
        <w:rPr>
          <w:rFonts w:ascii="Arial" w:hAnsi="Arial" w:cs="Arial"/>
        </w:rPr>
      </w:pPr>
      <w:r w:rsidRPr="001A0C28">
        <w:rPr>
          <w:rFonts w:ascii="Arial" w:hAnsi="Arial" w:cs="Arial"/>
        </w:rPr>
        <w:t>Tél. : 02.31.06.47.80</w:t>
      </w:r>
    </w:p>
    <w:p w:rsidR="00EB6459" w:rsidRDefault="00EB6459" w:rsidP="00EB6459">
      <w:pPr>
        <w:pStyle w:val="En-tte"/>
        <w:jc w:val="center"/>
        <w:rPr>
          <w:rFonts w:ascii="Arial" w:hAnsi="Arial" w:cs="Arial"/>
        </w:rPr>
      </w:pPr>
      <w:r w:rsidRPr="001A0C28">
        <w:rPr>
          <w:rFonts w:ascii="Arial" w:hAnsi="Arial" w:cs="Arial"/>
        </w:rPr>
        <w:t xml:space="preserve">Courriel : </w:t>
      </w:r>
      <w:hyperlink r:id="rId14" w:history="1">
        <w:r w:rsidRPr="00A30BAE">
          <w:rPr>
            <w:rStyle w:val="Lienhypertexte"/>
            <w:rFonts w:ascii="Arial" w:hAnsi="Arial" w:cs="Arial"/>
          </w:rPr>
          <w:t>fontaine-ca@chu-caen.fr</w:t>
        </w:r>
      </w:hyperlink>
    </w:p>
    <w:p w:rsidR="00E77026" w:rsidRDefault="00E77026" w:rsidP="00E77026">
      <w:pPr>
        <w:pStyle w:val="En-tte"/>
        <w:tabs>
          <w:tab w:val="clear" w:pos="4536"/>
          <w:tab w:val="clear" w:pos="9072"/>
        </w:tabs>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32221" w:rsidRDefault="00D32221" w:rsidP="00D32221">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 xml:space="preserve">Monsieur Frédéric VARNIER - Directeur Général du C.H.U. </w:t>
      </w:r>
      <w:r>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EB6459" w:rsidRDefault="00EB6459" w:rsidP="00EB6459">
      <w:pPr>
        <w:pStyle w:val="fcase2metab"/>
        <w:ind w:left="0" w:firstLine="0"/>
        <w:rPr>
          <w:rFonts w:ascii="Arial" w:hAnsi="Arial"/>
          <w:b/>
          <w:iCs/>
        </w:rPr>
      </w:pPr>
      <w:r>
        <w:rPr>
          <w:rFonts w:ascii="Arial" w:hAnsi="Arial" w:cs="Arial"/>
          <w:b/>
          <w:bCs/>
          <w:i/>
          <w:iCs/>
        </w:rPr>
        <w:t xml:space="preserve">Madame Catherine FONTAINE C.H.U. de Caen / Cellule marché </w:t>
      </w:r>
      <w:r w:rsidR="004F2F4A">
        <w:rPr>
          <w:rFonts w:ascii="Arial" w:hAnsi="Arial" w:cs="Arial"/>
          <w:b/>
          <w:bCs/>
          <w:i/>
          <w:iCs/>
        </w:rPr>
        <w:t>– </w:t>
      </w:r>
      <w:r>
        <w:rPr>
          <w:rFonts w:ascii="Arial" w:hAnsi="Arial" w:cs="Arial"/>
          <w:b/>
          <w:bCs/>
          <w:i/>
          <w:iCs/>
        </w:rPr>
        <w:t xml:space="preserve">courriel : </w:t>
      </w:r>
      <w:hyperlink r:id="rId17" w:history="1">
        <w:r w:rsidRPr="00925826">
          <w:rPr>
            <w:rStyle w:val="Lienhypertexte"/>
            <w:rFonts w:ascii="Arial" w:hAnsi="Arial"/>
            <w:iCs/>
          </w:rPr>
          <w:t>fontaine-ca@chu-caen.fr</w:t>
        </w:r>
      </w:hyperlink>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5D4692" w:rsidRPr="002A6939" w:rsidRDefault="005D4692" w:rsidP="005D4692">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résorière, 145 rue de la Délivrande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8" w:history="1">
        <w:r w:rsidRPr="002A6939">
          <w:rPr>
            <w:rStyle w:val="Lienhypertexte"/>
            <w:rFonts w:ascii="Arial" w:hAnsi="Arial" w:cs="Arial"/>
            <w:i/>
          </w:rPr>
          <w:t>t014014@dgfip.finances.gouv.fr</w:t>
        </w:r>
      </w:hyperlink>
      <w:r w:rsidRPr="002A6939">
        <w:rPr>
          <w:rFonts w:ascii="Arial" w:hAnsi="Arial" w:cs="Arial"/>
          <w:i/>
        </w:rPr>
        <w:t xml:space="preserve"> )</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87961">
        <w:rPr>
          <w:rFonts w:ascii="Arial" w:hAnsi="Arial" w:cs="Arial"/>
        </w:rPr>
      </w:r>
      <w:r w:rsidR="00D87961">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87961">
        <w:rPr>
          <w:rFonts w:ascii="Arial" w:hAnsi="Arial" w:cs="Arial"/>
        </w:rPr>
      </w:r>
      <w:r w:rsidR="00D87961">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87961">
        <w:rPr>
          <w:rFonts w:ascii="Arial" w:hAnsi="Arial" w:cs="Arial"/>
        </w:rPr>
      </w:r>
      <w:r w:rsidR="00D87961">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ED34F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5" w:name="CaseACocher111"/>
      <w:r>
        <w:rPr>
          <w:rFonts w:ascii="Arial" w:hAnsi="Arial" w:cs="Arial"/>
        </w:rPr>
        <w:instrText xml:space="preserve"> FORMCHECKBOX </w:instrText>
      </w:r>
      <w:r w:rsidR="00D87961">
        <w:rPr>
          <w:rFonts w:ascii="Arial" w:hAnsi="Arial" w:cs="Arial"/>
        </w:rPr>
      </w:r>
      <w:r w:rsidR="00D87961">
        <w:rPr>
          <w:rFonts w:ascii="Arial" w:hAnsi="Arial" w:cs="Arial"/>
        </w:rPr>
        <w:fldChar w:fldCharType="separate"/>
      </w:r>
      <w:r>
        <w:rPr>
          <w:rFonts w:ascii="Arial" w:hAnsi="Arial" w:cs="Arial"/>
        </w:rPr>
        <w:fldChar w:fldCharType="end"/>
      </w:r>
      <w:bookmarkEnd w:id="5"/>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ANNEXE FINANCIERE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w:t>
      </w:r>
      <w:r w:rsidR="00DD3432">
        <w:rPr>
          <w:rFonts w:ascii="Arial" w:hAnsi="Arial" w:cs="Arial"/>
          <w:lang w:eastAsia="fr-FR"/>
        </w:rPr>
        <w:t>,</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5D4692" w:rsidRPr="00D64188" w:rsidRDefault="005D4692" w:rsidP="005D4692">
      <w:pPr>
        <w:suppressAutoHyphens w:val="0"/>
        <w:ind w:left="3828"/>
        <w:jc w:val="center"/>
        <w:rPr>
          <w:b/>
          <w:lang w:eastAsia="fr-FR"/>
        </w:rPr>
      </w:pPr>
      <w:r>
        <w:rPr>
          <w:b/>
          <w:lang w:eastAsia="fr-FR"/>
        </w:rPr>
        <w:t>Frédéric</w:t>
      </w:r>
      <w:r w:rsidRPr="00D64188">
        <w:rPr>
          <w:b/>
          <w:lang w:eastAsia="fr-FR"/>
        </w:rPr>
        <w:t xml:space="preserve"> </w:t>
      </w:r>
      <w:r>
        <w:rPr>
          <w:b/>
          <w:lang w:eastAsia="fr-FR"/>
        </w:rPr>
        <w:t>VARNIER</w:t>
      </w:r>
    </w:p>
    <w:p w:rsidR="005D4692" w:rsidRPr="00D64188" w:rsidRDefault="005D4692" w:rsidP="005D4692">
      <w:pPr>
        <w:suppressAutoHyphens w:val="0"/>
        <w:ind w:left="3828"/>
        <w:jc w:val="center"/>
        <w:rPr>
          <w:b/>
          <w:lang w:eastAsia="fr-FR"/>
        </w:rPr>
      </w:pPr>
    </w:p>
    <w:p w:rsidR="005D4692" w:rsidRDefault="005D4692" w:rsidP="005D4692">
      <w:pPr>
        <w:suppressAutoHyphens w:val="0"/>
        <w:ind w:left="3828"/>
        <w:jc w:val="center"/>
        <w:rPr>
          <w:b/>
          <w:smallCaps/>
          <w:lang w:eastAsia="fr-FR"/>
        </w:rPr>
      </w:pPr>
      <w:r>
        <w:rPr>
          <w:b/>
          <w:lang w:eastAsia="fr-FR"/>
        </w:rPr>
        <w:t>Directeur g</w:t>
      </w:r>
      <w:r w:rsidRPr="00D64188">
        <w:rPr>
          <w:b/>
          <w:lang w:eastAsia="fr-FR"/>
        </w:rPr>
        <w:t xml:space="preserve">énéral </w:t>
      </w:r>
      <w:r w:rsidRPr="00E77026">
        <w:rPr>
          <w:b/>
          <w:lang w:eastAsia="fr-FR"/>
        </w:rPr>
        <w:t xml:space="preserve">du CHU de </w:t>
      </w:r>
      <w:r w:rsidRPr="00E77026">
        <w:rPr>
          <w:b/>
          <w:smallCaps/>
          <w:lang w:eastAsia="fr-FR"/>
        </w:rPr>
        <w:t>Caen Normandie</w:t>
      </w:r>
    </w:p>
    <w:p w:rsidR="005D4692" w:rsidRPr="00B21BA8" w:rsidRDefault="005D4692" w:rsidP="005D4692">
      <w:pPr>
        <w:suppressAutoHyphens w:val="0"/>
        <w:ind w:left="3828"/>
        <w:jc w:val="center"/>
        <w:rPr>
          <w:rFonts w:ascii="Arial" w:hAnsi="Arial" w:cs="Arial"/>
          <w:lang w:eastAsia="fr-FR"/>
        </w:rPr>
      </w:pPr>
    </w:p>
    <w:p w:rsidR="005D4692" w:rsidRDefault="005D4692" w:rsidP="005D4692">
      <w:pPr>
        <w:suppressAutoHyphens w:val="0"/>
        <w:ind w:left="3828"/>
        <w:jc w:val="center"/>
        <w:rPr>
          <w:b/>
          <w:lang w:eastAsia="fr-FR"/>
        </w:rPr>
      </w:pPr>
    </w:p>
    <w:p w:rsidR="00062B7C" w:rsidRPr="00E77026" w:rsidRDefault="00062B7C" w:rsidP="005D4692">
      <w:pPr>
        <w:suppressAutoHyphens w:val="0"/>
        <w:ind w:left="3828"/>
        <w:jc w:val="center"/>
        <w:rPr>
          <w:b/>
          <w:lang w:eastAsia="fr-FR"/>
        </w:rPr>
      </w:pPr>
    </w:p>
    <w:sectPr w:rsidR="00062B7C"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638" w:rsidRDefault="00BB2638">
      <w:r>
        <w:separator/>
      </w:r>
    </w:p>
  </w:endnote>
  <w:endnote w:type="continuationSeparator" w:id="0">
    <w:p w:rsidR="00BB2638" w:rsidRDefault="00BB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34995" w:rsidRDefault="00190184" w:rsidP="00FE48C9">
          <w:pPr>
            <w:jc w:val="center"/>
            <w:rPr>
              <w:rFonts w:ascii="Arial" w:hAnsi="Arial" w:cs="Arial"/>
              <w:b/>
            </w:rPr>
          </w:pPr>
          <w:r>
            <w:rPr>
              <w:rFonts w:ascii="Arial" w:hAnsi="Arial" w:cs="Arial"/>
              <w:b/>
            </w:rPr>
            <w:t xml:space="preserve">N° </w:t>
          </w:r>
          <w:r>
            <w:rPr>
              <w:rFonts w:ascii="Arial" w:hAnsi="Arial" w:cs="Arial"/>
              <w:b/>
              <w:bCs/>
              <w:sz w:val="28"/>
              <w:szCs w:val="28"/>
            </w:rPr>
            <w:t>2025 0 01</w:t>
          </w:r>
          <w:r w:rsidR="00471BB9">
            <w:rPr>
              <w:rFonts w:ascii="Arial" w:hAnsi="Arial" w:cs="Arial"/>
              <w:b/>
              <w:bCs/>
              <w:sz w:val="28"/>
              <w:szCs w:val="28"/>
            </w:rPr>
            <w:t>5</w:t>
          </w:r>
          <w:r>
            <w:rPr>
              <w:rFonts w:ascii="Arial" w:hAnsi="Arial" w:cs="Arial"/>
              <w:b/>
              <w:bCs/>
              <w:sz w:val="28"/>
              <w:szCs w:val="28"/>
            </w:rPr>
            <w:t xml:space="preserve"> 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75F1">
            <w:rPr>
              <w:rStyle w:val="Numrodepage"/>
              <w:rFonts w:cs="Arial"/>
              <w:b/>
              <w:noProof/>
            </w:rPr>
            <w:t>1</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75F1">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638" w:rsidRDefault="00BB2638">
      <w:r>
        <w:separator/>
      </w:r>
    </w:p>
  </w:footnote>
  <w:footnote w:type="continuationSeparator" w:id="0">
    <w:p w:rsidR="00BB2638" w:rsidRDefault="00BB2638">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638"/>
    <w:rsid w:val="00036500"/>
    <w:rsid w:val="00062B7C"/>
    <w:rsid w:val="00067F94"/>
    <w:rsid w:val="000975F1"/>
    <w:rsid w:val="000A2E05"/>
    <w:rsid w:val="000E0020"/>
    <w:rsid w:val="00164DE9"/>
    <w:rsid w:val="00166B56"/>
    <w:rsid w:val="00174505"/>
    <w:rsid w:val="00190184"/>
    <w:rsid w:val="001C40C0"/>
    <w:rsid w:val="001C733C"/>
    <w:rsid w:val="0021527A"/>
    <w:rsid w:val="0021797C"/>
    <w:rsid w:val="00225A1A"/>
    <w:rsid w:val="002904AF"/>
    <w:rsid w:val="002C2CA3"/>
    <w:rsid w:val="002C4B3E"/>
    <w:rsid w:val="002C79D6"/>
    <w:rsid w:val="002E3B63"/>
    <w:rsid w:val="002E56C1"/>
    <w:rsid w:val="002F5B08"/>
    <w:rsid w:val="00332B12"/>
    <w:rsid w:val="00354C04"/>
    <w:rsid w:val="00385E76"/>
    <w:rsid w:val="003A7270"/>
    <w:rsid w:val="003A77D1"/>
    <w:rsid w:val="003C4D81"/>
    <w:rsid w:val="00403011"/>
    <w:rsid w:val="0043706E"/>
    <w:rsid w:val="0044597F"/>
    <w:rsid w:val="00454380"/>
    <w:rsid w:val="00471BB9"/>
    <w:rsid w:val="0047790F"/>
    <w:rsid w:val="004A7169"/>
    <w:rsid w:val="004C5755"/>
    <w:rsid w:val="004E75A6"/>
    <w:rsid w:val="004F2F4A"/>
    <w:rsid w:val="00511C8F"/>
    <w:rsid w:val="00514DAF"/>
    <w:rsid w:val="00532EC7"/>
    <w:rsid w:val="00541CA3"/>
    <w:rsid w:val="005507B6"/>
    <w:rsid w:val="005546A9"/>
    <w:rsid w:val="005609DD"/>
    <w:rsid w:val="00564C78"/>
    <w:rsid w:val="005824AE"/>
    <w:rsid w:val="005846FB"/>
    <w:rsid w:val="005A05C1"/>
    <w:rsid w:val="005A4A3B"/>
    <w:rsid w:val="005A4CB5"/>
    <w:rsid w:val="005B2316"/>
    <w:rsid w:val="005D4692"/>
    <w:rsid w:val="005F0DCE"/>
    <w:rsid w:val="0061068C"/>
    <w:rsid w:val="0064560F"/>
    <w:rsid w:val="00660727"/>
    <w:rsid w:val="006A37B0"/>
    <w:rsid w:val="006B5057"/>
    <w:rsid w:val="006C2DAA"/>
    <w:rsid w:val="006C4338"/>
    <w:rsid w:val="006F3DF9"/>
    <w:rsid w:val="007060E5"/>
    <w:rsid w:val="00710FD6"/>
    <w:rsid w:val="007115C0"/>
    <w:rsid w:val="00730A78"/>
    <w:rsid w:val="00757151"/>
    <w:rsid w:val="007909E0"/>
    <w:rsid w:val="0079785C"/>
    <w:rsid w:val="007D4001"/>
    <w:rsid w:val="007D7A65"/>
    <w:rsid w:val="007F68A6"/>
    <w:rsid w:val="0083205E"/>
    <w:rsid w:val="00840934"/>
    <w:rsid w:val="00844DAA"/>
    <w:rsid w:val="008450C7"/>
    <w:rsid w:val="00876A73"/>
    <w:rsid w:val="008B2A38"/>
    <w:rsid w:val="00925826"/>
    <w:rsid w:val="00930A5C"/>
    <w:rsid w:val="00934503"/>
    <w:rsid w:val="00972598"/>
    <w:rsid w:val="00983FF3"/>
    <w:rsid w:val="009966DE"/>
    <w:rsid w:val="009B1CD0"/>
    <w:rsid w:val="009B45B9"/>
    <w:rsid w:val="009C4738"/>
    <w:rsid w:val="009D661E"/>
    <w:rsid w:val="00A34D04"/>
    <w:rsid w:val="00A956CB"/>
    <w:rsid w:val="00AE7831"/>
    <w:rsid w:val="00B019B1"/>
    <w:rsid w:val="00B02608"/>
    <w:rsid w:val="00B0289C"/>
    <w:rsid w:val="00B054DA"/>
    <w:rsid w:val="00B23AC7"/>
    <w:rsid w:val="00B87564"/>
    <w:rsid w:val="00BA44E5"/>
    <w:rsid w:val="00BB2638"/>
    <w:rsid w:val="00BD767E"/>
    <w:rsid w:val="00BE6078"/>
    <w:rsid w:val="00C109D5"/>
    <w:rsid w:val="00C15FF5"/>
    <w:rsid w:val="00C23457"/>
    <w:rsid w:val="00C630AD"/>
    <w:rsid w:val="00C83930"/>
    <w:rsid w:val="00C91060"/>
    <w:rsid w:val="00C911FE"/>
    <w:rsid w:val="00CD185D"/>
    <w:rsid w:val="00CD46CC"/>
    <w:rsid w:val="00CE67FD"/>
    <w:rsid w:val="00CF0281"/>
    <w:rsid w:val="00CF48E3"/>
    <w:rsid w:val="00D26AD2"/>
    <w:rsid w:val="00D32221"/>
    <w:rsid w:val="00D337D7"/>
    <w:rsid w:val="00D412FD"/>
    <w:rsid w:val="00D46BC7"/>
    <w:rsid w:val="00D64188"/>
    <w:rsid w:val="00D87961"/>
    <w:rsid w:val="00D90A00"/>
    <w:rsid w:val="00DD3432"/>
    <w:rsid w:val="00DF44B0"/>
    <w:rsid w:val="00E20DB0"/>
    <w:rsid w:val="00E34995"/>
    <w:rsid w:val="00E440FC"/>
    <w:rsid w:val="00E47798"/>
    <w:rsid w:val="00E74309"/>
    <w:rsid w:val="00E74C76"/>
    <w:rsid w:val="00E77026"/>
    <w:rsid w:val="00E86B47"/>
    <w:rsid w:val="00E9421F"/>
    <w:rsid w:val="00E96FF6"/>
    <w:rsid w:val="00EB4E3A"/>
    <w:rsid w:val="00EB6459"/>
    <w:rsid w:val="00ED34FA"/>
    <w:rsid w:val="00F0138B"/>
    <w:rsid w:val="00F01CCE"/>
    <w:rsid w:val="00F4647C"/>
    <w:rsid w:val="00F81DE2"/>
    <w:rsid w:val="00F92811"/>
    <w:rsid w:val="00FE48C9"/>
    <w:rsid w:val="00FF322A"/>
    <w:rsid w:val="00FF3F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385B3238"/>
  <w15:chartTrackingRefBased/>
  <w15:docId w15:val="{AAA0A20D-DB6C-47B2-BCDC-C3A74476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80356496">
      <w:bodyDiv w:val="1"/>
      <w:marLeft w:val="0"/>
      <w:marRight w:val="0"/>
      <w:marTop w:val="0"/>
      <w:marBottom w:val="0"/>
      <w:divBdr>
        <w:top w:val="none" w:sz="0" w:space="0" w:color="auto"/>
        <w:left w:val="none" w:sz="0" w:space="0" w:color="auto"/>
        <w:bottom w:val="none" w:sz="0" w:space="0" w:color="auto"/>
        <w:right w:val="none" w:sz="0" w:space="0" w:color="auto"/>
      </w:divBdr>
    </w:div>
    <w:div w:id="704331112">
      <w:bodyDiv w:val="1"/>
      <w:marLeft w:val="0"/>
      <w:marRight w:val="0"/>
      <w:marTop w:val="0"/>
      <w:marBottom w:val="0"/>
      <w:divBdr>
        <w:top w:val="none" w:sz="0" w:space="0" w:color="auto"/>
        <w:left w:val="none" w:sz="0" w:space="0" w:color="auto"/>
        <w:bottom w:val="none" w:sz="0" w:space="0" w:color="auto"/>
        <w:right w:val="none" w:sz="0" w:space="0" w:color="auto"/>
      </w:divBdr>
    </w:div>
    <w:div w:id="161802022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ontaine-ca@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ontaine-ca@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24DC0-139E-44A6-A4EC-A76E55B1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1792</Words>
  <Characters>9858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_ATTRI1</vt:lpstr>
    </vt:vector>
  </TitlesOfParts>
  <Company>MINEFI</Company>
  <LinksUpToDate>false</LinksUpToDate>
  <CharactersWithSpaces>11627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_ATTRI1</dc:title>
  <dc:subject/>
  <dc:creator>FONTAINE CATHERINE</dc:creator>
  <cp:keywords/>
  <cp:lastModifiedBy>FONTAINE CATHERINE</cp:lastModifiedBy>
  <cp:revision>25</cp:revision>
  <cp:lastPrinted>2016-11-04T11:53:00Z</cp:lastPrinted>
  <dcterms:created xsi:type="dcterms:W3CDTF">2022-06-20T09:31:00Z</dcterms:created>
  <dcterms:modified xsi:type="dcterms:W3CDTF">2025-01-22T08:07:00Z</dcterms:modified>
</cp:coreProperties>
</file>