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C04DA0" w:rsidRDefault="00C04DA0" w:rsidP="00C04DA0">
      <w:pPr>
        <w:pStyle w:val="En-tte"/>
        <w:tabs>
          <w:tab w:val="clear" w:pos="4536"/>
          <w:tab w:val="clear" w:pos="9072"/>
        </w:tabs>
        <w:rPr>
          <w:rFonts w:ascii="Arial" w:hAnsi="Arial" w:cs="Arial"/>
        </w:rPr>
      </w:pPr>
    </w:p>
    <w:p w:rsidR="00694D54" w:rsidRPr="00694D54" w:rsidRDefault="00694D54" w:rsidP="00694D54">
      <w:pPr>
        <w:tabs>
          <w:tab w:val="center" w:pos="4536"/>
          <w:tab w:val="right" w:pos="9072"/>
        </w:tabs>
        <w:jc w:val="center"/>
        <w:rPr>
          <w:rFonts w:ascii="Arial" w:hAnsi="Arial" w:cs="Arial"/>
          <w:b/>
        </w:rPr>
      </w:pPr>
      <w:r w:rsidRPr="00694D54">
        <w:rPr>
          <w:rFonts w:ascii="Arial" w:hAnsi="Arial" w:cs="Arial"/>
          <w:b/>
        </w:rPr>
        <w:t>CENTRE HOSPITALIER UNIVERSITAIRE CAEN NORMANDIE</w:t>
      </w:r>
    </w:p>
    <w:p w:rsidR="00694D54" w:rsidRPr="00694D54" w:rsidRDefault="00694D54" w:rsidP="00694D54">
      <w:pPr>
        <w:jc w:val="center"/>
        <w:rPr>
          <w:rFonts w:ascii="Arial" w:hAnsi="Arial" w:cs="Arial"/>
          <w:b/>
          <w:smallCaps/>
        </w:rPr>
      </w:pPr>
      <w:r w:rsidRPr="00694D54">
        <w:rPr>
          <w:rFonts w:ascii="Arial" w:hAnsi="Arial" w:cs="Arial"/>
          <w:b/>
        </w:rPr>
        <w:t xml:space="preserve">Etablissement support du GHT </w:t>
      </w:r>
      <w:r w:rsidRPr="00694D54">
        <w:rPr>
          <w:rFonts w:ascii="Arial" w:hAnsi="Arial" w:cs="Arial"/>
          <w:b/>
          <w:smallCaps/>
        </w:rPr>
        <w:t>Normandie Centre</w:t>
      </w:r>
      <w:bookmarkStart w:id="0" w:name="_GoBack"/>
      <w:bookmarkEnd w:id="0"/>
    </w:p>
    <w:p w:rsidR="00694D54" w:rsidRPr="00694D54" w:rsidRDefault="00694D54" w:rsidP="00694D54">
      <w:pPr>
        <w:jc w:val="center"/>
        <w:rPr>
          <w:rFonts w:ascii="Arial" w:hAnsi="Arial" w:cs="Arial"/>
          <w:b/>
        </w:rPr>
      </w:pPr>
    </w:p>
    <w:p w:rsidR="00694D54" w:rsidRPr="00694D54" w:rsidRDefault="00694D54" w:rsidP="00694D54">
      <w:pPr>
        <w:tabs>
          <w:tab w:val="center" w:pos="4536"/>
          <w:tab w:val="right" w:pos="9072"/>
        </w:tabs>
        <w:jc w:val="center"/>
        <w:rPr>
          <w:rFonts w:ascii="Arial" w:hAnsi="Arial" w:cs="Arial"/>
        </w:rPr>
      </w:pPr>
      <w:bookmarkStart w:id="1" w:name="_Hlk159941105"/>
      <w:r w:rsidRPr="00694D54">
        <w:rPr>
          <w:rFonts w:ascii="Arial" w:hAnsi="Arial" w:cs="Arial"/>
        </w:rPr>
        <w:t xml:space="preserve">Cellule marchés publics (DAJ) pour le </w:t>
      </w:r>
      <w:r w:rsidR="007D1737">
        <w:rPr>
          <w:rFonts w:ascii="Arial" w:hAnsi="Arial" w:cs="Arial"/>
        </w:rPr>
        <w:t>secteur</w:t>
      </w:r>
      <w:r w:rsidRPr="00694D54">
        <w:rPr>
          <w:rFonts w:ascii="Arial" w:hAnsi="Arial" w:cs="Arial"/>
        </w:rPr>
        <w:t xml:space="preserve"> biomédical</w:t>
      </w:r>
    </w:p>
    <w:p w:rsidR="00694D54" w:rsidRPr="00694D54" w:rsidRDefault="00694D54" w:rsidP="00694D54">
      <w:pPr>
        <w:tabs>
          <w:tab w:val="center" w:pos="4536"/>
          <w:tab w:val="right" w:pos="9072"/>
        </w:tabs>
        <w:jc w:val="center"/>
        <w:rPr>
          <w:rFonts w:ascii="Arial" w:hAnsi="Arial" w:cs="Arial"/>
        </w:rPr>
      </w:pPr>
      <w:r w:rsidRPr="00694D54">
        <w:rPr>
          <w:rFonts w:ascii="Arial" w:hAnsi="Arial" w:cs="Arial"/>
        </w:rPr>
        <w:t>CS 30001</w:t>
      </w:r>
    </w:p>
    <w:p w:rsidR="00694D54" w:rsidRPr="00694D54" w:rsidRDefault="00694D54" w:rsidP="00694D54">
      <w:pPr>
        <w:tabs>
          <w:tab w:val="center" w:pos="4536"/>
          <w:tab w:val="right" w:pos="9072"/>
        </w:tabs>
        <w:jc w:val="center"/>
        <w:rPr>
          <w:rFonts w:ascii="Arial" w:hAnsi="Arial" w:cs="Arial"/>
        </w:rPr>
      </w:pPr>
      <w:r w:rsidRPr="00694D54">
        <w:rPr>
          <w:rFonts w:ascii="Arial" w:hAnsi="Arial" w:cs="Arial"/>
        </w:rPr>
        <w:t>14033 CAEN CEDEX 9</w:t>
      </w:r>
    </w:p>
    <w:p w:rsidR="00694D54" w:rsidRDefault="00694D54" w:rsidP="00694D54">
      <w:pPr>
        <w:tabs>
          <w:tab w:val="center" w:pos="4536"/>
          <w:tab w:val="right" w:pos="9072"/>
        </w:tabs>
        <w:jc w:val="center"/>
        <w:rPr>
          <w:rFonts w:ascii="Arial" w:hAnsi="Arial" w:cs="Arial"/>
        </w:rPr>
      </w:pPr>
      <w:r w:rsidRPr="00694D54">
        <w:rPr>
          <w:rFonts w:ascii="Arial" w:hAnsi="Arial" w:cs="Arial"/>
        </w:rPr>
        <w:t>SIRET : 261 400 931 00018</w:t>
      </w:r>
    </w:p>
    <w:p w:rsidR="007D1737" w:rsidRPr="00694D54" w:rsidRDefault="007D1737" w:rsidP="00694D54">
      <w:pPr>
        <w:tabs>
          <w:tab w:val="center" w:pos="4536"/>
          <w:tab w:val="right" w:pos="9072"/>
        </w:tabs>
        <w:jc w:val="center"/>
        <w:rPr>
          <w:rFonts w:ascii="Arial" w:hAnsi="Arial" w:cs="Arial"/>
          <w:lang w:eastAsia="fr-FR"/>
        </w:rPr>
      </w:pPr>
    </w:p>
    <w:p w:rsidR="007D1737" w:rsidRPr="00694D54" w:rsidRDefault="007D1737" w:rsidP="007D1737">
      <w:pPr>
        <w:tabs>
          <w:tab w:val="center" w:pos="4536"/>
          <w:tab w:val="right" w:pos="9072"/>
        </w:tabs>
        <w:jc w:val="center"/>
        <w:rPr>
          <w:rFonts w:ascii="Arial" w:hAnsi="Arial" w:cs="Arial"/>
        </w:rPr>
      </w:pPr>
      <w:r w:rsidRPr="00694D54">
        <w:rPr>
          <w:rFonts w:ascii="Arial" w:hAnsi="Arial" w:cs="Arial"/>
        </w:rPr>
        <w:t xml:space="preserve">Tél. : 02.31.06.47.80 </w:t>
      </w:r>
    </w:p>
    <w:p w:rsidR="00694D54" w:rsidRPr="00694D54" w:rsidRDefault="00694D54" w:rsidP="00694D54">
      <w:pPr>
        <w:tabs>
          <w:tab w:val="center" w:pos="4536"/>
          <w:tab w:val="right" w:pos="9072"/>
        </w:tabs>
        <w:jc w:val="center"/>
        <w:rPr>
          <w:rFonts w:ascii="Arial" w:hAnsi="Arial" w:cs="Arial"/>
        </w:rPr>
      </w:pPr>
      <w:r w:rsidRPr="00694D54">
        <w:rPr>
          <w:rFonts w:ascii="Arial" w:hAnsi="Arial" w:cs="Arial"/>
        </w:rPr>
        <w:t xml:space="preserve">Courriel : </w:t>
      </w:r>
      <w:hyperlink r:id="rId10" w:history="1">
        <w:r w:rsidRPr="00694D54">
          <w:rPr>
            <w:rFonts w:ascii="Arial" w:hAnsi="Arial" w:cs="Arial"/>
            <w:color w:val="0000FF"/>
            <w:u w:val="single"/>
          </w:rPr>
          <w:t>fontaine-ca@chu-caen.fr</w:t>
        </w:r>
      </w:hyperlink>
    </w:p>
    <w:bookmarkEnd w:id="1"/>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9B6A5E" w:rsidRPr="00BB2638" w:rsidRDefault="009B6A5E" w:rsidP="009B6A5E">
      <w:pPr>
        <w:suppressAutoHyphens w:val="0"/>
        <w:jc w:val="center"/>
        <w:rPr>
          <w:rFonts w:ascii="Arial" w:hAnsi="Arial"/>
          <w:b/>
          <w:iCs/>
        </w:rPr>
      </w:pPr>
      <w:bookmarkStart w:id="2" w:name="_Hlk142466526"/>
      <w:r>
        <w:rPr>
          <w:rFonts w:ascii="Arial" w:hAnsi="Arial"/>
          <w:b/>
          <w:iCs/>
          <w:u w:val="dottedHeavy"/>
        </w:rPr>
        <w:t>APPEL D’OFFRES OUVERT</w:t>
      </w:r>
      <w:r w:rsidRPr="008653B4">
        <w:rPr>
          <w:rFonts w:ascii="Arial" w:hAnsi="Arial"/>
          <w:b/>
          <w:iCs/>
          <w:u w:val="dottedHeavy"/>
        </w:rPr>
        <w:t xml:space="preserve"> </w:t>
      </w:r>
      <w:r w:rsidRPr="00BB2638">
        <w:rPr>
          <w:rFonts w:ascii="Arial" w:hAnsi="Arial"/>
          <w:b/>
          <w:iCs/>
          <w:u w:val="dottedHeavy"/>
        </w:rPr>
        <w:t>n°</w:t>
      </w:r>
      <w:r w:rsidRPr="00BB2638">
        <w:rPr>
          <w:rFonts w:ascii="Arial" w:hAnsi="Arial"/>
          <w:b/>
          <w:iCs/>
        </w:rPr>
        <w:t xml:space="preserve"> BIO202</w:t>
      </w:r>
      <w:r w:rsidR="00CF6C3A">
        <w:rPr>
          <w:rFonts w:ascii="Arial" w:hAnsi="Arial"/>
          <w:b/>
          <w:iCs/>
        </w:rPr>
        <w:t>5</w:t>
      </w:r>
      <w:r w:rsidRPr="00BB2638">
        <w:rPr>
          <w:rFonts w:ascii="Arial" w:hAnsi="Arial"/>
          <w:b/>
          <w:iCs/>
        </w:rPr>
        <w:t>-</w:t>
      </w:r>
      <w:r>
        <w:rPr>
          <w:rFonts w:ascii="Arial" w:hAnsi="Arial"/>
          <w:b/>
          <w:iCs/>
        </w:rPr>
        <w:t>0</w:t>
      </w:r>
      <w:r w:rsidR="00CF6C3A">
        <w:rPr>
          <w:rFonts w:ascii="Arial" w:hAnsi="Arial"/>
          <w:b/>
          <w:iCs/>
        </w:rPr>
        <w:t>11</w:t>
      </w:r>
    </w:p>
    <w:bookmarkEnd w:id="2"/>
    <w:p w:rsidR="009B6A5E" w:rsidRPr="00F01CCE" w:rsidRDefault="009B6A5E" w:rsidP="009B6A5E">
      <w:pPr>
        <w:suppressAutoHyphens w:val="0"/>
        <w:jc w:val="center"/>
        <w:rPr>
          <w:rFonts w:ascii="Arial" w:hAnsi="Arial"/>
          <w:b/>
          <w:iCs/>
        </w:rPr>
      </w:pPr>
    </w:p>
    <w:p w:rsidR="009B6A5E" w:rsidRPr="00F01CCE" w:rsidRDefault="009B6A5E" w:rsidP="009B6A5E">
      <w:pPr>
        <w:suppressAutoHyphens w:val="0"/>
        <w:jc w:val="center"/>
        <w:rPr>
          <w:rFonts w:ascii="Arial" w:hAnsi="Arial"/>
          <w:b/>
          <w:iCs/>
        </w:rPr>
      </w:pPr>
      <w:r w:rsidRPr="00F01CCE">
        <w:rPr>
          <w:rFonts w:ascii="Arial" w:hAnsi="Arial"/>
          <w:b/>
          <w:iCs/>
        </w:rPr>
        <w:t>OBJET</w:t>
      </w:r>
    </w:p>
    <w:p w:rsidR="00A32665" w:rsidRPr="00A32665" w:rsidRDefault="00A32665" w:rsidP="00A32665">
      <w:pPr>
        <w:suppressAutoHyphens w:val="0"/>
        <w:autoSpaceDE w:val="0"/>
        <w:autoSpaceDN w:val="0"/>
        <w:adjustRightInd w:val="0"/>
        <w:rPr>
          <w:rFonts w:ascii="Calibri" w:hAnsi="Calibri" w:cs="Calibri"/>
          <w:color w:val="000000"/>
          <w:sz w:val="24"/>
          <w:szCs w:val="24"/>
          <w:lang w:eastAsia="fr-FR"/>
        </w:rPr>
      </w:pPr>
    </w:p>
    <w:p w:rsidR="00CF6C3A" w:rsidRPr="00190184" w:rsidRDefault="00CF6C3A" w:rsidP="00CF6C3A">
      <w:pPr>
        <w:tabs>
          <w:tab w:val="left" w:pos="426"/>
          <w:tab w:val="left" w:pos="851"/>
        </w:tabs>
        <w:jc w:val="center"/>
        <w:rPr>
          <w:rFonts w:ascii="Arial" w:hAnsi="Arial"/>
          <w:b/>
          <w:iCs/>
        </w:rPr>
      </w:pPr>
      <w:r w:rsidRPr="00190184">
        <w:rPr>
          <w:rFonts w:ascii="Arial" w:hAnsi="Arial"/>
          <w:b/>
          <w:iCs/>
        </w:rPr>
        <w:t>FOURNITURE DE PRODUITS POUR L’ACTIVITE D’HISTOCOMPATIBILITE</w:t>
      </w:r>
    </w:p>
    <w:p w:rsidR="00CF6C3A" w:rsidRPr="00190184" w:rsidRDefault="00CF6C3A" w:rsidP="00CF6C3A">
      <w:pPr>
        <w:tabs>
          <w:tab w:val="left" w:pos="426"/>
          <w:tab w:val="left" w:pos="851"/>
        </w:tabs>
        <w:jc w:val="center"/>
        <w:rPr>
          <w:rFonts w:ascii="Arial" w:hAnsi="Arial"/>
          <w:b/>
          <w:iCs/>
        </w:rPr>
      </w:pPr>
      <w:r w:rsidRPr="00190184">
        <w:rPr>
          <w:rFonts w:ascii="Arial" w:hAnsi="Arial"/>
          <w:b/>
          <w:iCs/>
        </w:rPr>
        <w:t>AVEC OU SANS MISE A DISPOSITION D’ANALYSEURS</w:t>
      </w:r>
    </w:p>
    <w:p w:rsidR="00CF6C3A" w:rsidRDefault="00CF6C3A" w:rsidP="00CF6C3A">
      <w:pPr>
        <w:tabs>
          <w:tab w:val="left" w:pos="426"/>
          <w:tab w:val="left" w:pos="851"/>
        </w:tabs>
        <w:jc w:val="center"/>
        <w:rPr>
          <w:rFonts w:ascii="Arial" w:hAnsi="Arial" w:cs="Arial"/>
        </w:rPr>
      </w:pPr>
      <w:r w:rsidRPr="00190184">
        <w:rPr>
          <w:rFonts w:ascii="Arial" w:hAnsi="Arial"/>
          <w:b/>
          <w:iCs/>
        </w:rPr>
        <w:t>POUR LE CENTRE HOSPITALIER UNIVERSITAIRE CAEN NORMANDIE</w:t>
      </w:r>
    </w:p>
    <w:p w:rsidR="009B6A5E" w:rsidRDefault="009B6A5E" w:rsidP="009B6A5E">
      <w:pPr>
        <w:suppressAutoHyphens w:val="0"/>
        <w:autoSpaceDE w:val="0"/>
        <w:autoSpaceDN w:val="0"/>
        <w:adjustRightInd w:val="0"/>
        <w:jc w:val="cente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Pr="003659EF" w:rsidRDefault="007411D9">
      <w:pPr>
        <w:pStyle w:val="Titre1"/>
        <w:ind w:left="0"/>
        <w:rPr>
          <w:rFonts w:ascii="Arial" w:hAnsi="Arial" w:cs="Arial"/>
          <w:b w:val="0"/>
          <w:bCs w:val="0"/>
          <w:highlight w:val="yellow"/>
        </w:rPr>
      </w:pPr>
      <w:r w:rsidRPr="003659EF">
        <w:rPr>
          <w:rFonts w:ascii="Arial" w:hAnsi="Arial" w:cs="Arial"/>
          <w:b w:val="0"/>
          <w:bCs w:val="0"/>
          <w:highlight w:val="yellow"/>
        </w:rPr>
        <w:t xml:space="preserve">La candidature est </w:t>
      </w:r>
      <w:r w:rsidR="00775F55" w:rsidRPr="003659EF">
        <w:rPr>
          <w:rFonts w:ascii="Arial" w:hAnsi="Arial" w:cs="Arial"/>
          <w:b w:val="0"/>
          <w:bCs w:val="0"/>
          <w:highlight w:val="yellow"/>
        </w:rPr>
        <w:t>présentée </w:t>
      </w:r>
      <w:r w:rsidRPr="003659EF">
        <w:rPr>
          <w:rFonts w:ascii="Arial" w:hAnsi="Arial" w:cs="Arial"/>
          <w:b w:val="0"/>
          <w:bCs w:val="0"/>
          <w:highlight w:val="yellow"/>
        </w:rPr>
        <w:t>:</w:t>
      </w:r>
    </w:p>
    <w:p w:rsidR="007411D9" w:rsidRDefault="007411D9">
      <w:pPr>
        <w:pStyle w:val="Titre1"/>
        <w:ind w:left="0" w:hanging="432"/>
        <w:rPr>
          <w:rFonts w:ascii="Arial" w:hAnsi="Arial" w:cs="Arial"/>
          <w:b w:val="0"/>
          <w:bCs w:val="0"/>
        </w:rPr>
      </w:pPr>
    </w:p>
    <w:p w:rsidR="007411D9" w:rsidRDefault="008C6EE2">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CF6C3A">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CF6C3A">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F1655B" w:rsidRDefault="00775F55" w:rsidP="00D50AC1">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CF6C3A">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F1655B" w:rsidRDefault="00F1655B" w:rsidP="00F1655B">
      <w:r>
        <w:br w:type="page"/>
      </w:r>
    </w:p>
    <w:p w:rsidR="007411D9" w:rsidRDefault="007411D9" w:rsidP="00D50AC1">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55B">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6C3A">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F6C3A">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F6C3A">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F6C3A">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F6C3A">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F6C3A">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F1655B" w:rsidRDefault="00F1655B">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55B">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CF6C3A">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proofErr w:type="gramStart"/>
      <w:r w:rsidRPr="00AC77BD">
        <w:rPr>
          <w:rFonts w:ascii="Arial" w:hAnsi="Arial" w:cs="Arial"/>
        </w:rPr>
        <w:t>que</w:t>
      </w:r>
      <w:proofErr w:type="gramEnd"/>
      <w:r w:rsidRPr="00AC77BD">
        <w:rPr>
          <w:rFonts w:ascii="Arial" w:hAnsi="Arial" w:cs="Arial"/>
        </w:rPr>
        <w:t xml:space="preserv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6C3A">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F6C3A">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3"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CF6C3A">
        <w:fldChar w:fldCharType="separate"/>
      </w:r>
      <w:r w:rsidRPr="00AC77BD">
        <w:fldChar w:fldCharType="end"/>
      </w:r>
      <w:bookmarkEnd w:id="3"/>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4"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CF6C3A">
        <w:fldChar w:fldCharType="separate"/>
      </w:r>
      <w:r w:rsidRPr="00AC77BD">
        <w:fldChar w:fldCharType="end"/>
      </w:r>
      <w:bookmarkEnd w:id="4"/>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5"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CF6C3A">
        <w:fldChar w:fldCharType="separate"/>
      </w:r>
      <w:r w:rsidRPr="00AC77BD">
        <w:fldChar w:fldCharType="end"/>
      </w:r>
      <w:bookmarkEnd w:id="5"/>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6"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CF6C3A">
        <w:fldChar w:fldCharType="separate"/>
      </w:r>
      <w:r w:rsidRPr="00AC77BD">
        <w:fldChar w:fldCharType="end"/>
      </w:r>
      <w:bookmarkEnd w:id="6"/>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5A52" w:rsidRDefault="00A75A52">
      <w:r>
        <w:separator/>
      </w:r>
    </w:p>
  </w:endnote>
  <w:endnote w:type="continuationSeparator" w:id="0">
    <w:p w:rsidR="00A75A52" w:rsidRDefault="00A75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Pr="00F1655B" w:rsidRDefault="00F1655B" w:rsidP="000E1A16">
          <w:pPr>
            <w:jc w:val="center"/>
            <w:rPr>
              <w:rFonts w:ascii="Arial" w:hAnsi="Arial" w:cs="Arial"/>
              <w:b/>
              <w:bCs/>
            </w:rPr>
          </w:pPr>
          <w:r w:rsidRPr="00A75A52">
            <w:rPr>
              <w:rFonts w:ascii="Arial" w:hAnsi="Arial" w:cs="Arial"/>
              <w:b/>
              <w:iCs/>
            </w:rPr>
            <w:t>BIO20</w:t>
          </w:r>
          <w:r w:rsidR="003659EF" w:rsidRPr="00A75A52">
            <w:rPr>
              <w:rFonts w:ascii="Arial" w:hAnsi="Arial" w:cs="Arial"/>
              <w:b/>
              <w:iCs/>
            </w:rPr>
            <w:t>2</w:t>
          </w:r>
          <w:r w:rsidR="00CF6C3A">
            <w:rPr>
              <w:rFonts w:ascii="Arial" w:hAnsi="Arial" w:cs="Arial"/>
              <w:b/>
              <w:iCs/>
            </w:rPr>
            <w:t>5</w:t>
          </w:r>
          <w:r w:rsidR="00A75A52">
            <w:rPr>
              <w:rFonts w:ascii="Arial" w:hAnsi="Arial" w:cs="Arial"/>
              <w:b/>
              <w:iCs/>
            </w:rPr>
            <w:t>-</w:t>
          </w:r>
          <w:r w:rsidR="000E1A16">
            <w:rPr>
              <w:rFonts w:ascii="Arial" w:hAnsi="Arial" w:cs="Arial"/>
              <w:b/>
              <w:iCs/>
            </w:rPr>
            <w:t>0</w:t>
          </w:r>
          <w:r w:rsidR="00CF6C3A">
            <w:rPr>
              <w:rFonts w:ascii="Arial" w:hAnsi="Arial" w:cs="Arial"/>
              <w:b/>
              <w:iCs/>
            </w:rPr>
            <w:t>11</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32F15">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5B50">
          <w:pPr>
            <w:jc w:val="center"/>
          </w:pPr>
          <w:r>
            <w:rPr>
              <w:rStyle w:val="Numrodepage"/>
              <w:rFonts w:cs="Arial"/>
              <w:b/>
            </w:rPr>
            <w:t>4</w:t>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5A52" w:rsidRDefault="00A75A52">
      <w:r>
        <w:separator/>
      </w:r>
    </w:p>
  </w:footnote>
  <w:footnote w:type="continuationSeparator" w:id="0">
    <w:p w:rsidR="00A75A52" w:rsidRDefault="00A75A52">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A52"/>
    <w:rsid w:val="0001700A"/>
    <w:rsid w:val="00033BC0"/>
    <w:rsid w:val="00056CB1"/>
    <w:rsid w:val="00057419"/>
    <w:rsid w:val="00080D2A"/>
    <w:rsid w:val="00084F22"/>
    <w:rsid w:val="000A4B86"/>
    <w:rsid w:val="000B1235"/>
    <w:rsid w:val="000E1A16"/>
    <w:rsid w:val="000E5E39"/>
    <w:rsid w:val="001052F6"/>
    <w:rsid w:val="001101D5"/>
    <w:rsid w:val="00184AEF"/>
    <w:rsid w:val="001C3027"/>
    <w:rsid w:val="001D1449"/>
    <w:rsid w:val="001D588C"/>
    <w:rsid w:val="001E2A17"/>
    <w:rsid w:val="001F2872"/>
    <w:rsid w:val="00203AD5"/>
    <w:rsid w:val="00210677"/>
    <w:rsid w:val="002247B8"/>
    <w:rsid w:val="00232658"/>
    <w:rsid w:val="00232F15"/>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659EF"/>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174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35C62"/>
    <w:rsid w:val="00645FD5"/>
    <w:rsid w:val="00673463"/>
    <w:rsid w:val="00676069"/>
    <w:rsid w:val="00694D54"/>
    <w:rsid w:val="006D5E52"/>
    <w:rsid w:val="006D7224"/>
    <w:rsid w:val="006F26C8"/>
    <w:rsid w:val="006F4BC9"/>
    <w:rsid w:val="00716E26"/>
    <w:rsid w:val="00720606"/>
    <w:rsid w:val="00723F39"/>
    <w:rsid w:val="00730CBC"/>
    <w:rsid w:val="007336CD"/>
    <w:rsid w:val="007411D9"/>
    <w:rsid w:val="00751002"/>
    <w:rsid w:val="00754100"/>
    <w:rsid w:val="00775F55"/>
    <w:rsid w:val="007D1737"/>
    <w:rsid w:val="007D3787"/>
    <w:rsid w:val="007F4A27"/>
    <w:rsid w:val="00811AFD"/>
    <w:rsid w:val="008326E4"/>
    <w:rsid w:val="00835A5B"/>
    <w:rsid w:val="00836576"/>
    <w:rsid w:val="00845687"/>
    <w:rsid w:val="0085254F"/>
    <w:rsid w:val="00857B72"/>
    <w:rsid w:val="00864BF3"/>
    <w:rsid w:val="00890E9E"/>
    <w:rsid w:val="0089582C"/>
    <w:rsid w:val="008A11F0"/>
    <w:rsid w:val="008C6EE2"/>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6A5E"/>
    <w:rsid w:val="00A02C06"/>
    <w:rsid w:val="00A32665"/>
    <w:rsid w:val="00A32C14"/>
    <w:rsid w:val="00A440EF"/>
    <w:rsid w:val="00A503F3"/>
    <w:rsid w:val="00A50BF9"/>
    <w:rsid w:val="00A520E2"/>
    <w:rsid w:val="00A70828"/>
    <w:rsid w:val="00A75394"/>
    <w:rsid w:val="00A75A52"/>
    <w:rsid w:val="00A80E9C"/>
    <w:rsid w:val="00AD1804"/>
    <w:rsid w:val="00AE5974"/>
    <w:rsid w:val="00AE730C"/>
    <w:rsid w:val="00B02DE5"/>
    <w:rsid w:val="00B21062"/>
    <w:rsid w:val="00B569DE"/>
    <w:rsid w:val="00B9664F"/>
    <w:rsid w:val="00BB2EF6"/>
    <w:rsid w:val="00BE48FE"/>
    <w:rsid w:val="00C01A17"/>
    <w:rsid w:val="00C02D34"/>
    <w:rsid w:val="00C04DA0"/>
    <w:rsid w:val="00C05B50"/>
    <w:rsid w:val="00C1386A"/>
    <w:rsid w:val="00C50B6D"/>
    <w:rsid w:val="00C751EE"/>
    <w:rsid w:val="00C812AC"/>
    <w:rsid w:val="00C877BA"/>
    <w:rsid w:val="00CA3786"/>
    <w:rsid w:val="00CB1774"/>
    <w:rsid w:val="00CC3A38"/>
    <w:rsid w:val="00CD0F79"/>
    <w:rsid w:val="00CD4969"/>
    <w:rsid w:val="00CD55BF"/>
    <w:rsid w:val="00CF6C3A"/>
    <w:rsid w:val="00D07C18"/>
    <w:rsid w:val="00D433EC"/>
    <w:rsid w:val="00D50AC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1655B"/>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59C3612"/>
  <w15:chartTrackingRefBased/>
  <w15:docId w15:val="{1800808F-0720-4582-B828-DA5AA1CB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fontaine-ca@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A746F-1F9D-4EED-9863-E7FB87B70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1663</Words>
  <Characters>9147</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_DC1</vt:lpstr>
    </vt:vector>
  </TitlesOfParts>
  <Company>MINEFI</Company>
  <LinksUpToDate>false</LinksUpToDate>
  <CharactersWithSpaces>10789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_DC1</dc:title>
  <dc:subject/>
  <dc:creator>FONTAINE CATHERINE</dc:creator>
  <cp:keywords/>
  <cp:lastModifiedBy>FONTAINE CATHERINE</cp:lastModifiedBy>
  <cp:revision>12</cp:revision>
  <cp:lastPrinted>2016-11-02T12:51:00Z</cp:lastPrinted>
  <dcterms:created xsi:type="dcterms:W3CDTF">2022-06-20T10:01:00Z</dcterms:created>
  <dcterms:modified xsi:type="dcterms:W3CDTF">2025-01-20T18:40:00Z</dcterms:modified>
</cp:coreProperties>
</file>