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62E06C2E" w14:textId="77777777" w:rsidTr="007356A0">
        <w:tblPrEx>
          <w:tblCellMar>
            <w:top w:w="0" w:type="dxa"/>
            <w:bottom w:w="0" w:type="dxa"/>
          </w:tblCellMar>
        </w:tblPrEx>
        <w:tc>
          <w:tcPr>
            <w:tcW w:w="9639" w:type="dxa"/>
            <w:shd w:val="solid" w:color="000080" w:fill="auto"/>
          </w:tcPr>
          <w:p w14:paraId="7447563E" w14:textId="77777777" w:rsidR="003D39B0" w:rsidRPr="005F7F6C" w:rsidRDefault="003D39B0" w:rsidP="00EB2461">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6FC4904A" w14:textId="77777777" w:rsidR="00A85003" w:rsidRPr="005F7F6C" w:rsidRDefault="00A85003" w:rsidP="00EB2461">
            <w:pPr>
              <w:ind w:right="142"/>
              <w:jc w:val="center"/>
              <w:rPr>
                <w:rFonts w:ascii="Verdana" w:hAnsi="Verdana"/>
                <w:sz w:val="10"/>
                <w:szCs w:val="10"/>
              </w:rPr>
            </w:pPr>
          </w:p>
        </w:tc>
      </w:tr>
    </w:tbl>
    <w:p w14:paraId="56A2FFF2" w14:textId="77777777" w:rsidR="00727319" w:rsidRPr="005F7F6C" w:rsidRDefault="00727319" w:rsidP="00EB2461">
      <w:pPr>
        <w:ind w:right="142"/>
        <w:rPr>
          <w:rFonts w:ascii="Verdana" w:hAnsi="Verdana" w:cs="Arial"/>
        </w:rPr>
      </w:pPr>
    </w:p>
    <w:p w14:paraId="4641BB95" w14:textId="1120D404"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5F7F6C">
        <w:rPr>
          <w:rFonts w:ascii="Verdana" w:hAnsi="Verdana" w:cs="Arial"/>
          <w:b/>
        </w:rPr>
        <w:t>pour chaque sous-traitant présenté</w:t>
      </w:r>
      <w:r w:rsidRPr="005F7F6C">
        <w:rPr>
          <w:rFonts w:ascii="Verdana" w:hAnsi="Verdana" w:cs="Arial"/>
          <w:b/>
        </w:rPr>
        <w:t xml:space="preserve">. </w:t>
      </w:r>
    </w:p>
    <w:p w14:paraId="62C626B5" w14:textId="77777777" w:rsidR="00F62A38" w:rsidRPr="005F7F6C" w:rsidRDefault="00F62A38" w:rsidP="00EB2461">
      <w:pPr>
        <w:ind w:right="142"/>
        <w:rPr>
          <w:rFonts w:ascii="Verdana" w:hAnsi="Verdana" w:cs="Arial"/>
        </w:rPr>
      </w:pPr>
    </w:p>
    <w:p w14:paraId="66C7D6F4"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1B8E2962" w14:textId="77777777" w:rsidR="00846237" w:rsidRPr="005F7F6C" w:rsidRDefault="00846237" w:rsidP="00EB2461">
      <w:pPr>
        <w:ind w:right="142"/>
        <w:jc w:val="both"/>
        <w:rPr>
          <w:rFonts w:ascii="Verdana" w:hAnsi="Verdana" w:cs="Arial"/>
        </w:rPr>
      </w:pPr>
    </w:p>
    <w:p w14:paraId="37D646CE"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3888E070" w14:textId="77777777" w:rsidTr="007356A0">
        <w:tblPrEx>
          <w:tblCellMar>
            <w:top w:w="0" w:type="dxa"/>
            <w:bottom w:w="0" w:type="dxa"/>
          </w:tblCellMar>
        </w:tblPrEx>
        <w:trPr>
          <w:trHeight w:val="364"/>
        </w:trPr>
        <w:tc>
          <w:tcPr>
            <w:tcW w:w="9639" w:type="dxa"/>
            <w:shd w:val="solid" w:color="000080" w:fill="auto"/>
            <w:vAlign w:val="center"/>
          </w:tcPr>
          <w:p w14:paraId="32671B23"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7616F08A" w14:textId="77777777" w:rsidR="00846237" w:rsidRPr="005F7F6C" w:rsidRDefault="00846237" w:rsidP="00EB2461">
      <w:pPr>
        <w:ind w:right="142"/>
        <w:rPr>
          <w:rFonts w:ascii="Verdana" w:hAnsi="Verdana" w:cs="Arial"/>
        </w:rPr>
      </w:pPr>
    </w:p>
    <w:p w14:paraId="4EC351ED" w14:textId="77777777" w:rsidR="00393B6E" w:rsidRDefault="00393B6E" w:rsidP="00393B6E">
      <w:pPr>
        <w:jc w:val="both"/>
        <w:rPr>
          <w:rFonts w:ascii="Verdana" w:hAnsi="Verdana" w:cs="Arial"/>
          <w:color w:val="000000"/>
        </w:rPr>
      </w:pPr>
      <w:r w:rsidRPr="00AA1816">
        <w:rPr>
          <w:rFonts w:ascii="Verdana" w:hAnsi="Verdana" w:cs="Arial"/>
          <w:color w:val="000000"/>
        </w:rPr>
        <w:t xml:space="preserve">France Travail, établissement public administratif, représenté par son directeur général, Monsieur </w:t>
      </w:r>
      <w:r w:rsidRPr="00B2054A">
        <w:rPr>
          <w:rFonts w:ascii="Verdana" w:hAnsi="Verdana" w:cs="Arial"/>
          <w:color w:val="000000"/>
        </w:rPr>
        <w:t>Thibaut Guilluy,</w:t>
      </w:r>
      <w:r w:rsidRPr="00AA1816">
        <w:rPr>
          <w:rFonts w:ascii="Verdana" w:hAnsi="Verdana" w:cs="Arial"/>
          <w:color w:val="000000"/>
        </w:rPr>
        <w:t xml:space="preserve"> dûment habilité à cet effet, domicilié en cette qualité : 1-5 Avenue du Docteur GLEY - 75987 PARIS CEDEX 20</w:t>
      </w:r>
    </w:p>
    <w:p w14:paraId="2D449B23" w14:textId="77777777" w:rsidR="003571AE" w:rsidRPr="005F7F6C" w:rsidRDefault="003571AE" w:rsidP="00EB2461">
      <w:pPr>
        <w:ind w:right="142"/>
        <w:rPr>
          <w:rFonts w:ascii="Verdana" w:hAnsi="Verdana" w:cs="Arial"/>
        </w:rPr>
      </w:pPr>
    </w:p>
    <w:p w14:paraId="3C0056EC"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267BDDA4" w14:textId="77777777" w:rsidTr="007356A0">
        <w:tblPrEx>
          <w:tblCellMar>
            <w:top w:w="0" w:type="dxa"/>
            <w:bottom w:w="0" w:type="dxa"/>
          </w:tblCellMar>
        </w:tblPrEx>
        <w:trPr>
          <w:trHeight w:val="364"/>
        </w:trPr>
        <w:tc>
          <w:tcPr>
            <w:tcW w:w="9639" w:type="dxa"/>
            <w:shd w:val="solid" w:color="000080" w:fill="auto"/>
            <w:vAlign w:val="center"/>
          </w:tcPr>
          <w:p w14:paraId="741360F7"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78F2A46E" w14:textId="77777777" w:rsidR="003571AE" w:rsidRPr="005F7F6C" w:rsidRDefault="003571AE" w:rsidP="00EB2461">
      <w:pPr>
        <w:ind w:right="142"/>
        <w:rPr>
          <w:rFonts w:ascii="Verdana" w:hAnsi="Verdana" w:cs="Arial"/>
        </w:rPr>
      </w:pPr>
    </w:p>
    <w:p w14:paraId="0F9B1796" w14:textId="711662B8"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Marché ayant pour objet </w:t>
      </w:r>
      <w:r w:rsidR="00393B6E" w:rsidRPr="00393B6E">
        <w:rPr>
          <w:rFonts w:ascii="Verdana" w:hAnsi="Verdana" w:cs="Arial"/>
        </w:rPr>
        <w:t>les prestations de restauration collective et les prestations annexes associées pour la direction générale de France Travail</w:t>
      </w:r>
      <w:r w:rsidRPr="005F7F6C">
        <w:rPr>
          <w:rFonts w:ascii="Verdana" w:hAnsi="Verdana" w:cs="Arial"/>
        </w:rPr>
        <w:t xml:space="preserve">, telles que ces prestations sont décrites au Contrat et au Cahier des charges fonctionnel et technique (CCFT). </w:t>
      </w:r>
    </w:p>
    <w:p w14:paraId="4BE48047" w14:textId="77777777" w:rsidR="003571AE" w:rsidRPr="005F7F6C" w:rsidRDefault="003571AE" w:rsidP="00EB2461">
      <w:pPr>
        <w:autoSpaceDE w:val="0"/>
        <w:autoSpaceDN w:val="0"/>
        <w:adjustRightInd w:val="0"/>
        <w:ind w:right="142"/>
        <w:jc w:val="both"/>
        <w:rPr>
          <w:rFonts w:ascii="Verdana" w:hAnsi="Verdana" w:cs="Arial"/>
        </w:rPr>
      </w:pPr>
    </w:p>
    <w:p w14:paraId="1819F2C5"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627950EC" w14:textId="77777777" w:rsidTr="007356A0">
        <w:tblPrEx>
          <w:tblCellMar>
            <w:top w:w="0" w:type="dxa"/>
            <w:bottom w:w="0" w:type="dxa"/>
          </w:tblCellMar>
        </w:tblPrEx>
        <w:trPr>
          <w:trHeight w:val="364"/>
        </w:trPr>
        <w:tc>
          <w:tcPr>
            <w:tcW w:w="9639" w:type="dxa"/>
            <w:shd w:val="solid" w:color="000080" w:fill="auto"/>
            <w:vAlign w:val="center"/>
          </w:tcPr>
          <w:p w14:paraId="36833447"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47DED68C" w14:textId="77777777" w:rsidR="00D86851" w:rsidRPr="005F7F6C" w:rsidRDefault="00D86851" w:rsidP="00EB2461">
      <w:pPr>
        <w:autoSpaceDE w:val="0"/>
        <w:autoSpaceDN w:val="0"/>
        <w:adjustRightInd w:val="0"/>
        <w:ind w:right="142"/>
        <w:jc w:val="both"/>
        <w:rPr>
          <w:rFonts w:ascii="Verdana" w:hAnsi="Verdana" w:cs="Arial"/>
        </w:rPr>
      </w:pPr>
    </w:p>
    <w:p w14:paraId="4AD996AB"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187607D9" w14:textId="6A6EBB01" w:rsidR="007356A0" w:rsidRPr="005F7F6C" w:rsidRDefault="00DF325D"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0317CEA0" w14:textId="77777777" w:rsidR="00DF325D" w:rsidRPr="005F7F6C" w:rsidRDefault="00DF325D" w:rsidP="00EB2461">
      <w:pPr>
        <w:autoSpaceDE w:val="0"/>
        <w:autoSpaceDN w:val="0"/>
        <w:adjustRightInd w:val="0"/>
        <w:ind w:right="142"/>
        <w:jc w:val="both"/>
        <w:rPr>
          <w:rFonts w:ascii="Verdana" w:hAnsi="Verdana" w:cs="Arial"/>
        </w:rPr>
      </w:pPr>
    </w:p>
    <w:p w14:paraId="435E8BD8"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28549F45" w14:textId="77777777" w:rsidTr="009C705C">
        <w:tc>
          <w:tcPr>
            <w:tcW w:w="9747" w:type="dxa"/>
            <w:shd w:val="clear" w:color="auto" w:fill="auto"/>
          </w:tcPr>
          <w:p w14:paraId="1D27AE65"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165A29C4" w14:textId="77777777" w:rsidR="005D31F9" w:rsidRPr="005F7F6C" w:rsidRDefault="005D31F9" w:rsidP="00EB2461">
            <w:pPr>
              <w:ind w:right="142"/>
              <w:rPr>
                <w:rFonts w:ascii="Verdana" w:hAnsi="Verdana" w:cs="Arial"/>
                <w:bCs/>
                <w:sz w:val="14"/>
                <w:szCs w:val="14"/>
              </w:rPr>
            </w:pPr>
          </w:p>
          <w:p w14:paraId="1C010C36"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6F3E3C72" w14:textId="77777777" w:rsidR="00D86851" w:rsidRPr="005F7F6C" w:rsidRDefault="00D86851" w:rsidP="00EB2461">
            <w:pPr>
              <w:ind w:right="142"/>
              <w:rPr>
                <w:rFonts w:ascii="Verdana" w:hAnsi="Verdana" w:cs="Arial"/>
                <w:bCs/>
              </w:rPr>
            </w:pPr>
          </w:p>
          <w:p w14:paraId="41A1D088" w14:textId="77777777" w:rsidR="00D86851" w:rsidRPr="005F7F6C" w:rsidRDefault="00D86851" w:rsidP="00EB2461">
            <w:pPr>
              <w:ind w:right="142"/>
              <w:rPr>
                <w:rFonts w:ascii="Verdana" w:hAnsi="Verdana" w:cs="Arial"/>
                <w:bCs/>
              </w:rPr>
            </w:pPr>
          </w:p>
          <w:p w14:paraId="77C9D9A1" w14:textId="77777777" w:rsidR="00D86851" w:rsidRPr="005F7F6C" w:rsidRDefault="00D86851" w:rsidP="00EB2461">
            <w:pPr>
              <w:ind w:right="142"/>
              <w:rPr>
                <w:rFonts w:ascii="Verdana" w:hAnsi="Verdana" w:cs="Arial"/>
                <w:bCs/>
              </w:rPr>
            </w:pPr>
          </w:p>
          <w:p w14:paraId="15AEE8BB"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72230F7E" w14:textId="77777777" w:rsidR="00B7558C" w:rsidRDefault="00B7558C" w:rsidP="00EB2461">
            <w:pPr>
              <w:ind w:right="142"/>
              <w:rPr>
                <w:rFonts w:ascii="Verdana" w:hAnsi="Verdana" w:cs="Arial"/>
                <w:bCs/>
              </w:rPr>
            </w:pPr>
          </w:p>
          <w:p w14:paraId="46165281" w14:textId="77777777" w:rsidR="009C705C" w:rsidRDefault="009C705C" w:rsidP="00EB2461">
            <w:pPr>
              <w:ind w:right="142"/>
              <w:rPr>
                <w:rFonts w:ascii="Verdana" w:hAnsi="Verdana" w:cs="Arial"/>
                <w:bCs/>
              </w:rPr>
            </w:pPr>
          </w:p>
          <w:p w14:paraId="6167F0E8" w14:textId="77777777" w:rsidR="009C705C" w:rsidRDefault="009C705C" w:rsidP="00EB2461">
            <w:pPr>
              <w:ind w:right="142"/>
              <w:rPr>
                <w:rFonts w:ascii="Verdana" w:hAnsi="Verdana" w:cs="Arial"/>
                <w:bCs/>
              </w:rPr>
            </w:pPr>
          </w:p>
          <w:p w14:paraId="6B91F083" w14:textId="77777777" w:rsidR="009C705C" w:rsidRDefault="009C705C" w:rsidP="00EB2461">
            <w:pPr>
              <w:ind w:right="142"/>
              <w:rPr>
                <w:rFonts w:ascii="Verdana" w:hAnsi="Verdana" w:cs="Arial"/>
                <w:bCs/>
              </w:rPr>
            </w:pPr>
          </w:p>
          <w:p w14:paraId="58C4B192" w14:textId="77777777" w:rsidR="009C705C" w:rsidRPr="005F7F6C" w:rsidRDefault="009C705C" w:rsidP="00EB2461">
            <w:pPr>
              <w:ind w:right="142"/>
              <w:rPr>
                <w:rFonts w:ascii="Verdana" w:hAnsi="Verdana" w:cs="Arial"/>
                <w:bCs/>
              </w:rPr>
            </w:pPr>
          </w:p>
          <w:p w14:paraId="0CDD221B" w14:textId="77777777" w:rsidR="005F7F6C" w:rsidRPr="005F7F6C" w:rsidRDefault="005F7F6C" w:rsidP="00EB2461">
            <w:pPr>
              <w:ind w:right="142"/>
              <w:rPr>
                <w:rFonts w:ascii="Verdana" w:hAnsi="Verdana" w:cs="Arial"/>
                <w:bCs/>
              </w:rPr>
            </w:pPr>
          </w:p>
          <w:p w14:paraId="1A722726" w14:textId="77777777" w:rsidR="005D31F9" w:rsidRPr="005F7F6C" w:rsidRDefault="005D31F9" w:rsidP="00EB2461">
            <w:pPr>
              <w:ind w:right="142"/>
              <w:rPr>
                <w:rFonts w:ascii="Verdana" w:hAnsi="Verdana" w:cs="Arial"/>
                <w:bCs/>
              </w:rPr>
            </w:pPr>
          </w:p>
        </w:tc>
      </w:tr>
    </w:tbl>
    <w:p w14:paraId="516ED1F6"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0F82F590" w14:textId="77777777" w:rsidTr="009429AD">
        <w:tblPrEx>
          <w:tblCellMar>
            <w:top w:w="0" w:type="dxa"/>
            <w:bottom w:w="0" w:type="dxa"/>
          </w:tblCellMar>
        </w:tblPrEx>
        <w:trPr>
          <w:trHeight w:val="637"/>
        </w:trPr>
        <w:tc>
          <w:tcPr>
            <w:tcW w:w="9639" w:type="dxa"/>
            <w:shd w:val="solid" w:color="000080" w:fill="auto"/>
            <w:vAlign w:val="center"/>
          </w:tcPr>
          <w:p w14:paraId="2379B78A"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2E135348" w14:textId="77777777" w:rsidR="009C705C" w:rsidRPr="005F7F6C" w:rsidRDefault="009C705C" w:rsidP="00EB2461">
      <w:pPr>
        <w:ind w:right="142"/>
        <w:rPr>
          <w:rFonts w:ascii="Verdana" w:hAnsi="Verdana" w:cs="Arial"/>
          <w:bCs/>
        </w:rPr>
      </w:pPr>
    </w:p>
    <w:p w14:paraId="366EACF3"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4EEDBE2B" w14:textId="77777777" w:rsidR="009C705C" w:rsidRPr="005F7F6C" w:rsidRDefault="009C705C" w:rsidP="00EB2461">
      <w:pPr>
        <w:ind w:right="142"/>
        <w:jc w:val="both"/>
        <w:rPr>
          <w:rFonts w:ascii="Verdana" w:hAnsi="Verdana" w:cs="Arial"/>
        </w:rPr>
      </w:pPr>
    </w:p>
    <w:p w14:paraId="11A553F0"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0E91C94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09E346EB"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6F245998"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608E0D35"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449DA729" w14:textId="466FF7B2"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a, au 31 décembre 20</w:t>
      </w:r>
      <w:r w:rsidR="00393B6E">
        <w:rPr>
          <w:rFonts w:ascii="Verdana" w:hAnsi="Verdana" w:cs="Arial"/>
        </w:rPr>
        <w:t>24,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6F22A1DD"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1EA8908D" w14:textId="77777777" w:rsidR="009C705C" w:rsidRPr="005F7F6C" w:rsidRDefault="009C705C" w:rsidP="00EB2461">
      <w:pPr>
        <w:ind w:right="142"/>
        <w:rPr>
          <w:rFonts w:ascii="Verdana" w:hAnsi="Verdana" w:cs="Arial"/>
          <w:sz w:val="16"/>
          <w:szCs w:val="16"/>
        </w:rPr>
      </w:pPr>
    </w:p>
    <w:p w14:paraId="43BE2F0A"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721F66D9"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39B99954"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608"/>
        <w:gridCol w:w="9173"/>
      </w:tblGrid>
      <w:tr w:rsidR="009C705C" w:rsidRPr="005F7F6C" w14:paraId="1167DDB4" w14:textId="77777777" w:rsidTr="009429AD">
        <w:tc>
          <w:tcPr>
            <w:tcW w:w="526" w:type="dxa"/>
            <w:shd w:val="clear" w:color="auto" w:fill="auto"/>
          </w:tcPr>
          <w:p w14:paraId="203C0728"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221" w:type="dxa"/>
            <w:shd w:val="clear" w:color="auto" w:fill="auto"/>
          </w:tcPr>
          <w:p w14:paraId="39EB42A1" w14:textId="77777777" w:rsidR="009C705C" w:rsidRPr="005F7F6C" w:rsidRDefault="009C705C" w:rsidP="00EB2461">
            <w:pPr>
              <w:pStyle w:val="En-tte"/>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514C0401" w14:textId="77777777" w:rsidTr="009429AD">
        <w:tc>
          <w:tcPr>
            <w:tcW w:w="526" w:type="dxa"/>
            <w:shd w:val="clear" w:color="auto" w:fill="auto"/>
          </w:tcPr>
          <w:p w14:paraId="58B0F33E" w14:textId="77777777" w:rsidR="009C705C" w:rsidRPr="005F7F6C" w:rsidRDefault="009C705C" w:rsidP="00EB2461">
            <w:pPr>
              <w:pStyle w:val="En-tte"/>
              <w:tabs>
                <w:tab w:val="clear" w:pos="4536"/>
                <w:tab w:val="clear" w:pos="9072"/>
              </w:tabs>
              <w:spacing w:before="120"/>
              <w:ind w:right="142"/>
              <w:rPr>
                <w:rFonts w:ascii="Verdana" w:hAnsi="Verdana" w:cs="Arial"/>
                <w:bCs/>
              </w:rPr>
            </w:pPr>
            <w:r w:rsidRPr="005F7F6C">
              <w:rPr>
                <w:rFonts w:ascii="Verdana" w:hAnsi="Verdana" w:cs="Arial"/>
                <w:sz w:val="28"/>
                <w:szCs w:val="28"/>
              </w:rPr>
              <w:lastRenderedPageBreak/>
              <w:sym w:font="Wingdings 2" w:char="F0A3"/>
            </w:r>
          </w:p>
        </w:tc>
        <w:tc>
          <w:tcPr>
            <w:tcW w:w="9221" w:type="dxa"/>
            <w:shd w:val="clear" w:color="auto" w:fill="auto"/>
          </w:tcPr>
          <w:p w14:paraId="17707BD9" w14:textId="77777777" w:rsidR="009C705C" w:rsidRPr="005F7F6C" w:rsidRDefault="009C705C" w:rsidP="00EB2461">
            <w:pPr>
              <w:pStyle w:val="En-tte"/>
              <w:tabs>
                <w:tab w:val="clear" w:pos="4536"/>
                <w:tab w:val="clear" w:pos="9072"/>
              </w:tabs>
              <w:spacing w:before="120"/>
              <w:ind w:left="41" w:right="142"/>
              <w:jc w:val="both"/>
              <w:rPr>
                <w:rFonts w:ascii="Verdana" w:hAnsi="Verdana" w:cs="Arial"/>
                <w:bCs/>
              </w:rPr>
            </w:pPr>
            <w:r w:rsidRPr="005F7F6C">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F7F6C" w14:paraId="02A775CF" w14:textId="77777777" w:rsidTr="009429AD">
        <w:tc>
          <w:tcPr>
            <w:tcW w:w="526" w:type="dxa"/>
            <w:shd w:val="clear" w:color="auto" w:fill="auto"/>
          </w:tcPr>
          <w:p w14:paraId="6C4281D6"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Verdana" w:hAnsi="Verdana" w:cs="Arial"/>
                <w:sz w:val="28"/>
                <w:szCs w:val="28"/>
              </w:rPr>
              <w:sym w:font="Wingdings 2" w:char="F0A3"/>
            </w:r>
          </w:p>
        </w:tc>
        <w:tc>
          <w:tcPr>
            <w:tcW w:w="9221" w:type="dxa"/>
            <w:shd w:val="clear" w:color="auto" w:fill="auto"/>
          </w:tcPr>
          <w:p w14:paraId="4E7BE906"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0C436120" w14:textId="77777777" w:rsidTr="009429AD">
        <w:tc>
          <w:tcPr>
            <w:tcW w:w="526" w:type="dxa"/>
            <w:shd w:val="clear" w:color="auto" w:fill="auto"/>
          </w:tcPr>
          <w:p w14:paraId="6D5F2584"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Verdana" w:hAnsi="Verdana" w:cs="Arial"/>
                <w:sz w:val="28"/>
                <w:szCs w:val="28"/>
              </w:rPr>
              <w:sym w:font="Wingdings 2" w:char="F0A3"/>
            </w:r>
          </w:p>
        </w:tc>
        <w:tc>
          <w:tcPr>
            <w:tcW w:w="9221" w:type="dxa"/>
            <w:shd w:val="clear" w:color="auto" w:fill="auto"/>
          </w:tcPr>
          <w:p w14:paraId="762F364F"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w:rsidR="009C705C" w:rsidRPr="005F7F6C" w14:paraId="7CCBB078" w14:textId="77777777" w:rsidTr="009429AD">
        <w:tc>
          <w:tcPr>
            <w:tcW w:w="526" w:type="dxa"/>
            <w:shd w:val="clear" w:color="auto" w:fill="auto"/>
          </w:tcPr>
          <w:p w14:paraId="0FF1B5CF"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Verdana" w:hAnsi="Verdana" w:cs="Arial"/>
                <w:sz w:val="28"/>
                <w:szCs w:val="28"/>
              </w:rPr>
              <w:sym w:font="Wingdings 2" w:char="F0A3"/>
            </w:r>
          </w:p>
        </w:tc>
        <w:tc>
          <w:tcPr>
            <w:tcW w:w="9221" w:type="dxa"/>
            <w:shd w:val="clear" w:color="auto" w:fill="auto"/>
          </w:tcPr>
          <w:p w14:paraId="46D88DFB"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2D3DE714" w14:textId="77777777" w:rsidR="009C705C" w:rsidRPr="005F7F6C" w:rsidRDefault="009C705C" w:rsidP="00EB2461">
      <w:pPr>
        <w:ind w:right="142"/>
        <w:rPr>
          <w:rFonts w:ascii="Verdana" w:hAnsi="Verdana" w:cs="Arial"/>
          <w:bCs/>
          <w:sz w:val="14"/>
          <w:szCs w:val="14"/>
        </w:rPr>
      </w:pPr>
    </w:p>
    <w:p w14:paraId="3AD6AAEE"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58683CEF"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785699C1" w14:textId="77777777" w:rsidTr="007B1ACA">
        <w:tc>
          <w:tcPr>
            <w:tcW w:w="526" w:type="dxa"/>
            <w:shd w:val="clear" w:color="auto" w:fill="auto"/>
          </w:tcPr>
          <w:p w14:paraId="31F679D0"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57ABE3FF" w14:textId="0752D268" w:rsidR="0030589A" w:rsidRPr="008917F2" w:rsidRDefault="0030589A" w:rsidP="007B1ACA">
            <w:pPr>
              <w:pStyle w:val="En-tte"/>
              <w:tabs>
                <w:tab w:val="clear" w:pos="4536"/>
                <w:tab w:val="clear" w:pos="9072"/>
              </w:tabs>
              <w:spacing w:before="120"/>
              <w:ind w:left="41"/>
              <w:jc w:val="both"/>
              <w:rPr>
                <w:rFonts w:ascii="Verdana" w:hAnsi="Verdana" w:cs="Arial"/>
                <w:bCs/>
              </w:rPr>
            </w:pPr>
            <w:r>
              <w:rPr>
                <w:rFonts w:ascii="Verdana" w:hAnsi="Verdana" w:cs="Arial"/>
                <w:bCs/>
              </w:rPr>
              <w:t>s</w:t>
            </w:r>
            <w:r w:rsidRPr="00994FBF">
              <w:rPr>
                <w:rFonts w:ascii="Verdana" w:hAnsi="Verdana" w:cs="Arial"/>
                <w:bCs/>
              </w:rPr>
              <w:t xml:space="preserve">’il </w:t>
            </w:r>
            <w:r>
              <w:rPr>
                <w:rFonts w:ascii="Verdana" w:hAnsi="Verdana" w:cs="Arial"/>
                <w:bCs/>
              </w:rPr>
              <w:t xml:space="preserve">entre dans le champ d’application de </w:t>
            </w:r>
            <w:r w:rsidRPr="00994FBF">
              <w:rPr>
                <w:rFonts w:ascii="Verdana" w:hAnsi="Verdana" w:cs="Arial"/>
                <w:bCs/>
              </w:rPr>
              <w:t xml:space="preserve">l’article L.225-102-4 du code de commerce, </w:t>
            </w:r>
            <w:r>
              <w:rPr>
                <w:rFonts w:ascii="Verdana" w:hAnsi="Verdana" w:cs="Arial"/>
                <w:bCs/>
              </w:rPr>
              <w:t xml:space="preserve">n’a pas </w:t>
            </w:r>
            <w:r w:rsidRPr="00994FBF">
              <w:rPr>
                <w:rFonts w:ascii="Verdana" w:hAnsi="Verdana" w:cs="Arial"/>
                <w:bCs/>
              </w:rPr>
              <w:t xml:space="preserve">établi </w:t>
            </w:r>
            <w:r>
              <w:rPr>
                <w:rFonts w:ascii="Verdana" w:hAnsi="Verdana" w:cs="Arial"/>
                <w:bCs/>
              </w:rPr>
              <w:t xml:space="preserve">le </w:t>
            </w:r>
            <w:r w:rsidRPr="00994FBF">
              <w:rPr>
                <w:rFonts w:ascii="Verdana" w:hAnsi="Verdana" w:cs="Arial"/>
                <w:bCs/>
              </w:rPr>
              <w:t>plan de vigilance</w:t>
            </w:r>
            <w:r>
              <w:rPr>
                <w:rFonts w:ascii="Verdana" w:hAnsi="Verdana" w:cs="Arial"/>
                <w:bCs/>
              </w:rPr>
              <w:t xml:space="preserve"> prévu par ces dispositions</w:t>
            </w:r>
            <w:r w:rsidRPr="00994FBF">
              <w:rPr>
                <w:rFonts w:ascii="Verdana" w:hAnsi="Verdana" w:cs="Arial"/>
                <w:bCs/>
              </w:rPr>
              <w:t xml:space="preserve"> pour l’année </w:t>
            </w:r>
            <w:r w:rsidRPr="0026680B">
              <w:rPr>
                <w:rFonts w:ascii="Verdana" w:hAnsi="Verdana" w:cs="Arial"/>
              </w:rPr>
              <w:t>20</w:t>
            </w:r>
            <w:r w:rsidR="00393B6E">
              <w:rPr>
                <w:rFonts w:ascii="Verdana" w:hAnsi="Verdana" w:cs="Arial"/>
              </w:rPr>
              <w:t>24</w:t>
            </w:r>
            <w:r>
              <w:rPr>
                <w:rFonts w:ascii="Verdana" w:hAnsi="Verdana" w:cs="Arial"/>
              </w:rPr>
              <w:t xml:space="preserve"> </w:t>
            </w:r>
            <w:r w:rsidRPr="00994FBF">
              <w:rPr>
                <w:rFonts w:ascii="Verdana" w:hAnsi="Verdana" w:cs="Arial"/>
                <w:bCs/>
              </w:rPr>
              <w:t>;</w:t>
            </w:r>
          </w:p>
        </w:tc>
      </w:tr>
      <w:tr w:rsidR="0030589A" w:rsidRPr="008917F2" w14:paraId="50056233" w14:textId="77777777" w:rsidTr="007B1ACA">
        <w:tc>
          <w:tcPr>
            <w:tcW w:w="526" w:type="dxa"/>
            <w:shd w:val="clear" w:color="auto" w:fill="auto"/>
          </w:tcPr>
          <w:p w14:paraId="2D558570"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44ECEB22" w14:textId="3860504C" w:rsidR="0030589A" w:rsidRPr="008917F2" w:rsidRDefault="0030589A" w:rsidP="007B1ACA">
            <w:pPr>
              <w:pStyle w:val="En-tte"/>
              <w:tabs>
                <w:tab w:val="clear" w:pos="4536"/>
                <w:tab w:val="clear" w:pos="9072"/>
              </w:tabs>
              <w:spacing w:before="120"/>
              <w:ind w:left="41"/>
              <w:jc w:val="both"/>
              <w:rPr>
                <w:rFonts w:ascii="Verdana" w:hAnsi="Verdana" w:cs="Arial"/>
                <w:bCs/>
              </w:rPr>
            </w:pPr>
            <w:r>
              <w:rPr>
                <w:rFonts w:ascii="Verdana" w:hAnsi="Verdana" w:cs="Arial"/>
                <w:bCs/>
              </w:rPr>
              <w:t>s’il entre dans le champ d’application de l’article L.229</w:t>
            </w:r>
            <w:r w:rsidRPr="009350D2">
              <w:rPr>
                <w:rFonts w:ascii="Verdana" w:hAnsi="Verdana" w:cs="Arial"/>
                <w:bCs/>
              </w:rPr>
              <w:t>-25 du code de l’environnement</w:t>
            </w:r>
            <w:r>
              <w:rPr>
                <w:rFonts w:ascii="Verdana" w:hAnsi="Verdana" w:cs="Arial"/>
                <w:bCs/>
              </w:rPr>
              <w:t xml:space="preserve">, n’a pas établi </w:t>
            </w:r>
            <w:r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393B6E">
              <w:rPr>
                <w:rFonts w:ascii="Verdana" w:hAnsi="Verdana" w:cs="Arial"/>
              </w:rPr>
              <w:t>24</w:t>
            </w:r>
            <w:r>
              <w:rPr>
                <w:rFonts w:ascii="Verdana" w:hAnsi="Verdana" w:cs="Arial"/>
              </w:rPr>
              <w:t xml:space="preserve"> </w:t>
            </w:r>
            <w:r w:rsidRPr="00994FBF">
              <w:rPr>
                <w:rFonts w:ascii="Verdana" w:hAnsi="Verdana" w:cs="Arial"/>
                <w:bCs/>
              </w:rPr>
              <w:t>;</w:t>
            </w:r>
          </w:p>
        </w:tc>
      </w:tr>
    </w:tbl>
    <w:p w14:paraId="7995191D"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67F15E86"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31C43796"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4F954777" w14:textId="77777777" w:rsidR="009C705C" w:rsidRPr="005F7F6C" w:rsidRDefault="009C705C" w:rsidP="00EB2461">
      <w:pPr>
        <w:ind w:right="142"/>
        <w:rPr>
          <w:rFonts w:ascii="Verdana" w:hAnsi="Verdana" w:cs="Arial"/>
        </w:rPr>
      </w:pPr>
    </w:p>
    <w:p w14:paraId="2CE36F22" w14:textId="61F5353F" w:rsidR="009C705C" w:rsidRDefault="009C705C" w:rsidP="00EB2461">
      <w:pPr>
        <w:ind w:right="142"/>
        <w:rPr>
          <w:rFonts w:ascii="Verdana" w:hAnsi="Verdana" w:cs="Arial"/>
        </w:rPr>
      </w:pPr>
    </w:p>
    <w:p w14:paraId="3E91A87C" w14:textId="77777777" w:rsidR="00393B6E" w:rsidRDefault="00393B6E" w:rsidP="00EB2461">
      <w:pPr>
        <w:ind w:right="142"/>
        <w:rPr>
          <w:rFonts w:ascii="Verdana" w:hAnsi="Verdana" w:cs="Arial"/>
        </w:rPr>
      </w:pPr>
    </w:p>
    <w:p w14:paraId="1EB21267" w14:textId="77777777" w:rsidR="00393B6E" w:rsidRDefault="00393B6E" w:rsidP="00EB2461">
      <w:pPr>
        <w:ind w:right="142"/>
        <w:rPr>
          <w:rFonts w:ascii="Verdana" w:hAnsi="Verdana" w:cs="Arial"/>
        </w:rPr>
      </w:pPr>
    </w:p>
    <w:p w14:paraId="21459697" w14:textId="77777777" w:rsidR="00393B6E" w:rsidRDefault="00393B6E" w:rsidP="00EB2461">
      <w:pPr>
        <w:ind w:right="142"/>
        <w:rPr>
          <w:rFonts w:ascii="Verdana" w:hAnsi="Verdana" w:cs="Arial"/>
        </w:rPr>
      </w:pPr>
    </w:p>
    <w:p w14:paraId="1F6E910D" w14:textId="77777777" w:rsidR="00393B6E" w:rsidRDefault="00393B6E" w:rsidP="00EB2461">
      <w:pPr>
        <w:ind w:right="142"/>
        <w:rPr>
          <w:rFonts w:ascii="Verdana" w:hAnsi="Verdana" w:cs="Arial"/>
        </w:rPr>
      </w:pPr>
    </w:p>
    <w:p w14:paraId="1E42EB06" w14:textId="77777777" w:rsidR="00393B6E" w:rsidRDefault="00393B6E" w:rsidP="00EB2461">
      <w:pPr>
        <w:ind w:right="142"/>
        <w:rPr>
          <w:rFonts w:ascii="Verdana" w:hAnsi="Verdana" w:cs="Arial"/>
        </w:rPr>
      </w:pPr>
    </w:p>
    <w:p w14:paraId="74A20202" w14:textId="77777777" w:rsidR="00393B6E" w:rsidRDefault="00393B6E" w:rsidP="00EB2461">
      <w:pPr>
        <w:ind w:right="142"/>
        <w:rPr>
          <w:rFonts w:ascii="Verdana" w:hAnsi="Verdana" w:cs="Arial"/>
        </w:rPr>
      </w:pPr>
    </w:p>
    <w:p w14:paraId="13D57767" w14:textId="77777777" w:rsidR="00393B6E" w:rsidRDefault="00393B6E" w:rsidP="00EB2461">
      <w:pPr>
        <w:ind w:right="142"/>
        <w:rPr>
          <w:rFonts w:ascii="Verdana" w:hAnsi="Verdana" w:cs="Arial"/>
        </w:rPr>
      </w:pPr>
    </w:p>
    <w:p w14:paraId="16A3C376" w14:textId="77777777" w:rsidR="00393B6E" w:rsidRDefault="00393B6E" w:rsidP="00EB2461">
      <w:pPr>
        <w:ind w:right="142"/>
        <w:rPr>
          <w:rFonts w:ascii="Verdana" w:hAnsi="Verdana" w:cs="Arial"/>
        </w:rPr>
      </w:pPr>
    </w:p>
    <w:p w14:paraId="22463620" w14:textId="77777777" w:rsidR="00393B6E" w:rsidRDefault="00393B6E" w:rsidP="00EB2461">
      <w:pPr>
        <w:ind w:right="142"/>
        <w:rPr>
          <w:rFonts w:ascii="Verdana" w:hAnsi="Verdana" w:cs="Arial"/>
        </w:rPr>
      </w:pPr>
    </w:p>
    <w:p w14:paraId="157A5B22" w14:textId="77777777" w:rsidR="00393B6E" w:rsidRPr="005F7F6C" w:rsidRDefault="00393B6E" w:rsidP="00EB2461">
      <w:pPr>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ED44AF9" w14:textId="77777777" w:rsidTr="009429AD">
        <w:tblPrEx>
          <w:tblCellMar>
            <w:top w:w="0" w:type="dxa"/>
            <w:bottom w:w="0" w:type="dxa"/>
          </w:tblCellMar>
        </w:tblPrEx>
        <w:trPr>
          <w:trHeight w:val="364"/>
        </w:trPr>
        <w:tc>
          <w:tcPr>
            <w:tcW w:w="9781" w:type="dxa"/>
            <w:shd w:val="solid" w:color="000080" w:fill="auto"/>
            <w:vAlign w:val="center"/>
          </w:tcPr>
          <w:p w14:paraId="2C2B2918"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014CF05A"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173"/>
      </w:tblGrid>
      <w:tr w:rsidR="009C705C" w:rsidRPr="005F7F6C" w14:paraId="72BD08FD" w14:textId="77777777" w:rsidTr="009429AD">
        <w:tc>
          <w:tcPr>
            <w:tcW w:w="534" w:type="dxa"/>
            <w:shd w:val="clear" w:color="auto" w:fill="auto"/>
          </w:tcPr>
          <w:p w14:paraId="7FAD6184" w14:textId="77777777" w:rsidR="009C705C" w:rsidRPr="005F7F6C" w:rsidRDefault="009C705C" w:rsidP="00EB2461">
            <w:pPr>
              <w:pStyle w:val="En-tte"/>
              <w:tabs>
                <w:tab w:val="clear" w:pos="4536"/>
                <w:tab w:val="clear" w:pos="9072"/>
              </w:tabs>
              <w:ind w:right="142"/>
              <w:rPr>
                <w:rFonts w:ascii="Verdana" w:hAnsi="Verdana" w:cs="Arial"/>
                <w:sz w:val="32"/>
                <w:szCs w:val="32"/>
              </w:rPr>
            </w:pPr>
            <w:r w:rsidRPr="005F7F6C">
              <w:rPr>
                <w:rFonts w:ascii="Verdana" w:hAnsi="Verdana" w:cs="Arial"/>
                <w:sz w:val="28"/>
                <w:szCs w:val="28"/>
              </w:rPr>
              <w:sym w:font="Wingdings 2" w:char="F0A3"/>
            </w:r>
          </w:p>
        </w:tc>
        <w:tc>
          <w:tcPr>
            <w:tcW w:w="9528" w:type="dxa"/>
            <w:shd w:val="clear" w:color="auto" w:fill="auto"/>
          </w:tcPr>
          <w:p w14:paraId="39830755"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590ECC31" w14:textId="77777777" w:rsidR="009C705C" w:rsidRPr="005F7F6C" w:rsidRDefault="009C705C" w:rsidP="00EB2461">
      <w:pPr>
        <w:ind w:right="142"/>
        <w:rPr>
          <w:rFonts w:ascii="Verdana" w:hAnsi="Verdana" w:cs="Arial"/>
        </w:rPr>
      </w:pPr>
    </w:p>
    <w:p w14:paraId="27BC5E6D"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007F4149"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34600D10" w14:textId="77777777" w:rsidTr="009429AD">
        <w:trPr>
          <w:trHeight w:val="567"/>
        </w:trPr>
        <w:tc>
          <w:tcPr>
            <w:tcW w:w="2694" w:type="dxa"/>
            <w:shd w:val="clear" w:color="auto" w:fill="auto"/>
            <w:vAlign w:val="center"/>
          </w:tcPr>
          <w:p w14:paraId="2CF83E26"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4A750D39"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07892BC0"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452A1225" w14:textId="77777777" w:rsidTr="009429AD">
        <w:trPr>
          <w:trHeight w:val="340"/>
        </w:trPr>
        <w:tc>
          <w:tcPr>
            <w:tcW w:w="2694" w:type="dxa"/>
            <w:shd w:val="clear" w:color="auto" w:fill="auto"/>
            <w:vAlign w:val="center"/>
          </w:tcPr>
          <w:p w14:paraId="63E1EE03"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6D74C2B4"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335E5686" w14:textId="77777777" w:rsidR="009C705C" w:rsidRPr="005F7F6C" w:rsidRDefault="009C705C" w:rsidP="00EB2461">
            <w:pPr>
              <w:ind w:right="142"/>
              <w:rPr>
                <w:rFonts w:ascii="Verdana" w:hAnsi="Verdana" w:cs="Arial"/>
                <w:sz w:val="16"/>
                <w:szCs w:val="16"/>
              </w:rPr>
            </w:pPr>
          </w:p>
        </w:tc>
      </w:tr>
      <w:tr w:rsidR="009C705C" w:rsidRPr="005F7F6C" w14:paraId="3DA6E857" w14:textId="77777777" w:rsidTr="009429AD">
        <w:trPr>
          <w:trHeight w:val="340"/>
        </w:trPr>
        <w:tc>
          <w:tcPr>
            <w:tcW w:w="2694" w:type="dxa"/>
            <w:shd w:val="clear" w:color="auto" w:fill="auto"/>
            <w:vAlign w:val="center"/>
          </w:tcPr>
          <w:p w14:paraId="7A06E982"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763918C9"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0778BAE7" w14:textId="77777777" w:rsidR="009C705C" w:rsidRPr="005F7F6C" w:rsidRDefault="009C705C" w:rsidP="00EB2461">
            <w:pPr>
              <w:ind w:right="142"/>
              <w:rPr>
                <w:rFonts w:ascii="Verdana" w:hAnsi="Verdana" w:cs="Arial"/>
                <w:sz w:val="16"/>
                <w:szCs w:val="16"/>
              </w:rPr>
            </w:pPr>
          </w:p>
        </w:tc>
      </w:tr>
      <w:tr w:rsidR="009C705C" w:rsidRPr="005F7F6C" w14:paraId="67A91D82" w14:textId="77777777" w:rsidTr="009429AD">
        <w:trPr>
          <w:trHeight w:val="340"/>
        </w:trPr>
        <w:tc>
          <w:tcPr>
            <w:tcW w:w="2694" w:type="dxa"/>
            <w:shd w:val="clear" w:color="auto" w:fill="auto"/>
            <w:vAlign w:val="center"/>
          </w:tcPr>
          <w:p w14:paraId="472C22D4"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0340F4F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6E0241F4" w14:textId="77777777" w:rsidR="009C705C" w:rsidRPr="005F7F6C" w:rsidRDefault="009C705C" w:rsidP="00EB2461">
            <w:pPr>
              <w:ind w:right="142"/>
              <w:rPr>
                <w:rFonts w:ascii="Verdana" w:hAnsi="Verdana" w:cs="Arial"/>
                <w:sz w:val="16"/>
                <w:szCs w:val="16"/>
              </w:rPr>
            </w:pPr>
          </w:p>
        </w:tc>
      </w:tr>
    </w:tbl>
    <w:p w14:paraId="5DDDFC56" w14:textId="77777777" w:rsidR="009C705C" w:rsidRPr="005F7F6C" w:rsidRDefault="009C705C" w:rsidP="00EB2461">
      <w:pPr>
        <w:tabs>
          <w:tab w:val="num" w:pos="1260"/>
        </w:tabs>
        <w:ind w:right="142"/>
        <w:jc w:val="both"/>
        <w:rPr>
          <w:rFonts w:ascii="Verdana" w:hAnsi="Verdana" w:cs="Arial"/>
          <w:sz w:val="14"/>
          <w:szCs w:val="14"/>
        </w:rPr>
      </w:pPr>
    </w:p>
    <w:p w14:paraId="28264F9A"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60C8910C" w14:textId="77777777" w:rsidR="009C705C" w:rsidRPr="005F7F6C" w:rsidRDefault="009C705C" w:rsidP="00EB2461">
      <w:pPr>
        <w:ind w:right="142"/>
        <w:rPr>
          <w:rFonts w:ascii="Verdana" w:hAnsi="Verdana" w:cs="Arial"/>
          <w:sz w:val="10"/>
          <w:szCs w:val="10"/>
        </w:rPr>
      </w:pPr>
    </w:p>
    <w:p w14:paraId="09716BDA"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F4352A6" w14:textId="77777777" w:rsidR="009C705C" w:rsidRPr="005F7F6C" w:rsidRDefault="009C705C" w:rsidP="00EB2461">
      <w:pPr>
        <w:ind w:right="142"/>
        <w:jc w:val="both"/>
        <w:rPr>
          <w:rFonts w:ascii="Verdana" w:hAnsi="Verdana" w:cs="Arial"/>
          <w:sz w:val="14"/>
          <w:szCs w:val="14"/>
        </w:rPr>
      </w:pPr>
    </w:p>
    <w:p w14:paraId="34C69CF2" w14:textId="77777777" w:rsidR="009C705C" w:rsidRPr="005F7F6C" w:rsidRDefault="009C705C" w:rsidP="00EB2461">
      <w:pPr>
        <w:ind w:right="142"/>
        <w:rPr>
          <w:rFonts w:ascii="Verdana" w:hAnsi="Verdana" w:cs="Arial"/>
        </w:rPr>
      </w:pPr>
    </w:p>
    <w:p w14:paraId="427FC64E"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3AE788BC"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65A172FB" w14:textId="77777777" w:rsidTr="009429AD">
        <w:trPr>
          <w:trHeight w:val="572"/>
        </w:trPr>
        <w:tc>
          <w:tcPr>
            <w:tcW w:w="2637" w:type="dxa"/>
            <w:shd w:val="clear" w:color="auto" w:fill="auto"/>
            <w:vAlign w:val="center"/>
          </w:tcPr>
          <w:p w14:paraId="5F756B70"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36A78B0B"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548DF94A"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09E071CA" w14:textId="77777777" w:rsidTr="009429AD">
        <w:trPr>
          <w:trHeight w:val="340"/>
        </w:trPr>
        <w:tc>
          <w:tcPr>
            <w:tcW w:w="2637" w:type="dxa"/>
            <w:shd w:val="clear" w:color="auto" w:fill="auto"/>
            <w:vAlign w:val="center"/>
          </w:tcPr>
          <w:p w14:paraId="7DC504FC"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0A5D36C7"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350B3441" w14:textId="77777777" w:rsidR="009C705C" w:rsidRPr="005F7F6C" w:rsidRDefault="009C705C" w:rsidP="00EB2461">
            <w:pPr>
              <w:ind w:right="142"/>
              <w:rPr>
                <w:rFonts w:ascii="Verdana" w:hAnsi="Verdana" w:cs="Arial"/>
                <w:sz w:val="16"/>
                <w:szCs w:val="16"/>
              </w:rPr>
            </w:pPr>
          </w:p>
        </w:tc>
      </w:tr>
      <w:tr w:rsidR="009C705C" w:rsidRPr="005F7F6C" w14:paraId="33B854CE" w14:textId="77777777" w:rsidTr="009429AD">
        <w:trPr>
          <w:trHeight w:val="340"/>
        </w:trPr>
        <w:tc>
          <w:tcPr>
            <w:tcW w:w="2637" w:type="dxa"/>
            <w:shd w:val="clear" w:color="auto" w:fill="auto"/>
            <w:vAlign w:val="center"/>
          </w:tcPr>
          <w:p w14:paraId="027A1380"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204AC30F"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6F29DAB5" w14:textId="77777777" w:rsidR="009C705C" w:rsidRPr="005F7F6C" w:rsidRDefault="009C705C" w:rsidP="00EB2461">
            <w:pPr>
              <w:ind w:right="142"/>
              <w:rPr>
                <w:rFonts w:ascii="Verdana" w:hAnsi="Verdana" w:cs="Arial"/>
                <w:sz w:val="16"/>
                <w:szCs w:val="16"/>
              </w:rPr>
            </w:pPr>
          </w:p>
        </w:tc>
      </w:tr>
      <w:tr w:rsidR="009C705C" w:rsidRPr="005F7F6C" w14:paraId="331512F1" w14:textId="77777777" w:rsidTr="009429AD">
        <w:trPr>
          <w:trHeight w:val="340"/>
        </w:trPr>
        <w:tc>
          <w:tcPr>
            <w:tcW w:w="2637" w:type="dxa"/>
            <w:shd w:val="clear" w:color="auto" w:fill="auto"/>
            <w:vAlign w:val="center"/>
          </w:tcPr>
          <w:p w14:paraId="419A30D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53505EF4"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4D578EFB" w14:textId="77777777" w:rsidR="009C705C" w:rsidRPr="005F7F6C" w:rsidRDefault="009C705C" w:rsidP="00EB2461">
            <w:pPr>
              <w:ind w:right="142"/>
              <w:rPr>
                <w:rFonts w:ascii="Verdana" w:hAnsi="Verdana" w:cs="Arial"/>
                <w:sz w:val="16"/>
                <w:szCs w:val="16"/>
              </w:rPr>
            </w:pPr>
          </w:p>
        </w:tc>
      </w:tr>
    </w:tbl>
    <w:p w14:paraId="4A8486A2" w14:textId="77777777" w:rsidR="009C705C" w:rsidRPr="005F7F6C" w:rsidRDefault="009C705C" w:rsidP="00EB2461">
      <w:pPr>
        <w:ind w:right="142"/>
        <w:rPr>
          <w:rFonts w:ascii="Verdana" w:hAnsi="Verdana" w:cs="Arial"/>
          <w:sz w:val="14"/>
          <w:szCs w:val="14"/>
        </w:rPr>
      </w:pPr>
    </w:p>
    <w:p w14:paraId="592DE1F2"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5041ECBC"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1705EF3B" w14:textId="77777777" w:rsidTr="009429AD">
        <w:trPr>
          <w:trHeight w:val="285"/>
        </w:trPr>
        <w:tc>
          <w:tcPr>
            <w:tcW w:w="2694" w:type="dxa"/>
            <w:shd w:val="clear" w:color="auto" w:fill="auto"/>
            <w:vAlign w:val="center"/>
          </w:tcPr>
          <w:p w14:paraId="0C23D0C0"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550C112B"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4AFB7A09"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2C8575D3"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6406A878" w14:textId="77777777" w:rsidTr="009429AD">
        <w:trPr>
          <w:trHeight w:val="340"/>
        </w:trPr>
        <w:tc>
          <w:tcPr>
            <w:tcW w:w="2694" w:type="dxa"/>
            <w:shd w:val="clear" w:color="auto" w:fill="auto"/>
          </w:tcPr>
          <w:p w14:paraId="59B75A29" w14:textId="77777777" w:rsidR="009C705C" w:rsidRPr="005F7F6C" w:rsidRDefault="009C705C" w:rsidP="00EB2461">
            <w:pPr>
              <w:ind w:right="142"/>
              <w:rPr>
                <w:rFonts w:ascii="Verdana" w:hAnsi="Verdana" w:cs="Arial"/>
              </w:rPr>
            </w:pPr>
          </w:p>
        </w:tc>
        <w:tc>
          <w:tcPr>
            <w:tcW w:w="1984" w:type="dxa"/>
            <w:shd w:val="clear" w:color="auto" w:fill="auto"/>
          </w:tcPr>
          <w:p w14:paraId="6A0ACBC8" w14:textId="77777777" w:rsidR="009C705C" w:rsidRPr="005F7F6C" w:rsidRDefault="009C705C" w:rsidP="00EB2461">
            <w:pPr>
              <w:ind w:right="142"/>
              <w:rPr>
                <w:rFonts w:ascii="Verdana" w:hAnsi="Verdana" w:cs="Arial"/>
              </w:rPr>
            </w:pPr>
          </w:p>
        </w:tc>
        <w:tc>
          <w:tcPr>
            <w:tcW w:w="2410" w:type="dxa"/>
            <w:shd w:val="clear" w:color="auto" w:fill="auto"/>
          </w:tcPr>
          <w:p w14:paraId="3B389F48" w14:textId="77777777" w:rsidR="009C705C" w:rsidRPr="005F7F6C" w:rsidRDefault="009C705C" w:rsidP="00EB2461">
            <w:pPr>
              <w:ind w:right="142"/>
              <w:rPr>
                <w:rFonts w:ascii="Verdana" w:hAnsi="Verdana" w:cs="Arial"/>
              </w:rPr>
            </w:pPr>
          </w:p>
        </w:tc>
        <w:tc>
          <w:tcPr>
            <w:tcW w:w="2866" w:type="dxa"/>
            <w:shd w:val="clear" w:color="auto" w:fill="auto"/>
          </w:tcPr>
          <w:p w14:paraId="06436F04" w14:textId="77777777" w:rsidR="009C705C" w:rsidRPr="005F7F6C" w:rsidRDefault="009C705C" w:rsidP="00EB2461">
            <w:pPr>
              <w:ind w:right="142"/>
              <w:rPr>
                <w:rFonts w:ascii="Verdana" w:hAnsi="Verdana" w:cs="Arial"/>
              </w:rPr>
            </w:pPr>
          </w:p>
        </w:tc>
      </w:tr>
      <w:tr w:rsidR="009C705C" w:rsidRPr="005F7F6C" w14:paraId="22850191" w14:textId="77777777" w:rsidTr="009429AD">
        <w:trPr>
          <w:trHeight w:val="340"/>
        </w:trPr>
        <w:tc>
          <w:tcPr>
            <w:tcW w:w="2694" w:type="dxa"/>
            <w:shd w:val="clear" w:color="auto" w:fill="auto"/>
          </w:tcPr>
          <w:p w14:paraId="6E79F063" w14:textId="77777777" w:rsidR="009C705C" w:rsidRPr="005F7F6C" w:rsidRDefault="009C705C" w:rsidP="00EB2461">
            <w:pPr>
              <w:ind w:right="142"/>
              <w:rPr>
                <w:rFonts w:ascii="Verdana" w:hAnsi="Verdana" w:cs="Arial"/>
              </w:rPr>
            </w:pPr>
          </w:p>
        </w:tc>
        <w:tc>
          <w:tcPr>
            <w:tcW w:w="1984" w:type="dxa"/>
            <w:shd w:val="clear" w:color="auto" w:fill="auto"/>
          </w:tcPr>
          <w:p w14:paraId="5707FC47" w14:textId="77777777" w:rsidR="009C705C" w:rsidRPr="005F7F6C" w:rsidRDefault="009C705C" w:rsidP="00EB2461">
            <w:pPr>
              <w:ind w:right="142"/>
              <w:rPr>
                <w:rFonts w:ascii="Verdana" w:hAnsi="Verdana" w:cs="Arial"/>
              </w:rPr>
            </w:pPr>
          </w:p>
        </w:tc>
        <w:tc>
          <w:tcPr>
            <w:tcW w:w="2410" w:type="dxa"/>
            <w:shd w:val="clear" w:color="auto" w:fill="auto"/>
          </w:tcPr>
          <w:p w14:paraId="68660270" w14:textId="77777777" w:rsidR="009C705C" w:rsidRPr="005F7F6C" w:rsidRDefault="009C705C" w:rsidP="00EB2461">
            <w:pPr>
              <w:ind w:right="142"/>
              <w:rPr>
                <w:rFonts w:ascii="Verdana" w:hAnsi="Verdana" w:cs="Arial"/>
              </w:rPr>
            </w:pPr>
          </w:p>
        </w:tc>
        <w:tc>
          <w:tcPr>
            <w:tcW w:w="2866" w:type="dxa"/>
            <w:shd w:val="clear" w:color="auto" w:fill="auto"/>
          </w:tcPr>
          <w:p w14:paraId="2C7869F1" w14:textId="77777777" w:rsidR="009C705C" w:rsidRPr="005F7F6C" w:rsidRDefault="009C705C" w:rsidP="00EB2461">
            <w:pPr>
              <w:ind w:right="142"/>
              <w:rPr>
                <w:rFonts w:ascii="Verdana" w:hAnsi="Verdana" w:cs="Arial"/>
              </w:rPr>
            </w:pPr>
          </w:p>
        </w:tc>
      </w:tr>
      <w:tr w:rsidR="009C705C" w:rsidRPr="005F7F6C" w14:paraId="04671D28" w14:textId="77777777" w:rsidTr="009429AD">
        <w:trPr>
          <w:trHeight w:val="340"/>
        </w:trPr>
        <w:tc>
          <w:tcPr>
            <w:tcW w:w="2694" w:type="dxa"/>
            <w:shd w:val="clear" w:color="auto" w:fill="auto"/>
          </w:tcPr>
          <w:p w14:paraId="6399E84C" w14:textId="77777777" w:rsidR="009C705C" w:rsidRPr="005F7F6C" w:rsidRDefault="009C705C" w:rsidP="00EB2461">
            <w:pPr>
              <w:ind w:right="142"/>
              <w:rPr>
                <w:rFonts w:ascii="Verdana" w:hAnsi="Verdana" w:cs="Arial"/>
              </w:rPr>
            </w:pPr>
          </w:p>
        </w:tc>
        <w:tc>
          <w:tcPr>
            <w:tcW w:w="1984" w:type="dxa"/>
            <w:shd w:val="clear" w:color="auto" w:fill="auto"/>
          </w:tcPr>
          <w:p w14:paraId="22719689" w14:textId="77777777" w:rsidR="009C705C" w:rsidRPr="005F7F6C" w:rsidRDefault="009C705C" w:rsidP="00EB2461">
            <w:pPr>
              <w:ind w:right="142"/>
              <w:rPr>
                <w:rFonts w:ascii="Verdana" w:hAnsi="Verdana" w:cs="Arial"/>
              </w:rPr>
            </w:pPr>
          </w:p>
        </w:tc>
        <w:tc>
          <w:tcPr>
            <w:tcW w:w="2410" w:type="dxa"/>
            <w:shd w:val="clear" w:color="auto" w:fill="auto"/>
          </w:tcPr>
          <w:p w14:paraId="7AA8C0F6" w14:textId="77777777" w:rsidR="009C705C" w:rsidRPr="005F7F6C" w:rsidRDefault="009C705C" w:rsidP="00EB2461">
            <w:pPr>
              <w:ind w:right="142"/>
              <w:rPr>
                <w:rFonts w:ascii="Verdana" w:hAnsi="Verdana" w:cs="Arial"/>
              </w:rPr>
            </w:pPr>
          </w:p>
        </w:tc>
        <w:tc>
          <w:tcPr>
            <w:tcW w:w="2866" w:type="dxa"/>
            <w:shd w:val="clear" w:color="auto" w:fill="auto"/>
          </w:tcPr>
          <w:p w14:paraId="36FF8A3D" w14:textId="77777777" w:rsidR="009C705C" w:rsidRPr="005F7F6C" w:rsidRDefault="009C705C" w:rsidP="00EB2461">
            <w:pPr>
              <w:ind w:right="142"/>
              <w:rPr>
                <w:rFonts w:ascii="Verdana" w:hAnsi="Verdana" w:cs="Arial"/>
              </w:rPr>
            </w:pPr>
          </w:p>
        </w:tc>
      </w:tr>
      <w:tr w:rsidR="009C705C" w:rsidRPr="005F7F6C" w14:paraId="309BFEBB" w14:textId="77777777" w:rsidTr="009429AD">
        <w:trPr>
          <w:trHeight w:val="340"/>
        </w:trPr>
        <w:tc>
          <w:tcPr>
            <w:tcW w:w="2694" w:type="dxa"/>
            <w:shd w:val="clear" w:color="auto" w:fill="auto"/>
          </w:tcPr>
          <w:p w14:paraId="02D63697" w14:textId="77777777" w:rsidR="009C705C" w:rsidRPr="005F7F6C" w:rsidRDefault="009C705C" w:rsidP="00EB2461">
            <w:pPr>
              <w:ind w:right="142"/>
              <w:rPr>
                <w:rFonts w:ascii="Verdana" w:hAnsi="Verdana" w:cs="Arial"/>
              </w:rPr>
            </w:pPr>
          </w:p>
        </w:tc>
        <w:tc>
          <w:tcPr>
            <w:tcW w:w="1984" w:type="dxa"/>
            <w:shd w:val="clear" w:color="auto" w:fill="auto"/>
          </w:tcPr>
          <w:p w14:paraId="6EF8F507" w14:textId="77777777" w:rsidR="009C705C" w:rsidRPr="005F7F6C" w:rsidRDefault="009C705C" w:rsidP="00EB2461">
            <w:pPr>
              <w:ind w:right="142"/>
              <w:rPr>
                <w:rFonts w:ascii="Verdana" w:hAnsi="Verdana" w:cs="Arial"/>
              </w:rPr>
            </w:pPr>
          </w:p>
        </w:tc>
        <w:tc>
          <w:tcPr>
            <w:tcW w:w="2410" w:type="dxa"/>
            <w:shd w:val="clear" w:color="auto" w:fill="auto"/>
          </w:tcPr>
          <w:p w14:paraId="5FDCF3E5" w14:textId="77777777" w:rsidR="009C705C" w:rsidRPr="005F7F6C" w:rsidRDefault="009C705C" w:rsidP="00EB2461">
            <w:pPr>
              <w:ind w:right="142"/>
              <w:rPr>
                <w:rFonts w:ascii="Verdana" w:hAnsi="Verdana" w:cs="Arial"/>
              </w:rPr>
            </w:pPr>
          </w:p>
        </w:tc>
        <w:tc>
          <w:tcPr>
            <w:tcW w:w="2866" w:type="dxa"/>
            <w:shd w:val="clear" w:color="auto" w:fill="auto"/>
          </w:tcPr>
          <w:p w14:paraId="3A858DC1" w14:textId="77777777" w:rsidR="009C705C" w:rsidRPr="005F7F6C" w:rsidRDefault="009C705C" w:rsidP="00EB2461">
            <w:pPr>
              <w:ind w:right="142"/>
              <w:rPr>
                <w:rFonts w:ascii="Verdana" w:hAnsi="Verdana" w:cs="Arial"/>
              </w:rPr>
            </w:pPr>
          </w:p>
        </w:tc>
      </w:tr>
      <w:tr w:rsidR="009C705C" w:rsidRPr="005F7F6C" w14:paraId="2E3437F5" w14:textId="77777777" w:rsidTr="009429AD">
        <w:trPr>
          <w:trHeight w:val="340"/>
        </w:trPr>
        <w:tc>
          <w:tcPr>
            <w:tcW w:w="2694" w:type="dxa"/>
            <w:shd w:val="clear" w:color="auto" w:fill="auto"/>
          </w:tcPr>
          <w:p w14:paraId="6B8808B3" w14:textId="77777777" w:rsidR="009C705C" w:rsidRPr="005F7F6C" w:rsidRDefault="009C705C" w:rsidP="00EB2461">
            <w:pPr>
              <w:ind w:right="142"/>
              <w:rPr>
                <w:rFonts w:ascii="Verdana" w:hAnsi="Verdana" w:cs="Arial"/>
              </w:rPr>
            </w:pPr>
          </w:p>
        </w:tc>
        <w:tc>
          <w:tcPr>
            <w:tcW w:w="1984" w:type="dxa"/>
            <w:shd w:val="clear" w:color="auto" w:fill="auto"/>
          </w:tcPr>
          <w:p w14:paraId="5CC2A0C7" w14:textId="77777777" w:rsidR="009C705C" w:rsidRPr="005F7F6C" w:rsidRDefault="009C705C" w:rsidP="00EB2461">
            <w:pPr>
              <w:ind w:right="142"/>
              <w:rPr>
                <w:rFonts w:ascii="Verdana" w:hAnsi="Verdana" w:cs="Arial"/>
              </w:rPr>
            </w:pPr>
          </w:p>
        </w:tc>
        <w:tc>
          <w:tcPr>
            <w:tcW w:w="2410" w:type="dxa"/>
            <w:shd w:val="clear" w:color="auto" w:fill="auto"/>
          </w:tcPr>
          <w:p w14:paraId="319EE5E9" w14:textId="77777777" w:rsidR="009C705C" w:rsidRPr="005F7F6C" w:rsidRDefault="009C705C" w:rsidP="00EB2461">
            <w:pPr>
              <w:ind w:right="142"/>
              <w:rPr>
                <w:rFonts w:ascii="Verdana" w:hAnsi="Verdana" w:cs="Arial"/>
              </w:rPr>
            </w:pPr>
          </w:p>
        </w:tc>
        <w:tc>
          <w:tcPr>
            <w:tcW w:w="2866" w:type="dxa"/>
            <w:shd w:val="clear" w:color="auto" w:fill="auto"/>
          </w:tcPr>
          <w:p w14:paraId="37E6D989" w14:textId="77777777" w:rsidR="009C705C" w:rsidRPr="005F7F6C" w:rsidRDefault="009C705C" w:rsidP="00EB2461">
            <w:pPr>
              <w:ind w:right="142"/>
              <w:rPr>
                <w:rFonts w:ascii="Verdana" w:hAnsi="Verdana" w:cs="Arial"/>
              </w:rPr>
            </w:pPr>
          </w:p>
        </w:tc>
      </w:tr>
    </w:tbl>
    <w:p w14:paraId="24538E05" w14:textId="77777777" w:rsidR="009C705C" w:rsidRPr="005F7F6C" w:rsidRDefault="009C705C" w:rsidP="00EB2461">
      <w:pPr>
        <w:ind w:right="142"/>
        <w:jc w:val="both"/>
        <w:rPr>
          <w:rFonts w:ascii="Verdana" w:hAnsi="Verdana" w:cs="Arial"/>
          <w:sz w:val="14"/>
          <w:szCs w:val="14"/>
        </w:rPr>
      </w:pPr>
    </w:p>
    <w:p w14:paraId="347C0B64"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15CDD04D" w14:textId="77777777" w:rsidR="009C705C" w:rsidRPr="005F7F6C" w:rsidRDefault="009C705C" w:rsidP="00EB2461">
      <w:pPr>
        <w:ind w:right="142"/>
        <w:rPr>
          <w:rFonts w:ascii="Verdana" w:hAnsi="Verdana" w:cs="Arial"/>
        </w:rPr>
      </w:pPr>
    </w:p>
    <w:p w14:paraId="13BCCCB4" w14:textId="1206E505" w:rsidR="009C705C" w:rsidRDefault="009C705C" w:rsidP="00EB2461">
      <w:pPr>
        <w:ind w:right="142"/>
        <w:rPr>
          <w:rFonts w:ascii="Verdana" w:hAnsi="Verdana" w:cs="Arial"/>
        </w:rPr>
      </w:pPr>
    </w:p>
    <w:p w14:paraId="0A592276" w14:textId="77777777" w:rsidR="00393B6E" w:rsidRDefault="00393B6E" w:rsidP="00EB2461">
      <w:pPr>
        <w:ind w:right="142"/>
        <w:rPr>
          <w:rFonts w:ascii="Verdana" w:hAnsi="Verdana" w:cs="Arial"/>
        </w:rPr>
      </w:pPr>
    </w:p>
    <w:p w14:paraId="43EAABF6" w14:textId="77777777" w:rsidR="00393B6E" w:rsidRDefault="00393B6E" w:rsidP="00EB2461">
      <w:pPr>
        <w:ind w:right="142"/>
        <w:rPr>
          <w:rFonts w:ascii="Verdana" w:hAnsi="Verdana" w:cs="Arial"/>
        </w:rPr>
      </w:pPr>
    </w:p>
    <w:p w14:paraId="0374BBF5" w14:textId="77777777" w:rsidR="00393B6E" w:rsidRDefault="00393B6E" w:rsidP="00EB2461">
      <w:pPr>
        <w:ind w:right="142"/>
        <w:rPr>
          <w:rFonts w:ascii="Verdana" w:hAnsi="Verdana" w:cs="Arial"/>
        </w:rPr>
      </w:pPr>
    </w:p>
    <w:p w14:paraId="3E0B5842" w14:textId="77777777" w:rsidR="00393B6E" w:rsidRDefault="00393B6E" w:rsidP="00EB2461">
      <w:pPr>
        <w:ind w:right="142"/>
        <w:rPr>
          <w:rFonts w:ascii="Verdana" w:hAnsi="Verdana" w:cs="Arial"/>
        </w:rPr>
      </w:pPr>
    </w:p>
    <w:p w14:paraId="105190A1" w14:textId="77777777" w:rsidR="00393B6E" w:rsidRPr="005F7F6C" w:rsidRDefault="00393B6E" w:rsidP="00EB2461">
      <w:pPr>
        <w:ind w:right="142"/>
        <w:rPr>
          <w:rFonts w:ascii="Verdana" w:hAnsi="Verdana" w:cs="Arial"/>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71CCA042" w14:textId="77777777" w:rsidTr="009429AD">
        <w:tblPrEx>
          <w:tblCellMar>
            <w:top w:w="0" w:type="dxa"/>
            <w:bottom w:w="0" w:type="dxa"/>
          </w:tblCellMar>
        </w:tblPrEx>
        <w:trPr>
          <w:trHeight w:val="567"/>
        </w:trPr>
        <w:tc>
          <w:tcPr>
            <w:tcW w:w="9781" w:type="dxa"/>
            <w:shd w:val="solid" w:color="000080" w:fill="auto"/>
            <w:vAlign w:val="center"/>
          </w:tcPr>
          <w:p w14:paraId="4D05C7BE"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522CF4D1" w14:textId="77777777" w:rsidR="009C705C" w:rsidRPr="005F7F6C" w:rsidRDefault="009C705C" w:rsidP="00EB2461">
      <w:pPr>
        <w:ind w:right="142"/>
        <w:rPr>
          <w:rFonts w:ascii="Verdana" w:hAnsi="Verdana" w:cs="Arial"/>
          <w:bCs/>
        </w:rPr>
      </w:pPr>
    </w:p>
    <w:p w14:paraId="21B8E50C"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4D37BF25"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6EACDAB6"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784F6403"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18BCB683"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AB276F7" w14:textId="77777777" w:rsidR="009C705C" w:rsidRPr="005F7F6C" w:rsidRDefault="009C705C" w:rsidP="00EB2461">
      <w:pPr>
        <w:ind w:right="142"/>
        <w:rPr>
          <w:rFonts w:ascii="Verdana" w:hAnsi="Verdana" w:cs="Arial"/>
        </w:rPr>
      </w:pPr>
    </w:p>
    <w:p w14:paraId="4B8A9E1F"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4120D7B" w14:textId="77777777" w:rsidTr="009429AD">
        <w:tblPrEx>
          <w:tblCellMar>
            <w:top w:w="0" w:type="dxa"/>
            <w:bottom w:w="0" w:type="dxa"/>
          </w:tblCellMar>
        </w:tblPrEx>
        <w:trPr>
          <w:trHeight w:val="364"/>
        </w:trPr>
        <w:tc>
          <w:tcPr>
            <w:tcW w:w="9781" w:type="dxa"/>
            <w:shd w:val="solid" w:color="000080" w:fill="auto"/>
            <w:vAlign w:val="center"/>
          </w:tcPr>
          <w:p w14:paraId="1FE0F48A"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139BD5C4" w14:textId="77777777" w:rsidR="009C705C" w:rsidRPr="005F7F6C" w:rsidRDefault="009C705C" w:rsidP="00EB2461">
      <w:pPr>
        <w:autoSpaceDE w:val="0"/>
        <w:autoSpaceDN w:val="0"/>
        <w:adjustRightInd w:val="0"/>
        <w:ind w:right="142"/>
        <w:jc w:val="both"/>
        <w:rPr>
          <w:rFonts w:ascii="Verdana" w:hAnsi="Verdana" w:cs="Arial"/>
          <w:bCs/>
        </w:rPr>
      </w:pPr>
    </w:p>
    <w:p w14:paraId="5C648EE0"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18CA1CF1"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w:rsidR="009C705C" w:rsidRPr="005F7F6C" w14:paraId="7BB324B2" w14:textId="77777777" w:rsidTr="009429AD">
        <w:trPr>
          <w:trHeight w:val="340"/>
        </w:trPr>
        <w:tc>
          <w:tcPr>
            <w:tcW w:w="7950" w:type="dxa"/>
            <w:gridSpan w:val="2"/>
            <w:shd w:val="clear" w:color="auto" w:fill="auto"/>
          </w:tcPr>
          <w:p w14:paraId="1CC4FCCE"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4C23279A"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4964F3CD" w14:textId="77777777" w:rsidTr="009429AD">
        <w:trPr>
          <w:trHeight w:val="340"/>
        </w:trPr>
        <w:tc>
          <w:tcPr>
            <w:tcW w:w="2078" w:type="dxa"/>
            <w:shd w:val="clear" w:color="auto" w:fill="auto"/>
          </w:tcPr>
          <w:p w14:paraId="2293B421"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17722C62" w14:textId="77777777" w:rsidR="009C705C" w:rsidRPr="005F7F6C" w:rsidRDefault="009C705C" w:rsidP="00EB2461">
            <w:pPr>
              <w:ind w:right="142"/>
              <w:rPr>
                <w:rFonts w:ascii="Verdana" w:hAnsi="Verdana" w:cs="Arial"/>
              </w:rPr>
            </w:pPr>
          </w:p>
        </w:tc>
        <w:tc>
          <w:tcPr>
            <w:tcW w:w="5872" w:type="dxa"/>
            <w:shd w:val="clear" w:color="auto" w:fill="auto"/>
          </w:tcPr>
          <w:p w14:paraId="121D6FA4"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shd w:val="clear" w:color="auto" w:fill="auto"/>
          </w:tcPr>
          <w:p w14:paraId="0E50975C" w14:textId="77777777" w:rsidR="009C705C" w:rsidRPr="005F7F6C" w:rsidRDefault="009C705C" w:rsidP="00EB2461">
            <w:pPr>
              <w:ind w:right="142"/>
              <w:rPr>
                <w:rFonts w:ascii="Verdana" w:hAnsi="Verdana" w:cs="Arial"/>
              </w:rPr>
            </w:pPr>
          </w:p>
          <w:p w14:paraId="44CB616A"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44852682" w14:textId="77777777" w:rsidTr="009429AD">
        <w:trPr>
          <w:trHeight w:val="340"/>
        </w:trPr>
        <w:tc>
          <w:tcPr>
            <w:tcW w:w="2078" w:type="dxa"/>
            <w:shd w:val="clear" w:color="auto" w:fill="auto"/>
          </w:tcPr>
          <w:p w14:paraId="40E9E693"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683F6CD7" w14:textId="77777777" w:rsidR="009C705C" w:rsidRPr="005F7F6C" w:rsidRDefault="009C705C" w:rsidP="00EB2461">
            <w:pPr>
              <w:ind w:right="142"/>
              <w:rPr>
                <w:rFonts w:ascii="Verdana" w:hAnsi="Verdana" w:cs="Arial"/>
              </w:rPr>
            </w:pPr>
            <w:r w:rsidRPr="005F7F6C">
              <w:rPr>
                <w:rFonts w:ascii="Verdana" w:hAnsi="Verdana" w:cs="Arial"/>
                <w:bCs/>
              </w:rPr>
              <w:t xml:space="preserve">montant maximum des sommes à payer directement au sous-traitant pour </w:t>
            </w:r>
            <w:r w:rsidRPr="00393B6E">
              <w:rPr>
                <w:rFonts w:ascii="Verdana" w:hAnsi="Verdana" w:cs="Arial"/>
                <w:bCs/>
              </w:rPr>
              <w:t>chaque période de</w:t>
            </w:r>
            <w:r w:rsidRPr="005F7F6C">
              <w:rPr>
                <w:rFonts w:ascii="Verdana" w:hAnsi="Verdana" w:cs="Arial"/>
                <w:bCs/>
              </w:rPr>
              <w:t xml:space="preserve"> reconduction du marché, en cas de reconduction (en € HT) :</w:t>
            </w:r>
          </w:p>
        </w:tc>
        <w:tc>
          <w:tcPr>
            <w:tcW w:w="1939" w:type="dxa"/>
            <w:shd w:val="clear" w:color="auto" w:fill="auto"/>
          </w:tcPr>
          <w:p w14:paraId="643F7355" w14:textId="77777777" w:rsidR="009C705C" w:rsidRPr="005F7F6C" w:rsidRDefault="009C705C" w:rsidP="00EB2461">
            <w:pPr>
              <w:ind w:right="142"/>
              <w:rPr>
                <w:rFonts w:ascii="Verdana" w:hAnsi="Verdana" w:cs="Arial"/>
              </w:rPr>
            </w:pPr>
          </w:p>
          <w:p w14:paraId="71386E0D" w14:textId="77777777" w:rsidR="009C705C" w:rsidRPr="005F7F6C" w:rsidRDefault="009C705C" w:rsidP="00EB2461">
            <w:pPr>
              <w:ind w:right="142"/>
              <w:rPr>
                <w:rFonts w:ascii="Verdana" w:hAnsi="Verdana" w:cs="Arial"/>
              </w:rPr>
            </w:pPr>
          </w:p>
          <w:p w14:paraId="1CE2D153"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43231C66" w14:textId="77777777" w:rsidR="0030589A" w:rsidRDefault="0030589A" w:rsidP="00EB2461">
      <w:pPr>
        <w:pStyle w:val="En-tte"/>
        <w:tabs>
          <w:tab w:val="clear" w:pos="4536"/>
          <w:tab w:val="clear" w:pos="9072"/>
        </w:tabs>
        <w:ind w:right="142"/>
        <w:rPr>
          <w:rFonts w:ascii="Verdana" w:hAnsi="Verdana" w:cs="Arial"/>
        </w:rPr>
      </w:pPr>
    </w:p>
    <w:p w14:paraId="3505405C" w14:textId="269089DA" w:rsidR="009C705C" w:rsidRDefault="009C705C" w:rsidP="0030589A"/>
    <w:p w14:paraId="6D60EAAF" w14:textId="77777777" w:rsidR="00393B6E" w:rsidRDefault="00393B6E" w:rsidP="0030589A"/>
    <w:p w14:paraId="4CF9A737" w14:textId="77777777" w:rsidR="00393B6E" w:rsidRDefault="00393B6E" w:rsidP="0030589A"/>
    <w:p w14:paraId="6C2468BE" w14:textId="77777777" w:rsidR="00393B6E" w:rsidRDefault="00393B6E" w:rsidP="0030589A"/>
    <w:p w14:paraId="02438234" w14:textId="77777777" w:rsidR="00393B6E" w:rsidRDefault="00393B6E" w:rsidP="0030589A"/>
    <w:p w14:paraId="1866DDE3" w14:textId="77777777" w:rsidR="00393B6E" w:rsidRPr="005F7F6C" w:rsidRDefault="00393B6E" w:rsidP="0030589A">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26BD50E3" w14:textId="77777777" w:rsidTr="009429AD">
        <w:tblPrEx>
          <w:tblCellMar>
            <w:top w:w="0" w:type="dxa"/>
            <w:bottom w:w="0" w:type="dxa"/>
          </w:tblCellMar>
        </w:tblPrEx>
        <w:trPr>
          <w:trHeight w:val="364"/>
        </w:trPr>
        <w:tc>
          <w:tcPr>
            <w:tcW w:w="9781" w:type="dxa"/>
            <w:shd w:val="solid" w:color="000080" w:fill="auto"/>
            <w:vAlign w:val="center"/>
          </w:tcPr>
          <w:p w14:paraId="2582D1F4"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47D4E6BC"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727DC9E5" w14:textId="77777777" w:rsidTr="009429AD">
        <w:trPr>
          <w:trHeight w:val="995"/>
        </w:trPr>
        <w:tc>
          <w:tcPr>
            <w:tcW w:w="10062" w:type="dxa"/>
            <w:shd w:val="clear" w:color="auto" w:fill="auto"/>
          </w:tcPr>
          <w:p w14:paraId="4DA4A512"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405D7729" w14:textId="77777777" w:rsidR="009C705C" w:rsidRPr="005F7F6C" w:rsidRDefault="009C705C" w:rsidP="00EB2461">
            <w:pPr>
              <w:ind w:right="142"/>
              <w:rPr>
                <w:rFonts w:ascii="Verdana" w:hAnsi="Verdana" w:cs="Arial"/>
                <w:bCs/>
                <w:sz w:val="14"/>
                <w:szCs w:val="14"/>
              </w:rPr>
            </w:pPr>
          </w:p>
          <w:p w14:paraId="5CB12EA5"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1457461D" w14:textId="77777777" w:rsidR="009C705C" w:rsidRPr="005F7F6C" w:rsidRDefault="009C705C" w:rsidP="00EB2461">
            <w:pPr>
              <w:ind w:right="142"/>
              <w:rPr>
                <w:rFonts w:ascii="Verdana" w:hAnsi="Verdana" w:cs="Arial"/>
                <w:bCs/>
              </w:rPr>
            </w:pPr>
          </w:p>
          <w:p w14:paraId="732975AA" w14:textId="77777777" w:rsidR="009C705C" w:rsidRPr="005F7F6C" w:rsidRDefault="009C705C" w:rsidP="00EB2461">
            <w:pPr>
              <w:ind w:right="142"/>
              <w:rPr>
                <w:rFonts w:ascii="Verdana" w:hAnsi="Verdana" w:cs="Arial"/>
                <w:bCs/>
              </w:rPr>
            </w:pPr>
          </w:p>
          <w:p w14:paraId="1893DE44" w14:textId="77777777" w:rsidR="009C705C" w:rsidRPr="005F7F6C" w:rsidRDefault="009C705C" w:rsidP="00EB2461">
            <w:pPr>
              <w:ind w:right="142"/>
              <w:rPr>
                <w:rFonts w:ascii="Verdana" w:hAnsi="Verdana" w:cs="Arial"/>
                <w:bCs/>
              </w:rPr>
            </w:pPr>
          </w:p>
          <w:p w14:paraId="7BC29291" w14:textId="77777777" w:rsidR="009C705C" w:rsidRPr="005F7F6C" w:rsidRDefault="009C705C" w:rsidP="00EB2461">
            <w:pPr>
              <w:ind w:right="142"/>
              <w:rPr>
                <w:rFonts w:ascii="Verdana" w:hAnsi="Verdana" w:cs="Arial"/>
                <w:bCs/>
              </w:rPr>
            </w:pPr>
          </w:p>
        </w:tc>
      </w:tr>
    </w:tbl>
    <w:p w14:paraId="5EB754E5" w14:textId="77777777" w:rsidR="009C705C" w:rsidRPr="005F7F6C" w:rsidRDefault="009C705C" w:rsidP="00EB2461">
      <w:pPr>
        <w:ind w:right="142"/>
        <w:rPr>
          <w:rFonts w:ascii="Verdana" w:hAnsi="Verdana" w:cs="Arial"/>
          <w:bCs/>
        </w:rPr>
      </w:pPr>
    </w:p>
    <w:p w14:paraId="3A40B506" w14:textId="51A1AB0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 xml:space="preserve">l’article </w:t>
      </w:r>
      <w:r w:rsidR="00393B6E">
        <w:rPr>
          <w:rFonts w:ascii="Verdana" w:hAnsi="Verdana" w:cs="Arial"/>
          <w:bCs/>
        </w:rPr>
        <w:t>3.3.1</w:t>
      </w:r>
      <w:r w:rsidRPr="005F7F6C">
        <w:rPr>
          <w:rFonts w:ascii="Verdana" w:hAnsi="Verdana" w:cs="Arial"/>
          <w:bCs/>
        </w:rPr>
        <w:t xml:space="preserve"> du Contrat, le</w:t>
      </w:r>
      <w:r w:rsidRPr="005F7F6C">
        <w:rPr>
          <w:rFonts w:ascii="Verdana" w:hAnsi="Verdana" w:cs="Arial"/>
        </w:rPr>
        <w:t xml:space="preserve"> sous-traitant indique </w:t>
      </w:r>
    </w:p>
    <w:p w14:paraId="5F6D8D3B"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6CD2B9BF" w14:textId="77777777" w:rsidTr="009429AD">
        <w:tc>
          <w:tcPr>
            <w:tcW w:w="526" w:type="dxa"/>
            <w:shd w:val="clear" w:color="auto" w:fill="auto"/>
          </w:tcPr>
          <w:p w14:paraId="08CFF969"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2D9FF6FB"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6B2CC7ED"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6FC71BEE" w14:textId="77777777" w:rsidTr="009429AD">
        <w:tc>
          <w:tcPr>
            <w:tcW w:w="526" w:type="dxa"/>
            <w:shd w:val="clear" w:color="auto" w:fill="auto"/>
          </w:tcPr>
          <w:p w14:paraId="2FFEAC89"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582DCABA"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44877BE9" w14:textId="77777777" w:rsidR="009C705C" w:rsidRPr="005F7F6C" w:rsidRDefault="009C705C" w:rsidP="00EB2461">
      <w:pPr>
        <w:ind w:right="142"/>
        <w:rPr>
          <w:rFonts w:ascii="Verdana" w:hAnsi="Verdana" w:cs="Arial"/>
        </w:rPr>
      </w:pPr>
    </w:p>
    <w:p w14:paraId="1CA97CA1" w14:textId="77777777" w:rsidR="009C705C" w:rsidRPr="005F7F6C" w:rsidRDefault="009C705C" w:rsidP="00EB2461">
      <w:pPr>
        <w:ind w:right="142"/>
        <w:rPr>
          <w:rFonts w:ascii="Verdana" w:hAnsi="Verdana" w:cs="Arial"/>
        </w:rPr>
      </w:pPr>
    </w:p>
    <w:p w14:paraId="2D1EDDF1" w14:textId="473B2765"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 xml:space="preserve">l’article </w:t>
      </w:r>
      <w:r w:rsidR="00393B6E">
        <w:rPr>
          <w:rFonts w:ascii="Verdana" w:hAnsi="Verdana" w:cs="Arial"/>
          <w:bCs/>
        </w:rPr>
        <w:t>3.3.2</w:t>
      </w:r>
      <w:r w:rsidRPr="005F7F6C">
        <w:rPr>
          <w:rFonts w:ascii="Verdana" w:hAnsi="Verdana" w:cs="Arial"/>
          <w:bCs/>
        </w:rPr>
        <w:t xml:space="preserve"> du Contrat, et à la condition qu’il soit une micro, une petite ou une moyenne entreprise </w:t>
      </w:r>
      <w:r>
        <w:rPr>
          <w:rFonts w:ascii="Verdana" w:hAnsi="Verdana" w:cs="Arial"/>
          <w:bCs/>
        </w:rPr>
        <w:t>au sens de l’article L.</w:t>
      </w:r>
      <w:r w:rsidRPr="005F7F6C">
        <w:rPr>
          <w:rFonts w:ascii="Verdana" w:hAnsi="Verdana" w:cs="Arial"/>
          <w:bCs/>
        </w:rPr>
        <w:t>2151-13 du code de la commande publique ou un artisan, une société coopérative de production, un groupem</w:t>
      </w:r>
      <w:r w:rsidR="0091793B">
        <w:rPr>
          <w:rFonts w:ascii="Verdana" w:hAnsi="Verdana" w:cs="Arial"/>
          <w:bCs/>
        </w:rPr>
        <w:t> »</w:t>
      </w:r>
      <w:r w:rsidRPr="005F7F6C">
        <w:rPr>
          <w:rFonts w:ascii="Verdana" w:hAnsi="Verdana" w:cs="Arial"/>
          <w:bCs/>
        </w:rPr>
        <w:t xml:space="preserve">ent de producteurs agricoles, un société coopérative d’artisans, une société coopérative d’artistes ou une entreprises adaptée, le sous-traitant </w:t>
      </w:r>
    </w:p>
    <w:p w14:paraId="14353BE6"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520ED163" w14:textId="77777777" w:rsidTr="009429AD">
        <w:tc>
          <w:tcPr>
            <w:tcW w:w="526" w:type="dxa"/>
          </w:tcPr>
          <w:p w14:paraId="594795C2"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2A491DF4"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bCs/>
              </w:rPr>
              <w:t xml:space="preserve">demande que la périodicité du versement des acomptes soit ramenée à un mois ; </w:t>
            </w:r>
          </w:p>
        </w:tc>
      </w:tr>
    </w:tbl>
    <w:p w14:paraId="1D83A233"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0F80CA3A" w14:textId="77777777" w:rsidTr="009429AD">
        <w:tc>
          <w:tcPr>
            <w:tcW w:w="526" w:type="dxa"/>
          </w:tcPr>
          <w:p w14:paraId="5DF25332"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346E88BF"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bCs/>
              </w:rPr>
              <w:t xml:space="preserve">ne demande pas que la périodicité du versement des acomptes soit ramenée à un mois. </w:t>
            </w:r>
          </w:p>
        </w:tc>
      </w:tr>
    </w:tbl>
    <w:p w14:paraId="5ADAC772" w14:textId="77777777" w:rsidR="009C705C" w:rsidRPr="005F7F6C" w:rsidRDefault="009C705C" w:rsidP="00EB2461">
      <w:pPr>
        <w:ind w:right="142"/>
        <w:jc w:val="both"/>
        <w:rPr>
          <w:rFonts w:ascii="Verdana" w:hAnsi="Verdana" w:cs="Arial"/>
          <w:bCs/>
        </w:rPr>
      </w:pPr>
    </w:p>
    <w:p w14:paraId="162238FB"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64883EC4" w14:textId="77777777" w:rsidTr="009429AD">
        <w:tblPrEx>
          <w:tblCellMar>
            <w:top w:w="0" w:type="dxa"/>
            <w:bottom w:w="0" w:type="dxa"/>
          </w:tblCellMar>
        </w:tblPrEx>
        <w:trPr>
          <w:trHeight w:val="364"/>
        </w:trPr>
        <w:tc>
          <w:tcPr>
            <w:tcW w:w="9781" w:type="dxa"/>
            <w:shd w:val="solid" w:color="000080" w:fill="auto"/>
            <w:vAlign w:val="center"/>
          </w:tcPr>
          <w:p w14:paraId="39F0C37C"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59DCD36C" w14:textId="77777777" w:rsidR="009C705C" w:rsidRPr="005F7F6C" w:rsidRDefault="009C705C" w:rsidP="00EB2461">
      <w:pPr>
        <w:ind w:right="142"/>
        <w:rPr>
          <w:rFonts w:ascii="Verdana" w:hAnsi="Verdana" w:cs="Arial"/>
          <w:bCs/>
        </w:rPr>
      </w:pPr>
    </w:p>
    <w:p w14:paraId="07A7B77F"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48372DC5"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36DD5CDB" w14:textId="77777777" w:rsidTr="009429AD">
        <w:trPr>
          <w:trHeight w:val="995"/>
        </w:trPr>
        <w:tc>
          <w:tcPr>
            <w:tcW w:w="10062" w:type="dxa"/>
            <w:shd w:val="clear" w:color="auto" w:fill="auto"/>
          </w:tcPr>
          <w:p w14:paraId="07E3C5F9"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482E880C" w14:textId="77777777" w:rsidR="009C705C" w:rsidRPr="005F7F6C" w:rsidRDefault="009C705C" w:rsidP="00EB2461">
            <w:pPr>
              <w:ind w:right="142"/>
              <w:rPr>
                <w:rFonts w:ascii="Verdana" w:hAnsi="Verdana" w:cs="Arial"/>
                <w:bCs/>
                <w:sz w:val="14"/>
                <w:szCs w:val="14"/>
              </w:rPr>
            </w:pPr>
          </w:p>
          <w:p w14:paraId="3C25FCBE"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185DCA56" w14:textId="77777777" w:rsidR="009C705C" w:rsidRPr="005F7F6C" w:rsidRDefault="009C705C" w:rsidP="00EB2461">
            <w:pPr>
              <w:ind w:right="142"/>
              <w:rPr>
                <w:rFonts w:ascii="Verdana" w:hAnsi="Verdana" w:cs="Arial"/>
                <w:bCs/>
              </w:rPr>
            </w:pPr>
          </w:p>
          <w:p w14:paraId="6127F964" w14:textId="77777777" w:rsidR="009C705C" w:rsidRPr="005F7F6C" w:rsidRDefault="009C705C" w:rsidP="00EB2461">
            <w:pPr>
              <w:ind w:right="142"/>
              <w:rPr>
                <w:rFonts w:ascii="Verdana" w:hAnsi="Verdana" w:cs="Arial"/>
                <w:bCs/>
                <w:sz w:val="14"/>
                <w:szCs w:val="14"/>
              </w:rPr>
            </w:pPr>
          </w:p>
          <w:p w14:paraId="55975B5A" w14:textId="77777777" w:rsidR="009C705C" w:rsidRPr="005F7F6C" w:rsidRDefault="009C705C" w:rsidP="00EB2461">
            <w:pPr>
              <w:ind w:right="142"/>
              <w:rPr>
                <w:rFonts w:ascii="Verdana" w:hAnsi="Verdana" w:cs="Arial"/>
                <w:bCs/>
              </w:rPr>
            </w:pPr>
          </w:p>
          <w:p w14:paraId="2A98665C"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339BA905" w14:textId="77777777" w:rsidR="009C705C" w:rsidRPr="005F7F6C" w:rsidRDefault="009C705C" w:rsidP="00EB2461">
            <w:pPr>
              <w:ind w:right="142"/>
              <w:rPr>
                <w:rFonts w:ascii="Verdana" w:hAnsi="Verdana" w:cs="Arial"/>
                <w:bCs/>
                <w:sz w:val="14"/>
                <w:szCs w:val="14"/>
              </w:rPr>
            </w:pPr>
          </w:p>
          <w:p w14:paraId="75AFF73C"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7AACB181" w14:textId="77777777" w:rsidR="009C705C" w:rsidRPr="005F7F6C" w:rsidRDefault="009C705C" w:rsidP="00EB2461">
            <w:pPr>
              <w:ind w:right="142"/>
              <w:rPr>
                <w:rFonts w:ascii="Verdana" w:hAnsi="Verdana" w:cs="Arial"/>
                <w:bCs/>
              </w:rPr>
            </w:pPr>
          </w:p>
          <w:p w14:paraId="4E2293AE" w14:textId="77777777" w:rsidR="009C705C" w:rsidRPr="005F7F6C" w:rsidRDefault="009C705C" w:rsidP="00EB2461">
            <w:pPr>
              <w:ind w:right="142"/>
              <w:rPr>
                <w:rFonts w:ascii="Verdana" w:hAnsi="Verdana" w:cs="Arial"/>
                <w:bCs/>
                <w:sz w:val="14"/>
                <w:szCs w:val="14"/>
              </w:rPr>
            </w:pPr>
          </w:p>
          <w:p w14:paraId="1F8850C1" w14:textId="77777777" w:rsidR="009C705C" w:rsidRPr="005F7F6C" w:rsidRDefault="009C705C" w:rsidP="00EB2461">
            <w:pPr>
              <w:ind w:right="142"/>
              <w:rPr>
                <w:rFonts w:ascii="Verdana" w:hAnsi="Verdana" w:cs="Arial"/>
                <w:bCs/>
              </w:rPr>
            </w:pPr>
          </w:p>
          <w:p w14:paraId="4B8ECE16"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4084F0E4" w14:textId="77777777" w:rsidR="009C705C" w:rsidRPr="005F7F6C" w:rsidRDefault="009C705C" w:rsidP="00EB2461">
            <w:pPr>
              <w:ind w:right="142"/>
              <w:rPr>
                <w:rFonts w:ascii="Verdana" w:hAnsi="Verdana" w:cs="Arial"/>
                <w:bCs/>
                <w:sz w:val="14"/>
                <w:szCs w:val="14"/>
              </w:rPr>
            </w:pPr>
          </w:p>
          <w:p w14:paraId="471A3EEF"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54ED2413" w14:textId="77777777" w:rsidR="009C705C" w:rsidRPr="005F7F6C" w:rsidRDefault="009C705C" w:rsidP="00EB2461">
            <w:pPr>
              <w:ind w:right="142"/>
              <w:rPr>
                <w:rFonts w:ascii="Verdana" w:hAnsi="Verdana" w:cs="Arial"/>
                <w:bCs/>
              </w:rPr>
            </w:pPr>
          </w:p>
          <w:p w14:paraId="288DD128" w14:textId="77777777" w:rsidR="009C705C" w:rsidRPr="005F7F6C" w:rsidRDefault="009C705C" w:rsidP="00EB2461">
            <w:pPr>
              <w:ind w:right="142"/>
              <w:rPr>
                <w:rFonts w:ascii="Verdana" w:hAnsi="Verdana" w:cs="Arial"/>
                <w:bCs/>
              </w:rPr>
            </w:pPr>
          </w:p>
          <w:p w14:paraId="639DC6B8" w14:textId="77777777" w:rsidR="009C705C" w:rsidRPr="005F7F6C" w:rsidRDefault="009C705C" w:rsidP="00EB2461">
            <w:pPr>
              <w:ind w:right="142"/>
              <w:rPr>
                <w:rFonts w:ascii="Verdana" w:hAnsi="Verdana" w:cs="Arial"/>
                <w:bCs/>
              </w:rPr>
            </w:pPr>
          </w:p>
        </w:tc>
      </w:tr>
    </w:tbl>
    <w:p w14:paraId="6540197E"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671EF21A"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50202645" w14:textId="77777777" w:rsidTr="009429AD">
        <w:tblPrEx>
          <w:tblCellMar>
            <w:top w:w="0" w:type="dxa"/>
            <w:bottom w:w="0" w:type="dxa"/>
          </w:tblCellMar>
        </w:tblPrEx>
        <w:trPr>
          <w:trHeight w:val="364"/>
        </w:trPr>
        <w:tc>
          <w:tcPr>
            <w:tcW w:w="9781" w:type="dxa"/>
            <w:shd w:val="solid" w:color="000080" w:fill="auto"/>
            <w:vAlign w:val="center"/>
          </w:tcPr>
          <w:p w14:paraId="293ACEE6"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7C69014D" w14:textId="77777777" w:rsidR="009C705C" w:rsidRPr="005F7F6C" w:rsidRDefault="009C705C" w:rsidP="00EB2461">
      <w:pPr>
        <w:ind w:right="142"/>
        <w:rPr>
          <w:rFonts w:ascii="Verdana" w:hAnsi="Verdana" w:cs="Arial"/>
          <w:bCs/>
        </w:rPr>
      </w:pPr>
    </w:p>
    <w:p w14:paraId="6363D7D0"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085B35AF" w14:textId="77777777" w:rsidR="009C705C" w:rsidRPr="005F7F6C" w:rsidRDefault="009C705C" w:rsidP="00EB2461">
      <w:pPr>
        <w:ind w:right="142"/>
        <w:jc w:val="both"/>
        <w:rPr>
          <w:rFonts w:ascii="Verdana" w:hAnsi="Verdana" w:cs="Arial"/>
          <w:sz w:val="10"/>
          <w:szCs w:val="10"/>
        </w:rPr>
      </w:pPr>
    </w:p>
    <w:p w14:paraId="2E273C5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324381B2" w14:textId="77777777" w:rsidR="009C705C" w:rsidRPr="005F7F6C" w:rsidRDefault="009C705C" w:rsidP="00EB2461">
      <w:pPr>
        <w:ind w:right="142"/>
        <w:rPr>
          <w:rFonts w:ascii="Verdana" w:hAnsi="Verdana" w:cs="Arial"/>
        </w:rPr>
      </w:pPr>
    </w:p>
    <w:p w14:paraId="62D34F32"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w:rsidR="009C705C" w:rsidRPr="005F7F6C" w14:paraId="24E417D4" w14:textId="77777777" w:rsidTr="009429AD">
        <w:tc>
          <w:tcPr>
            <w:tcW w:w="4962" w:type="dxa"/>
            <w:shd w:val="clear" w:color="auto" w:fill="auto"/>
          </w:tcPr>
          <w:p w14:paraId="5F922095" w14:textId="77777777"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03F8D1CB" w14:textId="77777777" w:rsidR="009C705C" w:rsidRPr="005F7F6C" w:rsidRDefault="009C705C" w:rsidP="00EB2461">
            <w:pPr>
              <w:ind w:right="142"/>
              <w:rPr>
                <w:rFonts w:ascii="Verdana" w:hAnsi="Verdana" w:cs="Arial"/>
                <w:bCs/>
                <w:u w:val="dotted"/>
              </w:rPr>
            </w:pPr>
          </w:p>
          <w:p w14:paraId="7B950E2B"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204D7505"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568EFBC9" w14:textId="77777777" w:rsidR="009C705C" w:rsidRPr="005F7F6C" w:rsidRDefault="009C705C" w:rsidP="00EB2461">
            <w:pPr>
              <w:ind w:right="142"/>
              <w:rPr>
                <w:rFonts w:ascii="Verdana" w:hAnsi="Verdana" w:cs="Arial"/>
                <w:bCs/>
              </w:rPr>
            </w:pPr>
          </w:p>
          <w:p w14:paraId="465E25FC"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5D72ED57" w14:textId="77777777" w:rsidR="009C705C" w:rsidRPr="005F7F6C" w:rsidRDefault="009C705C" w:rsidP="00EB2461">
      <w:pPr>
        <w:tabs>
          <w:tab w:val="left" w:pos="5387"/>
        </w:tabs>
        <w:ind w:right="142"/>
        <w:jc w:val="both"/>
        <w:rPr>
          <w:rFonts w:ascii="Verdana" w:hAnsi="Verdana" w:cs="Arial"/>
          <w:bCs/>
        </w:rPr>
      </w:pPr>
    </w:p>
    <w:p w14:paraId="1D080DD5" w14:textId="77777777" w:rsidR="009C705C" w:rsidRPr="005F7F6C" w:rsidRDefault="009C705C" w:rsidP="00EB2461">
      <w:pPr>
        <w:ind w:right="142"/>
        <w:rPr>
          <w:rFonts w:ascii="Verdana" w:hAnsi="Verdana" w:cs="Arial"/>
          <w:bCs/>
        </w:rPr>
      </w:pPr>
    </w:p>
    <w:p w14:paraId="59075515" w14:textId="77777777" w:rsidR="009C705C" w:rsidRDefault="009C705C" w:rsidP="00EB2461">
      <w:pPr>
        <w:pStyle w:val="En-tte"/>
        <w:tabs>
          <w:tab w:val="clear" w:pos="4536"/>
          <w:tab w:val="clear" w:pos="9072"/>
        </w:tabs>
        <w:ind w:right="142"/>
        <w:rPr>
          <w:rFonts w:ascii="Verdana" w:hAnsi="Verdana" w:cs="Arial"/>
        </w:rPr>
      </w:pPr>
    </w:p>
    <w:p w14:paraId="0957E305"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36E7361" w14:textId="77777777" w:rsidTr="009429AD">
        <w:tblPrEx>
          <w:tblCellMar>
            <w:top w:w="0" w:type="dxa"/>
            <w:bottom w:w="0" w:type="dxa"/>
          </w:tblCellMar>
        </w:tblPrEx>
        <w:trPr>
          <w:trHeight w:val="371"/>
        </w:trPr>
        <w:tc>
          <w:tcPr>
            <w:tcW w:w="9781" w:type="dxa"/>
            <w:shd w:val="solid" w:color="000080" w:fill="auto"/>
            <w:vAlign w:val="center"/>
          </w:tcPr>
          <w:p w14:paraId="0BACE8DF"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3F4D04D7" w14:textId="77777777" w:rsidR="009C705C" w:rsidRPr="005F7F6C" w:rsidRDefault="009C705C" w:rsidP="00EB2461">
      <w:pPr>
        <w:ind w:right="142"/>
        <w:rPr>
          <w:rFonts w:ascii="Verdana" w:hAnsi="Verdana" w:cs="Arial"/>
        </w:rPr>
      </w:pPr>
    </w:p>
    <w:p w14:paraId="08BF7337"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33B3C6EB"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3F6ABCFD" w14:textId="77777777" w:rsidTr="009429AD">
        <w:tc>
          <w:tcPr>
            <w:tcW w:w="4361" w:type="dxa"/>
            <w:shd w:val="clear" w:color="auto" w:fill="auto"/>
          </w:tcPr>
          <w:p w14:paraId="12E2F938" w14:textId="77777777" w:rsidR="009C705C" w:rsidRPr="005F7F6C" w:rsidRDefault="009C705C" w:rsidP="00EB2461">
            <w:pPr>
              <w:ind w:right="142"/>
              <w:rPr>
                <w:rFonts w:ascii="Verdana" w:hAnsi="Verdana" w:cs="Arial"/>
                <w:bCs/>
              </w:rPr>
            </w:pPr>
          </w:p>
        </w:tc>
        <w:tc>
          <w:tcPr>
            <w:tcW w:w="5701" w:type="dxa"/>
            <w:shd w:val="clear" w:color="auto" w:fill="auto"/>
          </w:tcPr>
          <w:p w14:paraId="287F96A3"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41C2B505" w14:textId="77777777" w:rsidR="009C705C" w:rsidRPr="005F7F6C" w:rsidRDefault="009C705C" w:rsidP="00EB2461">
            <w:pPr>
              <w:ind w:right="142"/>
              <w:rPr>
                <w:rFonts w:ascii="Verdana" w:hAnsi="Verdana" w:cs="Arial"/>
                <w:bCs/>
                <w:sz w:val="10"/>
                <w:szCs w:val="10"/>
              </w:rPr>
            </w:pPr>
          </w:p>
          <w:p w14:paraId="65A7576E"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5FD21643" w14:textId="77777777" w:rsidR="009C705C" w:rsidRPr="005F7F6C" w:rsidRDefault="009C705C" w:rsidP="00EB2461">
            <w:pPr>
              <w:ind w:right="142"/>
              <w:rPr>
                <w:rFonts w:ascii="Verdana" w:hAnsi="Verdana" w:cs="Arial"/>
                <w:bCs/>
              </w:rPr>
            </w:pPr>
          </w:p>
          <w:p w14:paraId="19ACF97C" w14:textId="77777777" w:rsidR="009C705C" w:rsidRPr="005F7F6C" w:rsidRDefault="009C705C" w:rsidP="00EB2461">
            <w:pPr>
              <w:ind w:right="142"/>
              <w:rPr>
                <w:rFonts w:ascii="Verdana" w:hAnsi="Verdana" w:cs="Arial"/>
                <w:bCs/>
              </w:rPr>
            </w:pPr>
          </w:p>
          <w:p w14:paraId="1BEBC82A" w14:textId="77777777" w:rsidR="009C705C" w:rsidRPr="005F7F6C" w:rsidRDefault="009C705C" w:rsidP="00EB2461">
            <w:pPr>
              <w:ind w:right="142"/>
              <w:rPr>
                <w:rFonts w:ascii="Verdana" w:hAnsi="Verdana" w:cs="Arial"/>
                <w:bCs/>
              </w:rPr>
            </w:pPr>
          </w:p>
        </w:tc>
      </w:tr>
    </w:tbl>
    <w:p w14:paraId="7CE1058E" w14:textId="77777777" w:rsidR="009C705C" w:rsidRPr="005F7F6C" w:rsidRDefault="009C705C" w:rsidP="00EB2461">
      <w:pPr>
        <w:ind w:right="142"/>
        <w:rPr>
          <w:rFonts w:ascii="Verdana" w:hAnsi="Verdana" w:cs="Arial"/>
        </w:rPr>
      </w:pPr>
    </w:p>
    <w:p w14:paraId="5F9F1C02" w14:textId="77777777" w:rsidR="009C705C" w:rsidRDefault="009C705C" w:rsidP="00EB2461">
      <w:pPr>
        <w:ind w:right="142"/>
      </w:pPr>
    </w:p>
    <w:p w14:paraId="760269A4" w14:textId="77777777" w:rsidR="00D86851" w:rsidRPr="005F7F6C" w:rsidRDefault="00D86851" w:rsidP="00EB2461">
      <w:pPr>
        <w:ind w:right="142"/>
      </w:pPr>
    </w:p>
    <w:sectPr w:rsidR="00D86851" w:rsidRPr="005F7F6C" w:rsidSect="00317765">
      <w:headerReference w:type="default" r:id="rId8"/>
      <w:footerReference w:type="default" r:id="rId9"/>
      <w:headerReference w:type="first" r:id="rId10"/>
      <w:footerReference w:type="first" r:id="rId11"/>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B7D02" w14:textId="77777777" w:rsidR="00BB3C85" w:rsidRDefault="00BB3C85">
      <w:r>
        <w:separator/>
      </w:r>
    </w:p>
  </w:endnote>
  <w:endnote w:type="continuationSeparator" w:id="0">
    <w:p w14:paraId="32E0F8A0" w14:textId="77777777" w:rsidR="00BB3C85" w:rsidRDefault="00BB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DF175"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1D0626">
      <w:rPr>
        <w:rStyle w:val="Numrodepage"/>
        <w:rFonts w:ascii="Arial" w:hAnsi="Arial" w:cs="Arial"/>
        <w:noProof/>
        <w:sz w:val="16"/>
        <w:szCs w:val="16"/>
      </w:rPr>
      <w:t>2</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1D0626">
      <w:rPr>
        <w:rStyle w:val="Numrodepage"/>
        <w:rFonts w:ascii="Arial" w:hAnsi="Arial" w:cs="Arial"/>
        <w:noProof/>
        <w:sz w:val="16"/>
        <w:szCs w:val="16"/>
      </w:rPr>
      <w:t>2</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EE691"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1D0626">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1D0626">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BE534" w14:textId="77777777" w:rsidR="00BB3C85" w:rsidRDefault="00BB3C85">
      <w:r>
        <w:separator/>
      </w:r>
    </w:p>
  </w:footnote>
  <w:footnote w:type="continuationSeparator" w:id="0">
    <w:p w14:paraId="30BA3AAD" w14:textId="77777777" w:rsidR="00BB3C85" w:rsidRDefault="00BB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F9BF9" w14:textId="746843A9" w:rsidR="00D86851" w:rsidRPr="0027604B" w:rsidRDefault="00393B6E" w:rsidP="0027604B">
    <w:pPr>
      <w:pStyle w:val="En-tte"/>
    </w:pPr>
    <w:r w:rsidRPr="00003B60">
      <w:rPr>
        <w:noProof/>
      </w:rPr>
      <w:drawing>
        <wp:inline distT="0" distB="0" distL="0" distR="0" wp14:anchorId="65E78A6E" wp14:editId="6CD2F75B">
          <wp:extent cx="2392680" cy="7924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7924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23D31" w14:textId="4F528681" w:rsidR="003571AE" w:rsidRPr="0056693B" w:rsidRDefault="00393B6E" w:rsidP="0027604B">
    <w:pPr>
      <w:pStyle w:val="En-tte"/>
      <w:tabs>
        <w:tab w:val="clear" w:pos="4536"/>
        <w:tab w:val="clear" w:pos="9072"/>
        <w:tab w:val="left" w:pos="8684"/>
      </w:tabs>
    </w:pPr>
    <w:r w:rsidRPr="00003B60">
      <w:rPr>
        <w:noProof/>
      </w:rPr>
      <w:drawing>
        <wp:inline distT="0" distB="0" distL="0" distR="0" wp14:anchorId="7EB68270" wp14:editId="42D70E75">
          <wp:extent cx="2392680" cy="79248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792480"/>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06598227">
    <w:abstractNumId w:val="19"/>
  </w:num>
  <w:num w:numId="2" w16cid:durableId="208223529">
    <w:abstractNumId w:val="4"/>
  </w:num>
  <w:num w:numId="3" w16cid:durableId="473563982">
    <w:abstractNumId w:val="11"/>
  </w:num>
  <w:num w:numId="4" w16cid:durableId="61873928">
    <w:abstractNumId w:val="14"/>
  </w:num>
  <w:num w:numId="5" w16cid:durableId="471751948">
    <w:abstractNumId w:val="12"/>
  </w:num>
  <w:num w:numId="6" w16cid:durableId="1324234744">
    <w:abstractNumId w:val="2"/>
  </w:num>
  <w:num w:numId="7" w16cid:durableId="1602837868">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136223348">
    <w:abstractNumId w:val="21"/>
  </w:num>
  <w:num w:numId="9" w16cid:durableId="307168940">
    <w:abstractNumId w:val="1"/>
  </w:num>
  <w:num w:numId="10" w16cid:durableId="601382453">
    <w:abstractNumId w:val="15"/>
  </w:num>
  <w:num w:numId="11" w16cid:durableId="1878471641">
    <w:abstractNumId w:val="22"/>
  </w:num>
  <w:num w:numId="12" w16cid:durableId="1330864407">
    <w:abstractNumId w:val="6"/>
  </w:num>
  <w:num w:numId="13" w16cid:durableId="1771967138">
    <w:abstractNumId w:val="8"/>
  </w:num>
  <w:num w:numId="14" w16cid:durableId="298190972">
    <w:abstractNumId w:val="5"/>
  </w:num>
  <w:num w:numId="15" w16cid:durableId="832720666">
    <w:abstractNumId w:val="7"/>
  </w:num>
  <w:num w:numId="16" w16cid:durableId="1882475203">
    <w:abstractNumId w:val="18"/>
  </w:num>
  <w:num w:numId="17" w16cid:durableId="1897162560">
    <w:abstractNumId w:val="3"/>
  </w:num>
  <w:num w:numId="18" w16cid:durableId="1106384832">
    <w:abstractNumId w:val="20"/>
  </w:num>
  <w:num w:numId="19" w16cid:durableId="1518538572">
    <w:abstractNumId w:val="17"/>
  </w:num>
  <w:num w:numId="20" w16cid:durableId="479154500">
    <w:abstractNumId w:val="24"/>
  </w:num>
  <w:num w:numId="21" w16cid:durableId="1570336634">
    <w:abstractNumId w:val="16"/>
  </w:num>
  <w:num w:numId="22" w16cid:durableId="1512140783">
    <w:abstractNumId w:val="10"/>
  </w:num>
  <w:num w:numId="23" w16cid:durableId="2118023030">
    <w:abstractNumId w:val="9"/>
  </w:num>
  <w:num w:numId="24" w16cid:durableId="872882673">
    <w:abstractNumId w:val="13"/>
  </w:num>
  <w:num w:numId="25" w16cid:durableId="12880484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0626"/>
    <w:rsid w:val="001D48B1"/>
    <w:rsid w:val="001D611B"/>
    <w:rsid w:val="001E7DE5"/>
    <w:rsid w:val="001F0993"/>
    <w:rsid w:val="001F1935"/>
    <w:rsid w:val="00205E06"/>
    <w:rsid w:val="00223EEC"/>
    <w:rsid w:val="00230BF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93B6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510BF"/>
    <w:rsid w:val="00453AF5"/>
    <w:rsid w:val="004555B6"/>
    <w:rsid w:val="004573EE"/>
    <w:rsid w:val="00477E8D"/>
    <w:rsid w:val="004A51B6"/>
    <w:rsid w:val="004A635A"/>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9568E"/>
    <w:rsid w:val="007B1AC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132A1"/>
    <w:rsid w:val="00914F3C"/>
    <w:rsid w:val="0091793B"/>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B3C85"/>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7FF8"/>
    <w:rsid w:val="00DF325D"/>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36634"/>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7FCA05C3"/>
  <w15:chartTrackingRefBased/>
  <w15:docId w15:val="{C67961DC-A805-4194-9A81-AF013FA6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link w:val="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 Car Car Car"/>
    <w:basedOn w:val="Normal"/>
    <w:link w:val="Policepardfaut"/>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7BD13-FF66-40A3-A7AB-23C27407D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2257</Words>
  <Characters>14168</Characters>
  <Application>Microsoft Office Word</Application>
  <DocSecurity>0</DocSecurity>
  <Lines>118</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MOREL Frederic</cp:lastModifiedBy>
  <cp:revision>3</cp:revision>
  <cp:lastPrinted>2016-03-25T17:19:00Z</cp:lastPrinted>
  <dcterms:created xsi:type="dcterms:W3CDTF">2025-01-13T16:31:00Z</dcterms:created>
  <dcterms:modified xsi:type="dcterms:W3CDTF">2025-01-13T16:31:00Z</dcterms:modified>
</cp:coreProperties>
</file>