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A85E2C"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60198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198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E3479B" w:rsidRDefault="00E3479B" w:rsidP="00E3479B">
      <w:pPr>
        <w:pStyle w:val="fcase1ertab"/>
        <w:tabs>
          <w:tab w:val="clear" w:pos="426"/>
          <w:tab w:val="left" w:pos="0"/>
          <w:tab w:val="left" w:pos="851"/>
        </w:tabs>
        <w:ind w:left="0" w:firstLine="0"/>
        <w:rPr>
          <w:rFonts w:ascii="Arial" w:hAnsi="Arial" w:cs="Arial"/>
          <w:i/>
          <w:sz w:val="18"/>
          <w:szCs w:val="18"/>
        </w:rPr>
      </w:pPr>
    </w:p>
    <w:p w:rsidR="000C2E65" w:rsidRDefault="000C2E65" w:rsidP="00E3479B">
      <w:pPr>
        <w:tabs>
          <w:tab w:val="left" w:pos="426"/>
          <w:tab w:val="left" w:pos="851"/>
        </w:tabs>
        <w:jc w:val="both"/>
        <w:rPr>
          <w:rFonts w:ascii="Arial" w:hAnsi="Arial" w:cs="Arial"/>
        </w:rPr>
      </w:pPr>
    </w:p>
    <w:p w:rsidR="00D818CC" w:rsidRPr="00D818CC" w:rsidRDefault="00D818CC" w:rsidP="00D818CC">
      <w:pPr>
        <w:rPr>
          <w:b/>
          <w:sz w:val="22"/>
        </w:rPr>
      </w:pPr>
      <w:r w:rsidRPr="00D818CC">
        <w:rPr>
          <w:b/>
          <w:sz w:val="22"/>
        </w:rPr>
        <w:t>EFG 2025-018 FOURNITURE D’ETIQUETTES ADHESIVES (vierges, imprimées, en planche ou rouleau), rubans de transfert thermique ET TICKETS SALLE D’ATTENTE</w:t>
      </w:r>
    </w:p>
    <w:p w:rsidR="00FA5856" w:rsidRPr="00E3479B" w:rsidRDefault="00FA5856"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t xml:space="preserve">La présente consultation est : </w:t>
      </w:r>
    </w:p>
    <w:p w:rsidR="00E3479B" w:rsidRPr="00E3479B" w:rsidRDefault="00E3479B" w:rsidP="00E3479B">
      <w:pPr>
        <w:tabs>
          <w:tab w:val="left" w:pos="426"/>
          <w:tab w:val="left" w:pos="851"/>
        </w:tabs>
        <w:jc w:val="both"/>
        <w:rPr>
          <w:rFonts w:ascii="Arial" w:hAnsi="Arial" w:cs="Arial"/>
        </w:rPr>
      </w:pPr>
    </w:p>
    <w:p w:rsidR="00E3479B" w:rsidRPr="00E3479B" w:rsidRDefault="00A85E2C" w:rsidP="00E3479B">
      <w:pPr>
        <w:tabs>
          <w:tab w:val="left" w:pos="426"/>
          <w:tab w:val="left" w:pos="851"/>
        </w:tabs>
        <w:jc w:val="both"/>
        <w:rPr>
          <w:rFonts w:ascii="Arial" w:hAnsi="Arial" w:cs="Arial"/>
        </w:rPr>
      </w:pPr>
      <w:r>
        <w:rPr>
          <w:rFonts w:ascii="Arial" w:hAnsi="Arial" w:cs="Arial"/>
        </w:rPr>
        <w:fldChar w:fldCharType="begin">
          <w:ffData>
            <w:name w:val="CaseACocher1"/>
            <w:enabled/>
            <w:calcOnExit w:val="0"/>
            <w:checkBox>
              <w:sizeAuto/>
              <w:default w:val="0"/>
            </w:checkBox>
          </w:ffData>
        </w:fldChar>
      </w:r>
      <w:bookmarkStart w:id="0" w:name="CaseACocher1"/>
      <w:r>
        <w:rPr>
          <w:rFonts w:ascii="Arial" w:hAnsi="Arial" w:cs="Arial"/>
        </w:rPr>
        <w:instrText xml:space="preserve"> FORMCHECKBOX </w:instrText>
      </w:r>
      <w:r w:rsidR="0010307F">
        <w:rPr>
          <w:rFonts w:ascii="Arial" w:hAnsi="Arial" w:cs="Arial"/>
        </w:rPr>
      </w:r>
      <w:r w:rsidR="0010307F">
        <w:rPr>
          <w:rFonts w:ascii="Arial" w:hAnsi="Arial" w:cs="Arial"/>
        </w:rPr>
        <w:fldChar w:fldCharType="separate"/>
      </w:r>
      <w:r>
        <w:rPr>
          <w:rFonts w:ascii="Arial" w:hAnsi="Arial" w:cs="Arial"/>
        </w:rPr>
        <w:fldChar w:fldCharType="end"/>
      </w:r>
      <w:bookmarkEnd w:id="0"/>
      <w:r w:rsidR="00E3479B" w:rsidRPr="00E3479B">
        <w:rPr>
          <w:rFonts w:ascii="Arial" w:hAnsi="Arial" w:cs="Arial"/>
        </w:rPr>
        <w:t xml:space="preserve"> Une procédure adaptée passée en application des articles L 2123-1 et R 2123-1 et R2123-1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D818CC" w:rsidP="00E3479B">
      <w:pPr>
        <w:tabs>
          <w:tab w:val="left" w:pos="426"/>
          <w:tab w:val="left" w:pos="851"/>
        </w:tabs>
        <w:jc w:val="both"/>
        <w:rPr>
          <w:rFonts w:ascii="Arial" w:hAnsi="Arial" w:cs="Arial"/>
        </w:rPr>
      </w:pPr>
      <w:r>
        <w:rPr>
          <w:rFonts w:ascii="Arial" w:hAnsi="Arial" w:cs="Arial"/>
        </w:rPr>
        <w:fldChar w:fldCharType="begin">
          <w:ffData>
            <w:name w:val="CaseACocher2"/>
            <w:enabled/>
            <w:calcOnExit w:val="0"/>
            <w:checkBox>
              <w:sizeAuto/>
              <w:default w:val="1"/>
            </w:checkBox>
          </w:ffData>
        </w:fldChar>
      </w:r>
      <w:bookmarkStart w:id="1" w:name="CaseACocher2"/>
      <w:r>
        <w:rPr>
          <w:rFonts w:ascii="Arial" w:hAnsi="Arial" w:cs="Arial"/>
        </w:rPr>
        <w:instrText xml:space="preserve"> FORMCHECKBOX </w:instrText>
      </w:r>
      <w:r w:rsidR="0010307F">
        <w:rPr>
          <w:rFonts w:ascii="Arial" w:hAnsi="Arial" w:cs="Arial"/>
        </w:rPr>
      </w:r>
      <w:r w:rsidR="0010307F">
        <w:rPr>
          <w:rFonts w:ascii="Arial" w:hAnsi="Arial" w:cs="Arial"/>
        </w:rPr>
        <w:fldChar w:fldCharType="separate"/>
      </w:r>
      <w:r>
        <w:rPr>
          <w:rFonts w:ascii="Arial" w:hAnsi="Arial" w:cs="Arial"/>
        </w:rPr>
        <w:fldChar w:fldCharType="end"/>
      </w:r>
      <w:bookmarkEnd w:id="1"/>
      <w:r w:rsidR="00E3479B" w:rsidRPr="00E3479B">
        <w:rPr>
          <w:rFonts w:ascii="Arial" w:hAnsi="Arial" w:cs="Arial"/>
        </w:rPr>
        <w:t xml:space="preserve"> Un appel d’offre ouvert passé en application des articles L 2124-2 et R 2124-2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fldChar w:fldCharType="begin">
          <w:ffData>
            <w:name w:val="CaseACocher2"/>
            <w:enabled/>
            <w:calcOnExit w:val="0"/>
            <w:checkBox>
              <w:sizeAuto/>
              <w:default w:val="0"/>
            </w:checkBox>
          </w:ffData>
        </w:fldChar>
      </w:r>
      <w:r w:rsidRPr="00E3479B">
        <w:rPr>
          <w:rFonts w:ascii="Arial" w:hAnsi="Arial" w:cs="Arial"/>
        </w:rPr>
        <w:instrText xml:space="preserve"> FORMCHECKBOX </w:instrText>
      </w:r>
      <w:r w:rsidR="0010307F">
        <w:rPr>
          <w:rFonts w:ascii="Arial" w:hAnsi="Arial" w:cs="Arial"/>
        </w:rPr>
      </w:r>
      <w:r w:rsidR="0010307F">
        <w:rPr>
          <w:rFonts w:ascii="Arial" w:hAnsi="Arial" w:cs="Arial"/>
        </w:rPr>
        <w:fldChar w:fldCharType="separate"/>
      </w:r>
      <w:r w:rsidRPr="00E3479B">
        <w:rPr>
          <w:rFonts w:ascii="Arial" w:hAnsi="Arial" w:cs="Arial"/>
        </w:rPr>
        <w:fldChar w:fldCharType="end"/>
      </w:r>
      <w:r w:rsidRPr="00E3479B">
        <w:rPr>
          <w:rFonts w:ascii="Arial" w:hAnsi="Arial" w:cs="Arial"/>
        </w:rPr>
        <w:t xml:space="preserve"> Un marché sans publicité préalable ni mise en </w:t>
      </w:r>
      <w:r w:rsidR="000C2E65" w:rsidRPr="00E3479B">
        <w:rPr>
          <w:rFonts w:ascii="Arial" w:hAnsi="Arial" w:cs="Arial"/>
        </w:rPr>
        <w:t>concurrence passé</w:t>
      </w:r>
      <w:r w:rsidRPr="00E3479B">
        <w:rPr>
          <w:rFonts w:ascii="Arial" w:hAnsi="Arial" w:cs="Arial"/>
        </w:rPr>
        <w:t xml:space="preserve"> en application des articles L 2122 -1 et R 2122-3 (exclusivité ou raison technique)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10307F">
        <w:rPr>
          <w:rFonts w:ascii="Arial" w:hAnsi="Arial" w:cs="Arial"/>
        </w:rPr>
      </w:r>
      <w:r w:rsidR="0010307F">
        <w:rPr>
          <w:rFonts w:ascii="Arial" w:hAnsi="Arial" w:cs="Arial"/>
        </w:rPr>
        <w:fldChar w:fldCharType="separate"/>
      </w:r>
      <w:r>
        <w:rPr>
          <w:rFonts w:ascii="Arial" w:hAnsi="Arial" w:cs="Arial"/>
        </w:rPr>
        <w:fldChar w:fldCharType="end"/>
      </w:r>
      <w:r w:rsidRPr="00E3479B">
        <w:rPr>
          <w:rFonts w:ascii="Arial" w:hAnsi="Arial" w:cs="Arial"/>
        </w:rPr>
        <w:t xml:space="preserve"> Un marché subséquent passé en application de l’article R-2162-10 du code de la commande publique suite à l’accord cadre </w:t>
      </w:r>
    </w:p>
    <w:p w:rsidR="009B1CD0" w:rsidRDefault="009B1CD0"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0307F">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D818CC"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10307F">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FE3FAF">
      <w:pPr>
        <w:pStyle w:val="fcasegauche"/>
        <w:tabs>
          <w:tab w:val="left" w:pos="851"/>
        </w:tabs>
        <w:spacing w:before="120" w:after="0"/>
        <w:ind w:left="0" w:firstLine="0"/>
        <w:rPr>
          <w:rFonts w:ascii="Arial" w:hAnsi="Arial" w:cs="Arial"/>
          <w:iCs/>
        </w:rPr>
      </w:pPr>
    </w:p>
    <w:p w:rsidR="009B1CD0" w:rsidRDefault="00D818CC"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10307F">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10307F">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10307F">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0C2E65" w:rsidRDefault="009B1CD0" w:rsidP="00B91214">
      <w:pPr>
        <w:numPr>
          <w:ilvl w:val="0"/>
          <w:numId w:val="8"/>
        </w:numPr>
        <w:tabs>
          <w:tab w:val="left" w:pos="851"/>
        </w:tabs>
        <w:spacing w:before="120"/>
        <w:jc w:val="both"/>
        <w:rPr>
          <w:lang w:val="en-US"/>
        </w:rPr>
      </w:pPr>
      <w:r>
        <w:rPr>
          <w:rFonts w:ascii="Arial" w:hAnsi="Arial" w:cs="Arial"/>
          <w:lang w:val="en-GB"/>
        </w:rPr>
        <w:t xml:space="preserve">CCAP </w:t>
      </w:r>
      <w:r w:rsidR="00D818CC">
        <w:rPr>
          <w:rFonts w:ascii="Arial" w:hAnsi="Arial" w:cs="Arial"/>
          <w:lang w:val="en-GB"/>
        </w:rPr>
        <w:t>EFG 2025-01</w:t>
      </w:r>
      <w:r w:rsidR="004F0117">
        <w:rPr>
          <w:rFonts w:ascii="Arial" w:hAnsi="Arial" w:cs="Arial"/>
          <w:lang w:val="en-GB"/>
        </w:rPr>
        <w:t>8</w:t>
      </w:r>
    </w:p>
    <w:p w:rsidR="009B1CD0" w:rsidRPr="000C2E65" w:rsidRDefault="009B1CD0" w:rsidP="00B91214">
      <w:pPr>
        <w:numPr>
          <w:ilvl w:val="0"/>
          <w:numId w:val="8"/>
        </w:numPr>
        <w:tabs>
          <w:tab w:val="left" w:pos="851"/>
        </w:tabs>
        <w:spacing w:before="120"/>
        <w:jc w:val="both"/>
        <w:rPr>
          <w:lang w:val="en-US"/>
        </w:rPr>
      </w:pPr>
      <w:r w:rsidRPr="000C2E65">
        <w:rPr>
          <w:rFonts w:ascii="Arial" w:hAnsi="Arial" w:cs="Arial"/>
          <w:lang w:val="en-GB"/>
        </w:rPr>
        <w:t>CCAG</w:t>
      </w:r>
      <w:r w:rsidR="00FE3FAF" w:rsidRPr="00D818CC">
        <w:rPr>
          <w:rFonts w:ascii="Arial" w:hAnsi="Arial" w:cs="Arial"/>
          <w:lang w:val="en-GB"/>
        </w:rPr>
        <w:t>-</w:t>
      </w:r>
      <w:r w:rsidR="00D818CC" w:rsidRPr="00D818CC">
        <w:rPr>
          <w:rFonts w:ascii="Arial" w:hAnsi="Arial" w:cs="Arial"/>
          <w:lang w:val="en-GB"/>
        </w:rPr>
        <w:t>FCS</w:t>
      </w:r>
    </w:p>
    <w:p w:rsidR="00FE3FAF" w:rsidRPr="000C2E65" w:rsidRDefault="009B1CD0" w:rsidP="00FE3FAF">
      <w:pPr>
        <w:numPr>
          <w:ilvl w:val="0"/>
          <w:numId w:val="8"/>
        </w:numPr>
        <w:tabs>
          <w:tab w:val="left" w:pos="851"/>
        </w:tabs>
        <w:spacing w:before="120"/>
        <w:jc w:val="both"/>
        <w:rPr>
          <w:lang w:val="en-US"/>
        </w:rPr>
      </w:pPr>
      <w:r w:rsidRPr="00FE3FAF">
        <w:rPr>
          <w:rFonts w:ascii="Arial" w:hAnsi="Arial" w:cs="Arial"/>
          <w:lang w:val="en-GB"/>
        </w:rPr>
        <w:t xml:space="preserve">CCTP </w:t>
      </w:r>
      <w:r w:rsidR="00D818CC">
        <w:rPr>
          <w:rFonts w:ascii="Arial" w:hAnsi="Arial" w:cs="Arial"/>
          <w:lang w:val="en-GB"/>
        </w:rPr>
        <w:t>EFG 2025-01</w:t>
      </w:r>
      <w:r w:rsidR="004F0117">
        <w:rPr>
          <w:rFonts w:ascii="Arial" w:hAnsi="Arial" w:cs="Arial"/>
          <w:lang w:val="en-GB"/>
        </w:rPr>
        <w:t>8</w:t>
      </w:r>
    </w:p>
    <w:p w:rsidR="009B1CD0" w:rsidRPr="00FE3FAF" w:rsidRDefault="009B1CD0" w:rsidP="007975B6">
      <w:pPr>
        <w:numPr>
          <w:ilvl w:val="0"/>
          <w:numId w:val="8"/>
        </w:numPr>
        <w:tabs>
          <w:tab w:val="left" w:pos="851"/>
        </w:tabs>
        <w:spacing w:before="120"/>
        <w:jc w:val="both"/>
        <w:rPr>
          <w:rFonts w:ascii="Arial" w:hAnsi="Arial" w:cs="Arial"/>
        </w:rPr>
      </w:pPr>
      <w:r w:rsidRPr="00FE3FAF">
        <w:rPr>
          <w:rFonts w:ascii="Arial" w:hAnsi="Arial" w:cs="Arial"/>
        </w:rPr>
        <w:t>Autres</w:t>
      </w:r>
      <w:r w:rsidR="00DF501F" w:rsidRPr="00FE3FAF">
        <w:rPr>
          <w:rFonts w:ascii="Arial" w:hAnsi="Arial" w:cs="Arial"/>
        </w:rPr>
        <w:t xml:space="preserve"> pièces constitutives du DCE</w:t>
      </w:r>
      <w:r w:rsidR="00B91214" w:rsidRPr="00FE3FAF">
        <w:rPr>
          <w:rFonts w:ascii="Arial" w:hAnsi="Arial" w:cs="Arial"/>
        </w:rPr>
        <w:t> </w:t>
      </w:r>
    </w:p>
    <w:p w:rsidR="00DF1441" w:rsidRPr="000C2E65" w:rsidRDefault="00DF1441" w:rsidP="002027C7">
      <w:pPr>
        <w:tabs>
          <w:tab w:val="left" w:pos="851"/>
        </w:tabs>
        <w:spacing w:before="120"/>
        <w:ind w:left="1571"/>
        <w:jc w:val="both"/>
        <w:rPr>
          <w:lang w:val="en-US"/>
        </w:rPr>
      </w:pPr>
    </w:p>
    <w:p w:rsidR="00DF1441" w:rsidRDefault="00DF1441" w:rsidP="00DF1441">
      <w:pPr>
        <w:tabs>
          <w:tab w:val="left" w:pos="851"/>
        </w:tabs>
        <w:spacing w:before="120"/>
        <w:ind w:left="1211"/>
        <w:jc w:val="both"/>
        <w:rPr>
          <w:rFonts w:ascii="Arial" w:hAnsi="Arial" w:cs="Arial"/>
        </w:rPr>
      </w:pP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0307F">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0307F">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0307F">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0307F">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lastRenderedPageBreak/>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10307F">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10307F">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10307F">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0307F">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7D7A65" w:rsidP="00DF501F">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10307F">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DF501F" w:rsidRDefault="00DF501F" w:rsidP="00DF501F">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0307F">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0307F">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10307F">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10307F">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DF501F" w:rsidRDefault="009B1CD0" w:rsidP="00376264">
      <w:pPr>
        <w:tabs>
          <w:tab w:val="left" w:pos="576"/>
          <w:tab w:val="left" w:pos="851"/>
        </w:tabs>
        <w:jc w:val="both"/>
        <w:rPr>
          <w:rFonts w:ascii="Arial" w:hAnsi="Arial" w:cs="Arial"/>
          <w:b/>
          <w:highlight w:val="yellow"/>
        </w:rPr>
      </w:pPr>
      <w:r w:rsidRPr="00376264">
        <w:rPr>
          <w:rFonts w:ascii="Arial" w:hAnsi="Arial" w:cs="Arial"/>
        </w:rPr>
        <w:t xml:space="preserve">La durée d’exécution du marché </w:t>
      </w:r>
      <w:r w:rsidR="00FE48C9" w:rsidRPr="00376264">
        <w:rPr>
          <w:rFonts w:ascii="Arial" w:hAnsi="Arial" w:cs="Arial"/>
        </w:rPr>
        <w:t>public</w:t>
      </w:r>
      <w:r w:rsidRPr="00376264">
        <w:rPr>
          <w:rFonts w:ascii="Arial" w:hAnsi="Arial" w:cs="Arial"/>
        </w:rPr>
        <w:t xml:space="preserve"> est </w:t>
      </w:r>
      <w:r w:rsidR="00F05A65">
        <w:rPr>
          <w:rFonts w:ascii="Arial" w:hAnsi="Arial" w:cs="Arial"/>
        </w:rPr>
        <w:t>indiquée à l’article 5</w:t>
      </w:r>
      <w:r w:rsidR="00376264" w:rsidRPr="00376264">
        <w:rPr>
          <w:rFonts w:ascii="Arial" w:hAnsi="Arial" w:cs="Arial"/>
        </w:rPr>
        <w:t xml:space="preserve"> du CCAP.</w:t>
      </w:r>
    </w:p>
    <w:p w:rsidR="00DF501F" w:rsidRPr="00DF501F" w:rsidRDefault="00DF501F" w:rsidP="00DF501F">
      <w:pPr>
        <w:tabs>
          <w:tab w:val="left" w:pos="426"/>
          <w:tab w:val="left" w:pos="851"/>
        </w:tabs>
        <w:spacing w:before="120"/>
        <w:ind w:left="567"/>
        <w:jc w:val="both"/>
        <w:rPr>
          <w:rFonts w:ascii="Arial" w:hAnsi="Arial" w:cs="Arial"/>
          <w:b/>
          <w:highlight w:val="yellow"/>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F501F" w:rsidRDefault="008B2A38" w:rsidP="00332B12">
      <w:pPr>
        <w:pStyle w:val="fcase1ertab"/>
        <w:tabs>
          <w:tab w:val="left" w:pos="851"/>
        </w:tabs>
        <w:ind w:left="0" w:firstLine="0"/>
        <w:rPr>
          <w:rFonts w:ascii="Arial" w:hAnsi="Arial" w:cs="Arial"/>
          <w:b/>
          <w:sz w:val="22"/>
          <w:szCs w:val="22"/>
        </w:rPr>
      </w:pPr>
      <w:r>
        <w:rPr>
          <w:rFonts w:ascii="Arial" w:hAnsi="Arial" w:cs="Arial"/>
          <w:b/>
          <w:sz w:val="22"/>
          <w:szCs w:val="22"/>
        </w:rPr>
        <w:br w:type="page"/>
      </w: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0307F">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0307F">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10307F">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0307F">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0307F">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0307F">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0307F">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0307F">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0307F">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10307F">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D54FC3" w:rsidRDefault="00D54FC3" w:rsidP="00D54FC3">
      <w:pPr>
        <w:pStyle w:val="Titre1"/>
        <w:numPr>
          <w:ilvl w:val="0"/>
          <w:numId w:val="7"/>
        </w:numPr>
        <w:tabs>
          <w:tab w:val="left" w:pos="567"/>
          <w:tab w:val="left" w:pos="851"/>
        </w:tabs>
        <w:ind w:left="0" w:firstLine="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 :</w:t>
      </w:r>
    </w:p>
    <w:p w:rsidR="00D54FC3" w:rsidRDefault="00D54FC3" w:rsidP="00D54FC3">
      <w:pPr>
        <w:pStyle w:val="Titre1"/>
        <w:numPr>
          <w:ilvl w:val="0"/>
          <w:numId w:val="7"/>
        </w:numPr>
        <w:tabs>
          <w:tab w:val="left" w:pos="851"/>
        </w:tabs>
        <w:ind w:left="0" w:firstLine="0"/>
        <w:jc w:val="both"/>
        <w:rPr>
          <w:rFonts w:ascii="Arial" w:hAnsi="Arial" w:cs="Arial"/>
        </w:rPr>
      </w:pPr>
      <w:r>
        <w:rPr>
          <w:rFonts w:ascii="Arial" w:hAnsi="Arial" w:cs="Arial"/>
          <w:b w:val="0"/>
          <w:bCs/>
          <w:i/>
          <w:iCs/>
          <w:sz w:val="18"/>
          <w:szCs w:val="18"/>
        </w:rPr>
        <w:t>(Reprendre le contenu de la mention figurant dans l’avis d’appel public à la concurrence ou l’invitation à confirmer l’intérêt.)</w:t>
      </w:r>
    </w:p>
    <w:p w:rsidR="00D54FC3" w:rsidRDefault="00D54FC3" w:rsidP="00D54FC3">
      <w:pPr>
        <w:pStyle w:val="Titre1"/>
        <w:numPr>
          <w:ilvl w:val="0"/>
          <w:numId w:val="7"/>
        </w:numPr>
        <w:tabs>
          <w:tab w:val="left" w:pos="851"/>
        </w:tabs>
        <w:ind w:left="0" w:firstLine="0"/>
        <w:jc w:val="both"/>
        <w:rPr>
          <w:rFonts w:ascii="Arial" w:hAnsi="Arial" w:cs="Arial"/>
        </w:rPr>
      </w:pPr>
    </w:p>
    <w:p w:rsidR="00D54FC3" w:rsidRDefault="00D54FC3" w:rsidP="00D54FC3">
      <w:pPr>
        <w:tabs>
          <w:tab w:val="left" w:pos="851"/>
        </w:tabs>
        <w:jc w:val="both"/>
        <w:rPr>
          <w:rFonts w:ascii="Arial" w:hAnsi="Arial" w:cs="Arial"/>
          <w:b/>
        </w:rPr>
      </w:pPr>
      <w:r>
        <w:rPr>
          <w:rFonts w:ascii="Arial" w:hAnsi="Arial" w:cs="Arial"/>
          <w:b/>
        </w:rPr>
        <w:t>CHU SAINT ETIENNE –ETABLISSEMENT SUPPORT GHT LOIRE</w:t>
      </w:r>
    </w:p>
    <w:p w:rsidR="00D54FC3" w:rsidRDefault="00D54FC3" w:rsidP="00D54FC3">
      <w:pPr>
        <w:tabs>
          <w:tab w:val="left" w:pos="851"/>
        </w:tabs>
        <w:jc w:val="both"/>
        <w:rPr>
          <w:rFonts w:ascii="Arial" w:hAnsi="Arial" w:cs="Arial"/>
        </w:rPr>
      </w:pPr>
      <w:r>
        <w:rPr>
          <w:rFonts w:ascii="Arial" w:hAnsi="Arial" w:cs="Arial"/>
        </w:rPr>
        <w:t>SERVICE DES MARCHES-HOPITAL BELLEVUE</w:t>
      </w:r>
    </w:p>
    <w:p w:rsidR="00D54FC3" w:rsidRDefault="00D54FC3" w:rsidP="00D54FC3">
      <w:pPr>
        <w:tabs>
          <w:tab w:val="left" w:pos="851"/>
        </w:tabs>
        <w:jc w:val="both"/>
        <w:rPr>
          <w:rFonts w:ascii="Arial" w:hAnsi="Arial" w:cs="Arial"/>
        </w:rPr>
      </w:pPr>
      <w:r>
        <w:rPr>
          <w:rFonts w:ascii="Arial" w:hAnsi="Arial" w:cs="Arial"/>
        </w:rPr>
        <w:t xml:space="preserve">42055 SAINT ETIENNE CEDEX 02 </w:t>
      </w:r>
    </w:p>
    <w:p w:rsidR="00D54FC3" w:rsidRDefault="00D54FC3" w:rsidP="00D54FC3">
      <w:pPr>
        <w:tabs>
          <w:tab w:val="left" w:pos="851"/>
        </w:tabs>
        <w:jc w:val="both"/>
        <w:rPr>
          <w:rFonts w:ascii="Arial" w:hAnsi="Arial" w:cs="Arial"/>
        </w:rPr>
      </w:pPr>
      <w:r>
        <w:rPr>
          <w:rFonts w:ascii="Arial" w:hAnsi="Arial" w:cs="Arial"/>
        </w:rPr>
        <w:t>04/77/12/79/15</w:t>
      </w:r>
    </w:p>
    <w:p w:rsidR="00D54FC3" w:rsidRDefault="0010307F" w:rsidP="00D54FC3">
      <w:pPr>
        <w:pStyle w:val="En-tte"/>
        <w:tabs>
          <w:tab w:val="left" w:pos="708"/>
        </w:tabs>
        <w:rPr>
          <w:rFonts w:ascii="Arial" w:hAnsi="Arial" w:cs="Arial"/>
          <w:b/>
          <w:szCs w:val="22"/>
        </w:rPr>
      </w:pPr>
      <w:hyperlink r:id="rId24" w:history="1">
        <w:r w:rsidR="00D54FC3">
          <w:rPr>
            <w:rStyle w:val="Lienhypertexte"/>
            <w:rFonts w:cs="Arial"/>
            <w:b/>
            <w:szCs w:val="22"/>
          </w:rPr>
          <w:t>laurence.vetard@chu-st-etienne.fr</w:t>
        </w:r>
      </w:hyperlink>
    </w:p>
    <w:p w:rsidR="00D54FC3" w:rsidRDefault="00D54FC3" w:rsidP="00D54FC3">
      <w:pPr>
        <w:pStyle w:val="En-tte"/>
        <w:tabs>
          <w:tab w:val="left" w:pos="851"/>
        </w:tabs>
        <w:jc w:val="both"/>
        <w:rPr>
          <w:rFonts w:ascii="Arial" w:hAnsi="Arial" w:cs="Arial"/>
        </w:rPr>
      </w:pPr>
    </w:p>
    <w:p w:rsidR="00D54FC3" w:rsidRDefault="00D54FC3" w:rsidP="00D54FC3">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rsidR="00D54FC3" w:rsidRDefault="00D54FC3" w:rsidP="00D54FC3">
      <w:pPr>
        <w:tabs>
          <w:tab w:val="left" w:pos="851"/>
        </w:tabs>
        <w:jc w:val="both"/>
        <w:rPr>
          <w:rFonts w:ascii="Arial" w:hAnsi="Arial" w:cs="Arial"/>
          <w:b/>
          <w:sz w:val="18"/>
          <w:szCs w:val="18"/>
        </w:rPr>
      </w:pPr>
    </w:p>
    <w:p w:rsidR="00D54FC3" w:rsidRDefault="00D54FC3" w:rsidP="00D54FC3">
      <w:pPr>
        <w:tabs>
          <w:tab w:val="left" w:pos="851"/>
        </w:tabs>
        <w:jc w:val="both"/>
        <w:rPr>
          <w:rFonts w:ascii="Arial" w:hAnsi="Arial" w:cs="Arial"/>
          <w:b/>
        </w:rPr>
      </w:pPr>
      <w:r>
        <w:rPr>
          <w:rFonts w:ascii="Arial" w:hAnsi="Arial" w:cs="Arial"/>
          <w:b/>
          <w:sz w:val="18"/>
          <w:szCs w:val="18"/>
        </w:rPr>
        <w:t>Monsieur le Directeur Général ou l‘un de ses collaborateurs</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w:t>
      </w:r>
      <w:r w:rsidR="00C735ED">
        <w:rPr>
          <w:rFonts w:ascii="Arial" w:hAnsi="Arial" w:cs="Arial"/>
        </w:rPr>
        <w:t xml:space="preserve"> aux articles</w:t>
      </w:r>
      <w:r>
        <w:rPr>
          <w:rFonts w:ascii="Arial" w:hAnsi="Arial" w:cs="Arial"/>
        </w:rPr>
        <w:t xml:space="preserve"> </w:t>
      </w:r>
      <w:r w:rsidR="00C735ED">
        <w:rPr>
          <w:rFonts w:ascii="Arial" w:hAnsi="Arial" w:cs="Arial"/>
        </w:rPr>
        <w:t xml:space="preserve">R2191-48 à R2191-50 </w:t>
      </w:r>
      <w:proofErr w:type="gramStart"/>
      <w:r w:rsidR="00C735ED">
        <w:rPr>
          <w:rFonts w:ascii="Arial" w:hAnsi="Arial" w:cs="Arial"/>
        </w:rPr>
        <w:t>du  Code</w:t>
      </w:r>
      <w:proofErr w:type="gramEnd"/>
      <w:r w:rsidR="00C735ED">
        <w:rPr>
          <w:rFonts w:ascii="Arial" w:hAnsi="Arial" w:cs="Arial"/>
        </w:rPr>
        <w:t xml:space="preserve"> de la Commande Publique </w:t>
      </w:r>
      <w:r>
        <w:rPr>
          <w:rFonts w:ascii="Arial" w:hAnsi="Arial" w:cs="Arial"/>
        </w:rPr>
        <w:t>(nantissements ou cessions de créances)</w:t>
      </w:r>
      <w:r>
        <w:rPr>
          <w:rFonts w:ascii="Arial" w:hAnsi="Arial" w:cs="Arial"/>
          <w:i/>
          <w:sz w:val="18"/>
          <w:szCs w:val="18"/>
        </w:rPr>
        <w:t> :</w:t>
      </w:r>
    </w:p>
    <w:p w:rsidR="00D54FC3" w:rsidRDefault="00D54FC3" w:rsidP="00D54FC3">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b/>
          <w:sz w:val="18"/>
          <w:szCs w:val="18"/>
        </w:rPr>
      </w:pPr>
      <w:r>
        <w:rPr>
          <w:rFonts w:ascii="Arial" w:hAnsi="Arial" w:cs="Arial"/>
          <w:b/>
          <w:sz w:val="18"/>
          <w:szCs w:val="18"/>
        </w:rPr>
        <w:t>CHU DE SAINT ETIENNE- ETABLISSEMENT SUPPORT GHT LOIRE</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HOPITAL BELLEVUE –PAVILLON 1</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SERVICES DES MARCHES - 42055 SAINT ETIENNE CEDEX 2</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Tel 04/77/12/79/15 – mail : laurence.vetard@chu-st-etienne.fr</w:t>
      </w: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3"/>
        <w:gridCol w:w="4935"/>
      </w:tblGrid>
      <w:tr w:rsidR="00DA362C" w:rsidRPr="00057BBD" w:rsidTr="00057BBD">
        <w:tc>
          <w:tcPr>
            <w:tcW w:w="5203" w:type="dxa"/>
            <w:shd w:val="clear" w:color="auto" w:fill="E5DFEC"/>
          </w:tcPr>
          <w:p w:rsidR="00DA362C" w:rsidRPr="00057BBD" w:rsidRDefault="00DA362C" w:rsidP="00057BBD">
            <w:pPr>
              <w:pStyle w:val="fcase2metab"/>
              <w:rPr>
                <w:rFonts w:ascii="Arial" w:hAnsi="Arial" w:cs="Arial"/>
              </w:rPr>
            </w:pPr>
            <w:r w:rsidRPr="00057BBD">
              <w:rPr>
                <w:rFonts w:ascii="Arial" w:hAnsi="Arial" w:cs="Arial"/>
              </w:rPr>
              <w:t>NOM DE L’ETABLISSEMENT</w:t>
            </w:r>
          </w:p>
        </w:tc>
        <w:tc>
          <w:tcPr>
            <w:tcW w:w="4935" w:type="dxa"/>
            <w:shd w:val="clear" w:color="auto" w:fill="E5DFEC"/>
          </w:tcPr>
          <w:p w:rsidR="00DA362C" w:rsidRPr="00057BBD" w:rsidRDefault="00DA362C" w:rsidP="00057BBD">
            <w:pPr>
              <w:pStyle w:val="fcase2metab"/>
              <w:rPr>
                <w:rFonts w:ascii="Arial" w:hAnsi="Arial" w:cs="Arial"/>
              </w:rPr>
            </w:pPr>
            <w:r w:rsidRPr="00057BBD">
              <w:rPr>
                <w:rFonts w:ascii="Arial" w:hAnsi="Arial" w:cs="Arial"/>
              </w:rPr>
              <w:t>ADRESSE TRESORERIE</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CHU SAINT ETIENNE</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Trésorerie Principale du CHU de St Etienne</w:t>
            </w:r>
          </w:p>
          <w:p w:rsidR="00DA362C" w:rsidRPr="000C2E65" w:rsidRDefault="00DA362C" w:rsidP="00DA362C">
            <w:pPr>
              <w:pStyle w:val="fcase2metab"/>
              <w:rPr>
                <w:rFonts w:ascii="Arial" w:hAnsi="Arial" w:cs="Arial"/>
              </w:rPr>
            </w:pPr>
            <w:r w:rsidRPr="000C2E65">
              <w:rPr>
                <w:rFonts w:ascii="Arial" w:hAnsi="Arial" w:cs="Arial"/>
              </w:rPr>
              <w:t xml:space="preserve">2 avenue </w:t>
            </w:r>
            <w:proofErr w:type="spellStart"/>
            <w:r w:rsidRPr="000C2E65">
              <w:rPr>
                <w:rFonts w:ascii="Arial" w:hAnsi="Arial" w:cs="Arial"/>
              </w:rPr>
              <w:t>Grüner</w:t>
            </w:r>
            <w:proofErr w:type="spellEnd"/>
            <w:r w:rsidRPr="000C2E65">
              <w:rPr>
                <w:rFonts w:ascii="Arial" w:hAnsi="Arial" w:cs="Arial"/>
              </w:rPr>
              <w:t xml:space="preserve"> - BP 80204</w:t>
            </w:r>
          </w:p>
          <w:p w:rsidR="00DA362C" w:rsidRPr="000C2E65" w:rsidRDefault="00DA362C" w:rsidP="00647A07">
            <w:pPr>
              <w:pStyle w:val="fcase2metab"/>
              <w:rPr>
                <w:rFonts w:ascii="Arial" w:hAnsi="Arial" w:cs="Arial"/>
              </w:rPr>
            </w:pPr>
            <w:r w:rsidRPr="000C2E65">
              <w:rPr>
                <w:rFonts w:ascii="Arial" w:hAnsi="Arial" w:cs="Arial"/>
              </w:rPr>
              <w:t>42005 SAINT-ETIENNE Cedex 1</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CH LE CORBUSIER FIRMINY</w:t>
            </w:r>
          </w:p>
        </w:tc>
        <w:tc>
          <w:tcPr>
            <w:tcW w:w="4935" w:type="dxa"/>
            <w:shd w:val="clear" w:color="auto" w:fill="auto"/>
            <w:vAlign w:val="center"/>
          </w:tcPr>
          <w:p w:rsidR="00647A07" w:rsidRPr="000C2E65" w:rsidRDefault="00647A07" w:rsidP="00647A07">
            <w:pPr>
              <w:pStyle w:val="fcase2metab"/>
              <w:rPr>
                <w:rFonts w:ascii="Arial" w:hAnsi="Arial" w:cs="Arial"/>
              </w:rPr>
            </w:pPr>
            <w:r w:rsidRPr="000C2E65">
              <w:rPr>
                <w:rFonts w:ascii="Arial" w:hAnsi="Arial" w:cs="Arial"/>
              </w:rPr>
              <w:t>CENTRE DES FINANCES PUBLIQUES</w:t>
            </w:r>
          </w:p>
          <w:p w:rsidR="00647A07" w:rsidRPr="000C2E65" w:rsidRDefault="00647A07" w:rsidP="00647A07">
            <w:pPr>
              <w:pStyle w:val="fcase2metab"/>
              <w:rPr>
                <w:rFonts w:ascii="Arial" w:hAnsi="Arial" w:cs="Arial"/>
              </w:rPr>
            </w:pPr>
            <w:r w:rsidRPr="000C2E65">
              <w:rPr>
                <w:rFonts w:ascii="Arial" w:hAnsi="Arial" w:cs="Arial"/>
              </w:rPr>
              <w:t>17 RUE VICTOR HUGO</w:t>
            </w:r>
          </w:p>
          <w:p w:rsidR="00DA362C" w:rsidRPr="000C2E65" w:rsidRDefault="00647A07" w:rsidP="00647A07">
            <w:pPr>
              <w:pStyle w:val="fcase2metab"/>
              <w:rPr>
                <w:rFonts w:ascii="Arial" w:hAnsi="Arial" w:cs="Arial"/>
              </w:rPr>
            </w:pPr>
            <w:r w:rsidRPr="000C2E65">
              <w:rPr>
                <w:rFonts w:ascii="Arial" w:hAnsi="Arial" w:cs="Arial"/>
                <w:lang w:val="en-US"/>
              </w:rPr>
              <w:t>42400 SAINT CHAMOND</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HOPITAL DU GIER</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CENTRE DES FINANCES PUBLIQUES</w:t>
            </w:r>
          </w:p>
          <w:p w:rsidR="00DA362C" w:rsidRPr="000C2E65" w:rsidRDefault="00DA362C" w:rsidP="00DA362C">
            <w:pPr>
              <w:pStyle w:val="fcase2metab"/>
              <w:rPr>
                <w:rFonts w:ascii="Arial" w:hAnsi="Arial" w:cs="Arial"/>
              </w:rPr>
            </w:pPr>
            <w:r w:rsidRPr="000C2E65">
              <w:rPr>
                <w:rFonts w:ascii="Arial" w:hAnsi="Arial" w:cs="Arial"/>
              </w:rPr>
              <w:t>17 RUE VICTOR HUGO</w:t>
            </w:r>
          </w:p>
          <w:p w:rsidR="00DA362C" w:rsidRPr="000C2E65" w:rsidRDefault="00DA362C" w:rsidP="00DA362C">
            <w:pPr>
              <w:pStyle w:val="fcase2metab"/>
              <w:rPr>
                <w:rFonts w:ascii="Arial" w:hAnsi="Arial" w:cs="Arial"/>
                <w:lang w:val="en-US"/>
              </w:rPr>
            </w:pPr>
            <w:r w:rsidRPr="000C2E65">
              <w:rPr>
                <w:rFonts w:ascii="Arial" w:hAnsi="Arial" w:cs="Arial"/>
                <w:lang w:val="en-US"/>
              </w:rPr>
              <w:t>42400 SAINT CHAMOND</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lang w:val="en-US"/>
              </w:rPr>
            </w:pPr>
            <w:r w:rsidRPr="000C2E65">
              <w:rPr>
                <w:rFonts w:ascii="Arial" w:hAnsi="Arial" w:cs="Arial"/>
                <w:lang w:val="en-US"/>
              </w:rPr>
              <w:t>CH DU FOREZ</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TRESORERIE</w:t>
            </w:r>
          </w:p>
          <w:p w:rsidR="00DA362C" w:rsidRPr="000C2E65" w:rsidRDefault="00DA362C" w:rsidP="00DA362C">
            <w:pPr>
              <w:pStyle w:val="fcase2metab"/>
              <w:rPr>
                <w:rFonts w:ascii="Arial" w:hAnsi="Arial" w:cs="Arial"/>
              </w:rPr>
            </w:pPr>
            <w:r w:rsidRPr="000C2E65">
              <w:rPr>
                <w:rFonts w:ascii="Arial" w:hAnsi="Arial" w:cs="Arial"/>
              </w:rPr>
              <w:t>26 BIS BOULVEARD LACHEZE</w:t>
            </w:r>
          </w:p>
          <w:p w:rsidR="00DA362C" w:rsidRPr="000C2E65" w:rsidRDefault="00DA362C" w:rsidP="00DA362C">
            <w:pPr>
              <w:pStyle w:val="fcase2metab"/>
              <w:rPr>
                <w:rFonts w:ascii="Arial" w:hAnsi="Arial" w:cs="Arial"/>
              </w:rPr>
            </w:pPr>
            <w:r w:rsidRPr="000C2E65">
              <w:rPr>
                <w:rFonts w:ascii="Arial" w:hAnsi="Arial" w:cs="Arial"/>
              </w:rPr>
              <w:t>42600 MONTBRISON</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CH ROANNE</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TRESORERIE DES CENTRES HOSPITALIERS</w:t>
            </w:r>
          </w:p>
          <w:p w:rsidR="00DA362C" w:rsidRPr="000C2E65" w:rsidRDefault="00DA362C" w:rsidP="00DA362C">
            <w:pPr>
              <w:pStyle w:val="fcase2metab"/>
              <w:rPr>
                <w:rFonts w:ascii="Arial" w:hAnsi="Arial" w:cs="Arial"/>
              </w:rPr>
            </w:pPr>
            <w:r w:rsidRPr="000C2E65">
              <w:rPr>
                <w:rFonts w:ascii="Arial" w:hAnsi="Arial" w:cs="Arial"/>
              </w:rPr>
              <w:t>3 PLACE DU CHAMP DE FOIRE</w:t>
            </w:r>
          </w:p>
          <w:p w:rsidR="00DA362C" w:rsidRPr="000C2E65" w:rsidRDefault="00DA362C" w:rsidP="00DA362C">
            <w:pPr>
              <w:pStyle w:val="fcase2metab"/>
              <w:rPr>
                <w:rFonts w:ascii="Arial" w:hAnsi="Arial" w:cs="Arial"/>
              </w:rPr>
            </w:pPr>
            <w:r w:rsidRPr="000C2E65">
              <w:rPr>
                <w:rFonts w:ascii="Arial" w:hAnsi="Arial" w:cs="Arial"/>
              </w:rPr>
              <w:t>42300 ROANNE</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CH ARDECHE NORD</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TRESORERIE</w:t>
            </w:r>
          </w:p>
          <w:p w:rsidR="00DA362C" w:rsidRPr="000C2E65" w:rsidRDefault="00DA362C" w:rsidP="00DA362C">
            <w:pPr>
              <w:pStyle w:val="fcase2metab"/>
              <w:rPr>
                <w:rFonts w:ascii="Arial" w:hAnsi="Arial" w:cs="Arial"/>
              </w:rPr>
            </w:pPr>
            <w:r w:rsidRPr="000C2E65">
              <w:rPr>
                <w:rFonts w:ascii="Arial" w:hAnsi="Arial" w:cs="Arial"/>
              </w:rPr>
              <w:t>62 AVENUE DE L’EUROPE</w:t>
            </w:r>
          </w:p>
          <w:p w:rsidR="00DA362C" w:rsidRPr="000C2E65" w:rsidRDefault="00DA362C" w:rsidP="00DA362C">
            <w:pPr>
              <w:pStyle w:val="fcase2metab"/>
              <w:rPr>
                <w:rFonts w:ascii="Arial" w:hAnsi="Arial" w:cs="Arial"/>
              </w:rPr>
            </w:pPr>
            <w:r w:rsidRPr="000C2E65">
              <w:rPr>
                <w:rFonts w:ascii="Arial" w:hAnsi="Arial" w:cs="Arial"/>
              </w:rPr>
              <w:t>BP 206</w:t>
            </w:r>
          </w:p>
          <w:p w:rsidR="00DA362C" w:rsidRPr="000C2E65" w:rsidRDefault="00DA362C" w:rsidP="00DA362C">
            <w:pPr>
              <w:pStyle w:val="fcase2metab"/>
              <w:rPr>
                <w:rFonts w:ascii="Arial" w:hAnsi="Arial" w:cs="Arial"/>
              </w:rPr>
            </w:pPr>
            <w:r w:rsidRPr="000C2E65">
              <w:rPr>
                <w:rFonts w:ascii="Arial" w:hAnsi="Arial" w:cs="Arial"/>
              </w:rPr>
              <w:t>07106 ANNONAY CEDEX</w:t>
            </w:r>
          </w:p>
        </w:tc>
      </w:tr>
      <w:tr w:rsidR="00DA362C" w:rsidRPr="00DA362C" w:rsidTr="00057BBD">
        <w:tc>
          <w:tcPr>
            <w:tcW w:w="5203" w:type="dxa"/>
            <w:shd w:val="clear" w:color="auto" w:fill="auto"/>
            <w:vAlign w:val="center"/>
          </w:tcPr>
          <w:p w:rsidR="00DA362C" w:rsidRPr="000C2E65" w:rsidRDefault="00DA362C" w:rsidP="00E628DF">
            <w:pPr>
              <w:pStyle w:val="fcase2metab"/>
              <w:rPr>
                <w:rFonts w:ascii="Arial" w:hAnsi="Arial" w:cs="Arial"/>
              </w:rPr>
            </w:pPr>
            <w:bookmarkStart w:id="2" w:name="_GoBack"/>
            <w:bookmarkEnd w:id="2"/>
            <w:r w:rsidRPr="000C2E65">
              <w:rPr>
                <w:rFonts w:ascii="Arial" w:hAnsi="Arial" w:cs="Arial"/>
              </w:rPr>
              <w:t xml:space="preserve">CH </w:t>
            </w:r>
            <w:r w:rsidR="00E628DF" w:rsidRPr="000C2E65">
              <w:rPr>
                <w:rFonts w:ascii="Arial" w:hAnsi="Arial" w:cs="Arial"/>
              </w:rPr>
              <w:t>Monts du Lyonnais</w:t>
            </w:r>
          </w:p>
        </w:tc>
        <w:tc>
          <w:tcPr>
            <w:tcW w:w="4935" w:type="dxa"/>
            <w:shd w:val="clear" w:color="auto" w:fill="auto"/>
            <w:vAlign w:val="center"/>
          </w:tcPr>
          <w:p w:rsidR="00944FCC" w:rsidRPr="000C2E65" w:rsidRDefault="00E628DF" w:rsidP="00E628DF">
            <w:pPr>
              <w:rPr>
                <w:lang w:eastAsia="en-US"/>
              </w:rPr>
            </w:pPr>
            <w:r w:rsidRPr="000C2E65">
              <w:rPr>
                <w:lang w:eastAsia="en-US"/>
              </w:rPr>
              <w:t xml:space="preserve">8 boulevard de la </w:t>
            </w:r>
            <w:proofErr w:type="spellStart"/>
            <w:r w:rsidRPr="000C2E65">
              <w:rPr>
                <w:lang w:eastAsia="en-US"/>
              </w:rPr>
              <w:t>Bardière</w:t>
            </w:r>
            <w:proofErr w:type="spellEnd"/>
            <w:r w:rsidRPr="000C2E65">
              <w:rPr>
                <w:lang w:eastAsia="en-US"/>
              </w:rPr>
              <w:t xml:space="preserve"> </w:t>
            </w:r>
          </w:p>
          <w:p w:rsidR="00E628DF" w:rsidRPr="000C2E65" w:rsidRDefault="00E628DF" w:rsidP="00E628DF">
            <w:pPr>
              <w:rPr>
                <w:lang w:eastAsia="en-US"/>
              </w:rPr>
            </w:pPr>
            <w:r w:rsidRPr="000C2E65">
              <w:rPr>
                <w:lang w:eastAsia="en-US"/>
              </w:rPr>
              <w:t xml:space="preserve">69590 ST SYMPHORIEN SUR COISE </w:t>
            </w:r>
          </w:p>
          <w:p w:rsidR="00E628DF" w:rsidRPr="000C2E65" w:rsidRDefault="00E628DF" w:rsidP="00E628DF">
            <w:pPr>
              <w:rPr>
                <w:color w:val="1F497D"/>
                <w:lang w:eastAsia="en-US"/>
              </w:rPr>
            </w:pPr>
          </w:p>
          <w:p w:rsidR="00DA362C" w:rsidRPr="000C2E65" w:rsidRDefault="00DA362C" w:rsidP="00DA362C">
            <w:pPr>
              <w:pStyle w:val="fcase2metab"/>
              <w:rPr>
                <w:rFonts w:ascii="Arial" w:hAnsi="Arial" w:cs="Arial"/>
              </w:rPr>
            </w:pP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CH GEORGES CLAUDINON –LE CHAMBON</w:t>
            </w:r>
          </w:p>
          <w:p w:rsidR="00DA362C" w:rsidRPr="000C2E65" w:rsidRDefault="00DA362C" w:rsidP="00DA362C">
            <w:pPr>
              <w:pStyle w:val="fcase2metab"/>
              <w:rPr>
                <w:rFonts w:ascii="Arial" w:hAnsi="Arial" w:cs="Arial"/>
              </w:rPr>
            </w:pPr>
            <w:r w:rsidRPr="000C2E65">
              <w:rPr>
                <w:rFonts w:ascii="Arial" w:hAnsi="Arial" w:cs="Arial"/>
              </w:rPr>
              <w:t>FEUGEROLLES</w:t>
            </w:r>
          </w:p>
        </w:tc>
        <w:tc>
          <w:tcPr>
            <w:tcW w:w="4935" w:type="dxa"/>
            <w:shd w:val="clear" w:color="auto" w:fill="auto"/>
            <w:vAlign w:val="center"/>
          </w:tcPr>
          <w:p w:rsidR="00DA362C" w:rsidRPr="000C2E65" w:rsidRDefault="00C5319D" w:rsidP="00C5319D">
            <w:pPr>
              <w:pStyle w:val="fcase2metab"/>
              <w:rPr>
                <w:rFonts w:ascii="Arial" w:hAnsi="Arial" w:cs="Arial"/>
              </w:rPr>
            </w:pPr>
            <w:r w:rsidRPr="000C2E65">
              <w:rPr>
                <w:rFonts w:ascii="Arial" w:hAnsi="Arial" w:cs="Arial"/>
              </w:rPr>
              <w:t xml:space="preserve">TRESORERIE GIER ONDAINE CH </w:t>
            </w:r>
          </w:p>
          <w:p w:rsidR="00C5319D" w:rsidRPr="000C2E65" w:rsidRDefault="00C5319D" w:rsidP="00C5319D">
            <w:pPr>
              <w:pStyle w:val="fcase2metab"/>
              <w:rPr>
                <w:rFonts w:ascii="Arial" w:hAnsi="Arial" w:cs="Arial"/>
              </w:rPr>
            </w:pPr>
            <w:r w:rsidRPr="000C2E65">
              <w:rPr>
                <w:rFonts w:ascii="Arial" w:hAnsi="Arial" w:cs="Arial"/>
              </w:rPr>
              <w:t>17 RUE VICTOR HUGO</w:t>
            </w:r>
          </w:p>
          <w:p w:rsidR="00C5319D" w:rsidRPr="000C2E65" w:rsidRDefault="00C5319D" w:rsidP="00C5319D">
            <w:pPr>
              <w:pStyle w:val="fcase2metab"/>
              <w:rPr>
                <w:rFonts w:ascii="Arial" w:hAnsi="Arial" w:cs="Arial"/>
              </w:rPr>
            </w:pPr>
            <w:r w:rsidRPr="000C2E65">
              <w:rPr>
                <w:rFonts w:ascii="Arial" w:hAnsi="Arial" w:cs="Arial"/>
              </w:rPr>
              <w:t>CS 30197</w:t>
            </w:r>
          </w:p>
          <w:p w:rsidR="00C5319D" w:rsidRPr="000C2E65" w:rsidRDefault="00C5319D" w:rsidP="00C5319D">
            <w:pPr>
              <w:pStyle w:val="fcase2metab"/>
              <w:rPr>
                <w:rFonts w:ascii="Arial" w:hAnsi="Arial" w:cs="Arial"/>
              </w:rPr>
            </w:pPr>
            <w:r w:rsidRPr="000C2E65">
              <w:rPr>
                <w:rFonts w:ascii="Arial" w:hAnsi="Arial" w:cs="Arial"/>
              </w:rPr>
              <w:t>42403 SAINT-CHAMOND CEDEX</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CH CHARLIEU</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 xml:space="preserve">TRESORERIE PRINCIPALE </w:t>
            </w:r>
          </w:p>
          <w:p w:rsidR="00DA362C" w:rsidRPr="000C2E65" w:rsidRDefault="00DA362C" w:rsidP="00DA362C">
            <w:pPr>
              <w:pStyle w:val="fcase2metab"/>
              <w:rPr>
                <w:rFonts w:ascii="Arial" w:hAnsi="Arial" w:cs="Arial"/>
              </w:rPr>
            </w:pPr>
            <w:r w:rsidRPr="000C2E65">
              <w:rPr>
                <w:rFonts w:ascii="Arial" w:hAnsi="Arial" w:cs="Arial"/>
              </w:rPr>
              <w:t>3 RUE DU TREUIL BUISSON</w:t>
            </w:r>
          </w:p>
          <w:p w:rsidR="00DA362C" w:rsidRPr="000C2E65" w:rsidRDefault="00DA362C" w:rsidP="00DA362C">
            <w:pPr>
              <w:pStyle w:val="fcase2metab"/>
              <w:rPr>
                <w:rFonts w:ascii="Arial" w:hAnsi="Arial" w:cs="Arial"/>
              </w:rPr>
            </w:pPr>
            <w:r w:rsidRPr="000C2E65">
              <w:rPr>
                <w:rFonts w:ascii="Arial" w:hAnsi="Arial" w:cs="Arial"/>
              </w:rPr>
              <w:t>BP 85</w:t>
            </w:r>
          </w:p>
          <w:p w:rsidR="00DA362C" w:rsidRPr="000C2E65" w:rsidRDefault="00DA362C" w:rsidP="00DA362C">
            <w:pPr>
              <w:pStyle w:val="fcase2metab"/>
              <w:rPr>
                <w:rFonts w:ascii="Arial" w:hAnsi="Arial" w:cs="Arial"/>
              </w:rPr>
            </w:pPr>
            <w:r w:rsidRPr="000C2E65">
              <w:rPr>
                <w:rFonts w:ascii="Arial" w:hAnsi="Arial" w:cs="Arial"/>
              </w:rPr>
              <w:t>42190 CHARLIEU</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USLD MAURICE ANDRE -SAINT GALMIER</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TRESORERIE DE ST GALMIER</w:t>
            </w:r>
          </w:p>
          <w:p w:rsidR="00DA362C" w:rsidRPr="000C2E65" w:rsidRDefault="00DA362C" w:rsidP="00DA362C">
            <w:pPr>
              <w:pStyle w:val="fcase2metab"/>
              <w:rPr>
                <w:rFonts w:ascii="Arial" w:hAnsi="Arial" w:cs="Arial"/>
              </w:rPr>
            </w:pPr>
            <w:r w:rsidRPr="000C2E65">
              <w:rPr>
                <w:rFonts w:ascii="Arial" w:hAnsi="Arial" w:cs="Arial"/>
              </w:rPr>
              <w:t>1 AVENUE JEAN DELANDE</w:t>
            </w:r>
          </w:p>
          <w:p w:rsidR="00DA362C" w:rsidRPr="000C2E65" w:rsidRDefault="00C5319D" w:rsidP="00C5319D">
            <w:pPr>
              <w:pStyle w:val="fcase2metab"/>
              <w:rPr>
                <w:rFonts w:ascii="Arial" w:hAnsi="Arial" w:cs="Arial"/>
              </w:rPr>
            </w:pPr>
            <w:r w:rsidRPr="000C2E65">
              <w:rPr>
                <w:rFonts w:ascii="Arial" w:hAnsi="Arial" w:cs="Arial"/>
              </w:rPr>
              <w:t>42330 SAINT GALMIER</w:t>
            </w:r>
          </w:p>
        </w:tc>
      </w:tr>
    </w:tbl>
    <w:p w:rsidR="001C40C0" w:rsidRDefault="001C40C0" w:rsidP="009B45B9">
      <w:pPr>
        <w:pStyle w:val="fcase2metab"/>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p w:rsidR="008B2A38" w:rsidRDefault="008B2A38" w:rsidP="009B45B9">
      <w:pPr>
        <w:tabs>
          <w:tab w:val="left" w:pos="851"/>
        </w:tabs>
        <w:rPr>
          <w:rFonts w:ascii="Arial" w:hAnsi="Arial" w:cs="Arial"/>
        </w:rPr>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4DA0" w:rsidRDefault="00454DA0">
      <w:r>
        <w:separator/>
      </w:r>
    </w:p>
  </w:endnote>
  <w:endnote w:type="continuationSeparator" w:id="0">
    <w:p w:rsidR="00454DA0" w:rsidRDefault="00454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DF501F">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r>
  </w:tbl>
  <w:p w:rsidR="005824AE" w:rsidRPr="00DF501F" w:rsidRDefault="005824AE" w:rsidP="00DF501F">
    <w:pPr>
      <w:jc w:val="center"/>
      <w:rPr>
        <w:sz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4DA0" w:rsidRDefault="00454DA0">
      <w:r>
        <w:separator/>
      </w:r>
    </w:p>
  </w:footnote>
  <w:footnote w:type="continuationSeparator" w:id="0">
    <w:p w:rsidR="00454DA0" w:rsidRDefault="00454DA0">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76BF4787"/>
    <w:multiLevelType w:val="hybridMultilevel"/>
    <w:tmpl w:val="180CCC0E"/>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DA0"/>
    <w:rsid w:val="00036500"/>
    <w:rsid w:val="00043162"/>
    <w:rsid w:val="00057BBD"/>
    <w:rsid w:val="00067F94"/>
    <w:rsid w:val="00084AE4"/>
    <w:rsid w:val="00090C6F"/>
    <w:rsid w:val="000A2E05"/>
    <w:rsid w:val="000A3E6B"/>
    <w:rsid w:val="000C2E65"/>
    <w:rsid w:val="000E0020"/>
    <w:rsid w:val="0010307F"/>
    <w:rsid w:val="00156924"/>
    <w:rsid w:val="00166B56"/>
    <w:rsid w:val="00174505"/>
    <w:rsid w:val="001975F6"/>
    <w:rsid w:val="001C40C0"/>
    <w:rsid w:val="001C733C"/>
    <w:rsid w:val="002027C7"/>
    <w:rsid w:val="0021527A"/>
    <w:rsid w:val="0021797C"/>
    <w:rsid w:val="00225A1A"/>
    <w:rsid w:val="002904AF"/>
    <w:rsid w:val="002C2CA3"/>
    <w:rsid w:val="002C4B3E"/>
    <w:rsid w:val="002C711C"/>
    <w:rsid w:val="002C79D6"/>
    <w:rsid w:val="002D7F88"/>
    <w:rsid w:val="002E56C1"/>
    <w:rsid w:val="00332B12"/>
    <w:rsid w:val="00354C04"/>
    <w:rsid w:val="00375D30"/>
    <w:rsid w:val="00376264"/>
    <w:rsid w:val="003840B3"/>
    <w:rsid w:val="00385E76"/>
    <w:rsid w:val="003A7270"/>
    <w:rsid w:val="003C2C12"/>
    <w:rsid w:val="003D56CB"/>
    <w:rsid w:val="00417363"/>
    <w:rsid w:val="0043706E"/>
    <w:rsid w:val="0044597F"/>
    <w:rsid w:val="00454DA0"/>
    <w:rsid w:val="004A7169"/>
    <w:rsid w:val="004C5755"/>
    <w:rsid w:val="004E75A6"/>
    <w:rsid w:val="004F0117"/>
    <w:rsid w:val="00505F7B"/>
    <w:rsid w:val="00514DAF"/>
    <w:rsid w:val="00526F46"/>
    <w:rsid w:val="00532EC7"/>
    <w:rsid w:val="00541CA3"/>
    <w:rsid w:val="00551F12"/>
    <w:rsid w:val="005546A9"/>
    <w:rsid w:val="005824AE"/>
    <w:rsid w:val="005846FB"/>
    <w:rsid w:val="005A05C1"/>
    <w:rsid w:val="005A4A3B"/>
    <w:rsid w:val="005A4CB5"/>
    <w:rsid w:val="005B2316"/>
    <w:rsid w:val="005F0DCE"/>
    <w:rsid w:val="0061068C"/>
    <w:rsid w:val="006153F3"/>
    <w:rsid w:val="0064560F"/>
    <w:rsid w:val="00647A07"/>
    <w:rsid w:val="00660727"/>
    <w:rsid w:val="00662A86"/>
    <w:rsid w:val="006A37B0"/>
    <w:rsid w:val="006B5057"/>
    <w:rsid w:val="006C4338"/>
    <w:rsid w:val="006F3DF9"/>
    <w:rsid w:val="007060E5"/>
    <w:rsid w:val="00710FD6"/>
    <w:rsid w:val="00730A78"/>
    <w:rsid w:val="00757151"/>
    <w:rsid w:val="0078767F"/>
    <w:rsid w:val="007909E0"/>
    <w:rsid w:val="007975B6"/>
    <w:rsid w:val="0079785C"/>
    <w:rsid w:val="007D4001"/>
    <w:rsid w:val="007D7A65"/>
    <w:rsid w:val="007F68A6"/>
    <w:rsid w:val="0083205E"/>
    <w:rsid w:val="00840934"/>
    <w:rsid w:val="00844DAA"/>
    <w:rsid w:val="008450C7"/>
    <w:rsid w:val="00876A73"/>
    <w:rsid w:val="008A4A42"/>
    <w:rsid w:val="008B2A38"/>
    <w:rsid w:val="00902F86"/>
    <w:rsid w:val="00930A5C"/>
    <w:rsid w:val="00934503"/>
    <w:rsid w:val="00944FCC"/>
    <w:rsid w:val="009458B0"/>
    <w:rsid w:val="00972598"/>
    <w:rsid w:val="00983FF3"/>
    <w:rsid w:val="009B1CD0"/>
    <w:rsid w:val="009B45B9"/>
    <w:rsid w:val="009C4738"/>
    <w:rsid w:val="009D661E"/>
    <w:rsid w:val="00A34D04"/>
    <w:rsid w:val="00A40AD3"/>
    <w:rsid w:val="00A85E2C"/>
    <w:rsid w:val="00AA0927"/>
    <w:rsid w:val="00AB4BA6"/>
    <w:rsid w:val="00AE7831"/>
    <w:rsid w:val="00B02608"/>
    <w:rsid w:val="00B0289C"/>
    <w:rsid w:val="00B054DA"/>
    <w:rsid w:val="00B87564"/>
    <w:rsid w:val="00B91214"/>
    <w:rsid w:val="00BA44E5"/>
    <w:rsid w:val="00BD767E"/>
    <w:rsid w:val="00BE6078"/>
    <w:rsid w:val="00BF563A"/>
    <w:rsid w:val="00C23457"/>
    <w:rsid w:val="00C5319D"/>
    <w:rsid w:val="00C630AD"/>
    <w:rsid w:val="00C735ED"/>
    <w:rsid w:val="00C83930"/>
    <w:rsid w:val="00C91060"/>
    <w:rsid w:val="00C911FE"/>
    <w:rsid w:val="00CD185D"/>
    <w:rsid w:val="00CD46CC"/>
    <w:rsid w:val="00CE67FD"/>
    <w:rsid w:val="00CF2A9E"/>
    <w:rsid w:val="00D26AD2"/>
    <w:rsid w:val="00D337D7"/>
    <w:rsid w:val="00D412FD"/>
    <w:rsid w:val="00D419CB"/>
    <w:rsid w:val="00D46BC7"/>
    <w:rsid w:val="00D54FC3"/>
    <w:rsid w:val="00D818CC"/>
    <w:rsid w:val="00D90A00"/>
    <w:rsid w:val="00DA362C"/>
    <w:rsid w:val="00DE0D57"/>
    <w:rsid w:val="00DF1441"/>
    <w:rsid w:val="00DF501F"/>
    <w:rsid w:val="00E20DB0"/>
    <w:rsid w:val="00E3479B"/>
    <w:rsid w:val="00E47798"/>
    <w:rsid w:val="00E5435C"/>
    <w:rsid w:val="00E628DF"/>
    <w:rsid w:val="00E74C76"/>
    <w:rsid w:val="00E96FF6"/>
    <w:rsid w:val="00EC03E9"/>
    <w:rsid w:val="00F05A65"/>
    <w:rsid w:val="00F92811"/>
    <w:rsid w:val="00FA5856"/>
    <w:rsid w:val="00FE0A3C"/>
    <w:rsid w:val="00FE3FAF"/>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2D948CD9"/>
  <w15:chartTrackingRefBased/>
  <w15:docId w15:val="{D78BBA28-2059-4464-AFEF-D7B176805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288660705">
      <w:bodyDiv w:val="1"/>
      <w:marLeft w:val="0"/>
      <w:marRight w:val="0"/>
      <w:marTop w:val="0"/>
      <w:marBottom w:val="0"/>
      <w:divBdr>
        <w:top w:val="none" w:sz="0" w:space="0" w:color="auto"/>
        <w:left w:val="none" w:sz="0" w:space="0" w:color="auto"/>
        <w:bottom w:val="none" w:sz="0" w:space="0" w:color="auto"/>
        <w:right w:val="none" w:sz="0" w:space="0" w:color="auto"/>
      </w:divBdr>
    </w:div>
    <w:div w:id="1768577105">
      <w:bodyDiv w:val="1"/>
      <w:marLeft w:val="0"/>
      <w:marRight w:val="0"/>
      <w:marTop w:val="0"/>
      <w:marBottom w:val="0"/>
      <w:divBdr>
        <w:top w:val="none" w:sz="0" w:space="0" w:color="auto"/>
        <w:left w:val="none" w:sz="0" w:space="0" w:color="auto"/>
        <w:bottom w:val="none" w:sz="0" w:space="0" w:color="auto"/>
        <w:right w:val="none" w:sz="0" w:space="0" w:color="auto"/>
      </w:divBdr>
    </w:div>
    <w:div w:id="178326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laurence.vetard@chu-st-etienne.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vetard\Documents\Mod&#232;les%20Office%20personnalis&#233;s\TRAME%20ATTRI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18949A-6C2B-4B40-A49C-93176F8E7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TRAME ATTRI1.dotx</Template>
  <TotalTime>6</TotalTime>
  <Pages>7</Pages>
  <Words>2284</Words>
  <Characters>12568</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14823</CharactersWithSpaces>
  <SharedDoc>false</SharedDoc>
  <HLinks>
    <vt:vector size="90" baseType="variant">
      <vt:variant>
        <vt:i4>5767218</vt:i4>
      </vt:variant>
      <vt:variant>
        <vt:i4>106</vt:i4>
      </vt:variant>
      <vt:variant>
        <vt:i4>0</vt:i4>
      </vt:variant>
      <vt:variant>
        <vt:i4>5</vt:i4>
      </vt:variant>
      <vt:variant>
        <vt:lpwstr>mailto:laurence.vetard@chu-st-etienne.fr</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Vetard Laurence</dc:creator>
  <cp:keywords/>
  <cp:lastModifiedBy>LANGE-GUYOT Pauline</cp:lastModifiedBy>
  <cp:revision>5</cp:revision>
  <cp:lastPrinted>2023-03-09T08:20:00Z</cp:lastPrinted>
  <dcterms:created xsi:type="dcterms:W3CDTF">2024-04-19T07:23:00Z</dcterms:created>
  <dcterms:modified xsi:type="dcterms:W3CDTF">2025-01-22T15:35:00Z</dcterms:modified>
</cp:coreProperties>
</file>