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FA5856" w:rsidRPr="000354DA" w:rsidRDefault="000354DA" w:rsidP="00E3479B">
      <w:pPr>
        <w:tabs>
          <w:tab w:val="left" w:pos="426"/>
          <w:tab w:val="left" w:pos="851"/>
        </w:tabs>
        <w:jc w:val="both"/>
        <w:rPr>
          <w:rFonts w:ascii="Arial" w:hAnsi="Arial" w:cs="Arial"/>
          <w:b/>
          <w:lang w:val="en-GB"/>
        </w:rPr>
      </w:pPr>
      <w:r w:rsidRPr="000354DA">
        <w:rPr>
          <w:rFonts w:ascii="Arial" w:hAnsi="Arial" w:cs="Arial"/>
          <w:b/>
          <w:lang w:val="en-GB"/>
        </w:rPr>
        <w:t xml:space="preserve">Ght_TRV_2025-013_AOO_Maintenance Des </w:t>
      </w:r>
      <w:proofErr w:type="spellStart"/>
      <w:r w:rsidRPr="000354DA">
        <w:rPr>
          <w:rFonts w:ascii="Arial" w:hAnsi="Arial" w:cs="Arial"/>
          <w:b/>
          <w:lang w:val="en-GB"/>
        </w:rPr>
        <w:t>Groupes</w:t>
      </w:r>
      <w:proofErr w:type="spellEnd"/>
      <w:r w:rsidRPr="000354DA">
        <w:rPr>
          <w:rFonts w:ascii="Arial" w:hAnsi="Arial" w:cs="Arial"/>
          <w:b/>
          <w:lang w:val="en-GB"/>
        </w:rPr>
        <w:t xml:space="preserve"> </w:t>
      </w:r>
      <w:proofErr w:type="spellStart"/>
      <w:r w:rsidRPr="000354DA">
        <w:rPr>
          <w:rFonts w:ascii="Arial" w:hAnsi="Arial" w:cs="Arial"/>
          <w:b/>
          <w:lang w:val="en-GB"/>
        </w:rPr>
        <w:t>Froids</w:t>
      </w:r>
      <w:proofErr w:type="spellEnd"/>
      <w:r w:rsidRPr="000354DA">
        <w:rPr>
          <w:rFonts w:ascii="Arial" w:hAnsi="Arial" w:cs="Arial"/>
          <w:b/>
          <w:lang w:val="en-GB"/>
        </w:rPr>
        <w:t xml:space="preserve"> [2025-2029]</w:t>
      </w:r>
    </w:p>
    <w:p w:rsidR="000354DA" w:rsidRPr="00E3479B" w:rsidRDefault="000354DA"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A85E2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0"/>
            </w:checkBox>
          </w:ffData>
        </w:fldChar>
      </w:r>
      <w:bookmarkStart w:id="0" w:name="CaseACocher1"/>
      <w:r>
        <w:rPr>
          <w:rFonts w:ascii="Arial" w:hAnsi="Arial" w:cs="Arial"/>
        </w:rPr>
        <w:instrText xml:space="preserve"> FORMCHECKBOX </w:instrText>
      </w:r>
      <w:r w:rsidR="00606D6A">
        <w:rPr>
          <w:rFonts w:ascii="Arial" w:hAnsi="Arial" w:cs="Arial"/>
        </w:rPr>
      </w:r>
      <w:r w:rsidR="00606D6A">
        <w:rPr>
          <w:rFonts w:ascii="Arial" w:hAnsi="Arial" w:cs="Arial"/>
        </w:rPr>
        <w:fldChar w:fldCharType="separate"/>
      </w:r>
      <w:r>
        <w:rPr>
          <w:rFonts w:ascii="Arial" w:hAnsi="Arial" w:cs="Arial"/>
        </w:rPr>
        <w:fldChar w:fldCharType="end"/>
      </w:r>
      <w:bookmarkEnd w:id="0"/>
      <w:r w:rsidR="00E3479B" w:rsidRPr="00E3479B">
        <w:rPr>
          <w:rFonts w:ascii="Arial" w:hAnsi="Arial" w:cs="Arial"/>
        </w:rPr>
        <w:t xml:space="preserve"> Une procédure adaptée passée en application des articles L 2123-1 et R 2123-1 et R2123-1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606D6A" w:rsidP="00E3479B">
      <w:pPr>
        <w:tabs>
          <w:tab w:val="left" w:pos="426"/>
          <w:tab w:val="left" w:pos="851"/>
        </w:tabs>
        <w:jc w:val="both"/>
        <w:rPr>
          <w:rFonts w:ascii="Arial" w:hAnsi="Arial" w:cs="Arial"/>
        </w:rPr>
      </w:pPr>
      <w:r>
        <w:rPr>
          <w:rFonts w:ascii="Arial" w:hAnsi="Arial" w:cs="Arial"/>
        </w:rPr>
        <w:fldChar w:fldCharType="begin">
          <w:ffData>
            <w:name w:val="CaseACocher2"/>
            <w:enabled/>
            <w:calcOnExit w:val="0"/>
            <w:checkBox>
              <w:sizeAuto/>
              <w:default w:val="1"/>
            </w:checkBox>
          </w:ffData>
        </w:fldChar>
      </w:r>
      <w:bookmarkStart w:id="1" w:name="CaseACocher2"/>
      <w:r>
        <w:rPr>
          <w:rFonts w:ascii="Arial" w:hAnsi="Arial" w:cs="Arial"/>
        </w:rPr>
        <w:instrText xml:space="preserve"> FORMCHECKBOX </w:instrText>
      </w:r>
      <w:r>
        <w:rPr>
          <w:rFonts w:ascii="Arial" w:hAnsi="Arial" w:cs="Arial"/>
        </w:rPr>
      </w:r>
      <w:r>
        <w:rPr>
          <w:rFonts w:ascii="Arial" w:hAnsi="Arial" w:cs="Arial"/>
        </w:rPr>
        <w:fldChar w:fldCharType="end"/>
      </w:r>
      <w:bookmarkEnd w:id="1"/>
      <w:r w:rsidR="00E3479B"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606D6A">
        <w:rPr>
          <w:rFonts w:ascii="Arial" w:hAnsi="Arial" w:cs="Arial"/>
        </w:rPr>
      </w:r>
      <w:r w:rsidR="00606D6A">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606D6A">
        <w:rPr>
          <w:rFonts w:ascii="Arial" w:hAnsi="Arial" w:cs="Arial"/>
        </w:rPr>
      </w:r>
      <w:r w:rsidR="00606D6A">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06D6A">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606D6A" w:rsidP="009B45B9">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606D6A"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06D6A">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606D6A">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 xml:space="preserve">CCAP </w:t>
      </w:r>
      <w:r w:rsidR="00606D6A" w:rsidRPr="00606D6A">
        <w:rPr>
          <w:rFonts w:ascii="Arial" w:hAnsi="Arial" w:cs="Arial"/>
          <w:lang w:val="en-GB"/>
        </w:rPr>
        <w:t>Ght_TRV_2025-013</w:t>
      </w:r>
    </w:p>
    <w:p w:rsidR="009B1CD0" w:rsidRPr="000C2E65" w:rsidRDefault="009B1CD0" w:rsidP="00B91214">
      <w:pPr>
        <w:numPr>
          <w:ilvl w:val="0"/>
          <w:numId w:val="8"/>
        </w:numPr>
        <w:tabs>
          <w:tab w:val="left" w:pos="851"/>
        </w:tabs>
        <w:spacing w:before="120"/>
        <w:jc w:val="both"/>
        <w:rPr>
          <w:lang w:val="en-US"/>
        </w:rPr>
      </w:pPr>
      <w:r w:rsidRPr="000C2E65">
        <w:rPr>
          <w:rFonts w:ascii="Arial" w:hAnsi="Arial" w:cs="Arial"/>
          <w:lang w:val="en-GB"/>
        </w:rPr>
        <w:t>CCAG</w:t>
      </w:r>
      <w:r w:rsidR="00FE3FAF">
        <w:rPr>
          <w:rFonts w:ascii="Arial" w:hAnsi="Arial" w:cs="Arial"/>
          <w:lang w:val="en-GB"/>
        </w:rPr>
        <w:t>-</w:t>
      </w:r>
      <w:r w:rsidR="00606D6A" w:rsidRPr="00606D6A">
        <w:rPr>
          <w:rFonts w:ascii="Arial" w:hAnsi="Arial" w:cs="Arial"/>
          <w:lang w:val="en-GB"/>
        </w:rPr>
        <w:t>FCS</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 xml:space="preserve">CCTP </w:t>
      </w:r>
      <w:r w:rsidR="00606D6A" w:rsidRPr="00606D6A">
        <w:rPr>
          <w:rFonts w:ascii="Arial" w:hAnsi="Arial" w:cs="Arial"/>
          <w:lang w:val="en-GB"/>
        </w:rPr>
        <w:t>Ght_TRV_2025-013</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06D6A">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06D6A">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06D6A">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06D6A">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606D6A">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lastRenderedPageBreak/>
        <w:fldChar w:fldCharType="begin">
          <w:ffData>
            <w:name w:val=""/>
            <w:enabled/>
            <w:calcOnExit w:val="0"/>
            <w:checkBox>
              <w:size w:val="20"/>
              <w:default w:val="0"/>
            </w:checkBox>
          </w:ffData>
        </w:fldChar>
      </w:r>
      <w:r>
        <w:instrText xml:space="preserve"> FORMCHECKBOX </w:instrText>
      </w:r>
      <w:r w:rsidR="00606D6A">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606D6A">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06D6A">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606D6A">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06D6A">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06D6A">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06D6A">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06D6A">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indiquée à l’article 5</w:t>
      </w:r>
      <w:r w:rsidR="00376264" w:rsidRPr="00376264">
        <w:rPr>
          <w:rFonts w:ascii="Arial" w:hAnsi="Arial" w:cs="Arial"/>
        </w:rPr>
        <w:t xml:space="preserve"> du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06D6A">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06D6A">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06D6A">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06D6A">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06D6A">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06D6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06D6A">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06D6A">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06D6A">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606D6A">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606D6A"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4935"/>
      </w:tblGrid>
      <w:tr w:rsidR="00DA362C" w:rsidRPr="00057BBD" w:rsidTr="00057BBD">
        <w:tc>
          <w:tcPr>
            <w:tcW w:w="5203"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NOM DE L’ETABLISSEMENT</w:t>
            </w:r>
          </w:p>
        </w:tc>
        <w:tc>
          <w:tcPr>
            <w:tcW w:w="4935"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ADRESSE TRESORERIE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CHU SAINT ETIENNE</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Trésorerie Principale du CHU de St Etienne</w:t>
            </w:r>
          </w:p>
          <w:p w:rsidR="00DA362C" w:rsidRPr="000C2E65" w:rsidRDefault="00DA362C" w:rsidP="00DA362C">
            <w:pPr>
              <w:pStyle w:val="fcase2metab"/>
              <w:rPr>
                <w:rFonts w:ascii="Arial" w:hAnsi="Arial" w:cs="Arial"/>
              </w:rPr>
            </w:pPr>
            <w:r w:rsidRPr="000C2E65">
              <w:rPr>
                <w:rFonts w:ascii="Arial" w:hAnsi="Arial" w:cs="Arial"/>
              </w:rPr>
              <w:t xml:space="preserve">2 avenue </w:t>
            </w:r>
            <w:proofErr w:type="spellStart"/>
            <w:r w:rsidRPr="000C2E65">
              <w:rPr>
                <w:rFonts w:ascii="Arial" w:hAnsi="Arial" w:cs="Arial"/>
              </w:rPr>
              <w:t>Grüner</w:t>
            </w:r>
            <w:proofErr w:type="spellEnd"/>
            <w:r w:rsidRPr="000C2E65">
              <w:rPr>
                <w:rFonts w:ascii="Arial" w:hAnsi="Arial" w:cs="Arial"/>
              </w:rPr>
              <w:t xml:space="preserve"> - BP 80204</w:t>
            </w:r>
          </w:p>
          <w:p w:rsidR="00DA362C" w:rsidRPr="000C2E65" w:rsidRDefault="00DA362C" w:rsidP="00647A07">
            <w:pPr>
              <w:pStyle w:val="fcase2metab"/>
              <w:rPr>
                <w:rFonts w:ascii="Arial" w:hAnsi="Arial" w:cs="Arial"/>
              </w:rPr>
            </w:pPr>
            <w:r w:rsidRPr="000C2E65">
              <w:rPr>
                <w:rFonts w:ascii="Arial" w:hAnsi="Arial" w:cs="Arial"/>
              </w:rPr>
              <w:t>42005 SAINT-ETIENNE Cedex 1</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LE CORBUSIER FIRMINY</w:t>
            </w:r>
          </w:p>
        </w:tc>
        <w:tc>
          <w:tcPr>
            <w:tcW w:w="4935" w:type="dxa"/>
            <w:shd w:val="clear" w:color="auto" w:fill="auto"/>
            <w:vAlign w:val="center"/>
          </w:tcPr>
          <w:p w:rsidR="00647A07" w:rsidRPr="000C2E65" w:rsidRDefault="00647A07" w:rsidP="00647A07">
            <w:pPr>
              <w:pStyle w:val="fcase2metab"/>
              <w:rPr>
                <w:rFonts w:ascii="Arial" w:hAnsi="Arial" w:cs="Arial"/>
              </w:rPr>
            </w:pPr>
            <w:r w:rsidRPr="000C2E65">
              <w:rPr>
                <w:rFonts w:ascii="Arial" w:hAnsi="Arial" w:cs="Arial"/>
              </w:rPr>
              <w:t>CENTRE DES FINANCES PUBLIQUES</w:t>
            </w:r>
          </w:p>
          <w:p w:rsidR="00647A07" w:rsidRPr="000C2E65" w:rsidRDefault="00647A07" w:rsidP="00647A07">
            <w:pPr>
              <w:pStyle w:val="fcase2metab"/>
              <w:rPr>
                <w:rFonts w:ascii="Arial" w:hAnsi="Arial" w:cs="Arial"/>
              </w:rPr>
            </w:pPr>
            <w:r w:rsidRPr="000C2E65">
              <w:rPr>
                <w:rFonts w:ascii="Arial" w:hAnsi="Arial" w:cs="Arial"/>
              </w:rPr>
              <w:t>17 RUE VICTOR HUGO</w:t>
            </w:r>
          </w:p>
          <w:p w:rsidR="00DA362C" w:rsidRPr="000C2E65" w:rsidRDefault="00647A07" w:rsidP="00647A07">
            <w:pPr>
              <w:pStyle w:val="fcase2metab"/>
              <w:rPr>
                <w:rFonts w:ascii="Arial" w:hAnsi="Arial" w:cs="Arial"/>
              </w:rPr>
            </w:pPr>
            <w:r w:rsidRPr="000C2E65">
              <w:rPr>
                <w:rFonts w:ascii="Arial" w:hAnsi="Arial" w:cs="Arial"/>
                <w:lang w:val="en-US"/>
              </w:rPr>
              <w:t>42400 SAINT CHAMOND</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HOPITAL DU GIER</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CENTRE DES FINANCES PUBLIQUES</w:t>
            </w:r>
          </w:p>
          <w:p w:rsidR="00DA362C" w:rsidRPr="000C2E65" w:rsidRDefault="00DA362C" w:rsidP="00DA362C">
            <w:pPr>
              <w:pStyle w:val="fcase2metab"/>
              <w:rPr>
                <w:rFonts w:ascii="Arial" w:hAnsi="Arial" w:cs="Arial"/>
              </w:rPr>
            </w:pPr>
            <w:r w:rsidRPr="000C2E65">
              <w:rPr>
                <w:rFonts w:ascii="Arial" w:hAnsi="Arial" w:cs="Arial"/>
              </w:rPr>
              <w:t>17 RUE VICTOR HUGO</w:t>
            </w:r>
          </w:p>
          <w:p w:rsidR="00DA362C" w:rsidRPr="000C2E65" w:rsidRDefault="00DA362C" w:rsidP="00DA362C">
            <w:pPr>
              <w:pStyle w:val="fcase2metab"/>
              <w:rPr>
                <w:rFonts w:ascii="Arial" w:hAnsi="Arial" w:cs="Arial"/>
                <w:lang w:val="en-US"/>
              </w:rPr>
            </w:pPr>
            <w:r w:rsidRPr="000C2E65">
              <w:rPr>
                <w:rFonts w:ascii="Arial" w:hAnsi="Arial" w:cs="Arial"/>
                <w:lang w:val="en-US"/>
              </w:rPr>
              <w:t>42400 SAINT CHAMOND</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lang w:val="en-US"/>
              </w:rPr>
            </w:pPr>
            <w:r w:rsidRPr="000C2E65">
              <w:rPr>
                <w:rFonts w:ascii="Arial" w:hAnsi="Arial" w:cs="Arial"/>
                <w:lang w:val="en-US"/>
              </w:rPr>
              <w:t>CH DU FOREZ</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w:t>
            </w:r>
          </w:p>
          <w:p w:rsidR="00DA362C" w:rsidRPr="000C2E65" w:rsidRDefault="00DA362C" w:rsidP="00DA362C">
            <w:pPr>
              <w:pStyle w:val="fcase2metab"/>
              <w:rPr>
                <w:rFonts w:ascii="Arial" w:hAnsi="Arial" w:cs="Arial"/>
              </w:rPr>
            </w:pPr>
            <w:r w:rsidRPr="000C2E65">
              <w:rPr>
                <w:rFonts w:ascii="Arial" w:hAnsi="Arial" w:cs="Arial"/>
              </w:rPr>
              <w:t>26 BIS BOULVEARD LACHEZE</w:t>
            </w:r>
          </w:p>
          <w:p w:rsidR="00DA362C" w:rsidRPr="000C2E65" w:rsidRDefault="00DA362C" w:rsidP="00DA362C">
            <w:pPr>
              <w:pStyle w:val="fcase2metab"/>
              <w:rPr>
                <w:rFonts w:ascii="Arial" w:hAnsi="Arial" w:cs="Arial"/>
              </w:rPr>
            </w:pPr>
            <w:r w:rsidRPr="000C2E65">
              <w:rPr>
                <w:rFonts w:ascii="Arial" w:hAnsi="Arial" w:cs="Arial"/>
              </w:rPr>
              <w:t>42600 MONTBRISON</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ARDECHE NORD</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w:t>
            </w:r>
          </w:p>
          <w:p w:rsidR="00DA362C" w:rsidRPr="000C2E65" w:rsidRDefault="00DA362C" w:rsidP="00DA362C">
            <w:pPr>
              <w:pStyle w:val="fcase2metab"/>
              <w:rPr>
                <w:rFonts w:ascii="Arial" w:hAnsi="Arial" w:cs="Arial"/>
              </w:rPr>
            </w:pPr>
            <w:r w:rsidRPr="000C2E65">
              <w:rPr>
                <w:rFonts w:ascii="Arial" w:hAnsi="Arial" w:cs="Arial"/>
              </w:rPr>
              <w:t>62 AVENUE DE L’EUROPE</w:t>
            </w:r>
          </w:p>
          <w:p w:rsidR="00DA362C" w:rsidRPr="000C2E65" w:rsidRDefault="00DA362C" w:rsidP="00DA362C">
            <w:pPr>
              <w:pStyle w:val="fcase2metab"/>
              <w:rPr>
                <w:rFonts w:ascii="Arial" w:hAnsi="Arial" w:cs="Arial"/>
              </w:rPr>
            </w:pPr>
            <w:r w:rsidRPr="000C2E65">
              <w:rPr>
                <w:rFonts w:ascii="Arial" w:hAnsi="Arial" w:cs="Arial"/>
              </w:rPr>
              <w:t>BP 206</w:t>
            </w:r>
          </w:p>
          <w:p w:rsidR="00DA362C" w:rsidRPr="000C2E65" w:rsidRDefault="00DA362C" w:rsidP="00DA362C">
            <w:pPr>
              <w:pStyle w:val="fcase2metab"/>
              <w:rPr>
                <w:rFonts w:ascii="Arial" w:hAnsi="Arial" w:cs="Arial"/>
              </w:rPr>
            </w:pPr>
            <w:r w:rsidRPr="000C2E65">
              <w:rPr>
                <w:rFonts w:ascii="Arial" w:hAnsi="Arial" w:cs="Arial"/>
              </w:rPr>
              <w:t>07106 ANNONAY CEDEX</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BOEN</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w:t>
            </w:r>
          </w:p>
          <w:p w:rsidR="00DA362C" w:rsidRPr="000C2E65" w:rsidRDefault="00DA362C" w:rsidP="00DA362C">
            <w:pPr>
              <w:pStyle w:val="fcase2metab"/>
              <w:rPr>
                <w:rFonts w:ascii="Arial" w:hAnsi="Arial" w:cs="Arial"/>
              </w:rPr>
            </w:pPr>
            <w:r w:rsidRPr="000C2E65">
              <w:rPr>
                <w:rFonts w:ascii="Arial" w:hAnsi="Arial" w:cs="Arial"/>
              </w:rPr>
              <w:t>14, RUE DE LYON</w:t>
            </w:r>
          </w:p>
          <w:p w:rsidR="00DA362C" w:rsidRPr="000C2E65" w:rsidRDefault="00DA362C" w:rsidP="00DA362C">
            <w:pPr>
              <w:pStyle w:val="fcase2metab"/>
              <w:rPr>
                <w:rFonts w:ascii="Arial" w:hAnsi="Arial" w:cs="Arial"/>
              </w:rPr>
            </w:pPr>
            <w:r w:rsidRPr="000C2E65">
              <w:rPr>
                <w:rFonts w:ascii="Arial" w:hAnsi="Arial" w:cs="Arial"/>
              </w:rPr>
              <w:t>BP 55</w:t>
            </w:r>
          </w:p>
          <w:p w:rsidR="00DA362C" w:rsidRPr="000C2E65" w:rsidRDefault="00DA362C" w:rsidP="00DA362C">
            <w:pPr>
              <w:pStyle w:val="fcase2metab"/>
              <w:rPr>
                <w:rFonts w:ascii="Arial" w:hAnsi="Arial" w:cs="Arial"/>
              </w:rPr>
            </w:pPr>
            <w:r w:rsidRPr="000C2E65">
              <w:rPr>
                <w:rFonts w:ascii="Arial" w:hAnsi="Arial" w:cs="Arial"/>
              </w:rPr>
              <w:t>42130 BOËN-SUR-LIGNON</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USLD MAURICE ANDRE -SAINT GALMIER</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 DE ST GALMIER</w:t>
            </w:r>
          </w:p>
          <w:p w:rsidR="00DA362C" w:rsidRPr="000C2E65" w:rsidRDefault="00DA362C" w:rsidP="00DA362C">
            <w:pPr>
              <w:pStyle w:val="fcase2metab"/>
              <w:rPr>
                <w:rFonts w:ascii="Arial" w:hAnsi="Arial" w:cs="Arial"/>
              </w:rPr>
            </w:pPr>
            <w:r w:rsidRPr="000C2E65">
              <w:rPr>
                <w:rFonts w:ascii="Arial" w:hAnsi="Arial" w:cs="Arial"/>
              </w:rPr>
              <w:t>1 AVENUE JEAN DELANDE</w:t>
            </w:r>
          </w:p>
          <w:p w:rsidR="00DA362C" w:rsidRPr="000C2E65" w:rsidRDefault="00C5319D" w:rsidP="00C5319D">
            <w:pPr>
              <w:pStyle w:val="fcase2metab"/>
              <w:rPr>
                <w:rFonts w:ascii="Arial" w:hAnsi="Arial" w:cs="Arial"/>
              </w:rPr>
            </w:pPr>
            <w:r w:rsidRPr="000C2E65">
              <w:rPr>
                <w:rFonts w:ascii="Arial" w:hAnsi="Arial" w:cs="Arial"/>
              </w:rPr>
              <w:t>42330 SAINT GALMIER</w:t>
            </w:r>
          </w:p>
        </w:tc>
      </w:tr>
    </w:tbl>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 w:val="left" w:pos="3402"/>
        </w:tabs>
        <w:spacing w:before="120" w:after="120"/>
        <w:jc w:val="both"/>
      </w:pPr>
      <w:bookmarkStart w:id="2" w:name="_GoBack"/>
      <w:bookmarkEnd w:id="2"/>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54DA"/>
    <w:rsid w:val="00036500"/>
    <w:rsid w:val="00043162"/>
    <w:rsid w:val="00057BBD"/>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06D6A"/>
    <w:rsid w:val="0061068C"/>
    <w:rsid w:val="006153F3"/>
    <w:rsid w:val="0064560F"/>
    <w:rsid w:val="00647A07"/>
    <w:rsid w:val="00660727"/>
    <w:rsid w:val="00662A86"/>
    <w:rsid w:val="006A37B0"/>
    <w:rsid w:val="006B5057"/>
    <w:rsid w:val="006C4338"/>
    <w:rsid w:val="006F3DF9"/>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771BF762"/>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E4D07-0948-4850-89EC-96F835037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4</TotalTime>
  <Pages>6</Pages>
  <Words>2221</Words>
  <Characters>12217</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14410</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4</cp:revision>
  <cp:lastPrinted>2023-03-09T08:20:00Z</cp:lastPrinted>
  <dcterms:created xsi:type="dcterms:W3CDTF">2024-04-19T07:23:00Z</dcterms:created>
  <dcterms:modified xsi:type="dcterms:W3CDTF">2025-01-13T09:07:00Z</dcterms:modified>
</cp:coreProperties>
</file>