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Pr="0049044A" w:rsidRDefault="0049044A" w:rsidP="00E3479B">
      <w:pPr>
        <w:tabs>
          <w:tab w:val="left" w:pos="426"/>
          <w:tab w:val="left" w:pos="851"/>
        </w:tabs>
        <w:jc w:val="both"/>
        <w:rPr>
          <w:rFonts w:ascii="Arial" w:hAnsi="Arial" w:cs="Arial"/>
          <w:b/>
        </w:rPr>
      </w:pPr>
      <w:r w:rsidRPr="0049044A">
        <w:rPr>
          <w:rFonts w:ascii="Arial" w:hAnsi="Arial" w:cs="Arial"/>
          <w:b/>
        </w:rPr>
        <w:t xml:space="preserve">Ght_TRA_2025-016_MAPA_ Achat Véhicule </w:t>
      </w:r>
      <w:proofErr w:type="spellStart"/>
      <w:r w:rsidRPr="0049044A">
        <w:rPr>
          <w:rFonts w:ascii="Arial" w:hAnsi="Arial" w:cs="Arial"/>
          <w:b/>
        </w:rPr>
        <w:t>Smur_Forez</w:t>
      </w:r>
      <w:proofErr w:type="spellEnd"/>
      <w:r w:rsidRPr="0049044A">
        <w:rPr>
          <w:rFonts w:ascii="Arial" w:hAnsi="Arial" w:cs="Arial"/>
          <w:b/>
        </w:rPr>
        <w:t xml:space="preserve"> [2025]</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49044A"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0" w:name="CaseACocher1"/>
      <w:r>
        <w:rPr>
          <w:rFonts w:ascii="Arial" w:hAnsi="Arial" w:cs="Arial"/>
        </w:rPr>
        <w:instrText xml:space="preserve"> FORMCHECKBOX </w:instrText>
      </w:r>
      <w:r w:rsidR="00292B91">
        <w:rPr>
          <w:rFonts w:ascii="Arial" w:hAnsi="Arial" w:cs="Arial"/>
        </w:rPr>
      </w:r>
      <w:r w:rsidR="00292B91">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R2123-1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1" w:name="CaseACocher2"/>
      <w:r w:rsidRPr="00E3479B">
        <w:rPr>
          <w:rFonts w:ascii="Arial" w:hAnsi="Arial" w:cs="Arial"/>
        </w:rPr>
        <w:instrText xml:space="preserve"> FORMCHECKBOX </w:instrText>
      </w:r>
      <w:r w:rsidR="00292B91">
        <w:rPr>
          <w:rFonts w:ascii="Arial" w:hAnsi="Arial" w:cs="Arial"/>
        </w:rPr>
      </w:r>
      <w:r w:rsidR="00292B91">
        <w:rPr>
          <w:rFonts w:ascii="Arial" w:hAnsi="Arial" w:cs="Arial"/>
        </w:rPr>
        <w:fldChar w:fldCharType="separate"/>
      </w:r>
      <w:r w:rsidRPr="00E3479B">
        <w:rPr>
          <w:rFonts w:ascii="Arial" w:hAnsi="Arial" w:cs="Arial"/>
        </w:rPr>
        <w:fldChar w:fldCharType="end"/>
      </w:r>
      <w:bookmarkEnd w:id="1"/>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292B91">
        <w:rPr>
          <w:rFonts w:ascii="Arial" w:hAnsi="Arial" w:cs="Arial"/>
        </w:rPr>
      </w:r>
      <w:r w:rsidR="00292B91">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292B91">
        <w:rPr>
          <w:rFonts w:ascii="Arial" w:hAnsi="Arial" w:cs="Arial"/>
        </w:rPr>
      </w:r>
      <w:r w:rsidR="00292B91">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49044A"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92B9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49044A" w:rsidRPr="0049044A">
        <w:rPr>
          <w:rFonts w:ascii="Arial" w:hAnsi="Arial" w:cs="Arial"/>
          <w:lang w:val="en-GB"/>
        </w:rPr>
        <w:t>Ght_TRA_2025-016</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49044A" w:rsidRPr="0049044A">
        <w:rPr>
          <w:rFonts w:ascii="Arial" w:hAnsi="Arial" w:cs="Arial"/>
          <w:lang w:val="en-GB"/>
        </w:rPr>
        <w:t>FCS</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49044A" w:rsidRPr="0049044A">
        <w:rPr>
          <w:rFonts w:ascii="Arial" w:hAnsi="Arial" w:cs="Arial"/>
          <w:lang w:val="en-GB"/>
        </w:rPr>
        <w:t>Ght_TRA_2025-016</w:t>
      </w:r>
      <w:bookmarkStart w:id="2" w:name="_GoBack"/>
      <w:bookmarkEnd w:id="2"/>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92B9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92B9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indiquée à l’article 5</w:t>
      </w:r>
      <w:r w:rsidR="00376264" w:rsidRPr="00376264">
        <w:rPr>
          <w:rFonts w:ascii="Arial" w:hAnsi="Arial" w:cs="Arial"/>
        </w:rPr>
        <w:t xml:space="preserve"> du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49044A" w:rsidRDefault="0049044A" w:rsidP="00332B12">
      <w:pPr>
        <w:pStyle w:val="fcase1ertab"/>
        <w:tabs>
          <w:tab w:val="left" w:pos="851"/>
        </w:tabs>
        <w:ind w:left="0" w:firstLine="0"/>
        <w:rPr>
          <w:rFonts w:ascii="Arial" w:hAnsi="Arial" w:cs="Arial"/>
          <w:b/>
          <w:sz w:val="22"/>
          <w:szCs w:val="22"/>
        </w:rPr>
      </w:pPr>
    </w:p>
    <w:p w:rsidR="00332B12" w:rsidRPr="0049044A" w:rsidRDefault="00332B12" w:rsidP="00332B12">
      <w:pPr>
        <w:pStyle w:val="fcase1ertab"/>
        <w:tabs>
          <w:tab w:val="left" w:pos="851"/>
        </w:tabs>
        <w:ind w:left="0" w:firstLine="0"/>
        <w:rPr>
          <w:rFonts w:ascii="Arial" w:hAnsi="Arial" w:cs="Arial"/>
          <w:b/>
          <w:sz w:val="22"/>
          <w:szCs w:val="22"/>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92B9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292B9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292B91"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92B91"/>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9044A"/>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0ACDD868"/>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C84AB-91E7-40AF-A9C2-5E9888E4D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TotalTime>
  <Pages>6</Pages>
  <Words>2140</Words>
  <Characters>11771</Characters>
  <Application>Microsoft Office Word</Application>
  <DocSecurity>4</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13884</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2</cp:revision>
  <cp:lastPrinted>2023-03-09T08:20:00Z</cp:lastPrinted>
  <dcterms:created xsi:type="dcterms:W3CDTF">2025-01-14T07:48:00Z</dcterms:created>
  <dcterms:modified xsi:type="dcterms:W3CDTF">2025-01-14T07:48:00Z</dcterms:modified>
</cp:coreProperties>
</file>