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shd w:val="clear" w:color="auto" w:fill="auto"/>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2D4CA0B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FBE6412" w14:textId="77777777" w:rsidR="00FE48C9" w:rsidRDefault="00FE48C9" w:rsidP="006C4338">
      <w:pPr>
        <w:pStyle w:val="Corpsdetexte31"/>
        <w:tabs>
          <w:tab w:val="left" w:pos="851"/>
        </w:tabs>
        <w:jc w:val="both"/>
        <w:rPr>
          <w:sz w:val="18"/>
          <w:szCs w:val="18"/>
        </w:rPr>
      </w:pPr>
    </w:p>
    <w:p w14:paraId="7611ED5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8CB048A" w14:textId="77777777" w:rsidR="00FE48C9" w:rsidRDefault="00FE48C9" w:rsidP="006C4338">
      <w:pPr>
        <w:pStyle w:val="Corpsdetexte31"/>
        <w:tabs>
          <w:tab w:val="left" w:pos="851"/>
        </w:tabs>
        <w:jc w:val="both"/>
        <w:rPr>
          <w:sz w:val="18"/>
          <w:szCs w:val="18"/>
        </w:rPr>
      </w:pPr>
    </w:p>
    <w:p w14:paraId="0F79E53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25A7871" w14:textId="77777777" w:rsidR="00FE48C9" w:rsidRDefault="00FE48C9" w:rsidP="006C4338">
      <w:pPr>
        <w:pStyle w:val="Corpsdetexte31"/>
        <w:tabs>
          <w:tab w:val="left" w:pos="851"/>
        </w:tabs>
        <w:jc w:val="both"/>
        <w:rPr>
          <w:sz w:val="18"/>
          <w:szCs w:val="18"/>
        </w:rPr>
      </w:pPr>
    </w:p>
    <w:p w14:paraId="73CB799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0C8AA6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D3CDB0B" w14:textId="77777777" w:rsidR="009B1CD0" w:rsidRDefault="009B1CD0" w:rsidP="005846FB">
      <w:pPr>
        <w:tabs>
          <w:tab w:val="left" w:pos="426"/>
          <w:tab w:val="left" w:pos="851"/>
        </w:tabs>
        <w:jc w:val="both"/>
        <w:rPr>
          <w:rFonts w:ascii="Arial" w:hAnsi="Arial" w:cs="Arial"/>
        </w:rPr>
      </w:pPr>
    </w:p>
    <w:p w14:paraId="4561C1C0" w14:textId="7B5CCF38" w:rsidR="00876A73" w:rsidRPr="00DE6E92" w:rsidRDefault="00B939B2" w:rsidP="005846FB">
      <w:pPr>
        <w:tabs>
          <w:tab w:val="left" w:pos="426"/>
          <w:tab w:val="left" w:pos="851"/>
        </w:tabs>
        <w:jc w:val="both"/>
        <w:rPr>
          <w:rFonts w:ascii="Arial" w:hAnsi="Arial" w:cs="Arial"/>
        </w:rPr>
      </w:pPr>
      <w:r w:rsidRPr="00DE6E92">
        <w:rPr>
          <w:rFonts w:ascii="Arial" w:hAnsi="Arial" w:cs="Arial"/>
          <w:b/>
        </w:rPr>
        <w:t>Création d’une unité d’hospitalisation temps complet en addictologie – bât</w:t>
      </w:r>
      <w:r w:rsidR="00295CAE">
        <w:rPr>
          <w:rFonts w:ascii="Arial" w:hAnsi="Arial" w:cs="Arial"/>
          <w:b/>
        </w:rPr>
        <w:t>iment</w:t>
      </w:r>
      <w:r w:rsidRPr="00DE6E92">
        <w:rPr>
          <w:rFonts w:ascii="Arial" w:hAnsi="Arial" w:cs="Arial"/>
          <w:b/>
        </w:rPr>
        <w:t xml:space="preserve"> 309 du Centre Hospitalier Le Vinatier</w:t>
      </w:r>
    </w:p>
    <w:p w14:paraId="5252CC66" w14:textId="77777777" w:rsidR="009B1CD0" w:rsidRDefault="009B1CD0" w:rsidP="005846FB">
      <w:pPr>
        <w:tabs>
          <w:tab w:val="left" w:pos="426"/>
          <w:tab w:val="left" w:pos="851"/>
        </w:tabs>
        <w:jc w:val="both"/>
        <w:rPr>
          <w:rFonts w:ascii="Arial" w:hAnsi="Arial" w:cs="Arial"/>
        </w:rPr>
      </w:pPr>
    </w:p>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77777777" w:rsidR="009B1CD0" w:rsidRDefault="00415B5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77777777" w:rsidR="00B87564" w:rsidRDefault="00DD4FF0"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1432EB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9649ADE" w14:textId="77777777" w:rsidR="009B1CD0" w:rsidRDefault="009B1CD0" w:rsidP="009B45B9">
      <w:pPr>
        <w:pStyle w:val="fcasegauche"/>
        <w:tabs>
          <w:tab w:val="left" w:pos="851"/>
        </w:tabs>
        <w:spacing w:after="0"/>
        <w:rPr>
          <w:rFonts w:ascii="Arial" w:hAnsi="Arial" w:cs="Arial"/>
        </w:rPr>
      </w:pPr>
    </w:p>
    <w:p w14:paraId="639615E1" w14:textId="77777777" w:rsidR="0026242D" w:rsidRDefault="0026242D" w:rsidP="00F04127">
      <w:pPr>
        <w:keepLines/>
        <w:tabs>
          <w:tab w:val="left" w:pos="567"/>
          <w:tab w:val="left" w:pos="851"/>
          <w:tab w:val="left" w:pos="1134"/>
        </w:tabs>
        <w:ind w:left="284"/>
        <w:jc w:val="both"/>
        <w:rPr>
          <w:rFonts w:ascii="Calibri" w:hAnsi="Calibri" w:cs="Calibri"/>
          <w:b/>
          <w:sz w:val="22"/>
          <w:szCs w:val="22"/>
          <w:u w:val="single"/>
        </w:rPr>
      </w:pPr>
    </w:p>
    <w:p w14:paraId="0FD253C6" w14:textId="77777777" w:rsidR="004C5755" w:rsidRDefault="004C5755" w:rsidP="006C4338">
      <w:pPr>
        <w:pStyle w:val="fcasegauche"/>
        <w:tabs>
          <w:tab w:val="left" w:pos="851"/>
        </w:tabs>
        <w:spacing w:after="0"/>
        <w:ind w:left="0" w:firstLine="0"/>
        <w:rPr>
          <w:rFonts w:ascii="Arial" w:hAnsi="Arial" w:cs="Arial"/>
        </w:rPr>
      </w:pPr>
    </w:p>
    <w:p w14:paraId="12E49026" w14:textId="77777777" w:rsidR="004C5755" w:rsidRDefault="004C5755" w:rsidP="006C4338">
      <w:pPr>
        <w:pStyle w:val="fcasegauche"/>
        <w:tabs>
          <w:tab w:val="left" w:pos="851"/>
        </w:tabs>
        <w:spacing w:after="0"/>
        <w:ind w:left="0" w:firstLine="0"/>
        <w:rPr>
          <w:rFonts w:ascii="Arial" w:hAnsi="Arial" w:cs="Arial"/>
        </w:rPr>
      </w:pPr>
    </w:p>
    <w:p w14:paraId="657AC4A4" w14:textId="77777777" w:rsidR="004C5755" w:rsidRDefault="004C5755" w:rsidP="006C4338">
      <w:pPr>
        <w:pStyle w:val="fcasegauche"/>
        <w:tabs>
          <w:tab w:val="left" w:pos="851"/>
        </w:tabs>
        <w:spacing w:after="0"/>
        <w:ind w:left="0" w:firstLine="0"/>
        <w:rPr>
          <w:rFonts w:ascii="Arial" w:hAnsi="Arial" w:cs="Arial"/>
        </w:rPr>
      </w:pPr>
    </w:p>
    <w:p w14:paraId="31D6A251" w14:textId="77777777" w:rsidR="009B1CD0" w:rsidRDefault="009B1CD0" w:rsidP="006B5057">
      <w:pPr>
        <w:pStyle w:val="fcasegauche"/>
        <w:tabs>
          <w:tab w:val="left" w:pos="851"/>
        </w:tabs>
        <w:spacing w:before="120" w:after="0"/>
        <w:ind w:left="426"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295CAE">
        <w:fldChar w:fldCharType="separate"/>
      </w:r>
      <w:r>
        <w:fldChar w:fldCharType="end"/>
      </w:r>
      <w:r w:rsidR="009B1CD0">
        <w:rPr>
          <w:rFonts w:ascii="Arial" w:hAnsi="Arial" w:cs="Arial"/>
        </w:rPr>
        <w:tab/>
        <w:t>à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ab/>
        <w:t xml:space="preserve">à la variante suivante : </w:t>
      </w:r>
    </w:p>
    <w:p w14:paraId="65EA3C7B" w14:textId="77777777" w:rsidR="006B5057" w:rsidRDefault="006B5057" w:rsidP="005846FB">
      <w:pPr>
        <w:pStyle w:val="fcasegauche"/>
        <w:tabs>
          <w:tab w:val="left" w:pos="851"/>
        </w:tabs>
        <w:spacing w:after="0"/>
        <w:rPr>
          <w:rFonts w:ascii="Arial" w:hAnsi="Arial" w:cs="Arial"/>
        </w:rPr>
      </w:pPr>
    </w:p>
    <w:p w14:paraId="661F1BF0" w14:textId="77777777" w:rsidR="006B5057" w:rsidRDefault="006B5057" w:rsidP="005846FB">
      <w:pPr>
        <w:pStyle w:val="fcasegauche"/>
        <w:tabs>
          <w:tab w:val="left" w:pos="851"/>
        </w:tabs>
        <w:spacing w:after="0"/>
        <w:rPr>
          <w:rFonts w:ascii="Arial" w:hAnsi="Arial" w:cs="Arial"/>
        </w:rPr>
      </w:pPr>
    </w:p>
    <w:p w14:paraId="527FBD8C" w14:textId="77777777" w:rsidR="006B5057" w:rsidRDefault="006B5057" w:rsidP="005846FB">
      <w:pPr>
        <w:pStyle w:val="fcasegauche"/>
        <w:tabs>
          <w:tab w:val="left" w:pos="851"/>
        </w:tabs>
        <w:spacing w:after="0"/>
        <w:rPr>
          <w:rFonts w:ascii="Arial" w:hAnsi="Arial" w:cs="Arial"/>
        </w:rPr>
      </w:pPr>
    </w:p>
    <w:p w14:paraId="09978B44"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rPr>
        <w:tab/>
        <w:t xml:space="preserve">avec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33D43CCC" w14:textId="77777777" w:rsidR="006B5057" w:rsidRDefault="006B5057" w:rsidP="005846FB">
      <w:pPr>
        <w:pStyle w:val="fcasegauche"/>
        <w:tabs>
          <w:tab w:val="left" w:pos="851"/>
        </w:tabs>
        <w:spacing w:after="0"/>
        <w:ind w:left="0" w:firstLine="0"/>
        <w:rPr>
          <w:rFonts w:ascii="Arial" w:hAnsi="Arial" w:cs="Arial"/>
        </w:rPr>
      </w:pPr>
    </w:p>
    <w:p w14:paraId="702D38B2" w14:textId="77777777" w:rsidR="006B5057" w:rsidRDefault="006B5057" w:rsidP="005846FB">
      <w:pPr>
        <w:pStyle w:val="fcasegauche"/>
        <w:tabs>
          <w:tab w:val="left" w:pos="851"/>
        </w:tabs>
        <w:spacing w:after="0"/>
        <w:ind w:left="0" w:firstLine="0"/>
        <w:rPr>
          <w:rFonts w:ascii="Arial" w:hAnsi="Arial" w:cs="Arial"/>
        </w:rPr>
      </w:pPr>
    </w:p>
    <w:p w14:paraId="11E4F5A9" w14:textId="77777777" w:rsidR="006B5057" w:rsidRDefault="006B5057" w:rsidP="005846FB">
      <w:pPr>
        <w:pStyle w:val="fcasegauche"/>
        <w:tabs>
          <w:tab w:val="left" w:pos="851"/>
        </w:tabs>
        <w:spacing w:after="0"/>
        <w:ind w:left="0" w:firstLine="0"/>
        <w:rPr>
          <w:rFonts w:ascii="Arial" w:hAnsi="Arial" w:cs="Arial"/>
        </w:rPr>
      </w:pPr>
    </w:p>
    <w:p w14:paraId="17B10494"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3A37F1D" w14:textId="72505260" w:rsidR="00DE6E92" w:rsidRDefault="004755F1"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295CAE">
        <w:fldChar w:fldCharType="separate"/>
      </w:r>
      <w:r>
        <w:fldChar w:fldCharType="end"/>
      </w:r>
      <w:r w:rsidR="00B94B1D">
        <w:rPr>
          <w:rFonts w:ascii="Arial" w:hAnsi="Arial" w:cs="Arial"/>
          <w:lang w:val="en-GB"/>
        </w:rPr>
        <w:t xml:space="preserve"> Le présent acte</w:t>
      </w:r>
      <w:r w:rsidR="007179E8">
        <w:rPr>
          <w:rFonts w:ascii="Arial" w:hAnsi="Arial" w:cs="Arial"/>
          <w:lang w:val="en-GB"/>
        </w:rPr>
        <w:t xml:space="preserve"> d’engagement</w:t>
      </w:r>
      <w:r w:rsidR="009407B4">
        <w:rPr>
          <w:rFonts w:ascii="Arial" w:hAnsi="Arial" w:cs="Arial"/>
          <w:lang w:val="en-GB"/>
        </w:rPr>
        <w:t xml:space="preserve"> </w:t>
      </w:r>
    </w:p>
    <w:p w14:paraId="12610FAC" w14:textId="4E4BAB07" w:rsidR="009B1CD0" w:rsidRPr="00CD185D" w:rsidRDefault="00DE6E9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95CAE">
        <w:fldChar w:fldCharType="separate"/>
      </w:r>
      <w:r>
        <w:fldChar w:fldCharType="end"/>
      </w:r>
      <w:r>
        <w:rPr>
          <w:rFonts w:ascii="Arial" w:hAnsi="Arial" w:cs="Arial"/>
          <w:lang w:val="en-GB"/>
        </w:rPr>
        <w:t xml:space="preserve"> La </w:t>
      </w:r>
      <w:r w:rsidR="00DD4FF0">
        <w:rPr>
          <w:rFonts w:ascii="Arial" w:hAnsi="Arial" w:cs="Arial"/>
          <w:lang w:val="en-GB"/>
        </w:rPr>
        <w:t>d</w:t>
      </w:r>
      <w:r>
        <w:rPr>
          <w:rFonts w:ascii="Arial" w:hAnsi="Arial" w:cs="Arial"/>
          <w:lang w:val="en-GB"/>
        </w:rPr>
        <w:t>é</w:t>
      </w:r>
      <w:r w:rsidR="00DD4FF0">
        <w:rPr>
          <w:rFonts w:ascii="Arial" w:hAnsi="Arial" w:cs="Arial"/>
          <w:lang w:val="en-GB"/>
        </w:rPr>
        <w:t>composition du prix global et forfaitaire (DPGF)</w:t>
      </w:r>
      <w:r w:rsidR="009407B4">
        <w:rPr>
          <w:rFonts w:ascii="Arial" w:hAnsi="Arial" w:cs="Arial"/>
          <w:lang w:val="en-GB"/>
        </w:rPr>
        <w:t xml:space="preserve"> </w:t>
      </w:r>
    </w:p>
    <w:p w14:paraId="30A2FCD9" w14:textId="77777777" w:rsidR="009B1CD0" w:rsidRPr="00CD185D" w:rsidRDefault="004755F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95CAE">
        <w:fldChar w:fldCharType="separate"/>
      </w:r>
      <w:r>
        <w:fldChar w:fldCharType="end"/>
      </w:r>
      <w:r w:rsidR="00B94B1D">
        <w:rPr>
          <w:rFonts w:ascii="Arial" w:hAnsi="Arial" w:cs="Arial"/>
          <w:lang w:val="en-GB"/>
        </w:rPr>
        <w:t xml:space="preserve"> Le Cahier des Clauses Administratives Particulières </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A</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DD4FF0">
        <w:rPr>
          <w:rFonts w:ascii="Arial" w:hAnsi="Arial" w:cs="Arial"/>
          <w:lang w:val="en-GB"/>
        </w:rPr>
        <w:t xml:space="preserve"> et ses annexes éventuelles</w:t>
      </w:r>
    </w:p>
    <w:p w14:paraId="77CACF9E" w14:textId="77777777" w:rsidR="009B1CD0" w:rsidRPr="00CD185D" w:rsidRDefault="004755F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95CAE">
        <w:fldChar w:fldCharType="separate"/>
      </w:r>
      <w:r>
        <w:fldChar w:fldCharType="end"/>
      </w:r>
      <w:r w:rsidR="00B94B1D">
        <w:rPr>
          <w:rFonts w:ascii="Arial" w:hAnsi="Arial" w:cs="Arial"/>
          <w:lang w:val="en-GB"/>
        </w:rPr>
        <w:t xml:space="preserve"> </w:t>
      </w:r>
      <w:r w:rsidR="00DE2310">
        <w:rPr>
          <w:rFonts w:ascii="Arial" w:hAnsi="Arial" w:cs="Arial"/>
          <w:lang w:val="en-GB"/>
        </w:rPr>
        <w:t xml:space="preserve">Le </w:t>
      </w:r>
      <w:r w:rsidR="00912F0B">
        <w:rPr>
          <w:rFonts w:ascii="Arial" w:hAnsi="Arial" w:cs="Arial"/>
          <w:lang w:val="en-GB"/>
        </w:rPr>
        <w:t>Cahier des Clauses Techniques Particulières (</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T</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B94B1D">
        <w:rPr>
          <w:rFonts w:ascii="Arial" w:hAnsi="Arial" w:cs="Arial"/>
          <w:lang w:val="en-GB"/>
        </w:rPr>
        <w:t xml:space="preserve"> </w:t>
      </w:r>
      <w:r w:rsidR="00192ECA">
        <w:rPr>
          <w:rFonts w:ascii="Arial" w:hAnsi="Arial" w:cs="Arial"/>
          <w:lang w:val="en-GB"/>
        </w:rPr>
        <w:t>et ses annexes</w:t>
      </w:r>
      <w:r w:rsidR="00DD4FF0">
        <w:rPr>
          <w:rFonts w:ascii="Arial" w:hAnsi="Arial" w:cs="Arial"/>
          <w:lang w:val="en-GB"/>
        </w:rPr>
        <w:t xml:space="preserve"> éventuelles</w:t>
      </w:r>
    </w:p>
    <w:p w14:paraId="3A8BE8D8" w14:textId="77777777" w:rsidR="009B1CD0" w:rsidRDefault="009B1CD0" w:rsidP="00710FD6">
      <w:pPr>
        <w:tabs>
          <w:tab w:val="left" w:pos="851"/>
        </w:tabs>
        <w:jc w:val="both"/>
        <w:rPr>
          <w:rFonts w:ascii="Arial" w:hAnsi="Arial" w:cs="Arial"/>
        </w:rPr>
      </w:pPr>
    </w:p>
    <w:p w14:paraId="2470777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 xml:space="preserve"> s’engage,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 xml:space="preserve"> engage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rPr>
          <w:rFonts w:ascii="Arial" w:hAnsi="Arial" w:cs="Arial"/>
        </w:rPr>
        <w:t xml:space="preserve"> aux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4F357CD9" w14:textId="77777777" w:rsidR="009B1CD0" w:rsidRDefault="009B1CD0" w:rsidP="004C5755">
      <w:pPr>
        <w:pStyle w:val="fcase1ertab"/>
        <w:spacing w:before="120"/>
        <w:ind w:left="567" w:firstLine="0"/>
      </w:pPr>
      <w:r>
        <w:rPr>
          <w:rFonts w:ascii="Arial" w:hAnsi="Arial" w:cs="Arial"/>
          <w:u w:val="single"/>
        </w:rPr>
        <w:t>OU</w:t>
      </w:r>
    </w:p>
    <w:p w14:paraId="5203801A" w14:textId="77777777"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95CAE">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shd w:val="clear" w:color="auto" w:fill="auto"/>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95CA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95CAE">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995C01E" w14:textId="77777777" w:rsidR="009B1CD0" w:rsidRDefault="009B1CD0" w:rsidP="009B45B9">
      <w:pPr>
        <w:tabs>
          <w:tab w:val="left" w:pos="576"/>
          <w:tab w:val="left" w:pos="851"/>
        </w:tabs>
        <w:jc w:val="both"/>
        <w:rPr>
          <w:rFonts w:ascii="Arial" w:hAnsi="Arial" w:cs="Arial"/>
        </w:rPr>
      </w:pPr>
    </w:p>
    <w:p w14:paraId="50F7FC90" w14:textId="059D15EA" w:rsidR="009B1CD0" w:rsidRPr="00963785" w:rsidRDefault="009B1CD0" w:rsidP="009B45B9">
      <w:pPr>
        <w:tabs>
          <w:tab w:val="left" w:pos="576"/>
          <w:tab w:val="left" w:pos="851"/>
        </w:tabs>
        <w:jc w:val="both"/>
        <w:rPr>
          <w:rFonts w:ascii="Arial" w:hAnsi="Arial" w:cs="Arial"/>
          <w:i/>
          <w:sz w:val="18"/>
          <w:szCs w:val="18"/>
        </w:rPr>
      </w:pPr>
      <w:r w:rsidRPr="00963785">
        <w:rPr>
          <w:rFonts w:ascii="Arial" w:hAnsi="Arial" w:cs="Arial"/>
        </w:rPr>
        <w:t xml:space="preserve">La durée d’exécution du marché </w:t>
      </w:r>
      <w:r w:rsidR="00FE48C9" w:rsidRPr="00963785">
        <w:rPr>
          <w:rFonts w:ascii="Arial" w:hAnsi="Arial" w:cs="Arial"/>
        </w:rPr>
        <w:t>public</w:t>
      </w:r>
      <w:r w:rsidR="005C72D9" w:rsidRPr="00963785">
        <w:rPr>
          <w:rFonts w:ascii="Arial" w:hAnsi="Arial" w:cs="Arial"/>
        </w:rPr>
        <w:t xml:space="preserve"> </w:t>
      </w:r>
      <w:r w:rsidR="00963785" w:rsidRPr="00963785">
        <w:rPr>
          <w:rFonts w:ascii="Arial" w:hAnsi="Arial" w:cs="Arial"/>
        </w:rPr>
        <w:t xml:space="preserve">englobe la durée des travaux ainsi que la période de garantie de parfait achèvement et débute à compter de </w:t>
      </w:r>
      <w:r w:rsidRPr="00963785">
        <w:rPr>
          <w:rFonts w:ascii="Arial" w:hAnsi="Arial" w:cs="Arial"/>
        </w:rPr>
        <w:t>:</w:t>
      </w:r>
    </w:p>
    <w:p w14:paraId="417AFB61"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95CAE">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60A930E" w14:textId="1BD73D39" w:rsidR="009B1CD0" w:rsidRDefault="00844DAA" w:rsidP="009B45B9">
      <w:pPr>
        <w:tabs>
          <w:tab w:val="left" w:pos="851"/>
        </w:tabs>
        <w:spacing w:before="120"/>
        <w:ind w:left="567"/>
        <w:jc w:val="both"/>
      </w:pPr>
      <w:r>
        <w:tab/>
      </w:r>
      <w:r w:rsidR="00963785">
        <w:fldChar w:fldCharType="begin">
          <w:ffData>
            <w:name w:val=""/>
            <w:enabled/>
            <w:calcOnExit w:val="0"/>
            <w:checkBox>
              <w:size w:val="20"/>
              <w:default w:val="1"/>
            </w:checkBox>
          </w:ffData>
        </w:fldChar>
      </w:r>
      <w:r w:rsidR="00963785">
        <w:instrText xml:space="preserve"> FORMCHECKBOX </w:instrText>
      </w:r>
      <w:r w:rsidR="00295CAE">
        <w:fldChar w:fldCharType="separate"/>
      </w:r>
      <w:r w:rsidR="00963785">
        <w:fldChar w:fldCharType="end"/>
      </w:r>
      <w:r w:rsidR="009B1CD0">
        <w:rPr>
          <w:rFonts w:ascii="Arial" w:hAnsi="Arial" w:cs="Arial"/>
        </w:rPr>
        <w:tab/>
        <w:t>la date de notification de l’ordre de service ;</w:t>
      </w:r>
    </w:p>
    <w:p w14:paraId="7EB83941" w14:textId="399D9108" w:rsidR="009B1CD0" w:rsidRDefault="00844DAA" w:rsidP="009B45B9">
      <w:pPr>
        <w:tabs>
          <w:tab w:val="left" w:pos="851"/>
        </w:tabs>
        <w:spacing w:before="120"/>
        <w:ind w:left="1134" w:hanging="567"/>
        <w:jc w:val="both"/>
        <w:rPr>
          <w:rFonts w:ascii="Arial" w:hAnsi="Arial" w:cs="Arial"/>
          <w:b/>
        </w:rPr>
      </w:pPr>
      <w:r>
        <w:tab/>
      </w:r>
      <w:r w:rsidR="00963785">
        <w:fldChar w:fldCharType="begin">
          <w:ffData>
            <w:name w:val=""/>
            <w:enabled w:val="0"/>
            <w:calcOnExit w:val="0"/>
            <w:checkBox>
              <w:size w:val="20"/>
              <w:default w:val="0"/>
            </w:checkBox>
          </w:ffData>
        </w:fldChar>
      </w:r>
      <w:r w:rsidR="00963785">
        <w:instrText xml:space="preserve"> FORMCHECKBOX </w:instrText>
      </w:r>
      <w:r w:rsidR="00295CAE">
        <w:fldChar w:fldCharType="separate"/>
      </w:r>
      <w:r w:rsidR="00963785">
        <w:fldChar w:fldCharType="end"/>
      </w:r>
      <w:r w:rsidR="009B1CD0">
        <w:rPr>
          <w:rFonts w:ascii="Arial" w:hAnsi="Arial" w:cs="Arial"/>
        </w:rPr>
        <w:tab/>
      </w:r>
      <w:r w:rsidR="009B1CD0" w:rsidRPr="00963785">
        <w:rPr>
          <w:rFonts w:ascii="Arial" w:hAnsi="Arial" w:cs="Arial"/>
        </w:rPr>
        <w:t xml:space="preserve">la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D4FF0">
        <w:fldChar w:fldCharType="begin">
          <w:ffData>
            <w:name w:val=""/>
            <w:enabled/>
            <w:calcOnExit w:val="0"/>
            <w:checkBox>
              <w:size w:val="20"/>
              <w:default w:val="1"/>
            </w:checkBox>
          </w:ffData>
        </w:fldChar>
      </w:r>
      <w:r w:rsidR="00DD4FF0">
        <w:instrText xml:space="preserve"> FORMCHECKBOX </w:instrText>
      </w:r>
      <w:r w:rsidR="00295CAE">
        <w:fldChar w:fldCharType="separate"/>
      </w:r>
      <w:r w:rsidR="00DD4FF0">
        <w:fldChar w:fldCharType="end"/>
      </w:r>
      <w:r>
        <w:tab/>
      </w:r>
      <w:r w:rsidR="009D661E">
        <w:t>Non</w:t>
      </w:r>
      <w:r>
        <w:tab/>
      </w:r>
      <w:r>
        <w:tab/>
      </w:r>
      <w:r>
        <w:tab/>
      </w:r>
      <w:r w:rsidR="00DD4FF0">
        <w:fldChar w:fldCharType="begin">
          <w:ffData>
            <w:name w:val=""/>
            <w:enabled/>
            <w:calcOnExit w:val="0"/>
            <w:checkBox>
              <w:size w:val="20"/>
              <w:default w:val="0"/>
            </w:checkBox>
          </w:ffData>
        </w:fldChar>
      </w:r>
      <w:r w:rsidR="00DD4FF0">
        <w:instrText xml:space="preserve"> FORMCHECKBOX </w:instrText>
      </w:r>
      <w:r w:rsidR="00295CAE">
        <w:fldChar w:fldCharType="separate"/>
      </w:r>
      <w:r w:rsidR="00DD4FF0">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B975F57" w14:textId="77777777"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 xml:space="preserve">reconductions : </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3CDCB0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5CA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95CA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shd w:val="clear" w:color="auto" w:fill="auto"/>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shd w:val="clear" w:color="auto" w:fill="auto"/>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shd w:val="clear" w:color="auto" w:fill="auto"/>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456BD092" w14:textId="77777777" w:rsidR="009B1CD0" w:rsidRDefault="009B1CD0" w:rsidP="005846FB">
      <w:pPr>
        <w:pStyle w:val="En-tte"/>
        <w:tabs>
          <w:tab w:val="clear" w:pos="4536"/>
          <w:tab w:val="clear" w:pos="9072"/>
          <w:tab w:val="left" w:pos="851"/>
        </w:tabs>
        <w:jc w:val="both"/>
        <w:rPr>
          <w:rFonts w:ascii="Arial" w:hAnsi="Arial" w:cs="Arial"/>
        </w:rPr>
      </w:pP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740B0ACF" w:rsidR="009B1CD0" w:rsidRDefault="007A683C" w:rsidP="00934503">
      <w:pPr>
        <w:tabs>
          <w:tab w:val="left" w:pos="851"/>
        </w:tabs>
        <w:jc w:val="both"/>
        <w:rPr>
          <w:rFonts w:ascii="Arial" w:hAnsi="Arial" w:cs="Arial"/>
        </w:rPr>
      </w:pPr>
      <w:r>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4ACD5E3D" w:rsidR="00192ECA" w:rsidRDefault="007A683C" w:rsidP="00192ECA">
      <w:pPr>
        <w:tabs>
          <w:tab w:val="left" w:pos="851"/>
        </w:tabs>
        <w:jc w:val="both"/>
        <w:rPr>
          <w:rFonts w:ascii="Arial" w:hAnsi="Arial" w:cs="Arial"/>
        </w:rPr>
      </w:pPr>
      <w:r>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049547C2" w14:textId="77777777" w:rsidR="00192ECA" w:rsidRDefault="00192ECA" w:rsidP="009B45B9">
      <w:pPr>
        <w:pStyle w:val="fcase2metab"/>
        <w:ind w:left="0" w:firstLine="0"/>
        <w:rPr>
          <w:rFonts w:ascii="Arial" w:hAnsi="Arial" w:cs="Arial"/>
        </w:rPr>
      </w:pPr>
    </w:p>
    <w:p w14:paraId="14B33F17" w14:textId="77777777" w:rsidR="009B1CD0" w:rsidRDefault="009B1CD0" w:rsidP="009B45B9">
      <w:pPr>
        <w:tabs>
          <w:tab w:val="left" w:pos="851"/>
        </w:tabs>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7C8694E" w14:textId="77777777" w:rsidR="009B1CD0" w:rsidRDefault="009B1CD0" w:rsidP="009B45B9">
      <w:pPr>
        <w:tabs>
          <w:tab w:val="left" w:pos="851"/>
        </w:tabs>
      </w:pPr>
    </w:p>
    <w:p w14:paraId="6E7CA5BB" w14:textId="77777777" w:rsidR="009B1CD0" w:rsidRDefault="009B1CD0" w:rsidP="009B45B9">
      <w:pPr>
        <w:tabs>
          <w:tab w:val="left" w:pos="851"/>
        </w:tabs>
      </w:pPr>
    </w:p>
    <w:p w14:paraId="3EEEF351" w14:textId="77777777" w:rsidR="009B1CD0" w:rsidRDefault="009B1CD0" w:rsidP="009B45B9">
      <w:pPr>
        <w:tabs>
          <w:tab w:val="left" w:pos="851"/>
        </w:tabs>
      </w:pPr>
    </w:p>
    <w:p w14:paraId="6FF931FB"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44A0B2EF" w14:textId="77777777" w:rsidR="00DD4FF0" w:rsidRPr="00DD4FF0" w:rsidRDefault="00DD4FF0" w:rsidP="009B45B9">
      <w:pPr>
        <w:tabs>
          <w:tab w:val="left" w:pos="851"/>
        </w:tabs>
        <w:ind w:left="4820"/>
        <w:jc w:val="center"/>
        <w:rPr>
          <w:b/>
        </w:rPr>
      </w:pPr>
      <w:r w:rsidRPr="00DD4FF0">
        <w:rPr>
          <w:rFonts w:ascii="Arial" w:hAnsi="Arial" w:cs="Arial"/>
          <w:b/>
          <w:sz w:val="18"/>
          <w:szCs w:val="18"/>
        </w:rPr>
        <w:t>Pascal MARIOTTI</w:t>
      </w:r>
    </w:p>
    <w:p w14:paraId="63FD4FDE" w14:textId="77777777" w:rsidR="009B1CD0" w:rsidRDefault="009B1CD0" w:rsidP="009B45B9">
      <w:pPr>
        <w:tabs>
          <w:tab w:val="left" w:pos="851"/>
        </w:tabs>
        <w:jc w:val="both"/>
      </w:pPr>
    </w:p>
    <w:p w14:paraId="07EDD7B6" w14:textId="77777777" w:rsidR="00192ECA" w:rsidRDefault="00192ECA" w:rsidP="009B45B9">
      <w:pPr>
        <w:tabs>
          <w:tab w:val="left" w:pos="851"/>
        </w:tabs>
      </w:pPr>
    </w:p>
    <w:p w14:paraId="7DAD0046" w14:textId="77777777" w:rsidR="001C40C0" w:rsidRDefault="001C40C0" w:rsidP="009B45B9">
      <w:pPr>
        <w:tabs>
          <w:tab w:val="left" w:pos="851"/>
        </w:tabs>
        <w:rPr>
          <w:rFonts w:ascii="Arial" w:hAnsi="Arial" w:cs="Arial"/>
        </w:rPr>
      </w:pPr>
    </w:p>
    <w:p w14:paraId="189F35F2" w14:textId="77777777" w:rsidR="00104826" w:rsidRDefault="00104826" w:rsidP="009B45B9">
      <w:pPr>
        <w:tabs>
          <w:tab w:val="left" w:pos="851"/>
          <w:tab w:val="left" w:pos="3402"/>
        </w:tabs>
        <w:spacing w:before="120" w:after="120"/>
        <w:jc w:val="both"/>
        <w:rPr>
          <w:rFonts w:ascii="Arial" w:hAnsi="Arial" w:cs="Arial"/>
          <w:sz w:val="16"/>
          <w:szCs w:val="16"/>
        </w:rPr>
      </w:pPr>
    </w:p>
    <w:p w14:paraId="2CD62D4D" w14:textId="77777777" w:rsidR="00104826" w:rsidRDefault="00104826" w:rsidP="009B45B9">
      <w:pPr>
        <w:tabs>
          <w:tab w:val="left" w:pos="851"/>
          <w:tab w:val="left" w:pos="3402"/>
        </w:tabs>
        <w:spacing w:before="120" w:after="120"/>
        <w:jc w:val="both"/>
        <w:rPr>
          <w:rFonts w:ascii="Arial" w:hAnsi="Arial" w:cs="Arial"/>
          <w:sz w:val="16"/>
          <w:szCs w:val="16"/>
        </w:rPr>
      </w:pPr>
    </w:p>
    <w:p w14:paraId="75114C47" w14:textId="77777777" w:rsidR="00104826" w:rsidRDefault="00104826" w:rsidP="009B45B9">
      <w:pPr>
        <w:tabs>
          <w:tab w:val="left" w:pos="851"/>
          <w:tab w:val="left" w:pos="3402"/>
        </w:tabs>
        <w:spacing w:before="120" w:after="120"/>
        <w:jc w:val="both"/>
        <w:rPr>
          <w:rFonts w:ascii="Arial" w:hAnsi="Arial" w:cs="Arial"/>
          <w:sz w:val="16"/>
          <w:szCs w:val="16"/>
        </w:rPr>
      </w:pPr>
    </w:p>
    <w:p w14:paraId="593E84DD" w14:textId="77777777" w:rsidR="00104826" w:rsidRDefault="00104826" w:rsidP="009B45B9">
      <w:pPr>
        <w:tabs>
          <w:tab w:val="left" w:pos="851"/>
          <w:tab w:val="left" w:pos="3402"/>
        </w:tabs>
        <w:spacing w:before="120" w:after="120"/>
        <w:jc w:val="both"/>
        <w:rPr>
          <w:rFonts w:ascii="Arial" w:hAnsi="Arial" w:cs="Arial"/>
          <w:sz w:val="16"/>
          <w:szCs w:val="16"/>
        </w:rPr>
      </w:pPr>
    </w:p>
    <w:p w14:paraId="70F07D41" w14:textId="33A843D1"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FCB3" w14:textId="77777777" w:rsidR="00737710" w:rsidRDefault="007377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6E3B5F3C" w:rsidR="005824AE" w:rsidRDefault="007A683C" w:rsidP="00415B59">
          <w:pPr>
            <w:jc w:val="center"/>
            <w:rPr>
              <w:rFonts w:ascii="Arial" w:hAnsi="Arial" w:cs="Arial"/>
              <w:b/>
            </w:rPr>
          </w:pPr>
          <w:r>
            <w:rPr>
              <w:rFonts w:ascii="Arial" w:hAnsi="Arial" w:cs="Arial"/>
              <w:b/>
            </w:rPr>
            <w:t>Marché n° 2500</w:t>
          </w:r>
          <w:r w:rsidR="00737710">
            <w:rPr>
              <w:rFonts w:ascii="Arial" w:hAnsi="Arial" w:cs="Arial"/>
              <w:b/>
            </w:rPr>
            <w:t>19_</w:t>
          </w:r>
          <w:r>
            <w:rPr>
              <w:rFonts w:ascii="Arial" w:hAnsi="Arial" w:cs="Arial"/>
              <w:b/>
            </w:rPr>
            <w:t>24</w:t>
          </w:r>
          <w:r w:rsidR="00DD4FF0">
            <w:rPr>
              <w:rFonts w:ascii="Arial" w:hAnsi="Arial" w:cs="Arial"/>
              <w:b/>
            </w:rPr>
            <w:t xml:space="preserve"> </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77777777" w:rsidR="005824AE" w:rsidRDefault="007A6101">
          <w:pPr>
            <w:jc w:val="center"/>
          </w:pPr>
          <w:r>
            <w:rPr>
              <w:rStyle w:val="Numrodepage"/>
              <w:rFonts w:cs="Arial"/>
              <w:b/>
            </w:rPr>
            <w:t>7</w:t>
          </w:r>
        </w:p>
      </w:tc>
    </w:tr>
  </w:tbl>
  <w:p w14:paraId="3C2F9752"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0EA5" w14:textId="77777777" w:rsidR="00737710" w:rsidRDefault="0073771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3026" w14:textId="77777777" w:rsidR="00737710" w:rsidRDefault="0073771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D88F" w14:textId="77777777" w:rsidR="00737710" w:rsidRDefault="0073771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E893" w14:textId="77777777" w:rsidR="00737710" w:rsidRDefault="007377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6B6C"/>
    <w:rsid w:val="000E0020"/>
    <w:rsid w:val="00104826"/>
    <w:rsid w:val="001273FE"/>
    <w:rsid w:val="00156924"/>
    <w:rsid w:val="00166B56"/>
    <w:rsid w:val="00174505"/>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4C04"/>
    <w:rsid w:val="00385E76"/>
    <w:rsid w:val="003A7270"/>
    <w:rsid w:val="0040503B"/>
    <w:rsid w:val="00415B59"/>
    <w:rsid w:val="00423C37"/>
    <w:rsid w:val="0043706E"/>
    <w:rsid w:val="0044597F"/>
    <w:rsid w:val="004755F1"/>
    <w:rsid w:val="004A7169"/>
    <w:rsid w:val="004C5755"/>
    <w:rsid w:val="004E75A6"/>
    <w:rsid w:val="00514DAF"/>
    <w:rsid w:val="00532EC7"/>
    <w:rsid w:val="00541CA3"/>
    <w:rsid w:val="005546A9"/>
    <w:rsid w:val="005824AE"/>
    <w:rsid w:val="005846FB"/>
    <w:rsid w:val="005A05C1"/>
    <w:rsid w:val="005A4A3B"/>
    <w:rsid w:val="005A4CB5"/>
    <w:rsid w:val="005B2316"/>
    <w:rsid w:val="005C72D9"/>
    <w:rsid w:val="005F0DCE"/>
    <w:rsid w:val="0061068C"/>
    <w:rsid w:val="0064560F"/>
    <w:rsid w:val="00660727"/>
    <w:rsid w:val="00662A86"/>
    <w:rsid w:val="00673062"/>
    <w:rsid w:val="006A37B0"/>
    <w:rsid w:val="006B5057"/>
    <w:rsid w:val="006C4338"/>
    <w:rsid w:val="006D1061"/>
    <w:rsid w:val="006F3DF9"/>
    <w:rsid w:val="007060E5"/>
    <w:rsid w:val="00710FD6"/>
    <w:rsid w:val="007171DE"/>
    <w:rsid w:val="007179E8"/>
    <w:rsid w:val="00730A78"/>
    <w:rsid w:val="00737710"/>
    <w:rsid w:val="00757151"/>
    <w:rsid w:val="007909E0"/>
    <w:rsid w:val="0079785C"/>
    <w:rsid w:val="007A6101"/>
    <w:rsid w:val="007A683C"/>
    <w:rsid w:val="007C5CF1"/>
    <w:rsid w:val="007D4001"/>
    <w:rsid w:val="007D7A65"/>
    <w:rsid w:val="007F68A6"/>
    <w:rsid w:val="0083205E"/>
    <w:rsid w:val="00840934"/>
    <w:rsid w:val="00844DAA"/>
    <w:rsid w:val="008450C7"/>
    <w:rsid w:val="00845B18"/>
    <w:rsid w:val="00861EEA"/>
    <w:rsid w:val="00876A73"/>
    <w:rsid w:val="008B2A38"/>
    <w:rsid w:val="00912F0B"/>
    <w:rsid w:val="009272E7"/>
    <w:rsid w:val="00930A5C"/>
    <w:rsid w:val="00934503"/>
    <w:rsid w:val="009407B4"/>
    <w:rsid w:val="00963785"/>
    <w:rsid w:val="00972598"/>
    <w:rsid w:val="00983FF3"/>
    <w:rsid w:val="009B1CD0"/>
    <w:rsid w:val="009B45B9"/>
    <w:rsid w:val="009C4738"/>
    <w:rsid w:val="009C7121"/>
    <w:rsid w:val="009D661E"/>
    <w:rsid w:val="00A34D04"/>
    <w:rsid w:val="00A72AD4"/>
    <w:rsid w:val="00AA1E54"/>
    <w:rsid w:val="00AE76AC"/>
    <w:rsid w:val="00AE7831"/>
    <w:rsid w:val="00B02608"/>
    <w:rsid w:val="00B0289C"/>
    <w:rsid w:val="00B054DA"/>
    <w:rsid w:val="00B64D44"/>
    <w:rsid w:val="00B87564"/>
    <w:rsid w:val="00B939B2"/>
    <w:rsid w:val="00B94B1D"/>
    <w:rsid w:val="00BA44E5"/>
    <w:rsid w:val="00BD767E"/>
    <w:rsid w:val="00BE6078"/>
    <w:rsid w:val="00C23457"/>
    <w:rsid w:val="00C46A4D"/>
    <w:rsid w:val="00C630AD"/>
    <w:rsid w:val="00C83930"/>
    <w:rsid w:val="00C86795"/>
    <w:rsid w:val="00C91060"/>
    <w:rsid w:val="00C911FE"/>
    <w:rsid w:val="00CA44F3"/>
    <w:rsid w:val="00CD185D"/>
    <w:rsid w:val="00CD46CC"/>
    <w:rsid w:val="00CE67FD"/>
    <w:rsid w:val="00D26AD2"/>
    <w:rsid w:val="00D337D7"/>
    <w:rsid w:val="00D412FD"/>
    <w:rsid w:val="00D46BC7"/>
    <w:rsid w:val="00D90A00"/>
    <w:rsid w:val="00DD4FF0"/>
    <w:rsid w:val="00DE2310"/>
    <w:rsid w:val="00DE6E92"/>
    <w:rsid w:val="00E20DB0"/>
    <w:rsid w:val="00E47798"/>
    <w:rsid w:val="00E74C76"/>
    <w:rsid w:val="00E96FF6"/>
    <w:rsid w:val="00F0412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51</TotalTime>
  <Pages>6</Pages>
  <Words>2217</Words>
  <Characters>12196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14385</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14</cp:revision>
  <cp:lastPrinted>2016-11-04T12:53:00Z</cp:lastPrinted>
  <dcterms:created xsi:type="dcterms:W3CDTF">2022-04-15T15:53:00Z</dcterms:created>
  <dcterms:modified xsi:type="dcterms:W3CDTF">2025-02-06T16:52:00Z</dcterms:modified>
</cp:coreProperties>
</file>