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6E1DAE"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64370B5" w14:textId="77777777">
        <w:trPr>
          <w:trHeight w:val="1132"/>
        </w:trPr>
        <w:tc>
          <w:tcPr>
            <w:tcW w:w="10434" w:type="dxa"/>
            <w:shd w:val="clear" w:color="auto" w:fill="auto"/>
          </w:tcPr>
          <w:p w14:paraId="40759EBC" w14:textId="64588AD4" w:rsidR="00541CA3" w:rsidRDefault="006579DE"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470FA317" wp14:editId="2A5D9CE3">
                  <wp:extent cx="6115050" cy="1304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B577C2B"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447CFF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4C0A8B8" w14:textId="77777777">
        <w:tc>
          <w:tcPr>
            <w:tcW w:w="9002" w:type="dxa"/>
            <w:shd w:val="clear" w:color="auto" w:fill="66CCFF"/>
          </w:tcPr>
          <w:p w14:paraId="1201BBAE"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789B5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8FAB363" w14:textId="77777777" w:rsidR="009B1CD0" w:rsidRDefault="00E47798" w:rsidP="0083205E">
            <w:pPr>
              <w:pStyle w:val="Titre8"/>
              <w:tabs>
                <w:tab w:val="left" w:pos="851"/>
                <w:tab w:val="right" w:pos="9639"/>
              </w:tabs>
              <w:spacing w:before="120" w:after="120"/>
            </w:pPr>
            <w:r>
              <w:rPr>
                <w:caps/>
                <w:sz w:val="28"/>
                <w:szCs w:val="28"/>
              </w:rPr>
              <w:t>ATTRI1</w:t>
            </w:r>
          </w:p>
        </w:tc>
      </w:tr>
    </w:tbl>
    <w:p w14:paraId="5E1566D2" w14:textId="77777777" w:rsidR="009B1CD0" w:rsidRDefault="009B1CD0" w:rsidP="006C4338">
      <w:pPr>
        <w:tabs>
          <w:tab w:val="left" w:pos="851"/>
        </w:tabs>
      </w:pPr>
    </w:p>
    <w:p w14:paraId="7616672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5480D78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DD8458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CEF574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4F5257A"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6BAB8080"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14A5E5D" w14:textId="77777777">
        <w:tc>
          <w:tcPr>
            <w:tcW w:w="10277" w:type="dxa"/>
            <w:shd w:val="clear" w:color="auto" w:fill="66CCFF"/>
          </w:tcPr>
          <w:p w14:paraId="2D6D9DC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D1300C8" w14:textId="77777777" w:rsidR="009B1CD0" w:rsidRDefault="009B1CD0" w:rsidP="006C4338">
      <w:pPr>
        <w:tabs>
          <w:tab w:val="left" w:pos="426"/>
          <w:tab w:val="left" w:pos="851"/>
        </w:tabs>
        <w:jc w:val="both"/>
      </w:pPr>
    </w:p>
    <w:p w14:paraId="5D11E12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14:paraId="11F88A8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6E78808" w14:textId="77777777" w:rsidR="009B1CD0" w:rsidRDefault="009B1CD0" w:rsidP="005846FB">
      <w:pPr>
        <w:tabs>
          <w:tab w:val="left" w:pos="426"/>
          <w:tab w:val="left" w:pos="851"/>
        </w:tabs>
        <w:jc w:val="both"/>
        <w:rPr>
          <w:rFonts w:ascii="Arial" w:hAnsi="Arial" w:cs="Arial"/>
        </w:rPr>
      </w:pPr>
    </w:p>
    <w:p w14:paraId="200A5378" w14:textId="77777777" w:rsidR="003B7D17" w:rsidRPr="003B7D17" w:rsidRDefault="003B7D17" w:rsidP="003B7D17">
      <w:pPr>
        <w:pBdr>
          <w:top w:val="single" w:sz="4" w:space="1" w:color="auto"/>
          <w:left w:val="single" w:sz="4" w:space="4" w:color="auto"/>
          <w:bottom w:val="single" w:sz="4" w:space="1" w:color="auto"/>
          <w:right w:val="single" w:sz="4" w:space="4" w:color="auto"/>
        </w:pBdr>
        <w:shd w:val="clear" w:color="auto" w:fill="F4B083" w:themeFill="accent2" w:themeFillTint="99"/>
        <w:jc w:val="center"/>
        <w:rPr>
          <w:rFonts w:ascii="Arial Narrow" w:hAnsi="Arial Narrow"/>
          <w:b/>
          <w:color w:val="FF0000"/>
          <w:sz w:val="24"/>
          <w:szCs w:val="24"/>
        </w:rPr>
      </w:pPr>
      <w:r w:rsidRPr="003B7D17">
        <w:rPr>
          <w:rFonts w:ascii="Arial Narrow" w:hAnsi="Arial Narrow"/>
          <w:b/>
          <w:color w:val="FF0000"/>
          <w:sz w:val="24"/>
          <w:szCs w:val="24"/>
        </w:rPr>
        <w:t>FOURNITURE de MATERIEL INFORMATIQUE</w:t>
      </w:r>
    </w:p>
    <w:p w14:paraId="7B5A61B6" w14:textId="1DB4E442" w:rsidR="009B1CD0" w:rsidRDefault="009B1CD0" w:rsidP="005846FB">
      <w:pPr>
        <w:tabs>
          <w:tab w:val="left" w:pos="426"/>
          <w:tab w:val="left" w:pos="851"/>
        </w:tabs>
        <w:jc w:val="both"/>
        <w:rPr>
          <w:rFonts w:ascii="Arial" w:hAnsi="Arial" w:cs="Arial"/>
        </w:rPr>
      </w:pPr>
    </w:p>
    <w:p w14:paraId="75A5B136" w14:textId="2FB21904" w:rsidR="00CB4A79" w:rsidRPr="00CB4A79" w:rsidRDefault="00CB4A79" w:rsidP="006579DE">
      <w:pPr>
        <w:suppressAutoHyphens w:val="0"/>
        <w:jc w:val="center"/>
        <w:rPr>
          <w:rFonts w:ascii="Arial Narrow" w:eastAsia="Calibri" w:hAnsi="Arial Narrow" w:cs="Arial"/>
          <w:bCs/>
          <w:sz w:val="24"/>
          <w:szCs w:val="24"/>
          <w:lang w:eastAsia="en-US"/>
        </w:rPr>
      </w:pPr>
      <w:r w:rsidRPr="00CB4A79">
        <w:rPr>
          <w:rFonts w:ascii="Arial Narrow" w:eastAsia="Calibri" w:hAnsi="Arial Narrow" w:cs="Arial"/>
          <w:bCs/>
          <w:sz w:val="24"/>
          <w:szCs w:val="24"/>
          <w:lang w:eastAsia="en-US"/>
        </w:rPr>
        <w:t xml:space="preserve">Le présent marché est alloti en </w:t>
      </w:r>
      <w:r w:rsidR="00374E71">
        <w:rPr>
          <w:rFonts w:ascii="Arial Narrow" w:eastAsia="Calibri" w:hAnsi="Arial Narrow" w:cs="Arial"/>
          <w:bCs/>
          <w:sz w:val="24"/>
          <w:szCs w:val="24"/>
          <w:lang w:eastAsia="en-US"/>
        </w:rPr>
        <w:t>3</w:t>
      </w:r>
      <w:r w:rsidRPr="00CB4A79">
        <w:rPr>
          <w:rFonts w:ascii="Arial Narrow" w:eastAsia="Calibri" w:hAnsi="Arial Narrow" w:cs="Arial"/>
          <w:bCs/>
          <w:sz w:val="24"/>
          <w:szCs w:val="24"/>
          <w:lang w:eastAsia="en-US"/>
        </w:rPr>
        <w:t xml:space="preserve"> lots :</w:t>
      </w:r>
    </w:p>
    <w:p w14:paraId="0D4D96DE" w14:textId="77777777" w:rsidR="00374E71" w:rsidRDefault="00374E71" w:rsidP="00374E71">
      <w:pPr>
        <w:ind w:firstLine="4253"/>
        <w:jc w:val="both"/>
        <w:rPr>
          <w:rFonts w:ascii="Arial Narrow" w:hAnsi="Arial Narrow" w:cs="Arial"/>
          <w:b/>
          <w:sz w:val="24"/>
          <w:szCs w:val="24"/>
          <w:lang w:eastAsia="en-US"/>
        </w:rPr>
      </w:pPr>
      <w:bookmarkStart w:id="0" w:name="_Hlk182821922"/>
      <w:r>
        <w:rPr>
          <w:rFonts w:ascii="Arial Narrow" w:hAnsi="Arial Narrow" w:cs="Arial"/>
          <w:b/>
          <w:sz w:val="24"/>
          <w:szCs w:val="24"/>
          <w:u w:val="single"/>
        </w:rPr>
        <w:t>Lot 1</w:t>
      </w:r>
      <w:r>
        <w:rPr>
          <w:rFonts w:ascii="Arial Narrow" w:hAnsi="Arial Narrow" w:cs="Arial"/>
          <w:b/>
          <w:sz w:val="24"/>
          <w:szCs w:val="24"/>
        </w:rPr>
        <w:t> : Ordinateurs et périphériques</w:t>
      </w:r>
    </w:p>
    <w:bookmarkEnd w:id="0"/>
    <w:p w14:paraId="74A174C6" w14:textId="77777777" w:rsidR="00374E71" w:rsidRDefault="00374E71" w:rsidP="00374E71">
      <w:pPr>
        <w:ind w:firstLine="4253"/>
        <w:jc w:val="both"/>
        <w:rPr>
          <w:rFonts w:ascii="Arial Narrow" w:hAnsi="Arial Narrow" w:cs="Arial"/>
          <w:b/>
          <w:sz w:val="24"/>
          <w:szCs w:val="24"/>
        </w:rPr>
      </w:pPr>
      <w:r>
        <w:rPr>
          <w:rFonts w:ascii="Arial Narrow" w:hAnsi="Arial Narrow" w:cs="Arial"/>
          <w:b/>
          <w:sz w:val="24"/>
          <w:szCs w:val="24"/>
          <w:u w:val="single"/>
        </w:rPr>
        <w:t>Lot 2</w:t>
      </w:r>
      <w:r>
        <w:rPr>
          <w:rFonts w:ascii="Arial Narrow" w:hAnsi="Arial Narrow" w:cs="Arial"/>
          <w:b/>
          <w:sz w:val="24"/>
          <w:szCs w:val="24"/>
        </w:rPr>
        <w:t> : Tableaux numériques</w:t>
      </w:r>
    </w:p>
    <w:p w14:paraId="7109BD9F" w14:textId="77777777" w:rsidR="00374E71" w:rsidRDefault="00374E71" w:rsidP="00374E71">
      <w:pPr>
        <w:ind w:firstLine="4253"/>
        <w:jc w:val="both"/>
        <w:rPr>
          <w:rFonts w:ascii="Arial Narrow" w:hAnsi="Arial Narrow" w:cs="Arial"/>
          <w:b/>
          <w:sz w:val="24"/>
          <w:szCs w:val="24"/>
        </w:rPr>
      </w:pPr>
      <w:r>
        <w:rPr>
          <w:rFonts w:ascii="Arial Narrow" w:hAnsi="Arial Narrow" w:cs="Arial"/>
          <w:b/>
          <w:sz w:val="24"/>
          <w:szCs w:val="24"/>
          <w:u w:val="single"/>
        </w:rPr>
        <w:t>Lot 3</w:t>
      </w:r>
      <w:r>
        <w:rPr>
          <w:rFonts w:ascii="Arial Narrow" w:hAnsi="Arial Narrow" w:cs="Arial"/>
          <w:b/>
          <w:sz w:val="24"/>
          <w:szCs w:val="24"/>
        </w:rPr>
        <w:t xml:space="preserve"> : </w:t>
      </w:r>
      <w:proofErr w:type="spellStart"/>
      <w:r>
        <w:rPr>
          <w:rFonts w:ascii="Arial Narrow" w:hAnsi="Arial Narrow" w:cs="Arial"/>
          <w:b/>
          <w:sz w:val="24"/>
          <w:szCs w:val="24"/>
        </w:rPr>
        <w:t>Videoprojecteurs</w:t>
      </w:r>
      <w:proofErr w:type="spellEnd"/>
      <w:r>
        <w:rPr>
          <w:rFonts w:ascii="Arial Narrow" w:hAnsi="Arial Narrow" w:cs="Arial"/>
          <w:b/>
          <w:sz w:val="24"/>
          <w:szCs w:val="24"/>
        </w:rPr>
        <w:t xml:space="preserve"> numériques</w:t>
      </w:r>
    </w:p>
    <w:p w14:paraId="51DC27D4" w14:textId="77777777" w:rsidR="009B1CD0" w:rsidRDefault="009B1CD0" w:rsidP="00710FD6">
      <w:pPr>
        <w:tabs>
          <w:tab w:val="left" w:pos="426"/>
          <w:tab w:val="left" w:pos="851"/>
        </w:tabs>
        <w:jc w:val="both"/>
        <w:rPr>
          <w:rFonts w:ascii="Arial" w:hAnsi="Arial" w:cs="Arial"/>
        </w:rPr>
      </w:pPr>
    </w:p>
    <w:p w14:paraId="05F0C7E9"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131EB99"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327F7AA" w14:textId="77777777" w:rsidR="009B1CD0" w:rsidRDefault="009B1CD0" w:rsidP="00934503">
      <w:pPr>
        <w:tabs>
          <w:tab w:val="left" w:pos="426"/>
          <w:tab w:val="left" w:pos="851"/>
        </w:tabs>
        <w:jc w:val="both"/>
        <w:rPr>
          <w:rFonts w:ascii="Arial" w:hAnsi="Arial" w:cs="Arial"/>
        </w:rPr>
      </w:pPr>
    </w:p>
    <w:p w14:paraId="5F551F9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5FAA636F" w14:textId="77777777"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26B58945" w14:textId="77777777" w:rsidR="009B1CD0" w:rsidRDefault="009B1CD0" w:rsidP="009B45B9">
      <w:pPr>
        <w:tabs>
          <w:tab w:val="left" w:pos="426"/>
          <w:tab w:val="left" w:pos="851"/>
        </w:tabs>
        <w:jc w:val="both"/>
        <w:rPr>
          <w:rFonts w:ascii="Arial" w:hAnsi="Arial" w:cs="Arial"/>
        </w:rPr>
      </w:pPr>
    </w:p>
    <w:p w14:paraId="1D5FDDC8"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01CC009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A3FB73D" w14:textId="77777777" w:rsidR="009B1CD0" w:rsidRDefault="009B1CD0" w:rsidP="009B45B9">
      <w:pPr>
        <w:pStyle w:val="fcasegauche"/>
        <w:tabs>
          <w:tab w:val="left" w:pos="851"/>
        </w:tabs>
        <w:spacing w:after="0"/>
        <w:rPr>
          <w:rFonts w:ascii="Arial" w:hAnsi="Arial" w:cs="Arial"/>
        </w:rPr>
      </w:pPr>
    </w:p>
    <w:p w14:paraId="496567D8"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524D9B48"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0413F56B" w14:textId="77777777" w:rsidR="009B1CD0" w:rsidRDefault="009B1CD0" w:rsidP="006C4338">
      <w:pPr>
        <w:pStyle w:val="fcasegauche"/>
        <w:tabs>
          <w:tab w:val="left" w:pos="851"/>
        </w:tabs>
        <w:spacing w:after="0"/>
        <w:ind w:left="0" w:firstLine="0"/>
        <w:rPr>
          <w:rFonts w:ascii="Arial" w:hAnsi="Arial" w:cs="Arial"/>
        </w:rPr>
      </w:pPr>
    </w:p>
    <w:p w14:paraId="0CBAACB7"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7080ADB6"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59EDE966"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71FCF50" w14:textId="77777777" w:rsidR="009B1CD0" w:rsidRDefault="009B1CD0" w:rsidP="005846FB">
      <w:pPr>
        <w:pStyle w:val="fcasegauche"/>
        <w:tabs>
          <w:tab w:val="left" w:pos="851"/>
        </w:tabs>
        <w:spacing w:after="0"/>
        <w:rPr>
          <w:rFonts w:ascii="Arial" w:hAnsi="Arial" w:cs="Arial"/>
        </w:rPr>
      </w:pPr>
    </w:p>
    <w:p w14:paraId="367283DA" w14:textId="77777777" w:rsidR="009B1CD0" w:rsidRDefault="009B1CD0" w:rsidP="005846FB">
      <w:pPr>
        <w:pStyle w:val="fcasegauche"/>
        <w:tabs>
          <w:tab w:val="left" w:pos="851"/>
        </w:tabs>
        <w:spacing w:after="0"/>
        <w:ind w:left="0" w:firstLine="0"/>
        <w:rPr>
          <w:rFonts w:ascii="Arial" w:hAnsi="Arial" w:cs="Arial"/>
        </w:rPr>
      </w:pPr>
    </w:p>
    <w:p w14:paraId="62390F25" w14:textId="77777777" w:rsidR="009B1CD0" w:rsidRDefault="009B1CD0" w:rsidP="0061068C">
      <w:pPr>
        <w:pStyle w:val="fcasegauche"/>
        <w:tabs>
          <w:tab w:val="left" w:pos="851"/>
        </w:tabs>
        <w:spacing w:after="0"/>
        <w:ind w:left="0" w:firstLine="0"/>
        <w:rPr>
          <w:rFonts w:ascii="Arial" w:hAnsi="Arial" w:cs="Arial"/>
        </w:rPr>
      </w:pPr>
    </w:p>
    <w:p w14:paraId="1EC60FC0" w14:textId="2659C38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CB1D94" w14:textId="77777777">
        <w:tc>
          <w:tcPr>
            <w:tcW w:w="10277" w:type="dxa"/>
            <w:shd w:val="clear" w:color="auto" w:fill="66CCFF"/>
          </w:tcPr>
          <w:p w14:paraId="2F56ECE7"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F3A916D" w14:textId="77777777" w:rsidR="009B1CD0" w:rsidRDefault="009B1CD0" w:rsidP="006C4338">
      <w:pPr>
        <w:tabs>
          <w:tab w:val="left" w:pos="851"/>
        </w:tabs>
      </w:pPr>
    </w:p>
    <w:p w14:paraId="34E9FA8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0F3E127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B5678BA" w14:textId="77777777" w:rsidR="009B1CD0" w:rsidRDefault="009B1CD0" w:rsidP="005846FB">
      <w:pPr>
        <w:tabs>
          <w:tab w:val="left" w:pos="851"/>
        </w:tabs>
        <w:rPr>
          <w:rFonts w:ascii="Arial" w:hAnsi="Arial" w:cs="Arial"/>
        </w:rPr>
      </w:pPr>
    </w:p>
    <w:p w14:paraId="1F626531"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1CD0D8AD"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F22D6">
        <w:fldChar w:fldCharType="separate"/>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13153074"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F22D6">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2EF0902F"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F22D6">
        <w:fldChar w:fldCharType="separate"/>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5DD81DD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6FD6E83" w14:textId="77777777" w:rsidR="009B1CD0" w:rsidRDefault="009B1CD0" w:rsidP="00710FD6">
      <w:pPr>
        <w:tabs>
          <w:tab w:val="left" w:pos="851"/>
        </w:tabs>
        <w:jc w:val="both"/>
        <w:rPr>
          <w:rFonts w:ascii="Arial" w:hAnsi="Arial" w:cs="Arial"/>
        </w:rPr>
      </w:pPr>
    </w:p>
    <w:p w14:paraId="0385744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1CA95B8" w14:textId="77777777" w:rsidR="009B1CD0" w:rsidRDefault="009B1CD0" w:rsidP="0083205E">
      <w:pPr>
        <w:tabs>
          <w:tab w:val="left" w:pos="851"/>
        </w:tabs>
        <w:jc w:val="both"/>
        <w:rPr>
          <w:rFonts w:ascii="Arial" w:hAnsi="Arial" w:cs="Arial"/>
        </w:rPr>
      </w:pPr>
    </w:p>
    <w:p w14:paraId="43DE8A16"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 xml:space="preserve"> Le signataire</w:t>
      </w:r>
    </w:p>
    <w:p w14:paraId="4B644A74" w14:textId="77777777" w:rsidR="009B1CD0" w:rsidRDefault="009B1CD0" w:rsidP="0083205E">
      <w:pPr>
        <w:tabs>
          <w:tab w:val="left" w:pos="851"/>
        </w:tabs>
        <w:jc w:val="both"/>
        <w:rPr>
          <w:rFonts w:ascii="Arial" w:hAnsi="Arial" w:cs="Arial"/>
        </w:rPr>
      </w:pPr>
    </w:p>
    <w:p w14:paraId="6189238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524AE4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B3F01DB" w14:textId="77777777" w:rsidR="009B1CD0" w:rsidRDefault="009B1CD0" w:rsidP="00CD46CC">
      <w:pPr>
        <w:tabs>
          <w:tab w:val="left" w:pos="851"/>
        </w:tabs>
        <w:jc w:val="both"/>
        <w:rPr>
          <w:rFonts w:ascii="Arial" w:hAnsi="Arial" w:cs="Arial"/>
        </w:rPr>
      </w:pPr>
    </w:p>
    <w:p w14:paraId="4B371882" w14:textId="77777777" w:rsidR="009B1CD0" w:rsidRDefault="009B1CD0" w:rsidP="009B45B9">
      <w:pPr>
        <w:tabs>
          <w:tab w:val="left" w:pos="851"/>
        </w:tabs>
        <w:jc w:val="both"/>
        <w:rPr>
          <w:rFonts w:ascii="Arial" w:hAnsi="Arial" w:cs="Arial"/>
        </w:rPr>
      </w:pPr>
    </w:p>
    <w:p w14:paraId="1BB406ED" w14:textId="77777777" w:rsidR="009B1CD0" w:rsidRDefault="009B1CD0" w:rsidP="009B45B9">
      <w:pPr>
        <w:tabs>
          <w:tab w:val="left" w:pos="851"/>
        </w:tabs>
        <w:jc w:val="both"/>
        <w:rPr>
          <w:rFonts w:ascii="Arial" w:hAnsi="Arial" w:cs="Arial"/>
        </w:rPr>
      </w:pPr>
    </w:p>
    <w:p w14:paraId="647A617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5F9713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D78144F" w14:textId="77777777" w:rsidR="009B1CD0" w:rsidRDefault="009B1CD0" w:rsidP="009B45B9">
      <w:pPr>
        <w:tabs>
          <w:tab w:val="left" w:pos="851"/>
        </w:tabs>
        <w:jc w:val="both"/>
        <w:rPr>
          <w:rFonts w:ascii="Arial" w:hAnsi="Arial" w:cs="Arial"/>
        </w:rPr>
      </w:pPr>
    </w:p>
    <w:p w14:paraId="52AFD451" w14:textId="77777777" w:rsidR="009B1CD0" w:rsidRDefault="009B1CD0" w:rsidP="009B45B9">
      <w:pPr>
        <w:tabs>
          <w:tab w:val="left" w:pos="851"/>
        </w:tabs>
        <w:jc w:val="both"/>
        <w:rPr>
          <w:rFonts w:ascii="Arial" w:hAnsi="Arial" w:cs="Arial"/>
        </w:rPr>
      </w:pPr>
    </w:p>
    <w:p w14:paraId="3E711B6A" w14:textId="77777777" w:rsidR="009B1CD0" w:rsidRDefault="009B1CD0" w:rsidP="009B45B9">
      <w:pPr>
        <w:tabs>
          <w:tab w:val="left" w:pos="851"/>
        </w:tabs>
        <w:jc w:val="both"/>
        <w:rPr>
          <w:rFonts w:ascii="Arial" w:hAnsi="Arial" w:cs="Arial"/>
        </w:rPr>
      </w:pPr>
    </w:p>
    <w:p w14:paraId="1435923E"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 xml:space="preserve"> L’ensemble des membres du groupement s’engagent, sur la base de l’offre du groupement ;</w:t>
      </w:r>
    </w:p>
    <w:p w14:paraId="66381B1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174B8B2" w14:textId="77777777" w:rsidR="009B1CD0" w:rsidRDefault="009B1CD0" w:rsidP="009B45B9">
      <w:pPr>
        <w:pStyle w:val="fcase1ertab"/>
        <w:tabs>
          <w:tab w:val="left" w:pos="851"/>
        </w:tabs>
        <w:ind w:left="0" w:firstLine="0"/>
        <w:rPr>
          <w:rFonts w:ascii="Arial" w:hAnsi="Arial" w:cs="Arial"/>
        </w:rPr>
      </w:pPr>
    </w:p>
    <w:p w14:paraId="45DE4EFE" w14:textId="77777777" w:rsidR="009B1CD0" w:rsidRDefault="009B1CD0" w:rsidP="009B45B9">
      <w:pPr>
        <w:pStyle w:val="fcase1ertab"/>
        <w:tabs>
          <w:tab w:val="left" w:pos="851"/>
        </w:tabs>
        <w:ind w:left="0" w:firstLine="0"/>
        <w:rPr>
          <w:rFonts w:ascii="Arial" w:hAnsi="Arial" w:cs="Arial"/>
        </w:rPr>
      </w:pPr>
    </w:p>
    <w:p w14:paraId="7C89474D" w14:textId="77777777" w:rsidR="009B1CD0" w:rsidRDefault="009B1CD0" w:rsidP="009B45B9">
      <w:pPr>
        <w:pStyle w:val="fcase1ertab"/>
        <w:tabs>
          <w:tab w:val="left" w:pos="851"/>
        </w:tabs>
        <w:ind w:left="0" w:firstLine="0"/>
        <w:rPr>
          <w:rFonts w:ascii="Arial" w:hAnsi="Arial" w:cs="Arial"/>
        </w:rPr>
      </w:pPr>
    </w:p>
    <w:p w14:paraId="39815DC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2F8024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F7CF75F"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t xml:space="preserve"> Taux de la TVA : </w:t>
      </w:r>
    </w:p>
    <w:p w14:paraId="282AE89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129535B"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96F788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46F2B1B"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77D58BD6"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5662998F"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FA9F6DE"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5670560C"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2EA1FB6D" w14:textId="77777777" w:rsidR="009B1CD0" w:rsidRDefault="009B1CD0" w:rsidP="009B45B9">
      <w:pPr>
        <w:pStyle w:val="fcasegauche"/>
        <w:tabs>
          <w:tab w:val="left" w:pos="851"/>
        </w:tabs>
        <w:spacing w:after="0"/>
        <w:ind w:left="0" w:firstLine="0"/>
        <w:rPr>
          <w:rFonts w:ascii="Arial" w:hAnsi="Arial" w:cs="Arial"/>
        </w:rPr>
      </w:pPr>
    </w:p>
    <w:p w14:paraId="1737621C" w14:textId="77777777" w:rsidR="002C2CA3" w:rsidRDefault="002C2CA3" w:rsidP="009B45B9">
      <w:pPr>
        <w:pStyle w:val="fcasegauche"/>
        <w:tabs>
          <w:tab w:val="left" w:pos="851"/>
        </w:tabs>
        <w:spacing w:after="0"/>
        <w:ind w:left="0" w:firstLine="0"/>
        <w:rPr>
          <w:rFonts w:ascii="Arial" w:hAnsi="Arial" w:cs="Arial"/>
        </w:rPr>
      </w:pPr>
    </w:p>
    <w:p w14:paraId="42BB9A06" w14:textId="77777777" w:rsidR="009B1CD0" w:rsidRDefault="009B1CD0" w:rsidP="009B45B9">
      <w:pPr>
        <w:pStyle w:val="fcasegauche"/>
        <w:pageBreakBefore/>
        <w:tabs>
          <w:tab w:val="left" w:pos="851"/>
        </w:tabs>
        <w:spacing w:after="0"/>
        <w:ind w:left="0" w:firstLine="0"/>
        <w:rPr>
          <w:rFonts w:ascii="Arial" w:hAnsi="Arial" w:cs="Arial"/>
        </w:rPr>
      </w:pPr>
    </w:p>
    <w:p w14:paraId="3210A77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3F4EDB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2650B138" w14:textId="77777777" w:rsidR="00036500" w:rsidRDefault="00036500" w:rsidP="009B45B9">
      <w:pPr>
        <w:tabs>
          <w:tab w:val="left" w:pos="851"/>
          <w:tab w:val="left" w:pos="6237"/>
        </w:tabs>
        <w:rPr>
          <w:rFonts w:ascii="Arial" w:hAnsi="Arial" w:cs="Arial"/>
          <w:i/>
          <w:iCs/>
          <w:sz w:val="18"/>
          <w:szCs w:val="18"/>
        </w:rPr>
      </w:pPr>
    </w:p>
    <w:p w14:paraId="00AB711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C1F08C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D9F95D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Pr>
          <w:rFonts w:ascii="Arial" w:hAnsi="Arial" w:cs="Arial"/>
          <w:iCs/>
        </w:rPr>
        <w:t xml:space="preserve"> </w:t>
      </w:r>
      <w:r>
        <w:rPr>
          <w:rFonts w:ascii="Arial" w:hAnsi="Arial" w:cs="Arial"/>
        </w:rPr>
        <w:t>solidaire</w:t>
      </w:r>
    </w:p>
    <w:p w14:paraId="4E43B06B" w14:textId="77777777" w:rsidR="00354C04" w:rsidRDefault="00354C04" w:rsidP="009B45B9">
      <w:pPr>
        <w:pStyle w:val="fcase1ertab"/>
        <w:tabs>
          <w:tab w:val="clear" w:pos="426"/>
          <w:tab w:val="left" w:pos="851"/>
        </w:tabs>
        <w:spacing w:before="120"/>
        <w:ind w:left="0" w:firstLine="0"/>
        <w:rPr>
          <w:rFonts w:ascii="Arial" w:hAnsi="Arial" w:cs="Arial"/>
        </w:rPr>
      </w:pPr>
    </w:p>
    <w:p w14:paraId="15D3E0E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EF3E89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66A95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97B891C"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47BFA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28F4FC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EA5493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2EF99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B2AF98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4067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69BDDB"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E65E5FE" w14:textId="77777777">
        <w:trPr>
          <w:trHeight w:val="1021"/>
        </w:trPr>
        <w:tc>
          <w:tcPr>
            <w:tcW w:w="4503" w:type="dxa"/>
            <w:tcBorders>
              <w:top w:val="single" w:sz="4" w:space="0" w:color="000000"/>
              <w:left w:val="single" w:sz="4" w:space="0" w:color="000000"/>
            </w:tcBorders>
            <w:shd w:val="clear" w:color="auto" w:fill="CCFFFF"/>
          </w:tcPr>
          <w:p w14:paraId="45F751F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117D4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5FEE362" w14:textId="77777777" w:rsidR="009B1CD0" w:rsidRDefault="009B1CD0" w:rsidP="006F3DF9">
            <w:pPr>
              <w:tabs>
                <w:tab w:val="left" w:pos="851"/>
              </w:tabs>
              <w:snapToGrid w:val="0"/>
              <w:jc w:val="both"/>
              <w:rPr>
                <w:rFonts w:ascii="Arial" w:hAnsi="Arial" w:cs="Arial"/>
              </w:rPr>
            </w:pPr>
          </w:p>
        </w:tc>
      </w:tr>
      <w:tr w:rsidR="009B1CD0" w14:paraId="369F28C6" w14:textId="77777777">
        <w:trPr>
          <w:trHeight w:val="1021"/>
        </w:trPr>
        <w:tc>
          <w:tcPr>
            <w:tcW w:w="4503" w:type="dxa"/>
            <w:tcBorders>
              <w:left w:val="single" w:sz="4" w:space="0" w:color="000000"/>
            </w:tcBorders>
            <w:shd w:val="clear" w:color="auto" w:fill="auto"/>
          </w:tcPr>
          <w:p w14:paraId="46350E6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C754F3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B6BEE3B" w14:textId="77777777" w:rsidR="009B1CD0" w:rsidRDefault="009B1CD0" w:rsidP="006F3DF9">
            <w:pPr>
              <w:tabs>
                <w:tab w:val="left" w:pos="851"/>
              </w:tabs>
              <w:snapToGrid w:val="0"/>
              <w:jc w:val="both"/>
              <w:rPr>
                <w:rFonts w:ascii="Arial" w:hAnsi="Arial" w:cs="Arial"/>
              </w:rPr>
            </w:pPr>
          </w:p>
        </w:tc>
      </w:tr>
      <w:tr w:rsidR="009B1CD0" w14:paraId="61615C3A" w14:textId="77777777">
        <w:trPr>
          <w:trHeight w:val="1021"/>
        </w:trPr>
        <w:tc>
          <w:tcPr>
            <w:tcW w:w="4503" w:type="dxa"/>
            <w:tcBorders>
              <w:left w:val="single" w:sz="4" w:space="0" w:color="000000"/>
              <w:bottom w:val="single" w:sz="4" w:space="0" w:color="000000"/>
            </w:tcBorders>
            <w:shd w:val="clear" w:color="auto" w:fill="CCFFFF"/>
          </w:tcPr>
          <w:p w14:paraId="12EBF78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18356A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69FF406" w14:textId="77777777" w:rsidR="009B1CD0" w:rsidRDefault="009B1CD0" w:rsidP="006F3DF9">
            <w:pPr>
              <w:tabs>
                <w:tab w:val="left" w:pos="851"/>
              </w:tabs>
              <w:snapToGrid w:val="0"/>
              <w:jc w:val="both"/>
              <w:rPr>
                <w:rFonts w:ascii="Arial" w:hAnsi="Arial" w:cs="Arial"/>
              </w:rPr>
            </w:pPr>
          </w:p>
        </w:tc>
      </w:tr>
    </w:tbl>
    <w:p w14:paraId="1FFCFD49" w14:textId="77777777" w:rsidR="009B1CD0" w:rsidRDefault="009B1CD0" w:rsidP="006C4338">
      <w:pPr>
        <w:pStyle w:val="fcasegauche"/>
        <w:tabs>
          <w:tab w:val="left" w:pos="851"/>
        </w:tabs>
        <w:spacing w:after="0"/>
        <w:ind w:left="0" w:firstLine="0"/>
        <w:rPr>
          <w:rFonts w:ascii="Arial" w:hAnsi="Arial" w:cs="Arial"/>
          <w:bCs/>
          <w:iCs/>
        </w:rPr>
      </w:pPr>
    </w:p>
    <w:p w14:paraId="478D90E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1CFC5D9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89F066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7C57F20"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EAAC31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80A583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FE7052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CBE8F5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58D464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7CE1DF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2D1F9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21EE0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34B533EC" w14:textId="77777777" w:rsidR="009B1CD0" w:rsidRDefault="009B1CD0" w:rsidP="00934503">
      <w:pPr>
        <w:tabs>
          <w:tab w:val="left" w:pos="426"/>
          <w:tab w:val="left" w:pos="851"/>
        </w:tabs>
        <w:rPr>
          <w:rFonts w:ascii="Arial" w:hAnsi="Arial" w:cs="Arial"/>
          <w:b/>
        </w:rPr>
      </w:pPr>
    </w:p>
    <w:p w14:paraId="2695B31C" w14:textId="31AFFE5C"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F22D6">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F22D6">
        <w:fldChar w:fldCharType="separate"/>
      </w:r>
      <w:r w:rsidR="007D7A65">
        <w:fldChar w:fldCharType="end"/>
      </w:r>
      <w:r>
        <w:tab/>
        <w:t>OUI</w:t>
      </w:r>
    </w:p>
    <w:p w14:paraId="580512D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5B16C05" w14:textId="77777777" w:rsidR="009B1CD0" w:rsidRDefault="009B1CD0" w:rsidP="009B45B9">
      <w:pPr>
        <w:tabs>
          <w:tab w:val="left" w:pos="426"/>
          <w:tab w:val="left" w:pos="851"/>
        </w:tabs>
        <w:jc w:val="both"/>
        <w:rPr>
          <w:rFonts w:ascii="Arial" w:hAnsi="Arial" w:cs="Arial"/>
          <w:b/>
        </w:rPr>
      </w:pPr>
    </w:p>
    <w:p w14:paraId="1289DD73" w14:textId="77777777" w:rsidR="009B1CD0" w:rsidRDefault="009B1CD0" w:rsidP="009B45B9">
      <w:pPr>
        <w:tabs>
          <w:tab w:val="left" w:pos="426"/>
          <w:tab w:val="left" w:pos="851"/>
        </w:tabs>
        <w:jc w:val="both"/>
        <w:rPr>
          <w:rFonts w:ascii="Arial" w:hAnsi="Arial" w:cs="Arial"/>
          <w:b/>
        </w:rPr>
      </w:pPr>
    </w:p>
    <w:p w14:paraId="4E01524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23BD5A69" w14:textId="77777777" w:rsidR="009B1CD0" w:rsidRDefault="009B1CD0" w:rsidP="009B45B9">
      <w:pPr>
        <w:tabs>
          <w:tab w:val="left" w:pos="576"/>
          <w:tab w:val="left" w:pos="851"/>
        </w:tabs>
        <w:jc w:val="both"/>
        <w:rPr>
          <w:rFonts w:ascii="Arial" w:hAnsi="Arial" w:cs="Arial"/>
        </w:rPr>
      </w:pPr>
    </w:p>
    <w:p w14:paraId="32423CF8" w14:textId="4C654C5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F47D2">
        <w:rPr>
          <w:rFonts w:ascii="Arial" w:hAnsi="Arial" w:cs="Arial"/>
        </w:rPr>
        <w:t xml:space="preserve">12 </w:t>
      </w:r>
      <w:r>
        <w:rPr>
          <w:rFonts w:ascii="Arial" w:hAnsi="Arial" w:cs="Arial"/>
        </w:rPr>
        <w:t>mois à compter de :</w:t>
      </w:r>
    </w:p>
    <w:p w14:paraId="3229D33B" w14:textId="77777777" w:rsidR="009B1CD0" w:rsidRDefault="009B1CD0" w:rsidP="009B45B9">
      <w:pPr>
        <w:tabs>
          <w:tab w:val="left" w:pos="851"/>
        </w:tabs>
      </w:pPr>
      <w:r>
        <w:rPr>
          <w:rFonts w:ascii="Arial" w:hAnsi="Arial" w:cs="Arial"/>
          <w:i/>
          <w:sz w:val="18"/>
          <w:szCs w:val="18"/>
        </w:rPr>
        <w:t>(Cocher la case correspondante.)</w:t>
      </w:r>
    </w:p>
    <w:p w14:paraId="09994FCF" w14:textId="1EA2312A" w:rsidR="009B1CD0" w:rsidRDefault="00844DAA" w:rsidP="009B45B9">
      <w:pPr>
        <w:tabs>
          <w:tab w:val="left" w:pos="851"/>
        </w:tabs>
        <w:spacing w:before="120"/>
        <w:ind w:left="567"/>
        <w:jc w:val="both"/>
      </w:pPr>
      <w:r>
        <w:tab/>
      </w:r>
      <w:r w:rsidR="005F47D2">
        <w:t>X l</w:t>
      </w:r>
      <w:r w:rsidR="009B1CD0">
        <w:rPr>
          <w:rFonts w:ascii="Arial" w:hAnsi="Arial" w:cs="Arial"/>
        </w:rPr>
        <w:t>a date de notification du marché ou de l’accord-cadre ;</w:t>
      </w:r>
    </w:p>
    <w:p w14:paraId="599775B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F22D6">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28BCC3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EF22D6">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68253E0D" w14:textId="77777777" w:rsidR="009B1CD0" w:rsidRDefault="009B1CD0" w:rsidP="009B45B9">
      <w:pPr>
        <w:tabs>
          <w:tab w:val="left" w:pos="426"/>
          <w:tab w:val="left" w:pos="851"/>
        </w:tabs>
        <w:jc w:val="both"/>
        <w:rPr>
          <w:rFonts w:ascii="Arial" w:hAnsi="Arial" w:cs="Arial"/>
          <w:b/>
        </w:rPr>
      </w:pPr>
    </w:p>
    <w:p w14:paraId="77CA7926" w14:textId="209B96B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5F47D2">
        <w:t>X</w:t>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F22D6">
        <w:fldChar w:fldCharType="separate"/>
      </w:r>
      <w:r w:rsidR="007D7A65">
        <w:fldChar w:fldCharType="end"/>
      </w:r>
      <w:r>
        <w:tab/>
        <w:t>OUI</w:t>
      </w:r>
    </w:p>
    <w:p w14:paraId="2D968D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CD990B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191532F"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F310D57"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07D97F3A" w14:textId="77777777" w:rsidR="009B1CD0" w:rsidRDefault="009B1CD0" w:rsidP="009B45B9">
      <w:pPr>
        <w:tabs>
          <w:tab w:val="left" w:pos="426"/>
          <w:tab w:val="left" w:pos="851"/>
        </w:tabs>
        <w:jc w:val="both"/>
        <w:rPr>
          <w:rFonts w:ascii="Arial" w:hAnsi="Arial" w:cs="Arial"/>
          <w:b/>
        </w:rPr>
      </w:pPr>
    </w:p>
    <w:p w14:paraId="6C679508"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72FC0D2" w14:textId="77777777">
        <w:tc>
          <w:tcPr>
            <w:tcW w:w="10419" w:type="dxa"/>
            <w:shd w:val="clear" w:color="auto" w:fill="66CCFF"/>
          </w:tcPr>
          <w:p w14:paraId="5CCD3324"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E0522D7" w14:textId="77777777" w:rsidR="009B1CD0" w:rsidRDefault="009B1CD0" w:rsidP="006C4338">
      <w:pPr>
        <w:tabs>
          <w:tab w:val="left" w:pos="851"/>
        </w:tabs>
        <w:jc w:val="both"/>
      </w:pPr>
    </w:p>
    <w:p w14:paraId="761650D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5127636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9A74EB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F1D3B7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7EFDE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E041D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ABFA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189EB2E"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284D08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C3F938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E0C1B8D" w14:textId="77777777" w:rsidR="00332B12" w:rsidRDefault="00332B12" w:rsidP="00B054DA">
            <w:pPr>
              <w:tabs>
                <w:tab w:val="left" w:pos="851"/>
              </w:tabs>
              <w:snapToGrid w:val="0"/>
              <w:jc w:val="both"/>
              <w:rPr>
                <w:rFonts w:ascii="Arial" w:hAnsi="Arial" w:cs="Arial"/>
                <w:b/>
                <w:bCs/>
              </w:rPr>
            </w:pPr>
          </w:p>
        </w:tc>
      </w:tr>
    </w:tbl>
    <w:p w14:paraId="131020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CB7B6FA" w14:textId="77777777" w:rsidR="00332B12" w:rsidRDefault="00332B12" w:rsidP="00332B12">
      <w:pPr>
        <w:pStyle w:val="fcase1ertab"/>
        <w:tabs>
          <w:tab w:val="left" w:pos="851"/>
        </w:tabs>
        <w:ind w:left="0" w:firstLine="0"/>
        <w:rPr>
          <w:rFonts w:ascii="Arial" w:hAnsi="Arial" w:cs="Arial"/>
          <w:b/>
          <w:sz w:val="22"/>
          <w:szCs w:val="22"/>
        </w:rPr>
      </w:pPr>
    </w:p>
    <w:p w14:paraId="5EF3916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411EDF22" w14:textId="77777777" w:rsidR="00332B12" w:rsidRDefault="00332B12" w:rsidP="006C4338">
      <w:pPr>
        <w:tabs>
          <w:tab w:val="left" w:pos="851"/>
        </w:tabs>
        <w:jc w:val="both"/>
      </w:pPr>
    </w:p>
    <w:p w14:paraId="586301B4"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694534D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F0A5117" w14:textId="77777777" w:rsidR="009B1CD0" w:rsidRDefault="009B1CD0" w:rsidP="005846FB">
      <w:pPr>
        <w:tabs>
          <w:tab w:val="left" w:pos="851"/>
        </w:tabs>
        <w:rPr>
          <w:rFonts w:ascii="Arial" w:hAnsi="Arial" w:cs="Arial"/>
        </w:rPr>
      </w:pPr>
    </w:p>
    <w:p w14:paraId="69D59F6B" w14:textId="77777777" w:rsidR="00036500" w:rsidRDefault="00036500" w:rsidP="005846FB">
      <w:pPr>
        <w:tabs>
          <w:tab w:val="left" w:pos="851"/>
        </w:tabs>
        <w:rPr>
          <w:rFonts w:ascii="Arial" w:hAnsi="Arial" w:cs="Arial"/>
        </w:rPr>
      </w:pPr>
    </w:p>
    <w:p w14:paraId="4351B153" w14:textId="77777777" w:rsidR="00332B12" w:rsidRDefault="00332B12" w:rsidP="0061068C">
      <w:pPr>
        <w:tabs>
          <w:tab w:val="left" w:pos="851"/>
        </w:tabs>
        <w:rPr>
          <w:rFonts w:ascii="Arial" w:hAnsi="Arial" w:cs="Arial"/>
        </w:rPr>
      </w:pPr>
    </w:p>
    <w:p w14:paraId="300C94BF" w14:textId="77777777" w:rsidR="00332B12" w:rsidRDefault="00332B12" w:rsidP="00710FD6">
      <w:pPr>
        <w:tabs>
          <w:tab w:val="left" w:pos="851"/>
        </w:tabs>
        <w:rPr>
          <w:rFonts w:ascii="Arial" w:hAnsi="Arial" w:cs="Arial"/>
        </w:rPr>
      </w:pPr>
    </w:p>
    <w:p w14:paraId="6DB323D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C72379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4CB388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Pr>
          <w:rFonts w:ascii="Arial" w:hAnsi="Arial" w:cs="Arial"/>
          <w:iCs/>
        </w:rPr>
        <w:t xml:space="preserve"> </w:t>
      </w:r>
      <w:r>
        <w:rPr>
          <w:rFonts w:ascii="Arial" w:hAnsi="Arial" w:cs="Arial"/>
        </w:rPr>
        <w:t>solidaire</w:t>
      </w:r>
    </w:p>
    <w:p w14:paraId="534568DD" w14:textId="77777777" w:rsidR="009B1CD0" w:rsidRDefault="009B1CD0" w:rsidP="0083205E">
      <w:pPr>
        <w:tabs>
          <w:tab w:val="left" w:pos="851"/>
        </w:tabs>
        <w:rPr>
          <w:rFonts w:ascii="Arial" w:hAnsi="Arial" w:cs="Arial"/>
        </w:rPr>
      </w:pPr>
    </w:p>
    <w:p w14:paraId="28D4D8DA" w14:textId="77777777" w:rsidR="001C733C" w:rsidRDefault="001C733C" w:rsidP="00CD46CC">
      <w:pPr>
        <w:tabs>
          <w:tab w:val="left" w:pos="851"/>
        </w:tabs>
        <w:rPr>
          <w:rFonts w:ascii="Arial" w:hAnsi="Arial" w:cs="Arial"/>
        </w:rPr>
      </w:pPr>
    </w:p>
    <w:p w14:paraId="088FF29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55B85E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32D5F2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A7A89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0FB91D4"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E165E35" w14:textId="77777777" w:rsidR="002904AF" w:rsidRDefault="002904AF" w:rsidP="001C733C">
      <w:pPr>
        <w:tabs>
          <w:tab w:val="left" w:pos="851"/>
        </w:tabs>
        <w:rPr>
          <w:rFonts w:ascii="Arial" w:hAnsi="Arial" w:cs="Arial"/>
        </w:rPr>
      </w:pPr>
    </w:p>
    <w:p w14:paraId="3B29228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41F221D"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96C706D" w14:textId="77777777" w:rsidR="002904AF" w:rsidRDefault="002904AF" w:rsidP="002904AF">
      <w:pPr>
        <w:tabs>
          <w:tab w:val="left" w:pos="851"/>
        </w:tabs>
        <w:rPr>
          <w:rFonts w:ascii="Arial" w:hAnsi="Arial" w:cs="Arial"/>
          <w:iCs/>
        </w:rPr>
      </w:pPr>
    </w:p>
    <w:p w14:paraId="4021E0C9"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EB95B07" w14:textId="77777777" w:rsidR="002904AF" w:rsidRDefault="002904AF" w:rsidP="002904AF">
      <w:pPr>
        <w:tabs>
          <w:tab w:val="left" w:pos="851"/>
        </w:tabs>
        <w:ind w:left="1134" w:hanging="850"/>
        <w:rPr>
          <w:rFonts w:ascii="Arial" w:hAnsi="Arial" w:cs="Arial"/>
          <w:i/>
          <w:sz w:val="18"/>
          <w:szCs w:val="18"/>
        </w:rPr>
      </w:pPr>
    </w:p>
    <w:p w14:paraId="57E61DD8" w14:textId="77777777" w:rsidR="001C733C" w:rsidRDefault="001C733C" w:rsidP="001C733C">
      <w:pPr>
        <w:tabs>
          <w:tab w:val="left" w:pos="851"/>
        </w:tabs>
        <w:rPr>
          <w:rFonts w:ascii="Arial" w:hAnsi="Arial" w:cs="Arial"/>
          <w:i/>
          <w:sz w:val="18"/>
          <w:szCs w:val="18"/>
        </w:rPr>
      </w:pPr>
    </w:p>
    <w:p w14:paraId="3213BC8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A33CDA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0652DE5" w14:textId="77777777" w:rsidR="00036500" w:rsidRDefault="00036500" w:rsidP="005846FB">
      <w:pPr>
        <w:tabs>
          <w:tab w:val="left" w:pos="851"/>
        </w:tabs>
        <w:rPr>
          <w:rFonts w:ascii="Arial" w:hAnsi="Arial" w:cs="Arial"/>
        </w:rPr>
      </w:pPr>
    </w:p>
    <w:p w14:paraId="749EAD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6661195" w14:textId="77777777" w:rsidR="00AE7831" w:rsidRDefault="00AE7831" w:rsidP="009B45B9">
      <w:pPr>
        <w:tabs>
          <w:tab w:val="left" w:pos="851"/>
        </w:tabs>
        <w:ind w:left="1701" w:hanging="850"/>
        <w:jc w:val="both"/>
      </w:pPr>
    </w:p>
    <w:p w14:paraId="14BD353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F22D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39AEEEF2" w14:textId="77777777" w:rsidR="00036500" w:rsidRDefault="00036500" w:rsidP="006C4338">
      <w:pPr>
        <w:tabs>
          <w:tab w:val="left" w:pos="851"/>
        </w:tabs>
        <w:rPr>
          <w:rFonts w:ascii="Arial" w:hAnsi="Arial" w:cs="Arial"/>
          <w:iCs/>
        </w:rPr>
      </w:pPr>
    </w:p>
    <w:p w14:paraId="071198B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F22D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91BDC4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CDD5931" w14:textId="77777777" w:rsidR="009B1CD0" w:rsidRDefault="009B1CD0" w:rsidP="006C4338">
      <w:pPr>
        <w:tabs>
          <w:tab w:val="left" w:pos="851"/>
        </w:tabs>
        <w:rPr>
          <w:rFonts w:ascii="Arial" w:hAnsi="Arial" w:cs="Arial"/>
        </w:rPr>
      </w:pPr>
    </w:p>
    <w:p w14:paraId="62B393C0" w14:textId="47BDDB53" w:rsidR="0021527A" w:rsidRDefault="0021527A" w:rsidP="006C4338">
      <w:pPr>
        <w:tabs>
          <w:tab w:val="left" w:pos="851"/>
        </w:tabs>
        <w:rPr>
          <w:rFonts w:ascii="Arial" w:hAnsi="Arial" w:cs="Arial"/>
        </w:rPr>
      </w:pPr>
    </w:p>
    <w:p w14:paraId="5993D911" w14:textId="17FB39D2" w:rsidR="005F47D2" w:rsidRDefault="005F47D2" w:rsidP="006C4338">
      <w:pPr>
        <w:tabs>
          <w:tab w:val="left" w:pos="851"/>
        </w:tabs>
        <w:rPr>
          <w:rFonts w:ascii="Arial" w:hAnsi="Arial" w:cs="Arial"/>
        </w:rPr>
      </w:pPr>
    </w:p>
    <w:p w14:paraId="1BE5DC32" w14:textId="5C3D38C3" w:rsidR="005F47D2" w:rsidRDefault="005F47D2" w:rsidP="006C4338">
      <w:pPr>
        <w:tabs>
          <w:tab w:val="left" w:pos="851"/>
        </w:tabs>
        <w:rPr>
          <w:rFonts w:ascii="Arial" w:hAnsi="Arial" w:cs="Arial"/>
        </w:rPr>
      </w:pPr>
    </w:p>
    <w:p w14:paraId="33B77F6F" w14:textId="21A0A310" w:rsidR="005F47D2" w:rsidRDefault="005F47D2" w:rsidP="006C4338">
      <w:pPr>
        <w:tabs>
          <w:tab w:val="left" w:pos="851"/>
        </w:tabs>
        <w:rPr>
          <w:rFonts w:ascii="Arial" w:hAnsi="Arial" w:cs="Arial"/>
        </w:rPr>
      </w:pPr>
    </w:p>
    <w:p w14:paraId="2A9C5935" w14:textId="4B17092A" w:rsidR="005F47D2" w:rsidRDefault="005F47D2" w:rsidP="006C4338">
      <w:pPr>
        <w:tabs>
          <w:tab w:val="left" w:pos="851"/>
        </w:tabs>
        <w:rPr>
          <w:rFonts w:ascii="Arial" w:hAnsi="Arial" w:cs="Arial"/>
        </w:rPr>
      </w:pPr>
    </w:p>
    <w:p w14:paraId="4DC771F7" w14:textId="776BE52C" w:rsidR="005F47D2" w:rsidRDefault="005F47D2" w:rsidP="006C4338">
      <w:pPr>
        <w:tabs>
          <w:tab w:val="left" w:pos="851"/>
        </w:tabs>
        <w:rPr>
          <w:rFonts w:ascii="Arial" w:hAnsi="Arial" w:cs="Arial"/>
        </w:rPr>
      </w:pPr>
    </w:p>
    <w:p w14:paraId="0143BE07" w14:textId="77777777" w:rsidR="005F47D2" w:rsidRDefault="005F47D2" w:rsidP="006C4338">
      <w:pPr>
        <w:tabs>
          <w:tab w:val="left" w:pos="851"/>
        </w:tabs>
        <w:rPr>
          <w:rFonts w:ascii="Arial" w:hAnsi="Arial" w:cs="Arial"/>
        </w:rPr>
      </w:pPr>
    </w:p>
    <w:p w14:paraId="1E381C9F" w14:textId="77777777" w:rsidR="0021527A" w:rsidRDefault="0021527A" w:rsidP="006F3DF9">
      <w:pPr>
        <w:tabs>
          <w:tab w:val="left" w:pos="851"/>
        </w:tabs>
        <w:rPr>
          <w:rFonts w:ascii="Arial" w:hAnsi="Arial" w:cs="Arial"/>
        </w:rPr>
      </w:pPr>
    </w:p>
    <w:p w14:paraId="69AEBA81" w14:textId="77777777" w:rsidR="0021527A" w:rsidRDefault="0021527A" w:rsidP="005846FB">
      <w:pPr>
        <w:tabs>
          <w:tab w:val="left" w:pos="851"/>
        </w:tabs>
        <w:rPr>
          <w:rFonts w:ascii="Arial" w:hAnsi="Arial" w:cs="Arial"/>
        </w:rPr>
      </w:pPr>
    </w:p>
    <w:p w14:paraId="6F35D049" w14:textId="77777777" w:rsidR="0021527A" w:rsidRDefault="0021527A" w:rsidP="005846FB">
      <w:pPr>
        <w:tabs>
          <w:tab w:val="left" w:pos="851"/>
        </w:tabs>
        <w:rPr>
          <w:rFonts w:ascii="Arial" w:hAnsi="Arial" w:cs="Arial"/>
        </w:rPr>
      </w:pPr>
    </w:p>
    <w:p w14:paraId="7E847029"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5398F8A2" w14:textId="77777777" w:rsidTr="005F47D2">
        <w:tc>
          <w:tcPr>
            <w:tcW w:w="4644" w:type="dxa"/>
            <w:tcBorders>
              <w:top w:val="single" w:sz="4" w:space="0" w:color="000000"/>
              <w:left w:val="single" w:sz="4" w:space="0" w:color="000000"/>
              <w:bottom w:val="single" w:sz="4" w:space="0" w:color="000000"/>
            </w:tcBorders>
            <w:shd w:val="clear" w:color="auto" w:fill="auto"/>
            <w:vAlign w:val="center"/>
          </w:tcPr>
          <w:p w14:paraId="39CFC79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329891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7DBE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0F2A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CC88045" w14:textId="77777777" w:rsidTr="005F47D2">
        <w:trPr>
          <w:trHeight w:val="1021"/>
        </w:trPr>
        <w:tc>
          <w:tcPr>
            <w:tcW w:w="4644" w:type="dxa"/>
            <w:tcBorders>
              <w:top w:val="single" w:sz="4" w:space="0" w:color="000000"/>
              <w:left w:val="single" w:sz="4" w:space="0" w:color="000000"/>
            </w:tcBorders>
            <w:shd w:val="clear" w:color="auto" w:fill="CCFFFF"/>
          </w:tcPr>
          <w:p w14:paraId="2E87392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4A7EF3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9903832" w14:textId="77777777" w:rsidR="00332B12" w:rsidRDefault="00332B12" w:rsidP="00B054DA">
            <w:pPr>
              <w:tabs>
                <w:tab w:val="left" w:pos="851"/>
              </w:tabs>
              <w:snapToGrid w:val="0"/>
              <w:jc w:val="both"/>
              <w:rPr>
                <w:rFonts w:ascii="Arial" w:hAnsi="Arial" w:cs="Arial"/>
                <w:b/>
                <w:bCs/>
              </w:rPr>
            </w:pPr>
          </w:p>
        </w:tc>
      </w:tr>
      <w:tr w:rsidR="00332B12" w14:paraId="47AAEA5B" w14:textId="77777777" w:rsidTr="005F47D2">
        <w:trPr>
          <w:trHeight w:val="1021"/>
        </w:trPr>
        <w:tc>
          <w:tcPr>
            <w:tcW w:w="4644" w:type="dxa"/>
            <w:tcBorders>
              <w:left w:val="single" w:sz="4" w:space="0" w:color="000000"/>
            </w:tcBorders>
            <w:shd w:val="clear" w:color="auto" w:fill="auto"/>
          </w:tcPr>
          <w:p w14:paraId="32EDDA6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E0FE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78BC253" w14:textId="77777777" w:rsidR="00332B12" w:rsidRDefault="00332B12" w:rsidP="00B054DA">
            <w:pPr>
              <w:tabs>
                <w:tab w:val="left" w:pos="851"/>
              </w:tabs>
              <w:snapToGrid w:val="0"/>
              <w:jc w:val="both"/>
              <w:rPr>
                <w:rFonts w:ascii="Arial" w:hAnsi="Arial" w:cs="Arial"/>
                <w:b/>
                <w:bCs/>
              </w:rPr>
            </w:pPr>
          </w:p>
        </w:tc>
      </w:tr>
      <w:tr w:rsidR="00332B12" w14:paraId="144EA2B9" w14:textId="77777777" w:rsidTr="005F47D2">
        <w:trPr>
          <w:trHeight w:val="1021"/>
        </w:trPr>
        <w:tc>
          <w:tcPr>
            <w:tcW w:w="4644" w:type="dxa"/>
            <w:tcBorders>
              <w:left w:val="single" w:sz="4" w:space="0" w:color="000000"/>
              <w:bottom w:val="single" w:sz="4" w:space="0" w:color="000000"/>
            </w:tcBorders>
            <w:shd w:val="clear" w:color="auto" w:fill="CCFFFF"/>
          </w:tcPr>
          <w:p w14:paraId="32798D9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C39B5C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D0001B7" w14:textId="77777777" w:rsidR="00332B12" w:rsidRDefault="00332B12" w:rsidP="00B054DA">
            <w:pPr>
              <w:tabs>
                <w:tab w:val="left" w:pos="851"/>
              </w:tabs>
              <w:snapToGrid w:val="0"/>
              <w:jc w:val="both"/>
              <w:rPr>
                <w:rFonts w:ascii="Arial" w:hAnsi="Arial" w:cs="Arial"/>
                <w:b/>
                <w:bCs/>
              </w:rPr>
            </w:pPr>
          </w:p>
        </w:tc>
      </w:tr>
    </w:tbl>
    <w:p w14:paraId="27C5537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8210321" w14:textId="77777777" w:rsidR="009B1CD0" w:rsidRDefault="009B1CD0" w:rsidP="006C4338">
      <w:pPr>
        <w:tabs>
          <w:tab w:val="left" w:pos="851"/>
        </w:tabs>
        <w:rPr>
          <w:rFonts w:ascii="Arial" w:hAnsi="Arial" w:cs="Arial"/>
        </w:rPr>
      </w:pPr>
    </w:p>
    <w:p w14:paraId="0581FA95" w14:textId="77777777" w:rsidR="009B1CD0" w:rsidRDefault="009B1CD0" w:rsidP="006C4338">
      <w:pPr>
        <w:tabs>
          <w:tab w:val="left" w:pos="851"/>
        </w:tabs>
        <w:rPr>
          <w:rFonts w:ascii="Arial" w:hAnsi="Arial" w:cs="Arial"/>
        </w:rPr>
      </w:pPr>
    </w:p>
    <w:p w14:paraId="6676E7B0"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279A04" w14:textId="77777777">
        <w:tc>
          <w:tcPr>
            <w:tcW w:w="10277" w:type="dxa"/>
            <w:shd w:val="clear" w:color="auto" w:fill="66CCFF"/>
          </w:tcPr>
          <w:p w14:paraId="7AA348A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3B4C79D3" w14:textId="77777777" w:rsidR="009B1CD0" w:rsidRDefault="009B1CD0" w:rsidP="006C4338">
      <w:pPr>
        <w:tabs>
          <w:tab w:val="left" w:pos="851"/>
        </w:tabs>
      </w:pPr>
    </w:p>
    <w:p w14:paraId="7FEA5C7B" w14:textId="77777777" w:rsidR="009B1CD0" w:rsidRDefault="009B1CD0" w:rsidP="006C4338">
      <w:pPr>
        <w:tabs>
          <w:tab w:val="left" w:pos="851"/>
        </w:tabs>
      </w:pPr>
    </w:p>
    <w:p w14:paraId="5CEAC9C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364CA5B3"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357D90E8" w14:textId="77777777" w:rsidR="009B1CD0" w:rsidRDefault="009B1CD0" w:rsidP="009B45B9">
      <w:pPr>
        <w:pStyle w:val="Titre1"/>
        <w:tabs>
          <w:tab w:val="left" w:pos="851"/>
        </w:tabs>
        <w:ind w:left="0"/>
        <w:jc w:val="both"/>
        <w:rPr>
          <w:rFonts w:ascii="Arial" w:hAnsi="Arial" w:cs="Arial"/>
        </w:rPr>
      </w:pPr>
    </w:p>
    <w:p w14:paraId="07AC330A" w14:textId="77777777" w:rsidR="005F47D2" w:rsidRPr="005F47D2" w:rsidRDefault="005F47D2" w:rsidP="005F47D2">
      <w:pPr>
        <w:pStyle w:val="Paragraphedeliste"/>
        <w:numPr>
          <w:ilvl w:val="0"/>
          <w:numId w:val="1"/>
        </w:numPr>
        <w:jc w:val="center"/>
        <w:rPr>
          <w:rFonts w:ascii="Arial Narrow" w:hAnsi="Arial Narrow" w:cs="Arial"/>
          <w:bCs/>
          <w:sz w:val="24"/>
          <w:szCs w:val="24"/>
          <w:lang w:eastAsia="en-US"/>
        </w:rPr>
      </w:pPr>
      <w:r w:rsidRPr="005F47D2">
        <w:rPr>
          <w:rFonts w:ascii="Arial Narrow" w:hAnsi="Arial Narrow" w:cs="Arial"/>
          <w:b/>
          <w:sz w:val="24"/>
          <w:szCs w:val="24"/>
        </w:rPr>
        <w:t xml:space="preserve">IFPRA </w:t>
      </w:r>
      <w:r w:rsidRPr="005F47D2">
        <w:rPr>
          <w:rFonts w:ascii="Arial Narrow" w:hAnsi="Arial Narrow" w:cs="Arial"/>
          <w:bCs/>
          <w:sz w:val="18"/>
          <w:szCs w:val="18"/>
        </w:rPr>
        <w:t>(</w:t>
      </w:r>
      <w:r w:rsidRPr="005F47D2">
        <w:rPr>
          <w:rFonts w:ascii="Arial Narrow" w:hAnsi="Arial Narrow" w:cs="Arial"/>
          <w:b/>
          <w:sz w:val="18"/>
          <w:szCs w:val="18"/>
        </w:rPr>
        <w:t>I</w:t>
      </w:r>
      <w:r w:rsidRPr="005F47D2">
        <w:rPr>
          <w:rFonts w:ascii="Arial Narrow" w:hAnsi="Arial Narrow" w:cs="Arial"/>
          <w:bCs/>
          <w:sz w:val="18"/>
          <w:szCs w:val="18"/>
        </w:rPr>
        <w:t xml:space="preserve">nstitut de la </w:t>
      </w:r>
      <w:r w:rsidRPr="005F47D2">
        <w:rPr>
          <w:rFonts w:ascii="Arial Narrow" w:hAnsi="Arial Narrow" w:cs="Arial"/>
          <w:b/>
          <w:sz w:val="18"/>
          <w:szCs w:val="18"/>
        </w:rPr>
        <w:t>F</w:t>
      </w:r>
      <w:r w:rsidRPr="005F47D2">
        <w:rPr>
          <w:rFonts w:ascii="Arial Narrow" w:hAnsi="Arial Narrow" w:cs="Arial"/>
          <w:bCs/>
          <w:sz w:val="18"/>
          <w:szCs w:val="18"/>
        </w:rPr>
        <w:t xml:space="preserve">ormation </w:t>
      </w:r>
      <w:r w:rsidRPr="005F47D2">
        <w:rPr>
          <w:rFonts w:ascii="Arial Narrow" w:hAnsi="Arial Narrow" w:cs="Arial"/>
          <w:b/>
          <w:sz w:val="18"/>
          <w:szCs w:val="18"/>
        </w:rPr>
        <w:t>P</w:t>
      </w:r>
      <w:r w:rsidRPr="005F47D2">
        <w:rPr>
          <w:rFonts w:ascii="Arial Narrow" w:hAnsi="Arial Narrow" w:cs="Arial"/>
          <w:bCs/>
          <w:sz w:val="18"/>
          <w:szCs w:val="18"/>
        </w:rPr>
        <w:t xml:space="preserve">rofessionnelle en </w:t>
      </w:r>
      <w:r w:rsidRPr="005F47D2">
        <w:rPr>
          <w:rFonts w:ascii="Arial Narrow" w:hAnsi="Arial Narrow" w:cs="Arial"/>
          <w:b/>
          <w:sz w:val="18"/>
          <w:szCs w:val="18"/>
        </w:rPr>
        <w:t>R</w:t>
      </w:r>
      <w:r w:rsidRPr="005F47D2">
        <w:rPr>
          <w:rFonts w:ascii="Arial Narrow" w:hAnsi="Arial Narrow" w:cs="Arial"/>
          <w:bCs/>
          <w:sz w:val="18"/>
          <w:szCs w:val="18"/>
        </w:rPr>
        <w:t xml:space="preserve">égion </w:t>
      </w:r>
      <w:r w:rsidRPr="005F47D2">
        <w:rPr>
          <w:rFonts w:ascii="Arial Narrow" w:hAnsi="Arial Narrow" w:cs="Arial"/>
          <w:b/>
          <w:sz w:val="18"/>
          <w:szCs w:val="18"/>
        </w:rPr>
        <w:t>A</w:t>
      </w:r>
      <w:r w:rsidRPr="005F47D2">
        <w:rPr>
          <w:rFonts w:ascii="Arial Narrow" w:hAnsi="Arial Narrow" w:cs="Arial"/>
          <w:bCs/>
          <w:sz w:val="18"/>
          <w:szCs w:val="18"/>
        </w:rPr>
        <w:t>cadémique)</w:t>
      </w:r>
    </w:p>
    <w:p w14:paraId="742EBA55" w14:textId="77777777" w:rsidR="005F47D2" w:rsidRPr="005F47D2" w:rsidRDefault="005F47D2" w:rsidP="005F47D2">
      <w:pPr>
        <w:pStyle w:val="Paragraphedeliste"/>
        <w:numPr>
          <w:ilvl w:val="0"/>
          <w:numId w:val="1"/>
        </w:numPr>
        <w:jc w:val="center"/>
        <w:rPr>
          <w:rFonts w:ascii="Arial Narrow" w:hAnsi="Arial Narrow" w:cs="Arial"/>
          <w:bCs/>
          <w:sz w:val="24"/>
          <w:szCs w:val="24"/>
        </w:rPr>
      </w:pPr>
      <w:r w:rsidRPr="005F47D2">
        <w:rPr>
          <w:rFonts w:ascii="Arial Narrow" w:hAnsi="Arial Narrow" w:cs="Arial"/>
          <w:bCs/>
          <w:sz w:val="24"/>
          <w:szCs w:val="24"/>
        </w:rPr>
        <w:t>2, rue du Professeur Fleury</w:t>
      </w:r>
    </w:p>
    <w:p w14:paraId="3FAF4C73" w14:textId="77777777" w:rsidR="005F47D2" w:rsidRPr="005F47D2" w:rsidRDefault="005F47D2" w:rsidP="005F47D2">
      <w:pPr>
        <w:pStyle w:val="Paragraphedeliste"/>
        <w:numPr>
          <w:ilvl w:val="0"/>
          <w:numId w:val="1"/>
        </w:numPr>
        <w:jc w:val="center"/>
        <w:rPr>
          <w:rFonts w:ascii="Arial Narrow" w:hAnsi="Arial Narrow" w:cs="Arial"/>
          <w:bCs/>
          <w:sz w:val="24"/>
          <w:szCs w:val="24"/>
        </w:rPr>
      </w:pPr>
      <w:r w:rsidRPr="005F47D2">
        <w:rPr>
          <w:rFonts w:ascii="Arial Narrow" w:hAnsi="Arial Narrow" w:cs="Arial"/>
          <w:bCs/>
          <w:sz w:val="24"/>
          <w:szCs w:val="24"/>
        </w:rPr>
        <w:t>CS 90102</w:t>
      </w:r>
    </w:p>
    <w:p w14:paraId="4314B2F7" w14:textId="77777777" w:rsidR="005F47D2" w:rsidRPr="005F47D2" w:rsidRDefault="005F47D2" w:rsidP="005F47D2">
      <w:pPr>
        <w:pStyle w:val="Paragraphedeliste"/>
        <w:numPr>
          <w:ilvl w:val="0"/>
          <w:numId w:val="1"/>
        </w:numPr>
        <w:jc w:val="center"/>
        <w:rPr>
          <w:rFonts w:ascii="Arial Narrow" w:hAnsi="Arial Narrow" w:cs="Arial"/>
          <w:bCs/>
          <w:sz w:val="24"/>
          <w:szCs w:val="24"/>
        </w:rPr>
      </w:pPr>
      <w:r w:rsidRPr="005F47D2">
        <w:rPr>
          <w:rFonts w:ascii="Arial Narrow" w:hAnsi="Arial Narrow" w:cs="Arial"/>
          <w:bCs/>
          <w:sz w:val="24"/>
          <w:szCs w:val="24"/>
        </w:rPr>
        <w:t>76137 MONT SAINT AIGNAN Cedex</w:t>
      </w:r>
    </w:p>
    <w:p w14:paraId="5674F81A" w14:textId="77777777" w:rsidR="009B1CD0" w:rsidRDefault="009B1CD0" w:rsidP="005846FB">
      <w:pPr>
        <w:pStyle w:val="En-tte"/>
        <w:tabs>
          <w:tab w:val="clear" w:pos="4536"/>
          <w:tab w:val="clear" w:pos="9072"/>
          <w:tab w:val="left" w:pos="851"/>
        </w:tabs>
        <w:jc w:val="both"/>
        <w:rPr>
          <w:rFonts w:ascii="Arial" w:hAnsi="Arial" w:cs="Arial"/>
        </w:rPr>
      </w:pPr>
    </w:p>
    <w:p w14:paraId="605EECB6" w14:textId="77777777" w:rsidR="009B1CD0" w:rsidRDefault="009B1CD0" w:rsidP="005846FB">
      <w:pPr>
        <w:pStyle w:val="En-tte"/>
        <w:tabs>
          <w:tab w:val="clear" w:pos="4536"/>
          <w:tab w:val="clear" w:pos="9072"/>
          <w:tab w:val="left" w:pos="851"/>
        </w:tabs>
        <w:jc w:val="both"/>
        <w:rPr>
          <w:rFonts w:ascii="Arial" w:hAnsi="Arial" w:cs="Arial"/>
        </w:rPr>
      </w:pPr>
    </w:p>
    <w:p w14:paraId="34ABF83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445DC6EC"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CA51204" w14:textId="77777777" w:rsidR="009B1CD0" w:rsidRDefault="009B1CD0" w:rsidP="0083205E">
      <w:pPr>
        <w:tabs>
          <w:tab w:val="left" w:pos="851"/>
        </w:tabs>
        <w:jc w:val="both"/>
        <w:rPr>
          <w:rFonts w:ascii="Arial" w:hAnsi="Arial" w:cs="Arial"/>
        </w:rPr>
      </w:pPr>
    </w:p>
    <w:p w14:paraId="6E08090C" w14:textId="77777777" w:rsidR="005F47D2" w:rsidRDefault="005F47D2" w:rsidP="005F47D2">
      <w:pPr>
        <w:pStyle w:val="Paragraphedeliste"/>
        <w:ind w:left="0"/>
        <w:jc w:val="center"/>
        <w:rPr>
          <w:rFonts w:ascii="Arial Narrow" w:hAnsi="Arial Narrow" w:cs="Arial"/>
          <w:b/>
          <w:sz w:val="24"/>
          <w:szCs w:val="24"/>
          <w:lang w:eastAsia="fr-FR"/>
        </w:rPr>
      </w:pPr>
      <w:r>
        <w:rPr>
          <w:rFonts w:ascii="Arial Narrow" w:hAnsi="Arial Narrow" w:cs="Arial"/>
          <w:b/>
          <w:sz w:val="24"/>
          <w:szCs w:val="24"/>
        </w:rPr>
        <w:t>François MACOU, Directeur Adjoint de l’IFPRA</w:t>
      </w:r>
    </w:p>
    <w:p w14:paraId="43B10BD4" w14:textId="77777777" w:rsidR="009B1CD0" w:rsidRDefault="009B1CD0" w:rsidP="0083205E">
      <w:pPr>
        <w:tabs>
          <w:tab w:val="left" w:pos="851"/>
        </w:tabs>
        <w:jc w:val="both"/>
        <w:rPr>
          <w:rFonts w:ascii="Arial" w:hAnsi="Arial" w:cs="Arial"/>
        </w:rPr>
      </w:pPr>
    </w:p>
    <w:p w14:paraId="76825B62" w14:textId="77777777" w:rsidR="009B1CD0" w:rsidRDefault="009B1CD0" w:rsidP="009B45B9">
      <w:pPr>
        <w:tabs>
          <w:tab w:val="left" w:pos="851"/>
        </w:tabs>
        <w:jc w:val="both"/>
        <w:rPr>
          <w:rFonts w:ascii="Arial" w:hAnsi="Arial" w:cs="Arial"/>
        </w:rPr>
      </w:pPr>
    </w:p>
    <w:p w14:paraId="01F8A52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14:paraId="3AE5A2D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737412C" w14:textId="77777777" w:rsidR="001C40C0" w:rsidRDefault="001C40C0" w:rsidP="009B45B9">
      <w:pPr>
        <w:tabs>
          <w:tab w:val="left" w:pos="851"/>
        </w:tabs>
        <w:jc w:val="both"/>
        <w:rPr>
          <w:rFonts w:ascii="Arial" w:hAnsi="Arial" w:cs="Arial"/>
        </w:rPr>
      </w:pPr>
    </w:p>
    <w:p w14:paraId="0DCC072F" w14:textId="77777777" w:rsidR="001C40C0" w:rsidRDefault="001C40C0" w:rsidP="009B45B9">
      <w:pPr>
        <w:tabs>
          <w:tab w:val="left" w:pos="851"/>
        </w:tabs>
        <w:jc w:val="both"/>
        <w:rPr>
          <w:rFonts w:ascii="Arial" w:hAnsi="Arial" w:cs="Arial"/>
        </w:rPr>
      </w:pPr>
    </w:p>
    <w:p w14:paraId="673C5383" w14:textId="77777777" w:rsidR="009B1CD0" w:rsidRDefault="009B1CD0" w:rsidP="009B45B9">
      <w:pPr>
        <w:tabs>
          <w:tab w:val="left" w:pos="851"/>
        </w:tabs>
        <w:jc w:val="both"/>
        <w:rPr>
          <w:rFonts w:ascii="Arial" w:hAnsi="Arial" w:cs="Arial"/>
        </w:rPr>
      </w:pPr>
    </w:p>
    <w:p w14:paraId="105CC6B3" w14:textId="77777777" w:rsidR="009B1CD0" w:rsidRDefault="009B1CD0" w:rsidP="009B45B9">
      <w:pPr>
        <w:pStyle w:val="fcase2metab"/>
        <w:ind w:left="0" w:firstLine="0"/>
        <w:rPr>
          <w:rFonts w:ascii="Arial" w:hAnsi="Arial" w:cs="Arial"/>
        </w:rPr>
      </w:pPr>
    </w:p>
    <w:p w14:paraId="523F690A"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5AD7E5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BD3F9E3" w14:textId="77777777" w:rsidR="009B1CD0" w:rsidRDefault="009B1CD0" w:rsidP="009B45B9">
      <w:pPr>
        <w:pStyle w:val="fcase2metab"/>
        <w:rPr>
          <w:rFonts w:ascii="Arial" w:hAnsi="Arial" w:cs="Arial"/>
        </w:rPr>
      </w:pPr>
    </w:p>
    <w:p w14:paraId="40819B8F" w14:textId="77777777" w:rsidR="009B1CD0" w:rsidRDefault="009B1CD0" w:rsidP="009B45B9">
      <w:pPr>
        <w:pStyle w:val="fcase2metab"/>
        <w:ind w:left="0" w:firstLine="0"/>
        <w:rPr>
          <w:rFonts w:ascii="Arial" w:hAnsi="Arial" w:cs="Arial"/>
        </w:rPr>
      </w:pPr>
    </w:p>
    <w:p w14:paraId="47398FBF" w14:textId="77777777" w:rsidR="009B1CD0" w:rsidRDefault="009B1CD0" w:rsidP="009B45B9">
      <w:pPr>
        <w:pStyle w:val="fcase2metab"/>
        <w:ind w:left="0" w:firstLine="0"/>
        <w:rPr>
          <w:rFonts w:ascii="Arial" w:hAnsi="Arial" w:cs="Arial"/>
        </w:rPr>
      </w:pPr>
    </w:p>
    <w:p w14:paraId="064C6137"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3B3A31C1" w14:textId="77777777" w:rsidR="0079785C" w:rsidRDefault="0079785C" w:rsidP="009B45B9">
      <w:pPr>
        <w:pStyle w:val="fcase2metab"/>
        <w:rPr>
          <w:rFonts w:ascii="Arial" w:hAnsi="Arial" w:cs="Arial"/>
        </w:rPr>
      </w:pPr>
    </w:p>
    <w:p w14:paraId="42938A7C" w14:textId="77777777" w:rsidR="0079785C" w:rsidRDefault="0079785C" w:rsidP="009B45B9">
      <w:pPr>
        <w:pStyle w:val="fcase2metab"/>
        <w:rPr>
          <w:rFonts w:ascii="Arial" w:hAnsi="Arial" w:cs="Arial"/>
        </w:rPr>
      </w:pPr>
    </w:p>
    <w:p w14:paraId="4A2854CF" w14:textId="77777777" w:rsidR="009B1CD0" w:rsidRDefault="009B1CD0" w:rsidP="009B45B9">
      <w:pPr>
        <w:tabs>
          <w:tab w:val="left" w:pos="851"/>
        </w:tabs>
        <w:rPr>
          <w:rFonts w:ascii="Arial" w:hAnsi="Arial" w:cs="Arial"/>
        </w:rPr>
      </w:pPr>
    </w:p>
    <w:p w14:paraId="084A537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670633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6E4B418" w14:textId="77777777" w:rsidR="009B1CD0" w:rsidRDefault="009B1CD0" w:rsidP="009B45B9">
      <w:pPr>
        <w:tabs>
          <w:tab w:val="left" w:pos="851"/>
        </w:tabs>
        <w:rPr>
          <w:rFonts w:ascii="Arial" w:hAnsi="Arial" w:cs="Arial"/>
        </w:rPr>
      </w:pPr>
    </w:p>
    <w:p w14:paraId="1EDDE339" w14:textId="2CF8CC61" w:rsidR="009B1CD0" w:rsidRDefault="009B1CD0" w:rsidP="009B45B9">
      <w:pPr>
        <w:tabs>
          <w:tab w:val="left" w:pos="851"/>
        </w:tabs>
        <w:rPr>
          <w:rFonts w:ascii="Arial" w:hAnsi="Arial" w:cs="Arial"/>
        </w:rPr>
      </w:pPr>
    </w:p>
    <w:p w14:paraId="5FC56081" w14:textId="77777777" w:rsidR="005F47D2" w:rsidRDefault="005F47D2" w:rsidP="009B45B9">
      <w:pPr>
        <w:tabs>
          <w:tab w:val="left" w:pos="851"/>
        </w:tabs>
        <w:rPr>
          <w:rFonts w:ascii="Arial" w:hAnsi="Arial" w:cs="Arial"/>
        </w:rPr>
      </w:pPr>
    </w:p>
    <w:p w14:paraId="4162C7C4" w14:textId="054D1082" w:rsidR="009B1CD0" w:rsidRDefault="009B1CD0" w:rsidP="009B45B9">
      <w:pPr>
        <w:tabs>
          <w:tab w:val="left" w:pos="851"/>
          <w:tab w:val="left" w:pos="5245"/>
          <w:tab w:val="left" w:pos="7371"/>
          <w:tab w:val="left" w:pos="7655"/>
        </w:tabs>
        <w:jc w:val="both"/>
      </w:pPr>
      <w:r>
        <w:rPr>
          <w:rFonts w:ascii="Arial" w:hAnsi="Arial" w:cs="Arial"/>
        </w:rPr>
        <w:tab/>
        <w:t>A</w:t>
      </w:r>
      <w:r w:rsidR="005F47D2">
        <w:rPr>
          <w:rFonts w:ascii="Arial" w:hAnsi="Arial" w:cs="Arial"/>
        </w:rPr>
        <w:t xml:space="preserve"> Mont Saint Aignan</w:t>
      </w:r>
      <w:r>
        <w:rPr>
          <w:rFonts w:ascii="Arial" w:hAnsi="Arial" w:cs="Arial"/>
        </w:rPr>
        <w:t>, le …………………</w:t>
      </w:r>
    </w:p>
    <w:p w14:paraId="4A00C694" w14:textId="77777777" w:rsidR="009B1CD0" w:rsidRDefault="009B1CD0" w:rsidP="009B45B9">
      <w:pPr>
        <w:tabs>
          <w:tab w:val="left" w:pos="851"/>
        </w:tabs>
      </w:pPr>
    </w:p>
    <w:p w14:paraId="1ACF066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334F004"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0E87A14"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79263" w14:textId="77777777" w:rsidR="00512635" w:rsidRDefault="00512635">
      <w:r>
        <w:separator/>
      </w:r>
    </w:p>
  </w:endnote>
  <w:endnote w:type="continuationSeparator" w:id="0">
    <w:p w14:paraId="383A9198" w14:textId="77777777" w:rsidR="00512635" w:rsidRDefault="00512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6328C761" w14:textId="77777777" w:rsidTr="0083205E">
      <w:trPr>
        <w:tblHeader/>
      </w:trPr>
      <w:tc>
        <w:tcPr>
          <w:tcW w:w="2906" w:type="dxa"/>
          <w:shd w:val="clear" w:color="auto" w:fill="66CCFF"/>
        </w:tcPr>
        <w:p w14:paraId="2926FC3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57A60D4A" w14:textId="555D73BC" w:rsidR="009B1CD0" w:rsidRPr="003B7D17" w:rsidRDefault="005F47D2" w:rsidP="003B7D17">
          <w:pPr>
            <w:jc w:val="center"/>
            <w:rPr>
              <w:rFonts w:ascii="Arial" w:hAnsi="Arial" w:cs="Arial"/>
              <w:b/>
              <w:i/>
            </w:rPr>
          </w:pPr>
          <w:r>
            <w:rPr>
              <w:rFonts w:ascii="Arial" w:hAnsi="Arial" w:cs="Arial"/>
              <w:b/>
              <w:i/>
            </w:rPr>
            <w:t xml:space="preserve">Marché </w:t>
          </w:r>
          <w:r w:rsidR="003B7D17">
            <w:rPr>
              <w:rFonts w:ascii="Arial" w:hAnsi="Arial" w:cs="Arial"/>
              <w:b/>
              <w:i/>
            </w:rPr>
            <w:t>Informatique</w:t>
          </w:r>
          <w:r>
            <w:rPr>
              <w:rFonts w:ascii="Arial" w:hAnsi="Arial" w:cs="Arial"/>
              <w:b/>
              <w:i/>
            </w:rPr>
            <w:t xml:space="preserve"> n°</w:t>
          </w:r>
          <w:r w:rsidR="00EF22D6">
            <w:rPr>
              <w:rFonts w:ascii="Arial" w:hAnsi="Arial" w:cs="Arial"/>
              <w:b/>
              <w:i/>
            </w:rPr>
            <w:t>2025-informatique01</w:t>
          </w:r>
        </w:p>
      </w:tc>
      <w:tc>
        <w:tcPr>
          <w:tcW w:w="896" w:type="dxa"/>
          <w:shd w:val="clear" w:color="auto" w:fill="66CCFF"/>
        </w:tcPr>
        <w:p w14:paraId="1858A4C8"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1BB6386B"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060E5">
            <w:rPr>
              <w:rStyle w:val="Numrodepage"/>
              <w:rFonts w:cs="Arial"/>
              <w:b/>
              <w:noProof/>
            </w:rPr>
            <w:t>1</w:t>
          </w:r>
          <w:r>
            <w:rPr>
              <w:rStyle w:val="Numrodepage"/>
              <w:rFonts w:cs="Arial"/>
              <w:b/>
            </w:rPr>
            <w:fldChar w:fldCharType="end"/>
          </w:r>
        </w:p>
      </w:tc>
      <w:tc>
        <w:tcPr>
          <w:tcW w:w="165" w:type="dxa"/>
          <w:shd w:val="clear" w:color="auto" w:fill="66CCFF"/>
        </w:tcPr>
        <w:p w14:paraId="389F1758" w14:textId="77777777" w:rsidR="009B1CD0" w:rsidRDefault="009B1CD0">
          <w:pPr>
            <w:jc w:val="center"/>
          </w:pPr>
          <w:r>
            <w:rPr>
              <w:rFonts w:ascii="Arial" w:hAnsi="Arial" w:cs="Arial"/>
              <w:b/>
            </w:rPr>
            <w:t>/</w:t>
          </w:r>
        </w:p>
      </w:tc>
      <w:tc>
        <w:tcPr>
          <w:tcW w:w="544" w:type="dxa"/>
          <w:shd w:val="clear" w:color="auto" w:fill="66CCFF"/>
        </w:tcPr>
        <w:p w14:paraId="4A4F66D5"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060E5">
            <w:rPr>
              <w:rStyle w:val="Numrodepage"/>
              <w:rFonts w:cs="Arial"/>
              <w:b/>
              <w:noProof/>
            </w:rPr>
            <w:t>6</w:t>
          </w:r>
          <w:r>
            <w:rPr>
              <w:rStyle w:val="Numrodepage"/>
              <w:rFonts w:cs="Arial"/>
              <w:b/>
            </w:rPr>
            <w:fldChar w:fldCharType="end"/>
          </w:r>
        </w:p>
      </w:tc>
    </w:tr>
  </w:tbl>
  <w:p w14:paraId="2E75B17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5D548" w14:textId="77777777" w:rsidR="00512635" w:rsidRDefault="00512635">
      <w:r>
        <w:separator/>
      </w:r>
    </w:p>
  </w:footnote>
  <w:footnote w:type="continuationSeparator" w:id="0">
    <w:p w14:paraId="0DD6912C" w14:textId="77777777" w:rsidR="00512635" w:rsidRDefault="00512635">
      <w:r>
        <w:continuationSeparator/>
      </w:r>
    </w:p>
  </w:footnote>
  <w:footnote w:id="1">
    <w:p w14:paraId="2D5F5B44" w14:textId="10023387" w:rsidR="009B1CD0" w:rsidRDefault="009B1CD0">
      <w:pPr>
        <w:pStyle w:val="Notedebasdepage"/>
      </w:pPr>
      <w:r>
        <w:rPr>
          <w:rFonts w:ascii="Arial" w:hAnsi="Arial" w:cs="Arial"/>
          <w:sz w:val="16"/>
          <w:szCs w:val="16"/>
        </w:rPr>
        <w:t>.</w:t>
      </w:r>
    </w:p>
  </w:footnote>
  <w:footnote w:id="2">
    <w:p w14:paraId="3E3D145F"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8436417"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9087C71"/>
    <w:multiLevelType w:val="hybridMultilevel"/>
    <w:tmpl w:val="B34047B0"/>
    <w:lvl w:ilvl="0" w:tplc="C994A7E0">
      <w:start w:val="5"/>
      <w:numFmt w:val="bullet"/>
      <w:lvlText w:val="-"/>
      <w:lvlJc w:val="left"/>
      <w:pPr>
        <w:ind w:left="720" w:hanging="360"/>
      </w:pPr>
      <w:rPr>
        <w:rFonts w:ascii="Arial Narrow" w:eastAsia="Calibri"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E0020"/>
    <w:rsid w:val="00166B56"/>
    <w:rsid w:val="001C40C0"/>
    <w:rsid w:val="001C733C"/>
    <w:rsid w:val="0021527A"/>
    <w:rsid w:val="0021797C"/>
    <w:rsid w:val="00225A1A"/>
    <w:rsid w:val="002904AF"/>
    <w:rsid w:val="002C2CA3"/>
    <w:rsid w:val="002C4B3E"/>
    <w:rsid w:val="002C79D6"/>
    <w:rsid w:val="00332B12"/>
    <w:rsid w:val="00354C04"/>
    <w:rsid w:val="00374E71"/>
    <w:rsid w:val="00385E76"/>
    <w:rsid w:val="003B7D17"/>
    <w:rsid w:val="0043706E"/>
    <w:rsid w:val="0044597F"/>
    <w:rsid w:val="004A7169"/>
    <w:rsid w:val="004C4ADC"/>
    <w:rsid w:val="004E75A6"/>
    <w:rsid w:val="00512635"/>
    <w:rsid w:val="00514DAF"/>
    <w:rsid w:val="00532EC7"/>
    <w:rsid w:val="00541CA3"/>
    <w:rsid w:val="005546A9"/>
    <w:rsid w:val="005846FB"/>
    <w:rsid w:val="005A4A3B"/>
    <w:rsid w:val="005A4CB5"/>
    <w:rsid w:val="005F47D2"/>
    <w:rsid w:val="0061068C"/>
    <w:rsid w:val="0064560F"/>
    <w:rsid w:val="006579DE"/>
    <w:rsid w:val="00660727"/>
    <w:rsid w:val="006C4338"/>
    <w:rsid w:val="006F3DF9"/>
    <w:rsid w:val="007060E5"/>
    <w:rsid w:val="00710FD6"/>
    <w:rsid w:val="00757151"/>
    <w:rsid w:val="007909E0"/>
    <w:rsid w:val="0079785C"/>
    <w:rsid w:val="007D7A65"/>
    <w:rsid w:val="007F68A6"/>
    <w:rsid w:val="0083205E"/>
    <w:rsid w:val="00844DAA"/>
    <w:rsid w:val="00934503"/>
    <w:rsid w:val="00983FF3"/>
    <w:rsid w:val="009B1CD0"/>
    <w:rsid w:val="009B45B9"/>
    <w:rsid w:val="00AE7831"/>
    <w:rsid w:val="00B054DA"/>
    <w:rsid w:val="00B64415"/>
    <w:rsid w:val="00B87564"/>
    <w:rsid w:val="00BA44E5"/>
    <w:rsid w:val="00BE6078"/>
    <w:rsid w:val="00C86789"/>
    <w:rsid w:val="00C91060"/>
    <w:rsid w:val="00C911FE"/>
    <w:rsid w:val="00CB4A79"/>
    <w:rsid w:val="00CD185D"/>
    <w:rsid w:val="00CD46CC"/>
    <w:rsid w:val="00D46BC7"/>
    <w:rsid w:val="00E47798"/>
    <w:rsid w:val="00E81585"/>
    <w:rsid w:val="00EF22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B0309B8"/>
  <w15:chartTrackingRefBased/>
  <w15:docId w15:val="{495BB468-E02E-4F1F-82D3-2EAE1F76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aliases w:val="normal cecile1"/>
    <w:basedOn w:val="Normal"/>
    <w:link w:val="ParagraphedelisteCar"/>
    <w:uiPriority w:val="34"/>
    <w:qFormat/>
    <w:rsid w:val="005F47D2"/>
    <w:pPr>
      <w:ind w:left="720"/>
      <w:contextualSpacing/>
    </w:pPr>
  </w:style>
  <w:style w:type="character" w:customStyle="1" w:styleId="ParagraphedelisteCar">
    <w:name w:val="Paragraphe de liste Car"/>
    <w:aliases w:val="normal cecile1 Car"/>
    <w:link w:val="Paragraphedeliste"/>
    <w:uiPriority w:val="34"/>
    <w:locked/>
    <w:rsid w:val="005F47D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52824567">
      <w:bodyDiv w:val="1"/>
      <w:marLeft w:val="0"/>
      <w:marRight w:val="0"/>
      <w:marTop w:val="0"/>
      <w:marBottom w:val="0"/>
      <w:divBdr>
        <w:top w:val="none" w:sz="0" w:space="0" w:color="auto"/>
        <w:left w:val="none" w:sz="0" w:space="0" w:color="auto"/>
        <w:bottom w:val="none" w:sz="0" w:space="0" w:color="auto"/>
        <w:right w:val="none" w:sz="0" w:space="0" w:color="auto"/>
      </w:divBdr>
    </w:div>
    <w:div w:id="1413504624">
      <w:bodyDiv w:val="1"/>
      <w:marLeft w:val="0"/>
      <w:marRight w:val="0"/>
      <w:marTop w:val="0"/>
      <w:marBottom w:val="0"/>
      <w:divBdr>
        <w:top w:val="none" w:sz="0" w:space="0" w:color="auto"/>
        <w:left w:val="none" w:sz="0" w:space="0" w:color="auto"/>
        <w:bottom w:val="none" w:sz="0" w:space="0" w:color="auto"/>
        <w:right w:val="none" w:sz="0" w:space="0" w:color="auto"/>
      </w:divBdr>
    </w:div>
    <w:div w:id="1432312146">
      <w:bodyDiv w:val="1"/>
      <w:marLeft w:val="0"/>
      <w:marRight w:val="0"/>
      <w:marTop w:val="0"/>
      <w:marBottom w:val="0"/>
      <w:divBdr>
        <w:top w:val="none" w:sz="0" w:space="0" w:color="auto"/>
        <w:left w:val="none" w:sz="0" w:space="0" w:color="auto"/>
        <w:bottom w:val="none" w:sz="0" w:space="0" w:color="auto"/>
        <w:right w:val="none" w:sz="0" w:space="0" w:color="auto"/>
      </w:divBdr>
    </w:div>
    <w:div w:id="1473643658">
      <w:bodyDiv w:val="1"/>
      <w:marLeft w:val="0"/>
      <w:marRight w:val="0"/>
      <w:marTop w:val="0"/>
      <w:marBottom w:val="0"/>
      <w:divBdr>
        <w:top w:val="none" w:sz="0" w:space="0" w:color="auto"/>
        <w:left w:val="none" w:sz="0" w:space="0" w:color="auto"/>
        <w:bottom w:val="none" w:sz="0" w:space="0" w:color="auto"/>
        <w:right w:val="none" w:sz="0" w:space="0" w:color="auto"/>
      </w:divBdr>
    </w:div>
    <w:div w:id="185980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84467-9F9F-4496-A9C6-067FCC264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120</TotalTime>
  <Pages>5</Pages>
  <Words>1522</Words>
  <Characters>8372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Taurin Sophie</cp:lastModifiedBy>
  <cp:revision>8</cp:revision>
  <cp:lastPrinted>2024-12-04T09:26:00Z</cp:lastPrinted>
  <dcterms:created xsi:type="dcterms:W3CDTF">2024-12-04T09:18:00Z</dcterms:created>
  <dcterms:modified xsi:type="dcterms:W3CDTF">2025-01-06T12:16:00Z</dcterms:modified>
</cp:coreProperties>
</file>