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0B5793">
        <w:rPr>
          <w:rFonts w:ascii="Arial Narrow" w:hAnsi="Arial Narrow" w:cs="Arial"/>
          <w:b/>
          <w:color w:val="0070C0"/>
          <w:sz w:val="28"/>
          <w:szCs w:val="28"/>
        </w:rPr>
        <w:t>………………………………………………………………………………………….</w:t>
      </w: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0B5793">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0B5793" w:rsidRDefault="000B5793" w:rsidP="000B5793">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B5793">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B5793">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B5793">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000B5793">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B579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B579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B5793">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B579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B579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0B5793">
        <w:rPr>
          <w:rFonts w:ascii="Arial" w:hAnsi="Arial" w:cs="Arial"/>
          <w:b/>
          <w:bCs/>
          <w:color w:val="365F91"/>
          <w:sz w:val="22"/>
          <w:szCs w:val="22"/>
        </w:rPr>
        <w:t xml:space="preserve">TERRITOIRE de la SARTHE </w:t>
      </w:r>
      <w:r w:rsidR="006072FF" w:rsidRPr="002F0BE7">
        <w:rPr>
          <w:rFonts w:ascii="Arial" w:hAnsi="Arial" w:cs="Arial"/>
          <w:b/>
          <w:bCs/>
          <w:color w:val="365F91"/>
          <w:sz w:val="22"/>
          <w:szCs w:val="22"/>
        </w:rPr>
        <w:t>(GHT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0B5793"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0B5793" w:rsidRDefault="008961B6" w:rsidP="001D58A3">
      <w:pPr>
        <w:rPr>
          <w:rFonts w:ascii="Arial" w:hAnsi="Arial" w:cs="Arial"/>
          <w:b/>
          <w:bCs/>
          <w:color w:val="365F91"/>
          <w:sz w:val="22"/>
          <w:szCs w:val="22"/>
        </w:rPr>
      </w:pPr>
      <w:r w:rsidRPr="000B5793">
        <w:rPr>
          <w:rFonts w:ascii="Arial" w:hAnsi="Arial" w:cs="Arial"/>
          <w:b/>
          <w:bCs/>
          <w:color w:val="365F91"/>
          <w:sz w:val="22"/>
          <w:szCs w:val="22"/>
        </w:rPr>
        <w:t xml:space="preserve">M. </w:t>
      </w:r>
      <w:r w:rsidR="000B5793">
        <w:rPr>
          <w:rFonts w:ascii="Arial" w:hAnsi="Arial" w:cs="Arial"/>
          <w:b/>
          <w:bCs/>
          <w:color w:val="365F91"/>
          <w:sz w:val="22"/>
          <w:szCs w:val="22"/>
        </w:rPr>
        <w:t>Alexandre MORAND, Directeur G</w:t>
      </w:r>
      <w:r w:rsidRPr="000B5793">
        <w:rPr>
          <w:rFonts w:ascii="Arial" w:hAnsi="Arial" w:cs="Arial"/>
          <w:b/>
          <w:bCs/>
          <w:color w:val="365F91"/>
          <w:sz w:val="22"/>
          <w:szCs w:val="22"/>
        </w:rPr>
        <w:t xml:space="preserve">énéral </w:t>
      </w:r>
      <w:r w:rsidR="000B5793">
        <w:rPr>
          <w:rFonts w:ascii="Arial" w:hAnsi="Arial" w:cs="Arial"/>
          <w:b/>
          <w:bCs/>
          <w:color w:val="365F91"/>
          <w:sz w:val="22"/>
          <w:szCs w:val="22"/>
        </w:rPr>
        <w:t>adjoint du Centre Hospitalier</w:t>
      </w:r>
      <w:r w:rsidRPr="000B5793">
        <w:rPr>
          <w:rFonts w:ascii="Arial" w:hAnsi="Arial" w:cs="Arial"/>
          <w:b/>
          <w:bCs/>
          <w:color w:val="365F91"/>
          <w:sz w:val="22"/>
          <w:szCs w:val="22"/>
        </w:rPr>
        <w:t xml:space="preserve">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0B5793">
        <w:rPr>
          <w:rFonts w:ascii="Arial" w:hAnsi="Arial" w:cs="Arial"/>
          <w:b/>
          <w:bCs/>
          <w:sz w:val="22"/>
          <w:lang w:eastAsia="fr-FR"/>
        </w:rPr>
      </w:r>
      <w:r w:rsidR="000B5793">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0B5793">
        <w:rPr>
          <w:rFonts w:ascii="Arial" w:hAnsi="Arial" w:cs="Arial"/>
          <w:b/>
          <w:bCs/>
          <w:sz w:val="22"/>
          <w:lang w:eastAsia="fr-FR"/>
        </w:rPr>
      </w:r>
      <w:r w:rsidR="000B5793">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Default="00335338"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Pr="00E51AD8" w:rsidRDefault="00913970"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0B5793">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0B5793"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9C4BAA" w:rsidRDefault="000B5793" w:rsidP="000B5793">
      <w:pPr>
        <w:tabs>
          <w:tab w:val="left" w:pos="4820"/>
          <w:tab w:val="left" w:pos="7371"/>
          <w:tab w:val="left" w:pos="7655"/>
        </w:tabs>
        <w:suppressAutoHyphens w:val="0"/>
        <w:ind w:left="4820"/>
        <w:jc w:val="both"/>
      </w:pPr>
      <w:r>
        <w:rPr>
          <w:rFonts w:ascii="Arial" w:hAnsi="Arial" w:cs="Arial"/>
          <w:b/>
          <w:bCs/>
          <w:color w:val="365F91"/>
          <w:sz w:val="22"/>
          <w:szCs w:val="22"/>
        </w:rPr>
        <w:t>Le D</w:t>
      </w:r>
      <w:r>
        <w:rPr>
          <w:rFonts w:ascii="Arial" w:hAnsi="Arial" w:cs="Arial"/>
          <w:b/>
          <w:bCs/>
          <w:color w:val="365F91"/>
          <w:sz w:val="22"/>
          <w:szCs w:val="22"/>
        </w:rPr>
        <w:t>irecteur G</w:t>
      </w:r>
      <w:r w:rsidRPr="000B5793">
        <w:rPr>
          <w:rFonts w:ascii="Arial" w:hAnsi="Arial" w:cs="Arial"/>
          <w:b/>
          <w:bCs/>
          <w:color w:val="365F91"/>
          <w:sz w:val="22"/>
          <w:szCs w:val="22"/>
        </w:rPr>
        <w:t xml:space="preserve">énéral </w:t>
      </w:r>
      <w:r>
        <w:rPr>
          <w:rFonts w:ascii="Arial" w:hAnsi="Arial" w:cs="Arial"/>
          <w:b/>
          <w:bCs/>
          <w:color w:val="365F91"/>
          <w:sz w:val="22"/>
          <w:szCs w:val="22"/>
        </w:rPr>
        <w:t>adjoint du Centre Hospitalier</w:t>
      </w:r>
      <w:r w:rsidRPr="000B5793">
        <w:rPr>
          <w:rFonts w:ascii="Arial" w:hAnsi="Arial" w:cs="Arial"/>
          <w:b/>
          <w:bCs/>
          <w:color w:val="365F91"/>
          <w:sz w:val="22"/>
          <w:szCs w:val="22"/>
        </w:rPr>
        <w:t xml:space="preserve"> </w:t>
      </w:r>
      <w:bookmarkStart w:id="0" w:name="_GoBack"/>
      <w:bookmarkEnd w:id="0"/>
      <w:r w:rsidRPr="000B5793">
        <w:rPr>
          <w:rFonts w:ascii="Arial" w:hAnsi="Arial" w:cs="Arial"/>
          <w:b/>
          <w:bCs/>
          <w:color w:val="365F91"/>
          <w:sz w:val="22"/>
          <w:szCs w:val="22"/>
        </w:rPr>
        <w:t>du Mans</w:t>
      </w:r>
      <w:r>
        <w:rPr>
          <w:rFonts w:ascii="Arial" w:hAnsi="Arial" w:cs="Arial"/>
          <w:b/>
          <w:bCs/>
          <w:color w:val="365F91"/>
          <w:sz w:val="22"/>
          <w:szCs w:val="22"/>
        </w:rPr>
        <w:t>, Ets support du GHT 72</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0B5793" w:rsidP="000B5793">
      <w:pPr>
        <w:tabs>
          <w:tab w:val="left" w:pos="4820"/>
          <w:tab w:val="left" w:pos="7371"/>
          <w:tab w:val="left" w:pos="7655"/>
        </w:tabs>
        <w:suppressAutoHyphens w:val="0"/>
        <w:jc w:val="both"/>
      </w:pPr>
      <w:r>
        <w:tab/>
      </w:r>
      <w:r w:rsidRPr="000B5793">
        <w:rPr>
          <w:rFonts w:ascii="Arial" w:hAnsi="Arial" w:cs="Arial"/>
          <w:b/>
          <w:bCs/>
          <w:color w:val="365F91"/>
          <w:sz w:val="22"/>
          <w:szCs w:val="22"/>
        </w:rPr>
        <w:t>A. MORAND</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0B5793">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0B5793">
            <w:rPr>
              <w:rFonts w:ascii="Arial Narrow" w:hAnsi="Arial Narrow" w:cs="Arial"/>
              <w:b/>
              <w:i/>
              <w:color w:val="0070C0"/>
              <w:sz w:val="32"/>
              <w:szCs w:val="32"/>
              <w:shd w:val="clear" w:color="auto" w:fill="FFFFFF"/>
            </w:rPr>
            <w:t>TECH24-016</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B5793">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B5793">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1E536C7"/>
    <w:multiLevelType w:val="hybridMultilevel"/>
    <w:tmpl w:val="0360C0AE"/>
    <w:lvl w:ilvl="0" w:tplc="2AEE7AD6">
      <w:start w:val="1"/>
      <w:numFmt w:val="upperLetter"/>
      <w:lvlText w:val="%1."/>
      <w:lvlJc w:val="left"/>
      <w:pPr>
        <w:ind w:left="5175" w:hanging="360"/>
      </w:pPr>
      <w:rPr>
        <w:rFonts w:hint="default"/>
      </w:rPr>
    </w:lvl>
    <w:lvl w:ilvl="1" w:tplc="040C0019" w:tentative="1">
      <w:start w:val="1"/>
      <w:numFmt w:val="lowerLetter"/>
      <w:lvlText w:val="%2."/>
      <w:lvlJc w:val="left"/>
      <w:pPr>
        <w:ind w:left="5895" w:hanging="360"/>
      </w:pPr>
    </w:lvl>
    <w:lvl w:ilvl="2" w:tplc="040C001B" w:tentative="1">
      <w:start w:val="1"/>
      <w:numFmt w:val="lowerRoman"/>
      <w:lvlText w:val="%3."/>
      <w:lvlJc w:val="right"/>
      <w:pPr>
        <w:ind w:left="6615" w:hanging="180"/>
      </w:pPr>
    </w:lvl>
    <w:lvl w:ilvl="3" w:tplc="040C000F" w:tentative="1">
      <w:start w:val="1"/>
      <w:numFmt w:val="decimal"/>
      <w:lvlText w:val="%4."/>
      <w:lvlJc w:val="left"/>
      <w:pPr>
        <w:ind w:left="7335" w:hanging="360"/>
      </w:pPr>
    </w:lvl>
    <w:lvl w:ilvl="4" w:tplc="040C0019" w:tentative="1">
      <w:start w:val="1"/>
      <w:numFmt w:val="lowerLetter"/>
      <w:lvlText w:val="%5."/>
      <w:lvlJc w:val="left"/>
      <w:pPr>
        <w:ind w:left="8055" w:hanging="360"/>
      </w:pPr>
    </w:lvl>
    <w:lvl w:ilvl="5" w:tplc="040C001B" w:tentative="1">
      <w:start w:val="1"/>
      <w:numFmt w:val="lowerRoman"/>
      <w:lvlText w:val="%6."/>
      <w:lvlJc w:val="right"/>
      <w:pPr>
        <w:ind w:left="8775" w:hanging="180"/>
      </w:pPr>
    </w:lvl>
    <w:lvl w:ilvl="6" w:tplc="040C000F" w:tentative="1">
      <w:start w:val="1"/>
      <w:numFmt w:val="decimal"/>
      <w:lvlText w:val="%7."/>
      <w:lvlJc w:val="left"/>
      <w:pPr>
        <w:ind w:left="9495" w:hanging="360"/>
      </w:pPr>
    </w:lvl>
    <w:lvl w:ilvl="7" w:tplc="040C0019" w:tentative="1">
      <w:start w:val="1"/>
      <w:numFmt w:val="lowerLetter"/>
      <w:lvlText w:val="%8."/>
      <w:lvlJc w:val="left"/>
      <w:pPr>
        <w:ind w:left="10215" w:hanging="360"/>
      </w:pPr>
    </w:lvl>
    <w:lvl w:ilvl="8" w:tplc="040C001B" w:tentative="1">
      <w:start w:val="1"/>
      <w:numFmt w:val="lowerRoman"/>
      <w:lvlText w:val="%9."/>
      <w:lvlJc w:val="right"/>
      <w:pPr>
        <w:ind w:left="10935" w:hanging="180"/>
      </w:p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B5793"/>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6CF0F7DA"/>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 w:type="paragraph" w:styleId="Paragraphedeliste">
    <w:name w:val="List Paragraph"/>
    <w:basedOn w:val="Normal"/>
    <w:uiPriority w:val="34"/>
    <w:qFormat/>
    <w:rsid w:val="000B57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9A335-DF5A-4AA1-AC1A-B484D60C3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46</TotalTime>
  <Pages>5</Pages>
  <Words>2289</Words>
  <Characters>12595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14855</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9</cp:revision>
  <cp:lastPrinted>2023-10-16T10:17:00Z</cp:lastPrinted>
  <dcterms:created xsi:type="dcterms:W3CDTF">2022-02-09T11:04:00Z</dcterms:created>
  <dcterms:modified xsi:type="dcterms:W3CDTF">2025-01-02T08:31:00Z</dcterms:modified>
</cp:coreProperties>
</file>