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4536"/>
        <w:gridCol w:w="1134"/>
        <w:gridCol w:w="1630"/>
      </w:tblGrid>
      <w:tr w:rsidR="0006689F" w:rsidRPr="00301E55" w14:paraId="62B4670E" w14:textId="77777777" w:rsidTr="00E97C7A">
        <w:trPr>
          <w:trHeight w:val="1417"/>
          <w:jc w:val="center"/>
        </w:trPr>
        <w:tc>
          <w:tcPr>
            <w:tcW w:w="2765" w:type="dxa"/>
            <w:vAlign w:val="center"/>
            <w:hideMark/>
          </w:tcPr>
          <w:p w14:paraId="01E15BB8" w14:textId="729FC8B9" w:rsidR="0006689F" w:rsidRPr="00F91645" w:rsidRDefault="007B0419" w:rsidP="00314A5D">
            <w:pPr>
              <w:pStyle w:val="En-tte"/>
              <w:jc w:val="center"/>
              <w:rPr>
                <w:b/>
                <w:i/>
              </w:rPr>
            </w:pPr>
            <w:r w:rsidRPr="008C1FB9">
              <w:rPr>
                <w:noProof/>
              </w:rPr>
              <w:drawing>
                <wp:inline distT="0" distB="0" distL="0" distR="0" wp14:anchorId="76E44336" wp14:editId="2DF35EF0">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536" w:type="dxa"/>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32E68845" w:rsidR="0006689F" w:rsidRPr="00CA5C59" w:rsidRDefault="0006689F" w:rsidP="00314A5D">
            <w:pPr>
              <w:pStyle w:val="En-tte"/>
              <w:jc w:val="center"/>
              <w:rPr>
                <w:rFonts w:ascii="Arial" w:hAnsi="Arial" w:cs="Arial"/>
                <w:bCs/>
                <w:sz w:val="20"/>
                <w:szCs w:val="20"/>
              </w:rPr>
            </w:pPr>
          </w:p>
        </w:tc>
        <w:tc>
          <w:tcPr>
            <w:tcW w:w="2764" w:type="dxa"/>
            <w:gridSpan w:val="2"/>
            <w:vAlign w:val="center"/>
            <w:hideMark/>
          </w:tcPr>
          <w:p w14:paraId="6F4C71BE" w14:textId="77777777" w:rsidR="0006689F" w:rsidRPr="00301E55" w:rsidRDefault="0006689F" w:rsidP="00314A5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4"/>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800789"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800789" w:rsidRPr="001C0786" w:rsidRDefault="00800789" w:rsidP="00800789">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3"/>
            <w:shd w:val="clear" w:color="auto" w:fill="FDE9D9" w:themeFill="accent6" w:themeFillTint="33"/>
            <w:vAlign w:val="center"/>
          </w:tcPr>
          <w:p w14:paraId="10C6D64F" w14:textId="307322C3" w:rsidR="00800789" w:rsidRPr="00DF7A89" w:rsidRDefault="003E6187" w:rsidP="00800789">
            <w:pPr>
              <w:pStyle w:val="En-tte"/>
              <w:jc w:val="center"/>
              <w:rPr>
                <w:rFonts w:ascii="Arial" w:hAnsi="Arial" w:cs="Arial"/>
                <w:bCs/>
                <w:sz w:val="28"/>
                <w:szCs w:val="28"/>
              </w:rPr>
            </w:pPr>
            <w:r w:rsidRPr="0003148E">
              <w:rPr>
                <w:rFonts w:cs="Arial"/>
                <w:b/>
                <w:bCs/>
                <w:sz w:val="24"/>
                <w:szCs w:val="24"/>
              </w:rPr>
              <w:t xml:space="preserve">R2339 – </w:t>
            </w:r>
            <w:r w:rsidR="007D2572">
              <w:rPr>
                <w:rFonts w:cs="Arial"/>
                <w:b/>
                <w:bCs/>
                <w:sz w:val="24"/>
                <w:szCs w:val="24"/>
              </w:rPr>
              <w:t>PROJET DE</w:t>
            </w:r>
            <w:r w:rsidR="00CB2F1A">
              <w:rPr>
                <w:rFonts w:cs="Arial"/>
                <w:b/>
                <w:bCs/>
                <w:sz w:val="24"/>
                <w:szCs w:val="24"/>
              </w:rPr>
              <w:t xml:space="preserve"> </w:t>
            </w:r>
            <w:r w:rsidR="007D2572">
              <w:rPr>
                <w:rFonts w:cs="Arial"/>
                <w:b/>
                <w:bCs/>
                <w:sz w:val="24"/>
                <w:szCs w:val="24"/>
              </w:rPr>
              <w:t>RENOVATION TECHNIQUE R+7 H1</w:t>
            </w:r>
            <w:r w:rsidRPr="0003148E">
              <w:rPr>
                <w:rFonts w:cs="Arial"/>
                <w:b/>
                <w:bCs/>
                <w:sz w:val="24"/>
                <w:szCs w:val="24"/>
              </w:rPr>
              <w:t xml:space="preserve"> UTO3</w:t>
            </w:r>
          </w:p>
        </w:tc>
      </w:tr>
      <w:tr w:rsidR="00DF7A89"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DF7A89" w:rsidRPr="00DD4036" w:rsidRDefault="00DF7A89" w:rsidP="00DF7A89">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3"/>
            <w:vAlign w:val="center"/>
          </w:tcPr>
          <w:p w14:paraId="4CF2908C" w14:textId="703B77D5" w:rsidR="00DF7A89" w:rsidRPr="00DD4036" w:rsidRDefault="001F5617" w:rsidP="00DF7A89">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F59755DEF7AC4886A118248A54FB92C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F7A89" w:rsidRPr="00E97C7A">
                  <w:rPr>
                    <w:rFonts w:ascii="Arial" w:hAnsi="Arial" w:cs="Arial"/>
                    <w:sz w:val="20"/>
                    <w:szCs w:val="20"/>
                  </w:rPr>
                  <w:t>Procédure adaptée, en application des articles L.2123-1 et R.2123-1 à R.2123-7</w:t>
                </w:r>
              </w:sdtContent>
            </w:sdt>
            <w:r w:rsidR="00DF7A89" w:rsidRPr="00E97C7A">
              <w:rPr>
                <w:rFonts w:ascii="Arial" w:hAnsi="Arial" w:cs="Arial"/>
                <w:sz w:val="20"/>
                <w:szCs w:val="20"/>
              </w:rPr>
              <w:t xml:space="preserve"> du code de la commande publique</w:t>
            </w:r>
            <w:r w:rsidR="00DF7A89" w:rsidRPr="00DD4036">
              <w:rPr>
                <w:rFonts w:ascii="Arial" w:hAnsi="Arial" w:cs="Arial"/>
                <w:sz w:val="20"/>
                <w:szCs w:val="20"/>
              </w:rPr>
              <w:t>.</w:t>
            </w:r>
          </w:p>
        </w:tc>
      </w:tr>
      <w:tr w:rsidR="00DF7A89"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F7A89" w:rsidRPr="001C0786" w:rsidRDefault="00DF7A89" w:rsidP="00DF7A89">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2"/>
            <w:vAlign w:val="center"/>
          </w:tcPr>
          <w:p w14:paraId="560EAC01" w14:textId="15F2382D" w:rsidR="00DF7A89" w:rsidRPr="001C0786" w:rsidRDefault="00DF7A89" w:rsidP="00DF7A89">
            <w:pPr>
              <w:pStyle w:val="En-tte"/>
              <w:jc w:val="center"/>
              <w:rPr>
                <w:rFonts w:ascii="Arial" w:hAnsi="Arial" w:cs="Arial"/>
                <w:bCs/>
                <w:sz w:val="20"/>
                <w:szCs w:val="20"/>
              </w:rPr>
            </w:pPr>
            <w:r>
              <w:rPr>
                <w:rFonts w:ascii="Arial" w:hAnsi="Arial" w:cs="Arial"/>
                <w:bCs/>
                <w:sz w:val="20"/>
                <w:szCs w:val="20"/>
              </w:rPr>
              <w:t>CHU de Toulouse - site de PURPAN</w:t>
            </w:r>
          </w:p>
        </w:tc>
        <w:tc>
          <w:tcPr>
            <w:tcW w:w="1630" w:type="dxa"/>
            <w:vAlign w:val="center"/>
          </w:tcPr>
          <w:p w14:paraId="0BE9959B" w14:textId="77777777" w:rsidR="00DF7A89" w:rsidRPr="00B93C5E"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F7A89" w:rsidRDefault="00DF7A89" w:rsidP="00DF7A89">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2"/>
            <w:vAlign w:val="center"/>
          </w:tcPr>
          <w:p w14:paraId="27AF7D5B" w14:textId="6CEA106B" w:rsidR="00DF7A89" w:rsidRDefault="00DF7A89" w:rsidP="00DF7A89">
            <w:pPr>
              <w:pStyle w:val="En-tte"/>
              <w:jc w:val="center"/>
              <w:rPr>
                <w:rFonts w:ascii="Arial" w:hAnsi="Arial" w:cs="Arial"/>
                <w:bCs/>
                <w:sz w:val="20"/>
                <w:szCs w:val="20"/>
              </w:rPr>
            </w:pPr>
            <w:r>
              <w:rPr>
                <w:rFonts w:ascii="Arial" w:hAnsi="Arial" w:cs="Arial"/>
                <w:bCs/>
                <w:sz w:val="20"/>
                <w:szCs w:val="20"/>
              </w:rPr>
              <w:t>Jessica CARAYON</w:t>
            </w:r>
          </w:p>
        </w:tc>
        <w:tc>
          <w:tcPr>
            <w:tcW w:w="1630" w:type="dxa"/>
            <w:vAlign w:val="center"/>
          </w:tcPr>
          <w:p w14:paraId="1268D33E" w14:textId="77777777" w:rsidR="00DF7A89"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DF7A89" w:rsidRDefault="00DF7A89" w:rsidP="00DF7A89">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2"/>
            <w:vAlign w:val="center"/>
          </w:tcPr>
          <w:p w14:paraId="18DC6518" w14:textId="161365AB" w:rsidR="00DF7A89" w:rsidRDefault="00DF7A89" w:rsidP="00DF7A89">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DF7A89" w:rsidRPr="00C01C47" w:rsidRDefault="001F5617" w:rsidP="00DF7A89">
            <w:pPr>
              <w:pStyle w:val="NormalWeb"/>
              <w:spacing w:before="0" w:after="0"/>
              <w:jc w:val="center"/>
              <w:rPr>
                <w:rFonts w:ascii="Calibri" w:hAnsi="Calibri" w:cs="Calibri"/>
                <w:sz w:val="22"/>
                <w:szCs w:val="22"/>
              </w:rPr>
            </w:pPr>
            <w:hyperlink r:id="rId13" w:history="1">
              <w:r w:rsidR="00DF7A89">
                <w:rPr>
                  <w:rStyle w:val="Lienhypertexte"/>
                  <w:rFonts w:ascii="Calibri" w:eastAsiaTheme="majorEastAsia" w:hAnsi="Calibri" w:cs="Calibri"/>
                  <w:i/>
                  <w:iCs/>
                  <w:sz w:val="22"/>
                  <w:szCs w:val="22"/>
                </w:rPr>
                <w:t>question.amiante@chu-toulouse.fr</w:t>
              </w:r>
            </w:hyperlink>
          </w:p>
        </w:tc>
        <w:tc>
          <w:tcPr>
            <w:tcW w:w="1630" w:type="dxa"/>
            <w:vAlign w:val="center"/>
          </w:tcPr>
          <w:p w14:paraId="75628925" w14:textId="77777777" w:rsidR="00DF7A89" w:rsidRDefault="00DF7A89" w:rsidP="00DF7A89">
            <w:pPr>
              <w:pStyle w:val="En-tte"/>
              <w:jc w:val="center"/>
              <w:rPr>
                <w:rFonts w:ascii="Arial" w:hAnsi="Arial" w:cs="Arial"/>
                <w:bCs/>
                <w:sz w:val="20"/>
                <w:szCs w:val="20"/>
              </w:rPr>
            </w:pPr>
          </w:p>
        </w:tc>
      </w:tr>
      <w:tr w:rsidR="00DF7A89"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2"/>
            <w:vAlign w:val="center"/>
          </w:tcPr>
          <w:p w14:paraId="352D669B" w14:textId="4D101C34" w:rsidR="00DF7A89" w:rsidRPr="00A502EF" w:rsidRDefault="001F5617" w:rsidP="00DF7A89">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B75C811D975642F792FE221CBEB1674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F7A89">
                  <w:rPr>
                    <w:rFonts w:ascii="Arial" w:hAnsi="Arial" w:cs="Arial"/>
                    <w:bCs/>
                    <w:sz w:val="20"/>
                    <w:szCs w:val="20"/>
                  </w:rPr>
                  <w:t>Marché ordinaire</w:t>
                </w:r>
              </w:sdtContent>
            </w:sdt>
          </w:p>
        </w:tc>
        <w:tc>
          <w:tcPr>
            <w:tcW w:w="1630" w:type="dxa"/>
            <w:vAlign w:val="center"/>
          </w:tcPr>
          <w:p w14:paraId="29C60EAB" w14:textId="44CC564E" w:rsidR="00DF7A89" w:rsidRPr="00780592" w:rsidRDefault="00DF7A89" w:rsidP="00DF7A89">
            <w:pPr>
              <w:spacing w:after="0" w:line="240" w:lineRule="auto"/>
              <w:jc w:val="center"/>
              <w:rPr>
                <w:rFonts w:ascii="Arial" w:hAnsi="Arial" w:cs="Arial"/>
                <w:bCs/>
                <w:color w:val="0070C0"/>
                <w:sz w:val="20"/>
                <w:szCs w:val="20"/>
                <w:u w:val="single"/>
              </w:rPr>
            </w:pPr>
          </w:p>
        </w:tc>
      </w:tr>
      <w:tr w:rsidR="00DF7A89"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Allotissement</w:t>
            </w:r>
          </w:p>
        </w:tc>
        <w:tc>
          <w:tcPr>
            <w:tcW w:w="5670" w:type="dxa"/>
            <w:gridSpan w:val="2"/>
            <w:vAlign w:val="center"/>
          </w:tcPr>
          <w:p w14:paraId="058A21A0" w14:textId="008C3913" w:rsidR="00DF7A89" w:rsidRPr="00A502EF" w:rsidRDefault="001F5617" w:rsidP="00DF7A89">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B26D3A765204A38A66BE72BEC378715"/>
                </w:placeholder>
                <w:dropDownList>
                  <w:listItem w:value="Choisissez un élément."/>
                  <w:listItem w:displayText="OUI" w:value="OUI"/>
                  <w:listItem w:displayText="NON" w:value="NON"/>
                </w:dropDownList>
              </w:sdtPr>
              <w:sdtEndPr/>
              <w:sdtContent>
                <w:r w:rsidR="00DF7A89">
                  <w:rPr>
                    <w:rFonts w:ascii="Arial" w:hAnsi="Arial" w:cs="Arial"/>
                    <w:bCs/>
                    <w:sz w:val="20"/>
                    <w:szCs w:val="20"/>
                  </w:rPr>
                  <w:t>OUI</w:t>
                </w:r>
              </w:sdtContent>
            </w:sdt>
          </w:p>
        </w:tc>
        <w:tc>
          <w:tcPr>
            <w:tcW w:w="1630" w:type="dxa"/>
            <w:vAlign w:val="center"/>
          </w:tcPr>
          <w:p w14:paraId="1F38BDC9" w14:textId="1C10CBDC"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_Ref151467612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1.2</w:t>
            </w:r>
            <w:r>
              <w:rPr>
                <w:rFonts w:ascii="Arial" w:hAnsi="Arial" w:cs="Arial"/>
                <w:bCs/>
                <w:color w:val="0070C0"/>
                <w:sz w:val="20"/>
                <w:szCs w:val="20"/>
                <w:u w:val="single"/>
              </w:rPr>
              <w:fldChar w:fldCharType="end"/>
            </w:r>
          </w:p>
        </w:tc>
      </w:tr>
      <w:tr w:rsidR="00DF7A89"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2"/>
            <w:vAlign w:val="center"/>
          </w:tcPr>
          <w:p w14:paraId="58CF1484" w14:textId="58342429" w:rsidR="00DF7A89" w:rsidRPr="001C0786" w:rsidRDefault="003D1E01" w:rsidP="00DF7A89">
            <w:pPr>
              <w:spacing w:after="0" w:line="240" w:lineRule="auto"/>
              <w:jc w:val="center"/>
              <w:rPr>
                <w:rFonts w:ascii="Arial" w:hAnsi="Arial" w:cs="Arial"/>
                <w:bCs/>
                <w:sz w:val="20"/>
                <w:szCs w:val="20"/>
              </w:rPr>
            </w:pPr>
            <w:r>
              <w:rPr>
                <w:rFonts w:ascii="Arial" w:hAnsi="Arial" w:cs="Arial"/>
                <w:bCs/>
                <w:sz w:val="20"/>
                <w:szCs w:val="20"/>
              </w:rPr>
              <w:t>13</w:t>
            </w:r>
            <w:r w:rsidR="003E6187">
              <w:rPr>
                <w:rFonts w:ascii="Arial" w:hAnsi="Arial" w:cs="Arial"/>
                <w:bCs/>
                <w:sz w:val="20"/>
                <w:szCs w:val="20"/>
              </w:rPr>
              <w:t xml:space="preserve"> SEMAINES</w:t>
            </w:r>
            <w:r w:rsidR="00DF7A89">
              <w:rPr>
                <w:rFonts w:ascii="Arial" w:hAnsi="Arial" w:cs="Arial"/>
                <w:bCs/>
                <w:sz w:val="20"/>
                <w:szCs w:val="20"/>
              </w:rPr>
              <w:t xml:space="preserve"> + 12 MOIS GPA</w:t>
            </w:r>
          </w:p>
        </w:tc>
        <w:tc>
          <w:tcPr>
            <w:tcW w:w="1630" w:type="dxa"/>
            <w:vAlign w:val="center"/>
          </w:tcPr>
          <w:p w14:paraId="1B52EAE4" w14:textId="2693B7AF"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2"/>
            <w:vAlign w:val="center"/>
          </w:tcPr>
          <w:p w14:paraId="6CE89E5A" w14:textId="5F97842C" w:rsidR="00DF7A89" w:rsidRPr="001C0786" w:rsidRDefault="001F5617"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451222A879BC4A0F9C10F93B338B43F3"/>
                </w:placeholder>
                <w:dropDownList>
                  <w:listItem w:value="Choisissez un élément."/>
                  <w:listItem w:displayText="OUI (la notification vaut OS de démarrage)" w:value="OUI (la notification vaut OS de démarrage)"/>
                  <w:listItem w:displayText="NON" w:value="NON"/>
                </w:dropDownList>
              </w:sdtPr>
              <w:sdtEndPr/>
              <w:sdtContent>
                <w:r w:rsidR="00DF7A89">
                  <w:rPr>
                    <w:rFonts w:ascii="Arial" w:hAnsi="Arial" w:cs="Arial"/>
                    <w:bCs/>
                    <w:sz w:val="20"/>
                    <w:szCs w:val="20"/>
                  </w:rPr>
                  <w:t>OUI (la notification vaut OS de démarrage)</w:t>
                </w:r>
              </w:sdtContent>
            </w:sdt>
          </w:p>
        </w:tc>
        <w:tc>
          <w:tcPr>
            <w:tcW w:w="1630" w:type="dxa"/>
            <w:vAlign w:val="center"/>
          </w:tcPr>
          <w:p w14:paraId="330FCB85" w14:textId="250E3781"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2"/>
            <w:vAlign w:val="center"/>
          </w:tcPr>
          <w:p w14:paraId="739704DE" w14:textId="3A78A0CF" w:rsidR="00DF7A89" w:rsidRDefault="001F5617"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F94C8B955D84837B8B47A9F7E92C189"/>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DF7A89">
                  <w:rPr>
                    <w:rFonts w:ascii="Arial" w:hAnsi="Arial" w:cs="Arial"/>
                    <w:bCs/>
                    <w:sz w:val="20"/>
                    <w:szCs w:val="20"/>
                  </w:rPr>
                  <w:t>Prix révisables</w:t>
                </w:r>
              </w:sdtContent>
            </w:sdt>
          </w:p>
        </w:tc>
        <w:tc>
          <w:tcPr>
            <w:tcW w:w="1630" w:type="dxa"/>
            <w:vAlign w:val="center"/>
          </w:tcPr>
          <w:p w14:paraId="03A2AB4B" w14:textId="56FE8EC9" w:rsidR="00DF7A89"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_Ref151467666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4.3</w:t>
            </w:r>
            <w:r>
              <w:rPr>
                <w:rFonts w:ascii="Arial" w:hAnsi="Arial" w:cs="Arial"/>
                <w:bCs/>
                <w:color w:val="0070C0"/>
                <w:sz w:val="20"/>
                <w:szCs w:val="20"/>
                <w:u w:val="single"/>
              </w:rPr>
              <w:fldChar w:fldCharType="end"/>
            </w:r>
          </w:p>
        </w:tc>
      </w:tr>
      <w:tr w:rsidR="00DF7A89"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3"/>
            <w:vAlign w:val="center"/>
          </w:tcPr>
          <w:p w14:paraId="6B03CB7F" w14:textId="3D9AF6BD" w:rsidR="00DF7A89" w:rsidRPr="001C0786" w:rsidRDefault="003E6187" w:rsidP="00DF7A89">
            <w:pPr>
              <w:pStyle w:val="En-tte"/>
              <w:jc w:val="center"/>
              <w:rPr>
                <w:rFonts w:ascii="Arial" w:hAnsi="Arial" w:cs="Arial"/>
                <w:bCs/>
                <w:sz w:val="20"/>
                <w:szCs w:val="20"/>
              </w:rPr>
            </w:pPr>
            <w:r>
              <w:rPr>
                <w:rFonts w:ascii="Arial" w:hAnsi="Arial" w:cs="Arial"/>
                <w:bCs/>
                <w:sz w:val="20"/>
                <w:szCs w:val="20"/>
              </w:rPr>
              <w:t>JANVIER</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22B1875F" w14:textId="084204C6"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67BDCDDC" w14:textId="77777777" w:rsidR="00CF5C07" w:rsidRDefault="00CF5C07">
          <w:r>
            <w:rPr>
              <w:b/>
              <w:bCs/>
            </w:rPr>
            <w:br w:type="page"/>
          </w:r>
        </w:p>
        <w:p w14:paraId="7AB18B82" w14:textId="77777777"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10F92EC5" w14:textId="6E8941E3" w:rsidR="009A7818" w:rsidRPr="00301E55" w:rsidRDefault="009A7818" w:rsidP="00314A5D">
          <w:pPr>
            <w:pStyle w:val="En-ttedetabledesmatires"/>
            <w:spacing w:line="240" w:lineRule="auto"/>
          </w:pPr>
          <w:r w:rsidRPr="00301E55">
            <w:t>Table des matières</w:t>
          </w:r>
        </w:p>
        <w:p w14:paraId="7D544144" w14:textId="2A9424F4" w:rsidR="001F5617"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85601561" w:history="1">
            <w:r w:rsidR="001F5617" w:rsidRPr="007F2780">
              <w:rPr>
                <w:rStyle w:val="Lienhypertexte"/>
                <w:noProof/>
                <w14:scene3d>
                  <w14:camera w14:prst="orthographicFront"/>
                  <w14:lightRig w14:rig="threePt" w14:dir="t">
                    <w14:rot w14:lat="0" w14:lon="0" w14:rev="0"/>
                  </w14:lightRig>
                </w14:scene3d>
              </w:rPr>
              <w:t>0</w:t>
            </w:r>
            <w:r w:rsidR="001F5617">
              <w:rPr>
                <w:rFonts w:eastAsiaTheme="minorEastAsia"/>
                <w:noProof/>
                <w:lang w:eastAsia="fr-FR"/>
              </w:rPr>
              <w:tab/>
            </w:r>
            <w:r w:rsidR="001F5617" w:rsidRPr="007F2780">
              <w:rPr>
                <w:rStyle w:val="Lienhypertexte"/>
                <w:noProof/>
              </w:rPr>
              <w:t>Définitions</w:t>
            </w:r>
            <w:r w:rsidR="001F5617">
              <w:rPr>
                <w:noProof/>
                <w:webHidden/>
              </w:rPr>
              <w:tab/>
            </w:r>
            <w:r w:rsidR="001F5617">
              <w:rPr>
                <w:noProof/>
                <w:webHidden/>
              </w:rPr>
              <w:fldChar w:fldCharType="begin"/>
            </w:r>
            <w:r w:rsidR="001F5617">
              <w:rPr>
                <w:noProof/>
                <w:webHidden/>
              </w:rPr>
              <w:instrText xml:space="preserve"> PAGEREF _Toc185601561 \h </w:instrText>
            </w:r>
            <w:r w:rsidR="001F5617">
              <w:rPr>
                <w:noProof/>
                <w:webHidden/>
              </w:rPr>
            </w:r>
            <w:r w:rsidR="001F5617">
              <w:rPr>
                <w:noProof/>
                <w:webHidden/>
              </w:rPr>
              <w:fldChar w:fldCharType="separate"/>
            </w:r>
            <w:r w:rsidR="001F5617">
              <w:rPr>
                <w:noProof/>
                <w:webHidden/>
              </w:rPr>
              <w:t>5</w:t>
            </w:r>
            <w:r w:rsidR="001F5617">
              <w:rPr>
                <w:noProof/>
                <w:webHidden/>
              </w:rPr>
              <w:fldChar w:fldCharType="end"/>
            </w:r>
          </w:hyperlink>
        </w:p>
        <w:p w14:paraId="2458D34D" w14:textId="54A6A001" w:rsidR="001F5617" w:rsidRDefault="001F5617">
          <w:pPr>
            <w:pStyle w:val="TM1"/>
            <w:tabs>
              <w:tab w:val="left" w:pos="440"/>
              <w:tab w:val="right" w:leader="dot" w:pos="9062"/>
            </w:tabs>
            <w:rPr>
              <w:rFonts w:eastAsiaTheme="minorEastAsia"/>
              <w:noProof/>
              <w:lang w:eastAsia="fr-FR"/>
            </w:rPr>
          </w:pPr>
          <w:hyperlink w:anchor="_Toc185601562" w:history="1">
            <w:r w:rsidRPr="007F2780">
              <w:rPr>
                <w:rStyle w:val="Lienhypertexte"/>
                <w:noProof/>
                <w14:scene3d>
                  <w14:camera w14:prst="orthographicFront"/>
                  <w14:lightRig w14:rig="threePt" w14:dir="t">
                    <w14:rot w14:lat="0" w14:lon="0" w14:rev="0"/>
                  </w14:lightRig>
                </w14:scene3d>
              </w:rPr>
              <w:t>1</w:t>
            </w:r>
            <w:r>
              <w:rPr>
                <w:rFonts w:eastAsiaTheme="minorEastAsia"/>
                <w:noProof/>
                <w:lang w:eastAsia="fr-FR"/>
              </w:rPr>
              <w:tab/>
            </w:r>
            <w:r w:rsidRPr="007F2780">
              <w:rPr>
                <w:rStyle w:val="Lienhypertexte"/>
                <w:noProof/>
              </w:rPr>
              <w:t>Objet du marché – dispositions générales</w:t>
            </w:r>
            <w:r>
              <w:rPr>
                <w:noProof/>
                <w:webHidden/>
              </w:rPr>
              <w:tab/>
            </w:r>
            <w:r>
              <w:rPr>
                <w:noProof/>
                <w:webHidden/>
              </w:rPr>
              <w:fldChar w:fldCharType="begin"/>
            </w:r>
            <w:r>
              <w:rPr>
                <w:noProof/>
                <w:webHidden/>
              </w:rPr>
              <w:instrText xml:space="preserve"> PAGEREF _Toc185601562 \h </w:instrText>
            </w:r>
            <w:r>
              <w:rPr>
                <w:noProof/>
                <w:webHidden/>
              </w:rPr>
            </w:r>
            <w:r>
              <w:rPr>
                <w:noProof/>
                <w:webHidden/>
              </w:rPr>
              <w:fldChar w:fldCharType="separate"/>
            </w:r>
            <w:r>
              <w:rPr>
                <w:noProof/>
                <w:webHidden/>
              </w:rPr>
              <w:t>5</w:t>
            </w:r>
            <w:r>
              <w:rPr>
                <w:noProof/>
                <w:webHidden/>
              </w:rPr>
              <w:fldChar w:fldCharType="end"/>
            </w:r>
          </w:hyperlink>
        </w:p>
        <w:p w14:paraId="7EAF05B7" w14:textId="37D0FECC" w:rsidR="001F5617" w:rsidRDefault="001F5617">
          <w:pPr>
            <w:pStyle w:val="TM2"/>
            <w:tabs>
              <w:tab w:val="left" w:pos="880"/>
              <w:tab w:val="right" w:leader="dot" w:pos="9062"/>
            </w:tabs>
            <w:rPr>
              <w:rFonts w:eastAsiaTheme="minorEastAsia"/>
              <w:noProof/>
              <w:lang w:eastAsia="fr-FR"/>
            </w:rPr>
          </w:pPr>
          <w:hyperlink w:anchor="_Toc185601563" w:history="1">
            <w:r w:rsidRPr="007F2780">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7F2780">
              <w:rPr>
                <w:rStyle w:val="Lienhypertexte"/>
                <w:noProof/>
              </w:rPr>
              <w:t>Objet du marché</w:t>
            </w:r>
            <w:r>
              <w:rPr>
                <w:noProof/>
                <w:webHidden/>
              </w:rPr>
              <w:tab/>
            </w:r>
            <w:r>
              <w:rPr>
                <w:noProof/>
                <w:webHidden/>
              </w:rPr>
              <w:fldChar w:fldCharType="begin"/>
            </w:r>
            <w:r>
              <w:rPr>
                <w:noProof/>
                <w:webHidden/>
              </w:rPr>
              <w:instrText xml:space="preserve"> PAGEREF _Toc185601563 \h </w:instrText>
            </w:r>
            <w:r>
              <w:rPr>
                <w:noProof/>
                <w:webHidden/>
              </w:rPr>
            </w:r>
            <w:r>
              <w:rPr>
                <w:noProof/>
                <w:webHidden/>
              </w:rPr>
              <w:fldChar w:fldCharType="separate"/>
            </w:r>
            <w:r>
              <w:rPr>
                <w:noProof/>
                <w:webHidden/>
              </w:rPr>
              <w:t>5</w:t>
            </w:r>
            <w:r>
              <w:rPr>
                <w:noProof/>
                <w:webHidden/>
              </w:rPr>
              <w:fldChar w:fldCharType="end"/>
            </w:r>
          </w:hyperlink>
        </w:p>
        <w:p w14:paraId="1B7B2808" w14:textId="03000E10" w:rsidR="001F5617" w:rsidRDefault="001F5617">
          <w:pPr>
            <w:pStyle w:val="TM2"/>
            <w:tabs>
              <w:tab w:val="left" w:pos="880"/>
              <w:tab w:val="right" w:leader="dot" w:pos="9062"/>
            </w:tabs>
            <w:rPr>
              <w:rFonts w:eastAsiaTheme="minorEastAsia"/>
              <w:noProof/>
              <w:lang w:eastAsia="fr-FR"/>
            </w:rPr>
          </w:pPr>
          <w:hyperlink w:anchor="_Toc185601564" w:history="1">
            <w:r w:rsidRPr="007F2780">
              <w:rPr>
                <w:rStyle w:val="Lienhypertexte"/>
                <w:noProof/>
                <w14:scene3d>
                  <w14:camera w14:prst="orthographicFront"/>
                  <w14:lightRig w14:rig="threePt" w14:dir="t">
                    <w14:rot w14:lat="0" w14:lon="0" w14:rev="0"/>
                  </w14:lightRig>
                </w14:scene3d>
              </w:rPr>
              <w:t>1.2</w:t>
            </w:r>
            <w:r>
              <w:rPr>
                <w:rFonts w:eastAsiaTheme="minorEastAsia"/>
                <w:noProof/>
                <w:lang w:eastAsia="fr-FR"/>
              </w:rPr>
              <w:tab/>
            </w:r>
            <w:r w:rsidRPr="007F2780">
              <w:rPr>
                <w:rStyle w:val="Lienhypertexte"/>
                <w:noProof/>
              </w:rPr>
              <w:t>Allotissement</w:t>
            </w:r>
            <w:r>
              <w:rPr>
                <w:noProof/>
                <w:webHidden/>
              </w:rPr>
              <w:tab/>
            </w:r>
            <w:r>
              <w:rPr>
                <w:noProof/>
                <w:webHidden/>
              </w:rPr>
              <w:fldChar w:fldCharType="begin"/>
            </w:r>
            <w:r>
              <w:rPr>
                <w:noProof/>
                <w:webHidden/>
              </w:rPr>
              <w:instrText xml:space="preserve"> PAGEREF _Toc185601564 \h </w:instrText>
            </w:r>
            <w:r>
              <w:rPr>
                <w:noProof/>
                <w:webHidden/>
              </w:rPr>
            </w:r>
            <w:r>
              <w:rPr>
                <w:noProof/>
                <w:webHidden/>
              </w:rPr>
              <w:fldChar w:fldCharType="separate"/>
            </w:r>
            <w:r>
              <w:rPr>
                <w:noProof/>
                <w:webHidden/>
              </w:rPr>
              <w:t>6</w:t>
            </w:r>
            <w:r>
              <w:rPr>
                <w:noProof/>
                <w:webHidden/>
              </w:rPr>
              <w:fldChar w:fldCharType="end"/>
            </w:r>
          </w:hyperlink>
        </w:p>
        <w:p w14:paraId="5EBB79C5" w14:textId="34DD3AA2" w:rsidR="001F5617" w:rsidRDefault="001F5617">
          <w:pPr>
            <w:pStyle w:val="TM2"/>
            <w:tabs>
              <w:tab w:val="left" w:pos="880"/>
              <w:tab w:val="right" w:leader="dot" w:pos="9062"/>
            </w:tabs>
            <w:rPr>
              <w:rFonts w:eastAsiaTheme="minorEastAsia"/>
              <w:noProof/>
              <w:lang w:eastAsia="fr-FR"/>
            </w:rPr>
          </w:pPr>
          <w:hyperlink w:anchor="_Toc185601565" w:history="1">
            <w:r w:rsidRPr="007F2780">
              <w:rPr>
                <w:rStyle w:val="Lienhypertexte"/>
                <w:noProof/>
                <w14:scene3d>
                  <w14:camera w14:prst="orthographicFront"/>
                  <w14:lightRig w14:rig="threePt" w14:dir="t">
                    <w14:rot w14:lat="0" w14:lon="0" w14:rev="0"/>
                  </w14:lightRig>
                </w14:scene3d>
              </w:rPr>
              <w:t>1.3</w:t>
            </w:r>
            <w:r>
              <w:rPr>
                <w:rFonts w:eastAsiaTheme="minorEastAsia"/>
                <w:noProof/>
                <w:lang w:eastAsia="fr-FR"/>
              </w:rPr>
              <w:tab/>
            </w:r>
            <w:r w:rsidRPr="007F2780">
              <w:rPr>
                <w:rStyle w:val="Lienhypertexte"/>
                <w:noProof/>
              </w:rPr>
              <w:t>Marchés de prestations similaires</w:t>
            </w:r>
            <w:r>
              <w:rPr>
                <w:noProof/>
                <w:webHidden/>
              </w:rPr>
              <w:tab/>
            </w:r>
            <w:r>
              <w:rPr>
                <w:noProof/>
                <w:webHidden/>
              </w:rPr>
              <w:fldChar w:fldCharType="begin"/>
            </w:r>
            <w:r>
              <w:rPr>
                <w:noProof/>
                <w:webHidden/>
              </w:rPr>
              <w:instrText xml:space="preserve"> PAGEREF _Toc185601565 \h </w:instrText>
            </w:r>
            <w:r>
              <w:rPr>
                <w:noProof/>
                <w:webHidden/>
              </w:rPr>
            </w:r>
            <w:r>
              <w:rPr>
                <w:noProof/>
                <w:webHidden/>
              </w:rPr>
              <w:fldChar w:fldCharType="separate"/>
            </w:r>
            <w:r>
              <w:rPr>
                <w:noProof/>
                <w:webHidden/>
              </w:rPr>
              <w:t>6</w:t>
            </w:r>
            <w:r>
              <w:rPr>
                <w:noProof/>
                <w:webHidden/>
              </w:rPr>
              <w:fldChar w:fldCharType="end"/>
            </w:r>
          </w:hyperlink>
        </w:p>
        <w:p w14:paraId="593B639D" w14:textId="183EC691" w:rsidR="001F5617" w:rsidRDefault="001F5617">
          <w:pPr>
            <w:pStyle w:val="TM2"/>
            <w:tabs>
              <w:tab w:val="left" w:pos="880"/>
              <w:tab w:val="right" w:leader="dot" w:pos="9062"/>
            </w:tabs>
            <w:rPr>
              <w:rFonts w:eastAsiaTheme="minorEastAsia"/>
              <w:noProof/>
              <w:lang w:eastAsia="fr-FR"/>
            </w:rPr>
          </w:pPr>
          <w:hyperlink w:anchor="_Toc185601566" w:history="1">
            <w:r w:rsidRPr="007F2780">
              <w:rPr>
                <w:rStyle w:val="Lienhypertexte"/>
                <w:noProof/>
                <w14:scene3d>
                  <w14:camera w14:prst="orthographicFront"/>
                  <w14:lightRig w14:rig="threePt" w14:dir="t">
                    <w14:rot w14:lat="0" w14:lon="0" w14:rev="0"/>
                  </w14:lightRig>
                </w14:scene3d>
              </w:rPr>
              <w:t>1.4</w:t>
            </w:r>
            <w:r>
              <w:rPr>
                <w:rFonts w:eastAsiaTheme="minorEastAsia"/>
                <w:noProof/>
                <w:lang w:eastAsia="fr-FR"/>
              </w:rPr>
              <w:tab/>
            </w:r>
            <w:r w:rsidRPr="007F2780">
              <w:rPr>
                <w:rStyle w:val="Lienhypertexte"/>
                <w:noProof/>
              </w:rPr>
              <w:t>Définition des parties au contrat</w:t>
            </w:r>
            <w:r>
              <w:rPr>
                <w:noProof/>
                <w:webHidden/>
              </w:rPr>
              <w:tab/>
            </w:r>
            <w:r>
              <w:rPr>
                <w:noProof/>
                <w:webHidden/>
              </w:rPr>
              <w:fldChar w:fldCharType="begin"/>
            </w:r>
            <w:r>
              <w:rPr>
                <w:noProof/>
                <w:webHidden/>
              </w:rPr>
              <w:instrText xml:space="preserve"> PAGEREF _Toc185601566 \h </w:instrText>
            </w:r>
            <w:r>
              <w:rPr>
                <w:noProof/>
                <w:webHidden/>
              </w:rPr>
            </w:r>
            <w:r>
              <w:rPr>
                <w:noProof/>
                <w:webHidden/>
              </w:rPr>
              <w:fldChar w:fldCharType="separate"/>
            </w:r>
            <w:r>
              <w:rPr>
                <w:noProof/>
                <w:webHidden/>
              </w:rPr>
              <w:t>6</w:t>
            </w:r>
            <w:r>
              <w:rPr>
                <w:noProof/>
                <w:webHidden/>
              </w:rPr>
              <w:fldChar w:fldCharType="end"/>
            </w:r>
          </w:hyperlink>
        </w:p>
        <w:p w14:paraId="56697133" w14:textId="71AC57B5" w:rsidR="001F5617" w:rsidRDefault="001F5617">
          <w:pPr>
            <w:pStyle w:val="TM3"/>
            <w:tabs>
              <w:tab w:val="left" w:pos="1320"/>
              <w:tab w:val="right" w:leader="dot" w:pos="9062"/>
            </w:tabs>
            <w:rPr>
              <w:rFonts w:eastAsiaTheme="minorEastAsia"/>
              <w:noProof/>
              <w:lang w:eastAsia="fr-FR"/>
            </w:rPr>
          </w:pPr>
          <w:hyperlink w:anchor="_Toc185601567" w:history="1">
            <w:r w:rsidRPr="007F2780">
              <w:rPr>
                <w:rStyle w:val="Lienhypertexte"/>
                <w:noProof/>
                <w14:scene3d>
                  <w14:camera w14:prst="orthographicFront"/>
                  <w14:lightRig w14:rig="threePt" w14:dir="t">
                    <w14:rot w14:lat="0" w14:lon="0" w14:rev="0"/>
                  </w14:lightRig>
                </w14:scene3d>
              </w:rPr>
              <w:t>1.4.1</w:t>
            </w:r>
            <w:r>
              <w:rPr>
                <w:rFonts w:eastAsiaTheme="minorEastAsia"/>
                <w:noProof/>
                <w:lang w:eastAsia="fr-FR"/>
              </w:rPr>
              <w:tab/>
            </w:r>
            <w:r w:rsidRPr="007F2780">
              <w:rPr>
                <w:rStyle w:val="Lienhypertexte"/>
                <w:noProof/>
              </w:rPr>
              <w:t>Pouvoir Adjudicateur</w:t>
            </w:r>
            <w:r>
              <w:rPr>
                <w:noProof/>
                <w:webHidden/>
              </w:rPr>
              <w:tab/>
            </w:r>
            <w:r>
              <w:rPr>
                <w:noProof/>
                <w:webHidden/>
              </w:rPr>
              <w:fldChar w:fldCharType="begin"/>
            </w:r>
            <w:r>
              <w:rPr>
                <w:noProof/>
                <w:webHidden/>
              </w:rPr>
              <w:instrText xml:space="preserve"> PAGEREF _Toc185601567 \h </w:instrText>
            </w:r>
            <w:r>
              <w:rPr>
                <w:noProof/>
                <w:webHidden/>
              </w:rPr>
            </w:r>
            <w:r>
              <w:rPr>
                <w:noProof/>
                <w:webHidden/>
              </w:rPr>
              <w:fldChar w:fldCharType="separate"/>
            </w:r>
            <w:r>
              <w:rPr>
                <w:noProof/>
                <w:webHidden/>
              </w:rPr>
              <w:t>6</w:t>
            </w:r>
            <w:r>
              <w:rPr>
                <w:noProof/>
                <w:webHidden/>
              </w:rPr>
              <w:fldChar w:fldCharType="end"/>
            </w:r>
          </w:hyperlink>
        </w:p>
        <w:p w14:paraId="26289256" w14:textId="1F1FFC55" w:rsidR="001F5617" w:rsidRDefault="001F5617">
          <w:pPr>
            <w:pStyle w:val="TM3"/>
            <w:tabs>
              <w:tab w:val="left" w:pos="1320"/>
              <w:tab w:val="right" w:leader="dot" w:pos="9062"/>
            </w:tabs>
            <w:rPr>
              <w:rFonts w:eastAsiaTheme="minorEastAsia"/>
              <w:noProof/>
              <w:lang w:eastAsia="fr-FR"/>
            </w:rPr>
          </w:pPr>
          <w:hyperlink w:anchor="_Toc185601568" w:history="1">
            <w:r w:rsidRPr="007F2780">
              <w:rPr>
                <w:rStyle w:val="Lienhypertexte"/>
                <w:noProof/>
                <w14:scene3d>
                  <w14:camera w14:prst="orthographicFront"/>
                  <w14:lightRig w14:rig="threePt" w14:dir="t">
                    <w14:rot w14:lat="0" w14:lon="0" w14:rev="0"/>
                  </w14:lightRig>
                </w14:scene3d>
              </w:rPr>
              <w:t>1.4.2</w:t>
            </w:r>
            <w:r>
              <w:rPr>
                <w:rFonts w:eastAsiaTheme="minorEastAsia"/>
                <w:noProof/>
                <w:lang w:eastAsia="fr-FR"/>
              </w:rPr>
              <w:tab/>
            </w:r>
            <w:r w:rsidRPr="007F2780">
              <w:rPr>
                <w:rStyle w:val="Lienhypertexte"/>
                <w:noProof/>
              </w:rPr>
              <w:t>Titulaire</w:t>
            </w:r>
            <w:r>
              <w:rPr>
                <w:noProof/>
                <w:webHidden/>
              </w:rPr>
              <w:tab/>
            </w:r>
            <w:r>
              <w:rPr>
                <w:noProof/>
                <w:webHidden/>
              </w:rPr>
              <w:fldChar w:fldCharType="begin"/>
            </w:r>
            <w:r>
              <w:rPr>
                <w:noProof/>
                <w:webHidden/>
              </w:rPr>
              <w:instrText xml:space="preserve"> PAGEREF _Toc185601568 \h </w:instrText>
            </w:r>
            <w:r>
              <w:rPr>
                <w:noProof/>
                <w:webHidden/>
              </w:rPr>
            </w:r>
            <w:r>
              <w:rPr>
                <w:noProof/>
                <w:webHidden/>
              </w:rPr>
              <w:fldChar w:fldCharType="separate"/>
            </w:r>
            <w:r>
              <w:rPr>
                <w:noProof/>
                <w:webHidden/>
              </w:rPr>
              <w:t>6</w:t>
            </w:r>
            <w:r>
              <w:rPr>
                <w:noProof/>
                <w:webHidden/>
              </w:rPr>
              <w:fldChar w:fldCharType="end"/>
            </w:r>
          </w:hyperlink>
        </w:p>
        <w:p w14:paraId="7D82BACA" w14:textId="0C95756C" w:rsidR="001F5617" w:rsidRDefault="001F5617">
          <w:pPr>
            <w:pStyle w:val="TM2"/>
            <w:tabs>
              <w:tab w:val="left" w:pos="880"/>
              <w:tab w:val="right" w:leader="dot" w:pos="9062"/>
            </w:tabs>
            <w:rPr>
              <w:rFonts w:eastAsiaTheme="minorEastAsia"/>
              <w:noProof/>
              <w:lang w:eastAsia="fr-FR"/>
            </w:rPr>
          </w:pPr>
          <w:hyperlink w:anchor="_Toc185601569" w:history="1">
            <w:r w:rsidRPr="007F2780">
              <w:rPr>
                <w:rStyle w:val="Lienhypertexte"/>
                <w:noProof/>
                <w14:scene3d>
                  <w14:camera w14:prst="orthographicFront"/>
                  <w14:lightRig w14:rig="threePt" w14:dir="t">
                    <w14:rot w14:lat="0" w14:lon="0" w14:rev="0"/>
                  </w14:lightRig>
                </w14:scene3d>
              </w:rPr>
              <w:t>1.5</w:t>
            </w:r>
            <w:r>
              <w:rPr>
                <w:rFonts w:eastAsiaTheme="minorEastAsia"/>
                <w:noProof/>
                <w:lang w:eastAsia="fr-FR"/>
              </w:rPr>
              <w:tab/>
            </w:r>
            <w:r w:rsidRPr="007F2780">
              <w:rPr>
                <w:rStyle w:val="Lienhypertexte"/>
                <w:noProof/>
              </w:rPr>
              <w:t>Forme des notifications</w:t>
            </w:r>
            <w:r>
              <w:rPr>
                <w:noProof/>
                <w:webHidden/>
              </w:rPr>
              <w:tab/>
            </w:r>
            <w:r>
              <w:rPr>
                <w:noProof/>
                <w:webHidden/>
              </w:rPr>
              <w:fldChar w:fldCharType="begin"/>
            </w:r>
            <w:r>
              <w:rPr>
                <w:noProof/>
                <w:webHidden/>
              </w:rPr>
              <w:instrText xml:space="preserve"> PAGEREF _Toc185601569 \h </w:instrText>
            </w:r>
            <w:r>
              <w:rPr>
                <w:noProof/>
                <w:webHidden/>
              </w:rPr>
            </w:r>
            <w:r>
              <w:rPr>
                <w:noProof/>
                <w:webHidden/>
              </w:rPr>
              <w:fldChar w:fldCharType="separate"/>
            </w:r>
            <w:r>
              <w:rPr>
                <w:noProof/>
                <w:webHidden/>
              </w:rPr>
              <w:t>7</w:t>
            </w:r>
            <w:r>
              <w:rPr>
                <w:noProof/>
                <w:webHidden/>
              </w:rPr>
              <w:fldChar w:fldCharType="end"/>
            </w:r>
          </w:hyperlink>
        </w:p>
        <w:p w14:paraId="1B44D783" w14:textId="1C7A043B" w:rsidR="001F5617" w:rsidRDefault="001F5617">
          <w:pPr>
            <w:pStyle w:val="TM3"/>
            <w:tabs>
              <w:tab w:val="left" w:pos="1320"/>
              <w:tab w:val="right" w:leader="dot" w:pos="9062"/>
            </w:tabs>
            <w:rPr>
              <w:rFonts w:eastAsiaTheme="minorEastAsia"/>
              <w:noProof/>
              <w:lang w:eastAsia="fr-FR"/>
            </w:rPr>
          </w:pPr>
          <w:hyperlink w:anchor="_Toc185601570" w:history="1">
            <w:r w:rsidRPr="007F2780">
              <w:rPr>
                <w:rStyle w:val="Lienhypertexte"/>
                <w:noProof/>
                <w14:scene3d>
                  <w14:camera w14:prst="orthographicFront"/>
                  <w14:lightRig w14:rig="threePt" w14:dir="t">
                    <w14:rot w14:lat="0" w14:lon="0" w14:rev="0"/>
                  </w14:lightRig>
                </w14:scene3d>
              </w:rPr>
              <w:t>1.5.1</w:t>
            </w:r>
            <w:r>
              <w:rPr>
                <w:rFonts w:eastAsiaTheme="minorEastAsia"/>
                <w:noProof/>
                <w:lang w:eastAsia="fr-FR"/>
              </w:rPr>
              <w:tab/>
            </w:r>
            <w:r w:rsidRPr="007F2780">
              <w:rPr>
                <w:rStyle w:val="Lienhypertexte"/>
                <w:noProof/>
              </w:rPr>
              <w:t>Notifications destinées au Titulaire</w:t>
            </w:r>
            <w:r>
              <w:rPr>
                <w:noProof/>
                <w:webHidden/>
              </w:rPr>
              <w:tab/>
            </w:r>
            <w:r>
              <w:rPr>
                <w:noProof/>
                <w:webHidden/>
              </w:rPr>
              <w:fldChar w:fldCharType="begin"/>
            </w:r>
            <w:r>
              <w:rPr>
                <w:noProof/>
                <w:webHidden/>
              </w:rPr>
              <w:instrText xml:space="preserve"> PAGEREF _Toc185601570 \h </w:instrText>
            </w:r>
            <w:r>
              <w:rPr>
                <w:noProof/>
                <w:webHidden/>
              </w:rPr>
            </w:r>
            <w:r>
              <w:rPr>
                <w:noProof/>
                <w:webHidden/>
              </w:rPr>
              <w:fldChar w:fldCharType="separate"/>
            </w:r>
            <w:r>
              <w:rPr>
                <w:noProof/>
                <w:webHidden/>
              </w:rPr>
              <w:t>7</w:t>
            </w:r>
            <w:r>
              <w:rPr>
                <w:noProof/>
                <w:webHidden/>
              </w:rPr>
              <w:fldChar w:fldCharType="end"/>
            </w:r>
          </w:hyperlink>
        </w:p>
        <w:p w14:paraId="3B0C8772" w14:textId="0EF23362" w:rsidR="001F5617" w:rsidRDefault="001F5617">
          <w:pPr>
            <w:pStyle w:val="TM3"/>
            <w:tabs>
              <w:tab w:val="left" w:pos="1320"/>
              <w:tab w:val="right" w:leader="dot" w:pos="9062"/>
            </w:tabs>
            <w:rPr>
              <w:rFonts w:eastAsiaTheme="minorEastAsia"/>
              <w:noProof/>
              <w:lang w:eastAsia="fr-FR"/>
            </w:rPr>
          </w:pPr>
          <w:hyperlink w:anchor="_Toc185601571" w:history="1">
            <w:r w:rsidRPr="007F2780">
              <w:rPr>
                <w:rStyle w:val="Lienhypertexte"/>
                <w:noProof/>
                <w:lang w:eastAsia="fr-FR"/>
                <w14:scene3d>
                  <w14:camera w14:prst="orthographicFront"/>
                  <w14:lightRig w14:rig="threePt" w14:dir="t">
                    <w14:rot w14:lat="0" w14:lon="0" w14:rev="0"/>
                  </w14:lightRig>
                </w14:scene3d>
              </w:rPr>
              <w:t>1.5.2</w:t>
            </w:r>
            <w:r>
              <w:rPr>
                <w:rFonts w:eastAsiaTheme="minorEastAsia"/>
                <w:noProof/>
                <w:lang w:eastAsia="fr-FR"/>
              </w:rPr>
              <w:tab/>
            </w:r>
            <w:r w:rsidRPr="007F2780">
              <w:rPr>
                <w:rStyle w:val="Lienhypertexte"/>
                <w:noProof/>
                <w:lang w:eastAsia="fr-FR"/>
              </w:rPr>
              <w:t>Notifications destinées au Maitre d’Ouvrage</w:t>
            </w:r>
            <w:r>
              <w:rPr>
                <w:noProof/>
                <w:webHidden/>
              </w:rPr>
              <w:tab/>
            </w:r>
            <w:r>
              <w:rPr>
                <w:noProof/>
                <w:webHidden/>
              </w:rPr>
              <w:fldChar w:fldCharType="begin"/>
            </w:r>
            <w:r>
              <w:rPr>
                <w:noProof/>
                <w:webHidden/>
              </w:rPr>
              <w:instrText xml:space="preserve"> PAGEREF _Toc185601571 \h </w:instrText>
            </w:r>
            <w:r>
              <w:rPr>
                <w:noProof/>
                <w:webHidden/>
              </w:rPr>
            </w:r>
            <w:r>
              <w:rPr>
                <w:noProof/>
                <w:webHidden/>
              </w:rPr>
              <w:fldChar w:fldCharType="separate"/>
            </w:r>
            <w:r>
              <w:rPr>
                <w:noProof/>
                <w:webHidden/>
              </w:rPr>
              <w:t>7</w:t>
            </w:r>
            <w:r>
              <w:rPr>
                <w:noProof/>
                <w:webHidden/>
              </w:rPr>
              <w:fldChar w:fldCharType="end"/>
            </w:r>
          </w:hyperlink>
        </w:p>
        <w:p w14:paraId="6AB4E57F" w14:textId="27EA1FFA" w:rsidR="001F5617" w:rsidRDefault="001F5617">
          <w:pPr>
            <w:pStyle w:val="TM1"/>
            <w:tabs>
              <w:tab w:val="left" w:pos="440"/>
              <w:tab w:val="right" w:leader="dot" w:pos="9062"/>
            </w:tabs>
            <w:rPr>
              <w:rFonts w:eastAsiaTheme="minorEastAsia"/>
              <w:noProof/>
              <w:lang w:eastAsia="fr-FR"/>
            </w:rPr>
          </w:pPr>
          <w:hyperlink w:anchor="_Toc185601572" w:history="1">
            <w:r w:rsidRPr="007F2780">
              <w:rPr>
                <w:rStyle w:val="Lienhypertexte"/>
                <w:noProof/>
                <w14:scene3d>
                  <w14:camera w14:prst="orthographicFront"/>
                  <w14:lightRig w14:rig="threePt" w14:dir="t">
                    <w14:rot w14:lat="0" w14:lon="0" w14:rev="0"/>
                  </w14:lightRig>
                </w14:scene3d>
              </w:rPr>
              <w:t>2</w:t>
            </w:r>
            <w:r>
              <w:rPr>
                <w:rFonts w:eastAsiaTheme="minorEastAsia"/>
                <w:noProof/>
                <w:lang w:eastAsia="fr-FR"/>
              </w:rPr>
              <w:tab/>
            </w:r>
            <w:r w:rsidRPr="007F2780">
              <w:rPr>
                <w:rStyle w:val="Lienhypertexte"/>
                <w:noProof/>
              </w:rPr>
              <w:t>Acteurs du projet</w:t>
            </w:r>
            <w:r>
              <w:rPr>
                <w:noProof/>
                <w:webHidden/>
              </w:rPr>
              <w:tab/>
            </w:r>
            <w:r>
              <w:rPr>
                <w:noProof/>
                <w:webHidden/>
              </w:rPr>
              <w:fldChar w:fldCharType="begin"/>
            </w:r>
            <w:r>
              <w:rPr>
                <w:noProof/>
                <w:webHidden/>
              </w:rPr>
              <w:instrText xml:space="preserve"> PAGEREF _Toc185601572 \h </w:instrText>
            </w:r>
            <w:r>
              <w:rPr>
                <w:noProof/>
                <w:webHidden/>
              </w:rPr>
            </w:r>
            <w:r>
              <w:rPr>
                <w:noProof/>
                <w:webHidden/>
              </w:rPr>
              <w:fldChar w:fldCharType="separate"/>
            </w:r>
            <w:r>
              <w:rPr>
                <w:noProof/>
                <w:webHidden/>
              </w:rPr>
              <w:t>7</w:t>
            </w:r>
            <w:r>
              <w:rPr>
                <w:noProof/>
                <w:webHidden/>
              </w:rPr>
              <w:fldChar w:fldCharType="end"/>
            </w:r>
          </w:hyperlink>
        </w:p>
        <w:p w14:paraId="38D5251C" w14:textId="576EF698" w:rsidR="001F5617" w:rsidRDefault="001F5617">
          <w:pPr>
            <w:pStyle w:val="TM2"/>
            <w:tabs>
              <w:tab w:val="left" w:pos="880"/>
              <w:tab w:val="right" w:leader="dot" w:pos="9062"/>
            </w:tabs>
            <w:rPr>
              <w:rFonts w:eastAsiaTheme="minorEastAsia"/>
              <w:noProof/>
              <w:lang w:eastAsia="fr-FR"/>
            </w:rPr>
          </w:pPr>
          <w:hyperlink w:anchor="_Toc185601573" w:history="1">
            <w:r w:rsidRPr="007F2780">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7F2780">
              <w:rPr>
                <w:rStyle w:val="Lienhypertexte"/>
                <w:noProof/>
              </w:rPr>
              <w:t>Maîtrise d’ouvrage</w:t>
            </w:r>
            <w:r>
              <w:rPr>
                <w:noProof/>
                <w:webHidden/>
              </w:rPr>
              <w:tab/>
            </w:r>
            <w:r>
              <w:rPr>
                <w:noProof/>
                <w:webHidden/>
              </w:rPr>
              <w:fldChar w:fldCharType="begin"/>
            </w:r>
            <w:r>
              <w:rPr>
                <w:noProof/>
                <w:webHidden/>
              </w:rPr>
              <w:instrText xml:space="preserve"> PAGEREF _Toc185601573 \h </w:instrText>
            </w:r>
            <w:r>
              <w:rPr>
                <w:noProof/>
                <w:webHidden/>
              </w:rPr>
            </w:r>
            <w:r>
              <w:rPr>
                <w:noProof/>
                <w:webHidden/>
              </w:rPr>
              <w:fldChar w:fldCharType="separate"/>
            </w:r>
            <w:r>
              <w:rPr>
                <w:noProof/>
                <w:webHidden/>
              </w:rPr>
              <w:t>7</w:t>
            </w:r>
            <w:r>
              <w:rPr>
                <w:noProof/>
                <w:webHidden/>
              </w:rPr>
              <w:fldChar w:fldCharType="end"/>
            </w:r>
          </w:hyperlink>
        </w:p>
        <w:p w14:paraId="63FD7332" w14:textId="4DD98B1D" w:rsidR="001F5617" w:rsidRDefault="001F5617">
          <w:pPr>
            <w:pStyle w:val="TM2"/>
            <w:tabs>
              <w:tab w:val="left" w:pos="880"/>
              <w:tab w:val="right" w:leader="dot" w:pos="9062"/>
            </w:tabs>
            <w:rPr>
              <w:rFonts w:eastAsiaTheme="minorEastAsia"/>
              <w:noProof/>
              <w:lang w:eastAsia="fr-FR"/>
            </w:rPr>
          </w:pPr>
          <w:hyperlink w:anchor="_Toc185601574" w:history="1">
            <w:r w:rsidRPr="007F2780">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7F2780">
              <w:rPr>
                <w:rStyle w:val="Lienhypertexte"/>
                <w:noProof/>
              </w:rPr>
              <w:t>Maîtrise d’œuvre</w:t>
            </w:r>
            <w:r>
              <w:rPr>
                <w:noProof/>
                <w:webHidden/>
              </w:rPr>
              <w:tab/>
            </w:r>
            <w:r>
              <w:rPr>
                <w:noProof/>
                <w:webHidden/>
              </w:rPr>
              <w:fldChar w:fldCharType="begin"/>
            </w:r>
            <w:r>
              <w:rPr>
                <w:noProof/>
                <w:webHidden/>
              </w:rPr>
              <w:instrText xml:space="preserve"> PAGEREF _Toc185601574 \h </w:instrText>
            </w:r>
            <w:r>
              <w:rPr>
                <w:noProof/>
                <w:webHidden/>
              </w:rPr>
            </w:r>
            <w:r>
              <w:rPr>
                <w:noProof/>
                <w:webHidden/>
              </w:rPr>
              <w:fldChar w:fldCharType="separate"/>
            </w:r>
            <w:r>
              <w:rPr>
                <w:noProof/>
                <w:webHidden/>
              </w:rPr>
              <w:t>7</w:t>
            </w:r>
            <w:r>
              <w:rPr>
                <w:noProof/>
                <w:webHidden/>
              </w:rPr>
              <w:fldChar w:fldCharType="end"/>
            </w:r>
          </w:hyperlink>
        </w:p>
        <w:p w14:paraId="0D391EB5" w14:textId="4E1F5E1E" w:rsidR="001F5617" w:rsidRDefault="001F5617">
          <w:pPr>
            <w:pStyle w:val="TM2"/>
            <w:tabs>
              <w:tab w:val="left" w:pos="880"/>
              <w:tab w:val="right" w:leader="dot" w:pos="9062"/>
            </w:tabs>
            <w:rPr>
              <w:rFonts w:eastAsiaTheme="minorEastAsia"/>
              <w:noProof/>
              <w:lang w:eastAsia="fr-FR"/>
            </w:rPr>
          </w:pPr>
          <w:hyperlink w:anchor="_Toc185601575" w:history="1">
            <w:r w:rsidRPr="007F2780">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7F2780">
              <w:rPr>
                <w:rStyle w:val="Lienhypertexte"/>
                <w:noProof/>
              </w:rPr>
              <w:t>CSPS</w:t>
            </w:r>
            <w:r>
              <w:rPr>
                <w:noProof/>
                <w:webHidden/>
              </w:rPr>
              <w:tab/>
            </w:r>
            <w:r>
              <w:rPr>
                <w:noProof/>
                <w:webHidden/>
              </w:rPr>
              <w:fldChar w:fldCharType="begin"/>
            </w:r>
            <w:r>
              <w:rPr>
                <w:noProof/>
                <w:webHidden/>
              </w:rPr>
              <w:instrText xml:space="preserve"> PAGEREF _Toc185601575 \h </w:instrText>
            </w:r>
            <w:r>
              <w:rPr>
                <w:noProof/>
                <w:webHidden/>
              </w:rPr>
            </w:r>
            <w:r>
              <w:rPr>
                <w:noProof/>
                <w:webHidden/>
              </w:rPr>
              <w:fldChar w:fldCharType="separate"/>
            </w:r>
            <w:r>
              <w:rPr>
                <w:noProof/>
                <w:webHidden/>
              </w:rPr>
              <w:t>8</w:t>
            </w:r>
            <w:r>
              <w:rPr>
                <w:noProof/>
                <w:webHidden/>
              </w:rPr>
              <w:fldChar w:fldCharType="end"/>
            </w:r>
          </w:hyperlink>
        </w:p>
        <w:p w14:paraId="635BBB8D" w14:textId="72CF813A" w:rsidR="001F5617" w:rsidRDefault="001F5617">
          <w:pPr>
            <w:pStyle w:val="TM2"/>
            <w:tabs>
              <w:tab w:val="left" w:pos="880"/>
              <w:tab w:val="right" w:leader="dot" w:pos="9062"/>
            </w:tabs>
            <w:rPr>
              <w:rFonts w:eastAsiaTheme="minorEastAsia"/>
              <w:noProof/>
              <w:lang w:eastAsia="fr-FR"/>
            </w:rPr>
          </w:pPr>
          <w:hyperlink w:anchor="_Toc185601576" w:history="1">
            <w:r w:rsidRPr="007F2780">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7F2780">
              <w:rPr>
                <w:rStyle w:val="Lienhypertexte"/>
                <w:noProof/>
              </w:rPr>
              <w:t>Bureau de contrôle</w:t>
            </w:r>
            <w:r>
              <w:rPr>
                <w:noProof/>
                <w:webHidden/>
              </w:rPr>
              <w:tab/>
            </w:r>
            <w:r>
              <w:rPr>
                <w:noProof/>
                <w:webHidden/>
              </w:rPr>
              <w:fldChar w:fldCharType="begin"/>
            </w:r>
            <w:r>
              <w:rPr>
                <w:noProof/>
                <w:webHidden/>
              </w:rPr>
              <w:instrText xml:space="preserve"> PAGEREF _Toc185601576 \h </w:instrText>
            </w:r>
            <w:r>
              <w:rPr>
                <w:noProof/>
                <w:webHidden/>
              </w:rPr>
            </w:r>
            <w:r>
              <w:rPr>
                <w:noProof/>
                <w:webHidden/>
              </w:rPr>
              <w:fldChar w:fldCharType="separate"/>
            </w:r>
            <w:r>
              <w:rPr>
                <w:noProof/>
                <w:webHidden/>
              </w:rPr>
              <w:t>8</w:t>
            </w:r>
            <w:r>
              <w:rPr>
                <w:noProof/>
                <w:webHidden/>
              </w:rPr>
              <w:fldChar w:fldCharType="end"/>
            </w:r>
          </w:hyperlink>
        </w:p>
        <w:p w14:paraId="5136FA18" w14:textId="3ABC4C38" w:rsidR="001F5617" w:rsidRDefault="001F5617">
          <w:pPr>
            <w:pStyle w:val="TM2"/>
            <w:tabs>
              <w:tab w:val="left" w:pos="880"/>
              <w:tab w:val="right" w:leader="dot" w:pos="9062"/>
            </w:tabs>
            <w:rPr>
              <w:rFonts w:eastAsiaTheme="minorEastAsia"/>
              <w:noProof/>
              <w:lang w:eastAsia="fr-FR"/>
            </w:rPr>
          </w:pPr>
          <w:hyperlink w:anchor="_Toc185601577" w:history="1">
            <w:r w:rsidRPr="007F2780">
              <w:rPr>
                <w:rStyle w:val="Lienhypertexte"/>
                <w:noProof/>
                <w14:scene3d>
                  <w14:camera w14:prst="orthographicFront"/>
                  <w14:lightRig w14:rig="threePt" w14:dir="t">
                    <w14:rot w14:lat="0" w14:lon="0" w14:rev="0"/>
                  </w14:lightRig>
                </w14:scene3d>
              </w:rPr>
              <w:t>2.5</w:t>
            </w:r>
            <w:r>
              <w:rPr>
                <w:rFonts w:eastAsiaTheme="minorEastAsia"/>
                <w:noProof/>
                <w:lang w:eastAsia="fr-FR"/>
              </w:rPr>
              <w:tab/>
            </w:r>
            <w:r w:rsidRPr="007F2780">
              <w:rPr>
                <w:rStyle w:val="Lienhypertexte"/>
                <w:noProof/>
              </w:rPr>
              <w:t>CSSI</w:t>
            </w:r>
            <w:r>
              <w:rPr>
                <w:noProof/>
                <w:webHidden/>
              </w:rPr>
              <w:tab/>
            </w:r>
            <w:r>
              <w:rPr>
                <w:noProof/>
                <w:webHidden/>
              </w:rPr>
              <w:fldChar w:fldCharType="begin"/>
            </w:r>
            <w:r>
              <w:rPr>
                <w:noProof/>
                <w:webHidden/>
              </w:rPr>
              <w:instrText xml:space="preserve"> PAGEREF _Toc185601577 \h </w:instrText>
            </w:r>
            <w:r>
              <w:rPr>
                <w:noProof/>
                <w:webHidden/>
              </w:rPr>
            </w:r>
            <w:r>
              <w:rPr>
                <w:noProof/>
                <w:webHidden/>
              </w:rPr>
              <w:fldChar w:fldCharType="separate"/>
            </w:r>
            <w:r>
              <w:rPr>
                <w:noProof/>
                <w:webHidden/>
              </w:rPr>
              <w:t>8</w:t>
            </w:r>
            <w:r>
              <w:rPr>
                <w:noProof/>
                <w:webHidden/>
              </w:rPr>
              <w:fldChar w:fldCharType="end"/>
            </w:r>
          </w:hyperlink>
        </w:p>
        <w:p w14:paraId="45255DCF" w14:textId="4CD4814C" w:rsidR="001F5617" w:rsidRDefault="001F5617">
          <w:pPr>
            <w:pStyle w:val="TM1"/>
            <w:tabs>
              <w:tab w:val="left" w:pos="440"/>
              <w:tab w:val="right" w:leader="dot" w:pos="9062"/>
            </w:tabs>
            <w:rPr>
              <w:rFonts w:eastAsiaTheme="minorEastAsia"/>
              <w:noProof/>
              <w:lang w:eastAsia="fr-FR"/>
            </w:rPr>
          </w:pPr>
          <w:hyperlink w:anchor="_Toc185601578" w:history="1">
            <w:r w:rsidRPr="007F2780">
              <w:rPr>
                <w:rStyle w:val="Lienhypertexte"/>
                <w:noProof/>
                <w14:scene3d>
                  <w14:camera w14:prst="orthographicFront"/>
                  <w14:lightRig w14:rig="threePt" w14:dir="t">
                    <w14:rot w14:lat="0" w14:lon="0" w14:rev="0"/>
                  </w14:lightRig>
                </w14:scene3d>
              </w:rPr>
              <w:t>3</w:t>
            </w:r>
            <w:r>
              <w:rPr>
                <w:rFonts w:eastAsiaTheme="minorEastAsia"/>
                <w:noProof/>
                <w:lang w:eastAsia="fr-FR"/>
              </w:rPr>
              <w:tab/>
            </w:r>
            <w:r w:rsidRPr="007F2780">
              <w:rPr>
                <w:rStyle w:val="Lienhypertexte"/>
                <w:noProof/>
              </w:rPr>
              <w:t>Documents contractuels</w:t>
            </w:r>
            <w:r>
              <w:rPr>
                <w:noProof/>
                <w:webHidden/>
              </w:rPr>
              <w:tab/>
            </w:r>
            <w:r>
              <w:rPr>
                <w:noProof/>
                <w:webHidden/>
              </w:rPr>
              <w:fldChar w:fldCharType="begin"/>
            </w:r>
            <w:r>
              <w:rPr>
                <w:noProof/>
                <w:webHidden/>
              </w:rPr>
              <w:instrText xml:space="preserve"> PAGEREF _Toc185601578 \h </w:instrText>
            </w:r>
            <w:r>
              <w:rPr>
                <w:noProof/>
                <w:webHidden/>
              </w:rPr>
            </w:r>
            <w:r>
              <w:rPr>
                <w:noProof/>
                <w:webHidden/>
              </w:rPr>
              <w:fldChar w:fldCharType="separate"/>
            </w:r>
            <w:r>
              <w:rPr>
                <w:noProof/>
                <w:webHidden/>
              </w:rPr>
              <w:t>8</w:t>
            </w:r>
            <w:r>
              <w:rPr>
                <w:noProof/>
                <w:webHidden/>
              </w:rPr>
              <w:fldChar w:fldCharType="end"/>
            </w:r>
          </w:hyperlink>
        </w:p>
        <w:p w14:paraId="458CA80A" w14:textId="0C71A0CF" w:rsidR="001F5617" w:rsidRDefault="001F5617">
          <w:pPr>
            <w:pStyle w:val="TM1"/>
            <w:tabs>
              <w:tab w:val="left" w:pos="440"/>
              <w:tab w:val="right" w:leader="dot" w:pos="9062"/>
            </w:tabs>
            <w:rPr>
              <w:rFonts w:eastAsiaTheme="minorEastAsia"/>
              <w:noProof/>
              <w:lang w:eastAsia="fr-FR"/>
            </w:rPr>
          </w:pPr>
          <w:hyperlink w:anchor="_Toc185601579" w:history="1">
            <w:r w:rsidRPr="007F2780">
              <w:rPr>
                <w:rStyle w:val="Lienhypertexte"/>
                <w:noProof/>
                <w14:scene3d>
                  <w14:camera w14:prst="orthographicFront"/>
                  <w14:lightRig w14:rig="threePt" w14:dir="t">
                    <w14:rot w14:lat="0" w14:lon="0" w14:rev="0"/>
                  </w14:lightRig>
                </w14:scene3d>
              </w:rPr>
              <w:t>4</w:t>
            </w:r>
            <w:r>
              <w:rPr>
                <w:rFonts w:eastAsiaTheme="minorEastAsia"/>
                <w:noProof/>
                <w:lang w:eastAsia="fr-FR"/>
              </w:rPr>
              <w:tab/>
            </w:r>
            <w:r w:rsidRPr="007F2780">
              <w:rPr>
                <w:rStyle w:val="Lienhypertexte"/>
                <w:noProof/>
              </w:rPr>
              <w:t>Prix et mode d’évaluation des ouvrages, variation dans les prix, règlement des comptes</w:t>
            </w:r>
            <w:r>
              <w:rPr>
                <w:noProof/>
                <w:webHidden/>
              </w:rPr>
              <w:tab/>
            </w:r>
            <w:r>
              <w:rPr>
                <w:noProof/>
                <w:webHidden/>
              </w:rPr>
              <w:fldChar w:fldCharType="begin"/>
            </w:r>
            <w:r>
              <w:rPr>
                <w:noProof/>
                <w:webHidden/>
              </w:rPr>
              <w:instrText xml:space="preserve"> PAGEREF _Toc185601579 \h </w:instrText>
            </w:r>
            <w:r>
              <w:rPr>
                <w:noProof/>
                <w:webHidden/>
              </w:rPr>
            </w:r>
            <w:r>
              <w:rPr>
                <w:noProof/>
                <w:webHidden/>
              </w:rPr>
              <w:fldChar w:fldCharType="separate"/>
            </w:r>
            <w:r>
              <w:rPr>
                <w:noProof/>
                <w:webHidden/>
              </w:rPr>
              <w:t>9</w:t>
            </w:r>
            <w:r>
              <w:rPr>
                <w:noProof/>
                <w:webHidden/>
              </w:rPr>
              <w:fldChar w:fldCharType="end"/>
            </w:r>
          </w:hyperlink>
        </w:p>
        <w:p w14:paraId="4017594E" w14:textId="3DDE349F" w:rsidR="001F5617" w:rsidRDefault="001F5617">
          <w:pPr>
            <w:pStyle w:val="TM2"/>
            <w:tabs>
              <w:tab w:val="left" w:pos="880"/>
              <w:tab w:val="right" w:leader="dot" w:pos="9062"/>
            </w:tabs>
            <w:rPr>
              <w:rFonts w:eastAsiaTheme="minorEastAsia"/>
              <w:noProof/>
              <w:lang w:eastAsia="fr-FR"/>
            </w:rPr>
          </w:pPr>
          <w:hyperlink w:anchor="_Toc185601580" w:history="1">
            <w:r w:rsidRPr="007F2780">
              <w:rPr>
                <w:rStyle w:val="Lienhypertexte"/>
                <w:noProof/>
                <w14:scene3d>
                  <w14:camera w14:prst="orthographicFront"/>
                  <w14:lightRig w14:rig="threePt" w14:dir="t">
                    <w14:rot w14:lat="0" w14:lon="0" w14:rev="0"/>
                  </w14:lightRig>
                </w14:scene3d>
              </w:rPr>
              <w:t>4.1</w:t>
            </w:r>
            <w:r>
              <w:rPr>
                <w:rFonts w:eastAsiaTheme="minorEastAsia"/>
                <w:noProof/>
                <w:lang w:eastAsia="fr-FR"/>
              </w:rPr>
              <w:tab/>
            </w:r>
            <w:r w:rsidRPr="007F2780">
              <w:rPr>
                <w:rStyle w:val="Lienhypertexte"/>
                <w:noProof/>
              </w:rPr>
              <w:t>Répartition des paiements</w:t>
            </w:r>
            <w:r>
              <w:rPr>
                <w:noProof/>
                <w:webHidden/>
              </w:rPr>
              <w:tab/>
            </w:r>
            <w:r>
              <w:rPr>
                <w:noProof/>
                <w:webHidden/>
              </w:rPr>
              <w:fldChar w:fldCharType="begin"/>
            </w:r>
            <w:r>
              <w:rPr>
                <w:noProof/>
                <w:webHidden/>
              </w:rPr>
              <w:instrText xml:space="preserve"> PAGEREF _Toc185601580 \h </w:instrText>
            </w:r>
            <w:r>
              <w:rPr>
                <w:noProof/>
                <w:webHidden/>
              </w:rPr>
            </w:r>
            <w:r>
              <w:rPr>
                <w:noProof/>
                <w:webHidden/>
              </w:rPr>
              <w:fldChar w:fldCharType="separate"/>
            </w:r>
            <w:r>
              <w:rPr>
                <w:noProof/>
                <w:webHidden/>
              </w:rPr>
              <w:t>9</w:t>
            </w:r>
            <w:r>
              <w:rPr>
                <w:noProof/>
                <w:webHidden/>
              </w:rPr>
              <w:fldChar w:fldCharType="end"/>
            </w:r>
          </w:hyperlink>
        </w:p>
        <w:p w14:paraId="5AC9DEB9" w14:textId="6D3F393E" w:rsidR="001F5617" w:rsidRDefault="001F5617">
          <w:pPr>
            <w:pStyle w:val="TM2"/>
            <w:tabs>
              <w:tab w:val="left" w:pos="880"/>
              <w:tab w:val="right" w:leader="dot" w:pos="9062"/>
            </w:tabs>
            <w:rPr>
              <w:rFonts w:eastAsiaTheme="minorEastAsia"/>
              <w:noProof/>
              <w:lang w:eastAsia="fr-FR"/>
            </w:rPr>
          </w:pPr>
          <w:hyperlink w:anchor="_Toc185601581" w:history="1">
            <w:r w:rsidRPr="007F2780">
              <w:rPr>
                <w:rStyle w:val="Lienhypertexte"/>
                <w:noProof/>
                <w14:scene3d>
                  <w14:camera w14:prst="orthographicFront"/>
                  <w14:lightRig w14:rig="threePt" w14:dir="t">
                    <w14:rot w14:lat="0" w14:lon="0" w14:rev="0"/>
                  </w14:lightRig>
                </w14:scene3d>
              </w:rPr>
              <w:t>4.2</w:t>
            </w:r>
            <w:r>
              <w:rPr>
                <w:rFonts w:eastAsiaTheme="minorEastAsia"/>
                <w:noProof/>
                <w:lang w:eastAsia="fr-FR"/>
              </w:rPr>
              <w:tab/>
            </w:r>
            <w:r w:rsidRPr="007F2780">
              <w:rPr>
                <w:rStyle w:val="Lienhypertexte"/>
                <w:noProof/>
              </w:rPr>
              <w:t>Contenu des prix, mode d’évaluation des ouvrages et de règlement des comptes</w:t>
            </w:r>
            <w:r>
              <w:rPr>
                <w:noProof/>
                <w:webHidden/>
              </w:rPr>
              <w:tab/>
            </w:r>
            <w:r>
              <w:rPr>
                <w:noProof/>
                <w:webHidden/>
              </w:rPr>
              <w:fldChar w:fldCharType="begin"/>
            </w:r>
            <w:r>
              <w:rPr>
                <w:noProof/>
                <w:webHidden/>
              </w:rPr>
              <w:instrText xml:space="preserve"> PAGEREF _Toc185601581 \h </w:instrText>
            </w:r>
            <w:r>
              <w:rPr>
                <w:noProof/>
                <w:webHidden/>
              </w:rPr>
            </w:r>
            <w:r>
              <w:rPr>
                <w:noProof/>
                <w:webHidden/>
              </w:rPr>
              <w:fldChar w:fldCharType="separate"/>
            </w:r>
            <w:r>
              <w:rPr>
                <w:noProof/>
                <w:webHidden/>
              </w:rPr>
              <w:t>9</w:t>
            </w:r>
            <w:r>
              <w:rPr>
                <w:noProof/>
                <w:webHidden/>
              </w:rPr>
              <w:fldChar w:fldCharType="end"/>
            </w:r>
          </w:hyperlink>
        </w:p>
        <w:p w14:paraId="0D7253CD" w14:textId="611E2B4D" w:rsidR="001F5617" w:rsidRDefault="001F5617">
          <w:pPr>
            <w:pStyle w:val="TM3"/>
            <w:tabs>
              <w:tab w:val="left" w:pos="1320"/>
              <w:tab w:val="right" w:leader="dot" w:pos="9062"/>
            </w:tabs>
            <w:rPr>
              <w:rFonts w:eastAsiaTheme="minorEastAsia"/>
              <w:noProof/>
              <w:lang w:eastAsia="fr-FR"/>
            </w:rPr>
          </w:pPr>
          <w:hyperlink w:anchor="_Toc185601582" w:history="1">
            <w:r w:rsidRPr="007F2780">
              <w:rPr>
                <w:rStyle w:val="Lienhypertexte"/>
                <w:noProof/>
                <w14:scene3d>
                  <w14:camera w14:prst="orthographicFront"/>
                  <w14:lightRig w14:rig="threePt" w14:dir="t">
                    <w14:rot w14:lat="0" w14:lon="0" w14:rev="0"/>
                  </w14:lightRig>
                </w14:scene3d>
              </w:rPr>
              <w:t>4.2.1</w:t>
            </w:r>
            <w:r>
              <w:rPr>
                <w:rFonts w:eastAsiaTheme="minorEastAsia"/>
                <w:noProof/>
                <w:lang w:eastAsia="fr-FR"/>
              </w:rPr>
              <w:tab/>
            </w:r>
            <w:r w:rsidRPr="007F2780">
              <w:rPr>
                <w:rStyle w:val="Lienhypertexte"/>
                <w:noProof/>
              </w:rPr>
              <w:t>Contenu des prix</w:t>
            </w:r>
            <w:r>
              <w:rPr>
                <w:noProof/>
                <w:webHidden/>
              </w:rPr>
              <w:tab/>
            </w:r>
            <w:r>
              <w:rPr>
                <w:noProof/>
                <w:webHidden/>
              </w:rPr>
              <w:fldChar w:fldCharType="begin"/>
            </w:r>
            <w:r>
              <w:rPr>
                <w:noProof/>
                <w:webHidden/>
              </w:rPr>
              <w:instrText xml:space="preserve"> PAGEREF _Toc185601582 \h </w:instrText>
            </w:r>
            <w:r>
              <w:rPr>
                <w:noProof/>
                <w:webHidden/>
              </w:rPr>
            </w:r>
            <w:r>
              <w:rPr>
                <w:noProof/>
                <w:webHidden/>
              </w:rPr>
              <w:fldChar w:fldCharType="separate"/>
            </w:r>
            <w:r>
              <w:rPr>
                <w:noProof/>
                <w:webHidden/>
              </w:rPr>
              <w:t>9</w:t>
            </w:r>
            <w:r>
              <w:rPr>
                <w:noProof/>
                <w:webHidden/>
              </w:rPr>
              <w:fldChar w:fldCharType="end"/>
            </w:r>
          </w:hyperlink>
        </w:p>
        <w:p w14:paraId="760584DC" w14:textId="11559887" w:rsidR="001F5617" w:rsidRDefault="001F5617">
          <w:pPr>
            <w:pStyle w:val="TM3"/>
            <w:tabs>
              <w:tab w:val="left" w:pos="1320"/>
              <w:tab w:val="right" w:leader="dot" w:pos="9062"/>
            </w:tabs>
            <w:rPr>
              <w:rFonts w:eastAsiaTheme="minorEastAsia"/>
              <w:noProof/>
              <w:lang w:eastAsia="fr-FR"/>
            </w:rPr>
          </w:pPr>
          <w:hyperlink w:anchor="_Toc185601583" w:history="1">
            <w:r w:rsidRPr="007F2780">
              <w:rPr>
                <w:rStyle w:val="Lienhypertexte"/>
                <w:noProof/>
                <w14:scene3d>
                  <w14:camera w14:prst="orthographicFront"/>
                  <w14:lightRig w14:rig="threePt" w14:dir="t">
                    <w14:rot w14:lat="0" w14:lon="0" w14:rev="0"/>
                  </w14:lightRig>
                </w14:scene3d>
              </w:rPr>
              <w:t>4.2.2</w:t>
            </w:r>
            <w:r>
              <w:rPr>
                <w:rFonts w:eastAsiaTheme="minorEastAsia"/>
                <w:noProof/>
                <w:lang w:eastAsia="fr-FR"/>
              </w:rPr>
              <w:tab/>
            </w:r>
            <w:r w:rsidRPr="007F2780">
              <w:rPr>
                <w:rStyle w:val="Lienhypertexte"/>
                <w:noProof/>
              </w:rPr>
              <w:t>Forme des prix</w:t>
            </w:r>
            <w:r>
              <w:rPr>
                <w:noProof/>
                <w:webHidden/>
              </w:rPr>
              <w:tab/>
            </w:r>
            <w:r>
              <w:rPr>
                <w:noProof/>
                <w:webHidden/>
              </w:rPr>
              <w:fldChar w:fldCharType="begin"/>
            </w:r>
            <w:r>
              <w:rPr>
                <w:noProof/>
                <w:webHidden/>
              </w:rPr>
              <w:instrText xml:space="preserve"> PAGEREF _Toc185601583 \h </w:instrText>
            </w:r>
            <w:r>
              <w:rPr>
                <w:noProof/>
                <w:webHidden/>
              </w:rPr>
            </w:r>
            <w:r>
              <w:rPr>
                <w:noProof/>
                <w:webHidden/>
              </w:rPr>
              <w:fldChar w:fldCharType="separate"/>
            </w:r>
            <w:r>
              <w:rPr>
                <w:noProof/>
                <w:webHidden/>
              </w:rPr>
              <w:t>9</w:t>
            </w:r>
            <w:r>
              <w:rPr>
                <w:noProof/>
                <w:webHidden/>
              </w:rPr>
              <w:fldChar w:fldCharType="end"/>
            </w:r>
          </w:hyperlink>
        </w:p>
        <w:p w14:paraId="4CC6DE43" w14:textId="3549BE2D" w:rsidR="001F5617" w:rsidRDefault="001F5617">
          <w:pPr>
            <w:pStyle w:val="TM3"/>
            <w:tabs>
              <w:tab w:val="left" w:pos="1320"/>
              <w:tab w:val="right" w:leader="dot" w:pos="9062"/>
            </w:tabs>
            <w:rPr>
              <w:rFonts w:eastAsiaTheme="minorEastAsia"/>
              <w:noProof/>
              <w:lang w:eastAsia="fr-FR"/>
            </w:rPr>
          </w:pPr>
          <w:hyperlink w:anchor="_Toc185601584" w:history="1">
            <w:r w:rsidRPr="007F2780">
              <w:rPr>
                <w:rStyle w:val="Lienhypertexte"/>
                <w:noProof/>
                <w14:scene3d>
                  <w14:camera w14:prst="orthographicFront"/>
                  <w14:lightRig w14:rig="threePt" w14:dir="t">
                    <w14:rot w14:lat="0" w14:lon="0" w14:rev="0"/>
                  </w14:lightRig>
                </w14:scene3d>
              </w:rPr>
              <w:t>4.2.3</w:t>
            </w:r>
            <w:r>
              <w:rPr>
                <w:rFonts w:eastAsiaTheme="minorEastAsia"/>
                <w:noProof/>
                <w:lang w:eastAsia="fr-FR"/>
              </w:rPr>
              <w:tab/>
            </w:r>
            <w:r w:rsidRPr="007F2780">
              <w:rPr>
                <w:rStyle w:val="Lienhypertexte"/>
                <w:noProof/>
              </w:rPr>
              <w:t>Mode d’évaluation des ouvrages</w:t>
            </w:r>
            <w:r>
              <w:rPr>
                <w:noProof/>
                <w:webHidden/>
              </w:rPr>
              <w:tab/>
            </w:r>
            <w:r>
              <w:rPr>
                <w:noProof/>
                <w:webHidden/>
              </w:rPr>
              <w:fldChar w:fldCharType="begin"/>
            </w:r>
            <w:r>
              <w:rPr>
                <w:noProof/>
                <w:webHidden/>
              </w:rPr>
              <w:instrText xml:space="preserve"> PAGEREF _Toc185601584 \h </w:instrText>
            </w:r>
            <w:r>
              <w:rPr>
                <w:noProof/>
                <w:webHidden/>
              </w:rPr>
            </w:r>
            <w:r>
              <w:rPr>
                <w:noProof/>
                <w:webHidden/>
              </w:rPr>
              <w:fldChar w:fldCharType="separate"/>
            </w:r>
            <w:r>
              <w:rPr>
                <w:noProof/>
                <w:webHidden/>
              </w:rPr>
              <w:t>9</w:t>
            </w:r>
            <w:r>
              <w:rPr>
                <w:noProof/>
                <w:webHidden/>
              </w:rPr>
              <w:fldChar w:fldCharType="end"/>
            </w:r>
          </w:hyperlink>
        </w:p>
        <w:p w14:paraId="04499160" w14:textId="6B18B630" w:rsidR="001F5617" w:rsidRDefault="001F5617">
          <w:pPr>
            <w:pStyle w:val="TM2"/>
            <w:tabs>
              <w:tab w:val="left" w:pos="880"/>
              <w:tab w:val="right" w:leader="dot" w:pos="9062"/>
            </w:tabs>
            <w:rPr>
              <w:rFonts w:eastAsiaTheme="minorEastAsia"/>
              <w:noProof/>
              <w:lang w:eastAsia="fr-FR"/>
            </w:rPr>
          </w:pPr>
          <w:hyperlink w:anchor="_Toc185601585" w:history="1">
            <w:r w:rsidRPr="007F2780">
              <w:rPr>
                <w:rStyle w:val="Lienhypertexte"/>
                <w:noProof/>
                <w14:scene3d>
                  <w14:camera w14:prst="orthographicFront"/>
                  <w14:lightRig w14:rig="threePt" w14:dir="t">
                    <w14:rot w14:lat="0" w14:lon="0" w14:rev="0"/>
                  </w14:lightRig>
                </w14:scene3d>
              </w:rPr>
              <w:t>4.3</w:t>
            </w:r>
            <w:r>
              <w:rPr>
                <w:rFonts w:eastAsiaTheme="minorEastAsia"/>
                <w:noProof/>
                <w:lang w:eastAsia="fr-FR"/>
              </w:rPr>
              <w:tab/>
            </w:r>
            <w:r w:rsidRPr="007F2780">
              <w:rPr>
                <w:rStyle w:val="Lienhypertexte"/>
                <w:noProof/>
              </w:rPr>
              <w:t>Variation dans les prix</w:t>
            </w:r>
            <w:r>
              <w:rPr>
                <w:noProof/>
                <w:webHidden/>
              </w:rPr>
              <w:tab/>
            </w:r>
            <w:r>
              <w:rPr>
                <w:noProof/>
                <w:webHidden/>
              </w:rPr>
              <w:fldChar w:fldCharType="begin"/>
            </w:r>
            <w:r>
              <w:rPr>
                <w:noProof/>
                <w:webHidden/>
              </w:rPr>
              <w:instrText xml:space="preserve"> PAGEREF _Toc185601585 \h </w:instrText>
            </w:r>
            <w:r>
              <w:rPr>
                <w:noProof/>
                <w:webHidden/>
              </w:rPr>
            </w:r>
            <w:r>
              <w:rPr>
                <w:noProof/>
                <w:webHidden/>
              </w:rPr>
              <w:fldChar w:fldCharType="separate"/>
            </w:r>
            <w:r>
              <w:rPr>
                <w:noProof/>
                <w:webHidden/>
              </w:rPr>
              <w:t>11</w:t>
            </w:r>
            <w:r>
              <w:rPr>
                <w:noProof/>
                <w:webHidden/>
              </w:rPr>
              <w:fldChar w:fldCharType="end"/>
            </w:r>
          </w:hyperlink>
        </w:p>
        <w:p w14:paraId="155ACBF8" w14:textId="4E9AFBF6" w:rsidR="001F5617" w:rsidRDefault="001F5617">
          <w:pPr>
            <w:pStyle w:val="TM1"/>
            <w:tabs>
              <w:tab w:val="left" w:pos="440"/>
              <w:tab w:val="right" w:leader="dot" w:pos="9062"/>
            </w:tabs>
            <w:rPr>
              <w:rFonts w:eastAsiaTheme="minorEastAsia"/>
              <w:noProof/>
              <w:lang w:eastAsia="fr-FR"/>
            </w:rPr>
          </w:pPr>
          <w:hyperlink w:anchor="_Toc185601586" w:history="1">
            <w:r w:rsidRPr="007F2780">
              <w:rPr>
                <w:rStyle w:val="Lienhypertexte"/>
                <w:noProof/>
                <w14:scene3d>
                  <w14:camera w14:prst="orthographicFront"/>
                  <w14:lightRig w14:rig="threePt" w14:dir="t">
                    <w14:rot w14:lat="0" w14:lon="0" w14:rev="0"/>
                  </w14:lightRig>
                </w14:scene3d>
              </w:rPr>
              <w:t>5</w:t>
            </w:r>
            <w:r>
              <w:rPr>
                <w:rFonts w:eastAsiaTheme="minorEastAsia"/>
                <w:noProof/>
                <w:lang w:eastAsia="fr-FR"/>
              </w:rPr>
              <w:tab/>
            </w:r>
            <w:r w:rsidRPr="007F2780">
              <w:rPr>
                <w:rStyle w:val="Lienhypertexte"/>
                <w:noProof/>
              </w:rPr>
              <w:t>Modalités de règlement des comptes</w:t>
            </w:r>
            <w:r>
              <w:rPr>
                <w:noProof/>
                <w:webHidden/>
              </w:rPr>
              <w:tab/>
            </w:r>
            <w:r>
              <w:rPr>
                <w:noProof/>
                <w:webHidden/>
              </w:rPr>
              <w:fldChar w:fldCharType="begin"/>
            </w:r>
            <w:r>
              <w:rPr>
                <w:noProof/>
                <w:webHidden/>
              </w:rPr>
              <w:instrText xml:space="preserve"> PAGEREF _Toc185601586 \h </w:instrText>
            </w:r>
            <w:r>
              <w:rPr>
                <w:noProof/>
                <w:webHidden/>
              </w:rPr>
            </w:r>
            <w:r>
              <w:rPr>
                <w:noProof/>
                <w:webHidden/>
              </w:rPr>
              <w:fldChar w:fldCharType="separate"/>
            </w:r>
            <w:r>
              <w:rPr>
                <w:noProof/>
                <w:webHidden/>
              </w:rPr>
              <w:t>12</w:t>
            </w:r>
            <w:r>
              <w:rPr>
                <w:noProof/>
                <w:webHidden/>
              </w:rPr>
              <w:fldChar w:fldCharType="end"/>
            </w:r>
          </w:hyperlink>
        </w:p>
        <w:p w14:paraId="574FB67E" w14:textId="6C2DDC40" w:rsidR="001F5617" w:rsidRDefault="001F5617">
          <w:pPr>
            <w:pStyle w:val="TM2"/>
            <w:tabs>
              <w:tab w:val="left" w:pos="880"/>
              <w:tab w:val="right" w:leader="dot" w:pos="9062"/>
            </w:tabs>
            <w:rPr>
              <w:rFonts w:eastAsiaTheme="minorEastAsia"/>
              <w:noProof/>
              <w:lang w:eastAsia="fr-FR"/>
            </w:rPr>
          </w:pPr>
          <w:hyperlink w:anchor="_Toc185601587" w:history="1">
            <w:r w:rsidRPr="007F2780">
              <w:rPr>
                <w:rStyle w:val="Lienhypertexte"/>
                <w:noProof/>
                <w14:scene3d>
                  <w14:camera w14:prst="orthographicFront"/>
                  <w14:lightRig w14:rig="threePt" w14:dir="t">
                    <w14:rot w14:lat="0" w14:lon="0" w14:rev="0"/>
                  </w14:lightRig>
                </w14:scene3d>
              </w:rPr>
              <w:t>5.1</w:t>
            </w:r>
            <w:r>
              <w:rPr>
                <w:rFonts w:eastAsiaTheme="minorEastAsia"/>
                <w:noProof/>
                <w:lang w:eastAsia="fr-FR"/>
              </w:rPr>
              <w:tab/>
            </w:r>
            <w:r w:rsidRPr="007F2780">
              <w:rPr>
                <w:rStyle w:val="Lienhypertexte"/>
                <w:noProof/>
              </w:rPr>
              <w:t>Avance</w:t>
            </w:r>
            <w:r>
              <w:rPr>
                <w:noProof/>
                <w:webHidden/>
              </w:rPr>
              <w:tab/>
            </w:r>
            <w:r>
              <w:rPr>
                <w:noProof/>
                <w:webHidden/>
              </w:rPr>
              <w:fldChar w:fldCharType="begin"/>
            </w:r>
            <w:r>
              <w:rPr>
                <w:noProof/>
                <w:webHidden/>
              </w:rPr>
              <w:instrText xml:space="preserve"> PAGEREF _Toc185601587 \h </w:instrText>
            </w:r>
            <w:r>
              <w:rPr>
                <w:noProof/>
                <w:webHidden/>
              </w:rPr>
            </w:r>
            <w:r>
              <w:rPr>
                <w:noProof/>
                <w:webHidden/>
              </w:rPr>
              <w:fldChar w:fldCharType="separate"/>
            </w:r>
            <w:r>
              <w:rPr>
                <w:noProof/>
                <w:webHidden/>
              </w:rPr>
              <w:t>12</w:t>
            </w:r>
            <w:r>
              <w:rPr>
                <w:noProof/>
                <w:webHidden/>
              </w:rPr>
              <w:fldChar w:fldCharType="end"/>
            </w:r>
          </w:hyperlink>
        </w:p>
        <w:p w14:paraId="2818F1F7" w14:textId="01869614" w:rsidR="001F5617" w:rsidRDefault="001F5617">
          <w:pPr>
            <w:pStyle w:val="TM3"/>
            <w:tabs>
              <w:tab w:val="left" w:pos="1320"/>
              <w:tab w:val="right" w:leader="dot" w:pos="9062"/>
            </w:tabs>
            <w:rPr>
              <w:rFonts w:eastAsiaTheme="minorEastAsia"/>
              <w:noProof/>
              <w:lang w:eastAsia="fr-FR"/>
            </w:rPr>
          </w:pPr>
          <w:hyperlink w:anchor="_Toc185601588" w:history="1">
            <w:r w:rsidRPr="007F2780">
              <w:rPr>
                <w:rStyle w:val="Lienhypertexte"/>
                <w:noProof/>
                <w14:scene3d>
                  <w14:camera w14:prst="orthographicFront"/>
                  <w14:lightRig w14:rig="threePt" w14:dir="t">
                    <w14:rot w14:lat="0" w14:lon="0" w14:rev="0"/>
                  </w14:lightRig>
                </w14:scene3d>
              </w:rPr>
              <w:t>5.1.1</w:t>
            </w:r>
            <w:r>
              <w:rPr>
                <w:rFonts w:eastAsiaTheme="minorEastAsia"/>
                <w:noProof/>
                <w:lang w:eastAsia="fr-FR"/>
              </w:rPr>
              <w:tab/>
            </w:r>
            <w:r w:rsidRPr="007F2780">
              <w:rPr>
                <w:rStyle w:val="Lienhypertexte"/>
                <w:noProof/>
              </w:rPr>
              <w:t>Dispositions générales</w:t>
            </w:r>
            <w:r>
              <w:rPr>
                <w:noProof/>
                <w:webHidden/>
              </w:rPr>
              <w:tab/>
            </w:r>
            <w:r>
              <w:rPr>
                <w:noProof/>
                <w:webHidden/>
              </w:rPr>
              <w:fldChar w:fldCharType="begin"/>
            </w:r>
            <w:r>
              <w:rPr>
                <w:noProof/>
                <w:webHidden/>
              </w:rPr>
              <w:instrText xml:space="preserve"> PAGEREF _Toc185601588 \h </w:instrText>
            </w:r>
            <w:r>
              <w:rPr>
                <w:noProof/>
                <w:webHidden/>
              </w:rPr>
            </w:r>
            <w:r>
              <w:rPr>
                <w:noProof/>
                <w:webHidden/>
              </w:rPr>
              <w:fldChar w:fldCharType="separate"/>
            </w:r>
            <w:r>
              <w:rPr>
                <w:noProof/>
                <w:webHidden/>
              </w:rPr>
              <w:t>12</w:t>
            </w:r>
            <w:r>
              <w:rPr>
                <w:noProof/>
                <w:webHidden/>
              </w:rPr>
              <w:fldChar w:fldCharType="end"/>
            </w:r>
          </w:hyperlink>
        </w:p>
        <w:p w14:paraId="600763AD" w14:textId="1421F858" w:rsidR="001F5617" w:rsidRDefault="001F5617">
          <w:pPr>
            <w:pStyle w:val="TM3"/>
            <w:tabs>
              <w:tab w:val="left" w:pos="1320"/>
              <w:tab w:val="right" w:leader="dot" w:pos="9062"/>
            </w:tabs>
            <w:rPr>
              <w:rFonts w:eastAsiaTheme="minorEastAsia"/>
              <w:noProof/>
              <w:lang w:eastAsia="fr-FR"/>
            </w:rPr>
          </w:pPr>
          <w:hyperlink w:anchor="_Toc185601589" w:history="1">
            <w:r w:rsidRPr="007F2780">
              <w:rPr>
                <w:rStyle w:val="Lienhypertexte"/>
                <w:noProof/>
                <w14:scene3d>
                  <w14:camera w14:prst="orthographicFront"/>
                  <w14:lightRig w14:rig="threePt" w14:dir="t">
                    <w14:rot w14:lat="0" w14:lon="0" w14:rev="0"/>
                  </w14:lightRig>
                </w14:scene3d>
              </w:rPr>
              <w:t>5.1.2</w:t>
            </w:r>
            <w:r>
              <w:rPr>
                <w:rFonts w:eastAsiaTheme="minorEastAsia"/>
                <w:noProof/>
                <w:lang w:eastAsia="fr-FR"/>
              </w:rPr>
              <w:tab/>
            </w:r>
            <w:r w:rsidRPr="007F2780">
              <w:rPr>
                <w:rStyle w:val="Lienhypertexte"/>
                <w:noProof/>
              </w:rPr>
              <w:t>Montant de l’avance</w:t>
            </w:r>
            <w:r>
              <w:rPr>
                <w:noProof/>
                <w:webHidden/>
              </w:rPr>
              <w:tab/>
            </w:r>
            <w:r>
              <w:rPr>
                <w:noProof/>
                <w:webHidden/>
              </w:rPr>
              <w:fldChar w:fldCharType="begin"/>
            </w:r>
            <w:r>
              <w:rPr>
                <w:noProof/>
                <w:webHidden/>
              </w:rPr>
              <w:instrText xml:space="preserve"> PAGEREF _Toc185601589 \h </w:instrText>
            </w:r>
            <w:r>
              <w:rPr>
                <w:noProof/>
                <w:webHidden/>
              </w:rPr>
            </w:r>
            <w:r>
              <w:rPr>
                <w:noProof/>
                <w:webHidden/>
              </w:rPr>
              <w:fldChar w:fldCharType="separate"/>
            </w:r>
            <w:r>
              <w:rPr>
                <w:noProof/>
                <w:webHidden/>
              </w:rPr>
              <w:t>12</w:t>
            </w:r>
            <w:r>
              <w:rPr>
                <w:noProof/>
                <w:webHidden/>
              </w:rPr>
              <w:fldChar w:fldCharType="end"/>
            </w:r>
          </w:hyperlink>
        </w:p>
        <w:p w14:paraId="1687C09D" w14:textId="312AFC8F" w:rsidR="001F5617" w:rsidRDefault="001F5617">
          <w:pPr>
            <w:pStyle w:val="TM2"/>
            <w:tabs>
              <w:tab w:val="left" w:pos="880"/>
              <w:tab w:val="right" w:leader="dot" w:pos="9062"/>
            </w:tabs>
            <w:rPr>
              <w:rFonts w:eastAsiaTheme="minorEastAsia"/>
              <w:noProof/>
              <w:lang w:eastAsia="fr-FR"/>
            </w:rPr>
          </w:pPr>
          <w:hyperlink w:anchor="_Toc185601590" w:history="1">
            <w:r w:rsidRPr="007F2780">
              <w:rPr>
                <w:rStyle w:val="Lienhypertexte"/>
                <w:noProof/>
                <w14:scene3d>
                  <w14:camera w14:prst="orthographicFront"/>
                  <w14:lightRig w14:rig="threePt" w14:dir="t">
                    <w14:rot w14:lat="0" w14:lon="0" w14:rev="0"/>
                  </w14:lightRig>
                </w14:scene3d>
              </w:rPr>
              <w:t>5.2</w:t>
            </w:r>
            <w:r>
              <w:rPr>
                <w:rFonts w:eastAsiaTheme="minorEastAsia"/>
                <w:noProof/>
                <w:lang w:eastAsia="fr-FR"/>
              </w:rPr>
              <w:tab/>
            </w:r>
            <w:r w:rsidRPr="007F2780">
              <w:rPr>
                <w:rStyle w:val="Lienhypertexte"/>
                <w:noProof/>
              </w:rPr>
              <w:t>Projets de décomptes mensuels, acomptes et décomptes finaux</w:t>
            </w:r>
            <w:r>
              <w:rPr>
                <w:noProof/>
                <w:webHidden/>
              </w:rPr>
              <w:tab/>
            </w:r>
            <w:r>
              <w:rPr>
                <w:noProof/>
                <w:webHidden/>
              </w:rPr>
              <w:fldChar w:fldCharType="begin"/>
            </w:r>
            <w:r>
              <w:rPr>
                <w:noProof/>
                <w:webHidden/>
              </w:rPr>
              <w:instrText xml:space="preserve"> PAGEREF _Toc185601590 \h </w:instrText>
            </w:r>
            <w:r>
              <w:rPr>
                <w:noProof/>
                <w:webHidden/>
              </w:rPr>
            </w:r>
            <w:r>
              <w:rPr>
                <w:noProof/>
                <w:webHidden/>
              </w:rPr>
              <w:fldChar w:fldCharType="separate"/>
            </w:r>
            <w:r>
              <w:rPr>
                <w:noProof/>
                <w:webHidden/>
              </w:rPr>
              <w:t>13</w:t>
            </w:r>
            <w:r>
              <w:rPr>
                <w:noProof/>
                <w:webHidden/>
              </w:rPr>
              <w:fldChar w:fldCharType="end"/>
            </w:r>
          </w:hyperlink>
        </w:p>
        <w:p w14:paraId="70F4F590" w14:textId="0923CCA5" w:rsidR="001F5617" w:rsidRDefault="001F5617">
          <w:pPr>
            <w:pStyle w:val="TM3"/>
            <w:tabs>
              <w:tab w:val="left" w:pos="1320"/>
              <w:tab w:val="right" w:leader="dot" w:pos="9062"/>
            </w:tabs>
            <w:rPr>
              <w:rFonts w:eastAsiaTheme="minorEastAsia"/>
              <w:noProof/>
              <w:lang w:eastAsia="fr-FR"/>
            </w:rPr>
          </w:pPr>
          <w:hyperlink w:anchor="_Toc185601591" w:history="1">
            <w:r w:rsidRPr="007F2780">
              <w:rPr>
                <w:rStyle w:val="Lienhypertexte"/>
                <w:noProof/>
                <w14:scene3d>
                  <w14:camera w14:prst="orthographicFront"/>
                  <w14:lightRig w14:rig="threePt" w14:dir="t">
                    <w14:rot w14:lat="0" w14:lon="0" w14:rev="0"/>
                  </w14:lightRig>
                </w14:scene3d>
              </w:rPr>
              <w:t>5.2.1</w:t>
            </w:r>
            <w:r>
              <w:rPr>
                <w:rFonts w:eastAsiaTheme="minorEastAsia"/>
                <w:noProof/>
                <w:lang w:eastAsia="fr-FR"/>
              </w:rPr>
              <w:tab/>
            </w:r>
            <w:r w:rsidRPr="007F2780">
              <w:rPr>
                <w:rStyle w:val="Lienhypertexte"/>
                <w:noProof/>
              </w:rPr>
              <w:t>Les projets de décomptes mensuels et acomptes mensuels</w:t>
            </w:r>
            <w:r>
              <w:rPr>
                <w:noProof/>
                <w:webHidden/>
              </w:rPr>
              <w:tab/>
            </w:r>
            <w:r>
              <w:rPr>
                <w:noProof/>
                <w:webHidden/>
              </w:rPr>
              <w:fldChar w:fldCharType="begin"/>
            </w:r>
            <w:r>
              <w:rPr>
                <w:noProof/>
                <w:webHidden/>
              </w:rPr>
              <w:instrText xml:space="preserve"> PAGEREF _Toc185601591 \h </w:instrText>
            </w:r>
            <w:r>
              <w:rPr>
                <w:noProof/>
                <w:webHidden/>
              </w:rPr>
            </w:r>
            <w:r>
              <w:rPr>
                <w:noProof/>
                <w:webHidden/>
              </w:rPr>
              <w:fldChar w:fldCharType="separate"/>
            </w:r>
            <w:r>
              <w:rPr>
                <w:noProof/>
                <w:webHidden/>
              </w:rPr>
              <w:t>13</w:t>
            </w:r>
            <w:r>
              <w:rPr>
                <w:noProof/>
                <w:webHidden/>
              </w:rPr>
              <w:fldChar w:fldCharType="end"/>
            </w:r>
          </w:hyperlink>
        </w:p>
        <w:p w14:paraId="007D8DCD" w14:textId="60527B9A" w:rsidR="001F5617" w:rsidRDefault="001F5617">
          <w:pPr>
            <w:pStyle w:val="TM3"/>
            <w:tabs>
              <w:tab w:val="left" w:pos="1320"/>
              <w:tab w:val="right" w:leader="dot" w:pos="9062"/>
            </w:tabs>
            <w:rPr>
              <w:rFonts w:eastAsiaTheme="minorEastAsia"/>
              <w:noProof/>
              <w:lang w:eastAsia="fr-FR"/>
            </w:rPr>
          </w:pPr>
          <w:hyperlink w:anchor="_Toc185601592" w:history="1">
            <w:r w:rsidRPr="007F2780">
              <w:rPr>
                <w:rStyle w:val="Lienhypertexte"/>
                <w:noProof/>
                <w14:scene3d>
                  <w14:camera w14:prst="orthographicFront"/>
                  <w14:lightRig w14:rig="threePt" w14:dir="t">
                    <w14:rot w14:lat="0" w14:lon="0" w14:rev="0"/>
                  </w14:lightRig>
                </w14:scene3d>
              </w:rPr>
              <w:t>5.2.2</w:t>
            </w:r>
            <w:r>
              <w:rPr>
                <w:rFonts w:eastAsiaTheme="minorEastAsia"/>
                <w:noProof/>
                <w:lang w:eastAsia="fr-FR"/>
              </w:rPr>
              <w:tab/>
            </w:r>
            <w:r w:rsidRPr="007F2780">
              <w:rPr>
                <w:rStyle w:val="Lienhypertexte"/>
                <w:noProof/>
              </w:rPr>
              <w:t>Les décomptes finaux</w:t>
            </w:r>
            <w:r>
              <w:rPr>
                <w:noProof/>
                <w:webHidden/>
              </w:rPr>
              <w:tab/>
            </w:r>
            <w:r>
              <w:rPr>
                <w:noProof/>
                <w:webHidden/>
              </w:rPr>
              <w:fldChar w:fldCharType="begin"/>
            </w:r>
            <w:r>
              <w:rPr>
                <w:noProof/>
                <w:webHidden/>
              </w:rPr>
              <w:instrText xml:space="preserve"> PAGEREF _Toc185601592 \h </w:instrText>
            </w:r>
            <w:r>
              <w:rPr>
                <w:noProof/>
                <w:webHidden/>
              </w:rPr>
            </w:r>
            <w:r>
              <w:rPr>
                <w:noProof/>
                <w:webHidden/>
              </w:rPr>
              <w:fldChar w:fldCharType="separate"/>
            </w:r>
            <w:r>
              <w:rPr>
                <w:noProof/>
                <w:webHidden/>
              </w:rPr>
              <w:t>13</w:t>
            </w:r>
            <w:r>
              <w:rPr>
                <w:noProof/>
                <w:webHidden/>
              </w:rPr>
              <w:fldChar w:fldCharType="end"/>
            </w:r>
          </w:hyperlink>
        </w:p>
        <w:p w14:paraId="6BB5A7F1" w14:textId="189A0627" w:rsidR="001F5617" w:rsidRDefault="001F5617">
          <w:pPr>
            <w:pStyle w:val="TM3"/>
            <w:tabs>
              <w:tab w:val="left" w:pos="1320"/>
              <w:tab w:val="right" w:leader="dot" w:pos="9062"/>
            </w:tabs>
            <w:rPr>
              <w:rFonts w:eastAsiaTheme="minorEastAsia"/>
              <w:noProof/>
              <w:lang w:eastAsia="fr-FR"/>
            </w:rPr>
          </w:pPr>
          <w:hyperlink w:anchor="_Toc185601593" w:history="1">
            <w:r w:rsidRPr="007F2780">
              <w:rPr>
                <w:rStyle w:val="Lienhypertexte"/>
                <w:noProof/>
                <w14:scene3d>
                  <w14:camera w14:prst="orthographicFront"/>
                  <w14:lightRig w14:rig="threePt" w14:dir="t">
                    <w14:rot w14:lat="0" w14:lon="0" w14:rev="0"/>
                  </w14:lightRig>
                </w14:scene3d>
              </w:rPr>
              <w:t>5.2.3</w:t>
            </w:r>
            <w:r>
              <w:rPr>
                <w:rFonts w:eastAsiaTheme="minorEastAsia"/>
                <w:noProof/>
                <w:lang w:eastAsia="fr-FR"/>
              </w:rPr>
              <w:tab/>
            </w:r>
            <w:r w:rsidRPr="007F2780">
              <w:rPr>
                <w:rStyle w:val="Lienhypertexte"/>
                <w:noProof/>
              </w:rPr>
              <w:t>Transmission des décomptes</w:t>
            </w:r>
            <w:r>
              <w:rPr>
                <w:noProof/>
                <w:webHidden/>
              </w:rPr>
              <w:tab/>
            </w:r>
            <w:r>
              <w:rPr>
                <w:noProof/>
                <w:webHidden/>
              </w:rPr>
              <w:fldChar w:fldCharType="begin"/>
            </w:r>
            <w:r>
              <w:rPr>
                <w:noProof/>
                <w:webHidden/>
              </w:rPr>
              <w:instrText xml:space="preserve"> PAGEREF _Toc185601593 \h </w:instrText>
            </w:r>
            <w:r>
              <w:rPr>
                <w:noProof/>
                <w:webHidden/>
              </w:rPr>
            </w:r>
            <w:r>
              <w:rPr>
                <w:noProof/>
                <w:webHidden/>
              </w:rPr>
              <w:fldChar w:fldCharType="separate"/>
            </w:r>
            <w:r>
              <w:rPr>
                <w:noProof/>
                <w:webHidden/>
              </w:rPr>
              <w:t>14</w:t>
            </w:r>
            <w:r>
              <w:rPr>
                <w:noProof/>
                <w:webHidden/>
              </w:rPr>
              <w:fldChar w:fldCharType="end"/>
            </w:r>
          </w:hyperlink>
        </w:p>
        <w:p w14:paraId="32F8CAC7" w14:textId="580A4F19" w:rsidR="001F5617" w:rsidRDefault="001F5617">
          <w:pPr>
            <w:pStyle w:val="TM2"/>
            <w:tabs>
              <w:tab w:val="left" w:pos="880"/>
              <w:tab w:val="right" w:leader="dot" w:pos="9062"/>
            </w:tabs>
            <w:rPr>
              <w:rFonts w:eastAsiaTheme="minorEastAsia"/>
              <w:noProof/>
              <w:lang w:eastAsia="fr-FR"/>
            </w:rPr>
          </w:pPr>
          <w:hyperlink w:anchor="_Toc185601594" w:history="1">
            <w:r w:rsidRPr="007F2780">
              <w:rPr>
                <w:rStyle w:val="Lienhypertexte"/>
                <w:noProof/>
                <w14:scene3d>
                  <w14:camera w14:prst="orthographicFront"/>
                  <w14:lightRig w14:rig="threePt" w14:dir="t">
                    <w14:rot w14:lat="0" w14:lon="0" w14:rev="0"/>
                  </w14:lightRig>
                </w14:scene3d>
              </w:rPr>
              <w:t>5.3</w:t>
            </w:r>
            <w:r>
              <w:rPr>
                <w:rFonts w:eastAsiaTheme="minorEastAsia"/>
                <w:noProof/>
                <w:lang w:eastAsia="fr-FR"/>
              </w:rPr>
              <w:tab/>
            </w:r>
            <w:r w:rsidRPr="007F2780">
              <w:rPr>
                <w:rStyle w:val="Lienhypertexte"/>
                <w:noProof/>
              </w:rPr>
              <w:t>Délais de paiements</w:t>
            </w:r>
            <w:r>
              <w:rPr>
                <w:noProof/>
                <w:webHidden/>
              </w:rPr>
              <w:tab/>
            </w:r>
            <w:r>
              <w:rPr>
                <w:noProof/>
                <w:webHidden/>
              </w:rPr>
              <w:fldChar w:fldCharType="begin"/>
            </w:r>
            <w:r>
              <w:rPr>
                <w:noProof/>
                <w:webHidden/>
              </w:rPr>
              <w:instrText xml:space="preserve"> PAGEREF _Toc185601594 \h </w:instrText>
            </w:r>
            <w:r>
              <w:rPr>
                <w:noProof/>
                <w:webHidden/>
              </w:rPr>
            </w:r>
            <w:r>
              <w:rPr>
                <w:noProof/>
                <w:webHidden/>
              </w:rPr>
              <w:fldChar w:fldCharType="separate"/>
            </w:r>
            <w:r>
              <w:rPr>
                <w:noProof/>
                <w:webHidden/>
              </w:rPr>
              <w:t>14</w:t>
            </w:r>
            <w:r>
              <w:rPr>
                <w:noProof/>
                <w:webHidden/>
              </w:rPr>
              <w:fldChar w:fldCharType="end"/>
            </w:r>
          </w:hyperlink>
        </w:p>
        <w:p w14:paraId="0D880DD6" w14:textId="0D1F802C" w:rsidR="001F5617" w:rsidRDefault="001F5617">
          <w:pPr>
            <w:pStyle w:val="TM2"/>
            <w:tabs>
              <w:tab w:val="left" w:pos="880"/>
              <w:tab w:val="right" w:leader="dot" w:pos="9062"/>
            </w:tabs>
            <w:rPr>
              <w:rFonts w:eastAsiaTheme="minorEastAsia"/>
              <w:noProof/>
              <w:lang w:eastAsia="fr-FR"/>
            </w:rPr>
          </w:pPr>
          <w:hyperlink w:anchor="_Toc185601595" w:history="1">
            <w:r w:rsidRPr="007F2780">
              <w:rPr>
                <w:rStyle w:val="Lienhypertexte"/>
                <w:noProof/>
                <w14:scene3d>
                  <w14:camera w14:prst="orthographicFront"/>
                  <w14:lightRig w14:rig="threePt" w14:dir="t">
                    <w14:rot w14:lat="0" w14:lon="0" w14:rev="0"/>
                  </w14:lightRig>
                </w14:scene3d>
              </w:rPr>
              <w:t>5.4</w:t>
            </w:r>
            <w:r>
              <w:rPr>
                <w:rFonts w:eastAsiaTheme="minorEastAsia"/>
                <w:noProof/>
                <w:lang w:eastAsia="fr-FR"/>
              </w:rPr>
              <w:tab/>
            </w:r>
            <w:r w:rsidRPr="007F2780">
              <w:rPr>
                <w:rStyle w:val="Lienhypertexte"/>
                <w:noProof/>
              </w:rPr>
              <w:t>Intérêts moratoires et indemnité forfaitaire pour frais de recouvrement</w:t>
            </w:r>
            <w:r>
              <w:rPr>
                <w:noProof/>
                <w:webHidden/>
              </w:rPr>
              <w:tab/>
            </w:r>
            <w:r>
              <w:rPr>
                <w:noProof/>
                <w:webHidden/>
              </w:rPr>
              <w:fldChar w:fldCharType="begin"/>
            </w:r>
            <w:r>
              <w:rPr>
                <w:noProof/>
                <w:webHidden/>
              </w:rPr>
              <w:instrText xml:space="preserve"> PAGEREF _Toc185601595 \h </w:instrText>
            </w:r>
            <w:r>
              <w:rPr>
                <w:noProof/>
                <w:webHidden/>
              </w:rPr>
            </w:r>
            <w:r>
              <w:rPr>
                <w:noProof/>
                <w:webHidden/>
              </w:rPr>
              <w:fldChar w:fldCharType="separate"/>
            </w:r>
            <w:r>
              <w:rPr>
                <w:noProof/>
                <w:webHidden/>
              </w:rPr>
              <w:t>14</w:t>
            </w:r>
            <w:r>
              <w:rPr>
                <w:noProof/>
                <w:webHidden/>
              </w:rPr>
              <w:fldChar w:fldCharType="end"/>
            </w:r>
          </w:hyperlink>
        </w:p>
        <w:p w14:paraId="3787808B" w14:textId="601845FE" w:rsidR="001F5617" w:rsidRDefault="001F5617">
          <w:pPr>
            <w:pStyle w:val="TM1"/>
            <w:tabs>
              <w:tab w:val="left" w:pos="440"/>
              <w:tab w:val="right" w:leader="dot" w:pos="9062"/>
            </w:tabs>
            <w:rPr>
              <w:rFonts w:eastAsiaTheme="minorEastAsia"/>
              <w:noProof/>
              <w:lang w:eastAsia="fr-FR"/>
            </w:rPr>
          </w:pPr>
          <w:hyperlink w:anchor="_Toc185601596" w:history="1">
            <w:r w:rsidRPr="007F2780">
              <w:rPr>
                <w:rStyle w:val="Lienhypertexte"/>
                <w:noProof/>
                <w14:scene3d>
                  <w14:camera w14:prst="orthographicFront"/>
                  <w14:lightRig w14:rig="threePt" w14:dir="t">
                    <w14:rot w14:lat="0" w14:lon="0" w14:rev="0"/>
                  </w14:lightRig>
                </w14:scene3d>
              </w:rPr>
              <w:t>6</w:t>
            </w:r>
            <w:r>
              <w:rPr>
                <w:rFonts w:eastAsiaTheme="minorEastAsia"/>
                <w:noProof/>
                <w:lang w:eastAsia="fr-FR"/>
              </w:rPr>
              <w:tab/>
            </w:r>
            <w:r w:rsidRPr="007F2780">
              <w:rPr>
                <w:rStyle w:val="Lienhypertexte"/>
                <w:noProof/>
              </w:rPr>
              <w:t>Clause de financement et de sûreté</w:t>
            </w:r>
            <w:r>
              <w:rPr>
                <w:noProof/>
                <w:webHidden/>
              </w:rPr>
              <w:tab/>
            </w:r>
            <w:r>
              <w:rPr>
                <w:noProof/>
                <w:webHidden/>
              </w:rPr>
              <w:fldChar w:fldCharType="begin"/>
            </w:r>
            <w:r>
              <w:rPr>
                <w:noProof/>
                <w:webHidden/>
              </w:rPr>
              <w:instrText xml:space="preserve"> PAGEREF _Toc185601596 \h </w:instrText>
            </w:r>
            <w:r>
              <w:rPr>
                <w:noProof/>
                <w:webHidden/>
              </w:rPr>
            </w:r>
            <w:r>
              <w:rPr>
                <w:noProof/>
                <w:webHidden/>
              </w:rPr>
              <w:fldChar w:fldCharType="separate"/>
            </w:r>
            <w:r>
              <w:rPr>
                <w:noProof/>
                <w:webHidden/>
              </w:rPr>
              <w:t>14</w:t>
            </w:r>
            <w:r>
              <w:rPr>
                <w:noProof/>
                <w:webHidden/>
              </w:rPr>
              <w:fldChar w:fldCharType="end"/>
            </w:r>
          </w:hyperlink>
        </w:p>
        <w:p w14:paraId="645B1801" w14:textId="59E514CD" w:rsidR="001F5617" w:rsidRDefault="001F5617">
          <w:pPr>
            <w:pStyle w:val="TM1"/>
            <w:tabs>
              <w:tab w:val="left" w:pos="440"/>
              <w:tab w:val="right" w:leader="dot" w:pos="9062"/>
            </w:tabs>
            <w:rPr>
              <w:rFonts w:eastAsiaTheme="minorEastAsia"/>
              <w:noProof/>
              <w:lang w:eastAsia="fr-FR"/>
            </w:rPr>
          </w:pPr>
          <w:hyperlink w:anchor="_Toc185601597" w:history="1">
            <w:r w:rsidRPr="007F2780">
              <w:rPr>
                <w:rStyle w:val="Lienhypertexte"/>
                <w:noProof/>
                <w14:scene3d>
                  <w14:camera w14:prst="orthographicFront"/>
                  <w14:lightRig w14:rig="threePt" w14:dir="t">
                    <w14:rot w14:lat="0" w14:lon="0" w14:rev="0"/>
                  </w14:lightRig>
                </w14:scene3d>
              </w:rPr>
              <w:t>7</w:t>
            </w:r>
            <w:r>
              <w:rPr>
                <w:rFonts w:eastAsiaTheme="minorEastAsia"/>
                <w:noProof/>
                <w:lang w:eastAsia="fr-FR"/>
              </w:rPr>
              <w:tab/>
            </w:r>
            <w:r w:rsidRPr="007F2780">
              <w:rPr>
                <w:rStyle w:val="Lienhypertexte"/>
                <w:noProof/>
              </w:rPr>
              <w:t>Délais d’exécution et pénalités</w:t>
            </w:r>
            <w:r>
              <w:rPr>
                <w:noProof/>
                <w:webHidden/>
              </w:rPr>
              <w:tab/>
            </w:r>
            <w:r>
              <w:rPr>
                <w:noProof/>
                <w:webHidden/>
              </w:rPr>
              <w:fldChar w:fldCharType="begin"/>
            </w:r>
            <w:r>
              <w:rPr>
                <w:noProof/>
                <w:webHidden/>
              </w:rPr>
              <w:instrText xml:space="preserve"> PAGEREF _Toc185601597 \h </w:instrText>
            </w:r>
            <w:r>
              <w:rPr>
                <w:noProof/>
                <w:webHidden/>
              </w:rPr>
            </w:r>
            <w:r>
              <w:rPr>
                <w:noProof/>
                <w:webHidden/>
              </w:rPr>
              <w:fldChar w:fldCharType="separate"/>
            </w:r>
            <w:r>
              <w:rPr>
                <w:noProof/>
                <w:webHidden/>
              </w:rPr>
              <w:t>15</w:t>
            </w:r>
            <w:r>
              <w:rPr>
                <w:noProof/>
                <w:webHidden/>
              </w:rPr>
              <w:fldChar w:fldCharType="end"/>
            </w:r>
          </w:hyperlink>
        </w:p>
        <w:p w14:paraId="15B4D175" w14:textId="6B5C96E8" w:rsidR="001F5617" w:rsidRDefault="001F5617">
          <w:pPr>
            <w:pStyle w:val="TM2"/>
            <w:tabs>
              <w:tab w:val="left" w:pos="880"/>
              <w:tab w:val="right" w:leader="dot" w:pos="9062"/>
            </w:tabs>
            <w:rPr>
              <w:rFonts w:eastAsiaTheme="minorEastAsia"/>
              <w:noProof/>
              <w:lang w:eastAsia="fr-FR"/>
            </w:rPr>
          </w:pPr>
          <w:hyperlink w:anchor="_Toc185601598" w:history="1">
            <w:r w:rsidRPr="007F2780">
              <w:rPr>
                <w:rStyle w:val="Lienhypertexte"/>
                <w:noProof/>
                <w14:scene3d>
                  <w14:camera w14:prst="orthographicFront"/>
                  <w14:lightRig w14:rig="threePt" w14:dir="t">
                    <w14:rot w14:lat="0" w14:lon="0" w14:rev="0"/>
                  </w14:lightRig>
                </w14:scene3d>
              </w:rPr>
              <w:t>7.1</w:t>
            </w:r>
            <w:r>
              <w:rPr>
                <w:rFonts w:eastAsiaTheme="minorEastAsia"/>
                <w:noProof/>
                <w:lang w:eastAsia="fr-FR"/>
              </w:rPr>
              <w:tab/>
            </w:r>
            <w:r w:rsidRPr="007F2780">
              <w:rPr>
                <w:rStyle w:val="Lienhypertexte"/>
                <w:noProof/>
              </w:rPr>
              <w:t>Délai(s) d’exécution des travaux</w:t>
            </w:r>
            <w:r>
              <w:rPr>
                <w:noProof/>
                <w:webHidden/>
              </w:rPr>
              <w:tab/>
            </w:r>
            <w:r>
              <w:rPr>
                <w:noProof/>
                <w:webHidden/>
              </w:rPr>
              <w:fldChar w:fldCharType="begin"/>
            </w:r>
            <w:r>
              <w:rPr>
                <w:noProof/>
                <w:webHidden/>
              </w:rPr>
              <w:instrText xml:space="preserve"> PAGEREF _Toc185601598 \h </w:instrText>
            </w:r>
            <w:r>
              <w:rPr>
                <w:noProof/>
                <w:webHidden/>
              </w:rPr>
            </w:r>
            <w:r>
              <w:rPr>
                <w:noProof/>
                <w:webHidden/>
              </w:rPr>
              <w:fldChar w:fldCharType="separate"/>
            </w:r>
            <w:r>
              <w:rPr>
                <w:noProof/>
                <w:webHidden/>
              </w:rPr>
              <w:t>15</w:t>
            </w:r>
            <w:r>
              <w:rPr>
                <w:noProof/>
                <w:webHidden/>
              </w:rPr>
              <w:fldChar w:fldCharType="end"/>
            </w:r>
          </w:hyperlink>
        </w:p>
        <w:p w14:paraId="54D428FB" w14:textId="6019F9AF" w:rsidR="001F5617" w:rsidRDefault="001F5617">
          <w:pPr>
            <w:pStyle w:val="TM2"/>
            <w:tabs>
              <w:tab w:val="left" w:pos="880"/>
              <w:tab w:val="right" w:leader="dot" w:pos="9062"/>
            </w:tabs>
            <w:rPr>
              <w:rFonts w:eastAsiaTheme="minorEastAsia"/>
              <w:noProof/>
              <w:lang w:eastAsia="fr-FR"/>
            </w:rPr>
          </w:pPr>
          <w:hyperlink w:anchor="_Toc185601599" w:history="1">
            <w:r w:rsidRPr="007F2780">
              <w:rPr>
                <w:rStyle w:val="Lienhypertexte"/>
                <w:noProof/>
                <w14:scene3d>
                  <w14:camera w14:prst="orthographicFront"/>
                  <w14:lightRig w14:rig="threePt" w14:dir="t">
                    <w14:rot w14:lat="0" w14:lon="0" w14:rev="0"/>
                  </w14:lightRig>
                </w14:scene3d>
              </w:rPr>
              <w:t>7.2</w:t>
            </w:r>
            <w:r>
              <w:rPr>
                <w:rFonts w:eastAsiaTheme="minorEastAsia"/>
                <w:noProof/>
                <w:lang w:eastAsia="fr-FR"/>
              </w:rPr>
              <w:tab/>
            </w:r>
            <w:r w:rsidRPr="007F2780">
              <w:rPr>
                <w:rStyle w:val="Lienhypertexte"/>
                <w:noProof/>
              </w:rPr>
              <w:t>Prolongation des délais d'exécution pour intempéries</w:t>
            </w:r>
            <w:r>
              <w:rPr>
                <w:noProof/>
                <w:webHidden/>
              </w:rPr>
              <w:tab/>
            </w:r>
            <w:r>
              <w:rPr>
                <w:noProof/>
                <w:webHidden/>
              </w:rPr>
              <w:fldChar w:fldCharType="begin"/>
            </w:r>
            <w:r>
              <w:rPr>
                <w:noProof/>
                <w:webHidden/>
              </w:rPr>
              <w:instrText xml:space="preserve"> PAGEREF _Toc185601599 \h </w:instrText>
            </w:r>
            <w:r>
              <w:rPr>
                <w:noProof/>
                <w:webHidden/>
              </w:rPr>
            </w:r>
            <w:r>
              <w:rPr>
                <w:noProof/>
                <w:webHidden/>
              </w:rPr>
              <w:fldChar w:fldCharType="separate"/>
            </w:r>
            <w:r>
              <w:rPr>
                <w:noProof/>
                <w:webHidden/>
              </w:rPr>
              <w:t>15</w:t>
            </w:r>
            <w:r>
              <w:rPr>
                <w:noProof/>
                <w:webHidden/>
              </w:rPr>
              <w:fldChar w:fldCharType="end"/>
            </w:r>
          </w:hyperlink>
        </w:p>
        <w:p w14:paraId="6A34F6DA" w14:textId="38BFA93B" w:rsidR="001F5617" w:rsidRDefault="001F5617">
          <w:pPr>
            <w:pStyle w:val="TM2"/>
            <w:tabs>
              <w:tab w:val="left" w:pos="880"/>
              <w:tab w:val="right" w:leader="dot" w:pos="9062"/>
            </w:tabs>
            <w:rPr>
              <w:rFonts w:eastAsiaTheme="minorEastAsia"/>
              <w:noProof/>
              <w:lang w:eastAsia="fr-FR"/>
            </w:rPr>
          </w:pPr>
          <w:hyperlink w:anchor="_Toc185601600" w:history="1">
            <w:r w:rsidRPr="007F2780">
              <w:rPr>
                <w:rStyle w:val="Lienhypertexte"/>
                <w:noProof/>
                <w14:scene3d>
                  <w14:camera w14:prst="orthographicFront"/>
                  <w14:lightRig w14:rig="threePt" w14:dir="t">
                    <w14:rot w14:lat="0" w14:lon="0" w14:rev="0"/>
                  </w14:lightRig>
                </w14:scene3d>
              </w:rPr>
              <w:t>7.3</w:t>
            </w:r>
            <w:r>
              <w:rPr>
                <w:rFonts w:eastAsiaTheme="minorEastAsia"/>
                <w:noProof/>
                <w:lang w:eastAsia="fr-FR"/>
              </w:rPr>
              <w:tab/>
            </w:r>
            <w:r w:rsidRPr="007F2780">
              <w:rPr>
                <w:rStyle w:val="Lienhypertexte"/>
                <w:noProof/>
              </w:rPr>
              <w:t>Pénalités</w:t>
            </w:r>
            <w:r>
              <w:rPr>
                <w:noProof/>
                <w:webHidden/>
              </w:rPr>
              <w:tab/>
            </w:r>
            <w:r>
              <w:rPr>
                <w:noProof/>
                <w:webHidden/>
              </w:rPr>
              <w:fldChar w:fldCharType="begin"/>
            </w:r>
            <w:r>
              <w:rPr>
                <w:noProof/>
                <w:webHidden/>
              </w:rPr>
              <w:instrText xml:space="preserve"> PAGEREF _Toc185601600 \h </w:instrText>
            </w:r>
            <w:r>
              <w:rPr>
                <w:noProof/>
                <w:webHidden/>
              </w:rPr>
            </w:r>
            <w:r>
              <w:rPr>
                <w:noProof/>
                <w:webHidden/>
              </w:rPr>
              <w:fldChar w:fldCharType="separate"/>
            </w:r>
            <w:r>
              <w:rPr>
                <w:noProof/>
                <w:webHidden/>
              </w:rPr>
              <w:t>15</w:t>
            </w:r>
            <w:r>
              <w:rPr>
                <w:noProof/>
                <w:webHidden/>
              </w:rPr>
              <w:fldChar w:fldCharType="end"/>
            </w:r>
          </w:hyperlink>
        </w:p>
        <w:p w14:paraId="0CEF08F4" w14:textId="15081061" w:rsidR="001F5617" w:rsidRDefault="001F5617">
          <w:pPr>
            <w:pStyle w:val="TM3"/>
            <w:tabs>
              <w:tab w:val="left" w:pos="1320"/>
              <w:tab w:val="right" w:leader="dot" w:pos="9062"/>
            </w:tabs>
            <w:rPr>
              <w:rFonts w:eastAsiaTheme="minorEastAsia"/>
              <w:noProof/>
              <w:lang w:eastAsia="fr-FR"/>
            </w:rPr>
          </w:pPr>
          <w:hyperlink w:anchor="_Toc185601601" w:history="1">
            <w:r w:rsidRPr="007F2780">
              <w:rPr>
                <w:rStyle w:val="Lienhypertexte"/>
                <w:noProof/>
                <w14:scene3d>
                  <w14:camera w14:prst="orthographicFront"/>
                  <w14:lightRig w14:rig="threePt" w14:dir="t">
                    <w14:rot w14:lat="0" w14:lon="0" w14:rev="0"/>
                  </w14:lightRig>
                </w14:scene3d>
              </w:rPr>
              <w:t>7.3.1</w:t>
            </w:r>
            <w:r>
              <w:rPr>
                <w:rFonts w:eastAsiaTheme="minorEastAsia"/>
                <w:noProof/>
                <w:lang w:eastAsia="fr-FR"/>
              </w:rPr>
              <w:tab/>
            </w:r>
            <w:r w:rsidRPr="007F2780">
              <w:rPr>
                <w:rStyle w:val="Lienhypertexte"/>
                <w:noProof/>
              </w:rPr>
              <w:t>Pénalités pour retard ou absence</w:t>
            </w:r>
            <w:r>
              <w:rPr>
                <w:noProof/>
                <w:webHidden/>
              </w:rPr>
              <w:tab/>
            </w:r>
            <w:r>
              <w:rPr>
                <w:noProof/>
                <w:webHidden/>
              </w:rPr>
              <w:fldChar w:fldCharType="begin"/>
            </w:r>
            <w:r>
              <w:rPr>
                <w:noProof/>
                <w:webHidden/>
              </w:rPr>
              <w:instrText xml:space="preserve"> PAGEREF _Toc185601601 \h </w:instrText>
            </w:r>
            <w:r>
              <w:rPr>
                <w:noProof/>
                <w:webHidden/>
              </w:rPr>
            </w:r>
            <w:r>
              <w:rPr>
                <w:noProof/>
                <w:webHidden/>
              </w:rPr>
              <w:fldChar w:fldCharType="separate"/>
            </w:r>
            <w:r>
              <w:rPr>
                <w:noProof/>
                <w:webHidden/>
              </w:rPr>
              <w:t>15</w:t>
            </w:r>
            <w:r>
              <w:rPr>
                <w:noProof/>
                <w:webHidden/>
              </w:rPr>
              <w:fldChar w:fldCharType="end"/>
            </w:r>
          </w:hyperlink>
        </w:p>
        <w:p w14:paraId="49372081" w14:textId="7B4ED4A6" w:rsidR="001F5617" w:rsidRDefault="001F5617">
          <w:pPr>
            <w:pStyle w:val="TM3"/>
            <w:tabs>
              <w:tab w:val="left" w:pos="1320"/>
              <w:tab w:val="right" w:leader="dot" w:pos="9062"/>
            </w:tabs>
            <w:rPr>
              <w:rFonts w:eastAsiaTheme="minorEastAsia"/>
              <w:noProof/>
              <w:lang w:eastAsia="fr-FR"/>
            </w:rPr>
          </w:pPr>
          <w:hyperlink w:anchor="_Toc185601602" w:history="1">
            <w:r w:rsidRPr="007F2780">
              <w:rPr>
                <w:rStyle w:val="Lienhypertexte"/>
                <w:noProof/>
                <w14:scene3d>
                  <w14:camera w14:prst="orthographicFront"/>
                  <w14:lightRig w14:rig="threePt" w14:dir="t">
                    <w14:rot w14:lat="0" w14:lon="0" w14:rev="0"/>
                  </w14:lightRig>
                </w14:scene3d>
              </w:rPr>
              <w:t>7.3.2</w:t>
            </w:r>
            <w:r>
              <w:rPr>
                <w:rFonts w:eastAsiaTheme="minorEastAsia"/>
                <w:noProof/>
                <w:lang w:eastAsia="fr-FR"/>
              </w:rPr>
              <w:tab/>
            </w:r>
            <w:r w:rsidRPr="007F2780">
              <w:rPr>
                <w:rStyle w:val="Lienhypertexte"/>
                <w:noProof/>
              </w:rPr>
              <w:t>Pénalités pour infractions aux prescriptions de chantier</w:t>
            </w:r>
            <w:r>
              <w:rPr>
                <w:noProof/>
                <w:webHidden/>
              </w:rPr>
              <w:tab/>
            </w:r>
            <w:r>
              <w:rPr>
                <w:noProof/>
                <w:webHidden/>
              </w:rPr>
              <w:fldChar w:fldCharType="begin"/>
            </w:r>
            <w:r>
              <w:rPr>
                <w:noProof/>
                <w:webHidden/>
              </w:rPr>
              <w:instrText xml:space="preserve"> PAGEREF _Toc185601602 \h </w:instrText>
            </w:r>
            <w:r>
              <w:rPr>
                <w:noProof/>
                <w:webHidden/>
              </w:rPr>
            </w:r>
            <w:r>
              <w:rPr>
                <w:noProof/>
                <w:webHidden/>
              </w:rPr>
              <w:fldChar w:fldCharType="separate"/>
            </w:r>
            <w:r>
              <w:rPr>
                <w:noProof/>
                <w:webHidden/>
              </w:rPr>
              <w:t>16</w:t>
            </w:r>
            <w:r>
              <w:rPr>
                <w:noProof/>
                <w:webHidden/>
              </w:rPr>
              <w:fldChar w:fldCharType="end"/>
            </w:r>
          </w:hyperlink>
        </w:p>
        <w:p w14:paraId="62E6C09D" w14:textId="617DAED1" w:rsidR="001F5617" w:rsidRDefault="001F5617">
          <w:pPr>
            <w:pStyle w:val="TM3"/>
            <w:tabs>
              <w:tab w:val="left" w:pos="1320"/>
              <w:tab w:val="right" w:leader="dot" w:pos="9062"/>
            </w:tabs>
            <w:rPr>
              <w:rFonts w:eastAsiaTheme="minorEastAsia"/>
              <w:noProof/>
              <w:lang w:eastAsia="fr-FR"/>
            </w:rPr>
          </w:pPr>
          <w:hyperlink w:anchor="_Toc185601603" w:history="1">
            <w:r w:rsidRPr="007F2780">
              <w:rPr>
                <w:rStyle w:val="Lienhypertexte"/>
                <w:noProof/>
                <w14:scene3d>
                  <w14:camera w14:prst="orthographicFront"/>
                  <w14:lightRig w14:rig="threePt" w14:dir="t">
                    <w14:rot w14:lat="0" w14:lon="0" w14:rev="0"/>
                  </w14:lightRig>
                </w14:scene3d>
              </w:rPr>
              <w:t>7.3.3</w:t>
            </w:r>
            <w:r>
              <w:rPr>
                <w:rFonts w:eastAsiaTheme="minorEastAsia"/>
                <w:noProof/>
                <w:lang w:eastAsia="fr-FR"/>
              </w:rPr>
              <w:tab/>
            </w:r>
            <w:r w:rsidRPr="007F2780">
              <w:rPr>
                <w:rStyle w:val="Lienhypertexte"/>
                <w:noProof/>
              </w:rPr>
              <w:t>Pénalités particulières</w:t>
            </w:r>
            <w:r>
              <w:rPr>
                <w:noProof/>
                <w:webHidden/>
              </w:rPr>
              <w:tab/>
            </w:r>
            <w:r>
              <w:rPr>
                <w:noProof/>
                <w:webHidden/>
              </w:rPr>
              <w:fldChar w:fldCharType="begin"/>
            </w:r>
            <w:r>
              <w:rPr>
                <w:noProof/>
                <w:webHidden/>
              </w:rPr>
              <w:instrText xml:space="preserve"> PAGEREF _Toc185601603 \h </w:instrText>
            </w:r>
            <w:r>
              <w:rPr>
                <w:noProof/>
                <w:webHidden/>
              </w:rPr>
            </w:r>
            <w:r>
              <w:rPr>
                <w:noProof/>
                <w:webHidden/>
              </w:rPr>
              <w:fldChar w:fldCharType="separate"/>
            </w:r>
            <w:r>
              <w:rPr>
                <w:noProof/>
                <w:webHidden/>
              </w:rPr>
              <w:t>16</w:t>
            </w:r>
            <w:r>
              <w:rPr>
                <w:noProof/>
                <w:webHidden/>
              </w:rPr>
              <w:fldChar w:fldCharType="end"/>
            </w:r>
          </w:hyperlink>
        </w:p>
        <w:p w14:paraId="49783960" w14:textId="584D7B13" w:rsidR="001F5617" w:rsidRDefault="001F5617">
          <w:pPr>
            <w:pStyle w:val="TM3"/>
            <w:tabs>
              <w:tab w:val="left" w:pos="1320"/>
              <w:tab w:val="right" w:leader="dot" w:pos="9062"/>
            </w:tabs>
            <w:rPr>
              <w:rFonts w:eastAsiaTheme="minorEastAsia"/>
              <w:noProof/>
              <w:lang w:eastAsia="fr-FR"/>
            </w:rPr>
          </w:pPr>
          <w:hyperlink w:anchor="_Toc185601604" w:history="1">
            <w:r w:rsidRPr="007F2780">
              <w:rPr>
                <w:rStyle w:val="Lienhypertexte"/>
                <w:noProof/>
                <w14:scene3d>
                  <w14:camera w14:prst="orthographicFront"/>
                  <w14:lightRig w14:rig="threePt" w14:dir="t">
                    <w14:rot w14:lat="0" w14:lon="0" w14:rev="0"/>
                  </w14:lightRig>
                </w14:scene3d>
              </w:rPr>
              <w:t>7.3.4</w:t>
            </w:r>
            <w:r>
              <w:rPr>
                <w:rFonts w:eastAsiaTheme="minorEastAsia"/>
                <w:noProof/>
                <w:lang w:eastAsia="fr-FR"/>
              </w:rPr>
              <w:tab/>
            </w:r>
            <w:r w:rsidRPr="007F2780">
              <w:rPr>
                <w:rStyle w:val="Lienhypertexte"/>
                <w:noProof/>
              </w:rPr>
              <w:t>Pénalités pour retard dans le repliement des installations de chantier et remise en état des lieux</w:t>
            </w:r>
            <w:r>
              <w:rPr>
                <w:noProof/>
                <w:webHidden/>
              </w:rPr>
              <w:tab/>
            </w:r>
            <w:r>
              <w:rPr>
                <w:noProof/>
                <w:webHidden/>
              </w:rPr>
              <w:fldChar w:fldCharType="begin"/>
            </w:r>
            <w:r>
              <w:rPr>
                <w:noProof/>
                <w:webHidden/>
              </w:rPr>
              <w:instrText xml:space="preserve"> PAGEREF _Toc185601604 \h </w:instrText>
            </w:r>
            <w:r>
              <w:rPr>
                <w:noProof/>
                <w:webHidden/>
              </w:rPr>
            </w:r>
            <w:r>
              <w:rPr>
                <w:noProof/>
                <w:webHidden/>
              </w:rPr>
              <w:fldChar w:fldCharType="separate"/>
            </w:r>
            <w:r>
              <w:rPr>
                <w:noProof/>
                <w:webHidden/>
              </w:rPr>
              <w:t>16</w:t>
            </w:r>
            <w:r>
              <w:rPr>
                <w:noProof/>
                <w:webHidden/>
              </w:rPr>
              <w:fldChar w:fldCharType="end"/>
            </w:r>
          </w:hyperlink>
        </w:p>
        <w:p w14:paraId="243DF8C2" w14:textId="7B76CA9F" w:rsidR="001F5617" w:rsidRDefault="001F5617">
          <w:pPr>
            <w:pStyle w:val="TM3"/>
            <w:tabs>
              <w:tab w:val="left" w:pos="1320"/>
              <w:tab w:val="right" w:leader="dot" w:pos="9062"/>
            </w:tabs>
            <w:rPr>
              <w:rFonts w:eastAsiaTheme="minorEastAsia"/>
              <w:noProof/>
              <w:lang w:eastAsia="fr-FR"/>
            </w:rPr>
          </w:pPr>
          <w:hyperlink w:anchor="_Toc185601605" w:history="1">
            <w:r w:rsidRPr="007F2780">
              <w:rPr>
                <w:rStyle w:val="Lienhypertexte"/>
                <w:noProof/>
                <w14:scene3d>
                  <w14:camera w14:prst="orthographicFront"/>
                  <w14:lightRig w14:rig="threePt" w14:dir="t">
                    <w14:rot w14:lat="0" w14:lon="0" w14:rev="0"/>
                  </w14:lightRig>
                </w14:scene3d>
              </w:rPr>
              <w:t>7.3.5</w:t>
            </w:r>
            <w:r>
              <w:rPr>
                <w:rFonts w:eastAsiaTheme="minorEastAsia"/>
                <w:noProof/>
                <w:lang w:eastAsia="fr-FR"/>
              </w:rPr>
              <w:tab/>
            </w:r>
            <w:r w:rsidRPr="007F2780">
              <w:rPr>
                <w:rStyle w:val="Lienhypertexte"/>
                <w:noProof/>
              </w:rPr>
              <w:t>Modalités d’application des pénalités</w:t>
            </w:r>
            <w:r>
              <w:rPr>
                <w:noProof/>
                <w:webHidden/>
              </w:rPr>
              <w:tab/>
            </w:r>
            <w:r>
              <w:rPr>
                <w:noProof/>
                <w:webHidden/>
              </w:rPr>
              <w:fldChar w:fldCharType="begin"/>
            </w:r>
            <w:r>
              <w:rPr>
                <w:noProof/>
                <w:webHidden/>
              </w:rPr>
              <w:instrText xml:space="preserve"> PAGEREF _Toc185601605 \h </w:instrText>
            </w:r>
            <w:r>
              <w:rPr>
                <w:noProof/>
                <w:webHidden/>
              </w:rPr>
            </w:r>
            <w:r>
              <w:rPr>
                <w:noProof/>
                <w:webHidden/>
              </w:rPr>
              <w:fldChar w:fldCharType="separate"/>
            </w:r>
            <w:r>
              <w:rPr>
                <w:noProof/>
                <w:webHidden/>
              </w:rPr>
              <w:t>16</w:t>
            </w:r>
            <w:r>
              <w:rPr>
                <w:noProof/>
                <w:webHidden/>
              </w:rPr>
              <w:fldChar w:fldCharType="end"/>
            </w:r>
          </w:hyperlink>
        </w:p>
        <w:p w14:paraId="787CFEFE" w14:textId="3D701AC4" w:rsidR="001F5617" w:rsidRDefault="001F5617">
          <w:pPr>
            <w:pStyle w:val="TM1"/>
            <w:tabs>
              <w:tab w:val="left" w:pos="440"/>
              <w:tab w:val="right" w:leader="dot" w:pos="9062"/>
            </w:tabs>
            <w:rPr>
              <w:rFonts w:eastAsiaTheme="minorEastAsia"/>
              <w:noProof/>
              <w:lang w:eastAsia="fr-FR"/>
            </w:rPr>
          </w:pPr>
          <w:hyperlink w:anchor="_Toc185601606" w:history="1">
            <w:r w:rsidRPr="007F2780">
              <w:rPr>
                <w:rStyle w:val="Lienhypertexte"/>
                <w:noProof/>
                <w14:scene3d>
                  <w14:camera w14:prst="orthographicFront"/>
                  <w14:lightRig w14:rig="threePt" w14:dir="t">
                    <w14:rot w14:lat="0" w14:lon="0" w14:rev="0"/>
                  </w14:lightRig>
                </w14:scene3d>
              </w:rPr>
              <w:t>8</w:t>
            </w:r>
            <w:r>
              <w:rPr>
                <w:rFonts w:eastAsiaTheme="minorEastAsia"/>
                <w:noProof/>
                <w:lang w:eastAsia="fr-FR"/>
              </w:rPr>
              <w:tab/>
            </w:r>
            <w:r w:rsidRPr="007F2780">
              <w:rPr>
                <w:rStyle w:val="Lienhypertexte"/>
                <w:noProof/>
              </w:rPr>
              <w:t>Modalités générales d’exécution</w:t>
            </w:r>
            <w:r>
              <w:rPr>
                <w:noProof/>
                <w:webHidden/>
              </w:rPr>
              <w:tab/>
            </w:r>
            <w:r>
              <w:rPr>
                <w:noProof/>
                <w:webHidden/>
              </w:rPr>
              <w:fldChar w:fldCharType="begin"/>
            </w:r>
            <w:r>
              <w:rPr>
                <w:noProof/>
                <w:webHidden/>
              </w:rPr>
              <w:instrText xml:space="preserve"> PAGEREF _Toc185601606 \h </w:instrText>
            </w:r>
            <w:r>
              <w:rPr>
                <w:noProof/>
                <w:webHidden/>
              </w:rPr>
            </w:r>
            <w:r>
              <w:rPr>
                <w:noProof/>
                <w:webHidden/>
              </w:rPr>
              <w:fldChar w:fldCharType="separate"/>
            </w:r>
            <w:r>
              <w:rPr>
                <w:noProof/>
                <w:webHidden/>
              </w:rPr>
              <w:t>16</w:t>
            </w:r>
            <w:r>
              <w:rPr>
                <w:noProof/>
                <w:webHidden/>
              </w:rPr>
              <w:fldChar w:fldCharType="end"/>
            </w:r>
          </w:hyperlink>
        </w:p>
        <w:p w14:paraId="6E4F5247" w14:textId="25CC06EF" w:rsidR="001F5617" w:rsidRDefault="001F5617">
          <w:pPr>
            <w:pStyle w:val="TM2"/>
            <w:tabs>
              <w:tab w:val="left" w:pos="880"/>
              <w:tab w:val="right" w:leader="dot" w:pos="9062"/>
            </w:tabs>
            <w:rPr>
              <w:rFonts w:eastAsiaTheme="minorEastAsia"/>
              <w:noProof/>
              <w:lang w:eastAsia="fr-FR"/>
            </w:rPr>
          </w:pPr>
          <w:hyperlink w:anchor="_Toc185601607" w:history="1">
            <w:r w:rsidRPr="007F2780">
              <w:rPr>
                <w:rStyle w:val="Lienhypertexte"/>
                <w:noProof/>
                <w14:scene3d>
                  <w14:camera w14:prst="orthographicFront"/>
                  <w14:lightRig w14:rig="threePt" w14:dir="t">
                    <w14:rot w14:lat="0" w14:lon="0" w14:rev="0"/>
                  </w14:lightRig>
                </w14:scene3d>
              </w:rPr>
              <w:t>8.1</w:t>
            </w:r>
            <w:r>
              <w:rPr>
                <w:rFonts w:eastAsiaTheme="minorEastAsia"/>
                <w:noProof/>
                <w:lang w:eastAsia="fr-FR"/>
              </w:rPr>
              <w:tab/>
            </w:r>
            <w:r w:rsidRPr="007F2780">
              <w:rPr>
                <w:rStyle w:val="Lienhypertexte"/>
                <w:noProof/>
              </w:rPr>
              <w:t>Réglementation en vigueur</w:t>
            </w:r>
            <w:r>
              <w:rPr>
                <w:noProof/>
                <w:webHidden/>
              </w:rPr>
              <w:tab/>
            </w:r>
            <w:r>
              <w:rPr>
                <w:noProof/>
                <w:webHidden/>
              </w:rPr>
              <w:fldChar w:fldCharType="begin"/>
            </w:r>
            <w:r>
              <w:rPr>
                <w:noProof/>
                <w:webHidden/>
              </w:rPr>
              <w:instrText xml:space="preserve"> PAGEREF _Toc185601607 \h </w:instrText>
            </w:r>
            <w:r>
              <w:rPr>
                <w:noProof/>
                <w:webHidden/>
              </w:rPr>
            </w:r>
            <w:r>
              <w:rPr>
                <w:noProof/>
                <w:webHidden/>
              </w:rPr>
              <w:fldChar w:fldCharType="separate"/>
            </w:r>
            <w:r>
              <w:rPr>
                <w:noProof/>
                <w:webHidden/>
              </w:rPr>
              <w:t>16</w:t>
            </w:r>
            <w:r>
              <w:rPr>
                <w:noProof/>
                <w:webHidden/>
              </w:rPr>
              <w:fldChar w:fldCharType="end"/>
            </w:r>
          </w:hyperlink>
        </w:p>
        <w:p w14:paraId="74145F4E" w14:textId="7E88B7B4" w:rsidR="001F5617" w:rsidRDefault="001F5617">
          <w:pPr>
            <w:pStyle w:val="TM2"/>
            <w:tabs>
              <w:tab w:val="left" w:pos="880"/>
              <w:tab w:val="right" w:leader="dot" w:pos="9062"/>
            </w:tabs>
            <w:rPr>
              <w:rFonts w:eastAsiaTheme="minorEastAsia"/>
              <w:noProof/>
              <w:lang w:eastAsia="fr-FR"/>
            </w:rPr>
          </w:pPr>
          <w:hyperlink w:anchor="_Toc185601608" w:history="1">
            <w:r w:rsidRPr="007F2780">
              <w:rPr>
                <w:rStyle w:val="Lienhypertexte"/>
                <w:noProof/>
                <w14:scene3d>
                  <w14:camera w14:prst="orthographicFront"/>
                  <w14:lightRig w14:rig="threePt" w14:dir="t">
                    <w14:rot w14:lat="0" w14:lon="0" w14:rev="0"/>
                  </w14:lightRig>
                </w14:scene3d>
              </w:rPr>
              <w:t>8.2</w:t>
            </w:r>
            <w:r>
              <w:rPr>
                <w:rFonts w:eastAsiaTheme="minorEastAsia"/>
                <w:noProof/>
                <w:lang w:eastAsia="fr-FR"/>
              </w:rPr>
              <w:tab/>
            </w:r>
            <w:r w:rsidRPr="007F2780">
              <w:rPr>
                <w:rStyle w:val="Lienhypertexte"/>
                <w:noProof/>
              </w:rPr>
              <w:t>Etat et connaissance du site</w:t>
            </w:r>
            <w:r>
              <w:rPr>
                <w:noProof/>
                <w:webHidden/>
              </w:rPr>
              <w:tab/>
            </w:r>
            <w:r>
              <w:rPr>
                <w:noProof/>
                <w:webHidden/>
              </w:rPr>
              <w:fldChar w:fldCharType="begin"/>
            </w:r>
            <w:r>
              <w:rPr>
                <w:noProof/>
                <w:webHidden/>
              </w:rPr>
              <w:instrText xml:space="preserve"> PAGEREF _Toc185601608 \h </w:instrText>
            </w:r>
            <w:r>
              <w:rPr>
                <w:noProof/>
                <w:webHidden/>
              </w:rPr>
            </w:r>
            <w:r>
              <w:rPr>
                <w:noProof/>
                <w:webHidden/>
              </w:rPr>
              <w:fldChar w:fldCharType="separate"/>
            </w:r>
            <w:r>
              <w:rPr>
                <w:noProof/>
                <w:webHidden/>
              </w:rPr>
              <w:t>17</w:t>
            </w:r>
            <w:r>
              <w:rPr>
                <w:noProof/>
                <w:webHidden/>
              </w:rPr>
              <w:fldChar w:fldCharType="end"/>
            </w:r>
          </w:hyperlink>
        </w:p>
        <w:p w14:paraId="4C993ABB" w14:textId="569C9D56" w:rsidR="001F5617" w:rsidRDefault="001F5617">
          <w:pPr>
            <w:pStyle w:val="TM2"/>
            <w:tabs>
              <w:tab w:val="left" w:pos="880"/>
              <w:tab w:val="right" w:leader="dot" w:pos="9062"/>
            </w:tabs>
            <w:rPr>
              <w:rFonts w:eastAsiaTheme="minorEastAsia"/>
              <w:noProof/>
              <w:lang w:eastAsia="fr-FR"/>
            </w:rPr>
          </w:pPr>
          <w:hyperlink w:anchor="_Toc185601609" w:history="1">
            <w:r w:rsidRPr="007F2780">
              <w:rPr>
                <w:rStyle w:val="Lienhypertexte"/>
                <w:noProof/>
                <w14:scene3d>
                  <w14:camera w14:prst="orthographicFront"/>
                  <w14:lightRig w14:rig="threePt" w14:dir="t">
                    <w14:rot w14:lat="0" w14:lon="0" w14:rev="0"/>
                  </w14:lightRig>
                </w14:scene3d>
              </w:rPr>
              <w:t>8.3</w:t>
            </w:r>
            <w:r>
              <w:rPr>
                <w:rFonts w:eastAsiaTheme="minorEastAsia"/>
                <w:noProof/>
                <w:lang w:eastAsia="fr-FR"/>
              </w:rPr>
              <w:tab/>
            </w:r>
            <w:r w:rsidRPr="007F2780">
              <w:rPr>
                <w:rStyle w:val="Lienhypertexte"/>
                <w:noProof/>
              </w:rPr>
              <w:t>Ordres de service</w:t>
            </w:r>
            <w:r>
              <w:rPr>
                <w:noProof/>
                <w:webHidden/>
              </w:rPr>
              <w:tab/>
            </w:r>
            <w:r>
              <w:rPr>
                <w:noProof/>
                <w:webHidden/>
              </w:rPr>
              <w:fldChar w:fldCharType="begin"/>
            </w:r>
            <w:r>
              <w:rPr>
                <w:noProof/>
                <w:webHidden/>
              </w:rPr>
              <w:instrText xml:space="preserve"> PAGEREF _Toc185601609 \h </w:instrText>
            </w:r>
            <w:r>
              <w:rPr>
                <w:noProof/>
                <w:webHidden/>
              </w:rPr>
            </w:r>
            <w:r>
              <w:rPr>
                <w:noProof/>
                <w:webHidden/>
              </w:rPr>
              <w:fldChar w:fldCharType="separate"/>
            </w:r>
            <w:r>
              <w:rPr>
                <w:noProof/>
                <w:webHidden/>
              </w:rPr>
              <w:t>17</w:t>
            </w:r>
            <w:r>
              <w:rPr>
                <w:noProof/>
                <w:webHidden/>
              </w:rPr>
              <w:fldChar w:fldCharType="end"/>
            </w:r>
          </w:hyperlink>
        </w:p>
        <w:p w14:paraId="2D6EFA77" w14:textId="1FB2D216" w:rsidR="001F5617" w:rsidRDefault="001F5617">
          <w:pPr>
            <w:pStyle w:val="TM2"/>
            <w:tabs>
              <w:tab w:val="left" w:pos="880"/>
              <w:tab w:val="right" w:leader="dot" w:pos="9062"/>
            </w:tabs>
            <w:rPr>
              <w:rFonts w:eastAsiaTheme="minorEastAsia"/>
              <w:noProof/>
              <w:lang w:eastAsia="fr-FR"/>
            </w:rPr>
          </w:pPr>
          <w:hyperlink w:anchor="_Toc185601610" w:history="1">
            <w:r w:rsidRPr="007F2780">
              <w:rPr>
                <w:rStyle w:val="Lienhypertexte"/>
                <w:noProof/>
                <w14:scene3d>
                  <w14:camera w14:prst="orthographicFront"/>
                  <w14:lightRig w14:rig="threePt" w14:dir="t">
                    <w14:rot w14:lat="0" w14:lon="0" w14:rev="0"/>
                  </w14:lightRig>
                </w14:scene3d>
              </w:rPr>
              <w:t>8.4</w:t>
            </w:r>
            <w:r>
              <w:rPr>
                <w:rFonts w:eastAsiaTheme="minorEastAsia"/>
                <w:noProof/>
                <w:lang w:eastAsia="fr-FR"/>
              </w:rPr>
              <w:tab/>
            </w:r>
            <w:r w:rsidRPr="007F2780">
              <w:rPr>
                <w:rStyle w:val="Lienhypertexte"/>
                <w:noProof/>
              </w:rPr>
              <w:t>Convocation du Titulaire – Réunions de chantier</w:t>
            </w:r>
            <w:r>
              <w:rPr>
                <w:noProof/>
                <w:webHidden/>
              </w:rPr>
              <w:tab/>
            </w:r>
            <w:r>
              <w:rPr>
                <w:noProof/>
                <w:webHidden/>
              </w:rPr>
              <w:fldChar w:fldCharType="begin"/>
            </w:r>
            <w:r>
              <w:rPr>
                <w:noProof/>
                <w:webHidden/>
              </w:rPr>
              <w:instrText xml:space="preserve"> PAGEREF _Toc185601610 \h </w:instrText>
            </w:r>
            <w:r>
              <w:rPr>
                <w:noProof/>
                <w:webHidden/>
              </w:rPr>
            </w:r>
            <w:r>
              <w:rPr>
                <w:noProof/>
                <w:webHidden/>
              </w:rPr>
              <w:fldChar w:fldCharType="separate"/>
            </w:r>
            <w:r>
              <w:rPr>
                <w:noProof/>
                <w:webHidden/>
              </w:rPr>
              <w:t>17</w:t>
            </w:r>
            <w:r>
              <w:rPr>
                <w:noProof/>
                <w:webHidden/>
              </w:rPr>
              <w:fldChar w:fldCharType="end"/>
            </w:r>
          </w:hyperlink>
        </w:p>
        <w:p w14:paraId="158B7B9A" w14:textId="1B8691EA" w:rsidR="001F5617" w:rsidRDefault="001F5617">
          <w:pPr>
            <w:pStyle w:val="TM2"/>
            <w:tabs>
              <w:tab w:val="left" w:pos="880"/>
              <w:tab w:val="right" w:leader="dot" w:pos="9062"/>
            </w:tabs>
            <w:rPr>
              <w:rFonts w:eastAsiaTheme="minorEastAsia"/>
              <w:noProof/>
              <w:lang w:eastAsia="fr-FR"/>
            </w:rPr>
          </w:pPr>
          <w:hyperlink w:anchor="_Toc185601611" w:history="1">
            <w:r w:rsidRPr="007F2780">
              <w:rPr>
                <w:rStyle w:val="Lienhypertexte"/>
                <w:noProof/>
                <w14:scene3d>
                  <w14:camera w14:prst="orthographicFront"/>
                  <w14:lightRig w14:rig="threePt" w14:dir="t">
                    <w14:rot w14:lat="0" w14:lon="0" w14:rev="0"/>
                  </w14:lightRig>
                </w14:scene3d>
              </w:rPr>
              <w:t>8.5</w:t>
            </w:r>
            <w:r>
              <w:rPr>
                <w:rFonts w:eastAsiaTheme="minorEastAsia"/>
                <w:noProof/>
                <w:lang w:eastAsia="fr-FR"/>
              </w:rPr>
              <w:tab/>
            </w:r>
            <w:r w:rsidRPr="007F2780">
              <w:rPr>
                <w:rStyle w:val="Lienhypertexte"/>
                <w:noProof/>
              </w:rPr>
              <w:t>Sous-traitance</w:t>
            </w:r>
            <w:r>
              <w:rPr>
                <w:noProof/>
                <w:webHidden/>
              </w:rPr>
              <w:tab/>
            </w:r>
            <w:r>
              <w:rPr>
                <w:noProof/>
                <w:webHidden/>
              </w:rPr>
              <w:fldChar w:fldCharType="begin"/>
            </w:r>
            <w:r>
              <w:rPr>
                <w:noProof/>
                <w:webHidden/>
              </w:rPr>
              <w:instrText xml:space="preserve"> PAGEREF _Toc185601611 \h </w:instrText>
            </w:r>
            <w:r>
              <w:rPr>
                <w:noProof/>
                <w:webHidden/>
              </w:rPr>
            </w:r>
            <w:r>
              <w:rPr>
                <w:noProof/>
                <w:webHidden/>
              </w:rPr>
              <w:fldChar w:fldCharType="separate"/>
            </w:r>
            <w:r>
              <w:rPr>
                <w:noProof/>
                <w:webHidden/>
              </w:rPr>
              <w:t>17</w:t>
            </w:r>
            <w:r>
              <w:rPr>
                <w:noProof/>
                <w:webHidden/>
              </w:rPr>
              <w:fldChar w:fldCharType="end"/>
            </w:r>
          </w:hyperlink>
        </w:p>
        <w:p w14:paraId="23118AA7" w14:textId="7ECC74F4" w:rsidR="001F5617" w:rsidRDefault="001F5617">
          <w:pPr>
            <w:pStyle w:val="TM2"/>
            <w:tabs>
              <w:tab w:val="left" w:pos="880"/>
              <w:tab w:val="right" w:leader="dot" w:pos="9062"/>
            </w:tabs>
            <w:rPr>
              <w:rFonts w:eastAsiaTheme="minorEastAsia"/>
              <w:noProof/>
              <w:lang w:eastAsia="fr-FR"/>
            </w:rPr>
          </w:pPr>
          <w:hyperlink w:anchor="_Toc185601612" w:history="1">
            <w:r w:rsidRPr="007F2780">
              <w:rPr>
                <w:rStyle w:val="Lienhypertexte"/>
                <w:noProof/>
                <w14:scene3d>
                  <w14:camera w14:prst="orthographicFront"/>
                  <w14:lightRig w14:rig="threePt" w14:dir="t">
                    <w14:rot w14:lat="0" w14:lon="0" w14:rev="0"/>
                  </w14:lightRig>
                </w14:scene3d>
              </w:rPr>
              <w:t>8.6</w:t>
            </w:r>
            <w:r>
              <w:rPr>
                <w:rFonts w:eastAsiaTheme="minorEastAsia"/>
                <w:noProof/>
                <w:lang w:eastAsia="fr-FR"/>
              </w:rPr>
              <w:tab/>
            </w:r>
            <w:r w:rsidRPr="007F2780">
              <w:rPr>
                <w:rStyle w:val="Lienhypertexte"/>
                <w:noProof/>
              </w:rPr>
              <w:t>Protection de la main d’œuvre et des conditions de travail</w:t>
            </w:r>
            <w:r>
              <w:rPr>
                <w:noProof/>
                <w:webHidden/>
              </w:rPr>
              <w:tab/>
            </w:r>
            <w:r>
              <w:rPr>
                <w:noProof/>
                <w:webHidden/>
              </w:rPr>
              <w:fldChar w:fldCharType="begin"/>
            </w:r>
            <w:r>
              <w:rPr>
                <w:noProof/>
                <w:webHidden/>
              </w:rPr>
              <w:instrText xml:space="preserve"> PAGEREF _Toc185601612 \h </w:instrText>
            </w:r>
            <w:r>
              <w:rPr>
                <w:noProof/>
                <w:webHidden/>
              </w:rPr>
            </w:r>
            <w:r>
              <w:rPr>
                <w:noProof/>
                <w:webHidden/>
              </w:rPr>
              <w:fldChar w:fldCharType="separate"/>
            </w:r>
            <w:r>
              <w:rPr>
                <w:noProof/>
                <w:webHidden/>
              </w:rPr>
              <w:t>18</w:t>
            </w:r>
            <w:r>
              <w:rPr>
                <w:noProof/>
                <w:webHidden/>
              </w:rPr>
              <w:fldChar w:fldCharType="end"/>
            </w:r>
          </w:hyperlink>
        </w:p>
        <w:p w14:paraId="7300FBFC" w14:textId="18ED99BE" w:rsidR="001F5617" w:rsidRDefault="001F5617">
          <w:pPr>
            <w:pStyle w:val="TM2"/>
            <w:tabs>
              <w:tab w:val="left" w:pos="880"/>
              <w:tab w:val="right" w:leader="dot" w:pos="9062"/>
            </w:tabs>
            <w:rPr>
              <w:rFonts w:eastAsiaTheme="minorEastAsia"/>
              <w:noProof/>
              <w:lang w:eastAsia="fr-FR"/>
            </w:rPr>
          </w:pPr>
          <w:hyperlink w:anchor="_Toc185601613" w:history="1">
            <w:r w:rsidRPr="007F2780">
              <w:rPr>
                <w:rStyle w:val="Lienhypertexte"/>
                <w:noProof/>
                <w14:scene3d>
                  <w14:camera w14:prst="orthographicFront"/>
                  <w14:lightRig w14:rig="threePt" w14:dir="t">
                    <w14:rot w14:lat="0" w14:lon="0" w14:rev="0"/>
                  </w14:lightRig>
                </w14:scene3d>
              </w:rPr>
              <w:t>8.7</w:t>
            </w:r>
            <w:r>
              <w:rPr>
                <w:rFonts w:eastAsiaTheme="minorEastAsia"/>
                <w:noProof/>
                <w:lang w:eastAsia="fr-FR"/>
              </w:rPr>
              <w:tab/>
            </w:r>
            <w:r w:rsidRPr="007F2780">
              <w:rPr>
                <w:rStyle w:val="Lienhypertexte"/>
                <w:noProof/>
              </w:rPr>
              <w:t>Protection de l’environnement</w:t>
            </w:r>
            <w:r>
              <w:rPr>
                <w:noProof/>
                <w:webHidden/>
              </w:rPr>
              <w:tab/>
            </w:r>
            <w:r>
              <w:rPr>
                <w:noProof/>
                <w:webHidden/>
              </w:rPr>
              <w:fldChar w:fldCharType="begin"/>
            </w:r>
            <w:r>
              <w:rPr>
                <w:noProof/>
                <w:webHidden/>
              </w:rPr>
              <w:instrText xml:space="preserve"> PAGEREF _Toc185601613 \h </w:instrText>
            </w:r>
            <w:r>
              <w:rPr>
                <w:noProof/>
                <w:webHidden/>
              </w:rPr>
            </w:r>
            <w:r>
              <w:rPr>
                <w:noProof/>
                <w:webHidden/>
              </w:rPr>
              <w:fldChar w:fldCharType="separate"/>
            </w:r>
            <w:r>
              <w:rPr>
                <w:noProof/>
                <w:webHidden/>
              </w:rPr>
              <w:t>18</w:t>
            </w:r>
            <w:r>
              <w:rPr>
                <w:noProof/>
                <w:webHidden/>
              </w:rPr>
              <w:fldChar w:fldCharType="end"/>
            </w:r>
          </w:hyperlink>
        </w:p>
        <w:p w14:paraId="07CFF227" w14:textId="50273A50" w:rsidR="001F5617" w:rsidRDefault="001F5617">
          <w:pPr>
            <w:pStyle w:val="TM2"/>
            <w:tabs>
              <w:tab w:val="left" w:pos="880"/>
              <w:tab w:val="right" w:leader="dot" w:pos="9062"/>
            </w:tabs>
            <w:rPr>
              <w:rFonts w:eastAsiaTheme="minorEastAsia"/>
              <w:noProof/>
              <w:lang w:eastAsia="fr-FR"/>
            </w:rPr>
          </w:pPr>
          <w:hyperlink w:anchor="_Toc185601614" w:history="1">
            <w:r w:rsidRPr="007F2780">
              <w:rPr>
                <w:rStyle w:val="Lienhypertexte"/>
                <w:noProof/>
                <w14:scene3d>
                  <w14:camera w14:prst="orthographicFront"/>
                  <w14:lightRig w14:rig="threePt" w14:dir="t">
                    <w14:rot w14:lat="0" w14:lon="0" w14:rev="0"/>
                  </w14:lightRig>
                </w14:scene3d>
              </w:rPr>
              <w:t>8.8</w:t>
            </w:r>
            <w:r>
              <w:rPr>
                <w:rFonts w:eastAsiaTheme="minorEastAsia"/>
                <w:noProof/>
                <w:lang w:eastAsia="fr-FR"/>
              </w:rPr>
              <w:tab/>
            </w:r>
            <w:r w:rsidRPr="007F2780">
              <w:rPr>
                <w:rStyle w:val="Lienhypertexte"/>
                <w:noProof/>
              </w:rPr>
              <w:t>Dispositions relatives à la lutte contre le travail illégal</w:t>
            </w:r>
            <w:r>
              <w:rPr>
                <w:noProof/>
                <w:webHidden/>
              </w:rPr>
              <w:tab/>
            </w:r>
            <w:r>
              <w:rPr>
                <w:noProof/>
                <w:webHidden/>
              </w:rPr>
              <w:fldChar w:fldCharType="begin"/>
            </w:r>
            <w:r>
              <w:rPr>
                <w:noProof/>
                <w:webHidden/>
              </w:rPr>
              <w:instrText xml:space="preserve"> PAGEREF _Toc185601614 \h </w:instrText>
            </w:r>
            <w:r>
              <w:rPr>
                <w:noProof/>
                <w:webHidden/>
              </w:rPr>
            </w:r>
            <w:r>
              <w:rPr>
                <w:noProof/>
                <w:webHidden/>
              </w:rPr>
              <w:fldChar w:fldCharType="separate"/>
            </w:r>
            <w:r>
              <w:rPr>
                <w:noProof/>
                <w:webHidden/>
              </w:rPr>
              <w:t>19</w:t>
            </w:r>
            <w:r>
              <w:rPr>
                <w:noProof/>
                <w:webHidden/>
              </w:rPr>
              <w:fldChar w:fldCharType="end"/>
            </w:r>
          </w:hyperlink>
        </w:p>
        <w:p w14:paraId="4F898288" w14:textId="125A7510" w:rsidR="001F5617" w:rsidRDefault="001F5617">
          <w:pPr>
            <w:pStyle w:val="TM3"/>
            <w:tabs>
              <w:tab w:val="left" w:pos="1320"/>
              <w:tab w:val="right" w:leader="dot" w:pos="9062"/>
            </w:tabs>
            <w:rPr>
              <w:rFonts w:eastAsiaTheme="minorEastAsia"/>
              <w:noProof/>
              <w:lang w:eastAsia="fr-FR"/>
            </w:rPr>
          </w:pPr>
          <w:hyperlink w:anchor="_Toc185601615" w:history="1">
            <w:r w:rsidRPr="007F2780">
              <w:rPr>
                <w:rStyle w:val="Lienhypertexte"/>
                <w:noProof/>
                <w14:scene3d>
                  <w14:camera w14:prst="orthographicFront"/>
                  <w14:lightRig w14:rig="threePt" w14:dir="t">
                    <w14:rot w14:lat="0" w14:lon="0" w14:rev="0"/>
                  </w14:lightRig>
                </w14:scene3d>
              </w:rPr>
              <w:t>8.8.1</w:t>
            </w:r>
            <w:r>
              <w:rPr>
                <w:rFonts w:eastAsiaTheme="minorEastAsia"/>
                <w:noProof/>
                <w:lang w:eastAsia="fr-FR"/>
              </w:rPr>
              <w:tab/>
            </w:r>
            <w:r w:rsidRPr="007F2780">
              <w:rPr>
                <w:rStyle w:val="Lienhypertexte"/>
                <w:noProof/>
              </w:rPr>
              <w:t>Obligation d’identification des travailleurs</w:t>
            </w:r>
            <w:r>
              <w:rPr>
                <w:noProof/>
                <w:webHidden/>
              </w:rPr>
              <w:tab/>
            </w:r>
            <w:r>
              <w:rPr>
                <w:noProof/>
                <w:webHidden/>
              </w:rPr>
              <w:fldChar w:fldCharType="begin"/>
            </w:r>
            <w:r>
              <w:rPr>
                <w:noProof/>
                <w:webHidden/>
              </w:rPr>
              <w:instrText xml:space="preserve"> PAGEREF _Toc185601615 \h </w:instrText>
            </w:r>
            <w:r>
              <w:rPr>
                <w:noProof/>
                <w:webHidden/>
              </w:rPr>
            </w:r>
            <w:r>
              <w:rPr>
                <w:noProof/>
                <w:webHidden/>
              </w:rPr>
              <w:fldChar w:fldCharType="separate"/>
            </w:r>
            <w:r>
              <w:rPr>
                <w:noProof/>
                <w:webHidden/>
              </w:rPr>
              <w:t>19</w:t>
            </w:r>
            <w:r>
              <w:rPr>
                <w:noProof/>
                <w:webHidden/>
              </w:rPr>
              <w:fldChar w:fldCharType="end"/>
            </w:r>
          </w:hyperlink>
        </w:p>
        <w:p w14:paraId="6961765E" w14:textId="2995BA19" w:rsidR="001F5617" w:rsidRDefault="001F5617">
          <w:pPr>
            <w:pStyle w:val="TM3"/>
            <w:tabs>
              <w:tab w:val="left" w:pos="1320"/>
              <w:tab w:val="right" w:leader="dot" w:pos="9062"/>
            </w:tabs>
            <w:rPr>
              <w:rFonts w:eastAsiaTheme="minorEastAsia"/>
              <w:noProof/>
              <w:lang w:eastAsia="fr-FR"/>
            </w:rPr>
          </w:pPr>
          <w:hyperlink w:anchor="_Toc185601616" w:history="1">
            <w:r w:rsidRPr="007F2780">
              <w:rPr>
                <w:rStyle w:val="Lienhypertexte"/>
                <w:noProof/>
                <w14:scene3d>
                  <w14:camera w14:prst="orthographicFront"/>
                  <w14:lightRig w14:rig="threePt" w14:dir="t">
                    <w14:rot w14:lat="0" w14:lon="0" w14:rev="0"/>
                  </w14:lightRig>
                </w14:scene3d>
              </w:rPr>
              <w:t>8.8.2</w:t>
            </w:r>
            <w:r>
              <w:rPr>
                <w:rFonts w:eastAsiaTheme="minorEastAsia"/>
                <w:noProof/>
                <w:lang w:eastAsia="fr-FR"/>
              </w:rPr>
              <w:tab/>
            </w:r>
            <w:r w:rsidRPr="007F2780">
              <w:rPr>
                <w:rStyle w:val="Lienhypertexte"/>
                <w:noProof/>
              </w:rPr>
              <w:t>Lutte contre le travail dissimulé</w:t>
            </w:r>
            <w:r>
              <w:rPr>
                <w:noProof/>
                <w:webHidden/>
              </w:rPr>
              <w:tab/>
            </w:r>
            <w:r>
              <w:rPr>
                <w:noProof/>
                <w:webHidden/>
              </w:rPr>
              <w:fldChar w:fldCharType="begin"/>
            </w:r>
            <w:r>
              <w:rPr>
                <w:noProof/>
                <w:webHidden/>
              </w:rPr>
              <w:instrText xml:space="preserve"> PAGEREF _Toc185601616 \h </w:instrText>
            </w:r>
            <w:r>
              <w:rPr>
                <w:noProof/>
                <w:webHidden/>
              </w:rPr>
            </w:r>
            <w:r>
              <w:rPr>
                <w:noProof/>
                <w:webHidden/>
              </w:rPr>
              <w:fldChar w:fldCharType="separate"/>
            </w:r>
            <w:r>
              <w:rPr>
                <w:noProof/>
                <w:webHidden/>
              </w:rPr>
              <w:t>19</w:t>
            </w:r>
            <w:r>
              <w:rPr>
                <w:noProof/>
                <w:webHidden/>
              </w:rPr>
              <w:fldChar w:fldCharType="end"/>
            </w:r>
          </w:hyperlink>
        </w:p>
        <w:p w14:paraId="5B06E19E" w14:textId="3E8EA70F" w:rsidR="001F5617" w:rsidRDefault="001F5617">
          <w:pPr>
            <w:pStyle w:val="TM3"/>
            <w:tabs>
              <w:tab w:val="left" w:pos="1320"/>
              <w:tab w:val="right" w:leader="dot" w:pos="9062"/>
            </w:tabs>
            <w:rPr>
              <w:rFonts w:eastAsiaTheme="minorEastAsia"/>
              <w:noProof/>
              <w:lang w:eastAsia="fr-FR"/>
            </w:rPr>
          </w:pPr>
          <w:hyperlink w:anchor="_Toc185601617" w:history="1">
            <w:r w:rsidRPr="007F2780">
              <w:rPr>
                <w:rStyle w:val="Lienhypertexte"/>
                <w:noProof/>
                <w14:scene3d>
                  <w14:camera w14:prst="orthographicFront"/>
                  <w14:lightRig w14:rig="threePt" w14:dir="t">
                    <w14:rot w14:lat="0" w14:lon="0" w14:rev="0"/>
                  </w14:lightRig>
                </w14:scene3d>
              </w:rPr>
              <w:t>8.8.3</w:t>
            </w:r>
            <w:r>
              <w:rPr>
                <w:rFonts w:eastAsiaTheme="minorEastAsia"/>
                <w:noProof/>
                <w:lang w:eastAsia="fr-FR"/>
              </w:rPr>
              <w:tab/>
            </w:r>
            <w:r w:rsidRPr="007F2780">
              <w:rPr>
                <w:rStyle w:val="Lienhypertexte"/>
                <w:noProof/>
              </w:rPr>
              <w:t>Emploi de travailleurs étrangers ou détachés</w:t>
            </w:r>
            <w:r>
              <w:rPr>
                <w:noProof/>
                <w:webHidden/>
              </w:rPr>
              <w:tab/>
            </w:r>
            <w:r>
              <w:rPr>
                <w:noProof/>
                <w:webHidden/>
              </w:rPr>
              <w:fldChar w:fldCharType="begin"/>
            </w:r>
            <w:r>
              <w:rPr>
                <w:noProof/>
                <w:webHidden/>
              </w:rPr>
              <w:instrText xml:space="preserve"> PAGEREF _Toc185601617 \h </w:instrText>
            </w:r>
            <w:r>
              <w:rPr>
                <w:noProof/>
                <w:webHidden/>
              </w:rPr>
            </w:r>
            <w:r>
              <w:rPr>
                <w:noProof/>
                <w:webHidden/>
              </w:rPr>
              <w:fldChar w:fldCharType="separate"/>
            </w:r>
            <w:r>
              <w:rPr>
                <w:noProof/>
                <w:webHidden/>
              </w:rPr>
              <w:t>19</w:t>
            </w:r>
            <w:r>
              <w:rPr>
                <w:noProof/>
                <w:webHidden/>
              </w:rPr>
              <w:fldChar w:fldCharType="end"/>
            </w:r>
          </w:hyperlink>
        </w:p>
        <w:p w14:paraId="320A52B3" w14:textId="4DCBF14F" w:rsidR="001F5617" w:rsidRDefault="001F5617">
          <w:pPr>
            <w:pStyle w:val="TM1"/>
            <w:tabs>
              <w:tab w:val="left" w:pos="440"/>
              <w:tab w:val="right" w:leader="dot" w:pos="9062"/>
            </w:tabs>
            <w:rPr>
              <w:rFonts w:eastAsiaTheme="minorEastAsia"/>
              <w:noProof/>
              <w:lang w:eastAsia="fr-FR"/>
            </w:rPr>
          </w:pPr>
          <w:hyperlink w:anchor="_Toc185601618" w:history="1">
            <w:r w:rsidRPr="007F2780">
              <w:rPr>
                <w:rStyle w:val="Lienhypertexte"/>
                <w:noProof/>
                <w14:scene3d>
                  <w14:camera w14:prst="orthographicFront"/>
                  <w14:lightRig w14:rig="threePt" w14:dir="t">
                    <w14:rot w14:lat="0" w14:lon="0" w14:rev="0"/>
                  </w14:lightRig>
                </w14:scene3d>
              </w:rPr>
              <w:t>9</w:t>
            </w:r>
            <w:r>
              <w:rPr>
                <w:rFonts w:eastAsiaTheme="minorEastAsia"/>
                <w:noProof/>
                <w:lang w:eastAsia="fr-FR"/>
              </w:rPr>
              <w:tab/>
            </w:r>
            <w:r w:rsidRPr="007F2780">
              <w:rPr>
                <w:rStyle w:val="Lienhypertexte"/>
                <w:noProof/>
              </w:rPr>
              <w:t>Provenance, qualité, contrôle et prise en charge des matériaux et produits</w:t>
            </w:r>
            <w:r>
              <w:rPr>
                <w:noProof/>
                <w:webHidden/>
              </w:rPr>
              <w:tab/>
            </w:r>
            <w:r>
              <w:rPr>
                <w:noProof/>
                <w:webHidden/>
              </w:rPr>
              <w:fldChar w:fldCharType="begin"/>
            </w:r>
            <w:r>
              <w:rPr>
                <w:noProof/>
                <w:webHidden/>
              </w:rPr>
              <w:instrText xml:space="preserve"> PAGEREF _Toc185601618 \h </w:instrText>
            </w:r>
            <w:r>
              <w:rPr>
                <w:noProof/>
                <w:webHidden/>
              </w:rPr>
            </w:r>
            <w:r>
              <w:rPr>
                <w:noProof/>
                <w:webHidden/>
              </w:rPr>
              <w:fldChar w:fldCharType="separate"/>
            </w:r>
            <w:r>
              <w:rPr>
                <w:noProof/>
                <w:webHidden/>
              </w:rPr>
              <w:t>19</w:t>
            </w:r>
            <w:r>
              <w:rPr>
                <w:noProof/>
                <w:webHidden/>
              </w:rPr>
              <w:fldChar w:fldCharType="end"/>
            </w:r>
          </w:hyperlink>
        </w:p>
        <w:p w14:paraId="511370DF" w14:textId="4247F6EF" w:rsidR="001F5617" w:rsidRDefault="001F5617">
          <w:pPr>
            <w:pStyle w:val="TM1"/>
            <w:tabs>
              <w:tab w:val="left" w:pos="660"/>
              <w:tab w:val="right" w:leader="dot" w:pos="9062"/>
            </w:tabs>
            <w:rPr>
              <w:rFonts w:eastAsiaTheme="minorEastAsia"/>
              <w:noProof/>
              <w:lang w:eastAsia="fr-FR"/>
            </w:rPr>
          </w:pPr>
          <w:hyperlink w:anchor="_Toc185601619" w:history="1">
            <w:r w:rsidRPr="007F2780">
              <w:rPr>
                <w:rStyle w:val="Lienhypertexte"/>
                <w:noProof/>
                <w14:scene3d>
                  <w14:camera w14:prst="orthographicFront"/>
                  <w14:lightRig w14:rig="threePt" w14:dir="t">
                    <w14:rot w14:lat="0" w14:lon="0" w14:rev="0"/>
                  </w14:lightRig>
                </w14:scene3d>
              </w:rPr>
              <w:t>10</w:t>
            </w:r>
            <w:r>
              <w:rPr>
                <w:rFonts w:eastAsiaTheme="minorEastAsia"/>
                <w:noProof/>
                <w:lang w:eastAsia="fr-FR"/>
              </w:rPr>
              <w:tab/>
            </w:r>
            <w:r w:rsidRPr="007F2780">
              <w:rPr>
                <w:rStyle w:val="Lienhypertexte"/>
                <w:noProof/>
              </w:rPr>
              <w:t>Préparation, coordination et exécution des travaux</w:t>
            </w:r>
            <w:r>
              <w:rPr>
                <w:noProof/>
                <w:webHidden/>
              </w:rPr>
              <w:tab/>
            </w:r>
            <w:r>
              <w:rPr>
                <w:noProof/>
                <w:webHidden/>
              </w:rPr>
              <w:fldChar w:fldCharType="begin"/>
            </w:r>
            <w:r>
              <w:rPr>
                <w:noProof/>
                <w:webHidden/>
              </w:rPr>
              <w:instrText xml:space="preserve"> PAGEREF _Toc185601619 \h </w:instrText>
            </w:r>
            <w:r>
              <w:rPr>
                <w:noProof/>
                <w:webHidden/>
              </w:rPr>
            </w:r>
            <w:r>
              <w:rPr>
                <w:noProof/>
                <w:webHidden/>
              </w:rPr>
              <w:fldChar w:fldCharType="separate"/>
            </w:r>
            <w:r>
              <w:rPr>
                <w:noProof/>
                <w:webHidden/>
              </w:rPr>
              <w:t>19</w:t>
            </w:r>
            <w:r>
              <w:rPr>
                <w:noProof/>
                <w:webHidden/>
              </w:rPr>
              <w:fldChar w:fldCharType="end"/>
            </w:r>
          </w:hyperlink>
        </w:p>
        <w:p w14:paraId="71DDFEAA" w14:textId="27353031" w:rsidR="001F5617" w:rsidRDefault="001F5617">
          <w:pPr>
            <w:pStyle w:val="TM2"/>
            <w:tabs>
              <w:tab w:val="left" w:pos="880"/>
              <w:tab w:val="right" w:leader="dot" w:pos="9062"/>
            </w:tabs>
            <w:rPr>
              <w:rFonts w:eastAsiaTheme="minorEastAsia"/>
              <w:noProof/>
              <w:lang w:eastAsia="fr-FR"/>
            </w:rPr>
          </w:pPr>
          <w:hyperlink w:anchor="_Toc185601620" w:history="1">
            <w:r w:rsidRPr="007F2780">
              <w:rPr>
                <w:rStyle w:val="Lienhypertexte"/>
                <w:noProof/>
                <w14:scene3d>
                  <w14:camera w14:prst="orthographicFront"/>
                  <w14:lightRig w14:rig="threePt" w14:dir="t">
                    <w14:rot w14:lat="0" w14:lon="0" w14:rev="0"/>
                  </w14:lightRig>
                </w14:scene3d>
              </w:rPr>
              <w:t>10.1</w:t>
            </w:r>
            <w:r>
              <w:rPr>
                <w:rFonts w:eastAsiaTheme="minorEastAsia"/>
                <w:noProof/>
                <w:lang w:eastAsia="fr-FR"/>
              </w:rPr>
              <w:tab/>
            </w:r>
            <w:r w:rsidRPr="007F2780">
              <w:rPr>
                <w:rStyle w:val="Lienhypertexte"/>
                <w:noProof/>
              </w:rPr>
              <w:t>Période de préparation</w:t>
            </w:r>
            <w:r>
              <w:rPr>
                <w:noProof/>
                <w:webHidden/>
              </w:rPr>
              <w:tab/>
            </w:r>
            <w:r>
              <w:rPr>
                <w:noProof/>
                <w:webHidden/>
              </w:rPr>
              <w:fldChar w:fldCharType="begin"/>
            </w:r>
            <w:r>
              <w:rPr>
                <w:noProof/>
                <w:webHidden/>
              </w:rPr>
              <w:instrText xml:space="preserve"> PAGEREF _Toc185601620 \h </w:instrText>
            </w:r>
            <w:r>
              <w:rPr>
                <w:noProof/>
                <w:webHidden/>
              </w:rPr>
            </w:r>
            <w:r>
              <w:rPr>
                <w:noProof/>
                <w:webHidden/>
              </w:rPr>
              <w:fldChar w:fldCharType="separate"/>
            </w:r>
            <w:r>
              <w:rPr>
                <w:noProof/>
                <w:webHidden/>
              </w:rPr>
              <w:t>19</w:t>
            </w:r>
            <w:r>
              <w:rPr>
                <w:noProof/>
                <w:webHidden/>
              </w:rPr>
              <w:fldChar w:fldCharType="end"/>
            </w:r>
          </w:hyperlink>
        </w:p>
        <w:p w14:paraId="6C7FAFEC" w14:textId="314334A3" w:rsidR="001F5617" w:rsidRDefault="001F5617">
          <w:pPr>
            <w:pStyle w:val="TM2"/>
            <w:tabs>
              <w:tab w:val="left" w:pos="880"/>
              <w:tab w:val="right" w:leader="dot" w:pos="9062"/>
            </w:tabs>
            <w:rPr>
              <w:rFonts w:eastAsiaTheme="minorEastAsia"/>
              <w:noProof/>
              <w:lang w:eastAsia="fr-FR"/>
            </w:rPr>
          </w:pPr>
          <w:hyperlink w:anchor="_Toc185601621" w:history="1">
            <w:r w:rsidRPr="007F2780">
              <w:rPr>
                <w:rStyle w:val="Lienhypertexte"/>
                <w:noProof/>
                <w14:scene3d>
                  <w14:camera w14:prst="orthographicFront"/>
                  <w14:lightRig w14:rig="threePt" w14:dir="t">
                    <w14:rot w14:lat="0" w14:lon="0" w14:rev="0"/>
                  </w14:lightRig>
                </w14:scene3d>
              </w:rPr>
              <w:t>10.2</w:t>
            </w:r>
            <w:r>
              <w:rPr>
                <w:rFonts w:eastAsiaTheme="minorEastAsia"/>
                <w:noProof/>
                <w:lang w:eastAsia="fr-FR"/>
              </w:rPr>
              <w:tab/>
            </w:r>
            <w:r w:rsidRPr="007F2780">
              <w:rPr>
                <w:rStyle w:val="Lienhypertexte"/>
                <w:noProof/>
              </w:rPr>
              <w:t>Plans d’exécution, notes de calculs, études de détail, de synthèse et autres</w:t>
            </w:r>
            <w:r>
              <w:rPr>
                <w:noProof/>
                <w:webHidden/>
              </w:rPr>
              <w:tab/>
            </w:r>
            <w:r>
              <w:rPr>
                <w:noProof/>
                <w:webHidden/>
              </w:rPr>
              <w:fldChar w:fldCharType="begin"/>
            </w:r>
            <w:r>
              <w:rPr>
                <w:noProof/>
                <w:webHidden/>
              </w:rPr>
              <w:instrText xml:space="preserve"> PAGEREF _Toc185601621 \h </w:instrText>
            </w:r>
            <w:r>
              <w:rPr>
                <w:noProof/>
                <w:webHidden/>
              </w:rPr>
            </w:r>
            <w:r>
              <w:rPr>
                <w:noProof/>
                <w:webHidden/>
              </w:rPr>
              <w:fldChar w:fldCharType="separate"/>
            </w:r>
            <w:r>
              <w:rPr>
                <w:noProof/>
                <w:webHidden/>
              </w:rPr>
              <w:t>20</w:t>
            </w:r>
            <w:r>
              <w:rPr>
                <w:noProof/>
                <w:webHidden/>
              </w:rPr>
              <w:fldChar w:fldCharType="end"/>
            </w:r>
          </w:hyperlink>
        </w:p>
        <w:p w14:paraId="798CEDC9" w14:textId="6300B4FA" w:rsidR="001F5617" w:rsidRDefault="001F5617">
          <w:pPr>
            <w:pStyle w:val="TM2"/>
            <w:tabs>
              <w:tab w:val="left" w:pos="880"/>
              <w:tab w:val="right" w:leader="dot" w:pos="9062"/>
            </w:tabs>
            <w:rPr>
              <w:rFonts w:eastAsiaTheme="minorEastAsia"/>
              <w:noProof/>
              <w:lang w:eastAsia="fr-FR"/>
            </w:rPr>
          </w:pPr>
          <w:hyperlink w:anchor="_Toc185601622" w:history="1">
            <w:r w:rsidRPr="007F2780">
              <w:rPr>
                <w:rStyle w:val="Lienhypertexte"/>
                <w:noProof/>
                <w14:scene3d>
                  <w14:camera w14:prst="orthographicFront"/>
                  <w14:lightRig w14:rig="threePt" w14:dir="t">
                    <w14:rot w14:lat="0" w14:lon="0" w14:rev="0"/>
                  </w14:lightRig>
                </w14:scene3d>
              </w:rPr>
              <w:t>10.3</w:t>
            </w:r>
            <w:r>
              <w:rPr>
                <w:rFonts w:eastAsiaTheme="minorEastAsia"/>
                <w:noProof/>
                <w:lang w:eastAsia="fr-FR"/>
              </w:rPr>
              <w:tab/>
            </w:r>
            <w:r w:rsidRPr="007F2780">
              <w:rPr>
                <w:rStyle w:val="Lienhypertexte"/>
                <w:noProof/>
              </w:rPr>
              <w:t>Organisation - Hygiène et sécurité des chantiers</w:t>
            </w:r>
            <w:r>
              <w:rPr>
                <w:noProof/>
                <w:webHidden/>
              </w:rPr>
              <w:tab/>
            </w:r>
            <w:r>
              <w:rPr>
                <w:noProof/>
                <w:webHidden/>
              </w:rPr>
              <w:fldChar w:fldCharType="begin"/>
            </w:r>
            <w:r>
              <w:rPr>
                <w:noProof/>
                <w:webHidden/>
              </w:rPr>
              <w:instrText xml:space="preserve"> PAGEREF _Toc185601622 \h </w:instrText>
            </w:r>
            <w:r>
              <w:rPr>
                <w:noProof/>
                <w:webHidden/>
              </w:rPr>
            </w:r>
            <w:r>
              <w:rPr>
                <w:noProof/>
                <w:webHidden/>
              </w:rPr>
              <w:fldChar w:fldCharType="separate"/>
            </w:r>
            <w:r>
              <w:rPr>
                <w:noProof/>
                <w:webHidden/>
              </w:rPr>
              <w:t>21</w:t>
            </w:r>
            <w:r>
              <w:rPr>
                <w:noProof/>
                <w:webHidden/>
              </w:rPr>
              <w:fldChar w:fldCharType="end"/>
            </w:r>
          </w:hyperlink>
        </w:p>
        <w:p w14:paraId="2E8B3E5E" w14:textId="3AB4F20A" w:rsidR="001F5617" w:rsidRDefault="001F5617">
          <w:pPr>
            <w:pStyle w:val="TM2"/>
            <w:tabs>
              <w:tab w:val="left" w:pos="880"/>
              <w:tab w:val="right" w:leader="dot" w:pos="9062"/>
            </w:tabs>
            <w:rPr>
              <w:rFonts w:eastAsiaTheme="minorEastAsia"/>
              <w:noProof/>
              <w:lang w:eastAsia="fr-FR"/>
            </w:rPr>
          </w:pPr>
          <w:hyperlink w:anchor="_Toc185601623" w:history="1">
            <w:r w:rsidRPr="007F2780">
              <w:rPr>
                <w:rStyle w:val="Lienhypertexte"/>
                <w:noProof/>
                <w14:scene3d>
                  <w14:camera w14:prst="orthographicFront"/>
                  <w14:lightRig w14:rig="threePt" w14:dir="t">
                    <w14:rot w14:lat="0" w14:lon="0" w14:rev="0"/>
                  </w14:lightRig>
                </w14:scene3d>
              </w:rPr>
              <w:t>10.4</w:t>
            </w:r>
            <w:r>
              <w:rPr>
                <w:rFonts w:eastAsiaTheme="minorEastAsia"/>
                <w:noProof/>
                <w:lang w:eastAsia="fr-FR"/>
              </w:rPr>
              <w:tab/>
            </w:r>
            <w:r w:rsidRPr="007F2780">
              <w:rPr>
                <w:rStyle w:val="Lienhypertexte"/>
                <w:noProof/>
              </w:rPr>
              <w:t>Risques particuliers</w:t>
            </w:r>
            <w:r>
              <w:rPr>
                <w:noProof/>
                <w:webHidden/>
              </w:rPr>
              <w:tab/>
            </w:r>
            <w:r>
              <w:rPr>
                <w:noProof/>
                <w:webHidden/>
              </w:rPr>
              <w:fldChar w:fldCharType="begin"/>
            </w:r>
            <w:r>
              <w:rPr>
                <w:noProof/>
                <w:webHidden/>
              </w:rPr>
              <w:instrText xml:space="preserve"> PAGEREF _Toc185601623 \h </w:instrText>
            </w:r>
            <w:r>
              <w:rPr>
                <w:noProof/>
                <w:webHidden/>
              </w:rPr>
            </w:r>
            <w:r>
              <w:rPr>
                <w:noProof/>
                <w:webHidden/>
              </w:rPr>
              <w:fldChar w:fldCharType="separate"/>
            </w:r>
            <w:r>
              <w:rPr>
                <w:noProof/>
                <w:webHidden/>
              </w:rPr>
              <w:t>21</w:t>
            </w:r>
            <w:r>
              <w:rPr>
                <w:noProof/>
                <w:webHidden/>
              </w:rPr>
              <w:fldChar w:fldCharType="end"/>
            </w:r>
          </w:hyperlink>
        </w:p>
        <w:p w14:paraId="2EE469DA" w14:textId="5DD48168" w:rsidR="001F5617" w:rsidRDefault="001F5617">
          <w:pPr>
            <w:pStyle w:val="TM2"/>
            <w:tabs>
              <w:tab w:val="left" w:pos="880"/>
              <w:tab w:val="right" w:leader="dot" w:pos="9062"/>
            </w:tabs>
            <w:rPr>
              <w:rFonts w:eastAsiaTheme="minorEastAsia"/>
              <w:noProof/>
              <w:lang w:eastAsia="fr-FR"/>
            </w:rPr>
          </w:pPr>
          <w:hyperlink w:anchor="_Toc185601624" w:history="1">
            <w:r w:rsidRPr="007F2780">
              <w:rPr>
                <w:rStyle w:val="Lienhypertexte"/>
                <w:noProof/>
                <w14:scene3d>
                  <w14:camera w14:prst="orthographicFront"/>
                  <w14:lightRig w14:rig="threePt" w14:dir="t">
                    <w14:rot w14:lat="0" w14:lon="0" w14:rev="0"/>
                  </w14:lightRig>
                </w14:scene3d>
              </w:rPr>
              <w:t>10.5</w:t>
            </w:r>
            <w:r>
              <w:rPr>
                <w:rFonts w:eastAsiaTheme="minorEastAsia"/>
                <w:noProof/>
                <w:lang w:eastAsia="fr-FR"/>
              </w:rPr>
              <w:tab/>
            </w:r>
            <w:r w:rsidRPr="007F2780">
              <w:rPr>
                <w:rStyle w:val="Lienhypertexte"/>
                <w:noProof/>
              </w:rPr>
              <w:t>Interventions en site occupé et en exploitation</w:t>
            </w:r>
            <w:r>
              <w:rPr>
                <w:noProof/>
                <w:webHidden/>
              </w:rPr>
              <w:tab/>
            </w:r>
            <w:r>
              <w:rPr>
                <w:noProof/>
                <w:webHidden/>
              </w:rPr>
              <w:fldChar w:fldCharType="begin"/>
            </w:r>
            <w:r>
              <w:rPr>
                <w:noProof/>
                <w:webHidden/>
              </w:rPr>
              <w:instrText xml:space="preserve"> PAGEREF _Toc185601624 \h </w:instrText>
            </w:r>
            <w:r>
              <w:rPr>
                <w:noProof/>
                <w:webHidden/>
              </w:rPr>
            </w:r>
            <w:r>
              <w:rPr>
                <w:noProof/>
                <w:webHidden/>
              </w:rPr>
              <w:fldChar w:fldCharType="separate"/>
            </w:r>
            <w:r>
              <w:rPr>
                <w:noProof/>
                <w:webHidden/>
              </w:rPr>
              <w:t>22</w:t>
            </w:r>
            <w:r>
              <w:rPr>
                <w:noProof/>
                <w:webHidden/>
              </w:rPr>
              <w:fldChar w:fldCharType="end"/>
            </w:r>
          </w:hyperlink>
        </w:p>
        <w:p w14:paraId="0BBD9189" w14:textId="6383002B" w:rsidR="001F5617" w:rsidRDefault="001F5617">
          <w:pPr>
            <w:pStyle w:val="TM3"/>
            <w:tabs>
              <w:tab w:val="left" w:pos="1320"/>
              <w:tab w:val="right" w:leader="dot" w:pos="9062"/>
            </w:tabs>
            <w:rPr>
              <w:rFonts w:eastAsiaTheme="minorEastAsia"/>
              <w:noProof/>
              <w:lang w:eastAsia="fr-FR"/>
            </w:rPr>
          </w:pPr>
          <w:hyperlink w:anchor="_Toc185601625" w:history="1">
            <w:r w:rsidRPr="007F2780">
              <w:rPr>
                <w:rStyle w:val="Lienhypertexte"/>
                <w:noProof/>
                <w14:scene3d>
                  <w14:camera w14:prst="orthographicFront"/>
                  <w14:lightRig w14:rig="threePt" w14:dir="t">
                    <w14:rot w14:lat="0" w14:lon="0" w14:rev="0"/>
                  </w14:lightRig>
                </w14:scene3d>
              </w:rPr>
              <w:t>10.5.1</w:t>
            </w:r>
            <w:r>
              <w:rPr>
                <w:rFonts w:eastAsiaTheme="minorEastAsia"/>
                <w:noProof/>
                <w:lang w:eastAsia="fr-FR"/>
              </w:rPr>
              <w:tab/>
            </w:r>
            <w:r w:rsidRPr="007F2780">
              <w:rPr>
                <w:rStyle w:val="Lienhypertexte"/>
                <w:noProof/>
              </w:rPr>
              <w:t>Demandes de coupures de réseaux</w:t>
            </w:r>
            <w:r>
              <w:rPr>
                <w:noProof/>
                <w:webHidden/>
              </w:rPr>
              <w:tab/>
            </w:r>
            <w:r>
              <w:rPr>
                <w:noProof/>
                <w:webHidden/>
              </w:rPr>
              <w:fldChar w:fldCharType="begin"/>
            </w:r>
            <w:r>
              <w:rPr>
                <w:noProof/>
                <w:webHidden/>
              </w:rPr>
              <w:instrText xml:space="preserve"> PAGEREF _Toc185601625 \h </w:instrText>
            </w:r>
            <w:r>
              <w:rPr>
                <w:noProof/>
                <w:webHidden/>
              </w:rPr>
            </w:r>
            <w:r>
              <w:rPr>
                <w:noProof/>
                <w:webHidden/>
              </w:rPr>
              <w:fldChar w:fldCharType="separate"/>
            </w:r>
            <w:r>
              <w:rPr>
                <w:noProof/>
                <w:webHidden/>
              </w:rPr>
              <w:t>22</w:t>
            </w:r>
            <w:r>
              <w:rPr>
                <w:noProof/>
                <w:webHidden/>
              </w:rPr>
              <w:fldChar w:fldCharType="end"/>
            </w:r>
          </w:hyperlink>
        </w:p>
        <w:p w14:paraId="0284F73C" w14:textId="0B6DEBDF" w:rsidR="001F5617" w:rsidRDefault="001F5617">
          <w:pPr>
            <w:pStyle w:val="TM3"/>
            <w:tabs>
              <w:tab w:val="left" w:pos="1320"/>
              <w:tab w:val="right" w:leader="dot" w:pos="9062"/>
            </w:tabs>
            <w:rPr>
              <w:rFonts w:eastAsiaTheme="minorEastAsia"/>
              <w:noProof/>
              <w:lang w:eastAsia="fr-FR"/>
            </w:rPr>
          </w:pPr>
          <w:hyperlink w:anchor="_Toc185601626" w:history="1">
            <w:r w:rsidRPr="007F2780">
              <w:rPr>
                <w:rStyle w:val="Lienhypertexte"/>
                <w:noProof/>
                <w14:scene3d>
                  <w14:camera w14:prst="orthographicFront"/>
                  <w14:lightRig w14:rig="threePt" w14:dir="t">
                    <w14:rot w14:lat="0" w14:lon="0" w14:rev="0"/>
                  </w14:lightRig>
                </w14:scene3d>
              </w:rPr>
              <w:t>10.5.2</w:t>
            </w:r>
            <w:r>
              <w:rPr>
                <w:rFonts w:eastAsiaTheme="minorEastAsia"/>
                <w:noProof/>
                <w:lang w:eastAsia="fr-FR"/>
              </w:rPr>
              <w:tab/>
            </w:r>
            <w:r w:rsidRPr="007F2780">
              <w:rPr>
                <w:rStyle w:val="Lienhypertexte"/>
                <w:noProof/>
              </w:rPr>
              <w:t>Basculement des installations avec coupure sur le réseau électrique</w:t>
            </w:r>
            <w:r>
              <w:rPr>
                <w:noProof/>
                <w:webHidden/>
              </w:rPr>
              <w:tab/>
            </w:r>
            <w:r>
              <w:rPr>
                <w:noProof/>
                <w:webHidden/>
              </w:rPr>
              <w:fldChar w:fldCharType="begin"/>
            </w:r>
            <w:r>
              <w:rPr>
                <w:noProof/>
                <w:webHidden/>
              </w:rPr>
              <w:instrText xml:space="preserve"> PAGEREF _Toc185601626 \h </w:instrText>
            </w:r>
            <w:r>
              <w:rPr>
                <w:noProof/>
                <w:webHidden/>
              </w:rPr>
            </w:r>
            <w:r>
              <w:rPr>
                <w:noProof/>
                <w:webHidden/>
              </w:rPr>
              <w:fldChar w:fldCharType="separate"/>
            </w:r>
            <w:r>
              <w:rPr>
                <w:noProof/>
                <w:webHidden/>
              </w:rPr>
              <w:t>22</w:t>
            </w:r>
            <w:r>
              <w:rPr>
                <w:noProof/>
                <w:webHidden/>
              </w:rPr>
              <w:fldChar w:fldCharType="end"/>
            </w:r>
          </w:hyperlink>
        </w:p>
        <w:p w14:paraId="420D70B2" w14:textId="52DBE073" w:rsidR="001F5617" w:rsidRDefault="001F5617">
          <w:pPr>
            <w:pStyle w:val="TM3"/>
            <w:tabs>
              <w:tab w:val="left" w:pos="1320"/>
              <w:tab w:val="right" w:leader="dot" w:pos="9062"/>
            </w:tabs>
            <w:rPr>
              <w:rFonts w:eastAsiaTheme="minorEastAsia"/>
              <w:noProof/>
              <w:lang w:eastAsia="fr-FR"/>
            </w:rPr>
          </w:pPr>
          <w:hyperlink w:anchor="_Toc185601627" w:history="1">
            <w:r w:rsidRPr="007F2780">
              <w:rPr>
                <w:rStyle w:val="Lienhypertexte"/>
                <w:noProof/>
                <w14:scene3d>
                  <w14:camera w14:prst="orthographicFront"/>
                  <w14:lightRig w14:rig="threePt" w14:dir="t">
                    <w14:rot w14:lat="0" w14:lon="0" w14:rev="0"/>
                  </w14:lightRig>
                </w14:scene3d>
              </w:rPr>
              <w:t>10.5.3</w:t>
            </w:r>
            <w:r>
              <w:rPr>
                <w:rFonts w:eastAsiaTheme="minorEastAsia"/>
                <w:noProof/>
                <w:lang w:eastAsia="fr-FR"/>
              </w:rPr>
              <w:tab/>
            </w:r>
            <w:r w:rsidRPr="007F2780">
              <w:rPr>
                <w:rStyle w:val="Lienhypertexte"/>
                <w:noProof/>
              </w:rPr>
              <w:t>Réalisation d’essais impactant le fonctionnement hospitalier</w:t>
            </w:r>
            <w:r>
              <w:rPr>
                <w:noProof/>
                <w:webHidden/>
              </w:rPr>
              <w:tab/>
            </w:r>
            <w:r>
              <w:rPr>
                <w:noProof/>
                <w:webHidden/>
              </w:rPr>
              <w:fldChar w:fldCharType="begin"/>
            </w:r>
            <w:r>
              <w:rPr>
                <w:noProof/>
                <w:webHidden/>
              </w:rPr>
              <w:instrText xml:space="preserve"> PAGEREF _Toc185601627 \h </w:instrText>
            </w:r>
            <w:r>
              <w:rPr>
                <w:noProof/>
                <w:webHidden/>
              </w:rPr>
            </w:r>
            <w:r>
              <w:rPr>
                <w:noProof/>
                <w:webHidden/>
              </w:rPr>
              <w:fldChar w:fldCharType="separate"/>
            </w:r>
            <w:r>
              <w:rPr>
                <w:noProof/>
                <w:webHidden/>
              </w:rPr>
              <w:t>22</w:t>
            </w:r>
            <w:r>
              <w:rPr>
                <w:noProof/>
                <w:webHidden/>
              </w:rPr>
              <w:fldChar w:fldCharType="end"/>
            </w:r>
          </w:hyperlink>
        </w:p>
        <w:p w14:paraId="18A9237A" w14:textId="4EAC6113" w:rsidR="001F5617" w:rsidRDefault="001F5617">
          <w:pPr>
            <w:pStyle w:val="TM2"/>
            <w:tabs>
              <w:tab w:val="left" w:pos="880"/>
              <w:tab w:val="right" w:leader="dot" w:pos="9062"/>
            </w:tabs>
            <w:rPr>
              <w:rFonts w:eastAsiaTheme="minorEastAsia"/>
              <w:noProof/>
              <w:lang w:eastAsia="fr-FR"/>
            </w:rPr>
          </w:pPr>
          <w:hyperlink w:anchor="_Toc185601628" w:history="1">
            <w:r w:rsidRPr="007F2780">
              <w:rPr>
                <w:rStyle w:val="Lienhypertexte"/>
                <w:noProof/>
                <w14:scene3d>
                  <w14:camera w14:prst="orthographicFront"/>
                  <w14:lightRig w14:rig="threePt" w14:dir="t">
                    <w14:rot w14:lat="0" w14:lon="0" w14:rev="0"/>
                  </w14:lightRig>
                </w14:scene3d>
              </w:rPr>
              <w:t>10.1</w:t>
            </w:r>
            <w:r>
              <w:rPr>
                <w:rFonts w:eastAsiaTheme="minorEastAsia"/>
                <w:noProof/>
                <w:lang w:eastAsia="fr-FR"/>
              </w:rPr>
              <w:tab/>
            </w:r>
            <w:r w:rsidRPr="007F2780">
              <w:rPr>
                <w:rStyle w:val="Lienhypertexte"/>
                <w:noProof/>
              </w:rPr>
              <w:t>Clause sociale d’insertion obligatoire</w:t>
            </w:r>
            <w:r>
              <w:rPr>
                <w:noProof/>
                <w:webHidden/>
              </w:rPr>
              <w:tab/>
            </w:r>
            <w:r>
              <w:rPr>
                <w:noProof/>
                <w:webHidden/>
              </w:rPr>
              <w:fldChar w:fldCharType="begin"/>
            </w:r>
            <w:r>
              <w:rPr>
                <w:noProof/>
                <w:webHidden/>
              </w:rPr>
              <w:instrText xml:space="preserve"> PAGEREF _Toc185601628 \h </w:instrText>
            </w:r>
            <w:r>
              <w:rPr>
                <w:noProof/>
                <w:webHidden/>
              </w:rPr>
            </w:r>
            <w:r>
              <w:rPr>
                <w:noProof/>
                <w:webHidden/>
              </w:rPr>
              <w:fldChar w:fldCharType="separate"/>
            </w:r>
            <w:r>
              <w:rPr>
                <w:noProof/>
                <w:webHidden/>
              </w:rPr>
              <w:t>22</w:t>
            </w:r>
            <w:r>
              <w:rPr>
                <w:noProof/>
                <w:webHidden/>
              </w:rPr>
              <w:fldChar w:fldCharType="end"/>
            </w:r>
          </w:hyperlink>
        </w:p>
        <w:p w14:paraId="2BC2BC63" w14:textId="0758D14E" w:rsidR="001F5617" w:rsidRDefault="001F5617">
          <w:pPr>
            <w:pStyle w:val="TM1"/>
            <w:tabs>
              <w:tab w:val="left" w:pos="660"/>
              <w:tab w:val="right" w:leader="dot" w:pos="9062"/>
            </w:tabs>
            <w:rPr>
              <w:rFonts w:eastAsiaTheme="minorEastAsia"/>
              <w:noProof/>
              <w:lang w:eastAsia="fr-FR"/>
            </w:rPr>
          </w:pPr>
          <w:hyperlink w:anchor="_Toc185601629" w:history="1">
            <w:r w:rsidRPr="007F2780">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7F2780">
              <w:rPr>
                <w:rStyle w:val="Lienhypertexte"/>
                <w:noProof/>
              </w:rPr>
              <w:t>Autres obligations du Titulaire</w:t>
            </w:r>
            <w:r>
              <w:rPr>
                <w:noProof/>
                <w:webHidden/>
              </w:rPr>
              <w:tab/>
            </w:r>
            <w:r>
              <w:rPr>
                <w:noProof/>
                <w:webHidden/>
              </w:rPr>
              <w:fldChar w:fldCharType="begin"/>
            </w:r>
            <w:r>
              <w:rPr>
                <w:noProof/>
                <w:webHidden/>
              </w:rPr>
              <w:instrText xml:space="preserve"> PAGEREF _Toc185601629 \h </w:instrText>
            </w:r>
            <w:r>
              <w:rPr>
                <w:noProof/>
                <w:webHidden/>
              </w:rPr>
            </w:r>
            <w:r>
              <w:rPr>
                <w:noProof/>
                <w:webHidden/>
              </w:rPr>
              <w:fldChar w:fldCharType="separate"/>
            </w:r>
            <w:r>
              <w:rPr>
                <w:noProof/>
                <w:webHidden/>
              </w:rPr>
              <w:t>22</w:t>
            </w:r>
            <w:r>
              <w:rPr>
                <w:noProof/>
                <w:webHidden/>
              </w:rPr>
              <w:fldChar w:fldCharType="end"/>
            </w:r>
          </w:hyperlink>
        </w:p>
        <w:p w14:paraId="68C1FD3A" w14:textId="5B0D721C" w:rsidR="001F5617" w:rsidRDefault="001F5617">
          <w:pPr>
            <w:pStyle w:val="TM2"/>
            <w:tabs>
              <w:tab w:val="left" w:pos="880"/>
              <w:tab w:val="right" w:leader="dot" w:pos="9062"/>
            </w:tabs>
            <w:rPr>
              <w:rFonts w:eastAsiaTheme="minorEastAsia"/>
              <w:noProof/>
              <w:lang w:eastAsia="fr-FR"/>
            </w:rPr>
          </w:pPr>
          <w:hyperlink w:anchor="_Toc185601630" w:history="1">
            <w:r w:rsidRPr="007F2780">
              <w:rPr>
                <w:rStyle w:val="Lienhypertexte"/>
                <w:noProof/>
                <w14:scene3d>
                  <w14:camera w14:prst="orthographicFront"/>
                  <w14:lightRig w14:rig="threePt" w14:dir="t">
                    <w14:rot w14:lat="0" w14:lon="0" w14:rev="0"/>
                  </w14:lightRig>
                </w14:scene3d>
              </w:rPr>
              <w:t>11.1</w:t>
            </w:r>
            <w:r>
              <w:rPr>
                <w:rFonts w:eastAsiaTheme="minorEastAsia"/>
                <w:noProof/>
                <w:lang w:eastAsia="fr-FR"/>
              </w:rPr>
              <w:tab/>
            </w:r>
            <w:r w:rsidRPr="007F2780">
              <w:rPr>
                <w:rStyle w:val="Lienhypertexte"/>
                <w:noProof/>
              </w:rPr>
              <w:t>Changements affectant le Titulaire</w:t>
            </w:r>
            <w:r>
              <w:rPr>
                <w:noProof/>
                <w:webHidden/>
              </w:rPr>
              <w:tab/>
            </w:r>
            <w:r>
              <w:rPr>
                <w:noProof/>
                <w:webHidden/>
              </w:rPr>
              <w:fldChar w:fldCharType="begin"/>
            </w:r>
            <w:r>
              <w:rPr>
                <w:noProof/>
                <w:webHidden/>
              </w:rPr>
              <w:instrText xml:space="preserve"> PAGEREF _Toc185601630 \h </w:instrText>
            </w:r>
            <w:r>
              <w:rPr>
                <w:noProof/>
                <w:webHidden/>
              </w:rPr>
            </w:r>
            <w:r>
              <w:rPr>
                <w:noProof/>
                <w:webHidden/>
              </w:rPr>
              <w:fldChar w:fldCharType="separate"/>
            </w:r>
            <w:r>
              <w:rPr>
                <w:noProof/>
                <w:webHidden/>
              </w:rPr>
              <w:t>22</w:t>
            </w:r>
            <w:r>
              <w:rPr>
                <w:noProof/>
                <w:webHidden/>
              </w:rPr>
              <w:fldChar w:fldCharType="end"/>
            </w:r>
          </w:hyperlink>
        </w:p>
        <w:p w14:paraId="751C7D0C" w14:textId="0F61BFFA" w:rsidR="001F5617" w:rsidRDefault="001F5617">
          <w:pPr>
            <w:pStyle w:val="TM2"/>
            <w:tabs>
              <w:tab w:val="left" w:pos="880"/>
              <w:tab w:val="right" w:leader="dot" w:pos="9062"/>
            </w:tabs>
            <w:rPr>
              <w:rFonts w:eastAsiaTheme="minorEastAsia"/>
              <w:noProof/>
              <w:lang w:eastAsia="fr-FR"/>
            </w:rPr>
          </w:pPr>
          <w:hyperlink w:anchor="_Toc185601631" w:history="1">
            <w:r w:rsidRPr="007F2780">
              <w:rPr>
                <w:rStyle w:val="Lienhypertexte"/>
                <w:noProof/>
                <w14:scene3d>
                  <w14:camera w14:prst="orthographicFront"/>
                  <w14:lightRig w14:rig="threePt" w14:dir="t">
                    <w14:rot w14:lat="0" w14:lon="0" w14:rev="0"/>
                  </w14:lightRig>
                </w14:scene3d>
              </w:rPr>
              <w:t>11.2</w:t>
            </w:r>
            <w:r>
              <w:rPr>
                <w:rFonts w:eastAsiaTheme="minorEastAsia"/>
                <w:noProof/>
                <w:lang w:eastAsia="fr-FR"/>
              </w:rPr>
              <w:tab/>
            </w:r>
            <w:r w:rsidRPr="007F2780">
              <w:rPr>
                <w:rStyle w:val="Lienhypertexte"/>
                <w:noProof/>
              </w:rPr>
              <w:t>Discrétion et confidentialité</w:t>
            </w:r>
            <w:r>
              <w:rPr>
                <w:noProof/>
                <w:webHidden/>
              </w:rPr>
              <w:tab/>
            </w:r>
            <w:r>
              <w:rPr>
                <w:noProof/>
                <w:webHidden/>
              </w:rPr>
              <w:fldChar w:fldCharType="begin"/>
            </w:r>
            <w:r>
              <w:rPr>
                <w:noProof/>
                <w:webHidden/>
              </w:rPr>
              <w:instrText xml:space="preserve"> PAGEREF _Toc185601631 \h </w:instrText>
            </w:r>
            <w:r>
              <w:rPr>
                <w:noProof/>
                <w:webHidden/>
              </w:rPr>
            </w:r>
            <w:r>
              <w:rPr>
                <w:noProof/>
                <w:webHidden/>
              </w:rPr>
              <w:fldChar w:fldCharType="separate"/>
            </w:r>
            <w:r>
              <w:rPr>
                <w:noProof/>
                <w:webHidden/>
              </w:rPr>
              <w:t>23</w:t>
            </w:r>
            <w:r>
              <w:rPr>
                <w:noProof/>
                <w:webHidden/>
              </w:rPr>
              <w:fldChar w:fldCharType="end"/>
            </w:r>
          </w:hyperlink>
        </w:p>
        <w:p w14:paraId="60F63389" w14:textId="0A143A02" w:rsidR="001F5617" w:rsidRDefault="001F5617">
          <w:pPr>
            <w:pStyle w:val="TM2"/>
            <w:tabs>
              <w:tab w:val="left" w:pos="880"/>
              <w:tab w:val="right" w:leader="dot" w:pos="9062"/>
            </w:tabs>
            <w:rPr>
              <w:rFonts w:eastAsiaTheme="minorEastAsia"/>
              <w:noProof/>
              <w:lang w:eastAsia="fr-FR"/>
            </w:rPr>
          </w:pPr>
          <w:hyperlink w:anchor="_Toc185601632" w:history="1">
            <w:r w:rsidRPr="007F2780">
              <w:rPr>
                <w:rStyle w:val="Lienhypertexte"/>
                <w:noProof/>
                <w14:scene3d>
                  <w14:camera w14:prst="orthographicFront"/>
                  <w14:lightRig w14:rig="threePt" w14:dir="t">
                    <w14:rot w14:lat="0" w14:lon="0" w14:rev="0"/>
                  </w14:lightRig>
                </w14:scene3d>
              </w:rPr>
              <w:t>11.3</w:t>
            </w:r>
            <w:r>
              <w:rPr>
                <w:rFonts w:eastAsiaTheme="minorEastAsia"/>
                <w:noProof/>
                <w:lang w:eastAsia="fr-FR"/>
              </w:rPr>
              <w:tab/>
            </w:r>
            <w:r w:rsidRPr="007F2780">
              <w:rPr>
                <w:rStyle w:val="Lienhypertexte"/>
                <w:noProof/>
              </w:rPr>
              <w:t>Obligation de sécurité</w:t>
            </w:r>
            <w:r>
              <w:rPr>
                <w:noProof/>
                <w:webHidden/>
              </w:rPr>
              <w:tab/>
            </w:r>
            <w:r>
              <w:rPr>
                <w:noProof/>
                <w:webHidden/>
              </w:rPr>
              <w:fldChar w:fldCharType="begin"/>
            </w:r>
            <w:r>
              <w:rPr>
                <w:noProof/>
                <w:webHidden/>
              </w:rPr>
              <w:instrText xml:space="preserve"> PAGEREF _Toc185601632 \h </w:instrText>
            </w:r>
            <w:r>
              <w:rPr>
                <w:noProof/>
                <w:webHidden/>
              </w:rPr>
            </w:r>
            <w:r>
              <w:rPr>
                <w:noProof/>
                <w:webHidden/>
              </w:rPr>
              <w:fldChar w:fldCharType="separate"/>
            </w:r>
            <w:r>
              <w:rPr>
                <w:noProof/>
                <w:webHidden/>
              </w:rPr>
              <w:t>23</w:t>
            </w:r>
            <w:r>
              <w:rPr>
                <w:noProof/>
                <w:webHidden/>
              </w:rPr>
              <w:fldChar w:fldCharType="end"/>
            </w:r>
          </w:hyperlink>
        </w:p>
        <w:p w14:paraId="60240A79" w14:textId="30CFB196" w:rsidR="001F5617" w:rsidRDefault="001F5617">
          <w:pPr>
            <w:pStyle w:val="TM2"/>
            <w:tabs>
              <w:tab w:val="left" w:pos="880"/>
              <w:tab w:val="right" w:leader="dot" w:pos="9062"/>
            </w:tabs>
            <w:rPr>
              <w:rFonts w:eastAsiaTheme="minorEastAsia"/>
              <w:noProof/>
              <w:lang w:eastAsia="fr-FR"/>
            </w:rPr>
          </w:pPr>
          <w:hyperlink w:anchor="_Toc185601633" w:history="1">
            <w:r w:rsidRPr="007F2780">
              <w:rPr>
                <w:rStyle w:val="Lienhypertexte"/>
                <w:noProof/>
                <w14:scene3d>
                  <w14:camera w14:prst="orthographicFront"/>
                  <w14:lightRig w14:rig="threePt" w14:dir="t">
                    <w14:rot w14:lat="0" w14:lon="0" w14:rev="0"/>
                  </w14:lightRig>
                </w14:scene3d>
              </w:rPr>
              <w:t>11.4</w:t>
            </w:r>
            <w:r>
              <w:rPr>
                <w:rFonts w:eastAsiaTheme="minorEastAsia"/>
                <w:noProof/>
                <w:lang w:eastAsia="fr-FR"/>
              </w:rPr>
              <w:tab/>
            </w:r>
            <w:r w:rsidRPr="007F2780">
              <w:rPr>
                <w:rStyle w:val="Lienhypertexte"/>
                <w:noProof/>
              </w:rPr>
              <w:t>Obligation de conseil</w:t>
            </w:r>
            <w:r>
              <w:rPr>
                <w:noProof/>
                <w:webHidden/>
              </w:rPr>
              <w:tab/>
            </w:r>
            <w:r>
              <w:rPr>
                <w:noProof/>
                <w:webHidden/>
              </w:rPr>
              <w:fldChar w:fldCharType="begin"/>
            </w:r>
            <w:r>
              <w:rPr>
                <w:noProof/>
                <w:webHidden/>
              </w:rPr>
              <w:instrText xml:space="preserve"> PAGEREF _Toc185601633 \h </w:instrText>
            </w:r>
            <w:r>
              <w:rPr>
                <w:noProof/>
                <w:webHidden/>
              </w:rPr>
            </w:r>
            <w:r>
              <w:rPr>
                <w:noProof/>
                <w:webHidden/>
              </w:rPr>
              <w:fldChar w:fldCharType="separate"/>
            </w:r>
            <w:r>
              <w:rPr>
                <w:noProof/>
                <w:webHidden/>
              </w:rPr>
              <w:t>23</w:t>
            </w:r>
            <w:r>
              <w:rPr>
                <w:noProof/>
                <w:webHidden/>
              </w:rPr>
              <w:fldChar w:fldCharType="end"/>
            </w:r>
          </w:hyperlink>
        </w:p>
        <w:p w14:paraId="61B2BFE3" w14:textId="5E0184F2" w:rsidR="001F5617" w:rsidRDefault="001F5617">
          <w:pPr>
            <w:pStyle w:val="TM1"/>
            <w:tabs>
              <w:tab w:val="left" w:pos="660"/>
              <w:tab w:val="right" w:leader="dot" w:pos="9062"/>
            </w:tabs>
            <w:rPr>
              <w:rFonts w:eastAsiaTheme="minorEastAsia"/>
              <w:noProof/>
              <w:lang w:eastAsia="fr-FR"/>
            </w:rPr>
          </w:pPr>
          <w:hyperlink w:anchor="_Toc185601634" w:history="1">
            <w:r w:rsidRPr="007F2780">
              <w:rPr>
                <w:rStyle w:val="Lienhypertexte"/>
                <w:noProof/>
                <w14:scene3d>
                  <w14:camera w14:prst="orthographicFront"/>
                  <w14:lightRig w14:rig="threePt" w14:dir="t">
                    <w14:rot w14:lat="0" w14:lon="0" w14:rev="0"/>
                  </w14:lightRig>
                </w14:scene3d>
              </w:rPr>
              <w:t>12</w:t>
            </w:r>
            <w:r>
              <w:rPr>
                <w:rFonts w:eastAsiaTheme="minorEastAsia"/>
                <w:noProof/>
                <w:lang w:eastAsia="fr-FR"/>
              </w:rPr>
              <w:tab/>
            </w:r>
            <w:r w:rsidRPr="007F2780">
              <w:rPr>
                <w:rStyle w:val="Lienhypertexte"/>
                <w:noProof/>
              </w:rPr>
              <w:t>Contrôle et réception des travaux</w:t>
            </w:r>
            <w:r>
              <w:rPr>
                <w:noProof/>
                <w:webHidden/>
              </w:rPr>
              <w:tab/>
            </w:r>
            <w:r>
              <w:rPr>
                <w:noProof/>
                <w:webHidden/>
              </w:rPr>
              <w:fldChar w:fldCharType="begin"/>
            </w:r>
            <w:r>
              <w:rPr>
                <w:noProof/>
                <w:webHidden/>
              </w:rPr>
              <w:instrText xml:space="preserve"> PAGEREF _Toc185601634 \h </w:instrText>
            </w:r>
            <w:r>
              <w:rPr>
                <w:noProof/>
                <w:webHidden/>
              </w:rPr>
            </w:r>
            <w:r>
              <w:rPr>
                <w:noProof/>
                <w:webHidden/>
              </w:rPr>
              <w:fldChar w:fldCharType="separate"/>
            </w:r>
            <w:r>
              <w:rPr>
                <w:noProof/>
                <w:webHidden/>
              </w:rPr>
              <w:t>23</w:t>
            </w:r>
            <w:r>
              <w:rPr>
                <w:noProof/>
                <w:webHidden/>
              </w:rPr>
              <w:fldChar w:fldCharType="end"/>
            </w:r>
          </w:hyperlink>
        </w:p>
        <w:p w14:paraId="217851F1" w14:textId="69213028" w:rsidR="001F5617" w:rsidRDefault="001F5617">
          <w:pPr>
            <w:pStyle w:val="TM2"/>
            <w:tabs>
              <w:tab w:val="left" w:pos="880"/>
              <w:tab w:val="right" w:leader="dot" w:pos="9062"/>
            </w:tabs>
            <w:rPr>
              <w:rFonts w:eastAsiaTheme="minorEastAsia"/>
              <w:noProof/>
              <w:lang w:eastAsia="fr-FR"/>
            </w:rPr>
          </w:pPr>
          <w:hyperlink w:anchor="_Toc185601635" w:history="1">
            <w:r w:rsidRPr="007F2780">
              <w:rPr>
                <w:rStyle w:val="Lienhypertexte"/>
                <w:noProof/>
                <w14:scene3d>
                  <w14:camera w14:prst="orthographicFront"/>
                  <w14:lightRig w14:rig="threePt" w14:dir="t">
                    <w14:rot w14:lat="0" w14:lon="0" w14:rev="0"/>
                  </w14:lightRig>
                </w14:scene3d>
              </w:rPr>
              <w:t>12.1</w:t>
            </w:r>
            <w:r>
              <w:rPr>
                <w:rFonts w:eastAsiaTheme="minorEastAsia"/>
                <w:noProof/>
                <w:lang w:eastAsia="fr-FR"/>
              </w:rPr>
              <w:tab/>
            </w:r>
            <w:r w:rsidRPr="007F2780">
              <w:rPr>
                <w:rStyle w:val="Lienhypertexte"/>
                <w:noProof/>
              </w:rPr>
              <w:t>Essais et contrôles des ouvrages en cours de travaux</w:t>
            </w:r>
            <w:r>
              <w:rPr>
                <w:noProof/>
                <w:webHidden/>
              </w:rPr>
              <w:tab/>
            </w:r>
            <w:r>
              <w:rPr>
                <w:noProof/>
                <w:webHidden/>
              </w:rPr>
              <w:fldChar w:fldCharType="begin"/>
            </w:r>
            <w:r>
              <w:rPr>
                <w:noProof/>
                <w:webHidden/>
              </w:rPr>
              <w:instrText xml:space="preserve"> PAGEREF _Toc185601635 \h </w:instrText>
            </w:r>
            <w:r>
              <w:rPr>
                <w:noProof/>
                <w:webHidden/>
              </w:rPr>
            </w:r>
            <w:r>
              <w:rPr>
                <w:noProof/>
                <w:webHidden/>
              </w:rPr>
              <w:fldChar w:fldCharType="separate"/>
            </w:r>
            <w:r>
              <w:rPr>
                <w:noProof/>
                <w:webHidden/>
              </w:rPr>
              <w:t>23</w:t>
            </w:r>
            <w:r>
              <w:rPr>
                <w:noProof/>
                <w:webHidden/>
              </w:rPr>
              <w:fldChar w:fldCharType="end"/>
            </w:r>
          </w:hyperlink>
        </w:p>
        <w:p w14:paraId="1FEC424D" w14:textId="0B58A1D1" w:rsidR="001F5617" w:rsidRDefault="001F5617">
          <w:pPr>
            <w:pStyle w:val="TM2"/>
            <w:tabs>
              <w:tab w:val="left" w:pos="880"/>
              <w:tab w:val="right" w:leader="dot" w:pos="9062"/>
            </w:tabs>
            <w:rPr>
              <w:rFonts w:eastAsiaTheme="minorEastAsia"/>
              <w:noProof/>
              <w:lang w:eastAsia="fr-FR"/>
            </w:rPr>
          </w:pPr>
          <w:hyperlink w:anchor="_Toc185601636" w:history="1">
            <w:r w:rsidRPr="007F2780">
              <w:rPr>
                <w:rStyle w:val="Lienhypertexte"/>
                <w:noProof/>
                <w14:scene3d>
                  <w14:camera w14:prst="orthographicFront"/>
                  <w14:lightRig w14:rig="threePt" w14:dir="t">
                    <w14:rot w14:lat="0" w14:lon="0" w14:rev="0"/>
                  </w14:lightRig>
                </w14:scene3d>
              </w:rPr>
              <w:t>12.2</w:t>
            </w:r>
            <w:r>
              <w:rPr>
                <w:rFonts w:eastAsiaTheme="minorEastAsia"/>
                <w:noProof/>
                <w:lang w:eastAsia="fr-FR"/>
              </w:rPr>
              <w:tab/>
            </w:r>
            <w:r w:rsidRPr="007F2780">
              <w:rPr>
                <w:rStyle w:val="Lienhypertexte"/>
                <w:noProof/>
              </w:rPr>
              <w:t>Réception</w:t>
            </w:r>
            <w:r>
              <w:rPr>
                <w:noProof/>
                <w:webHidden/>
              </w:rPr>
              <w:tab/>
            </w:r>
            <w:r>
              <w:rPr>
                <w:noProof/>
                <w:webHidden/>
              </w:rPr>
              <w:fldChar w:fldCharType="begin"/>
            </w:r>
            <w:r>
              <w:rPr>
                <w:noProof/>
                <w:webHidden/>
              </w:rPr>
              <w:instrText xml:space="preserve"> PAGEREF _Toc185601636 \h </w:instrText>
            </w:r>
            <w:r>
              <w:rPr>
                <w:noProof/>
                <w:webHidden/>
              </w:rPr>
            </w:r>
            <w:r>
              <w:rPr>
                <w:noProof/>
                <w:webHidden/>
              </w:rPr>
              <w:fldChar w:fldCharType="separate"/>
            </w:r>
            <w:r>
              <w:rPr>
                <w:noProof/>
                <w:webHidden/>
              </w:rPr>
              <w:t>23</w:t>
            </w:r>
            <w:r>
              <w:rPr>
                <w:noProof/>
                <w:webHidden/>
              </w:rPr>
              <w:fldChar w:fldCharType="end"/>
            </w:r>
          </w:hyperlink>
        </w:p>
        <w:p w14:paraId="45B83CD8" w14:textId="3C348414" w:rsidR="001F5617" w:rsidRDefault="001F5617">
          <w:pPr>
            <w:pStyle w:val="TM2"/>
            <w:tabs>
              <w:tab w:val="left" w:pos="880"/>
              <w:tab w:val="right" w:leader="dot" w:pos="9062"/>
            </w:tabs>
            <w:rPr>
              <w:rFonts w:eastAsiaTheme="minorEastAsia"/>
              <w:noProof/>
              <w:lang w:eastAsia="fr-FR"/>
            </w:rPr>
          </w:pPr>
          <w:hyperlink w:anchor="_Toc185601637" w:history="1">
            <w:r w:rsidRPr="007F2780">
              <w:rPr>
                <w:rStyle w:val="Lienhypertexte"/>
                <w:noProof/>
                <w14:scene3d>
                  <w14:camera w14:prst="orthographicFront"/>
                  <w14:lightRig w14:rig="threePt" w14:dir="t">
                    <w14:rot w14:lat="0" w14:lon="0" w14:rev="0"/>
                  </w14:lightRig>
                </w14:scene3d>
              </w:rPr>
              <w:t>12.3</w:t>
            </w:r>
            <w:r>
              <w:rPr>
                <w:rFonts w:eastAsiaTheme="minorEastAsia"/>
                <w:noProof/>
                <w:lang w:eastAsia="fr-FR"/>
              </w:rPr>
              <w:tab/>
            </w:r>
            <w:r w:rsidRPr="007F2780">
              <w:rPr>
                <w:rStyle w:val="Lienhypertexte"/>
                <w:noProof/>
              </w:rPr>
              <w:t>Délai de levée des réserves</w:t>
            </w:r>
            <w:r>
              <w:rPr>
                <w:noProof/>
                <w:webHidden/>
              </w:rPr>
              <w:tab/>
            </w:r>
            <w:r>
              <w:rPr>
                <w:noProof/>
                <w:webHidden/>
              </w:rPr>
              <w:fldChar w:fldCharType="begin"/>
            </w:r>
            <w:r>
              <w:rPr>
                <w:noProof/>
                <w:webHidden/>
              </w:rPr>
              <w:instrText xml:space="preserve"> PAGEREF _Toc185601637 \h </w:instrText>
            </w:r>
            <w:r>
              <w:rPr>
                <w:noProof/>
                <w:webHidden/>
              </w:rPr>
            </w:r>
            <w:r>
              <w:rPr>
                <w:noProof/>
                <w:webHidden/>
              </w:rPr>
              <w:fldChar w:fldCharType="separate"/>
            </w:r>
            <w:r>
              <w:rPr>
                <w:noProof/>
                <w:webHidden/>
              </w:rPr>
              <w:t>23</w:t>
            </w:r>
            <w:r>
              <w:rPr>
                <w:noProof/>
                <w:webHidden/>
              </w:rPr>
              <w:fldChar w:fldCharType="end"/>
            </w:r>
          </w:hyperlink>
        </w:p>
        <w:p w14:paraId="4802FF23" w14:textId="5F4CAEB2" w:rsidR="001F5617" w:rsidRDefault="001F5617">
          <w:pPr>
            <w:pStyle w:val="TM2"/>
            <w:tabs>
              <w:tab w:val="left" w:pos="880"/>
              <w:tab w:val="right" w:leader="dot" w:pos="9062"/>
            </w:tabs>
            <w:rPr>
              <w:rFonts w:eastAsiaTheme="minorEastAsia"/>
              <w:noProof/>
              <w:lang w:eastAsia="fr-FR"/>
            </w:rPr>
          </w:pPr>
          <w:hyperlink w:anchor="_Toc185601638" w:history="1">
            <w:r w:rsidRPr="007F2780">
              <w:rPr>
                <w:rStyle w:val="Lienhypertexte"/>
                <w:noProof/>
                <w14:scene3d>
                  <w14:camera w14:prst="orthographicFront"/>
                  <w14:lightRig w14:rig="threePt" w14:dir="t">
                    <w14:rot w14:lat="0" w14:lon="0" w14:rev="0"/>
                  </w14:lightRig>
                </w14:scene3d>
              </w:rPr>
              <w:t>12.4</w:t>
            </w:r>
            <w:r>
              <w:rPr>
                <w:rFonts w:eastAsiaTheme="minorEastAsia"/>
                <w:noProof/>
                <w:lang w:eastAsia="fr-FR"/>
              </w:rPr>
              <w:tab/>
            </w:r>
            <w:r w:rsidRPr="007F2780">
              <w:rPr>
                <w:rStyle w:val="Lienhypertexte"/>
                <w:noProof/>
              </w:rPr>
              <w:t>Mise à disposition</w:t>
            </w:r>
            <w:r>
              <w:rPr>
                <w:noProof/>
                <w:webHidden/>
              </w:rPr>
              <w:tab/>
            </w:r>
            <w:r>
              <w:rPr>
                <w:noProof/>
                <w:webHidden/>
              </w:rPr>
              <w:fldChar w:fldCharType="begin"/>
            </w:r>
            <w:r>
              <w:rPr>
                <w:noProof/>
                <w:webHidden/>
              </w:rPr>
              <w:instrText xml:space="preserve"> PAGEREF _Toc185601638 \h </w:instrText>
            </w:r>
            <w:r>
              <w:rPr>
                <w:noProof/>
                <w:webHidden/>
              </w:rPr>
            </w:r>
            <w:r>
              <w:rPr>
                <w:noProof/>
                <w:webHidden/>
              </w:rPr>
              <w:fldChar w:fldCharType="separate"/>
            </w:r>
            <w:r>
              <w:rPr>
                <w:noProof/>
                <w:webHidden/>
              </w:rPr>
              <w:t>23</w:t>
            </w:r>
            <w:r>
              <w:rPr>
                <w:noProof/>
                <w:webHidden/>
              </w:rPr>
              <w:fldChar w:fldCharType="end"/>
            </w:r>
          </w:hyperlink>
        </w:p>
        <w:p w14:paraId="3602C54C" w14:textId="3EC1CEBB" w:rsidR="001F5617" w:rsidRDefault="001F5617">
          <w:pPr>
            <w:pStyle w:val="TM2"/>
            <w:tabs>
              <w:tab w:val="left" w:pos="880"/>
              <w:tab w:val="right" w:leader="dot" w:pos="9062"/>
            </w:tabs>
            <w:rPr>
              <w:rFonts w:eastAsiaTheme="minorEastAsia"/>
              <w:noProof/>
              <w:lang w:eastAsia="fr-FR"/>
            </w:rPr>
          </w:pPr>
          <w:hyperlink w:anchor="_Toc185601639" w:history="1">
            <w:r w:rsidRPr="007F2780">
              <w:rPr>
                <w:rStyle w:val="Lienhypertexte"/>
                <w:noProof/>
                <w14:scene3d>
                  <w14:camera w14:prst="orthographicFront"/>
                  <w14:lightRig w14:rig="threePt" w14:dir="t">
                    <w14:rot w14:lat="0" w14:lon="0" w14:rev="0"/>
                  </w14:lightRig>
                </w14:scene3d>
              </w:rPr>
              <w:t>12.5</w:t>
            </w:r>
            <w:r>
              <w:rPr>
                <w:rFonts w:eastAsiaTheme="minorEastAsia"/>
                <w:noProof/>
                <w:lang w:eastAsia="fr-FR"/>
              </w:rPr>
              <w:tab/>
            </w:r>
            <w:r w:rsidRPr="007F2780">
              <w:rPr>
                <w:rStyle w:val="Lienhypertexte"/>
                <w:noProof/>
              </w:rPr>
              <w:t>Documents fournis après exécution</w:t>
            </w:r>
            <w:r>
              <w:rPr>
                <w:noProof/>
                <w:webHidden/>
              </w:rPr>
              <w:tab/>
            </w:r>
            <w:r>
              <w:rPr>
                <w:noProof/>
                <w:webHidden/>
              </w:rPr>
              <w:fldChar w:fldCharType="begin"/>
            </w:r>
            <w:r>
              <w:rPr>
                <w:noProof/>
                <w:webHidden/>
              </w:rPr>
              <w:instrText xml:space="preserve"> PAGEREF _Toc185601639 \h </w:instrText>
            </w:r>
            <w:r>
              <w:rPr>
                <w:noProof/>
                <w:webHidden/>
              </w:rPr>
            </w:r>
            <w:r>
              <w:rPr>
                <w:noProof/>
                <w:webHidden/>
              </w:rPr>
              <w:fldChar w:fldCharType="separate"/>
            </w:r>
            <w:r>
              <w:rPr>
                <w:noProof/>
                <w:webHidden/>
              </w:rPr>
              <w:t>24</w:t>
            </w:r>
            <w:r>
              <w:rPr>
                <w:noProof/>
                <w:webHidden/>
              </w:rPr>
              <w:fldChar w:fldCharType="end"/>
            </w:r>
          </w:hyperlink>
        </w:p>
        <w:p w14:paraId="2357B773" w14:textId="63F4AB62" w:rsidR="001F5617" w:rsidRDefault="001F5617">
          <w:pPr>
            <w:pStyle w:val="TM2"/>
            <w:tabs>
              <w:tab w:val="left" w:pos="880"/>
              <w:tab w:val="right" w:leader="dot" w:pos="9062"/>
            </w:tabs>
            <w:rPr>
              <w:rFonts w:eastAsiaTheme="minorEastAsia"/>
              <w:noProof/>
              <w:lang w:eastAsia="fr-FR"/>
            </w:rPr>
          </w:pPr>
          <w:hyperlink w:anchor="_Toc185601640" w:history="1">
            <w:r w:rsidRPr="007F2780">
              <w:rPr>
                <w:rStyle w:val="Lienhypertexte"/>
                <w:noProof/>
                <w14:scene3d>
                  <w14:camera w14:prst="orthographicFront"/>
                  <w14:lightRig w14:rig="threePt" w14:dir="t">
                    <w14:rot w14:lat="0" w14:lon="0" w14:rev="0"/>
                  </w14:lightRig>
                </w14:scene3d>
              </w:rPr>
              <w:t>12.6</w:t>
            </w:r>
            <w:r>
              <w:rPr>
                <w:rFonts w:eastAsiaTheme="minorEastAsia"/>
                <w:noProof/>
                <w:lang w:eastAsia="fr-FR"/>
              </w:rPr>
              <w:tab/>
            </w:r>
            <w:r w:rsidRPr="007F2780">
              <w:rPr>
                <w:rStyle w:val="Lienhypertexte"/>
                <w:noProof/>
              </w:rPr>
              <w:t>Délais de garantie</w:t>
            </w:r>
            <w:r>
              <w:rPr>
                <w:noProof/>
                <w:webHidden/>
              </w:rPr>
              <w:tab/>
            </w:r>
            <w:r>
              <w:rPr>
                <w:noProof/>
                <w:webHidden/>
              </w:rPr>
              <w:fldChar w:fldCharType="begin"/>
            </w:r>
            <w:r>
              <w:rPr>
                <w:noProof/>
                <w:webHidden/>
              </w:rPr>
              <w:instrText xml:space="preserve"> PAGEREF _Toc185601640 \h </w:instrText>
            </w:r>
            <w:r>
              <w:rPr>
                <w:noProof/>
                <w:webHidden/>
              </w:rPr>
            </w:r>
            <w:r>
              <w:rPr>
                <w:noProof/>
                <w:webHidden/>
              </w:rPr>
              <w:fldChar w:fldCharType="separate"/>
            </w:r>
            <w:r>
              <w:rPr>
                <w:noProof/>
                <w:webHidden/>
              </w:rPr>
              <w:t>24</w:t>
            </w:r>
            <w:r>
              <w:rPr>
                <w:noProof/>
                <w:webHidden/>
              </w:rPr>
              <w:fldChar w:fldCharType="end"/>
            </w:r>
          </w:hyperlink>
        </w:p>
        <w:p w14:paraId="77256B26" w14:textId="041EA0B0" w:rsidR="001F5617" w:rsidRDefault="001F5617">
          <w:pPr>
            <w:pStyle w:val="TM2"/>
            <w:tabs>
              <w:tab w:val="left" w:pos="880"/>
              <w:tab w:val="right" w:leader="dot" w:pos="9062"/>
            </w:tabs>
            <w:rPr>
              <w:rFonts w:eastAsiaTheme="minorEastAsia"/>
              <w:noProof/>
              <w:lang w:eastAsia="fr-FR"/>
            </w:rPr>
          </w:pPr>
          <w:hyperlink w:anchor="_Toc185601641" w:history="1">
            <w:r w:rsidRPr="007F2780">
              <w:rPr>
                <w:rStyle w:val="Lienhypertexte"/>
                <w:noProof/>
                <w14:scene3d>
                  <w14:camera w14:prst="orthographicFront"/>
                  <w14:lightRig w14:rig="threePt" w14:dir="t">
                    <w14:rot w14:lat="0" w14:lon="0" w14:rev="0"/>
                  </w14:lightRig>
                </w14:scene3d>
              </w:rPr>
              <w:t>12.7</w:t>
            </w:r>
            <w:r>
              <w:rPr>
                <w:rFonts w:eastAsiaTheme="minorEastAsia"/>
                <w:noProof/>
                <w:lang w:eastAsia="fr-FR"/>
              </w:rPr>
              <w:tab/>
            </w:r>
            <w:r w:rsidRPr="007F2780">
              <w:rPr>
                <w:rStyle w:val="Lienhypertexte"/>
                <w:noProof/>
              </w:rPr>
              <w:t>Assurances</w:t>
            </w:r>
            <w:r>
              <w:rPr>
                <w:noProof/>
                <w:webHidden/>
              </w:rPr>
              <w:tab/>
            </w:r>
            <w:r>
              <w:rPr>
                <w:noProof/>
                <w:webHidden/>
              </w:rPr>
              <w:fldChar w:fldCharType="begin"/>
            </w:r>
            <w:r>
              <w:rPr>
                <w:noProof/>
                <w:webHidden/>
              </w:rPr>
              <w:instrText xml:space="preserve"> PAGEREF _Toc185601641 \h </w:instrText>
            </w:r>
            <w:r>
              <w:rPr>
                <w:noProof/>
                <w:webHidden/>
              </w:rPr>
            </w:r>
            <w:r>
              <w:rPr>
                <w:noProof/>
                <w:webHidden/>
              </w:rPr>
              <w:fldChar w:fldCharType="separate"/>
            </w:r>
            <w:r>
              <w:rPr>
                <w:noProof/>
                <w:webHidden/>
              </w:rPr>
              <w:t>24</w:t>
            </w:r>
            <w:r>
              <w:rPr>
                <w:noProof/>
                <w:webHidden/>
              </w:rPr>
              <w:fldChar w:fldCharType="end"/>
            </w:r>
          </w:hyperlink>
        </w:p>
        <w:p w14:paraId="718C8FBB" w14:textId="30F8B172" w:rsidR="001F5617" w:rsidRDefault="001F5617">
          <w:pPr>
            <w:pStyle w:val="TM1"/>
            <w:tabs>
              <w:tab w:val="left" w:pos="660"/>
              <w:tab w:val="right" w:leader="dot" w:pos="9062"/>
            </w:tabs>
            <w:rPr>
              <w:rFonts w:eastAsiaTheme="minorEastAsia"/>
              <w:noProof/>
              <w:lang w:eastAsia="fr-FR"/>
            </w:rPr>
          </w:pPr>
          <w:hyperlink w:anchor="_Toc185601642" w:history="1">
            <w:r w:rsidRPr="007F2780">
              <w:rPr>
                <w:rStyle w:val="Lienhypertexte"/>
                <w:noProof/>
                <w14:scene3d>
                  <w14:camera w14:prst="orthographicFront"/>
                  <w14:lightRig w14:rig="threePt" w14:dir="t">
                    <w14:rot w14:lat="0" w14:lon="0" w14:rev="0"/>
                  </w14:lightRig>
                </w14:scene3d>
              </w:rPr>
              <w:t>13</w:t>
            </w:r>
            <w:r>
              <w:rPr>
                <w:rFonts w:eastAsiaTheme="minorEastAsia"/>
                <w:noProof/>
                <w:lang w:eastAsia="fr-FR"/>
              </w:rPr>
              <w:tab/>
            </w:r>
            <w:r w:rsidRPr="007F2780">
              <w:rPr>
                <w:rStyle w:val="Lienhypertexte"/>
                <w:noProof/>
              </w:rPr>
              <w:t>Résiliation du marché</w:t>
            </w:r>
            <w:r>
              <w:rPr>
                <w:noProof/>
                <w:webHidden/>
              </w:rPr>
              <w:tab/>
            </w:r>
            <w:r>
              <w:rPr>
                <w:noProof/>
                <w:webHidden/>
              </w:rPr>
              <w:fldChar w:fldCharType="begin"/>
            </w:r>
            <w:r>
              <w:rPr>
                <w:noProof/>
                <w:webHidden/>
              </w:rPr>
              <w:instrText xml:space="preserve"> PAGEREF _Toc185601642 \h </w:instrText>
            </w:r>
            <w:r>
              <w:rPr>
                <w:noProof/>
                <w:webHidden/>
              </w:rPr>
            </w:r>
            <w:r>
              <w:rPr>
                <w:noProof/>
                <w:webHidden/>
              </w:rPr>
              <w:fldChar w:fldCharType="separate"/>
            </w:r>
            <w:r>
              <w:rPr>
                <w:noProof/>
                <w:webHidden/>
              </w:rPr>
              <w:t>24</w:t>
            </w:r>
            <w:r>
              <w:rPr>
                <w:noProof/>
                <w:webHidden/>
              </w:rPr>
              <w:fldChar w:fldCharType="end"/>
            </w:r>
          </w:hyperlink>
        </w:p>
        <w:p w14:paraId="3872EDBF" w14:textId="08377082" w:rsidR="001F5617" w:rsidRDefault="001F5617">
          <w:pPr>
            <w:pStyle w:val="TM2"/>
            <w:tabs>
              <w:tab w:val="left" w:pos="880"/>
              <w:tab w:val="right" w:leader="dot" w:pos="9062"/>
            </w:tabs>
            <w:rPr>
              <w:rFonts w:eastAsiaTheme="minorEastAsia"/>
              <w:noProof/>
              <w:lang w:eastAsia="fr-FR"/>
            </w:rPr>
          </w:pPr>
          <w:hyperlink w:anchor="_Toc185601643" w:history="1">
            <w:r w:rsidRPr="007F2780">
              <w:rPr>
                <w:rStyle w:val="Lienhypertexte"/>
                <w:noProof/>
                <w14:scene3d>
                  <w14:camera w14:prst="orthographicFront"/>
                  <w14:lightRig w14:rig="threePt" w14:dir="t">
                    <w14:rot w14:lat="0" w14:lon="0" w14:rev="0"/>
                  </w14:lightRig>
                </w14:scene3d>
              </w:rPr>
              <w:t>13.1</w:t>
            </w:r>
            <w:r>
              <w:rPr>
                <w:rFonts w:eastAsiaTheme="minorEastAsia"/>
                <w:noProof/>
                <w:lang w:eastAsia="fr-FR"/>
              </w:rPr>
              <w:tab/>
            </w:r>
            <w:r w:rsidRPr="007F2780">
              <w:rPr>
                <w:rStyle w:val="Lienhypertexte"/>
                <w:noProof/>
              </w:rPr>
              <w:t>Résiliation du marché aux torts du Titulaire</w:t>
            </w:r>
            <w:r>
              <w:rPr>
                <w:noProof/>
                <w:webHidden/>
              </w:rPr>
              <w:tab/>
            </w:r>
            <w:r>
              <w:rPr>
                <w:noProof/>
                <w:webHidden/>
              </w:rPr>
              <w:fldChar w:fldCharType="begin"/>
            </w:r>
            <w:r>
              <w:rPr>
                <w:noProof/>
                <w:webHidden/>
              </w:rPr>
              <w:instrText xml:space="preserve"> PAGEREF _Toc185601643 \h </w:instrText>
            </w:r>
            <w:r>
              <w:rPr>
                <w:noProof/>
                <w:webHidden/>
              </w:rPr>
            </w:r>
            <w:r>
              <w:rPr>
                <w:noProof/>
                <w:webHidden/>
              </w:rPr>
              <w:fldChar w:fldCharType="separate"/>
            </w:r>
            <w:r>
              <w:rPr>
                <w:noProof/>
                <w:webHidden/>
              </w:rPr>
              <w:t>24</w:t>
            </w:r>
            <w:r>
              <w:rPr>
                <w:noProof/>
                <w:webHidden/>
              </w:rPr>
              <w:fldChar w:fldCharType="end"/>
            </w:r>
          </w:hyperlink>
        </w:p>
        <w:p w14:paraId="2C17991F" w14:textId="2B25D8ED" w:rsidR="001F5617" w:rsidRDefault="001F5617">
          <w:pPr>
            <w:pStyle w:val="TM2"/>
            <w:tabs>
              <w:tab w:val="left" w:pos="880"/>
              <w:tab w:val="right" w:leader="dot" w:pos="9062"/>
            </w:tabs>
            <w:rPr>
              <w:rFonts w:eastAsiaTheme="minorEastAsia"/>
              <w:noProof/>
              <w:lang w:eastAsia="fr-FR"/>
            </w:rPr>
          </w:pPr>
          <w:hyperlink w:anchor="_Toc185601644" w:history="1">
            <w:r w:rsidRPr="007F2780">
              <w:rPr>
                <w:rStyle w:val="Lienhypertexte"/>
                <w:noProof/>
                <w14:scene3d>
                  <w14:camera w14:prst="orthographicFront"/>
                  <w14:lightRig w14:rig="threePt" w14:dir="t">
                    <w14:rot w14:lat="0" w14:lon="0" w14:rev="0"/>
                  </w14:lightRig>
                </w14:scene3d>
              </w:rPr>
              <w:t>13.2</w:t>
            </w:r>
            <w:r>
              <w:rPr>
                <w:rFonts w:eastAsiaTheme="minorEastAsia"/>
                <w:noProof/>
                <w:lang w:eastAsia="fr-FR"/>
              </w:rPr>
              <w:tab/>
            </w:r>
            <w:r w:rsidRPr="007F2780">
              <w:rPr>
                <w:rStyle w:val="Lienhypertexte"/>
                <w:noProof/>
              </w:rPr>
              <w:t>Résiliation du marché pour motif d’intérêt général</w:t>
            </w:r>
            <w:r>
              <w:rPr>
                <w:noProof/>
                <w:webHidden/>
              </w:rPr>
              <w:tab/>
            </w:r>
            <w:r>
              <w:rPr>
                <w:noProof/>
                <w:webHidden/>
              </w:rPr>
              <w:fldChar w:fldCharType="begin"/>
            </w:r>
            <w:r>
              <w:rPr>
                <w:noProof/>
                <w:webHidden/>
              </w:rPr>
              <w:instrText xml:space="preserve"> PAGEREF _Toc185601644 \h </w:instrText>
            </w:r>
            <w:r>
              <w:rPr>
                <w:noProof/>
                <w:webHidden/>
              </w:rPr>
            </w:r>
            <w:r>
              <w:rPr>
                <w:noProof/>
                <w:webHidden/>
              </w:rPr>
              <w:fldChar w:fldCharType="separate"/>
            </w:r>
            <w:r>
              <w:rPr>
                <w:noProof/>
                <w:webHidden/>
              </w:rPr>
              <w:t>25</w:t>
            </w:r>
            <w:r>
              <w:rPr>
                <w:noProof/>
                <w:webHidden/>
              </w:rPr>
              <w:fldChar w:fldCharType="end"/>
            </w:r>
          </w:hyperlink>
        </w:p>
        <w:p w14:paraId="205A00D9" w14:textId="04F186A7" w:rsidR="001F5617" w:rsidRDefault="001F5617">
          <w:pPr>
            <w:pStyle w:val="TM2"/>
            <w:tabs>
              <w:tab w:val="left" w:pos="880"/>
              <w:tab w:val="right" w:leader="dot" w:pos="9062"/>
            </w:tabs>
            <w:rPr>
              <w:rFonts w:eastAsiaTheme="minorEastAsia"/>
              <w:noProof/>
              <w:lang w:eastAsia="fr-FR"/>
            </w:rPr>
          </w:pPr>
          <w:hyperlink w:anchor="_Toc185601645" w:history="1">
            <w:r w:rsidRPr="007F2780">
              <w:rPr>
                <w:rStyle w:val="Lienhypertexte"/>
                <w:noProof/>
                <w14:scene3d>
                  <w14:camera w14:prst="orthographicFront"/>
                  <w14:lightRig w14:rig="threePt" w14:dir="t">
                    <w14:rot w14:lat="0" w14:lon="0" w14:rev="0"/>
                  </w14:lightRig>
                </w14:scene3d>
              </w:rPr>
              <w:t>13.3</w:t>
            </w:r>
            <w:r>
              <w:rPr>
                <w:rFonts w:eastAsiaTheme="minorEastAsia"/>
                <w:noProof/>
                <w:lang w:eastAsia="fr-FR"/>
              </w:rPr>
              <w:tab/>
            </w:r>
            <w:r w:rsidRPr="007F2780">
              <w:rPr>
                <w:rStyle w:val="Lienhypertexte"/>
                <w:noProof/>
              </w:rPr>
              <w:t>Exécution aux frais et risques du Titulaire</w:t>
            </w:r>
            <w:r>
              <w:rPr>
                <w:noProof/>
                <w:webHidden/>
              </w:rPr>
              <w:tab/>
            </w:r>
            <w:r>
              <w:rPr>
                <w:noProof/>
                <w:webHidden/>
              </w:rPr>
              <w:fldChar w:fldCharType="begin"/>
            </w:r>
            <w:r>
              <w:rPr>
                <w:noProof/>
                <w:webHidden/>
              </w:rPr>
              <w:instrText xml:space="preserve"> PAGEREF _Toc185601645 \h </w:instrText>
            </w:r>
            <w:r>
              <w:rPr>
                <w:noProof/>
                <w:webHidden/>
              </w:rPr>
            </w:r>
            <w:r>
              <w:rPr>
                <w:noProof/>
                <w:webHidden/>
              </w:rPr>
              <w:fldChar w:fldCharType="separate"/>
            </w:r>
            <w:r>
              <w:rPr>
                <w:noProof/>
                <w:webHidden/>
              </w:rPr>
              <w:t>25</w:t>
            </w:r>
            <w:r>
              <w:rPr>
                <w:noProof/>
                <w:webHidden/>
              </w:rPr>
              <w:fldChar w:fldCharType="end"/>
            </w:r>
          </w:hyperlink>
        </w:p>
        <w:p w14:paraId="37DF3C5B" w14:textId="2C030310" w:rsidR="001F5617" w:rsidRDefault="001F5617">
          <w:pPr>
            <w:pStyle w:val="TM3"/>
            <w:tabs>
              <w:tab w:val="left" w:pos="1320"/>
              <w:tab w:val="right" w:leader="dot" w:pos="9062"/>
            </w:tabs>
            <w:rPr>
              <w:rFonts w:eastAsiaTheme="minorEastAsia"/>
              <w:noProof/>
              <w:lang w:eastAsia="fr-FR"/>
            </w:rPr>
          </w:pPr>
          <w:hyperlink w:anchor="_Toc185601646" w:history="1">
            <w:r w:rsidRPr="007F2780">
              <w:rPr>
                <w:rStyle w:val="Lienhypertexte"/>
                <w:noProof/>
                <w14:scene3d>
                  <w14:camera w14:prst="orthographicFront"/>
                  <w14:lightRig w14:rig="threePt" w14:dir="t">
                    <w14:rot w14:lat="0" w14:lon="0" w14:rev="0"/>
                  </w14:lightRig>
                </w14:scene3d>
              </w:rPr>
              <w:t>13.3.1</w:t>
            </w:r>
            <w:r>
              <w:rPr>
                <w:rFonts w:eastAsiaTheme="minorEastAsia"/>
                <w:noProof/>
                <w:lang w:eastAsia="fr-FR"/>
              </w:rPr>
              <w:tab/>
            </w:r>
            <w:r w:rsidRPr="007F2780">
              <w:rPr>
                <w:rStyle w:val="Lienhypertexte"/>
                <w:noProof/>
              </w:rPr>
              <w:t>En cours d’exécution du marché</w:t>
            </w:r>
            <w:r>
              <w:rPr>
                <w:noProof/>
                <w:webHidden/>
              </w:rPr>
              <w:tab/>
            </w:r>
            <w:r>
              <w:rPr>
                <w:noProof/>
                <w:webHidden/>
              </w:rPr>
              <w:fldChar w:fldCharType="begin"/>
            </w:r>
            <w:r>
              <w:rPr>
                <w:noProof/>
                <w:webHidden/>
              </w:rPr>
              <w:instrText xml:space="preserve"> PAGEREF _Toc185601646 \h </w:instrText>
            </w:r>
            <w:r>
              <w:rPr>
                <w:noProof/>
                <w:webHidden/>
              </w:rPr>
            </w:r>
            <w:r>
              <w:rPr>
                <w:noProof/>
                <w:webHidden/>
              </w:rPr>
              <w:fldChar w:fldCharType="separate"/>
            </w:r>
            <w:r>
              <w:rPr>
                <w:noProof/>
                <w:webHidden/>
              </w:rPr>
              <w:t>25</w:t>
            </w:r>
            <w:r>
              <w:rPr>
                <w:noProof/>
                <w:webHidden/>
              </w:rPr>
              <w:fldChar w:fldCharType="end"/>
            </w:r>
          </w:hyperlink>
        </w:p>
        <w:p w14:paraId="0A1B3964" w14:textId="545E285D" w:rsidR="001F5617" w:rsidRDefault="001F5617">
          <w:pPr>
            <w:pStyle w:val="TM3"/>
            <w:tabs>
              <w:tab w:val="left" w:pos="1320"/>
              <w:tab w:val="right" w:leader="dot" w:pos="9062"/>
            </w:tabs>
            <w:rPr>
              <w:rFonts w:eastAsiaTheme="minorEastAsia"/>
              <w:noProof/>
              <w:lang w:eastAsia="fr-FR"/>
            </w:rPr>
          </w:pPr>
          <w:hyperlink w:anchor="_Toc185601647" w:history="1">
            <w:r w:rsidRPr="007F2780">
              <w:rPr>
                <w:rStyle w:val="Lienhypertexte"/>
                <w:noProof/>
                <w14:scene3d>
                  <w14:camera w14:prst="orthographicFront"/>
                  <w14:lightRig w14:rig="threePt" w14:dir="t">
                    <w14:rot w14:lat="0" w14:lon="0" w14:rev="0"/>
                  </w14:lightRig>
                </w14:scene3d>
              </w:rPr>
              <w:t>13.3.2</w:t>
            </w:r>
            <w:r>
              <w:rPr>
                <w:rFonts w:eastAsiaTheme="minorEastAsia"/>
                <w:noProof/>
                <w:lang w:eastAsia="fr-FR"/>
              </w:rPr>
              <w:tab/>
            </w:r>
            <w:r w:rsidRPr="007F2780">
              <w:rPr>
                <w:rStyle w:val="Lienhypertexte"/>
                <w:noProof/>
              </w:rPr>
              <w:t>Après résiliation prononcée aux torts du Titulaire</w:t>
            </w:r>
            <w:r>
              <w:rPr>
                <w:noProof/>
                <w:webHidden/>
              </w:rPr>
              <w:tab/>
            </w:r>
            <w:r>
              <w:rPr>
                <w:noProof/>
                <w:webHidden/>
              </w:rPr>
              <w:fldChar w:fldCharType="begin"/>
            </w:r>
            <w:r>
              <w:rPr>
                <w:noProof/>
                <w:webHidden/>
              </w:rPr>
              <w:instrText xml:space="preserve"> PAGEREF _Toc185601647 \h </w:instrText>
            </w:r>
            <w:r>
              <w:rPr>
                <w:noProof/>
                <w:webHidden/>
              </w:rPr>
            </w:r>
            <w:r>
              <w:rPr>
                <w:noProof/>
                <w:webHidden/>
              </w:rPr>
              <w:fldChar w:fldCharType="separate"/>
            </w:r>
            <w:r>
              <w:rPr>
                <w:noProof/>
                <w:webHidden/>
              </w:rPr>
              <w:t>25</w:t>
            </w:r>
            <w:r>
              <w:rPr>
                <w:noProof/>
                <w:webHidden/>
              </w:rPr>
              <w:fldChar w:fldCharType="end"/>
            </w:r>
          </w:hyperlink>
        </w:p>
        <w:p w14:paraId="51756BFF" w14:textId="54CB6FBA" w:rsidR="001F5617" w:rsidRDefault="001F5617">
          <w:pPr>
            <w:pStyle w:val="TM1"/>
            <w:tabs>
              <w:tab w:val="left" w:pos="660"/>
              <w:tab w:val="right" w:leader="dot" w:pos="9062"/>
            </w:tabs>
            <w:rPr>
              <w:rFonts w:eastAsiaTheme="minorEastAsia"/>
              <w:noProof/>
              <w:lang w:eastAsia="fr-FR"/>
            </w:rPr>
          </w:pPr>
          <w:hyperlink w:anchor="_Toc185601648" w:history="1">
            <w:r w:rsidRPr="007F2780">
              <w:rPr>
                <w:rStyle w:val="Lienhypertexte"/>
                <w:noProof/>
                <w14:scene3d>
                  <w14:camera w14:prst="orthographicFront"/>
                  <w14:lightRig w14:rig="threePt" w14:dir="t">
                    <w14:rot w14:lat="0" w14:lon="0" w14:rev="0"/>
                  </w14:lightRig>
                </w14:scene3d>
              </w:rPr>
              <w:t>14</w:t>
            </w:r>
            <w:r>
              <w:rPr>
                <w:rFonts w:eastAsiaTheme="minorEastAsia"/>
                <w:noProof/>
                <w:lang w:eastAsia="fr-FR"/>
              </w:rPr>
              <w:tab/>
            </w:r>
            <w:r w:rsidRPr="007F2780">
              <w:rPr>
                <w:rStyle w:val="Lienhypertexte"/>
                <w:noProof/>
              </w:rPr>
              <w:t>Règlement des litiges</w:t>
            </w:r>
            <w:r>
              <w:rPr>
                <w:noProof/>
                <w:webHidden/>
              </w:rPr>
              <w:tab/>
            </w:r>
            <w:r>
              <w:rPr>
                <w:noProof/>
                <w:webHidden/>
              </w:rPr>
              <w:fldChar w:fldCharType="begin"/>
            </w:r>
            <w:r>
              <w:rPr>
                <w:noProof/>
                <w:webHidden/>
              </w:rPr>
              <w:instrText xml:space="preserve"> PAGEREF _Toc185601648 \h </w:instrText>
            </w:r>
            <w:r>
              <w:rPr>
                <w:noProof/>
                <w:webHidden/>
              </w:rPr>
            </w:r>
            <w:r>
              <w:rPr>
                <w:noProof/>
                <w:webHidden/>
              </w:rPr>
              <w:fldChar w:fldCharType="separate"/>
            </w:r>
            <w:r>
              <w:rPr>
                <w:noProof/>
                <w:webHidden/>
              </w:rPr>
              <w:t>25</w:t>
            </w:r>
            <w:r>
              <w:rPr>
                <w:noProof/>
                <w:webHidden/>
              </w:rPr>
              <w:fldChar w:fldCharType="end"/>
            </w:r>
          </w:hyperlink>
        </w:p>
        <w:p w14:paraId="20BCF818" w14:textId="5FBAE046" w:rsidR="001F5617" w:rsidRDefault="001F5617">
          <w:pPr>
            <w:pStyle w:val="TM1"/>
            <w:tabs>
              <w:tab w:val="left" w:pos="660"/>
              <w:tab w:val="right" w:leader="dot" w:pos="9062"/>
            </w:tabs>
            <w:rPr>
              <w:rFonts w:eastAsiaTheme="minorEastAsia"/>
              <w:noProof/>
              <w:lang w:eastAsia="fr-FR"/>
            </w:rPr>
          </w:pPr>
          <w:hyperlink w:anchor="_Toc185601649" w:history="1">
            <w:r w:rsidRPr="007F2780">
              <w:rPr>
                <w:rStyle w:val="Lienhypertexte"/>
                <w:noProof/>
                <w14:scene3d>
                  <w14:camera w14:prst="orthographicFront"/>
                  <w14:lightRig w14:rig="threePt" w14:dir="t">
                    <w14:rot w14:lat="0" w14:lon="0" w14:rev="0"/>
                  </w14:lightRig>
                </w14:scene3d>
              </w:rPr>
              <w:t>15</w:t>
            </w:r>
            <w:r>
              <w:rPr>
                <w:rFonts w:eastAsiaTheme="minorEastAsia"/>
                <w:noProof/>
                <w:lang w:eastAsia="fr-FR"/>
              </w:rPr>
              <w:tab/>
            </w:r>
            <w:r w:rsidRPr="007F2780">
              <w:rPr>
                <w:rStyle w:val="Lienhypertexte"/>
                <w:noProof/>
              </w:rPr>
              <w:t>Dérogations au CCAG/Travaux</w:t>
            </w:r>
            <w:r>
              <w:rPr>
                <w:noProof/>
                <w:webHidden/>
              </w:rPr>
              <w:tab/>
            </w:r>
            <w:r>
              <w:rPr>
                <w:noProof/>
                <w:webHidden/>
              </w:rPr>
              <w:fldChar w:fldCharType="begin"/>
            </w:r>
            <w:r>
              <w:rPr>
                <w:noProof/>
                <w:webHidden/>
              </w:rPr>
              <w:instrText xml:space="preserve"> PAGEREF _Toc185601649 \h </w:instrText>
            </w:r>
            <w:r>
              <w:rPr>
                <w:noProof/>
                <w:webHidden/>
              </w:rPr>
            </w:r>
            <w:r>
              <w:rPr>
                <w:noProof/>
                <w:webHidden/>
              </w:rPr>
              <w:fldChar w:fldCharType="separate"/>
            </w:r>
            <w:r>
              <w:rPr>
                <w:noProof/>
                <w:webHidden/>
              </w:rPr>
              <w:t>25</w:t>
            </w:r>
            <w:r>
              <w:rPr>
                <w:noProof/>
                <w:webHidden/>
              </w:rPr>
              <w:fldChar w:fldCharType="end"/>
            </w:r>
          </w:hyperlink>
        </w:p>
        <w:p w14:paraId="2679B3C4" w14:textId="0C867E20" w:rsidR="009A7818" w:rsidRPr="00301E55" w:rsidRDefault="009A7818" w:rsidP="00314A5D">
          <w:pPr>
            <w:spacing w:line="240" w:lineRule="auto"/>
          </w:pPr>
          <w:r w:rsidRPr="00301E55">
            <w:rPr>
              <w:b/>
              <w:bCs/>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185601561"/>
      <w:r w:rsidRPr="00301E55">
        <w:lastRenderedPageBreak/>
        <w:t>Définitions</w:t>
      </w:r>
      <w:bookmarkEnd w:id="0"/>
    </w:p>
    <w:p w14:paraId="1AA4E0AB" w14:textId="1AA102FF"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Contrat</w:t>
      </w:r>
      <w:r>
        <w:rPr>
          <w:rFonts w:ascii="Arial" w:hAnsi="Arial" w:cs="Arial"/>
          <w:sz w:val="20"/>
          <w:szCs w:val="20"/>
        </w:rPr>
        <w:t xml:space="preserve"> : </w:t>
      </w:r>
      <w:r w:rsidRPr="008E15FA">
        <w:rPr>
          <w:rFonts w:ascii="Arial" w:hAnsi="Arial" w:cs="Arial"/>
          <w:sz w:val="20"/>
          <w:szCs w:val="20"/>
        </w:rPr>
        <w:t xml:space="preserve">Le contrat objet du présent document est un marché public passé en </w:t>
      </w:r>
      <w:r>
        <w:rPr>
          <w:rFonts w:ascii="Arial" w:hAnsi="Arial" w:cs="Arial"/>
          <w:sz w:val="20"/>
          <w:szCs w:val="20"/>
        </w:rPr>
        <w:t>procédure adaptée tel que prévu par le Code de la commande publique.</w:t>
      </w:r>
      <w:r w:rsidRPr="008E15FA">
        <w:rPr>
          <w:rFonts w:ascii="Arial" w:hAnsi="Arial" w:cs="Arial"/>
          <w:sz w:val="20"/>
          <w:szCs w:val="20"/>
        </w:rPr>
        <w:t xml:space="preserve"> </w:t>
      </w:r>
      <w:r>
        <w:rPr>
          <w:rFonts w:ascii="Arial" w:hAnsi="Arial" w:cs="Arial"/>
          <w:sz w:val="20"/>
          <w:szCs w:val="20"/>
        </w:rPr>
        <w:t>Aussi, l</w:t>
      </w:r>
      <w:r w:rsidRPr="008E15FA">
        <w:rPr>
          <w:rFonts w:ascii="Arial" w:hAnsi="Arial" w:cs="Arial"/>
          <w:sz w:val="20"/>
          <w:szCs w:val="20"/>
        </w:rPr>
        <w:t>e contrat fait référence au Cahier des Clauses Administratives Générales applicable aux marchés publics de travaux (CCAG/Travaux) issu de l’arrêté du 30 mars 2021 portant approbation du cahier des clauses administratives générales des marchés publics de travaux (JORF n°0078 du 1er avril 2021 - NOR : ECOM2106871A)</w:t>
      </w:r>
    </w:p>
    <w:p w14:paraId="424BB6E5" w14:textId="53350F4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Maître d’ouvrage</w:t>
      </w:r>
      <w:r>
        <w:rPr>
          <w:rFonts w:ascii="Arial" w:hAnsi="Arial" w:cs="Arial"/>
          <w:sz w:val="20"/>
          <w:szCs w:val="20"/>
        </w:rPr>
        <w:t xml:space="preserve"> : </w:t>
      </w:r>
      <w:r w:rsidRPr="008E15FA">
        <w:rPr>
          <w:rFonts w:ascii="Arial" w:hAnsi="Arial" w:cs="Arial"/>
          <w:sz w:val="20"/>
          <w:szCs w:val="20"/>
        </w:rPr>
        <w:t xml:space="preserve">Le maître d’ouvrage est l’acheteur, agissant en tant que pouvoir adjudicateur pour le compte duquel les travaux sont exécutés dans le cadre du présent marché. </w:t>
      </w:r>
    </w:p>
    <w:p w14:paraId="6DB44090" w14:textId="585CC367"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Titulaire</w:t>
      </w:r>
      <w:r>
        <w:rPr>
          <w:rFonts w:ascii="Arial" w:hAnsi="Arial" w:cs="Arial"/>
          <w:sz w:val="20"/>
          <w:szCs w:val="20"/>
        </w:rPr>
        <w:t xml:space="preserve"> : </w:t>
      </w:r>
      <w:r w:rsidRPr="008E15FA">
        <w:rPr>
          <w:rFonts w:ascii="Arial" w:hAnsi="Arial" w:cs="Arial"/>
          <w:sz w:val="20"/>
          <w:szCs w:val="20"/>
        </w:rPr>
        <w:t>Le titulaire est l'opérateur économique qui conclut le marché avec le maître d'ouvrage. En cas de groupement d'opérateurs économiques, le « titulaire » désigne le groupement, représenté par son mandataire.</w:t>
      </w:r>
    </w:p>
    <w:p w14:paraId="371DB831" w14:textId="5C1A501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Notification</w:t>
      </w:r>
      <w:r>
        <w:rPr>
          <w:rFonts w:ascii="Arial" w:hAnsi="Arial" w:cs="Arial"/>
          <w:sz w:val="20"/>
          <w:szCs w:val="20"/>
        </w:rPr>
        <w:t xml:space="preserve"> : </w:t>
      </w:r>
      <w:r w:rsidRPr="008E15FA">
        <w:rPr>
          <w:rFonts w:ascii="Arial" w:hAnsi="Arial" w:cs="Arial"/>
          <w:sz w:val="20"/>
          <w:szCs w:val="20"/>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notamment courriel, permettant de déterminer de façon certaine la date et, le cas échéant, l'heure de sa réception. </w:t>
      </w:r>
    </w:p>
    <w:p w14:paraId="0A300E97" w14:textId="683F9726"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Période de préparation</w:t>
      </w:r>
      <w:r>
        <w:rPr>
          <w:rFonts w:ascii="Arial" w:hAnsi="Arial" w:cs="Arial"/>
          <w:sz w:val="20"/>
          <w:szCs w:val="20"/>
        </w:rPr>
        <w:t xml:space="preserve"> : </w:t>
      </w:r>
      <w:r w:rsidRPr="008E15FA">
        <w:rPr>
          <w:rFonts w:ascii="Arial" w:hAnsi="Arial" w:cs="Arial"/>
          <w:sz w:val="20"/>
          <w:szCs w:val="20"/>
        </w:rPr>
        <w:t>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14:paraId="70AC61B6" w14:textId="0705427A"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Délai d’exécution des travaux</w:t>
      </w:r>
      <w:r>
        <w:rPr>
          <w:rFonts w:ascii="Arial" w:hAnsi="Arial" w:cs="Arial"/>
          <w:sz w:val="20"/>
          <w:szCs w:val="20"/>
        </w:rPr>
        <w:t xml:space="preserve"> : </w:t>
      </w:r>
      <w:r w:rsidRPr="008E15FA">
        <w:rPr>
          <w:rFonts w:ascii="Arial" w:hAnsi="Arial" w:cs="Arial"/>
          <w:sz w:val="20"/>
          <w:szCs w:val="20"/>
        </w:rPr>
        <w:t>Le délai d'exécution des travaux est celui imparti pour la réalisation des travaux incombant au titulaire, y compris le repliement des installations de chantier et la remise en état des terrains et des lieux.</w:t>
      </w:r>
    </w:p>
    <w:p w14:paraId="202D7F6D" w14:textId="34B7036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Ordre de service</w:t>
      </w:r>
      <w:r>
        <w:rPr>
          <w:rFonts w:ascii="Arial" w:hAnsi="Arial" w:cs="Arial"/>
          <w:sz w:val="20"/>
          <w:szCs w:val="20"/>
        </w:rPr>
        <w:t xml:space="preserve"> : </w:t>
      </w:r>
      <w:r w:rsidRPr="008E15FA">
        <w:rPr>
          <w:rFonts w:ascii="Arial" w:hAnsi="Arial" w:cs="Arial"/>
          <w:sz w:val="20"/>
          <w:szCs w:val="20"/>
        </w:rPr>
        <w:t xml:space="preserve">Par dérogation à l’article 2 du CCAG/Travaux, l’ordre de service est la décision du maître d'ouvrage qui précise les modalités d'exécution de tout ou partie des prestations qui constituent l'objet du marché.  </w:t>
      </w:r>
    </w:p>
    <w:p w14:paraId="0C7E3944" w14:textId="13F8DAED"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Réception</w:t>
      </w:r>
      <w:r>
        <w:rPr>
          <w:rFonts w:ascii="Arial" w:hAnsi="Arial" w:cs="Arial"/>
          <w:sz w:val="20"/>
          <w:szCs w:val="20"/>
        </w:rPr>
        <w:t xml:space="preserve"> : </w:t>
      </w:r>
      <w:r w:rsidRPr="008E15FA">
        <w:rPr>
          <w:rFonts w:ascii="Arial" w:hAnsi="Arial" w:cs="Arial"/>
          <w:sz w:val="20"/>
          <w:szCs w:val="20"/>
        </w:rPr>
        <w:t xml:space="preserve">La réception est l'acte par lequel le maître d'ouvrage déclare accepter l'ouvrage avec ou sans réserve. Cet acte est le point de départ des délais de garantie dans les conditions fixées par le marché. </w:t>
      </w:r>
    </w:p>
    <w:p w14:paraId="61678FD0" w14:textId="6AFDCBF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Prestation</w:t>
      </w:r>
      <w:r>
        <w:rPr>
          <w:rFonts w:ascii="Arial" w:hAnsi="Arial" w:cs="Arial"/>
          <w:sz w:val="20"/>
          <w:szCs w:val="20"/>
        </w:rPr>
        <w:t xml:space="preserve"> : </w:t>
      </w:r>
      <w:r w:rsidRPr="008E15FA">
        <w:rPr>
          <w:rFonts w:ascii="Arial" w:hAnsi="Arial" w:cs="Arial"/>
          <w:sz w:val="20"/>
          <w:szCs w:val="20"/>
        </w:rPr>
        <w:t>La prestation est l’ensemble des tâches prévues au contrat qui incombent au titulaire et rémunérées par l’acheteur. Le terme prestation vise également une partie du contrat soumise à des règles spécifiques.</w:t>
      </w:r>
    </w:p>
    <w:p w14:paraId="25F6EB98" w14:textId="5A3332C5" w:rsid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Jours</w:t>
      </w:r>
      <w:r>
        <w:rPr>
          <w:rFonts w:ascii="Arial" w:hAnsi="Arial" w:cs="Arial"/>
          <w:sz w:val="20"/>
          <w:szCs w:val="20"/>
        </w:rPr>
        <w:t xml:space="preserve"> : </w:t>
      </w:r>
      <w:r w:rsidRPr="008E15FA">
        <w:rPr>
          <w:rFonts w:ascii="Arial" w:hAnsi="Arial" w:cs="Arial"/>
          <w:sz w:val="20"/>
          <w:szCs w:val="20"/>
        </w:rPr>
        <w:t>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w:t>
      </w:r>
      <w:r>
        <w:rPr>
          <w:rFonts w:ascii="Arial" w:hAnsi="Arial" w:cs="Arial"/>
          <w:sz w:val="20"/>
          <w:szCs w:val="20"/>
        </w:rPr>
        <w:t xml:space="preserve"> </w:t>
      </w:r>
      <w:r w:rsidRPr="008E15FA">
        <w:rPr>
          <w:rFonts w:ascii="Arial" w:hAnsi="Arial" w:cs="Arial"/>
          <w:sz w:val="20"/>
          <w:szCs w:val="20"/>
        </w:rPr>
        <w:t>Tous les délais journaliers prévus au présent marché, sauf information contraire, sont exprimés en jours calendaires et expirent à minuit le dernier jour du délai. Le fuseau horaire utilisé est celui du lieu d’exécution des travaux (UTC+2).</w:t>
      </w:r>
    </w:p>
    <w:p w14:paraId="7BA7C3BA" w14:textId="5D01EF46" w:rsidR="00FF0F28" w:rsidRPr="00FF0F28" w:rsidRDefault="00FF0F28" w:rsidP="00314A5D">
      <w:pPr>
        <w:pStyle w:val="Titre1"/>
        <w:spacing w:line="240" w:lineRule="auto"/>
      </w:pPr>
      <w:bookmarkStart w:id="1" w:name="_Toc490591509"/>
      <w:bookmarkStart w:id="2" w:name="_Toc185601562"/>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185601563"/>
      <w:r w:rsidRPr="00FF0F28">
        <w:rPr>
          <w:rFonts w:eastAsiaTheme="minorHAnsi"/>
        </w:rPr>
        <w:t>Objet du marché</w:t>
      </w:r>
      <w:bookmarkEnd w:id="3"/>
      <w:bookmarkEnd w:id="4"/>
    </w:p>
    <w:p w14:paraId="09333638" w14:textId="6F5E3BD0" w:rsidR="003E6187" w:rsidRPr="0003148E" w:rsidRDefault="00FF0F28" w:rsidP="003E6187">
      <w:pPr>
        <w:pStyle w:val="Retraitcorpsdetexte"/>
        <w:tabs>
          <w:tab w:val="left" w:pos="426"/>
        </w:tabs>
        <w:jc w:val="both"/>
        <w:rPr>
          <w:rFonts w:ascii="Arial" w:hAnsi="Arial" w:cs="Arial"/>
          <w:sz w:val="20"/>
        </w:rPr>
      </w:pPr>
      <w:r w:rsidRPr="00FF0F28">
        <w:rPr>
          <w:rFonts w:ascii="Arial" w:hAnsi="Arial" w:cs="Arial"/>
          <w:sz w:val="20"/>
          <w:szCs w:val="20"/>
        </w:rPr>
        <w:t xml:space="preserve">Les dispositions du présent Cahier des Clauses Administratives Particulières (ci-après « le CCAP ») concernent </w:t>
      </w:r>
      <w:r w:rsidR="00277F4F">
        <w:rPr>
          <w:rFonts w:ascii="Arial" w:hAnsi="Arial" w:cs="Arial"/>
          <w:sz w:val="20"/>
        </w:rPr>
        <w:t>la réalisation de</w:t>
      </w:r>
      <w:r w:rsidR="00277F4F" w:rsidRPr="00773C54">
        <w:rPr>
          <w:rFonts w:ascii="Arial" w:hAnsi="Arial" w:cs="Arial"/>
          <w:sz w:val="20"/>
        </w:rPr>
        <w:t xml:space="preserve"> travaux</w:t>
      </w:r>
      <w:r w:rsidR="00277F4F">
        <w:rPr>
          <w:rFonts w:ascii="Arial" w:hAnsi="Arial" w:cs="Arial"/>
          <w:sz w:val="20"/>
        </w:rPr>
        <w:t xml:space="preserve"> </w:t>
      </w:r>
      <w:r w:rsidR="00277F4F" w:rsidRPr="0003148E">
        <w:rPr>
          <w:rFonts w:ascii="Arial" w:hAnsi="Arial" w:cs="Arial"/>
          <w:sz w:val="20"/>
        </w:rPr>
        <w:t xml:space="preserve">de </w:t>
      </w:r>
      <w:r w:rsidR="00277F4F">
        <w:rPr>
          <w:rFonts w:ascii="Arial" w:hAnsi="Arial" w:cs="Arial"/>
          <w:sz w:val="20"/>
        </w:rPr>
        <w:t>rénovation technique</w:t>
      </w:r>
      <w:r w:rsidR="00277F4F" w:rsidRPr="0003148E">
        <w:rPr>
          <w:rFonts w:ascii="Arial" w:hAnsi="Arial" w:cs="Arial"/>
          <w:sz w:val="20"/>
        </w:rPr>
        <w:t xml:space="preserve"> du service de UTO UF3 au R+7 du Bâtiment</w:t>
      </w:r>
      <w:r w:rsidR="00277F4F">
        <w:rPr>
          <w:rFonts w:ascii="Arial" w:hAnsi="Arial" w:cs="Arial"/>
          <w:sz w:val="20"/>
        </w:rPr>
        <w:t xml:space="preserve"> </w:t>
      </w:r>
      <w:r w:rsidR="00277F4F" w:rsidRPr="0003148E">
        <w:rPr>
          <w:rFonts w:ascii="Arial" w:hAnsi="Arial" w:cs="Arial"/>
          <w:sz w:val="20"/>
        </w:rPr>
        <w:t>H1 de l’hôpital Rangueil.</w:t>
      </w:r>
    </w:p>
    <w:p w14:paraId="0CB3B992" w14:textId="77777777" w:rsidR="003E6187" w:rsidRPr="0003148E" w:rsidRDefault="003E6187" w:rsidP="003E6187">
      <w:pPr>
        <w:pStyle w:val="Retraitcorpsdetexte"/>
        <w:tabs>
          <w:tab w:val="left" w:pos="426"/>
        </w:tabs>
        <w:jc w:val="both"/>
        <w:rPr>
          <w:rFonts w:ascii="Arial" w:hAnsi="Arial" w:cs="Arial"/>
          <w:b/>
          <w:bCs/>
          <w:sz w:val="20"/>
        </w:rPr>
      </w:pPr>
      <w:r w:rsidRPr="0003148E">
        <w:rPr>
          <w:rFonts w:ascii="Arial" w:hAnsi="Arial" w:cs="Arial"/>
          <w:b/>
          <w:bCs/>
          <w:sz w:val="20"/>
        </w:rPr>
        <w:t>Objectifs de l’opération :</w:t>
      </w:r>
    </w:p>
    <w:p w14:paraId="65E2C47E" w14:textId="77777777" w:rsidR="003E6187" w:rsidRPr="0003148E" w:rsidRDefault="003E6187" w:rsidP="003E6187">
      <w:pPr>
        <w:pStyle w:val="Retraitcorpsdetexte"/>
        <w:numPr>
          <w:ilvl w:val="0"/>
          <w:numId w:val="36"/>
        </w:numPr>
        <w:tabs>
          <w:tab w:val="left" w:pos="426"/>
        </w:tabs>
        <w:spacing w:after="0" w:line="240" w:lineRule="auto"/>
        <w:jc w:val="both"/>
        <w:rPr>
          <w:rFonts w:ascii="Arial" w:hAnsi="Arial" w:cs="Arial"/>
          <w:sz w:val="20"/>
        </w:rPr>
      </w:pPr>
      <w:r w:rsidRPr="0003148E">
        <w:rPr>
          <w:rFonts w:ascii="Arial" w:hAnsi="Arial" w:cs="Arial"/>
          <w:sz w:val="20"/>
        </w:rPr>
        <w:t>Remplacement de l’appel malade.</w:t>
      </w:r>
    </w:p>
    <w:p w14:paraId="4799074A" w14:textId="77777777" w:rsidR="003E6187" w:rsidRPr="0003148E" w:rsidRDefault="003E6187" w:rsidP="003E6187">
      <w:pPr>
        <w:pStyle w:val="Retraitcorpsdetexte"/>
        <w:numPr>
          <w:ilvl w:val="0"/>
          <w:numId w:val="36"/>
        </w:numPr>
        <w:tabs>
          <w:tab w:val="left" w:pos="426"/>
        </w:tabs>
        <w:spacing w:after="0" w:line="240" w:lineRule="auto"/>
        <w:jc w:val="both"/>
        <w:rPr>
          <w:rFonts w:ascii="Arial" w:hAnsi="Arial" w:cs="Arial"/>
          <w:sz w:val="20"/>
        </w:rPr>
      </w:pPr>
      <w:r w:rsidRPr="0003148E">
        <w:rPr>
          <w:rFonts w:ascii="Arial" w:hAnsi="Arial" w:cs="Arial"/>
          <w:sz w:val="20"/>
        </w:rPr>
        <w:t xml:space="preserve">Déplacement des appareillages électriques du fait de la modification du faux plafond. </w:t>
      </w:r>
    </w:p>
    <w:p w14:paraId="54B982D7" w14:textId="77777777" w:rsidR="003E6187" w:rsidRPr="0003148E" w:rsidRDefault="003E6187" w:rsidP="003E6187">
      <w:pPr>
        <w:pStyle w:val="Retraitcorpsdetexte"/>
        <w:numPr>
          <w:ilvl w:val="0"/>
          <w:numId w:val="36"/>
        </w:numPr>
        <w:tabs>
          <w:tab w:val="left" w:pos="426"/>
        </w:tabs>
        <w:spacing w:after="0" w:line="240" w:lineRule="auto"/>
        <w:jc w:val="both"/>
        <w:rPr>
          <w:rFonts w:ascii="Arial" w:hAnsi="Arial" w:cs="Arial"/>
          <w:sz w:val="20"/>
        </w:rPr>
      </w:pPr>
      <w:r w:rsidRPr="0003148E">
        <w:rPr>
          <w:rFonts w:ascii="Arial" w:hAnsi="Arial" w:cs="Arial"/>
          <w:sz w:val="20"/>
        </w:rPr>
        <w:t>Mise en place de la climatisation dans tout le service</w:t>
      </w:r>
    </w:p>
    <w:p w14:paraId="6BDD4D97" w14:textId="77777777" w:rsidR="003E6187" w:rsidRPr="0003148E" w:rsidRDefault="003E6187" w:rsidP="003E6187">
      <w:pPr>
        <w:pStyle w:val="Retraitcorpsdetexte"/>
        <w:numPr>
          <w:ilvl w:val="0"/>
          <w:numId w:val="36"/>
        </w:numPr>
        <w:tabs>
          <w:tab w:val="left" w:pos="426"/>
        </w:tabs>
        <w:spacing w:after="0" w:line="240" w:lineRule="auto"/>
        <w:jc w:val="both"/>
        <w:rPr>
          <w:rFonts w:ascii="Arial" w:hAnsi="Arial" w:cs="Arial"/>
          <w:sz w:val="20"/>
        </w:rPr>
      </w:pPr>
      <w:r w:rsidRPr="0003148E">
        <w:rPr>
          <w:rFonts w:ascii="Arial" w:hAnsi="Arial" w:cs="Arial"/>
          <w:sz w:val="20"/>
        </w:rPr>
        <w:t>Modification du faux plafond</w:t>
      </w:r>
    </w:p>
    <w:p w14:paraId="23F691BE" w14:textId="77777777" w:rsidR="003E6187" w:rsidRDefault="003E6187" w:rsidP="003E6187">
      <w:pPr>
        <w:pStyle w:val="Retraitcorpsdetexte"/>
        <w:rPr>
          <w:rFonts w:ascii="Arial" w:hAnsi="Arial" w:cs="Arial"/>
          <w:sz w:val="20"/>
        </w:rPr>
      </w:pPr>
    </w:p>
    <w:p w14:paraId="5DA68F36" w14:textId="59D0E49B" w:rsidR="003D1E01" w:rsidRDefault="003E6187" w:rsidP="003D1E01">
      <w:pPr>
        <w:pStyle w:val="Retraitcorpsdetexte"/>
        <w:tabs>
          <w:tab w:val="left" w:pos="426"/>
        </w:tabs>
        <w:jc w:val="both"/>
        <w:rPr>
          <w:rFonts w:ascii="Arial" w:hAnsi="Arial" w:cs="Arial"/>
          <w:sz w:val="20"/>
        </w:rPr>
      </w:pPr>
      <w:r w:rsidRPr="0003148E">
        <w:rPr>
          <w:rFonts w:ascii="Arial" w:hAnsi="Arial" w:cs="Arial"/>
          <w:sz w:val="20"/>
        </w:rPr>
        <w:lastRenderedPageBreak/>
        <w:t>Superficie : 650 m²</w:t>
      </w:r>
    </w:p>
    <w:p w14:paraId="62A69646" w14:textId="77777777" w:rsidR="003E6187" w:rsidRPr="0003148E" w:rsidRDefault="003E6187" w:rsidP="003E6187">
      <w:pPr>
        <w:pStyle w:val="Retraitcorpsdetexte"/>
        <w:tabs>
          <w:tab w:val="left" w:pos="426"/>
        </w:tabs>
        <w:jc w:val="both"/>
        <w:rPr>
          <w:rFonts w:ascii="Arial" w:hAnsi="Arial" w:cs="Arial"/>
          <w:sz w:val="20"/>
        </w:rPr>
      </w:pPr>
      <w:r w:rsidRPr="0003148E">
        <w:rPr>
          <w:rFonts w:ascii="Arial" w:hAnsi="Arial" w:cs="Arial"/>
          <w:sz w:val="20"/>
        </w:rPr>
        <w:t>Lieux des travaux : Hôpital Rangueil –H1 - R+7 – UF3.</w:t>
      </w:r>
    </w:p>
    <w:p w14:paraId="3BC73AB8" w14:textId="2BDFF291" w:rsidR="00810FD4" w:rsidRPr="00810FD4" w:rsidRDefault="00810FD4" w:rsidP="003E6187">
      <w:p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810FD4">
        <w:rPr>
          <w:rFonts w:ascii="Arial" w:hAnsi="Arial" w:cs="Arial"/>
          <w:sz w:val="20"/>
          <w:szCs w:val="20"/>
          <w:shd w:val="clear" w:color="auto" w:fill="FFFFFF" w:themeFill="background1"/>
        </w:rPr>
        <w:t>²</w:t>
      </w:r>
    </w:p>
    <w:p w14:paraId="760C57CC" w14:textId="652467D4" w:rsidR="00FF0F28" w:rsidRPr="00FF0F28" w:rsidRDefault="00FF0F28" w:rsidP="00810FD4">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6E2460" w:rsidRDefault="004B527A" w:rsidP="004B527A">
      <w:pPr>
        <w:pStyle w:val="Titre2"/>
        <w:spacing w:line="240" w:lineRule="auto"/>
        <w:rPr>
          <w:rFonts w:eastAsiaTheme="minorHAnsi"/>
        </w:rPr>
      </w:pPr>
      <w:bookmarkStart w:id="5" w:name="_Ref151467612"/>
      <w:bookmarkStart w:id="6" w:name="_Toc185601564"/>
      <w:r w:rsidRPr="006E2460">
        <w:rPr>
          <w:rFonts w:eastAsiaTheme="minorHAnsi"/>
        </w:rPr>
        <w:t>Allotissement</w:t>
      </w:r>
      <w:bookmarkEnd w:id="5"/>
      <w:bookmarkEnd w:id="6"/>
    </w:p>
    <w:p w14:paraId="40759038" w14:textId="3394FC72" w:rsidR="003D542B" w:rsidRPr="008E15FA" w:rsidRDefault="00614129" w:rsidP="008E15FA">
      <w:pPr>
        <w:spacing w:after="120" w:line="240" w:lineRule="auto"/>
        <w:jc w:val="both"/>
        <w:rPr>
          <w:rFonts w:ascii="Arial" w:hAnsi="Arial" w:cs="Arial"/>
          <w:sz w:val="20"/>
          <w:szCs w:val="20"/>
        </w:rPr>
      </w:pPr>
      <w:r>
        <w:rPr>
          <w:rFonts w:ascii="Arial" w:hAnsi="Arial" w:cs="Arial"/>
          <w:sz w:val="20"/>
          <w:szCs w:val="20"/>
        </w:rPr>
        <w:t>Le projet de travaux comporte</w:t>
      </w:r>
      <w:r w:rsidR="000A4ED9">
        <w:rPr>
          <w:rFonts w:ascii="Arial" w:hAnsi="Arial" w:cs="Arial"/>
          <w:sz w:val="20"/>
          <w:szCs w:val="20"/>
        </w:rPr>
        <w:t xml:space="preserve"> </w:t>
      </w:r>
      <w:r w:rsidR="006E2460">
        <w:rPr>
          <w:rFonts w:ascii="Arial" w:hAnsi="Arial" w:cs="Arial"/>
          <w:sz w:val="20"/>
          <w:szCs w:val="20"/>
        </w:rPr>
        <w:t>3</w:t>
      </w:r>
      <w:r w:rsidR="000A4ED9">
        <w:rPr>
          <w:rFonts w:ascii="Arial" w:hAnsi="Arial" w:cs="Arial"/>
          <w:sz w:val="20"/>
          <w:szCs w:val="20"/>
        </w:rPr>
        <w:t xml:space="preserve"> lots séparés.</w:t>
      </w:r>
    </w:p>
    <w:p w14:paraId="44CC2C91" w14:textId="74987F42" w:rsidR="00FF0F28" w:rsidRPr="00FF0F28" w:rsidRDefault="007B7299" w:rsidP="001C0A08">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001C0A08">
        <w:rPr>
          <w:rFonts w:ascii="Arial" w:hAnsi="Arial" w:cs="Arial"/>
          <w:sz w:val="20"/>
          <w:szCs w:val="20"/>
        </w:rPr>
        <w:t xml:space="preserve"> est passé en lots séparés, détaillés comme suit :</w:t>
      </w:r>
      <w:r w:rsidRPr="00301E55">
        <w:rPr>
          <w:rFonts w:ascii="Arial" w:hAnsi="Arial" w:cs="Arial"/>
          <w:sz w:val="20"/>
          <w:szCs w:val="20"/>
        </w:rPr>
        <w:t xml:space="preserve"> </w:t>
      </w:r>
    </w:p>
    <w:tbl>
      <w:tblPr>
        <w:tblStyle w:val="Grilledutableau"/>
        <w:tblW w:w="3595" w:type="pct"/>
        <w:tblLook w:val="04A0" w:firstRow="1" w:lastRow="0" w:firstColumn="1" w:lastColumn="0" w:noHBand="0" w:noVBand="1"/>
      </w:tblPr>
      <w:tblGrid>
        <w:gridCol w:w="1555"/>
        <w:gridCol w:w="4961"/>
      </w:tblGrid>
      <w:tr w:rsidR="006E2460" w:rsidRPr="007A3339" w14:paraId="3FC02400" w14:textId="77777777" w:rsidTr="006E2460">
        <w:tc>
          <w:tcPr>
            <w:tcW w:w="1193" w:type="pct"/>
            <w:shd w:val="clear" w:color="auto" w:fill="DAEEF3" w:themeFill="accent5" w:themeFillTint="33"/>
            <w:vAlign w:val="center"/>
          </w:tcPr>
          <w:p w14:paraId="5269BD16" w14:textId="77777777" w:rsidR="006E2460" w:rsidRPr="007A3339" w:rsidRDefault="006E2460" w:rsidP="00860E3F">
            <w:pPr>
              <w:spacing w:line="360" w:lineRule="auto"/>
              <w:jc w:val="center"/>
              <w:rPr>
                <w:sz w:val="20"/>
                <w:szCs w:val="18"/>
              </w:rPr>
            </w:pPr>
            <w:bookmarkStart w:id="7" w:name="_Hlk173845330"/>
            <w:r w:rsidRPr="007A3339">
              <w:rPr>
                <w:sz w:val="20"/>
                <w:szCs w:val="18"/>
              </w:rPr>
              <w:t>N° du lot</w:t>
            </w:r>
          </w:p>
        </w:tc>
        <w:tc>
          <w:tcPr>
            <w:tcW w:w="3807" w:type="pct"/>
            <w:shd w:val="clear" w:color="auto" w:fill="DAEEF3" w:themeFill="accent5" w:themeFillTint="33"/>
            <w:vAlign w:val="center"/>
          </w:tcPr>
          <w:p w14:paraId="3D87CA1C" w14:textId="77777777" w:rsidR="006E2460" w:rsidRPr="007A3339" w:rsidRDefault="006E2460" w:rsidP="00860E3F">
            <w:pPr>
              <w:spacing w:line="360" w:lineRule="auto"/>
              <w:jc w:val="center"/>
              <w:rPr>
                <w:sz w:val="20"/>
                <w:szCs w:val="18"/>
              </w:rPr>
            </w:pPr>
            <w:r w:rsidRPr="007A3339">
              <w:rPr>
                <w:sz w:val="20"/>
                <w:szCs w:val="18"/>
              </w:rPr>
              <w:t>Intitulé du lot</w:t>
            </w:r>
          </w:p>
        </w:tc>
      </w:tr>
      <w:tr w:rsidR="006E2460" w:rsidRPr="007A3339" w14:paraId="6CB10150" w14:textId="77777777" w:rsidTr="006E2460">
        <w:trPr>
          <w:trHeight w:val="343"/>
        </w:trPr>
        <w:tc>
          <w:tcPr>
            <w:tcW w:w="1193" w:type="pct"/>
          </w:tcPr>
          <w:p w14:paraId="4931F0FC" w14:textId="77777777" w:rsidR="006E2460" w:rsidRPr="007A3339" w:rsidRDefault="006E2460" w:rsidP="00860E3F">
            <w:pPr>
              <w:spacing w:line="360" w:lineRule="auto"/>
              <w:rPr>
                <w:sz w:val="20"/>
                <w:szCs w:val="18"/>
              </w:rPr>
            </w:pPr>
            <w:r w:rsidRPr="007A3339">
              <w:rPr>
                <w:sz w:val="20"/>
                <w:szCs w:val="18"/>
              </w:rPr>
              <w:t>01</w:t>
            </w:r>
          </w:p>
        </w:tc>
        <w:tc>
          <w:tcPr>
            <w:tcW w:w="3807" w:type="pct"/>
          </w:tcPr>
          <w:p w14:paraId="1BF6DD59" w14:textId="77777777" w:rsidR="006E2460" w:rsidRPr="007A3339" w:rsidRDefault="006E2460" w:rsidP="00860E3F">
            <w:pPr>
              <w:spacing w:line="360" w:lineRule="auto"/>
              <w:rPr>
                <w:sz w:val="20"/>
                <w:szCs w:val="18"/>
              </w:rPr>
            </w:pPr>
            <w:r w:rsidRPr="00B45DBB">
              <w:rPr>
                <w:sz w:val="20"/>
                <w:szCs w:val="18"/>
              </w:rPr>
              <w:t>Plâtrerie</w:t>
            </w:r>
          </w:p>
        </w:tc>
      </w:tr>
      <w:tr w:rsidR="006E2460" w:rsidRPr="007A3339" w14:paraId="5CC6D1B4" w14:textId="77777777" w:rsidTr="006E2460">
        <w:tc>
          <w:tcPr>
            <w:tcW w:w="1193" w:type="pct"/>
          </w:tcPr>
          <w:p w14:paraId="5D8C51B9" w14:textId="77777777" w:rsidR="006E2460" w:rsidRPr="007A3339" w:rsidRDefault="006E2460" w:rsidP="00860E3F">
            <w:pPr>
              <w:spacing w:line="360" w:lineRule="auto"/>
              <w:rPr>
                <w:sz w:val="20"/>
                <w:szCs w:val="18"/>
              </w:rPr>
            </w:pPr>
            <w:r w:rsidRPr="007A3339">
              <w:rPr>
                <w:sz w:val="20"/>
                <w:szCs w:val="18"/>
              </w:rPr>
              <w:t>0</w:t>
            </w:r>
            <w:r>
              <w:rPr>
                <w:sz w:val="20"/>
                <w:szCs w:val="18"/>
              </w:rPr>
              <w:t>2</w:t>
            </w:r>
          </w:p>
        </w:tc>
        <w:tc>
          <w:tcPr>
            <w:tcW w:w="3807" w:type="pct"/>
          </w:tcPr>
          <w:p w14:paraId="6B280331" w14:textId="77777777" w:rsidR="006E2460" w:rsidRPr="007A3339" w:rsidRDefault="006E2460" w:rsidP="00860E3F">
            <w:pPr>
              <w:spacing w:line="360" w:lineRule="auto"/>
              <w:rPr>
                <w:sz w:val="20"/>
                <w:szCs w:val="18"/>
              </w:rPr>
            </w:pPr>
            <w:r w:rsidRPr="007A3339">
              <w:rPr>
                <w:sz w:val="20"/>
                <w:szCs w:val="18"/>
              </w:rPr>
              <w:t>El</w:t>
            </w:r>
            <w:r>
              <w:rPr>
                <w:sz w:val="20"/>
                <w:szCs w:val="18"/>
              </w:rPr>
              <w:t>e</w:t>
            </w:r>
            <w:r w:rsidRPr="007A3339">
              <w:rPr>
                <w:sz w:val="20"/>
                <w:szCs w:val="18"/>
              </w:rPr>
              <w:t>ctricit</w:t>
            </w:r>
            <w:r>
              <w:rPr>
                <w:sz w:val="20"/>
                <w:szCs w:val="18"/>
              </w:rPr>
              <w:t>é</w:t>
            </w:r>
          </w:p>
        </w:tc>
      </w:tr>
      <w:tr w:rsidR="006E2460" w:rsidRPr="007A3339" w14:paraId="6DB4A02E" w14:textId="77777777" w:rsidTr="006E2460">
        <w:tc>
          <w:tcPr>
            <w:tcW w:w="1193" w:type="pct"/>
          </w:tcPr>
          <w:p w14:paraId="5267C46D" w14:textId="77777777" w:rsidR="006E2460" w:rsidRPr="007A3339" w:rsidRDefault="006E2460" w:rsidP="00860E3F">
            <w:pPr>
              <w:spacing w:line="360" w:lineRule="auto"/>
              <w:rPr>
                <w:sz w:val="20"/>
                <w:szCs w:val="18"/>
              </w:rPr>
            </w:pPr>
            <w:r w:rsidRPr="007A3339">
              <w:rPr>
                <w:sz w:val="20"/>
                <w:szCs w:val="18"/>
              </w:rPr>
              <w:t>0</w:t>
            </w:r>
            <w:r>
              <w:rPr>
                <w:sz w:val="20"/>
                <w:szCs w:val="18"/>
              </w:rPr>
              <w:t>3</w:t>
            </w:r>
          </w:p>
        </w:tc>
        <w:tc>
          <w:tcPr>
            <w:tcW w:w="3807" w:type="pct"/>
          </w:tcPr>
          <w:p w14:paraId="71E761DC" w14:textId="76404D3A" w:rsidR="006E2460" w:rsidRPr="007A3339" w:rsidRDefault="006E2460" w:rsidP="00860E3F">
            <w:pPr>
              <w:spacing w:line="360" w:lineRule="auto"/>
              <w:rPr>
                <w:sz w:val="20"/>
                <w:szCs w:val="18"/>
              </w:rPr>
            </w:pPr>
            <w:r w:rsidRPr="007A3339">
              <w:rPr>
                <w:sz w:val="20"/>
                <w:szCs w:val="18"/>
              </w:rPr>
              <w:t>CVC</w:t>
            </w:r>
          </w:p>
        </w:tc>
      </w:tr>
      <w:bookmarkEnd w:id="7"/>
    </w:tbl>
    <w:p w14:paraId="446EFA4A" w14:textId="77777777" w:rsidR="008E15FA" w:rsidRDefault="008E15FA" w:rsidP="001C0A08">
      <w:pPr>
        <w:spacing w:after="120" w:line="240" w:lineRule="auto"/>
        <w:jc w:val="both"/>
        <w:rPr>
          <w:rFonts w:ascii="Arial" w:hAnsi="Arial" w:cs="Arial"/>
          <w:sz w:val="20"/>
          <w:szCs w:val="20"/>
        </w:rPr>
      </w:pPr>
    </w:p>
    <w:p w14:paraId="2A7808C3" w14:textId="084E71C3" w:rsidR="001C0A08" w:rsidRPr="00301E55" w:rsidRDefault="001C0A08" w:rsidP="001C0A08">
      <w:pPr>
        <w:spacing w:after="120" w:line="240" w:lineRule="auto"/>
        <w:jc w:val="both"/>
        <w:rPr>
          <w:rFonts w:ascii="Arial" w:hAnsi="Arial" w:cs="Arial"/>
          <w:sz w:val="20"/>
          <w:szCs w:val="20"/>
        </w:rPr>
      </w:pPr>
      <w:r w:rsidRPr="00301E55">
        <w:rPr>
          <w:rFonts w:ascii="Arial" w:hAnsi="Arial" w:cs="Arial"/>
          <w:sz w:val="20"/>
          <w:szCs w:val="20"/>
        </w:rPr>
        <w:t>Chacun des lots donnera lie</w:t>
      </w:r>
      <w:r>
        <w:rPr>
          <w:rFonts w:ascii="Arial" w:hAnsi="Arial" w:cs="Arial"/>
          <w:sz w:val="20"/>
          <w:szCs w:val="20"/>
        </w:rPr>
        <w:t>u à la conclusion d’un marché</w:t>
      </w:r>
      <w:r w:rsidRPr="00301E55">
        <w:rPr>
          <w:rFonts w:ascii="Arial" w:hAnsi="Arial" w:cs="Arial"/>
          <w:sz w:val="20"/>
          <w:szCs w:val="20"/>
        </w:rPr>
        <w:t>.</w:t>
      </w:r>
    </w:p>
    <w:p w14:paraId="7681A6EC" w14:textId="2AE63FEF" w:rsidR="001C0A08" w:rsidRDefault="001C0A08" w:rsidP="001C0A08">
      <w:pPr>
        <w:spacing w:after="120" w:line="240" w:lineRule="auto"/>
        <w:jc w:val="both"/>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p>
    <w:p w14:paraId="5E2F8C03" w14:textId="77777777" w:rsidR="007B0419" w:rsidRDefault="007B0419" w:rsidP="001C0A08">
      <w:pPr>
        <w:spacing w:after="120" w:line="240" w:lineRule="auto"/>
        <w:jc w:val="both"/>
        <w:rPr>
          <w:rFonts w:ascii="Arial" w:hAnsi="Arial" w:cs="Arial"/>
          <w:sz w:val="20"/>
          <w:szCs w:val="20"/>
        </w:rPr>
      </w:pPr>
    </w:p>
    <w:p w14:paraId="394B95C7" w14:textId="77777777" w:rsidR="00FF0F28" w:rsidRPr="00FF0F28" w:rsidRDefault="00FF0F28" w:rsidP="00314A5D">
      <w:pPr>
        <w:pStyle w:val="Titre2"/>
        <w:spacing w:line="240" w:lineRule="auto"/>
        <w:rPr>
          <w:rFonts w:eastAsiaTheme="minorHAnsi"/>
        </w:rPr>
      </w:pPr>
      <w:bookmarkStart w:id="8" w:name="_Toc490591513"/>
      <w:bookmarkStart w:id="9" w:name="_Toc185601565"/>
      <w:r w:rsidRPr="00FF0F28">
        <w:rPr>
          <w:rFonts w:eastAsiaTheme="minorHAnsi"/>
        </w:rPr>
        <w:t>Marchés de prestations similaires</w:t>
      </w:r>
      <w:bookmarkEnd w:id="8"/>
      <w:bookmarkEnd w:id="9"/>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0" w:name="__RefHeading___Toc450724295"/>
      <w:bookmarkStart w:id="11" w:name="_Toc490591514"/>
      <w:bookmarkStart w:id="12" w:name="_Toc185601566"/>
      <w:r w:rsidRPr="00FF0F28">
        <w:rPr>
          <w:rFonts w:eastAsiaTheme="minorHAnsi"/>
        </w:rPr>
        <w:t>Définition des parties au contrat</w:t>
      </w:r>
      <w:bookmarkEnd w:id="10"/>
      <w:bookmarkEnd w:id="11"/>
      <w:bookmarkEnd w:id="12"/>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3" w:name="_Toc185601567"/>
      <w:r>
        <w:t>Pouvoir Adjudicateur</w:t>
      </w:r>
      <w:bookmarkEnd w:id="13"/>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D6A379A" w:rsidR="004B527A" w:rsidRDefault="004B527A" w:rsidP="003D542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4" w:name="_Ref4505652"/>
      <w:bookmarkStart w:id="15" w:name="_Toc185601568"/>
      <w:r>
        <w:t>Titulaire</w:t>
      </w:r>
      <w:bookmarkEnd w:id="14"/>
      <w:bookmarkEnd w:id="15"/>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w:t>
      </w:r>
      <w:r w:rsidRPr="00FF0F28">
        <w:rPr>
          <w:rFonts w:ascii="Arial" w:hAnsi="Arial" w:cs="Arial"/>
          <w:sz w:val="20"/>
          <w:szCs w:val="20"/>
        </w:rPr>
        <w:lastRenderedPageBreak/>
        <w:t xml:space="preserve">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6"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7" w:name="_Ref485990747"/>
      <w:bookmarkStart w:id="18" w:name="_Toc185601569"/>
      <w:r w:rsidRPr="00301E55">
        <w:t>Forme des notifications</w:t>
      </w:r>
      <w:bookmarkEnd w:id="17"/>
      <w:bookmarkEnd w:id="18"/>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19" w:name="_Toc185601570"/>
      <w:r>
        <w:t>Notifications destinées au Titulaire</w:t>
      </w:r>
      <w:bookmarkEnd w:id="19"/>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0" w:name="_Toc185601571"/>
      <w:r w:rsidRPr="003B4C9E">
        <w:rPr>
          <w:lang w:eastAsia="fr-FR"/>
        </w:rPr>
        <w:t xml:space="preserve">Notifications destinées au </w:t>
      </w:r>
      <w:r w:rsidR="003B4C9E">
        <w:rPr>
          <w:lang w:eastAsia="fr-FR"/>
        </w:rPr>
        <w:t>Maitre d’Ouvrage</w:t>
      </w:r>
      <w:bookmarkEnd w:id="20"/>
    </w:p>
    <w:p w14:paraId="4AED19FE" w14:textId="00A031B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9B41AD">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6820EE56" w14:textId="63EE99B8" w:rsidR="008E15FA" w:rsidRDefault="001B1272" w:rsidP="008E15FA">
      <w:pPr>
        <w:pStyle w:val="Titre1"/>
        <w:spacing w:before="0" w:after="120" w:line="240" w:lineRule="auto"/>
      </w:pPr>
      <w:bookmarkStart w:id="21" w:name="_Toc185601572"/>
      <w:bookmarkEnd w:id="16"/>
      <w:r>
        <w:t>Acteurs du projet</w:t>
      </w:r>
      <w:bookmarkEnd w:id="21"/>
    </w:p>
    <w:p w14:paraId="538C1610" w14:textId="77777777" w:rsidR="008E15FA" w:rsidRPr="008E15FA" w:rsidRDefault="008E15FA" w:rsidP="008E15FA"/>
    <w:p w14:paraId="6E8156A9" w14:textId="77777777" w:rsidR="00FF0F28" w:rsidRPr="00FF0F28" w:rsidRDefault="00FF0F28" w:rsidP="00314A5D">
      <w:pPr>
        <w:pStyle w:val="Titre2"/>
        <w:spacing w:before="0" w:line="240" w:lineRule="auto"/>
        <w:rPr>
          <w:rFonts w:eastAsiaTheme="minorHAnsi"/>
        </w:rPr>
      </w:pPr>
      <w:bookmarkStart w:id="22" w:name="_Toc490591516"/>
      <w:bookmarkStart w:id="23" w:name="_Ref4498326"/>
      <w:bookmarkStart w:id="24" w:name="_Toc185601573"/>
      <w:r w:rsidRPr="00FF0F28">
        <w:rPr>
          <w:rFonts w:eastAsiaTheme="minorHAnsi"/>
        </w:rPr>
        <w:t>Maîtrise d’ouvrage</w:t>
      </w:r>
      <w:bookmarkEnd w:id="22"/>
      <w:bookmarkEnd w:id="23"/>
      <w:bookmarkEnd w:id="24"/>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26DC2208" w:rsidR="00FF0F28" w:rsidRDefault="00D53D99" w:rsidP="00314A5D">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40374512"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2361948A" w14:textId="77777777" w:rsidR="008E15FA" w:rsidRDefault="008E15FA" w:rsidP="00314A5D">
      <w:pPr>
        <w:widowControl w:val="0"/>
        <w:spacing w:after="120" w:line="240" w:lineRule="auto"/>
        <w:contextualSpacing/>
        <w:jc w:val="both"/>
        <w:rPr>
          <w:rFonts w:ascii="Arial" w:hAnsi="Arial" w:cs="Arial"/>
          <w:sz w:val="20"/>
          <w:szCs w:val="20"/>
        </w:rPr>
      </w:pPr>
    </w:p>
    <w:p w14:paraId="5A682C82" w14:textId="77777777" w:rsidR="00FF0F28" w:rsidRPr="00FF0F28" w:rsidRDefault="00FF0F28" w:rsidP="00314A5D">
      <w:pPr>
        <w:pStyle w:val="Titre2"/>
        <w:spacing w:before="0" w:line="240" w:lineRule="auto"/>
        <w:rPr>
          <w:rFonts w:eastAsiaTheme="minorHAnsi"/>
        </w:rPr>
      </w:pPr>
      <w:bookmarkStart w:id="25" w:name="__RefHeading___Toc450724298"/>
      <w:bookmarkStart w:id="26" w:name="_Toc490591517"/>
      <w:bookmarkStart w:id="27" w:name="_Toc185601574"/>
      <w:r w:rsidRPr="00FF0F28">
        <w:rPr>
          <w:rFonts w:eastAsiaTheme="minorHAnsi"/>
        </w:rPr>
        <w:t>Maîtrise d’œuvre</w:t>
      </w:r>
      <w:bookmarkEnd w:id="25"/>
      <w:bookmarkEnd w:id="26"/>
      <w:bookmarkEnd w:id="27"/>
      <w:r w:rsidRPr="00FF0F28">
        <w:rPr>
          <w:rFonts w:eastAsiaTheme="minorHAnsi"/>
        </w:rPr>
        <w:t> </w:t>
      </w: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5667F65D" w14:textId="77777777" w:rsidR="00D53D99" w:rsidRDefault="00D53D99" w:rsidP="00D53D99">
      <w:pPr>
        <w:widowControl w:val="0"/>
        <w:spacing w:after="120" w:line="240" w:lineRule="auto"/>
        <w:contextualSpacing/>
        <w:jc w:val="both"/>
        <w:rPr>
          <w:rFonts w:ascii="Arial" w:hAnsi="Arial" w:cs="Arial"/>
          <w:sz w:val="20"/>
          <w:szCs w:val="20"/>
        </w:rPr>
      </w:pPr>
      <w:r w:rsidRPr="00B213ED">
        <w:rPr>
          <w:rFonts w:ascii="Arial" w:hAnsi="Arial" w:cs="Arial"/>
          <w:sz w:val="20"/>
          <w:szCs w:val="20"/>
        </w:rPr>
        <w:lastRenderedPageBreak/>
        <w:t>Direction du Patrimoine et des constructions</w:t>
      </w:r>
    </w:p>
    <w:p w14:paraId="2FB3679F" w14:textId="42CDA4AB" w:rsidR="001B1272" w:rsidRDefault="001B1272" w:rsidP="001B1272">
      <w:pPr>
        <w:widowControl w:val="0"/>
        <w:spacing w:after="120" w:line="240" w:lineRule="auto"/>
        <w:contextualSpacing/>
        <w:jc w:val="both"/>
        <w:rPr>
          <w:rFonts w:ascii="Arial" w:hAnsi="Arial" w:cs="Arial"/>
          <w:sz w:val="20"/>
          <w:szCs w:val="20"/>
        </w:rPr>
      </w:pPr>
      <w:r w:rsidRPr="003D542B">
        <w:rPr>
          <w:rFonts w:ascii="Arial" w:hAnsi="Arial" w:cs="Arial"/>
          <w:sz w:val="20"/>
          <w:szCs w:val="20"/>
        </w:rPr>
        <w:t xml:space="preserve">A l’attention de </w:t>
      </w:r>
      <w:r w:rsidR="002A6BF8" w:rsidRPr="002A6BF8">
        <w:rPr>
          <w:rFonts w:ascii="Arial" w:hAnsi="Arial" w:cs="Arial"/>
          <w:sz w:val="20"/>
          <w:szCs w:val="20"/>
        </w:rPr>
        <w:t>A l’attention de Frédéric GHELARDINI</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7D927918" w14:textId="77777777" w:rsidR="007B7299" w:rsidRPr="00FF0F28" w:rsidRDefault="007B7299" w:rsidP="00314A5D">
      <w:pPr>
        <w:widowControl w:val="0"/>
        <w:spacing w:after="120" w:line="240" w:lineRule="auto"/>
        <w:contextualSpacing/>
        <w:jc w:val="both"/>
        <w:rPr>
          <w:rFonts w:ascii="Arial" w:hAnsi="Arial" w:cs="Arial"/>
          <w:sz w:val="20"/>
          <w:szCs w:val="20"/>
        </w:rPr>
      </w:pPr>
    </w:p>
    <w:p w14:paraId="650E1B7F" w14:textId="77777777" w:rsidR="00FF0F28" w:rsidRPr="00FF0F28" w:rsidRDefault="00FF0F28" w:rsidP="00314A5D">
      <w:pPr>
        <w:pStyle w:val="Titre2"/>
        <w:spacing w:before="0" w:line="240" w:lineRule="auto"/>
        <w:rPr>
          <w:rFonts w:eastAsiaTheme="minorHAnsi"/>
        </w:rPr>
      </w:pPr>
      <w:bookmarkStart w:id="28" w:name="_Toc490591518"/>
      <w:bookmarkStart w:id="29" w:name="_Toc185601575"/>
      <w:r w:rsidRPr="00FF0F28">
        <w:rPr>
          <w:rFonts w:eastAsiaTheme="minorHAnsi"/>
        </w:rPr>
        <w:t>CSPS</w:t>
      </w:r>
      <w:bookmarkEnd w:id="28"/>
      <w:bookmarkEnd w:id="29"/>
    </w:p>
    <w:p w14:paraId="6941B698" w14:textId="61B6634A" w:rsidR="00FF0F28" w:rsidRDefault="003D542B" w:rsidP="00314A5D">
      <w:pPr>
        <w:widowControl w:val="0"/>
        <w:spacing w:after="120" w:line="240" w:lineRule="auto"/>
        <w:jc w:val="both"/>
        <w:rPr>
          <w:rFonts w:ascii="Arial" w:hAnsi="Arial" w:cs="Arial"/>
          <w:sz w:val="20"/>
          <w:szCs w:val="20"/>
        </w:rPr>
      </w:pPr>
      <w:r w:rsidRPr="003D542B">
        <w:rPr>
          <w:rFonts w:ascii="Arial" w:hAnsi="Arial" w:cs="Arial"/>
          <w:sz w:val="20"/>
          <w:szCs w:val="20"/>
        </w:rPr>
        <w:t>STE QUALICONSULT</w:t>
      </w:r>
    </w:p>
    <w:p w14:paraId="37F068B7" w14:textId="694AB5D5"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Nom : </w:t>
      </w:r>
      <w:r w:rsidR="00D55CF3" w:rsidRPr="00D55CF3">
        <w:rPr>
          <w:rFonts w:ascii="Arial" w:hAnsi="Arial" w:cs="Arial"/>
          <w:bCs/>
          <w:sz w:val="20"/>
          <w:szCs w:val="20"/>
        </w:rPr>
        <w:t>SERENE COUTURIER</w:t>
      </w:r>
    </w:p>
    <w:p w14:paraId="1CEE0E3F" w14:textId="2ECC2BAC"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r w:rsidR="00D55CF3" w:rsidRPr="00926EEB">
        <w:rPr>
          <w:rStyle w:val="Lienhypertexte"/>
          <w:rFonts w:cs="Calibri"/>
          <w:bCs/>
        </w:rPr>
        <w:t>n.serene-couturier@qualiconsult.fr</w:t>
      </w:r>
      <w:r w:rsidRPr="002A6BF8">
        <w:rPr>
          <w:rStyle w:val="Lienhypertexte"/>
          <w:rFonts w:ascii="Arial" w:hAnsi="Arial" w:cs="Arial"/>
          <w:bCs/>
          <w:sz w:val="20"/>
          <w:szCs w:val="20"/>
        </w:rPr>
        <w:t xml:space="preserve"> </w:t>
      </w:r>
      <w:r w:rsidRPr="002A6BF8">
        <w:rPr>
          <w:rFonts w:ascii="Arial" w:hAnsi="Arial" w:cs="Arial"/>
          <w:bCs/>
          <w:sz w:val="20"/>
          <w:szCs w:val="20"/>
        </w:rPr>
        <w:t xml:space="preserve">– </w:t>
      </w:r>
      <w:r w:rsidR="00D55CF3" w:rsidRPr="00D55CF3">
        <w:rPr>
          <w:rFonts w:ascii="Arial" w:hAnsi="Arial" w:cs="Arial"/>
          <w:bCs/>
          <w:sz w:val="20"/>
          <w:szCs w:val="20"/>
        </w:rPr>
        <w:t>06 99 20 06 14</w:t>
      </w:r>
    </w:p>
    <w:p w14:paraId="2D0BFA15" w14:textId="20B0C132" w:rsidR="00D52919" w:rsidRPr="003D542B" w:rsidRDefault="00D52919" w:rsidP="00314A5D">
      <w:pPr>
        <w:widowControl w:val="0"/>
        <w:spacing w:after="120" w:line="240" w:lineRule="auto"/>
        <w:jc w:val="both"/>
        <w:rPr>
          <w:rFonts w:ascii="Arial" w:hAnsi="Arial" w:cs="Arial"/>
          <w:sz w:val="20"/>
          <w:szCs w:val="20"/>
        </w:rPr>
      </w:pPr>
    </w:p>
    <w:p w14:paraId="1906CECC" w14:textId="4AE87BF9" w:rsidR="00FF0F28" w:rsidRPr="003D542B" w:rsidRDefault="00FF0F28" w:rsidP="00314A5D">
      <w:pPr>
        <w:pStyle w:val="Titre2"/>
        <w:spacing w:before="0" w:line="240" w:lineRule="auto"/>
        <w:rPr>
          <w:rFonts w:eastAsiaTheme="minorHAnsi"/>
        </w:rPr>
      </w:pPr>
      <w:bookmarkStart w:id="30" w:name="_Toc185601576"/>
      <w:r w:rsidRPr="003D542B">
        <w:rPr>
          <w:rFonts w:eastAsiaTheme="minorHAnsi"/>
        </w:rPr>
        <w:t>Bureau de contrôle</w:t>
      </w:r>
      <w:bookmarkEnd w:id="30"/>
    </w:p>
    <w:p w14:paraId="353818F7" w14:textId="0E07E2FD" w:rsidR="00FF0F28" w:rsidRDefault="003D542B" w:rsidP="002A6BF8">
      <w:pPr>
        <w:widowControl w:val="0"/>
        <w:spacing w:after="0" w:line="240" w:lineRule="auto"/>
        <w:jc w:val="both"/>
        <w:rPr>
          <w:rFonts w:ascii="Arial" w:hAnsi="Arial" w:cs="Arial"/>
          <w:sz w:val="20"/>
          <w:szCs w:val="20"/>
        </w:rPr>
      </w:pPr>
      <w:r w:rsidRPr="003D542B">
        <w:rPr>
          <w:rFonts w:ascii="Arial" w:hAnsi="Arial" w:cs="Arial"/>
          <w:sz w:val="20"/>
          <w:szCs w:val="20"/>
        </w:rPr>
        <w:t>STE APAVE</w:t>
      </w:r>
    </w:p>
    <w:p w14:paraId="5F9BB716" w14:textId="778C8121" w:rsidR="00D52919" w:rsidRDefault="00182CB6" w:rsidP="002A6BF8">
      <w:pPr>
        <w:widowControl w:val="0"/>
        <w:spacing w:after="0" w:line="240" w:lineRule="auto"/>
        <w:jc w:val="both"/>
        <w:rPr>
          <w:rFonts w:ascii="Arial" w:hAnsi="Arial" w:cs="Arial"/>
          <w:sz w:val="20"/>
          <w:szCs w:val="20"/>
        </w:rPr>
      </w:pPr>
      <w:r>
        <w:rPr>
          <w:rFonts w:ascii="Arial" w:hAnsi="Arial" w:cs="Arial"/>
          <w:sz w:val="20"/>
          <w:szCs w:val="20"/>
        </w:rPr>
        <w:t>Nom :</w:t>
      </w:r>
      <w:r w:rsidR="00D52919" w:rsidRPr="00D52919">
        <w:rPr>
          <w:rFonts w:ascii="Arial" w:hAnsi="Arial" w:cs="Arial"/>
          <w:sz w:val="20"/>
          <w:szCs w:val="20"/>
        </w:rPr>
        <w:t xml:space="preserve"> Manuel MENE</w:t>
      </w:r>
      <w:r>
        <w:rPr>
          <w:rFonts w:ascii="Arial" w:hAnsi="Arial" w:cs="Arial"/>
          <w:sz w:val="20"/>
          <w:szCs w:val="20"/>
        </w:rPr>
        <w:t>N</w:t>
      </w:r>
      <w:r w:rsidR="00D52919" w:rsidRPr="00D52919">
        <w:rPr>
          <w:rFonts w:ascii="Arial" w:hAnsi="Arial" w:cs="Arial"/>
          <w:sz w:val="20"/>
          <w:szCs w:val="20"/>
        </w:rPr>
        <w:t>DEZ 06</w:t>
      </w:r>
      <w:r w:rsidR="00D52919">
        <w:rPr>
          <w:rFonts w:ascii="Arial" w:hAnsi="Arial" w:cs="Arial"/>
          <w:sz w:val="20"/>
          <w:szCs w:val="20"/>
        </w:rPr>
        <w:t xml:space="preserve"> </w:t>
      </w:r>
      <w:r w:rsidR="00D52919" w:rsidRPr="00D52919">
        <w:rPr>
          <w:rFonts w:ascii="Arial" w:hAnsi="Arial" w:cs="Arial"/>
          <w:sz w:val="20"/>
          <w:szCs w:val="20"/>
        </w:rPr>
        <w:t>23</w:t>
      </w:r>
      <w:r w:rsidR="00D52919">
        <w:rPr>
          <w:rFonts w:ascii="Arial" w:hAnsi="Arial" w:cs="Arial"/>
          <w:sz w:val="20"/>
          <w:szCs w:val="20"/>
        </w:rPr>
        <w:t xml:space="preserve"> </w:t>
      </w:r>
      <w:r w:rsidR="00D52919" w:rsidRPr="00D52919">
        <w:rPr>
          <w:rFonts w:ascii="Arial" w:hAnsi="Arial" w:cs="Arial"/>
          <w:sz w:val="20"/>
          <w:szCs w:val="20"/>
        </w:rPr>
        <w:t>85</w:t>
      </w:r>
      <w:r w:rsidR="00D52919">
        <w:rPr>
          <w:rFonts w:ascii="Arial" w:hAnsi="Arial" w:cs="Arial"/>
          <w:sz w:val="20"/>
          <w:szCs w:val="20"/>
        </w:rPr>
        <w:t xml:space="preserve"> </w:t>
      </w:r>
      <w:r w:rsidR="00D52919" w:rsidRPr="00D52919">
        <w:rPr>
          <w:rFonts w:ascii="Arial" w:hAnsi="Arial" w:cs="Arial"/>
          <w:sz w:val="20"/>
          <w:szCs w:val="20"/>
        </w:rPr>
        <w:t>48</w:t>
      </w:r>
      <w:r w:rsidR="00D52919">
        <w:rPr>
          <w:rFonts w:ascii="Arial" w:hAnsi="Arial" w:cs="Arial"/>
          <w:sz w:val="20"/>
          <w:szCs w:val="20"/>
        </w:rPr>
        <w:t xml:space="preserve"> </w:t>
      </w:r>
      <w:r w:rsidR="00D52919" w:rsidRPr="00D52919">
        <w:rPr>
          <w:rFonts w:ascii="Arial" w:hAnsi="Arial" w:cs="Arial"/>
          <w:sz w:val="20"/>
          <w:szCs w:val="20"/>
        </w:rPr>
        <w:t>49</w:t>
      </w:r>
    </w:p>
    <w:p w14:paraId="1A62E7E5"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4" w:history="1">
        <w:r w:rsidRPr="002A6BF8">
          <w:rPr>
            <w:rStyle w:val="Lienhypertexte"/>
            <w:rFonts w:ascii="Arial" w:hAnsi="Arial" w:cs="Arial"/>
            <w:bCs/>
            <w:sz w:val="20"/>
            <w:szCs w:val="20"/>
          </w:rPr>
          <w:t>manuel.menendez@apave.com</w:t>
        </w:r>
      </w:hyperlink>
      <w:r w:rsidRPr="002A6BF8">
        <w:rPr>
          <w:rFonts w:ascii="Arial" w:hAnsi="Arial" w:cs="Arial"/>
          <w:bCs/>
          <w:sz w:val="20"/>
          <w:szCs w:val="20"/>
        </w:rPr>
        <w:t xml:space="preserve"> – 06.23.85.48.49</w:t>
      </w:r>
    </w:p>
    <w:p w14:paraId="414F4DA7" w14:textId="77777777" w:rsidR="002A6BF8" w:rsidRPr="003D542B" w:rsidRDefault="002A6BF8" w:rsidP="00314A5D">
      <w:pPr>
        <w:widowControl w:val="0"/>
        <w:spacing w:after="120" w:line="240" w:lineRule="auto"/>
        <w:jc w:val="both"/>
        <w:rPr>
          <w:rFonts w:ascii="Arial" w:hAnsi="Arial" w:cs="Arial"/>
          <w:sz w:val="20"/>
          <w:szCs w:val="20"/>
        </w:rPr>
      </w:pPr>
    </w:p>
    <w:p w14:paraId="44227FB1" w14:textId="77777777" w:rsidR="00FF0F28" w:rsidRPr="003D542B" w:rsidRDefault="00FF0F28" w:rsidP="00314A5D">
      <w:pPr>
        <w:pStyle w:val="Titre2"/>
        <w:spacing w:before="0" w:line="240" w:lineRule="auto"/>
        <w:rPr>
          <w:rFonts w:eastAsiaTheme="minorHAnsi"/>
        </w:rPr>
      </w:pPr>
      <w:bookmarkStart w:id="31" w:name="_Toc490591520"/>
      <w:bookmarkStart w:id="32" w:name="_Toc185601577"/>
      <w:r w:rsidRPr="003D542B">
        <w:rPr>
          <w:rFonts w:eastAsiaTheme="minorHAnsi"/>
        </w:rPr>
        <w:t>CSSI</w:t>
      </w:r>
      <w:bookmarkEnd w:id="31"/>
      <w:bookmarkEnd w:id="32"/>
    </w:p>
    <w:p w14:paraId="1EA0170B" w14:textId="31C7FCD8" w:rsidR="00182CB6" w:rsidRPr="00182CB6" w:rsidRDefault="00182CB6" w:rsidP="00182CB6">
      <w:pPr>
        <w:spacing w:after="0" w:line="240" w:lineRule="auto"/>
        <w:jc w:val="both"/>
        <w:rPr>
          <w:rFonts w:ascii="Arial" w:hAnsi="Arial" w:cs="Arial"/>
          <w:bCs/>
          <w:sz w:val="20"/>
          <w:szCs w:val="20"/>
        </w:rPr>
      </w:pPr>
      <w:r>
        <w:rPr>
          <w:rFonts w:ascii="Arial" w:hAnsi="Arial" w:cs="Arial"/>
          <w:bCs/>
          <w:sz w:val="20"/>
          <w:szCs w:val="20"/>
        </w:rPr>
        <w:t xml:space="preserve">STE </w:t>
      </w:r>
      <w:r w:rsidRPr="00182CB6">
        <w:rPr>
          <w:rFonts w:ascii="Arial" w:hAnsi="Arial" w:cs="Arial"/>
          <w:bCs/>
          <w:sz w:val="20"/>
          <w:szCs w:val="20"/>
        </w:rPr>
        <w:t>BETEM</w:t>
      </w:r>
    </w:p>
    <w:p w14:paraId="7EA0B90A" w14:textId="77777777" w:rsidR="00182CB6" w:rsidRPr="00182CB6" w:rsidRDefault="00182CB6" w:rsidP="00182CB6">
      <w:pPr>
        <w:spacing w:after="0" w:line="240" w:lineRule="auto"/>
        <w:jc w:val="both"/>
        <w:rPr>
          <w:rFonts w:ascii="Arial" w:hAnsi="Arial" w:cs="Arial"/>
          <w:bCs/>
          <w:sz w:val="20"/>
          <w:szCs w:val="20"/>
        </w:rPr>
      </w:pPr>
      <w:r w:rsidRPr="00182CB6">
        <w:rPr>
          <w:rFonts w:ascii="Arial" w:hAnsi="Arial" w:cs="Arial"/>
          <w:bCs/>
          <w:sz w:val="20"/>
          <w:szCs w:val="20"/>
        </w:rPr>
        <w:t>Nom : Thierry RUMEAU</w:t>
      </w:r>
    </w:p>
    <w:p w14:paraId="76E7AFBD" w14:textId="77777777" w:rsidR="00182CB6" w:rsidRPr="00182CB6" w:rsidRDefault="00182CB6" w:rsidP="00182CB6">
      <w:pPr>
        <w:spacing w:after="0" w:line="240" w:lineRule="auto"/>
        <w:jc w:val="both"/>
        <w:rPr>
          <w:rFonts w:ascii="Arial" w:hAnsi="Arial" w:cs="Arial"/>
          <w:bCs/>
          <w:sz w:val="20"/>
          <w:szCs w:val="20"/>
        </w:rPr>
      </w:pPr>
      <w:r w:rsidRPr="00182CB6">
        <w:rPr>
          <w:rFonts w:ascii="Arial" w:hAnsi="Arial" w:cs="Arial"/>
          <w:bCs/>
          <w:sz w:val="20"/>
          <w:szCs w:val="20"/>
        </w:rPr>
        <w:t xml:space="preserve">Coordonnées : </w:t>
      </w:r>
      <w:hyperlink r:id="rId15" w:history="1">
        <w:r w:rsidRPr="00182CB6">
          <w:rPr>
            <w:rStyle w:val="Lienhypertexte"/>
            <w:rFonts w:ascii="Arial" w:hAnsi="Arial" w:cs="Arial"/>
            <w:bCs/>
            <w:sz w:val="20"/>
            <w:szCs w:val="20"/>
          </w:rPr>
          <w:t>t.rumeau@betem.fr</w:t>
        </w:r>
      </w:hyperlink>
      <w:r w:rsidRPr="00182CB6">
        <w:rPr>
          <w:rFonts w:ascii="Arial" w:hAnsi="Arial" w:cs="Arial"/>
          <w:bCs/>
          <w:sz w:val="20"/>
          <w:szCs w:val="20"/>
        </w:rPr>
        <w:t xml:space="preserve"> – 06.99.71.50.63</w:t>
      </w:r>
    </w:p>
    <w:p w14:paraId="1DBB204A" w14:textId="346B9782" w:rsidR="002A6BF8" w:rsidRPr="002A6BF8" w:rsidRDefault="002A6BF8" w:rsidP="002A6BF8">
      <w:pPr>
        <w:spacing w:after="0" w:line="240" w:lineRule="auto"/>
        <w:jc w:val="both"/>
        <w:rPr>
          <w:rFonts w:ascii="Arial" w:hAnsi="Arial" w:cs="Arial"/>
          <w:bCs/>
          <w:sz w:val="20"/>
          <w:szCs w:val="20"/>
        </w:rPr>
      </w:pPr>
    </w:p>
    <w:p w14:paraId="0BFEBC53" w14:textId="6700FC8F" w:rsidR="00FF0F28" w:rsidRDefault="00FF0F28" w:rsidP="00314A5D">
      <w:pPr>
        <w:widowControl w:val="0"/>
        <w:spacing w:after="120" w:line="240" w:lineRule="auto"/>
        <w:jc w:val="both"/>
        <w:rPr>
          <w:rFonts w:ascii="Arial" w:hAnsi="Arial" w:cs="Arial"/>
          <w:sz w:val="20"/>
          <w:szCs w:val="20"/>
        </w:rPr>
      </w:pPr>
    </w:p>
    <w:p w14:paraId="468B6104" w14:textId="111ECCFC" w:rsidR="00FF0F28" w:rsidRPr="00FB2309" w:rsidRDefault="00FF0F28" w:rsidP="00314A5D">
      <w:pPr>
        <w:pStyle w:val="Titre1"/>
        <w:spacing w:line="240" w:lineRule="auto"/>
      </w:pPr>
      <w:bookmarkStart w:id="33" w:name="__RefHeading___Toc450724301"/>
      <w:bookmarkStart w:id="34" w:name="_Toc490591521"/>
      <w:bookmarkStart w:id="35" w:name="_Ref4505715"/>
      <w:bookmarkStart w:id="36" w:name="_Toc185601578"/>
      <w:r w:rsidRPr="00FB2309">
        <w:t>D</w:t>
      </w:r>
      <w:bookmarkEnd w:id="33"/>
      <w:bookmarkEnd w:id="34"/>
      <w:r w:rsidR="00FB2309">
        <w:t>ocuments contractuels</w:t>
      </w:r>
      <w:bookmarkEnd w:id="35"/>
      <w:bookmarkEnd w:id="36"/>
    </w:p>
    <w:p w14:paraId="6C15BE60" w14:textId="1D9BC2BD" w:rsidR="00FF0F28" w:rsidRDefault="00FF0F28" w:rsidP="00314A5D">
      <w:pPr>
        <w:spacing w:before="120" w:after="120" w:line="240" w:lineRule="auto"/>
        <w:jc w:val="both"/>
        <w:rPr>
          <w:rFonts w:ascii="Arial" w:hAnsi="Arial" w:cs="Arial"/>
          <w:sz w:val="20"/>
          <w:szCs w:val="20"/>
        </w:rPr>
      </w:pPr>
      <w:bookmarkStart w:id="37" w:name="_Hlk169857185"/>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0FA2A82D" w14:textId="77777777" w:rsidR="00C95E72" w:rsidRPr="0051279A" w:rsidRDefault="00C95E72" w:rsidP="00C95E72">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présent acte d’engagement, valant Cahier des Clauses Administratives Particulières (ci-après « le C.C.A.P. ») et ses annexes dans la version résultant des dernières modifications éventuelles, opérées par avenant ;</w:t>
      </w:r>
    </w:p>
    <w:p w14:paraId="6E1A8A15" w14:textId="77777777" w:rsidR="00C95E72" w:rsidRDefault="00C95E72" w:rsidP="00C95E72">
      <w:pPr>
        <w:pStyle w:val="Paragraphedeliste"/>
        <w:numPr>
          <w:ilvl w:val="0"/>
          <w:numId w:val="7"/>
        </w:numPr>
        <w:tabs>
          <w:tab w:val="clear" w:pos="1068"/>
        </w:tabs>
        <w:spacing w:after="0" w:line="240" w:lineRule="auto"/>
        <w:ind w:left="567"/>
        <w:jc w:val="both"/>
        <w:rPr>
          <w:rFonts w:ascii="Arial" w:hAnsi="Arial" w:cs="Arial"/>
          <w:sz w:val="20"/>
          <w:szCs w:val="20"/>
        </w:rPr>
      </w:pPr>
      <w:r w:rsidRPr="00B213ED">
        <w:rPr>
          <w:rFonts w:ascii="Arial" w:hAnsi="Arial" w:cs="Arial"/>
          <w:sz w:val="20"/>
          <w:szCs w:val="20"/>
        </w:rPr>
        <w:t>Annexes financières (DPGF) </w:t>
      </w:r>
    </w:p>
    <w:p w14:paraId="0B302944" w14:textId="77777777" w:rsidR="00C95E72" w:rsidRPr="002A6BF8" w:rsidRDefault="00C95E72" w:rsidP="00C95E72">
      <w:pPr>
        <w:pStyle w:val="Paragraphedeliste"/>
        <w:spacing w:after="0" w:line="240" w:lineRule="auto"/>
        <w:ind w:left="1068"/>
        <w:jc w:val="both"/>
        <w:rPr>
          <w:rFonts w:ascii="Arial" w:hAnsi="Arial" w:cs="Arial"/>
          <w:sz w:val="20"/>
          <w:szCs w:val="20"/>
        </w:rPr>
      </w:pPr>
      <w:r w:rsidRPr="00EF1784">
        <w:rPr>
          <w:rFonts w:ascii="Arial" w:hAnsi="Arial" w:cs="Arial"/>
          <w:i/>
          <w:iCs/>
          <w:sz w:val="16"/>
          <w:szCs w:val="16"/>
        </w:rPr>
        <w:t>Ce document n’est considéré comme document contractuel que pour la détermination des prix unitaires servant au règlement des situations en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r w:rsidRPr="00B213ED">
        <w:rPr>
          <w:rFonts w:ascii="Arial" w:hAnsi="Arial" w:cs="Arial"/>
          <w:sz w:val="20"/>
          <w:szCs w:val="20"/>
        </w:rPr>
        <w:t>.</w:t>
      </w:r>
    </w:p>
    <w:bookmarkEnd w:id="37"/>
    <w:p w14:paraId="29618769"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1D94A302"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6A3E51BA"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73D229C7"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6099B5FF"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
    <w:p w14:paraId="03E7D779"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7041FCA5"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 de chaque lot et ses annexes ;</w:t>
      </w:r>
    </w:p>
    <w:p w14:paraId="6CC2B347" w14:textId="0CFF9C03" w:rsid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4141CB26"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141B3870"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rapport du coordinateur de système de sécurité incendie (ci-après « le S.S.I. ») ;</w:t>
      </w:r>
    </w:p>
    <w:p w14:paraId="4510D4D0" w14:textId="176EBE1E"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schéma directeur sécurité incendie (SDSI) ;</w:t>
      </w:r>
    </w:p>
    <w:p w14:paraId="3035936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1263CB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197471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lastRenderedPageBreak/>
        <w:t>Le Cahier des Clauses Techniques Générales (ci-après « le CCTG »), applicables aux marchés de bâtiments passés au nom des Collectivités Locales et de leurs Etablissements Publics ;</w:t>
      </w:r>
    </w:p>
    <w:p w14:paraId="2324C50C"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54A830D4"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53661C3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0F546237"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3348865D"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96FB454" w14:textId="727EF129" w:rsidR="00D01094"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L’offre technique du Titulaire.</w:t>
      </w:r>
      <w:r w:rsidR="00D01094"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8" w:name="__RefHeading___Toc450724302"/>
      <w:bookmarkStart w:id="39" w:name="_Toc490591522"/>
      <w:bookmarkStart w:id="40" w:name="_Toc185601579"/>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8"/>
      <w:bookmarkEnd w:id="39"/>
      <w:bookmarkEnd w:id="40"/>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1" w:name="__RefHeading___Toc450724303"/>
      <w:bookmarkStart w:id="42" w:name="_Toc490591523"/>
      <w:bookmarkStart w:id="43" w:name="_Toc185601580"/>
      <w:r w:rsidRPr="00FF0F28">
        <w:rPr>
          <w:rFonts w:eastAsiaTheme="minorHAnsi"/>
        </w:rPr>
        <w:t>Répartition des paiements</w:t>
      </w:r>
      <w:bookmarkEnd w:id="41"/>
      <w:bookmarkEnd w:id="42"/>
      <w:bookmarkEnd w:id="43"/>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4" w:name="_Toc490591524"/>
      <w:bookmarkStart w:id="45" w:name="_Toc185601581"/>
      <w:r w:rsidRPr="00FF0F28">
        <w:rPr>
          <w:rFonts w:eastAsiaTheme="minorHAnsi"/>
        </w:rPr>
        <w:t>Contenu des prix, mode d’évaluation des ouvrages et de règlement des comptes</w:t>
      </w:r>
      <w:bookmarkEnd w:id="44"/>
      <w:bookmarkEnd w:id="45"/>
    </w:p>
    <w:p w14:paraId="47252392" w14:textId="6724B487" w:rsidR="004B0C0E" w:rsidRDefault="004B0C0E" w:rsidP="004B0C0E">
      <w:pPr>
        <w:pStyle w:val="Titre3"/>
        <w:rPr>
          <w:rFonts w:eastAsiaTheme="minorHAnsi"/>
        </w:rPr>
      </w:pPr>
      <w:bookmarkStart w:id="46" w:name="_Toc490591526"/>
      <w:bookmarkStart w:id="47" w:name="_Toc185601582"/>
      <w:r w:rsidRPr="004B0C0E">
        <w:rPr>
          <w:rFonts w:eastAsiaTheme="minorHAnsi"/>
        </w:rPr>
        <w:t>Contenu des prix</w:t>
      </w:r>
      <w:bookmarkEnd w:id="47"/>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65B87133"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8" w:name="_Toc185601583"/>
      <w:r w:rsidRPr="00FF0F28">
        <w:rPr>
          <w:rFonts w:eastAsiaTheme="minorHAnsi"/>
        </w:rPr>
        <w:t>Forme des prix</w:t>
      </w:r>
      <w:bookmarkEnd w:id="46"/>
      <w:bookmarkEnd w:id="48"/>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49" w:name="_Toc490591527"/>
      <w:bookmarkStart w:id="50" w:name="_Toc185601584"/>
      <w:r w:rsidRPr="00FF0F28">
        <w:rPr>
          <w:rFonts w:eastAsiaTheme="minorHAnsi"/>
        </w:rPr>
        <w:t>Mode d’évaluation des ouvrages</w:t>
      </w:r>
      <w:bookmarkEnd w:id="49"/>
      <w:bookmarkEnd w:id="50"/>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lastRenderedPageBreak/>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6FDBA870" w:rsid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p w14:paraId="58D9B4A4" w14:textId="77777777" w:rsidR="009771D6" w:rsidRPr="009D1851" w:rsidRDefault="009771D6" w:rsidP="009D1851">
      <w:pPr>
        <w:pStyle w:val="Textbody"/>
        <w:spacing w:after="120" w:line="240" w:lineRule="exact"/>
        <w:jc w:val="both"/>
        <w:rPr>
          <w:rFonts w:ascii="Arial" w:eastAsiaTheme="minorHAnsi" w:hAnsi="Arial" w:cs="Arial"/>
          <w:kern w:val="0"/>
          <w:sz w:val="20"/>
          <w:lang w:eastAsia="en-US"/>
        </w:rPr>
      </w:pP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4071B241" w14:textId="4A705A20" w:rsidR="00FF0F28" w:rsidRDefault="00FF0F28" w:rsidP="00B47F3C">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533E542B" w14:textId="77777777" w:rsidR="009D1851" w:rsidRPr="00FF0F28" w:rsidRDefault="009D1851" w:rsidP="009D1851">
      <w:pPr>
        <w:suppressAutoHyphens/>
        <w:autoSpaceDE w:val="0"/>
        <w:spacing w:before="120" w:after="120" w:line="240" w:lineRule="auto"/>
        <w:jc w:val="both"/>
        <w:rPr>
          <w:rFonts w:ascii="Arial" w:hAnsi="Arial" w:cs="Arial"/>
          <w:sz w:val="20"/>
          <w:szCs w:val="20"/>
        </w:rPr>
      </w:pP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03AB41DF" w14:textId="174E0A0E" w:rsidR="00187CA5" w:rsidRPr="00187CA5" w:rsidRDefault="00187CA5">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7726CC2C" w14:textId="501D008F"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lastRenderedPageBreak/>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296D36A6" w14:textId="5DD65838" w:rsidR="005637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030334FD" w14:textId="77777777" w:rsidR="00563728" w:rsidRPr="00FF0F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248C88B2" w14:textId="5BF523D9" w:rsidR="00194C60" w:rsidRPr="00194C60" w:rsidRDefault="00FF0F28" w:rsidP="00314A5D">
      <w:pPr>
        <w:pStyle w:val="Titre2"/>
        <w:spacing w:line="240" w:lineRule="auto"/>
        <w:rPr>
          <w:rFonts w:eastAsiaTheme="minorHAnsi"/>
        </w:rPr>
      </w:pPr>
      <w:bookmarkStart w:id="51" w:name="_Toc490591528"/>
      <w:bookmarkStart w:id="52" w:name="_Ref151467666"/>
      <w:bookmarkStart w:id="53" w:name="_Toc185601585"/>
      <w:r w:rsidRPr="00FF0F28">
        <w:rPr>
          <w:rFonts w:eastAsiaTheme="minorHAnsi"/>
        </w:rPr>
        <w:t>Variation dans les prix</w:t>
      </w:r>
      <w:bookmarkEnd w:id="51"/>
      <w:bookmarkEnd w:id="52"/>
      <w:bookmarkEnd w:id="53"/>
    </w:p>
    <w:p w14:paraId="23EEBF89" w14:textId="4F8AF0F5" w:rsidR="00084607" w:rsidRDefault="00084607" w:rsidP="00CE2CCD">
      <w:pPr>
        <w:spacing w:before="120" w:after="120" w:line="240" w:lineRule="auto"/>
        <w:jc w:val="both"/>
        <w:rPr>
          <w:rFonts w:ascii="Arial" w:hAnsi="Arial" w:cs="Arial"/>
          <w:b/>
          <w:color w:val="00B0F0"/>
          <w:sz w:val="20"/>
          <w:szCs w:val="20"/>
        </w:rPr>
      </w:pPr>
    </w:p>
    <w:p w14:paraId="4B19B61A" w14:textId="0021192C" w:rsidR="00084607" w:rsidRPr="00CE2CCD" w:rsidRDefault="00084607" w:rsidP="00084607">
      <w:pPr>
        <w:tabs>
          <w:tab w:val="left" w:pos="567"/>
          <w:tab w:val="left" w:pos="5529"/>
        </w:tabs>
        <w:spacing w:before="120" w:after="120" w:line="240" w:lineRule="auto"/>
        <w:jc w:val="both"/>
        <w:rPr>
          <w:rFonts w:ascii="Arial" w:hAnsi="Arial" w:cs="Arial"/>
          <w:sz w:val="20"/>
          <w:szCs w:val="20"/>
        </w:rPr>
      </w:pPr>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sidR="009B41AD">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346BE647" w14:textId="02911301" w:rsidR="00084607" w:rsidRPr="00301E55" w:rsidRDefault="00084607" w:rsidP="00084607">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0D0F82">
        <w:rPr>
          <w:rFonts w:ascii="Arial" w:hAnsi="Arial" w:cs="Arial"/>
          <w:b/>
          <w:sz w:val="20"/>
          <w:szCs w:val="20"/>
        </w:rPr>
        <w:t>0,20 + 0,80 (</w:t>
      </w:r>
      <w:r w:rsidR="00B82D4C" w:rsidRPr="000D0F82">
        <w:rPr>
          <w:rFonts w:ascii="Arial" w:hAnsi="Arial" w:cs="Arial"/>
          <w:b/>
          <w:sz w:val="20"/>
          <w:szCs w:val="20"/>
        </w:rPr>
        <w:t>I / I</w:t>
      </w:r>
      <w:r w:rsidRPr="000D0F82">
        <w:rPr>
          <w:rFonts w:ascii="Arial" w:hAnsi="Arial" w:cs="Arial"/>
          <w:b/>
          <w:sz w:val="20"/>
          <w:szCs w:val="20"/>
        </w:rPr>
        <w:t>o)</w:t>
      </w:r>
    </w:p>
    <w:p w14:paraId="2A6DFBAD" w14:textId="77777777" w:rsidR="00084607" w:rsidRDefault="00084607" w:rsidP="00084607">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585CD312" w14:textId="77777777" w:rsidR="00084607" w:rsidRPr="00CE2CCD" w:rsidRDefault="00084607" w:rsidP="00084607">
      <w:pPr>
        <w:spacing w:before="120" w:after="120" w:line="240" w:lineRule="auto"/>
        <w:jc w:val="both"/>
        <w:rPr>
          <w:rFonts w:ascii="Arial" w:hAnsi="Arial" w:cs="Arial"/>
          <w:sz w:val="20"/>
          <w:szCs w:val="20"/>
        </w:rPr>
      </w:pPr>
      <w:r>
        <w:rPr>
          <w:rFonts w:ascii="Arial" w:hAnsi="Arial" w:cs="Arial"/>
          <w:sz w:val="20"/>
          <w:szCs w:val="20"/>
        </w:rPr>
        <w:t>Avec :</w:t>
      </w:r>
    </w:p>
    <w:p w14:paraId="7C1A2E5B" w14:textId="791A96F2" w:rsidR="00084607" w:rsidRPr="00CE2CCD" w:rsidRDefault="00084607" w:rsidP="00084607">
      <w:pPr>
        <w:spacing w:before="120" w:after="120" w:line="240" w:lineRule="auto"/>
        <w:jc w:val="both"/>
        <w:rPr>
          <w:rFonts w:ascii="Arial" w:hAnsi="Arial" w:cs="Arial"/>
          <w:sz w:val="20"/>
          <w:szCs w:val="20"/>
        </w:rPr>
      </w:pPr>
      <w:r>
        <w:rPr>
          <w:rFonts w:ascii="Arial" w:hAnsi="Arial" w:cs="Arial"/>
          <w:b/>
          <w:sz w:val="20"/>
          <w:szCs w:val="20"/>
        </w:rPr>
        <w:t>I</w:t>
      </w:r>
      <w:r w:rsidRPr="00CE2CCD">
        <w:rPr>
          <w:rFonts w:ascii="Arial" w:hAnsi="Arial" w:cs="Arial"/>
          <w:sz w:val="20"/>
          <w:szCs w:val="20"/>
        </w:rPr>
        <w:t xml:space="preserve"> = Index </w:t>
      </w:r>
      <w:r>
        <w:rPr>
          <w:rFonts w:ascii="Arial" w:hAnsi="Arial" w:cs="Arial"/>
          <w:sz w:val="20"/>
          <w:szCs w:val="20"/>
        </w:rPr>
        <w:t>défini pour chaque lot</w:t>
      </w:r>
      <w:r w:rsidR="00A26BC5" w:rsidRPr="00A26BC5">
        <w:rPr>
          <w:rFonts w:ascii="Arial" w:hAnsi="Arial" w:cs="Arial"/>
          <w:sz w:val="20"/>
          <w:szCs w:val="20"/>
        </w:rPr>
        <w:t xml:space="preserve"> </w:t>
      </w:r>
      <w:r w:rsidR="00A26BC5">
        <w:rPr>
          <w:rFonts w:ascii="Arial" w:hAnsi="Arial" w:cs="Arial"/>
          <w:sz w:val="20"/>
          <w:szCs w:val="20"/>
        </w:rPr>
        <w:t>dans le tableau ci-dessous</w:t>
      </w:r>
      <w:r>
        <w:rPr>
          <w:rFonts w:ascii="Arial" w:hAnsi="Arial" w:cs="Arial"/>
          <w:sz w:val="20"/>
          <w:szCs w:val="20"/>
        </w:rPr>
        <w:t>, correspondant a</w:t>
      </w:r>
      <w:r w:rsidRPr="00CE2CCD">
        <w:rPr>
          <w:rFonts w:ascii="Arial" w:hAnsi="Arial" w:cs="Arial"/>
          <w:sz w:val="20"/>
          <w:szCs w:val="20"/>
        </w:rPr>
        <w:t>u mois de réalisation des travaux, ou, à la date de leur réalisation réelle si celle-ci est antérieure, publié ou à publier.</w:t>
      </w:r>
    </w:p>
    <w:p w14:paraId="13714A94" w14:textId="0EEBB3D8" w:rsidR="00084607" w:rsidRDefault="00084607" w:rsidP="00084607">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p w14:paraId="580AA698" w14:textId="2BA60CE1" w:rsidR="00793F03" w:rsidRDefault="00793F03" w:rsidP="00CE2CCD">
      <w:pPr>
        <w:spacing w:before="120" w:after="120" w:line="240" w:lineRule="auto"/>
        <w:jc w:val="both"/>
        <w:rPr>
          <w:rFonts w:ascii="Arial" w:hAnsi="Arial" w:cs="Arial"/>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3100"/>
        <w:gridCol w:w="2970"/>
      </w:tblGrid>
      <w:tr w:rsidR="00793F03" w:rsidRPr="00740ADE" w14:paraId="7587E8B8" w14:textId="3BB2A716" w:rsidTr="00793F03">
        <w:trPr>
          <w:trHeight w:val="485"/>
        </w:trPr>
        <w:tc>
          <w:tcPr>
            <w:tcW w:w="2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28B49B08" w14:textId="39E9DFA6" w:rsidR="00793F03" w:rsidRPr="00740ADE" w:rsidRDefault="00793F03" w:rsidP="00793F03">
            <w:pPr>
              <w:tabs>
                <w:tab w:val="center" w:pos="1568"/>
              </w:tabs>
              <w:spacing w:line="240" w:lineRule="exact"/>
              <w:jc w:val="center"/>
              <w:rPr>
                <w:rFonts w:ascii="Arial" w:hAnsi="Arial" w:cs="Arial"/>
                <w:bCs/>
                <w:sz w:val="20"/>
                <w:szCs w:val="20"/>
              </w:rPr>
            </w:pPr>
            <w:r w:rsidRPr="00740ADE">
              <w:rPr>
                <w:rFonts w:ascii="Arial" w:hAnsi="Arial" w:cs="Arial"/>
                <w:b/>
                <w:sz w:val="20"/>
                <w:szCs w:val="20"/>
              </w:rPr>
              <w:lastRenderedPageBreak/>
              <w:t>Lot n°</w:t>
            </w:r>
          </w:p>
        </w:tc>
        <w:tc>
          <w:tcPr>
            <w:tcW w:w="31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33AC56BA" w14:textId="14A6061E"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Intitulé</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FC0C045" w14:textId="40455FED"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Index</w:t>
            </w:r>
          </w:p>
        </w:tc>
      </w:tr>
      <w:tr w:rsidR="007F396C" w:rsidRPr="00740ADE" w14:paraId="52CEA3DF" w14:textId="5D95961C"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3CBEE1B2" w14:textId="54C555D1"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t>01</w:t>
            </w:r>
          </w:p>
        </w:tc>
        <w:tc>
          <w:tcPr>
            <w:tcW w:w="3100" w:type="dxa"/>
            <w:tcBorders>
              <w:top w:val="single" w:sz="4" w:space="0" w:color="auto"/>
              <w:left w:val="single" w:sz="4" w:space="0" w:color="auto"/>
              <w:bottom w:val="single" w:sz="4" w:space="0" w:color="auto"/>
              <w:right w:val="single" w:sz="4" w:space="0" w:color="auto"/>
            </w:tcBorders>
          </w:tcPr>
          <w:p w14:paraId="01E53FD6" w14:textId="69B435BB" w:rsidR="007F396C" w:rsidRPr="00740ADE" w:rsidRDefault="00810FD4" w:rsidP="007F396C">
            <w:pPr>
              <w:rPr>
                <w:rFonts w:ascii="Arial" w:hAnsi="Arial" w:cs="Arial"/>
                <w:sz w:val="20"/>
                <w:szCs w:val="20"/>
              </w:rPr>
            </w:pPr>
            <w:r w:rsidRPr="00810FD4">
              <w:rPr>
                <w:rFonts w:ascii="Arial" w:hAnsi="Arial" w:cs="Arial"/>
                <w:sz w:val="20"/>
              </w:rPr>
              <w:t>Plâtrerie</w:t>
            </w:r>
          </w:p>
        </w:tc>
        <w:tc>
          <w:tcPr>
            <w:tcW w:w="2970" w:type="dxa"/>
            <w:tcBorders>
              <w:top w:val="single" w:sz="4" w:space="0" w:color="auto"/>
              <w:left w:val="single" w:sz="4" w:space="0" w:color="auto"/>
              <w:bottom w:val="single" w:sz="4" w:space="0" w:color="auto"/>
              <w:right w:val="single" w:sz="4" w:space="0" w:color="auto"/>
            </w:tcBorders>
          </w:tcPr>
          <w:p w14:paraId="4EACA5BC" w14:textId="22BBB7F8" w:rsidR="007F396C" w:rsidRPr="00740ADE" w:rsidRDefault="00BA2D5A" w:rsidP="007F396C">
            <w:pPr>
              <w:rPr>
                <w:rFonts w:ascii="Arial" w:hAnsi="Arial" w:cs="Arial"/>
                <w:sz w:val="20"/>
                <w:szCs w:val="20"/>
              </w:rPr>
            </w:pPr>
            <w:r w:rsidRPr="00740ADE">
              <w:rPr>
                <w:rFonts w:ascii="Arial" w:hAnsi="Arial" w:cs="Arial"/>
                <w:sz w:val="20"/>
                <w:szCs w:val="20"/>
              </w:rPr>
              <w:t>BT</w:t>
            </w:r>
            <w:r w:rsidR="00D55CF3">
              <w:rPr>
                <w:rFonts w:ascii="Arial" w:hAnsi="Arial" w:cs="Arial"/>
                <w:sz w:val="20"/>
                <w:szCs w:val="20"/>
              </w:rPr>
              <w:t>08</w:t>
            </w:r>
          </w:p>
        </w:tc>
      </w:tr>
      <w:tr w:rsidR="007F396C" w:rsidRPr="00740ADE" w14:paraId="5AE964DA"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788F374B" w14:textId="7D6AB73A"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t>0</w:t>
            </w:r>
            <w:r w:rsidR="00D55CF3">
              <w:rPr>
                <w:rFonts w:ascii="Arial" w:hAnsi="Arial" w:cs="Arial"/>
                <w:sz w:val="20"/>
                <w:szCs w:val="18"/>
              </w:rPr>
              <w:t>2</w:t>
            </w:r>
          </w:p>
        </w:tc>
        <w:tc>
          <w:tcPr>
            <w:tcW w:w="3100" w:type="dxa"/>
            <w:tcBorders>
              <w:top w:val="single" w:sz="4" w:space="0" w:color="auto"/>
              <w:left w:val="single" w:sz="4" w:space="0" w:color="auto"/>
              <w:bottom w:val="single" w:sz="4" w:space="0" w:color="auto"/>
              <w:right w:val="single" w:sz="4" w:space="0" w:color="auto"/>
            </w:tcBorders>
          </w:tcPr>
          <w:p w14:paraId="29493EBE" w14:textId="23C6F2C8" w:rsidR="007F396C" w:rsidRPr="00740ADE" w:rsidRDefault="00810FD4" w:rsidP="007F396C">
            <w:pPr>
              <w:rPr>
                <w:rFonts w:ascii="Arial" w:hAnsi="Arial" w:cs="Arial"/>
                <w:sz w:val="20"/>
                <w:szCs w:val="20"/>
              </w:rPr>
            </w:pPr>
            <w:r>
              <w:rPr>
                <w:rFonts w:ascii="Arial" w:hAnsi="Arial" w:cs="Arial"/>
                <w:sz w:val="20"/>
                <w:szCs w:val="18"/>
              </w:rPr>
              <w:t>Electricité</w:t>
            </w:r>
          </w:p>
        </w:tc>
        <w:tc>
          <w:tcPr>
            <w:tcW w:w="2970" w:type="dxa"/>
            <w:tcBorders>
              <w:top w:val="single" w:sz="4" w:space="0" w:color="auto"/>
              <w:left w:val="single" w:sz="4" w:space="0" w:color="auto"/>
              <w:bottom w:val="single" w:sz="4" w:space="0" w:color="auto"/>
              <w:right w:val="single" w:sz="4" w:space="0" w:color="auto"/>
            </w:tcBorders>
          </w:tcPr>
          <w:p w14:paraId="79F8DAA8" w14:textId="7CBBBE6D" w:rsidR="007F396C" w:rsidRPr="00740ADE" w:rsidRDefault="00BA2D5A" w:rsidP="007F396C">
            <w:pPr>
              <w:rPr>
                <w:rFonts w:ascii="Arial" w:hAnsi="Arial" w:cs="Arial"/>
                <w:sz w:val="20"/>
                <w:szCs w:val="20"/>
              </w:rPr>
            </w:pPr>
            <w:r w:rsidRPr="00740ADE">
              <w:rPr>
                <w:rFonts w:ascii="Arial" w:hAnsi="Arial" w:cs="Arial"/>
                <w:sz w:val="20"/>
                <w:szCs w:val="20"/>
              </w:rPr>
              <w:t>BT47</w:t>
            </w:r>
          </w:p>
        </w:tc>
      </w:tr>
      <w:tr w:rsidR="007F396C" w:rsidRPr="00740ADE" w14:paraId="0139AAE0"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5B63EBC3" w14:textId="719F93BA"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t>0</w:t>
            </w:r>
            <w:r w:rsidR="00D55CF3">
              <w:rPr>
                <w:rFonts w:ascii="Arial" w:hAnsi="Arial" w:cs="Arial"/>
                <w:sz w:val="20"/>
                <w:szCs w:val="18"/>
              </w:rPr>
              <w:t>3</w:t>
            </w:r>
          </w:p>
        </w:tc>
        <w:tc>
          <w:tcPr>
            <w:tcW w:w="3100" w:type="dxa"/>
            <w:tcBorders>
              <w:top w:val="single" w:sz="4" w:space="0" w:color="auto"/>
              <w:left w:val="single" w:sz="4" w:space="0" w:color="auto"/>
              <w:bottom w:val="single" w:sz="4" w:space="0" w:color="auto"/>
              <w:right w:val="single" w:sz="4" w:space="0" w:color="auto"/>
            </w:tcBorders>
          </w:tcPr>
          <w:p w14:paraId="23587846" w14:textId="1EB343ED" w:rsidR="007F396C" w:rsidRPr="00740ADE" w:rsidRDefault="007F396C" w:rsidP="007F396C">
            <w:pPr>
              <w:rPr>
                <w:rFonts w:ascii="Arial" w:hAnsi="Arial" w:cs="Arial"/>
                <w:sz w:val="20"/>
                <w:szCs w:val="20"/>
              </w:rPr>
            </w:pPr>
            <w:r w:rsidRPr="00740ADE">
              <w:rPr>
                <w:rFonts w:ascii="Arial" w:hAnsi="Arial" w:cs="Arial"/>
                <w:sz w:val="20"/>
                <w:szCs w:val="18"/>
              </w:rPr>
              <w:t xml:space="preserve">CVC </w:t>
            </w:r>
          </w:p>
        </w:tc>
        <w:tc>
          <w:tcPr>
            <w:tcW w:w="2970" w:type="dxa"/>
            <w:tcBorders>
              <w:top w:val="single" w:sz="4" w:space="0" w:color="auto"/>
              <w:left w:val="single" w:sz="4" w:space="0" w:color="auto"/>
              <w:bottom w:val="single" w:sz="4" w:space="0" w:color="auto"/>
              <w:right w:val="single" w:sz="4" w:space="0" w:color="auto"/>
            </w:tcBorders>
          </w:tcPr>
          <w:p w14:paraId="140AE681" w14:textId="7DEE8EC1" w:rsidR="007F396C" w:rsidRPr="00740ADE" w:rsidRDefault="00BA2D5A" w:rsidP="007F396C">
            <w:pPr>
              <w:rPr>
                <w:rFonts w:ascii="Arial" w:hAnsi="Arial" w:cs="Arial"/>
                <w:sz w:val="20"/>
                <w:szCs w:val="20"/>
              </w:rPr>
            </w:pPr>
            <w:r w:rsidRPr="00740ADE">
              <w:rPr>
                <w:rFonts w:ascii="Arial" w:hAnsi="Arial" w:cs="Arial"/>
                <w:sz w:val="20"/>
                <w:szCs w:val="20"/>
              </w:rPr>
              <w:t>BT</w:t>
            </w:r>
            <w:r w:rsidR="00D55CF3">
              <w:rPr>
                <w:rFonts w:ascii="Arial" w:hAnsi="Arial" w:cs="Arial"/>
                <w:sz w:val="20"/>
                <w:szCs w:val="20"/>
              </w:rPr>
              <w:t>41</w:t>
            </w:r>
          </w:p>
        </w:tc>
      </w:tr>
    </w:tbl>
    <w:p w14:paraId="4C3CC832" w14:textId="77777777" w:rsidR="00C73918" w:rsidRPr="00B82D4C" w:rsidRDefault="00C73918" w:rsidP="00CE2CCD">
      <w:pPr>
        <w:spacing w:before="120" w:after="120" w:line="240" w:lineRule="auto"/>
        <w:jc w:val="both"/>
        <w:rPr>
          <w:rFonts w:ascii="Arial" w:hAnsi="Arial" w:cs="Arial"/>
          <w:b/>
          <w:color w:val="00B0F0"/>
          <w:sz w:val="20"/>
          <w:szCs w:val="20"/>
        </w:rPr>
      </w:pPr>
    </w:p>
    <w:p w14:paraId="2D791ADB"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1A081B61"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440F0738" w14:textId="37709DF8"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2B696DA2" w14:textId="6C8A9D84" w:rsidR="00084607"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3B84E6A2" w14:textId="35E66F04" w:rsidR="00194C60" w:rsidRDefault="00130E4A" w:rsidP="00314A5D">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Cette modification est</w:t>
      </w:r>
      <w:r w:rsidR="00282EB8">
        <w:rPr>
          <w:rFonts w:ascii="Arial" w:hAnsi="Arial" w:cs="Arial"/>
          <w:sz w:val="20"/>
          <w:szCs w:val="20"/>
        </w:rPr>
        <w:t xml:space="preserve"> considérée comme</w:t>
      </w:r>
      <w:r>
        <w:rPr>
          <w:rFonts w:ascii="Arial" w:hAnsi="Arial" w:cs="Arial"/>
          <w:sz w:val="20"/>
          <w:szCs w:val="20"/>
        </w:rPr>
        <w:t xml:space="preserve"> imprévisible lorsqu’aucune des parties n</w:t>
      </w:r>
      <w:r w:rsidR="00282EB8">
        <w:rPr>
          <w:rFonts w:ascii="Arial" w:hAnsi="Arial" w:cs="Arial"/>
          <w:sz w:val="20"/>
          <w:szCs w:val="20"/>
        </w:rPr>
        <w:t xml:space="preserve">e pouvait </w:t>
      </w:r>
      <w:r>
        <w:rPr>
          <w:rFonts w:ascii="Arial" w:hAnsi="Arial" w:cs="Arial"/>
          <w:sz w:val="20"/>
          <w:szCs w:val="20"/>
        </w:rPr>
        <w:t xml:space="preserve">diligemment la prévoir </w:t>
      </w:r>
      <w:r w:rsidR="00282EB8">
        <w:rPr>
          <w:rFonts w:ascii="Arial" w:hAnsi="Arial" w:cs="Arial"/>
          <w:sz w:val="20"/>
          <w:szCs w:val="20"/>
        </w:rPr>
        <w:t>jusqu’à</w:t>
      </w:r>
      <w:r>
        <w:rPr>
          <w:rFonts w:ascii="Arial" w:hAnsi="Arial" w:cs="Arial"/>
          <w:sz w:val="20"/>
          <w:szCs w:val="20"/>
        </w:rPr>
        <w:t xml:space="preserve"> la notification du présent marché, notamment parce qu’aucun projet ou qu’aucune proposition de loi ou toute modification par voie de décret n’ont été publiés.</w:t>
      </w:r>
    </w:p>
    <w:p w14:paraId="2AC51B80" w14:textId="07DC32F1"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w:t>
      </w:r>
      <w:r w:rsidR="000836BE">
        <w:rPr>
          <w:rFonts w:ascii="Arial" w:hAnsi="Arial" w:cs="Arial"/>
          <w:sz w:val="20"/>
          <w:szCs w:val="20"/>
        </w:rPr>
        <w:t xml:space="preserve">it, fera impérativement l’objet d’un </w:t>
      </w:r>
      <w:r>
        <w:rPr>
          <w:rFonts w:ascii="Arial" w:hAnsi="Arial" w:cs="Arial"/>
          <w:sz w:val="20"/>
          <w:szCs w:val="20"/>
        </w:rPr>
        <w:t>avenant écrit</w:t>
      </w:r>
      <w:r w:rsidR="000836BE">
        <w:rPr>
          <w:rFonts w:ascii="Arial" w:hAnsi="Arial" w:cs="Arial"/>
          <w:sz w:val="20"/>
          <w:szCs w:val="20"/>
        </w:rPr>
        <w:t xml:space="preserve"> et</w:t>
      </w:r>
      <w:r>
        <w:rPr>
          <w:rFonts w:ascii="Arial" w:hAnsi="Arial" w:cs="Arial"/>
          <w:sz w:val="20"/>
          <w:szCs w:val="20"/>
        </w:rPr>
        <w:t xml:space="preserve"> signé des deux parties</w:t>
      </w:r>
      <w:r w:rsidR="003B51F1">
        <w:rPr>
          <w:rFonts w:ascii="Arial" w:hAnsi="Arial" w:cs="Arial"/>
          <w:sz w:val="20"/>
          <w:szCs w:val="20"/>
        </w:rPr>
        <w:t>. Cet avenant ne pourra s’appliquer que pour l’avenir, à compter de la plus tardive des dates de signature des parties.</w:t>
      </w:r>
    </w:p>
    <w:p w14:paraId="5B40BD1C" w14:textId="03E58B1B" w:rsidR="003B51F1" w:rsidRPr="00FF0F28" w:rsidRDefault="003B51F1" w:rsidP="00314A5D">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4" w:name="__RefHeading___Toc450724310"/>
      <w:bookmarkStart w:id="55" w:name="_Toc490591529"/>
      <w:bookmarkStart w:id="56" w:name="_Toc185601586"/>
      <w:r w:rsidRPr="00FF0F28">
        <w:rPr>
          <w:rFonts w:eastAsiaTheme="minorHAnsi"/>
        </w:rPr>
        <w:t>Modalités de règlement des comptes</w:t>
      </w:r>
      <w:bookmarkEnd w:id="54"/>
      <w:bookmarkEnd w:id="55"/>
      <w:bookmarkEnd w:id="56"/>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7" w:name="_Toc490591530"/>
      <w:bookmarkStart w:id="58" w:name="_Toc185601587"/>
      <w:r w:rsidRPr="00FF0F28">
        <w:rPr>
          <w:rFonts w:eastAsiaTheme="minorHAnsi"/>
        </w:rPr>
        <w:t>Avance</w:t>
      </w:r>
      <w:bookmarkEnd w:id="57"/>
      <w:bookmarkEnd w:id="58"/>
    </w:p>
    <w:p w14:paraId="742926F2" w14:textId="77777777" w:rsidR="00FF0F28" w:rsidRPr="00FF0F28" w:rsidRDefault="00FF0F28" w:rsidP="004B0C0E">
      <w:pPr>
        <w:pStyle w:val="Titre3"/>
        <w:rPr>
          <w:rFonts w:eastAsiaTheme="minorHAnsi"/>
        </w:rPr>
      </w:pPr>
      <w:bookmarkStart w:id="59" w:name="_Toc490591531"/>
      <w:bookmarkStart w:id="60" w:name="_Toc185601588"/>
      <w:r w:rsidRPr="00FF0F28">
        <w:rPr>
          <w:rFonts w:eastAsiaTheme="minorHAnsi"/>
        </w:rPr>
        <w:t>Dispositions générales</w:t>
      </w:r>
      <w:bookmarkEnd w:id="59"/>
      <w:bookmarkEnd w:id="60"/>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61" w:name="_Toc490591532"/>
      <w:bookmarkStart w:id="62" w:name="_Toc185601589"/>
      <w:r w:rsidRPr="00FF0F28">
        <w:rPr>
          <w:rFonts w:eastAsiaTheme="minorHAnsi"/>
        </w:rPr>
        <w:t>Montant de l’avance</w:t>
      </w:r>
      <w:bookmarkEnd w:id="61"/>
      <w:bookmarkEnd w:id="62"/>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lastRenderedPageBreak/>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3" w:name="_Ref453694783"/>
      <w:bookmarkStart w:id="64" w:name="_Toc490591533"/>
      <w:bookmarkStart w:id="65" w:name="_Toc185601590"/>
      <w:r w:rsidRPr="00FF0F28">
        <w:rPr>
          <w:rFonts w:eastAsiaTheme="minorHAnsi"/>
        </w:rPr>
        <w:t>Projets de décomptes mensuels, acomptes et décomptes finaux</w:t>
      </w:r>
      <w:bookmarkEnd w:id="63"/>
      <w:bookmarkEnd w:id="64"/>
      <w:bookmarkEnd w:id="65"/>
    </w:p>
    <w:p w14:paraId="43CADEBA" w14:textId="62D5963C" w:rsidR="00436E80" w:rsidRPr="00436E80" w:rsidRDefault="00FF0F28" w:rsidP="004B0C0E">
      <w:pPr>
        <w:pStyle w:val="Titre3"/>
        <w:rPr>
          <w:rFonts w:eastAsiaTheme="minorHAnsi"/>
        </w:rPr>
      </w:pPr>
      <w:bookmarkStart w:id="66" w:name="_Toc185601591"/>
      <w:r w:rsidRPr="00FF0F28">
        <w:rPr>
          <w:rFonts w:eastAsiaTheme="minorHAnsi"/>
        </w:rPr>
        <w:t>Les projets de décomptes mensuels et acomptes mensuels</w:t>
      </w:r>
      <w:bookmarkEnd w:id="66"/>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7" w:name="_Ref453694672"/>
      <w:bookmarkStart w:id="68" w:name="_Toc185601592"/>
      <w:r w:rsidRPr="00FF0F28">
        <w:rPr>
          <w:rFonts w:eastAsiaTheme="minorHAnsi"/>
        </w:rPr>
        <w:t>Les décomptes finaux</w:t>
      </w:r>
      <w:bookmarkEnd w:id="67"/>
      <w:bookmarkEnd w:id="68"/>
    </w:p>
    <w:p w14:paraId="3AF113D8" w14:textId="7CE2B57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9B41AD">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lastRenderedPageBreak/>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3C5D56D3" w:rsidR="00C16456" w:rsidRPr="009771D6"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9" w:name="_Toc469492065"/>
      <w:bookmarkStart w:id="70" w:name="_Toc469492605"/>
      <w:bookmarkStart w:id="71" w:name="_Toc185601593"/>
      <w:r>
        <w:t>Transmission</w:t>
      </w:r>
      <w:r w:rsidR="00436E80" w:rsidRPr="004B0C0E">
        <w:t xml:space="preserve"> des </w:t>
      </w:r>
      <w:bookmarkEnd w:id="69"/>
      <w:bookmarkEnd w:id="70"/>
      <w:r>
        <w:t>décomptes</w:t>
      </w:r>
      <w:bookmarkEnd w:id="71"/>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6"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22B4BC47"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sidR="009B41AD">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2" w:name="_Toc185601594"/>
      <w:r>
        <w:t>Délais de paiements</w:t>
      </w:r>
      <w:bookmarkEnd w:id="72"/>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3" w:name="_Toc490591535"/>
      <w:bookmarkStart w:id="74" w:name="_Toc185601595"/>
      <w:r w:rsidRPr="00FF0F28">
        <w:rPr>
          <w:rFonts w:eastAsiaTheme="minorHAnsi"/>
        </w:rPr>
        <w:t>Intérêts moratoires et indemnité forfaitaire pour frais de recouvrement</w:t>
      </w:r>
      <w:bookmarkEnd w:id="73"/>
      <w:bookmarkEnd w:id="74"/>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5" w:name="__RefHeading___Toc450724315"/>
      <w:bookmarkStart w:id="76" w:name="_Toc490591536"/>
      <w:bookmarkStart w:id="77" w:name="_Toc185601596"/>
      <w:r>
        <w:t>Clause de financement et de sû</w:t>
      </w:r>
      <w:r w:rsidRPr="00AA2663">
        <w:t>ret</w:t>
      </w:r>
      <w:bookmarkEnd w:id="75"/>
      <w:bookmarkEnd w:id="76"/>
      <w:r>
        <w:t>é</w:t>
      </w:r>
      <w:bookmarkEnd w:id="77"/>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lastRenderedPageBreak/>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8" w:name="_Toc185601597"/>
      <w:r>
        <w:t>Délais d’exécution et pénalités</w:t>
      </w:r>
      <w:bookmarkEnd w:id="78"/>
    </w:p>
    <w:p w14:paraId="726A439D" w14:textId="2AF1D383" w:rsidR="00FF0F28" w:rsidRPr="00FF0F28" w:rsidRDefault="00FF0F28" w:rsidP="00314A5D">
      <w:pPr>
        <w:pStyle w:val="Titre2"/>
        <w:spacing w:line="240" w:lineRule="auto"/>
        <w:rPr>
          <w:rFonts w:eastAsiaTheme="minorHAnsi"/>
        </w:rPr>
      </w:pPr>
      <w:bookmarkStart w:id="79" w:name="__RefHeading___Toc450724317"/>
      <w:bookmarkStart w:id="80" w:name="_Ref478458977"/>
      <w:bookmarkStart w:id="81" w:name="_Toc490591539"/>
      <w:bookmarkStart w:id="82" w:name="_Toc185601598"/>
      <w:r w:rsidRPr="00FF0F28">
        <w:rPr>
          <w:rFonts w:eastAsiaTheme="minorHAnsi"/>
        </w:rPr>
        <w:t>Délai(s) d’exécution des travaux</w:t>
      </w:r>
      <w:bookmarkEnd w:id="79"/>
      <w:bookmarkEnd w:id="80"/>
      <w:bookmarkEnd w:id="81"/>
      <w:bookmarkEnd w:id="82"/>
    </w:p>
    <w:p w14:paraId="71B0DDA3" w14:textId="1415374A" w:rsidR="00FF0F28" w:rsidRPr="00FF0F28" w:rsidRDefault="00FF0F28" w:rsidP="00314A5D">
      <w:pPr>
        <w:pStyle w:val="Paragraphedeliste"/>
        <w:spacing w:line="240" w:lineRule="auto"/>
        <w:ind w:left="0"/>
        <w:jc w:val="both"/>
        <w:rPr>
          <w:rFonts w:ascii="Arial" w:hAnsi="Arial" w:cs="Arial"/>
          <w:sz w:val="20"/>
          <w:szCs w:val="20"/>
        </w:rPr>
      </w:pPr>
      <w:r w:rsidRPr="009E5BA7">
        <w:rPr>
          <w:rFonts w:ascii="Arial" w:hAnsi="Arial" w:cs="Arial"/>
          <w:sz w:val="20"/>
          <w:szCs w:val="20"/>
        </w:rPr>
        <w:t>Par dérogation aux articles 1</w:t>
      </w:r>
      <w:r w:rsidR="009C405E" w:rsidRPr="009E5BA7">
        <w:rPr>
          <w:rFonts w:ascii="Arial" w:hAnsi="Arial" w:cs="Arial"/>
          <w:sz w:val="20"/>
          <w:szCs w:val="20"/>
        </w:rPr>
        <w:t>8</w:t>
      </w:r>
      <w:r w:rsidR="006A051F" w:rsidRPr="009E5BA7">
        <w:rPr>
          <w:rFonts w:ascii="Arial" w:hAnsi="Arial" w:cs="Arial"/>
          <w:sz w:val="20"/>
          <w:szCs w:val="20"/>
        </w:rPr>
        <w:t>.1</w:t>
      </w:r>
      <w:r w:rsidRPr="009E5BA7">
        <w:rPr>
          <w:rFonts w:ascii="Arial" w:hAnsi="Arial" w:cs="Arial"/>
          <w:sz w:val="20"/>
          <w:szCs w:val="20"/>
        </w:rPr>
        <w:t xml:space="preserve"> et 28.1 du CCAG/</w:t>
      </w:r>
      <w:r w:rsidR="00AA2663" w:rsidRPr="009E5BA7">
        <w:rPr>
          <w:rFonts w:ascii="Arial" w:hAnsi="Arial" w:cs="Arial"/>
          <w:sz w:val="20"/>
          <w:szCs w:val="20"/>
        </w:rPr>
        <w:t>Travaux</w:t>
      </w:r>
      <w:r w:rsidRPr="009E5BA7">
        <w:rPr>
          <w:rFonts w:ascii="Arial" w:hAnsi="Arial" w:cs="Arial"/>
          <w:sz w:val="20"/>
          <w:szCs w:val="20"/>
        </w:rPr>
        <w:t xml:space="preserve">, le </w:t>
      </w:r>
      <w:r w:rsidR="004C3187" w:rsidRPr="009E5BA7">
        <w:rPr>
          <w:rFonts w:ascii="Arial" w:hAnsi="Arial" w:cs="Arial"/>
          <w:sz w:val="20"/>
          <w:szCs w:val="20"/>
        </w:rPr>
        <w:t>Titulaire</w:t>
      </w:r>
      <w:r w:rsidRPr="009E5BA7">
        <w:rPr>
          <w:rFonts w:ascii="Arial" w:hAnsi="Arial" w:cs="Arial"/>
          <w:sz w:val="20"/>
          <w:szCs w:val="20"/>
        </w:rPr>
        <w:t xml:space="preserve"> s’engage à réaliser les </w:t>
      </w:r>
      <w:r w:rsidR="00AA2663" w:rsidRPr="009E5BA7">
        <w:rPr>
          <w:rFonts w:ascii="Arial" w:hAnsi="Arial" w:cs="Arial"/>
          <w:sz w:val="20"/>
          <w:szCs w:val="20"/>
        </w:rPr>
        <w:t>travaux objet du présent marché,</w:t>
      </w:r>
      <w:r w:rsidRPr="009E5BA7">
        <w:rPr>
          <w:rFonts w:ascii="Arial" w:hAnsi="Arial" w:cs="Arial"/>
          <w:sz w:val="20"/>
          <w:szCs w:val="20"/>
        </w:rPr>
        <w:t xml:space="preserve"> conformément au </w:t>
      </w:r>
      <w:r w:rsidR="00AA2663" w:rsidRPr="009E5BA7">
        <w:rPr>
          <w:rFonts w:ascii="Arial" w:hAnsi="Arial" w:cs="Arial"/>
          <w:sz w:val="20"/>
          <w:szCs w:val="20"/>
        </w:rPr>
        <w:t>calendrier</w:t>
      </w:r>
      <w:r w:rsidRPr="009E5BA7">
        <w:rPr>
          <w:rFonts w:ascii="Arial" w:hAnsi="Arial" w:cs="Arial"/>
          <w:sz w:val="20"/>
          <w:szCs w:val="20"/>
        </w:rPr>
        <w:t xml:space="preserve"> prévisionnel de l’opération</w:t>
      </w:r>
      <w:r w:rsidR="00AA2663" w:rsidRPr="009E5BA7">
        <w:rPr>
          <w:rFonts w:ascii="Arial" w:hAnsi="Arial" w:cs="Arial"/>
          <w:sz w:val="20"/>
          <w:szCs w:val="20"/>
        </w:rPr>
        <w:t>,</w:t>
      </w:r>
      <w:r w:rsidRPr="009E5BA7">
        <w:rPr>
          <w:rFonts w:ascii="Arial" w:hAnsi="Arial" w:cs="Arial"/>
          <w:sz w:val="20"/>
          <w:szCs w:val="20"/>
        </w:rPr>
        <w:t xml:space="preserve"> dans </w:t>
      </w:r>
      <w:r w:rsidR="00AA2663" w:rsidRPr="009E5BA7">
        <w:rPr>
          <w:rFonts w:ascii="Arial" w:hAnsi="Arial" w:cs="Arial"/>
          <w:sz w:val="20"/>
          <w:szCs w:val="20"/>
        </w:rPr>
        <w:t xml:space="preserve">un délai de global maximum de </w:t>
      </w:r>
      <w:r w:rsidR="00D55CF3">
        <w:rPr>
          <w:rFonts w:ascii="Arial" w:hAnsi="Arial" w:cs="Arial"/>
          <w:b/>
          <w:sz w:val="20"/>
          <w:szCs w:val="20"/>
        </w:rPr>
        <w:t>13</w:t>
      </w:r>
      <w:r w:rsidR="003340E1">
        <w:rPr>
          <w:rFonts w:ascii="Arial" w:hAnsi="Arial" w:cs="Arial"/>
          <w:b/>
          <w:sz w:val="20"/>
          <w:szCs w:val="20"/>
        </w:rPr>
        <w:t xml:space="preserve"> </w:t>
      </w:r>
      <w:r w:rsidR="00D55CF3">
        <w:rPr>
          <w:rFonts w:ascii="Arial" w:hAnsi="Arial" w:cs="Arial"/>
          <w:b/>
          <w:sz w:val="20"/>
          <w:szCs w:val="20"/>
        </w:rPr>
        <w:t>SEMAINES</w:t>
      </w:r>
      <w:r w:rsidR="00AA2663" w:rsidRPr="009E5BA7">
        <w:rPr>
          <w:rFonts w:ascii="Arial" w:hAnsi="Arial" w:cs="Arial"/>
          <w:sz w:val="20"/>
          <w:szCs w:val="20"/>
        </w:rPr>
        <w:t xml:space="preserve">, </w:t>
      </w:r>
      <w:r w:rsidR="006570F1" w:rsidRPr="009E5BA7">
        <w:rPr>
          <w:rFonts w:ascii="Arial" w:hAnsi="Arial" w:cs="Arial"/>
          <w:sz w:val="20"/>
          <w:szCs w:val="20"/>
        </w:rPr>
        <w:t>(</w:t>
      </w:r>
      <w:r w:rsidRPr="009E5BA7">
        <w:rPr>
          <w:rFonts w:ascii="Arial" w:hAnsi="Arial" w:cs="Arial"/>
          <w:sz w:val="20"/>
          <w:szCs w:val="20"/>
        </w:rPr>
        <w:t>période de préparation</w:t>
      </w:r>
      <w:r w:rsidR="006570F1" w:rsidRPr="009E5BA7">
        <w:rPr>
          <w:rFonts w:ascii="Arial" w:hAnsi="Arial" w:cs="Arial"/>
          <w:sz w:val="20"/>
          <w:szCs w:val="20"/>
        </w:rPr>
        <w:t xml:space="preserve"> comprise et hors garantie de parfait achèvement)</w:t>
      </w:r>
      <w:r w:rsidRPr="009E5BA7">
        <w:rPr>
          <w:rFonts w:ascii="Arial" w:hAnsi="Arial" w:cs="Arial"/>
          <w:sz w:val="20"/>
          <w:szCs w:val="20"/>
        </w:rPr>
        <w:t xml:space="preserve">, commençant à courir à compter de </w:t>
      </w:r>
      <w:r w:rsidR="006570F1" w:rsidRPr="009E5BA7">
        <w:rPr>
          <w:rFonts w:ascii="Arial" w:hAnsi="Arial" w:cs="Arial"/>
          <w:sz w:val="20"/>
          <w:szCs w:val="20"/>
        </w:rPr>
        <w:t>l’o</w:t>
      </w:r>
      <w:r w:rsidR="001E0C51" w:rsidRPr="009E5BA7">
        <w:rPr>
          <w:rFonts w:ascii="Arial" w:hAnsi="Arial" w:cs="Arial"/>
          <w:sz w:val="20"/>
          <w:szCs w:val="20"/>
        </w:rPr>
        <w:t>rdre de service de démarrage de la période de préparation des</w:t>
      </w:r>
      <w:r w:rsidR="006570F1" w:rsidRPr="009E5BA7">
        <w:rPr>
          <w:rFonts w:ascii="Arial" w:hAnsi="Arial" w:cs="Arial"/>
          <w:sz w:val="20"/>
          <w:szCs w:val="20"/>
        </w:rPr>
        <w:t xml:space="preserve"> travaux.</w:t>
      </w:r>
    </w:p>
    <w:p w14:paraId="754BC072" w14:textId="77777777" w:rsidR="00C67D48" w:rsidRPr="009E5BA7" w:rsidRDefault="00C67D48" w:rsidP="00C67D48">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223ADE77" w14:textId="77777777" w:rsidR="00C67D48" w:rsidRPr="009E5BA7" w:rsidRDefault="00C67D48" w:rsidP="00314A5D">
      <w:pPr>
        <w:spacing w:before="120" w:after="120" w:line="240" w:lineRule="auto"/>
        <w:jc w:val="both"/>
        <w:rPr>
          <w:rFonts w:ascii="Arial" w:hAnsi="Arial" w:cs="Arial"/>
          <w:sz w:val="20"/>
          <w:szCs w:val="20"/>
        </w:rPr>
      </w:pPr>
    </w:p>
    <w:p w14:paraId="29339CF1" w14:textId="7AD5EED5" w:rsidR="00FF0F28" w:rsidRPr="009E5BA7" w:rsidRDefault="00FF0F28" w:rsidP="00314A5D">
      <w:pPr>
        <w:spacing w:before="120" w:after="120" w:line="240" w:lineRule="auto"/>
        <w:jc w:val="both"/>
        <w:rPr>
          <w:rFonts w:ascii="Arial" w:hAnsi="Arial" w:cs="Arial"/>
          <w:sz w:val="20"/>
          <w:szCs w:val="20"/>
        </w:rPr>
      </w:pPr>
      <w:r w:rsidRPr="009E5BA7">
        <w:rPr>
          <w:rFonts w:ascii="Arial" w:hAnsi="Arial" w:cs="Arial"/>
          <w:sz w:val="20"/>
          <w:szCs w:val="20"/>
        </w:rPr>
        <w:t>Les délais d’exécution</w:t>
      </w:r>
      <w:r w:rsidR="006570F1" w:rsidRPr="009E5BA7">
        <w:rPr>
          <w:rFonts w:ascii="Arial" w:hAnsi="Arial" w:cs="Arial"/>
          <w:sz w:val="20"/>
          <w:szCs w:val="20"/>
        </w:rPr>
        <w:t xml:space="preserve"> spécifiques</w:t>
      </w:r>
      <w:r w:rsidRPr="009E5BA7">
        <w:rPr>
          <w:rFonts w:ascii="Arial" w:hAnsi="Arial" w:cs="Arial"/>
          <w:sz w:val="20"/>
          <w:szCs w:val="20"/>
        </w:rPr>
        <w:t xml:space="preserve"> sont les suivants :</w:t>
      </w:r>
    </w:p>
    <w:p w14:paraId="3C18A497" w14:textId="26E144E5" w:rsidR="00FF0F28" w:rsidRPr="009E5BA7" w:rsidRDefault="00FF0F28" w:rsidP="00B47F3C">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P</w:t>
      </w:r>
      <w:r w:rsidR="006570F1" w:rsidRPr="009E5BA7">
        <w:rPr>
          <w:rFonts w:ascii="Arial" w:hAnsi="Arial" w:cs="Arial"/>
          <w:sz w:val="20"/>
          <w:szCs w:val="20"/>
        </w:rPr>
        <w:t>ériode de p</w:t>
      </w:r>
      <w:r w:rsidRPr="009E5BA7">
        <w:rPr>
          <w:rFonts w:ascii="Arial" w:hAnsi="Arial" w:cs="Arial"/>
          <w:sz w:val="20"/>
          <w:szCs w:val="20"/>
        </w:rPr>
        <w:t xml:space="preserve">réparation : </w:t>
      </w:r>
      <w:r w:rsidR="00D55CF3">
        <w:rPr>
          <w:rFonts w:ascii="Arial" w:hAnsi="Arial" w:cs="Arial"/>
          <w:b/>
          <w:sz w:val="20"/>
          <w:szCs w:val="20"/>
        </w:rPr>
        <w:t>4 SEMAINES</w:t>
      </w:r>
      <w:r w:rsidRPr="009E5BA7">
        <w:rPr>
          <w:rFonts w:ascii="Arial" w:hAnsi="Arial" w:cs="Arial"/>
          <w:sz w:val="20"/>
          <w:szCs w:val="20"/>
        </w:rPr>
        <w:t xml:space="preserve"> </w:t>
      </w:r>
    </w:p>
    <w:p w14:paraId="0FAA4395" w14:textId="4755B51F" w:rsidR="00C67D48" w:rsidRPr="009E5BA7" w:rsidRDefault="006570F1" w:rsidP="00C67D48">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FF0F28" w:rsidRPr="009E5BA7">
        <w:rPr>
          <w:rFonts w:ascii="Arial" w:hAnsi="Arial" w:cs="Arial"/>
          <w:sz w:val="20"/>
          <w:szCs w:val="20"/>
        </w:rPr>
        <w:t xml:space="preserve"> </w:t>
      </w:r>
      <w:r w:rsidR="00D55CF3">
        <w:rPr>
          <w:rFonts w:ascii="Arial" w:hAnsi="Arial" w:cs="Arial"/>
          <w:b/>
          <w:sz w:val="20"/>
          <w:szCs w:val="20"/>
        </w:rPr>
        <w:t>9 SEMAINES</w:t>
      </w:r>
    </w:p>
    <w:p w14:paraId="7B2980B7" w14:textId="1C717E9E" w:rsidR="00FC1B67" w:rsidRPr="000D0F82" w:rsidRDefault="009E5BA7" w:rsidP="00314A5D">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3" w:name="_Toc490591540"/>
      <w:bookmarkStart w:id="84" w:name="_Toc185601599"/>
      <w:r w:rsidRPr="00FF0F28">
        <w:rPr>
          <w:rFonts w:eastAsiaTheme="minorHAnsi"/>
        </w:rPr>
        <w:t>Prolongation des délais d'exécution</w:t>
      </w:r>
      <w:bookmarkEnd w:id="83"/>
      <w:r w:rsidR="00BB1B4F">
        <w:rPr>
          <w:rFonts w:eastAsiaTheme="minorHAnsi"/>
        </w:rPr>
        <w:t xml:space="preserve"> pour intempéries</w:t>
      </w:r>
      <w:bookmarkEnd w:id="84"/>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4EB0811A" w14:textId="334F8741" w:rsidR="00FC1B67" w:rsidRDefault="00FC1B67" w:rsidP="008629FB">
      <w:pPr>
        <w:spacing w:after="120" w:line="240" w:lineRule="auto"/>
        <w:ind w:right="23"/>
        <w:jc w:val="both"/>
        <w:rPr>
          <w:rFonts w:ascii="Arial" w:hAnsi="Arial" w:cs="Arial"/>
          <w:sz w:val="20"/>
          <w:szCs w:val="20"/>
        </w:rPr>
      </w:pPr>
    </w:p>
    <w:p w14:paraId="1A060007" w14:textId="5E4B2585" w:rsidR="00FF0F28" w:rsidRPr="00FF0F28" w:rsidRDefault="00FF0F28" w:rsidP="00314A5D">
      <w:pPr>
        <w:pStyle w:val="Titre2"/>
        <w:spacing w:line="240" w:lineRule="auto"/>
        <w:rPr>
          <w:rFonts w:eastAsiaTheme="minorHAnsi"/>
        </w:rPr>
      </w:pPr>
      <w:bookmarkStart w:id="85" w:name="__RefHeading___Toc450724320"/>
      <w:bookmarkStart w:id="86" w:name="_Toc490591541"/>
      <w:bookmarkStart w:id="87" w:name="_Toc185601600"/>
      <w:r w:rsidRPr="00FF0F28">
        <w:rPr>
          <w:rFonts w:eastAsiaTheme="minorHAnsi"/>
        </w:rPr>
        <w:t>Pénalités</w:t>
      </w:r>
      <w:bookmarkEnd w:id="85"/>
      <w:bookmarkEnd w:id="86"/>
      <w:bookmarkEnd w:id="87"/>
    </w:p>
    <w:p w14:paraId="733BC09E" w14:textId="77777777" w:rsidR="00FF0F28" w:rsidRPr="00FF0F28" w:rsidRDefault="00FF0F28" w:rsidP="00314A5D">
      <w:pPr>
        <w:pStyle w:val="Titre3"/>
        <w:spacing w:line="240" w:lineRule="auto"/>
        <w:rPr>
          <w:rFonts w:eastAsiaTheme="minorHAnsi"/>
        </w:rPr>
      </w:pPr>
      <w:bookmarkStart w:id="88" w:name="_Toc490591542"/>
      <w:bookmarkStart w:id="89" w:name="_Toc185601601"/>
      <w:r w:rsidRPr="00FF0F28">
        <w:rPr>
          <w:rFonts w:eastAsiaTheme="minorHAnsi"/>
        </w:rPr>
        <w:t>Pénalités pour retard ou absence</w:t>
      </w:r>
      <w:bookmarkEnd w:id="88"/>
      <w:bookmarkEnd w:id="89"/>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5D8418E3"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w:t>
      </w:r>
      <w:bookmarkStart w:id="90" w:name="_Hlk155254921"/>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bookmarkEnd w:id="90"/>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1E4FE8B0" w14:textId="207801E8" w:rsidR="00DD6C0C" w:rsidRPr="00FF0F28" w:rsidRDefault="009030CF" w:rsidP="00314A5D">
      <w:pPr>
        <w:tabs>
          <w:tab w:val="left" w:pos="1440"/>
        </w:tabs>
        <w:spacing w:line="240" w:lineRule="auto"/>
        <w:jc w:val="both"/>
        <w:rPr>
          <w:rFonts w:ascii="Arial" w:hAnsi="Arial" w:cs="Arial"/>
          <w:sz w:val="20"/>
          <w:szCs w:val="20"/>
        </w:rPr>
      </w:pPr>
      <w:bookmarkStart w:id="91"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476FE9">
        <w:rPr>
          <w:rFonts w:ascii="Arial" w:hAnsi="Arial" w:cs="Arial"/>
          <w:b/>
          <w:sz w:val="20"/>
          <w:szCs w:val="20"/>
        </w:rPr>
        <w:t>2</w:t>
      </w:r>
      <w:r w:rsidRPr="0082152E">
        <w:rPr>
          <w:rFonts w:ascii="Arial" w:hAnsi="Arial" w:cs="Arial"/>
          <w:b/>
          <w:sz w:val="20"/>
          <w:szCs w:val="20"/>
        </w:rPr>
        <w:t>00</w:t>
      </w:r>
      <w:r w:rsidR="0082152E" w:rsidRPr="0082152E">
        <w:rPr>
          <w:rFonts w:ascii="Arial" w:hAnsi="Arial" w:cs="Arial"/>
          <w:b/>
          <w:sz w:val="20"/>
          <w:szCs w:val="20"/>
        </w:rPr>
        <w:t>€</w:t>
      </w:r>
      <w:r>
        <w:rPr>
          <w:rFonts w:ascii="Arial" w:hAnsi="Arial" w:cs="Arial"/>
          <w:sz w:val="20"/>
          <w:szCs w:val="20"/>
        </w:rPr>
        <w:t xml:space="preserve"> par jour calendaire de retard.</w:t>
      </w:r>
    </w:p>
    <w:bookmarkEnd w:id="91"/>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1D0FBB59"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C2007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absence, et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92" w:name="_Toc490591543"/>
      <w:bookmarkStart w:id="93" w:name="_Toc185601602"/>
      <w:r w:rsidRPr="00FF0F28">
        <w:rPr>
          <w:rFonts w:eastAsiaTheme="minorHAnsi"/>
        </w:rPr>
        <w:lastRenderedPageBreak/>
        <w:t>Pénalités pour infractions aux prescriptions de chantier</w:t>
      </w:r>
      <w:bookmarkEnd w:id="92"/>
      <w:bookmarkEnd w:id="93"/>
    </w:p>
    <w:p w14:paraId="5B086F7A" w14:textId="2575627F"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563728">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5D10ACC6"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563728">
        <w:rPr>
          <w:rFonts w:ascii="Arial" w:hAnsi="Arial" w:cs="Arial"/>
          <w:b/>
          <w:sz w:val="20"/>
          <w:szCs w:val="20"/>
        </w:rPr>
        <w:t>4</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6342A612"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00563728">
        <w:rPr>
          <w:rFonts w:ascii="Arial" w:hAnsi="Arial" w:cs="Arial"/>
          <w:b/>
          <w:sz w:val="20"/>
          <w:szCs w:val="20"/>
        </w:rPr>
        <w:t>3</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3DD89C7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563728">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00291140"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61E38DEC"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4" w:name="_Toc490591544"/>
      <w:bookmarkStart w:id="95" w:name="_Toc185601603"/>
      <w:r w:rsidRPr="00FF0F28">
        <w:rPr>
          <w:rFonts w:eastAsiaTheme="minorHAnsi"/>
        </w:rPr>
        <w:t>Pénalités particulières</w:t>
      </w:r>
      <w:bookmarkEnd w:id="94"/>
      <w:bookmarkEnd w:id="95"/>
    </w:p>
    <w:p w14:paraId="15F0D38E" w14:textId="762FB2CE" w:rsidR="0084577D" w:rsidRDefault="0084577D"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84577D">
        <w:rPr>
          <w:rFonts w:ascii="Arial" w:hAnsi="Arial" w:cs="Arial"/>
          <w:sz w:val="20"/>
          <w:szCs w:val="20"/>
        </w:rPr>
        <w:t>Retard dans la mise en œuvre et l’achèvement de la période de préparation</w:t>
      </w:r>
      <w:r>
        <w:rPr>
          <w:rFonts w:ascii="Arial" w:hAnsi="Arial" w:cs="Arial"/>
          <w:sz w:val="20"/>
          <w:szCs w:val="20"/>
        </w:rPr>
        <w:t xml:space="preserve"> </w:t>
      </w:r>
      <w:r w:rsidRPr="0084577D">
        <w:rPr>
          <w:rFonts w:ascii="Arial" w:hAnsi="Arial" w:cs="Arial"/>
          <w:sz w:val="20"/>
          <w:szCs w:val="20"/>
        </w:rPr>
        <w:t>le Titulaire subira une pénalité forfaitaire journalière, par jour calendaire, égale à 1/100ème du montant toutes taxes comprises du marché ou de la tranche concernée.</w:t>
      </w:r>
    </w:p>
    <w:p w14:paraId="0EAD196A" w14:textId="7FD7E3F1"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563728">
        <w:rPr>
          <w:rFonts w:ascii="Arial" w:hAnsi="Arial" w:cs="Arial"/>
          <w:b/>
          <w:sz w:val="20"/>
          <w:szCs w:val="20"/>
        </w:rPr>
        <w:t>5</w:t>
      </w:r>
      <w:r w:rsidR="0084577D">
        <w:rPr>
          <w:rFonts w:ascii="Arial" w:hAnsi="Arial" w:cs="Arial"/>
          <w:b/>
          <w:sz w:val="20"/>
          <w:szCs w:val="20"/>
        </w:rPr>
        <w:t>0</w:t>
      </w:r>
      <w:r w:rsidRPr="006D2277">
        <w:rPr>
          <w:rFonts w:ascii="Arial" w:hAnsi="Arial" w:cs="Arial"/>
          <w:b/>
          <w:sz w:val="20"/>
          <w:szCs w:val="20"/>
        </w:rPr>
        <w:t>0 €</w:t>
      </w:r>
      <w:r w:rsidRPr="00FF0F28">
        <w:rPr>
          <w:rFonts w:ascii="Arial" w:hAnsi="Arial" w:cs="Arial"/>
          <w:sz w:val="20"/>
          <w:szCs w:val="20"/>
        </w:rPr>
        <w:t xml:space="preserve"> par jour de retard. </w:t>
      </w:r>
    </w:p>
    <w:p w14:paraId="58EDEC49" w14:textId="6A8E7C6E"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842667">
        <w:rPr>
          <w:rFonts w:ascii="Arial" w:hAnsi="Arial" w:cs="Arial"/>
          <w:sz w:val="20"/>
          <w:szCs w:val="20"/>
        </w:rPr>
        <w:t xml:space="preserve"> </w:t>
      </w:r>
      <w:r w:rsidR="00563728">
        <w:rPr>
          <w:rFonts w:ascii="Arial" w:hAnsi="Arial" w:cs="Arial"/>
          <w:sz w:val="20"/>
          <w:szCs w:val="20"/>
        </w:rPr>
        <w:t xml:space="preserve">au-delà de 3 semaines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6" w:name="_Toc490591545"/>
      <w:bookmarkStart w:id="97" w:name="_Toc185601604"/>
      <w:r w:rsidRPr="00FF0F28">
        <w:rPr>
          <w:rFonts w:eastAsiaTheme="minorHAnsi"/>
        </w:rPr>
        <w:t>Pénalités pour retard dans le repliement des installations de chantier et remise en état des lieux</w:t>
      </w:r>
      <w:bookmarkEnd w:id="96"/>
      <w:bookmarkEnd w:id="97"/>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8" w:name="_Toc490591546"/>
      <w:bookmarkStart w:id="99" w:name="_Toc185601605"/>
      <w:r w:rsidRPr="00FF0F28">
        <w:rPr>
          <w:rFonts w:eastAsiaTheme="minorHAnsi"/>
        </w:rPr>
        <w:t>Modalités d’application des pénalités</w:t>
      </w:r>
      <w:bookmarkEnd w:id="98"/>
      <w:bookmarkEnd w:id="99"/>
    </w:p>
    <w:p w14:paraId="5C698ACE" w14:textId="0E2BAA7D" w:rsidR="00FF0F28" w:rsidRDefault="00FF0F28" w:rsidP="00314A5D">
      <w:pPr>
        <w:spacing w:before="120" w:after="120" w:line="240" w:lineRule="auto"/>
        <w:jc w:val="both"/>
        <w:rPr>
          <w:rFonts w:ascii="Arial" w:hAnsi="Arial" w:cs="Arial"/>
          <w:sz w:val="20"/>
          <w:szCs w:val="20"/>
        </w:rPr>
      </w:pPr>
      <w:bookmarkStart w:id="100"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101" w:name="_Toc185601606"/>
      <w:bookmarkEnd w:id="100"/>
      <w:r>
        <w:t>Modalités générales d’exécution</w:t>
      </w:r>
      <w:bookmarkEnd w:id="101"/>
    </w:p>
    <w:p w14:paraId="189DFCCB" w14:textId="77777777" w:rsidR="00FF0F28" w:rsidRPr="00FF0F28" w:rsidRDefault="00FF0F28" w:rsidP="00314A5D">
      <w:pPr>
        <w:pStyle w:val="Titre2"/>
        <w:spacing w:line="240" w:lineRule="auto"/>
        <w:rPr>
          <w:rFonts w:eastAsiaTheme="minorHAnsi"/>
        </w:rPr>
      </w:pPr>
      <w:bookmarkStart w:id="102" w:name="_Toc490591548"/>
      <w:bookmarkStart w:id="103" w:name="_Toc185601607"/>
      <w:r w:rsidRPr="00FF0F28">
        <w:rPr>
          <w:rFonts w:eastAsiaTheme="minorHAnsi"/>
        </w:rPr>
        <w:t>Réglementation en vigueur</w:t>
      </w:r>
      <w:bookmarkEnd w:id="102"/>
      <w:bookmarkEnd w:id="103"/>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4" w:name="_Toc490591549"/>
      <w:bookmarkStart w:id="105" w:name="_Toc185601608"/>
      <w:r w:rsidRPr="00FF0F28">
        <w:rPr>
          <w:rFonts w:eastAsiaTheme="minorHAnsi"/>
        </w:rPr>
        <w:lastRenderedPageBreak/>
        <w:t>Etat et connaissance du site</w:t>
      </w:r>
      <w:bookmarkEnd w:id="104"/>
      <w:bookmarkEnd w:id="105"/>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6" w:name="_Ref453695674"/>
      <w:bookmarkStart w:id="107" w:name="_Toc490591550"/>
      <w:bookmarkStart w:id="108" w:name="_Toc185601609"/>
      <w:r w:rsidRPr="00FF0F28">
        <w:rPr>
          <w:rFonts w:eastAsiaTheme="minorHAnsi"/>
        </w:rPr>
        <w:t>Ordres de service</w:t>
      </w:r>
      <w:bookmarkEnd w:id="106"/>
      <w:bookmarkEnd w:id="107"/>
      <w:bookmarkEnd w:id="108"/>
    </w:p>
    <w:p w14:paraId="70BF6BE0" w14:textId="6DC205A8"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79496095" w14:textId="1A8E062D" w:rsidR="00314470" w:rsidRPr="00FF0F28" w:rsidRDefault="00314470" w:rsidP="00314A5D">
      <w:pPr>
        <w:spacing w:before="120" w:after="120" w:line="240" w:lineRule="auto"/>
        <w:jc w:val="both"/>
        <w:rPr>
          <w:rFonts w:ascii="Arial" w:hAnsi="Arial" w:cs="Arial"/>
          <w:sz w:val="20"/>
          <w:szCs w:val="20"/>
        </w:rPr>
      </w:pPr>
      <w:bookmarkStart w:id="109"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p>
    <w:bookmarkEnd w:id="109"/>
    <w:p w14:paraId="6291EB32" w14:textId="77777777" w:rsidR="00314470" w:rsidRDefault="00314470" w:rsidP="00314A5D">
      <w:pPr>
        <w:spacing w:before="120" w:after="120" w:line="240" w:lineRule="auto"/>
        <w:jc w:val="both"/>
        <w:rPr>
          <w:rFonts w:ascii="Arial" w:hAnsi="Arial" w:cs="Arial"/>
          <w:sz w:val="20"/>
          <w:szCs w:val="20"/>
        </w:rPr>
      </w:pP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 notification des ordres de service étant faite dans les conditions de l’article 3.1 du CCAG/Travaux, l’accusé de réception détenu par le Maître d’œuvre, qu’il soit postal ou électronique, fait seul foi.</w:t>
      </w:r>
    </w:p>
    <w:p w14:paraId="10F7B9DD" w14:textId="0F59028A" w:rsidR="00FF0F28" w:rsidRPr="00FF0F28" w:rsidRDefault="00FF0F28" w:rsidP="00314A5D">
      <w:pPr>
        <w:pStyle w:val="Titre2"/>
        <w:spacing w:line="240" w:lineRule="auto"/>
        <w:rPr>
          <w:rFonts w:eastAsiaTheme="minorHAnsi"/>
        </w:rPr>
      </w:pPr>
      <w:bookmarkStart w:id="110" w:name="_Toc490591551"/>
      <w:bookmarkStart w:id="111" w:name="_Toc185601610"/>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10"/>
      <w:bookmarkEnd w:id="111"/>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12" w:name="__RefHeading___Toc450724331"/>
      <w:bookmarkStart w:id="113" w:name="_Toc490591552"/>
      <w:bookmarkStart w:id="114" w:name="_Toc185601611"/>
      <w:r w:rsidRPr="00FF0F28">
        <w:rPr>
          <w:rFonts w:eastAsiaTheme="minorHAnsi"/>
        </w:rPr>
        <w:t>Sous-traitan</w:t>
      </w:r>
      <w:bookmarkEnd w:id="112"/>
      <w:bookmarkEnd w:id="113"/>
      <w:r w:rsidR="00FF0B5F">
        <w:rPr>
          <w:rFonts w:eastAsiaTheme="minorHAnsi"/>
        </w:rPr>
        <w:t>ce</w:t>
      </w:r>
      <w:bookmarkEnd w:id="114"/>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36360F29"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r w:rsidR="009B41AD" w:rsidRPr="00FF0F28">
        <w:rPr>
          <w:rFonts w:eastAsiaTheme="minorHAnsi" w:cs="Arial"/>
          <w:sz w:val="20"/>
          <w:szCs w:val="20"/>
          <w:lang w:eastAsia="en-US"/>
        </w:rPr>
        <w:t>autoliquidation</w:t>
      </w:r>
      <w:r w:rsidRPr="00FF0F28">
        <w:rPr>
          <w:rFonts w:eastAsiaTheme="minorHAnsi" w:cs="Arial"/>
          <w:sz w:val="20"/>
          <w:szCs w:val="20"/>
          <w:lang w:eastAsia="en-US"/>
        </w:rPr>
        <w:t xml:space="preserve">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272C7416" w:rsid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lastRenderedPageBreak/>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5" w:name="_Ref453695680"/>
      <w:bookmarkStart w:id="116" w:name="_Toc490591553"/>
      <w:bookmarkStart w:id="117" w:name="_Toc185601612"/>
      <w:r w:rsidRPr="00FF0F28">
        <w:rPr>
          <w:rFonts w:eastAsiaTheme="minorHAnsi"/>
        </w:rPr>
        <w:t>Protection de la main d’œuvre et des conditions de travail</w:t>
      </w:r>
      <w:bookmarkEnd w:id="115"/>
      <w:bookmarkEnd w:id="116"/>
      <w:bookmarkEnd w:id="117"/>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8" w:name="_Ref453695685"/>
      <w:bookmarkStart w:id="119" w:name="_Toc490591554"/>
      <w:bookmarkStart w:id="120" w:name="_Toc185601613"/>
      <w:r w:rsidRPr="00FF0F28">
        <w:rPr>
          <w:rFonts w:eastAsiaTheme="minorHAnsi"/>
        </w:rPr>
        <w:t>Protection de l’environnement</w:t>
      </w:r>
      <w:bookmarkEnd w:id="118"/>
      <w:bookmarkEnd w:id="119"/>
      <w:bookmarkEnd w:id="120"/>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21" w:name="_Toc490591555"/>
      <w:bookmarkStart w:id="122" w:name="_Toc185601614"/>
      <w:r w:rsidRPr="00FF0F28">
        <w:rPr>
          <w:rFonts w:eastAsiaTheme="minorHAnsi"/>
        </w:rPr>
        <w:lastRenderedPageBreak/>
        <w:t xml:space="preserve">Dispositions relatives à la lutte contre le travail </w:t>
      </w:r>
      <w:bookmarkEnd w:id="121"/>
      <w:r w:rsidR="00FF0B5F">
        <w:rPr>
          <w:rFonts w:eastAsiaTheme="minorHAnsi"/>
        </w:rPr>
        <w:t>illégal</w:t>
      </w:r>
      <w:bookmarkEnd w:id="122"/>
    </w:p>
    <w:p w14:paraId="66FD4FFE" w14:textId="77777777" w:rsidR="00FF0F28" w:rsidRPr="00FF0F28" w:rsidRDefault="00FF0F28" w:rsidP="00314A5D">
      <w:pPr>
        <w:pStyle w:val="Titre3"/>
        <w:spacing w:line="240" w:lineRule="auto"/>
        <w:rPr>
          <w:rFonts w:eastAsiaTheme="minorHAnsi"/>
        </w:rPr>
      </w:pPr>
      <w:bookmarkStart w:id="123" w:name="_Toc185601615"/>
      <w:r w:rsidRPr="00FF0F28">
        <w:rPr>
          <w:rFonts w:eastAsiaTheme="minorHAnsi"/>
        </w:rPr>
        <w:t>Obligation d’identification des travailleurs</w:t>
      </w:r>
      <w:bookmarkEnd w:id="123"/>
    </w:p>
    <w:p w14:paraId="1EF2AC7A" w14:textId="0E7D3EE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ces derniers</w:t>
      </w:r>
      <w:r w:rsidR="00F3469E">
        <w:rPr>
          <w:rFonts w:eastAsiaTheme="minorHAnsi" w:cs="Arial"/>
          <w:sz w:val="20"/>
          <w:szCs w:val="20"/>
          <w:lang w:eastAsia="en-US"/>
        </w:rPr>
        <w:t>,</w:t>
      </w:r>
      <w:r w:rsidRPr="00FF0F28">
        <w:rPr>
          <w:rFonts w:eastAsiaTheme="minorHAnsi" w:cs="Arial"/>
          <w:sz w:val="20"/>
          <w:szCs w:val="20"/>
          <w:lang w:eastAsia="en-US"/>
        </w:rPr>
        <w:t xml:space="preserve"> tout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4" w:name="_Toc185601616"/>
      <w:r w:rsidRPr="00FF0F28">
        <w:rPr>
          <w:rFonts w:eastAsiaTheme="minorHAnsi"/>
        </w:rPr>
        <w:t>Lutte contre le travail dissimulé</w:t>
      </w:r>
      <w:bookmarkEnd w:id="124"/>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5" w:name="_Toc185601617"/>
      <w:r w:rsidRPr="00FF0F28">
        <w:rPr>
          <w:rFonts w:eastAsiaTheme="minorHAnsi"/>
        </w:rPr>
        <w:t>Emploi de travailleurs étrangers ou détachés</w:t>
      </w:r>
      <w:bookmarkEnd w:id="125"/>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6" w:name="__RefHeading___Toc450724335"/>
      <w:bookmarkStart w:id="127" w:name="_Toc490591556"/>
      <w:bookmarkStart w:id="128" w:name="_Toc185601618"/>
      <w:r>
        <w:rPr>
          <w:rFonts w:eastAsiaTheme="minorHAnsi"/>
        </w:rPr>
        <w:t>Provenance, qualité, contrôle et prise en charge des matériaux et produits</w:t>
      </w:r>
      <w:bookmarkEnd w:id="126"/>
      <w:bookmarkEnd w:id="127"/>
      <w:bookmarkEnd w:id="128"/>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9" w:name="__RefHeading___Toc450724336"/>
      <w:bookmarkStart w:id="130" w:name="_Toc490591557"/>
      <w:bookmarkStart w:id="131" w:name="_Toc185601619"/>
      <w:r>
        <w:rPr>
          <w:rFonts w:eastAsiaTheme="minorHAnsi"/>
        </w:rPr>
        <w:t>Préparation, coordination et exécution des travaux</w:t>
      </w:r>
      <w:bookmarkEnd w:id="129"/>
      <w:bookmarkEnd w:id="130"/>
      <w:bookmarkEnd w:id="131"/>
    </w:p>
    <w:p w14:paraId="7788C7DA" w14:textId="1745734F" w:rsidR="00FF0F28" w:rsidRPr="00FF0F28" w:rsidRDefault="00FF0F28" w:rsidP="00314A5D">
      <w:pPr>
        <w:pStyle w:val="Titre2"/>
        <w:spacing w:line="240" w:lineRule="auto"/>
        <w:rPr>
          <w:rFonts w:eastAsiaTheme="minorHAnsi"/>
        </w:rPr>
      </w:pPr>
      <w:bookmarkStart w:id="132" w:name="__RefHeading___Toc450724337"/>
      <w:bookmarkStart w:id="133" w:name="_Toc490591558"/>
      <w:bookmarkStart w:id="134" w:name="_Toc185601620"/>
      <w:r w:rsidRPr="00FF0F28">
        <w:rPr>
          <w:rFonts w:eastAsiaTheme="minorHAnsi"/>
        </w:rPr>
        <w:t>Période de préparation</w:t>
      </w:r>
      <w:bookmarkEnd w:id="132"/>
      <w:bookmarkEnd w:id="133"/>
      <w:bookmarkEnd w:id="134"/>
    </w:p>
    <w:p w14:paraId="0ED7D631" w14:textId="61A740C1"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w:t>
      </w:r>
      <w:r w:rsidR="009771D6">
        <w:rPr>
          <w:rFonts w:eastAsiaTheme="minorHAnsi" w:cs="Arial"/>
          <w:sz w:val="20"/>
          <w:szCs w:val="20"/>
          <w:lang w:eastAsia="en-US"/>
        </w:rPr>
        <w:t>S</w:t>
      </w:r>
      <w:r w:rsidRPr="004128D0">
        <w:rPr>
          <w:rFonts w:eastAsiaTheme="minorHAnsi" w:cs="Arial"/>
          <w:sz w:val="20"/>
          <w:szCs w:val="20"/>
          <w:lang w:eastAsia="en-US"/>
        </w:rPr>
        <w:t xml:space="preserve">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9B41AD">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5"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5"/>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lastRenderedPageBreak/>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170CE6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9B41AD">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6" w:name="_Toc490591559"/>
      <w:bookmarkStart w:id="137" w:name="_Toc185601621"/>
      <w:r w:rsidRPr="00FF0F28">
        <w:rPr>
          <w:rFonts w:eastAsiaTheme="minorHAnsi"/>
        </w:rPr>
        <w:t>Plans d’exécution, notes de calculs, études de détail, de synthèse et autres</w:t>
      </w:r>
      <w:bookmarkEnd w:id="136"/>
      <w:bookmarkEnd w:id="137"/>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8" w:name="__RefHeading___Toc450724340"/>
      <w:bookmarkStart w:id="139"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40" w:name="_Toc185601622"/>
      <w:r w:rsidRPr="00FF0F28">
        <w:rPr>
          <w:rFonts w:eastAsiaTheme="minorHAnsi"/>
        </w:rPr>
        <w:lastRenderedPageBreak/>
        <w:t>Organisation - Hygiène et sécurité des chantiers</w:t>
      </w:r>
      <w:bookmarkEnd w:id="138"/>
      <w:bookmarkEnd w:id="139"/>
      <w:bookmarkEnd w:id="140"/>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78B68420" w:rsidR="00A80B1B" w:rsidRPr="00037523"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41" w:name="_Toc185601623"/>
      <w:r>
        <w:rPr>
          <w:rFonts w:eastAsiaTheme="minorHAnsi"/>
        </w:rPr>
        <w:t>Risques particuliers</w:t>
      </w:r>
      <w:bookmarkEnd w:id="141"/>
    </w:p>
    <w:p w14:paraId="2E238F71" w14:textId="788EFF80" w:rsidR="00A80B1B" w:rsidRDefault="003243C5" w:rsidP="00A80B1B">
      <w:pPr>
        <w:spacing w:after="120" w:line="232" w:lineRule="exact"/>
        <w:ind w:right="23"/>
        <w:jc w:val="both"/>
        <w:rPr>
          <w:rFonts w:ascii="Arial" w:hAnsi="Arial" w:cs="Arial"/>
          <w:sz w:val="20"/>
          <w:szCs w:val="20"/>
        </w:rPr>
      </w:pPr>
      <w:r>
        <w:rPr>
          <w:rFonts w:ascii="Arial" w:hAnsi="Arial" w:cs="Arial"/>
          <w:sz w:val="20"/>
          <w:szCs w:val="20"/>
        </w:rPr>
        <w:t>Le Titulaire est informé</w:t>
      </w:r>
      <w:r w:rsidRPr="003243C5">
        <w:rPr>
          <w:rFonts w:ascii="Arial" w:hAnsi="Arial" w:cs="Arial"/>
          <w:sz w:val="20"/>
          <w:szCs w:val="20"/>
        </w:rPr>
        <w:t xml:space="preserve"> que l’environnement du </w:t>
      </w:r>
      <w:r>
        <w:rPr>
          <w:rFonts w:ascii="Arial" w:hAnsi="Arial" w:cs="Arial"/>
          <w:sz w:val="20"/>
          <w:szCs w:val="20"/>
        </w:rPr>
        <w:t>Pouvoir Adjudicateur</w:t>
      </w:r>
      <w:r w:rsidRPr="003243C5">
        <w:rPr>
          <w:rFonts w:ascii="Arial" w:hAnsi="Arial" w:cs="Arial"/>
          <w:sz w:val="20"/>
          <w:szCs w:val="20"/>
        </w:rPr>
        <w:t xml:space="preserve"> peut exposer à des risques dont les mesures se retrouvent</w:t>
      </w:r>
      <w:r>
        <w:rPr>
          <w:rFonts w:ascii="Arial" w:hAnsi="Arial" w:cs="Arial"/>
          <w:sz w:val="20"/>
          <w:szCs w:val="20"/>
        </w:rPr>
        <w:t>, en ce qui concerne les sites du CHU de Toulouse et de l’IUCT-</w:t>
      </w:r>
      <w:r w:rsidR="009B41AD">
        <w:rPr>
          <w:rFonts w:ascii="Arial" w:hAnsi="Arial" w:cs="Arial"/>
          <w:sz w:val="20"/>
          <w:szCs w:val="20"/>
        </w:rPr>
        <w:t>Oncopole</w:t>
      </w:r>
      <w:r>
        <w:rPr>
          <w:rFonts w:ascii="Arial" w:hAnsi="Arial" w:cs="Arial"/>
          <w:sz w:val="20"/>
          <w:szCs w:val="20"/>
        </w:rPr>
        <w:t>,</w:t>
      </w:r>
      <w:r w:rsidRPr="003243C5">
        <w:rPr>
          <w:rFonts w:ascii="Arial" w:hAnsi="Arial" w:cs="Arial"/>
          <w:sz w:val="20"/>
          <w:szCs w:val="20"/>
        </w:rPr>
        <w:t xml:space="preserve"> dans le document </w:t>
      </w:r>
      <w:r>
        <w:rPr>
          <w:rFonts w:ascii="Arial" w:hAnsi="Arial" w:cs="Arial"/>
          <w:sz w:val="20"/>
          <w:szCs w:val="20"/>
        </w:rPr>
        <w:t xml:space="preserve">contractuel </w:t>
      </w:r>
      <w:r w:rsidRPr="003243C5">
        <w:rPr>
          <w:rFonts w:ascii="Arial" w:hAnsi="Arial" w:cs="Arial"/>
          <w:sz w:val="20"/>
          <w:szCs w:val="20"/>
        </w:rPr>
        <w:t>« Mesures générales de prévention applica</w:t>
      </w:r>
      <w:r>
        <w:rPr>
          <w:rFonts w:ascii="Arial" w:hAnsi="Arial" w:cs="Arial"/>
          <w:sz w:val="20"/>
          <w:szCs w:val="20"/>
        </w:rPr>
        <w:t>bles aux Hôpitaux de Toulouse ».</w:t>
      </w:r>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0CF7BA49"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42" w:name="_Toc490591561"/>
      <w:bookmarkStart w:id="143" w:name="_Toc185601624"/>
      <w:r w:rsidRPr="00FF0F28">
        <w:rPr>
          <w:rFonts w:eastAsiaTheme="minorHAnsi"/>
        </w:rPr>
        <w:lastRenderedPageBreak/>
        <w:t>Interventions en site occupé et en exploitation</w:t>
      </w:r>
      <w:bookmarkEnd w:id="142"/>
      <w:bookmarkEnd w:id="143"/>
    </w:p>
    <w:p w14:paraId="3FEB672E" w14:textId="77777777" w:rsidR="00FF0F28" w:rsidRPr="00FF0F28" w:rsidRDefault="00FF0F28" w:rsidP="00314A5D">
      <w:pPr>
        <w:pStyle w:val="Titre3"/>
        <w:spacing w:line="240" w:lineRule="auto"/>
        <w:rPr>
          <w:rFonts w:eastAsiaTheme="minorHAnsi"/>
        </w:rPr>
      </w:pPr>
      <w:bookmarkStart w:id="144" w:name="_Toc490591562"/>
      <w:bookmarkStart w:id="145" w:name="_Toc185601625"/>
      <w:r w:rsidRPr="00FF0F28">
        <w:rPr>
          <w:rFonts w:eastAsiaTheme="minorHAnsi"/>
        </w:rPr>
        <w:t>Demandes de coupures de réseaux</w:t>
      </w:r>
      <w:bookmarkEnd w:id="144"/>
      <w:bookmarkEnd w:id="145"/>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6" w:name="_Toc490591563"/>
      <w:bookmarkStart w:id="147" w:name="_Toc185601626"/>
      <w:r w:rsidRPr="00FF0F28">
        <w:rPr>
          <w:rFonts w:eastAsiaTheme="minorHAnsi"/>
        </w:rPr>
        <w:t>Basculement des installations avec coupure sur le réseau électrique</w:t>
      </w:r>
      <w:bookmarkEnd w:id="146"/>
      <w:bookmarkEnd w:id="147"/>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8" w:name="_Toc490591564"/>
      <w:bookmarkStart w:id="149" w:name="_Toc185601627"/>
      <w:r w:rsidRPr="00FF0F28">
        <w:rPr>
          <w:rFonts w:eastAsiaTheme="minorHAnsi"/>
        </w:rPr>
        <w:t>Réalisation d’essais impactant le fonctionnement hospitalier</w:t>
      </w:r>
      <w:bookmarkEnd w:id="148"/>
      <w:bookmarkEnd w:id="149"/>
    </w:p>
    <w:p w14:paraId="58C40708" w14:textId="16B24356" w:rsidR="005756CA"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8967980" w14:textId="77777777" w:rsidR="005756CA" w:rsidRDefault="005756CA" w:rsidP="005756CA">
      <w:pPr>
        <w:pStyle w:val="Titre2"/>
        <w:numPr>
          <w:ilvl w:val="1"/>
          <w:numId w:val="29"/>
        </w:numPr>
        <w:ind w:left="1286"/>
      </w:pPr>
      <w:bookmarkStart w:id="150" w:name="_Hlk139552731"/>
      <w:bookmarkStart w:id="151" w:name="_Toc185601628"/>
      <w:r>
        <w:t>Clause sociale d’insertion obligatoire</w:t>
      </w:r>
      <w:bookmarkEnd w:id="151"/>
    </w:p>
    <w:p w14:paraId="2BBE0DED" w14:textId="491329A5" w:rsidR="005756CA" w:rsidRPr="000D0F82" w:rsidRDefault="00225E06" w:rsidP="000D0F82">
      <w:pPr>
        <w:jc w:val="both"/>
        <w:rPr>
          <w:rFonts w:ascii="Arial" w:hAnsi="Arial" w:cs="Arial"/>
          <w:sz w:val="20"/>
          <w:szCs w:val="20"/>
        </w:rPr>
      </w:pPr>
      <w:r>
        <w:rPr>
          <w:rFonts w:ascii="Arial" w:hAnsi="Arial" w:cs="Arial"/>
          <w:sz w:val="20"/>
          <w:szCs w:val="20"/>
        </w:rPr>
        <w:t>Sans objet</w:t>
      </w:r>
      <w:bookmarkEnd w:id="150"/>
    </w:p>
    <w:p w14:paraId="1B812F39" w14:textId="7C6B838D" w:rsidR="00FF0F28" w:rsidRPr="00917966" w:rsidRDefault="00917966" w:rsidP="00314A5D">
      <w:pPr>
        <w:pStyle w:val="Titre1"/>
        <w:spacing w:line="240" w:lineRule="auto"/>
        <w:rPr>
          <w:rFonts w:eastAsiaTheme="minorHAnsi"/>
        </w:rPr>
      </w:pPr>
      <w:bookmarkStart w:id="152" w:name="__RefHeading___Toc450724345"/>
      <w:bookmarkStart w:id="153" w:name="_Toc185601629"/>
      <w:r>
        <w:rPr>
          <w:rFonts w:eastAsiaTheme="minorHAnsi"/>
        </w:rPr>
        <w:t>Autres obligations du Titulaire</w:t>
      </w:r>
      <w:bookmarkEnd w:id="153"/>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54" w:name="_Toc185601630"/>
      <w:r w:rsidR="00917966">
        <w:rPr>
          <w:rFonts w:eastAsiaTheme="minorHAnsi"/>
        </w:rPr>
        <w:t>Changements affectant le Titulaire</w:t>
      </w:r>
      <w:bookmarkEnd w:id="154"/>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55" w:name="_Toc469492295"/>
      <w:r w:rsidRPr="00FF0F28">
        <w:rPr>
          <w:rFonts w:eastAsiaTheme="minorHAnsi"/>
        </w:rPr>
        <w:lastRenderedPageBreak/>
        <w:t xml:space="preserve"> </w:t>
      </w:r>
      <w:bookmarkStart w:id="156" w:name="_Toc490591567"/>
      <w:bookmarkStart w:id="157" w:name="_Toc185601631"/>
      <w:r w:rsidRPr="00FF0F28">
        <w:rPr>
          <w:rFonts w:eastAsiaTheme="minorHAnsi"/>
        </w:rPr>
        <w:t>Discrétion et confidentialité</w:t>
      </w:r>
      <w:bookmarkEnd w:id="156"/>
      <w:bookmarkEnd w:id="157"/>
    </w:p>
    <w:bookmarkEnd w:id="155"/>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8" w:name="_Toc469492296"/>
      <w:r w:rsidRPr="00FF0F28">
        <w:rPr>
          <w:rFonts w:eastAsiaTheme="minorHAnsi"/>
        </w:rPr>
        <w:t xml:space="preserve"> </w:t>
      </w:r>
      <w:bookmarkStart w:id="159" w:name="_Toc490591568"/>
      <w:bookmarkStart w:id="160" w:name="_Toc185601632"/>
      <w:r w:rsidRPr="00FF0F28">
        <w:rPr>
          <w:rFonts w:eastAsiaTheme="minorHAnsi"/>
        </w:rPr>
        <w:t>Obligation de sécurité</w:t>
      </w:r>
      <w:bookmarkEnd w:id="159"/>
      <w:bookmarkEnd w:id="160"/>
    </w:p>
    <w:bookmarkEnd w:id="158"/>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61" w:name="_Toc469492297"/>
      <w:r w:rsidRPr="00FF0F28">
        <w:rPr>
          <w:rFonts w:eastAsiaTheme="minorHAnsi"/>
        </w:rPr>
        <w:t xml:space="preserve"> </w:t>
      </w:r>
      <w:bookmarkStart w:id="162" w:name="_Toc490591569"/>
      <w:bookmarkStart w:id="163" w:name="_Toc185601633"/>
      <w:r w:rsidRPr="00FF0F28">
        <w:rPr>
          <w:rFonts w:eastAsiaTheme="minorHAnsi"/>
        </w:rPr>
        <w:t>Obligation de conseil</w:t>
      </w:r>
      <w:bookmarkEnd w:id="162"/>
      <w:bookmarkEnd w:id="163"/>
    </w:p>
    <w:bookmarkEnd w:id="161"/>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64" w:name="_Toc185601634"/>
      <w:bookmarkEnd w:id="152"/>
      <w:r>
        <w:rPr>
          <w:rFonts w:eastAsiaTheme="minorHAnsi"/>
        </w:rPr>
        <w:t>Contrôle et réception des travaux</w:t>
      </w:r>
      <w:bookmarkEnd w:id="164"/>
    </w:p>
    <w:p w14:paraId="3B799234" w14:textId="77777777" w:rsidR="00FF0F28" w:rsidRPr="00FF0F28" w:rsidRDefault="00FF0F28" w:rsidP="00314A5D">
      <w:pPr>
        <w:pStyle w:val="Titre2"/>
        <w:spacing w:line="240" w:lineRule="auto"/>
        <w:rPr>
          <w:rFonts w:eastAsiaTheme="minorHAnsi"/>
        </w:rPr>
      </w:pPr>
      <w:bookmarkStart w:id="165" w:name="__RefHeading___Toc450724346"/>
      <w:bookmarkStart w:id="166" w:name="_Toc490591571"/>
      <w:bookmarkStart w:id="167" w:name="_Toc185601635"/>
      <w:r w:rsidRPr="00FF0F28">
        <w:rPr>
          <w:rFonts w:eastAsiaTheme="minorHAnsi"/>
        </w:rPr>
        <w:t>Essais et contrôles des ouvrages en cours de travaux</w:t>
      </w:r>
      <w:bookmarkEnd w:id="165"/>
      <w:bookmarkEnd w:id="166"/>
      <w:bookmarkEnd w:id="167"/>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8" w:name="_Toc490591572"/>
      <w:bookmarkStart w:id="169" w:name="_Ref4423021"/>
      <w:bookmarkStart w:id="170" w:name="_Toc185601636"/>
      <w:r w:rsidRPr="00FF0F28">
        <w:rPr>
          <w:rFonts w:eastAsiaTheme="minorHAnsi"/>
        </w:rPr>
        <w:t>Réception</w:t>
      </w:r>
      <w:bookmarkEnd w:id="168"/>
      <w:bookmarkEnd w:id="169"/>
      <w:bookmarkEnd w:id="170"/>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71" w:name="_Ref453695627"/>
      <w:r w:rsidRPr="00FF0F28">
        <w:rPr>
          <w:rFonts w:eastAsiaTheme="minorHAnsi"/>
        </w:rPr>
        <w:t xml:space="preserve"> </w:t>
      </w:r>
      <w:bookmarkStart w:id="172" w:name="_Toc490591573"/>
      <w:bookmarkStart w:id="173" w:name="_Toc185601637"/>
      <w:r w:rsidRPr="00FF0F28">
        <w:rPr>
          <w:rFonts w:eastAsiaTheme="minorHAnsi"/>
        </w:rPr>
        <w:t>Délai de levée des réserves</w:t>
      </w:r>
      <w:bookmarkEnd w:id="171"/>
      <w:bookmarkEnd w:id="172"/>
      <w:bookmarkEnd w:id="173"/>
    </w:p>
    <w:p w14:paraId="3BC55E35" w14:textId="6B0A49C3" w:rsidR="00FF0F28" w:rsidRPr="00FF0F28" w:rsidRDefault="00FF0F28" w:rsidP="00B60570">
      <w:pPr>
        <w:pStyle w:val="Corpsdetexte2"/>
        <w:shd w:val="clear" w:color="auto" w:fill="FFFFFF" w:themeFill="background1"/>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malfaçons ayant fait l’objet</w:t>
      </w:r>
      <w:r w:rsidR="00674A6E">
        <w:rPr>
          <w:rFonts w:eastAsiaTheme="minorHAnsi" w:cs="Arial"/>
          <w:sz w:val="20"/>
          <w:szCs w:val="20"/>
          <w:lang w:eastAsia="en-US"/>
        </w:rPr>
        <w:t xml:space="preserve"> de réserves, dans un </w:t>
      </w:r>
      <w:r w:rsidR="00674A6E" w:rsidRPr="00B60570">
        <w:rPr>
          <w:rFonts w:eastAsiaTheme="minorHAnsi" w:cs="Arial"/>
          <w:sz w:val="20"/>
          <w:szCs w:val="20"/>
          <w:lang w:eastAsia="en-US"/>
        </w:rPr>
        <w:t>délai d’</w:t>
      </w:r>
      <w:r w:rsidR="008753A3" w:rsidRPr="00B60570">
        <w:rPr>
          <w:rFonts w:eastAsiaTheme="minorHAnsi" w:cs="Arial"/>
          <w:sz w:val="20"/>
          <w:szCs w:val="20"/>
          <w:lang w:eastAsia="en-US"/>
        </w:rPr>
        <w:t>un (1)</w:t>
      </w:r>
      <w:r w:rsidRPr="00B60570">
        <w:rPr>
          <w:rFonts w:eastAsiaTheme="minorHAnsi" w:cs="Arial"/>
          <w:sz w:val="20"/>
          <w:szCs w:val="20"/>
          <w:lang w:eastAsia="en-US"/>
        </w:rPr>
        <w:t xml:space="preserve"> mois maximum suivant la date fixée pour l’achèvement des travaux.</w:t>
      </w:r>
    </w:p>
    <w:p w14:paraId="68E2D130" w14:textId="18981B92"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2AD4D5A1" w14:textId="1F82C10A" w:rsidR="00037523" w:rsidRPr="00FF0F28" w:rsidRDefault="00037523" w:rsidP="00037523">
      <w:pPr>
        <w:pStyle w:val="Titre2"/>
        <w:spacing w:line="240" w:lineRule="auto"/>
        <w:rPr>
          <w:rFonts w:eastAsiaTheme="minorHAnsi"/>
        </w:rPr>
      </w:pPr>
      <w:bookmarkStart w:id="174" w:name="_Toc490591574"/>
      <w:bookmarkStart w:id="175" w:name="_Toc185601638"/>
      <w:r>
        <w:rPr>
          <w:rFonts w:eastAsiaTheme="minorHAnsi"/>
        </w:rPr>
        <w:t>Mise à disposition</w:t>
      </w:r>
      <w:bookmarkEnd w:id="175"/>
    </w:p>
    <w:bookmarkEnd w:id="174"/>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Avant chaque mise à disposition d’ouvrage ou partie d’ouvrage l’entrepreneur réalisera à ses frais un état des lieux en présence d’un huissier de justice, d’un représentant de la maîtrise d’œuvre, d’un </w:t>
      </w:r>
      <w:r w:rsidRPr="00FF0F28">
        <w:rPr>
          <w:rFonts w:eastAsiaTheme="minorHAnsi" w:cs="Arial"/>
          <w:sz w:val="20"/>
          <w:szCs w:val="20"/>
          <w:lang w:eastAsia="en-US"/>
        </w:rPr>
        <w:lastRenderedPageBreak/>
        <w:t>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6" w:name="_Toc490591575"/>
      <w:bookmarkStart w:id="177" w:name="_Toc185601639"/>
      <w:r w:rsidRPr="00FF0F28">
        <w:rPr>
          <w:rFonts w:eastAsiaTheme="minorHAnsi"/>
        </w:rPr>
        <w:t>Documents fournis après exécution</w:t>
      </w:r>
      <w:bookmarkEnd w:id="176"/>
      <w:bookmarkEnd w:id="177"/>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24ED6B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informatique (en trois exemplaires sur </w:t>
      </w:r>
      <w:r w:rsidR="00B10FDD">
        <w:rPr>
          <w:rFonts w:eastAsiaTheme="minorHAnsi" w:cs="Arial"/>
          <w:sz w:val="20"/>
          <w:szCs w:val="20"/>
          <w:lang w:eastAsia="en-US"/>
        </w:rPr>
        <w:t>clés USB</w:t>
      </w:r>
      <w:r w:rsidRPr="00FF0F28">
        <w:rPr>
          <w:rFonts w:eastAsiaTheme="minorHAnsi" w:cs="Arial"/>
          <w:sz w:val="20"/>
          <w:szCs w:val="20"/>
          <w:lang w:eastAsia="en-US"/>
        </w:rPr>
        <w:t>). Le support informatique comprendra impérativement une version pdf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8" w:name="_Toc490591576"/>
      <w:bookmarkStart w:id="179" w:name="_Toc185601640"/>
      <w:r w:rsidRPr="00FF0F28">
        <w:rPr>
          <w:rFonts w:eastAsiaTheme="minorHAnsi"/>
        </w:rPr>
        <w:t>Délais de garantie</w:t>
      </w:r>
      <w:bookmarkEnd w:id="178"/>
      <w:bookmarkEnd w:id="179"/>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2ED3FCD7" w:rsidR="002E49A4" w:rsidRPr="00FF0F28"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5621AB4B" w14:textId="77777777" w:rsidR="00FF0F28" w:rsidRPr="00FF0F28" w:rsidRDefault="00FF0F28" w:rsidP="00314A5D">
      <w:pPr>
        <w:pStyle w:val="Titre2"/>
        <w:spacing w:line="240" w:lineRule="auto"/>
        <w:rPr>
          <w:rFonts w:eastAsiaTheme="minorHAnsi"/>
        </w:rPr>
      </w:pPr>
      <w:bookmarkStart w:id="180" w:name="_Ref453695780"/>
      <w:r w:rsidRPr="00FF0F28">
        <w:rPr>
          <w:rFonts w:eastAsiaTheme="minorHAnsi"/>
        </w:rPr>
        <w:t xml:space="preserve"> </w:t>
      </w:r>
      <w:bookmarkStart w:id="181" w:name="_Toc490591577"/>
      <w:bookmarkStart w:id="182" w:name="_Toc185601641"/>
      <w:r w:rsidRPr="00FF0F28">
        <w:rPr>
          <w:rFonts w:eastAsiaTheme="minorHAnsi"/>
        </w:rPr>
        <w:t>Assurances</w:t>
      </w:r>
      <w:bookmarkEnd w:id="180"/>
      <w:bookmarkEnd w:id="181"/>
      <w:bookmarkEnd w:id="182"/>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3"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3"/>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0234EF46" w14:textId="0AEFAC84"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4" w:name="_Toc490591578"/>
      <w:bookmarkStart w:id="185" w:name="_Toc185601642"/>
      <w:r>
        <w:rPr>
          <w:rFonts w:eastAsiaTheme="minorHAnsi"/>
        </w:rPr>
        <w:t>Résiliation du marché</w:t>
      </w:r>
      <w:bookmarkEnd w:id="184"/>
      <w:bookmarkEnd w:id="185"/>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6" w:name="__RefHeading___Toc450724354"/>
      <w:bookmarkStart w:id="187" w:name="_Toc490591580"/>
      <w:bookmarkStart w:id="188" w:name="_Toc185601643"/>
      <w:r w:rsidRPr="00FF0F28">
        <w:rPr>
          <w:rFonts w:eastAsiaTheme="minorHAnsi"/>
        </w:rPr>
        <w:t>Résiliation</w:t>
      </w:r>
      <w:bookmarkEnd w:id="186"/>
      <w:bookmarkEnd w:id="187"/>
      <w:r w:rsidR="00CB4F96">
        <w:rPr>
          <w:rFonts w:eastAsiaTheme="minorHAnsi"/>
        </w:rPr>
        <w:t xml:space="preserve"> du marché aux torts du Titulaire</w:t>
      </w:r>
      <w:bookmarkEnd w:id="188"/>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D4F8D7C" w:rsidR="00CB4F96" w:rsidRPr="00037523" w:rsidRDefault="00CB4F96" w:rsidP="0003752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9" w:name="_Ref453695775"/>
      <w:bookmarkStart w:id="190" w:name="_Toc490591582"/>
      <w:bookmarkStart w:id="191" w:name="_Toc185601644"/>
      <w:r w:rsidRPr="00CB4F96">
        <w:lastRenderedPageBreak/>
        <w:t>Résiliation du marché pour motif d’intérêt général</w:t>
      </w:r>
      <w:bookmarkEnd w:id="189"/>
      <w:bookmarkEnd w:id="190"/>
      <w:bookmarkEnd w:id="191"/>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92" w:name="_Toc490591581"/>
      <w:bookmarkStart w:id="193" w:name="_Toc185601645"/>
      <w:r w:rsidRPr="00FF0F28">
        <w:rPr>
          <w:rFonts w:eastAsiaTheme="minorHAnsi"/>
        </w:rPr>
        <w:t xml:space="preserve">Exécution aux frais et risques du </w:t>
      </w:r>
      <w:r w:rsidR="004C3187">
        <w:rPr>
          <w:rFonts w:eastAsiaTheme="minorHAnsi"/>
        </w:rPr>
        <w:t>Titulaire</w:t>
      </w:r>
      <w:bookmarkEnd w:id="192"/>
      <w:bookmarkEnd w:id="193"/>
    </w:p>
    <w:p w14:paraId="3EF9D5CB" w14:textId="77777777" w:rsidR="00FF0F28" w:rsidRPr="00FF0F28" w:rsidRDefault="00FF0F28" w:rsidP="00314A5D">
      <w:pPr>
        <w:pStyle w:val="Titre3"/>
        <w:spacing w:line="240" w:lineRule="auto"/>
        <w:rPr>
          <w:rFonts w:eastAsiaTheme="minorHAnsi"/>
        </w:rPr>
      </w:pPr>
      <w:bookmarkStart w:id="194" w:name="_Toc185601646"/>
      <w:r w:rsidRPr="00FF0F28">
        <w:rPr>
          <w:rFonts w:eastAsiaTheme="minorHAnsi"/>
        </w:rPr>
        <w:t>En cours d’exécution du marché</w:t>
      </w:r>
      <w:bookmarkEnd w:id="194"/>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5" w:name="_Toc185601647"/>
      <w:r w:rsidRPr="00FF0F28">
        <w:rPr>
          <w:rFonts w:eastAsiaTheme="minorHAnsi"/>
        </w:rPr>
        <w:t xml:space="preserve">Après résiliation prononcée aux torts du </w:t>
      </w:r>
      <w:r w:rsidR="004C3187">
        <w:rPr>
          <w:rFonts w:eastAsiaTheme="minorHAnsi"/>
        </w:rPr>
        <w:t>Titulaire</w:t>
      </w:r>
      <w:bookmarkEnd w:id="195"/>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6" w:name="_Toc490591583"/>
      <w:bookmarkStart w:id="197" w:name="_Toc185601648"/>
      <w:r w:rsidRPr="00FF0F28">
        <w:rPr>
          <w:rFonts w:eastAsiaTheme="minorHAnsi"/>
        </w:rPr>
        <w:t>Règlement des litiges</w:t>
      </w:r>
      <w:bookmarkEnd w:id="196"/>
      <w:bookmarkEnd w:id="197"/>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8" w:name="_Toc185601649"/>
      <w:r>
        <w:rPr>
          <w:rFonts w:eastAsiaTheme="minorHAnsi"/>
        </w:rPr>
        <w:t>Dérogations au CCAG/Travaux</w:t>
      </w:r>
      <w:bookmarkEnd w:id="198"/>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ADF020E"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Ordre de service</w:t>
            </w:r>
          </w:p>
        </w:tc>
        <w:tc>
          <w:tcPr>
            <w:tcW w:w="2268" w:type="dxa"/>
            <w:shd w:val="clear" w:color="auto" w:fill="auto"/>
            <w:vAlign w:val="center"/>
          </w:tcPr>
          <w:p w14:paraId="49C1ABCB" w14:textId="449C32D2"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0</w:t>
            </w:r>
          </w:p>
        </w:tc>
        <w:tc>
          <w:tcPr>
            <w:tcW w:w="2310" w:type="dxa"/>
            <w:shd w:val="clear" w:color="auto" w:fill="auto"/>
            <w:vAlign w:val="center"/>
          </w:tcPr>
          <w:p w14:paraId="25E8791E" w14:textId="3E889659"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2</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0F1D9960" w:rsidR="004128D0"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1.5</w:t>
            </w:r>
          </w:p>
        </w:tc>
        <w:tc>
          <w:tcPr>
            <w:tcW w:w="2310" w:type="dxa"/>
            <w:shd w:val="clear" w:color="auto" w:fill="auto"/>
            <w:vAlign w:val="center"/>
          </w:tcPr>
          <w:p w14:paraId="6F495D14" w14:textId="073D234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EE40F53"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9B41AD">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lastRenderedPageBreak/>
              <w:t>Décomptes finaux</w:t>
            </w:r>
          </w:p>
        </w:tc>
        <w:tc>
          <w:tcPr>
            <w:tcW w:w="2268" w:type="dxa"/>
            <w:shd w:val="clear" w:color="auto" w:fill="auto"/>
            <w:vAlign w:val="center"/>
          </w:tcPr>
          <w:p w14:paraId="54D1CCA4" w14:textId="6F64D29D"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9B41AD">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07836CB4"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w:t>
            </w:r>
            <w:r w:rsidR="00037523">
              <w:rPr>
                <w:rFonts w:ascii="Arial" w:hAnsi="Arial" w:cs="Arial"/>
                <w:sz w:val="20"/>
                <w:szCs w:val="20"/>
              </w:rPr>
              <w:t>3</w:t>
            </w:r>
            <w:r w:rsidRPr="004128D0">
              <w:rPr>
                <w:rFonts w:ascii="Arial" w:hAnsi="Arial" w:cs="Arial"/>
                <w:sz w:val="20"/>
                <w:szCs w:val="20"/>
              </w:rPr>
              <w:t>.</w:t>
            </w:r>
            <w:r w:rsidR="00037523">
              <w:rPr>
                <w:rFonts w:ascii="Arial" w:hAnsi="Arial" w:cs="Arial"/>
                <w:sz w:val="20"/>
                <w:szCs w:val="20"/>
              </w:rPr>
              <w:t>4</w:t>
            </w:r>
            <w:r w:rsidRPr="004128D0">
              <w:rPr>
                <w:rFonts w:ascii="Arial" w:hAnsi="Arial" w:cs="Arial"/>
                <w:sz w:val="20"/>
                <w:szCs w:val="20"/>
              </w:rPr>
              <w:t xml:space="preserve"> </w:t>
            </w:r>
            <w:r w:rsidR="00037523">
              <w:rPr>
                <w:rFonts w:ascii="Arial" w:hAnsi="Arial" w:cs="Arial"/>
                <w:sz w:val="20"/>
                <w:szCs w:val="20"/>
              </w:rPr>
              <w:t xml:space="preserve">et </w:t>
            </w: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76C3010A"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0AA580C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48197B4E"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4616DE5E"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7F8F19B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0744B61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022BC61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6E6321B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6634E47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69935719"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4128D0">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0AFDE" w14:textId="77777777" w:rsidR="00D77E32" w:rsidRDefault="00D77E32" w:rsidP="00C86213">
      <w:pPr>
        <w:spacing w:after="0" w:line="240" w:lineRule="auto"/>
      </w:pPr>
      <w:r>
        <w:separator/>
      </w:r>
    </w:p>
  </w:endnote>
  <w:endnote w:type="continuationSeparator" w:id="0">
    <w:p w14:paraId="69A3FF94" w14:textId="77777777" w:rsidR="00D77E32" w:rsidRDefault="00D77E32"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7D24" w14:textId="77777777" w:rsidR="000C534A" w:rsidRDefault="000C53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661080"/>
      <w:docPartObj>
        <w:docPartGallery w:val="Page Numbers (Bottom of Page)"/>
        <w:docPartUnique/>
      </w:docPartObj>
    </w:sdtPr>
    <w:sdtEndPr/>
    <w:sdtContent>
      <w:sdt>
        <w:sdtPr>
          <w:id w:val="-1769616900"/>
          <w:docPartObj>
            <w:docPartGallery w:val="Page Numbers (Top of Page)"/>
            <w:docPartUnique/>
          </w:docPartObj>
        </w:sdtPr>
        <w:sdtEndPr/>
        <w:sdtContent>
          <w:p w14:paraId="2C899B6C" w14:textId="7577A495" w:rsidR="000C534A" w:rsidRDefault="000C53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1FAEED1A" w:rsidR="00187CA5" w:rsidRPr="000C534A" w:rsidRDefault="000C534A" w:rsidP="000C534A">
    <w:pPr>
      <w:pStyle w:val="Pieddepage"/>
      <w:jc w:val="center"/>
    </w:pPr>
    <w:r w:rsidRPr="003E6187">
      <w:rPr>
        <w:rFonts w:cs="Calibri"/>
        <w:b/>
        <w:color w:val="FF0000"/>
        <w:sz w:val="20"/>
      </w:rPr>
      <w:t>R2339 – RANGUEIL – H1 – R+7 – Climatisation UTO3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DA61" w14:textId="77777777" w:rsidR="000C534A" w:rsidRDefault="000C53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50AFA" w14:textId="77777777" w:rsidR="00D77E32" w:rsidRDefault="00D77E32" w:rsidP="00C86213">
      <w:pPr>
        <w:spacing w:after="0" w:line="240" w:lineRule="auto"/>
      </w:pPr>
      <w:r>
        <w:separator/>
      </w:r>
    </w:p>
  </w:footnote>
  <w:footnote w:type="continuationSeparator" w:id="0">
    <w:p w14:paraId="018299EF" w14:textId="77777777" w:rsidR="00D77E32" w:rsidRDefault="00D77E32" w:rsidP="00C86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44B9" w14:textId="77777777" w:rsidR="000C534A" w:rsidRDefault="000C534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B12F0" w14:textId="77777777" w:rsidR="000C534A" w:rsidRDefault="000C534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DD6D" w14:textId="77777777" w:rsidR="000C534A" w:rsidRDefault="000C534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6"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2F46C4C"/>
    <w:multiLevelType w:val="hybridMultilevel"/>
    <w:tmpl w:val="C5EC693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79243F0"/>
    <w:multiLevelType w:val="hybridMultilevel"/>
    <w:tmpl w:val="35AEC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94C148B"/>
    <w:multiLevelType w:val="hybridMultilevel"/>
    <w:tmpl w:val="A8E26B06"/>
    <w:lvl w:ilvl="0" w:tplc="EA1AA39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357F09C6"/>
    <w:multiLevelType w:val="hybridMultilevel"/>
    <w:tmpl w:val="7144AB44"/>
    <w:lvl w:ilvl="0" w:tplc="1868BEC8">
      <w:numFmt w:val="bullet"/>
      <w:lvlText w:val=""/>
      <w:lvlJc w:val="left"/>
      <w:pPr>
        <w:ind w:left="1440" w:hanging="360"/>
      </w:pPr>
      <w:rPr>
        <w:rFonts w:ascii="Symbol" w:eastAsiaTheme="minorHAns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9"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1"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F97B25"/>
    <w:multiLevelType w:val="hybridMultilevel"/>
    <w:tmpl w:val="29A03BAC"/>
    <w:lvl w:ilvl="0" w:tplc="0000000D">
      <w:start w:val="2"/>
      <w:numFmt w:val="bullet"/>
      <w:lvlText w:val="-"/>
      <w:lvlJc w:val="left"/>
      <w:pPr>
        <w:ind w:left="1996" w:hanging="360"/>
      </w:pPr>
      <w:rPr>
        <w:rFonts w:ascii="Calibri" w:hAnsi="Calibri" w:cs="Calibri"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4" w15:restartNumberingAfterBreak="0">
    <w:nsid w:val="67EC20A2"/>
    <w:multiLevelType w:val="multilevel"/>
    <w:tmpl w:val="5FAEECBC"/>
    <w:lvl w:ilvl="0">
      <w:numFmt w:val="decimal"/>
      <w:pStyle w:val="Titre1"/>
      <w:lvlText w:val="%1"/>
      <w:lvlJc w:val="left"/>
      <w:pPr>
        <w:ind w:left="432" w:hanging="432"/>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5" w15:restartNumberingAfterBreak="0">
    <w:nsid w:val="6E352AD1"/>
    <w:multiLevelType w:val="hybridMultilevel"/>
    <w:tmpl w:val="7D5A6C08"/>
    <w:lvl w:ilvl="0" w:tplc="0B64795E">
      <w:numFmt w:val="bullet"/>
      <w:lvlText w:val=""/>
      <w:lvlJc w:val="left"/>
      <w:pPr>
        <w:ind w:left="1636" w:hanging="360"/>
      </w:pPr>
      <w:rPr>
        <w:rFonts w:ascii="Symbol" w:eastAsiaTheme="minorHAnsi" w:hAnsi="Symbol"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36"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4"/>
  </w:num>
  <w:num w:numId="2">
    <w:abstractNumId w:val="20"/>
  </w:num>
  <w:num w:numId="3">
    <w:abstractNumId w:val="0"/>
  </w:num>
  <w:num w:numId="4">
    <w:abstractNumId w:val="1"/>
  </w:num>
  <w:num w:numId="5">
    <w:abstractNumId w:val="21"/>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31"/>
  </w:num>
  <w:num w:numId="14">
    <w:abstractNumId w:val="29"/>
  </w:num>
  <w:num w:numId="15">
    <w:abstractNumId w:val="32"/>
  </w:num>
  <w:num w:numId="16">
    <w:abstractNumId w:val="17"/>
  </w:num>
  <w:num w:numId="17">
    <w:abstractNumId w:val="36"/>
  </w:num>
  <w:num w:numId="18">
    <w:abstractNumId w:val="19"/>
  </w:num>
  <w:num w:numId="19">
    <w:abstractNumId w:val="27"/>
  </w:num>
  <w:num w:numId="20">
    <w:abstractNumId w:val="18"/>
  </w:num>
  <w:num w:numId="21">
    <w:abstractNumId w:val="38"/>
  </w:num>
  <w:num w:numId="22">
    <w:abstractNumId w:val="30"/>
  </w:num>
  <w:num w:numId="23">
    <w:abstractNumId w:val="16"/>
  </w:num>
  <w:num w:numId="24">
    <w:abstractNumId w:val="37"/>
  </w:num>
  <w:num w:numId="25">
    <w:abstractNumId w:val="28"/>
  </w:num>
  <w:num w:numId="26">
    <w:abstractNumId w:val="22"/>
  </w:num>
  <w:num w:numId="27">
    <w:abstractNumId w:val="2"/>
  </w:num>
  <w:num w:numId="28">
    <w:abstractNumId w:val="25"/>
  </w:num>
  <w:num w:numId="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6"/>
  </w:num>
  <w:num w:numId="32">
    <w:abstractNumId w:val="2"/>
  </w:num>
  <w:num w:numId="33">
    <w:abstractNumId w:val="33"/>
  </w:num>
  <w:num w:numId="34">
    <w:abstractNumId w:val="35"/>
  </w:num>
  <w:num w:numId="35">
    <w:abstractNumId w:val="23"/>
  </w:num>
  <w:num w:numId="36">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03C"/>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37523"/>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4E"/>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4ED9"/>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534A"/>
    <w:rsid w:val="000C753F"/>
    <w:rsid w:val="000D0F82"/>
    <w:rsid w:val="000D3EC3"/>
    <w:rsid w:val="000D5D1D"/>
    <w:rsid w:val="000D5F6B"/>
    <w:rsid w:val="000D604C"/>
    <w:rsid w:val="000D6A68"/>
    <w:rsid w:val="000E0018"/>
    <w:rsid w:val="000E1122"/>
    <w:rsid w:val="000E37A5"/>
    <w:rsid w:val="000E484D"/>
    <w:rsid w:val="000E48EE"/>
    <w:rsid w:val="000E5A83"/>
    <w:rsid w:val="000E5F92"/>
    <w:rsid w:val="000E6546"/>
    <w:rsid w:val="000F0EAE"/>
    <w:rsid w:val="000F14E5"/>
    <w:rsid w:val="000F309A"/>
    <w:rsid w:val="000F46BF"/>
    <w:rsid w:val="000F60C8"/>
    <w:rsid w:val="000F71B5"/>
    <w:rsid w:val="000F71E2"/>
    <w:rsid w:val="00102F8A"/>
    <w:rsid w:val="00103E45"/>
    <w:rsid w:val="00105D5E"/>
    <w:rsid w:val="001063EB"/>
    <w:rsid w:val="00106A42"/>
    <w:rsid w:val="00111542"/>
    <w:rsid w:val="00111737"/>
    <w:rsid w:val="00113FA9"/>
    <w:rsid w:val="0011412A"/>
    <w:rsid w:val="00114A24"/>
    <w:rsid w:val="00114ED8"/>
    <w:rsid w:val="001168F9"/>
    <w:rsid w:val="001171A7"/>
    <w:rsid w:val="0012007C"/>
    <w:rsid w:val="00122508"/>
    <w:rsid w:val="00122A0D"/>
    <w:rsid w:val="0012539B"/>
    <w:rsid w:val="00126842"/>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CC8"/>
    <w:rsid w:val="00151F93"/>
    <w:rsid w:val="0015324D"/>
    <w:rsid w:val="00155652"/>
    <w:rsid w:val="001562BA"/>
    <w:rsid w:val="00157229"/>
    <w:rsid w:val="001573BB"/>
    <w:rsid w:val="00161162"/>
    <w:rsid w:val="0016196C"/>
    <w:rsid w:val="001619B9"/>
    <w:rsid w:val="00161C37"/>
    <w:rsid w:val="0016269F"/>
    <w:rsid w:val="0016366C"/>
    <w:rsid w:val="00164A9A"/>
    <w:rsid w:val="00166256"/>
    <w:rsid w:val="00166D08"/>
    <w:rsid w:val="001704CE"/>
    <w:rsid w:val="001715C9"/>
    <w:rsid w:val="001722C8"/>
    <w:rsid w:val="00172400"/>
    <w:rsid w:val="00173428"/>
    <w:rsid w:val="00176C1B"/>
    <w:rsid w:val="00180291"/>
    <w:rsid w:val="00180EC1"/>
    <w:rsid w:val="001825DA"/>
    <w:rsid w:val="00182CB6"/>
    <w:rsid w:val="00184DEA"/>
    <w:rsid w:val="00185C2F"/>
    <w:rsid w:val="0018672F"/>
    <w:rsid w:val="00187CA5"/>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53F8"/>
    <w:rsid w:val="001C6298"/>
    <w:rsid w:val="001C69A1"/>
    <w:rsid w:val="001C729D"/>
    <w:rsid w:val="001C777E"/>
    <w:rsid w:val="001D03C0"/>
    <w:rsid w:val="001D113A"/>
    <w:rsid w:val="001D471D"/>
    <w:rsid w:val="001D53ED"/>
    <w:rsid w:val="001D553C"/>
    <w:rsid w:val="001D66D1"/>
    <w:rsid w:val="001D67F3"/>
    <w:rsid w:val="001D73EC"/>
    <w:rsid w:val="001E018B"/>
    <w:rsid w:val="001E0351"/>
    <w:rsid w:val="001E0885"/>
    <w:rsid w:val="001E0C51"/>
    <w:rsid w:val="001E13C7"/>
    <w:rsid w:val="001E2638"/>
    <w:rsid w:val="001E3163"/>
    <w:rsid w:val="001E6209"/>
    <w:rsid w:val="001E7235"/>
    <w:rsid w:val="001E7678"/>
    <w:rsid w:val="001F1106"/>
    <w:rsid w:val="001F1176"/>
    <w:rsid w:val="001F2269"/>
    <w:rsid w:val="001F25B8"/>
    <w:rsid w:val="001F3548"/>
    <w:rsid w:val="001F390C"/>
    <w:rsid w:val="001F3E44"/>
    <w:rsid w:val="001F4C15"/>
    <w:rsid w:val="001F5617"/>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C00"/>
    <w:rsid w:val="00223E96"/>
    <w:rsid w:val="00225D0B"/>
    <w:rsid w:val="00225D4D"/>
    <w:rsid w:val="00225E06"/>
    <w:rsid w:val="00225FE6"/>
    <w:rsid w:val="002262B5"/>
    <w:rsid w:val="00226907"/>
    <w:rsid w:val="00227E9B"/>
    <w:rsid w:val="00230048"/>
    <w:rsid w:val="00231723"/>
    <w:rsid w:val="002318A6"/>
    <w:rsid w:val="00231F73"/>
    <w:rsid w:val="0023317C"/>
    <w:rsid w:val="0023347B"/>
    <w:rsid w:val="00233CFA"/>
    <w:rsid w:val="00235DAF"/>
    <w:rsid w:val="00235EC0"/>
    <w:rsid w:val="002360C1"/>
    <w:rsid w:val="00236816"/>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0BF"/>
    <w:rsid w:val="00262405"/>
    <w:rsid w:val="00262EEA"/>
    <w:rsid w:val="00263129"/>
    <w:rsid w:val="002639E0"/>
    <w:rsid w:val="002654DF"/>
    <w:rsid w:val="00270305"/>
    <w:rsid w:val="00270E2F"/>
    <w:rsid w:val="00271CE0"/>
    <w:rsid w:val="002723C5"/>
    <w:rsid w:val="002728F0"/>
    <w:rsid w:val="00272C5F"/>
    <w:rsid w:val="00275B42"/>
    <w:rsid w:val="002777AA"/>
    <w:rsid w:val="00277F4F"/>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5E73"/>
    <w:rsid w:val="002A63D7"/>
    <w:rsid w:val="002A6BF8"/>
    <w:rsid w:val="002A70EF"/>
    <w:rsid w:val="002B0513"/>
    <w:rsid w:val="002B59D9"/>
    <w:rsid w:val="002B7D1D"/>
    <w:rsid w:val="002C0D7B"/>
    <w:rsid w:val="002C0E04"/>
    <w:rsid w:val="002C21D5"/>
    <w:rsid w:val="002C2953"/>
    <w:rsid w:val="002C4F2D"/>
    <w:rsid w:val="002C58C0"/>
    <w:rsid w:val="002C5B6D"/>
    <w:rsid w:val="002C5D92"/>
    <w:rsid w:val="002C5EC8"/>
    <w:rsid w:val="002C6D9F"/>
    <w:rsid w:val="002C76B0"/>
    <w:rsid w:val="002D10EC"/>
    <w:rsid w:val="002D2955"/>
    <w:rsid w:val="002D3410"/>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7BC"/>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53B"/>
    <w:rsid w:val="0032675E"/>
    <w:rsid w:val="00326A62"/>
    <w:rsid w:val="0033004A"/>
    <w:rsid w:val="003312C1"/>
    <w:rsid w:val="0033193C"/>
    <w:rsid w:val="0033312A"/>
    <w:rsid w:val="003340E1"/>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1E01"/>
    <w:rsid w:val="003D27F3"/>
    <w:rsid w:val="003D3287"/>
    <w:rsid w:val="003D3BFA"/>
    <w:rsid w:val="003D4C70"/>
    <w:rsid w:val="003D4EBF"/>
    <w:rsid w:val="003D542B"/>
    <w:rsid w:val="003D6EA1"/>
    <w:rsid w:val="003E0F82"/>
    <w:rsid w:val="003E2ED9"/>
    <w:rsid w:val="003E4E34"/>
    <w:rsid w:val="003E5AB5"/>
    <w:rsid w:val="003E6140"/>
    <w:rsid w:val="003E6187"/>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5192"/>
    <w:rsid w:val="00427B7D"/>
    <w:rsid w:val="004301DA"/>
    <w:rsid w:val="00430816"/>
    <w:rsid w:val="004319B2"/>
    <w:rsid w:val="00432D6E"/>
    <w:rsid w:val="0043514F"/>
    <w:rsid w:val="00435EF9"/>
    <w:rsid w:val="00436E80"/>
    <w:rsid w:val="00437C38"/>
    <w:rsid w:val="00440AF1"/>
    <w:rsid w:val="00440CE2"/>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76FE9"/>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15"/>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2F02"/>
    <w:rsid w:val="004E36D7"/>
    <w:rsid w:val="004E57E4"/>
    <w:rsid w:val="004E5D78"/>
    <w:rsid w:val="004E6A33"/>
    <w:rsid w:val="004E71C9"/>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17EE5"/>
    <w:rsid w:val="00520032"/>
    <w:rsid w:val="00521635"/>
    <w:rsid w:val="00521EC6"/>
    <w:rsid w:val="005243A6"/>
    <w:rsid w:val="00525A39"/>
    <w:rsid w:val="00525AFA"/>
    <w:rsid w:val="00525CF1"/>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2C78"/>
    <w:rsid w:val="00553D70"/>
    <w:rsid w:val="00554F9E"/>
    <w:rsid w:val="005578D1"/>
    <w:rsid w:val="0056097F"/>
    <w:rsid w:val="00560DD3"/>
    <w:rsid w:val="00560FD5"/>
    <w:rsid w:val="00563728"/>
    <w:rsid w:val="00564D84"/>
    <w:rsid w:val="0056514F"/>
    <w:rsid w:val="005663AD"/>
    <w:rsid w:val="00567765"/>
    <w:rsid w:val="005725F5"/>
    <w:rsid w:val="00572D87"/>
    <w:rsid w:val="005737E5"/>
    <w:rsid w:val="00574440"/>
    <w:rsid w:val="00574814"/>
    <w:rsid w:val="00574E3B"/>
    <w:rsid w:val="005756CA"/>
    <w:rsid w:val="005763D3"/>
    <w:rsid w:val="00581CD5"/>
    <w:rsid w:val="0058210B"/>
    <w:rsid w:val="005828F9"/>
    <w:rsid w:val="00582FFF"/>
    <w:rsid w:val="005831A0"/>
    <w:rsid w:val="005833FB"/>
    <w:rsid w:val="00583E3F"/>
    <w:rsid w:val="00583EE3"/>
    <w:rsid w:val="00584430"/>
    <w:rsid w:val="00584A67"/>
    <w:rsid w:val="00586C5F"/>
    <w:rsid w:val="00586F71"/>
    <w:rsid w:val="00587875"/>
    <w:rsid w:val="005878F6"/>
    <w:rsid w:val="0059319D"/>
    <w:rsid w:val="005945A1"/>
    <w:rsid w:val="00596798"/>
    <w:rsid w:val="00597B2F"/>
    <w:rsid w:val="005A10F6"/>
    <w:rsid w:val="005A1289"/>
    <w:rsid w:val="005A3315"/>
    <w:rsid w:val="005A5F29"/>
    <w:rsid w:val="005A6D09"/>
    <w:rsid w:val="005B0D29"/>
    <w:rsid w:val="005B11C4"/>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5BE6"/>
    <w:rsid w:val="005F7FC7"/>
    <w:rsid w:val="00602A7C"/>
    <w:rsid w:val="00602EF1"/>
    <w:rsid w:val="0060643A"/>
    <w:rsid w:val="00607069"/>
    <w:rsid w:val="006132E9"/>
    <w:rsid w:val="00613A20"/>
    <w:rsid w:val="00613E8F"/>
    <w:rsid w:val="00614129"/>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57934"/>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6A56"/>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2D"/>
    <w:rsid w:val="006D46FB"/>
    <w:rsid w:val="006D4702"/>
    <w:rsid w:val="006D6638"/>
    <w:rsid w:val="006D6C6D"/>
    <w:rsid w:val="006D6E61"/>
    <w:rsid w:val="006E1757"/>
    <w:rsid w:val="006E199F"/>
    <w:rsid w:val="006E2460"/>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ADE"/>
    <w:rsid w:val="00740DEF"/>
    <w:rsid w:val="00742048"/>
    <w:rsid w:val="00742B8D"/>
    <w:rsid w:val="00742FF0"/>
    <w:rsid w:val="00744935"/>
    <w:rsid w:val="00744F19"/>
    <w:rsid w:val="00745879"/>
    <w:rsid w:val="0074661B"/>
    <w:rsid w:val="00747BB5"/>
    <w:rsid w:val="00750929"/>
    <w:rsid w:val="0075144E"/>
    <w:rsid w:val="007518D7"/>
    <w:rsid w:val="00753400"/>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27B9"/>
    <w:rsid w:val="00793F03"/>
    <w:rsid w:val="00795CE5"/>
    <w:rsid w:val="00795EC4"/>
    <w:rsid w:val="007A0FF3"/>
    <w:rsid w:val="007A152E"/>
    <w:rsid w:val="007A2C1F"/>
    <w:rsid w:val="007A4EF5"/>
    <w:rsid w:val="007A6A7D"/>
    <w:rsid w:val="007A7F9F"/>
    <w:rsid w:val="007B0419"/>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1AF"/>
    <w:rsid w:val="007C72F3"/>
    <w:rsid w:val="007C7861"/>
    <w:rsid w:val="007D0EC0"/>
    <w:rsid w:val="007D0EE6"/>
    <w:rsid w:val="007D14B6"/>
    <w:rsid w:val="007D1A4A"/>
    <w:rsid w:val="007D2572"/>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96C"/>
    <w:rsid w:val="007F3BEF"/>
    <w:rsid w:val="007F5368"/>
    <w:rsid w:val="007F5D7E"/>
    <w:rsid w:val="007F6BEB"/>
    <w:rsid w:val="007F7ED9"/>
    <w:rsid w:val="00800495"/>
    <w:rsid w:val="00800789"/>
    <w:rsid w:val="008022A4"/>
    <w:rsid w:val="008040A6"/>
    <w:rsid w:val="008041E0"/>
    <w:rsid w:val="00804B50"/>
    <w:rsid w:val="00804B52"/>
    <w:rsid w:val="00805848"/>
    <w:rsid w:val="00805C68"/>
    <w:rsid w:val="00806AB2"/>
    <w:rsid w:val="0080781C"/>
    <w:rsid w:val="00810FD4"/>
    <w:rsid w:val="0081193A"/>
    <w:rsid w:val="00813A20"/>
    <w:rsid w:val="00813CC2"/>
    <w:rsid w:val="00814D0F"/>
    <w:rsid w:val="00815703"/>
    <w:rsid w:val="00815A38"/>
    <w:rsid w:val="008171F7"/>
    <w:rsid w:val="0082091F"/>
    <w:rsid w:val="0082152E"/>
    <w:rsid w:val="0082314B"/>
    <w:rsid w:val="00827AED"/>
    <w:rsid w:val="008302EF"/>
    <w:rsid w:val="00830645"/>
    <w:rsid w:val="008315AC"/>
    <w:rsid w:val="00833667"/>
    <w:rsid w:val="00833F46"/>
    <w:rsid w:val="00834C69"/>
    <w:rsid w:val="00840156"/>
    <w:rsid w:val="008410F5"/>
    <w:rsid w:val="00842667"/>
    <w:rsid w:val="00843610"/>
    <w:rsid w:val="00843C2D"/>
    <w:rsid w:val="00844DF5"/>
    <w:rsid w:val="00844E1C"/>
    <w:rsid w:val="0084577D"/>
    <w:rsid w:val="00846006"/>
    <w:rsid w:val="008500A0"/>
    <w:rsid w:val="0085089C"/>
    <w:rsid w:val="0085140C"/>
    <w:rsid w:val="00852A37"/>
    <w:rsid w:val="008542F3"/>
    <w:rsid w:val="00854488"/>
    <w:rsid w:val="00856D00"/>
    <w:rsid w:val="00857EA0"/>
    <w:rsid w:val="008605C2"/>
    <w:rsid w:val="00862538"/>
    <w:rsid w:val="008629FB"/>
    <w:rsid w:val="00863C2A"/>
    <w:rsid w:val="0086412C"/>
    <w:rsid w:val="008669B5"/>
    <w:rsid w:val="008713C3"/>
    <w:rsid w:val="008720CF"/>
    <w:rsid w:val="00874122"/>
    <w:rsid w:val="008741BF"/>
    <w:rsid w:val="00874208"/>
    <w:rsid w:val="008752F2"/>
    <w:rsid w:val="008753A3"/>
    <w:rsid w:val="008753D4"/>
    <w:rsid w:val="008759EA"/>
    <w:rsid w:val="00876A29"/>
    <w:rsid w:val="00877974"/>
    <w:rsid w:val="008803FC"/>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0862"/>
    <w:rsid w:val="008D2DAF"/>
    <w:rsid w:val="008D3A95"/>
    <w:rsid w:val="008D3FDE"/>
    <w:rsid w:val="008D4C4D"/>
    <w:rsid w:val="008D578E"/>
    <w:rsid w:val="008D5BD9"/>
    <w:rsid w:val="008D7F70"/>
    <w:rsid w:val="008E005B"/>
    <w:rsid w:val="008E0319"/>
    <w:rsid w:val="008E143D"/>
    <w:rsid w:val="008E15FA"/>
    <w:rsid w:val="008E1CC1"/>
    <w:rsid w:val="008E29C2"/>
    <w:rsid w:val="008E35F9"/>
    <w:rsid w:val="008E3B08"/>
    <w:rsid w:val="008E4DDD"/>
    <w:rsid w:val="008E77C0"/>
    <w:rsid w:val="008F1696"/>
    <w:rsid w:val="008F2554"/>
    <w:rsid w:val="008F25FF"/>
    <w:rsid w:val="008F263B"/>
    <w:rsid w:val="008F77E3"/>
    <w:rsid w:val="009030CF"/>
    <w:rsid w:val="009031AD"/>
    <w:rsid w:val="00904639"/>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771D6"/>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3E9"/>
    <w:rsid w:val="009978E6"/>
    <w:rsid w:val="0099795C"/>
    <w:rsid w:val="009979EE"/>
    <w:rsid w:val="009A025F"/>
    <w:rsid w:val="009A1ABE"/>
    <w:rsid w:val="009A548A"/>
    <w:rsid w:val="009A611C"/>
    <w:rsid w:val="009A616C"/>
    <w:rsid w:val="009A667E"/>
    <w:rsid w:val="009A7818"/>
    <w:rsid w:val="009B11A3"/>
    <w:rsid w:val="009B1DE6"/>
    <w:rsid w:val="009B41AD"/>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5BA7"/>
    <w:rsid w:val="009E7ED2"/>
    <w:rsid w:val="009F0B83"/>
    <w:rsid w:val="009F1354"/>
    <w:rsid w:val="009F18BB"/>
    <w:rsid w:val="009F2FAA"/>
    <w:rsid w:val="009F4989"/>
    <w:rsid w:val="00A00CE4"/>
    <w:rsid w:val="00A00D96"/>
    <w:rsid w:val="00A069F0"/>
    <w:rsid w:val="00A07CBC"/>
    <w:rsid w:val="00A1022F"/>
    <w:rsid w:val="00A12116"/>
    <w:rsid w:val="00A1546D"/>
    <w:rsid w:val="00A15572"/>
    <w:rsid w:val="00A16D11"/>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1A9"/>
    <w:rsid w:val="00A502EF"/>
    <w:rsid w:val="00A50B64"/>
    <w:rsid w:val="00A51117"/>
    <w:rsid w:val="00A51441"/>
    <w:rsid w:val="00A52771"/>
    <w:rsid w:val="00A53619"/>
    <w:rsid w:val="00A54134"/>
    <w:rsid w:val="00A54516"/>
    <w:rsid w:val="00A54BFC"/>
    <w:rsid w:val="00A54C87"/>
    <w:rsid w:val="00A54C91"/>
    <w:rsid w:val="00A563E6"/>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389"/>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0FDD"/>
    <w:rsid w:val="00B11525"/>
    <w:rsid w:val="00B12355"/>
    <w:rsid w:val="00B125B7"/>
    <w:rsid w:val="00B146C4"/>
    <w:rsid w:val="00B14C6C"/>
    <w:rsid w:val="00B15B2F"/>
    <w:rsid w:val="00B22D6F"/>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570"/>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AB3"/>
    <w:rsid w:val="00B80D15"/>
    <w:rsid w:val="00B8281D"/>
    <w:rsid w:val="00B82D4C"/>
    <w:rsid w:val="00B91BAE"/>
    <w:rsid w:val="00B92824"/>
    <w:rsid w:val="00B94826"/>
    <w:rsid w:val="00B963B0"/>
    <w:rsid w:val="00B9648A"/>
    <w:rsid w:val="00BA0341"/>
    <w:rsid w:val="00BA0E5A"/>
    <w:rsid w:val="00BA0F48"/>
    <w:rsid w:val="00BA1DE3"/>
    <w:rsid w:val="00BA2D5A"/>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1692"/>
    <w:rsid w:val="00BC5548"/>
    <w:rsid w:val="00BC556A"/>
    <w:rsid w:val="00BC6570"/>
    <w:rsid w:val="00BC665B"/>
    <w:rsid w:val="00BD05F6"/>
    <w:rsid w:val="00BD077B"/>
    <w:rsid w:val="00BD19FC"/>
    <w:rsid w:val="00BD1E97"/>
    <w:rsid w:val="00BD4014"/>
    <w:rsid w:val="00BD40DB"/>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0073"/>
    <w:rsid w:val="00C22777"/>
    <w:rsid w:val="00C232D3"/>
    <w:rsid w:val="00C23797"/>
    <w:rsid w:val="00C24268"/>
    <w:rsid w:val="00C24F6C"/>
    <w:rsid w:val="00C27D2E"/>
    <w:rsid w:val="00C31A3F"/>
    <w:rsid w:val="00C33587"/>
    <w:rsid w:val="00C3450F"/>
    <w:rsid w:val="00C3549A"/>
    <w:rsid w:val="00C35B6B"/>
    <w:rsid w:val="00C36BFE"/>
    <w:rsid w:val="00C3760B"/>
    <w:rsid w:val="00C41172"/>
    <w:rsid w:val="00C41A67"/>
    <w:rsid w:val="00C41F06"/>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3918"/>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5E72"/>
    <w:rsid w:val="00C9609F"/>
    <w:rsid w:val="00C9635A"/>
    <w:rsid w:val="00C9689D"/>
    <w:rsid w:val="00C97901"/>
    <w:rsid w:val="00C979BD"/>
    <w:rsid w:val="00CA189A"/>
    <w:rsid w:val="00CA3927"/>
    <w:rsid w:val="00CA5C59"/>
    <w:rsid w:val="00CA6C00"/>
    <w:rsid w:val="00CA7222"/>
    <w:rsid w:val="00CA722B"/>
    <w:rsid w:val="00CB1474"/>
    <w:rsid w:val="00CB1B34"/>
    <w:rsid w:val="00CB275F"/>
    <w:rsid w:val="00CB2F1A"/>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143"/>
    <w:rsid w:val="00CE54C0"/>
    <w:rsid w:val="00CE684C"/>
    <w:rsid w:val="00CE6BD3"/>
    <w:rsid w:val="00CF0A19"/>
    <w:rsid w:val="00CF1B62"/>
    <w:rsid w:val="00CF1FA4"/>
    <w:rsid w:val="00CF3468"/>
    <w:rsid w:val="00CF3F28"/>
    <w:rsid w:val="00CF4444"/>
    <w:rsid w:val="00CF4D37"/>
    <w:rsid w:val="00CF5C07"/>
    <w:rsid w:val="00CF7C97"/>
    <w:rsid w:val="00D0099C"/>
    <w:rsid w:val="00D01094"/>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2362"/>
    <w:rsid w:val="00D44A5C"/>
    <w:rsid w:val="00D472F6"/>
    <w:rsid w:val="00D50F35"/>
    <w:rsid w:val="00D51AFA"/>
    <w:rsid w:val="00D51D99"/>
    <w:rsid w:val="00D52446"/>
    <w:rsid w:val="00D52919"/>
    <w:rsid w:val="00D53D99"/>
    <w:rsid w:val="00D54E0E"/>
    <w:rsid w:val="00D55CF3"/>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77E32"/>
    <w:rsid w:val="00D80ED9"/>
    <w:rsid w:val="00D81042"/>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A7937"/>
    <w:rsid w:val="00DB038E"/>
    <w:rsid w:val="00DB1037"/>
    <w:rsid w:val="00DB4B78"/>
    <w:rsid w:val="00DB4D3F"/>
    <w:rsid w:val="00DB508A"/>
    <w:rsid w:val="00DB69F5"/>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D6C0C"/>
    <w:rsid w:val="00DE15D8"/>
    <w:rsid w:val="00DE3B3B"/>
    <w:rsid w:val="00DE4815"/>
    <w:rsid w:val="00DE4D83"/>
    <w:rsid w:val="00DE5E51"/>
    <w:rsid w:val="00DE6693"/>
    <w:rsid w:val="00DE6D03"/>
    <w:rsid w:val="00DE721A"/>
    <w:rsid w:val="00DE7EAB"/>
    <w:rsid w:val="00DF01D7"/>
    <w:rsid w:val="00DF01F3"/>
    <w:rsid w:val="00DF0CFB"/>
    <w:rsid w:val="00DF7A89"/>
    <w:rsid w:val="00DF7AD3"/>
    <w:rsid w:val="00E00EDE"/>
    <w:rsid w:val="00E02F7A"/>
    <w:rsid w:val="00E03D06"/>
    <w:rsid w:val="00E0566F"/>
    <w:rsid w:val="00E05FE7"/>
    <w:rsid w:val="00E06187"/>
    <w:rsid w:val="00E06A28"/>
    <w:rsid w:val="00E07C69"/>
    <w:rsid w:val="00E11F17"/>
    <w:rsid w:val="00E120EA"/>
    <w:rsid w:val="00E1495D"/>
    <w:rsid w:val="00E152C6"/>
    <w:rsid w:val="00E153BD"/>
    <w:rsid w:val="00E179DC"/>
    <w:rsid w:val="00E20726"/>
    <w:rsid w:val="00E2146D"/>
    <w:rsid w:val="00E22803"/>
    <w:rsid w:val="00E22E10"/>
    <w:rsid w:val="00E24D4F"/>
    <w:rsid w:val="00E26E2D"/>
    <w:rsid w:val="00E26E52"/>
    <w:rsid w:val="00E30497"/>
    <w:rsid w:val="00E31659"/>
    <w:rsid w:val="00E31964"/>
    <w:rsid w:val="00E31D33"/>
    <w:rsid w:val="00E347CC"/>
    <w:rsid w:val="00E35B91"/>
    <w:rsid w:val="00E3711B"/>
    <w:rsid w:val="00E373B0"/>
    <w:rsid w:val="00E37406"/>
    <w:rsid w:val="00E3755E"/>
    <w:rsid w:val="00E376ED"/>
    <w:rsid w:val="00E41887"/>
    <w:rsid w:val="00E419C7"/>
    <w:rsid w:val="00E43E97"/>
    <w:rsid w:val="00E44492"/>
    <w:rsid w:val="00E44BDD"/>
    <w:rsid w:val="00E45055"/>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9E0"/>
    <w:rsid w:val="00E80A9E"/>
    <w:rsid w:val="00E83A20"/>
    <w:rsid w:val="00E840FC"/>
    <w:rsid w:val="00E84706"/>
    <w:rsid w:val="00E86024"/>
    <w:rsid w:val="00E86E1E"/>
    <w:rsid w:val="00E87FDD"/>
    <w:rsid w:val="00E9017D"/>
    <w:rsid w:val="00E90202"/>
    <w:rsid w:val="00E917C0"/>
    <w:rsid w:val="00E91FDC"/>
    <w:rsid w:val="00E92887"/>
    <w:rsid w:val="00E92FC0"/>
    <w:rsid w:val="00E95287"/>
    <w:rsid w:val="00E95C56"/>
    <w:rsid w:val="00E97578"/>
    <w:rsid w:val="00E97C7A"/>
    <w:rsid w:val="00EA0C7C"/>
    <w:rsid w:val="00EA2B87"/>
    <w:rsid w:val="00EA3D8D"/>
    <w:rsid w:val="00EA3FE8"/>
    <w:rsid w:val="00EA4DAF"/>
    <w:rsid w:val="00EA63FF"/>
    <w:rsid w:val="00EA6C42"/>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E7372"/>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44D5"/>
    <w:rsid w:val="00F3469E"/>
    <w:rsid w:val="00F3676D"/>
    <w:rsid w:val="00F374D0"/>
    <w:rsid w:val="00F37C88"/>
    <w:rsid w:val="00F41485"/>
    <w:rsid w:val="00F45A01"/>
    <w:rsid w:val="00F45E28"/>
    <w:rsid w:val="00F462CC"/>
    <w:rsid w:val="00F46969"/>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91F"/>
    <w:rsid w:val="00F93D9C"/>
    <w:rsid w:val="00F93EBC"/>
    <w:rsid w:val="00F941D7"/>
    <w:rsid w:val="00F9479A"/>
    <w:rsid w:val="00F958E1"/>
    <w:rsid w:val="00F97055"/>
    <w:rsid w:val="00F97760"/>
    <w:rsid w:val="00FA1E3A"/>
    <w:rsid w:val="00FA1FF7"/>
    <w:rsid w:val="00FA460C"/>
    <w:rsid w:val="00FA4CD3"/>
    <w:rsid w:val="00FB14A2"/>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094"/>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DB69F5"/>
    <w:rPr>
      <w:color w:val="605E5C"/>
      <w:shd w:val="clear" w:color="auto" w:fill="E1DFDD"/>
    </w:rPr>
  </w:style>
  <w:style w:type="character" w:styleId="Mentionnonrsolue">
    <w:name w:val="Unresolved Mention"/>
    <w:basedOn w:val="Policepardfaut"/>
    <w:uiPriority w:val="99"/>
    <w:semiHidden/>
    <w:unhideWhenUsed/>
    <w:rsid w:val="00BD4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6569180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63775572">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4734850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71073242">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estion.amiante@chu-toulouse.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horus-pro.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t.rumeau@betem.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nuel.menendez@apave.com"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9755DEF7AC4886A118248A54FB92C3"/>
        <w:category>
          <w:name w:val="Général"/>
          <w:gallery w:val="placeholder"/>
        </w:category>
        <w:types>
          <w:type w:val="bbPlcHdr"/>
        </w:types>
        <w:behaviors>
          <w:behavior w:val="content"/>
        </w:behaviors>
        <w:guid w:val="{A36D679F-B0E6-42E7-9C43-6B968BA33DE9}"/>
      </w:docPartPr>
      <w:docPartBody>
        <w:p w:rsidR="00C71733" w:rsidRDefault="00986114" w:rsidP="00986114">
          <w:pPr>
            <w:pStyle w:val="F59755DEF7AC4886A118248A54FB92C3"/>
          </w:pPr>
          <w:r w:rsidRPr="00246207">
            <w:rPr>
              <w:rStyle w:val="Textedelespacerserv"/>
              <w:sz w:val="20"/>
              <w:highlight w:val="yellow"/>
            </w:rPr>
            <w:t>Choisissez un élément.</w:t>
          </w:r>
        </w:p>
      </w:docPartBody>
    </w:docPart>
    <w:docPart>
      <w:docPartPr>
        <w:name w:val="B75C811D975642F792FE221CBEB16748"/>
        <w:category>
          <w:name w:val="Général"/>
          <w:gallery w:val="placeholder"/>
        </w:category>
        <w:types>
          <w:type w:val="bbPlcHdr"/>
        </w:types>
        <w:behaviors>
          <w:behavior w:val="content"/>
        </w:behaviors>
        <w:guid w:val="{3D279DB3-2219-4D28-A8AA-B2A1F670E458}"/>
      </w:docPartPr>
      <w:docPartBody>
        <w:p w:rsidR="00C71733" w:rsidRDefault="00986114" w:rsidP="00986114">
          <w:pPr>
            <w:pStyle w:val="B75C811D975642F792FE221CBEB16748"/>
          </w:pPr>
          <w:r w:rsidRPr="00AC0D08">
            <w:rPr>
              <w:rStyle w:val="Textedelespacerserv"/>
              <w:sz w:val="18"/>
            </w:rPr>
            <w:t>Choisissez un élément.</w:t>
          </w:r>
        </w:p>
      </w:docPartBody>
    </w:docPart>
    <w:docPart>
      <w:docPartPr>
        <w:name w:val="AB26D3A765204A38A66BE72BEC378715"/>
        <w:category>
          <w:name w:val="Général"/>
          <w:gallery w:val="placeholder"/>
        </w:category>
        <w:types>
          <w:type w:val="bbPlcHdr"/>
        </w:types>
        <w:behaviors>
          <w:behavior w:val="content"/>
        </w:behaviors>
        <w:guid w:val="{C3D9A6A0-0570-4A32-B6DB-671A0D76905B}"/>
      </w:docPartPr>
      <w:docPartBody>
        <w:p w:rsidR="00C71733" w:rsidRDefault="00986114" w:rsidP="00986114">
          <w:pPr>
            <w:pStyle w:val="AB26D3A765204A38A66BE72BEC378715"/>
          </w:pPr>
          <w:r w:rsidRPr="00AC0D08">
            <w:rPr>
              <w:rStyle w:val="Textedelespacerserv"/>
              <w:sz w:val="18"/>
            </w:rPr>
            <w:t>Choisissez un élément.</w:t>
          </w:r>
        </w:p>
      </w:docPartBody>
    </w:docPart>
    <w:docPart>
      <w:docPartPr>
        <w:name w:val="451222A879BC4A0F9C10F93B338B43F3"/>
        <w:category>
          <w:name w:val="Général"/>
          <w:gallery w:val="placeholder"/>
        </w:category>
        <w:types>
          <w:type w:val="bbPlcHdr"/>
        </w:types>
        <w:behaviors>
          <w:behavior w:val="content"/>
        </w:behaviors>
        <w:guid w:val="{D6FAFBB4-3245-47C3-B320-B6EBD78FC05F}"/>
      </w:docPartPr>
      <w:docPartBody>
        <w:p w:rsidR="00C71733" w:rsidRDefault="00986114" w:rsidP="00986114">
          <w:pPr>
            <w:pStyle w:val="451222A879BC4A0F9C10F93B338B43F3"/>
          </w:pPr>
          <w:r w:rsidRPr="00AC0D08">
            <w:rPr>
              <w:rStyle w:val="Textedelespacerserv"/>
              <w:sz w:val="18"/>
            </w:rPr>
            <w:t>Choisissez un élément.</w:t>
          </w:r>
        </w:p>
      </w:docPartBody>
    </w:docPart>
    <w:docPart>
      <w:docPartPr>
        <w:name w:val="8F94C8B955D84837B8B47A9F7E92C189"/>
        <w:category>
          <w:name w:val="Général"/>
          <w:gallery w:val="placeholder"/>
        </w:category>
        <w:types>
          <w:type w:val="bbPlcHdr"/>
        </w:types>
        <w:behaviors>
          <w:behavior w:val="content"/>
        </w:behaviors>
        <w:guid w:val="{D98E4F56-58A1-4837-A90A-482415B3030C}"/>
      </w:docPartPr>
      <w:docPartBody>
        <w:p w:rsidR="00C71733" w:rsidRDefault="00986114" w:rsidP="00986114">
          <w:pPr>
            <w:pStyle w:val="8F94C8B955D84837B8B47A9F7E92C189"/>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45205"/>
    <w:rsid w:val="000519B4"/>
    <w:rsid w:val="000A5D08"/>
    <w:rsid w:val="000B4223"/>
    <w:rsid w:val="000B5AF0"/>
    <w:rsid w:val="0010151D"/>
    <w:rsid w:val="00103CEC"/>
    <w:rsid w:val="00110A57"/>
    <w:rsid w:val="00110B68"/>
    <w:rsid w:val="001154BD"/>
    <w:rsid w:val="00164E38"/>
    <w:rsid w:val="00191127"/>
    <w:rsid w:val="00195256"/>
    <w:rsid w:val="001C679A"/>
    <w:rsid w:val="002131C7"/>
    <w:rsid w:val="00214CCE"/>
    <w:rsid w:val="002A2234"/>
    <w:rsid w:val="002A421B"/>
    <w:rsid w:val="0037093D"/>
    <w:rsid w:val="0037186D"/>
    <w:rsid w:val="003871C6"/>
    <w:rsid w:val="00391182"/>
    <w:rsid w:val="003E61A7"/>
    <w:rsid w:val="00402DAC"/>
    <w:rsid w:val="004575BD"/>
    <w:rsid w:val="00460FD3"/>
    <w:rsid w:val="00471F46"/>
    <w:rsid w:val="00473234"/>
    <w:rsid w:val="004777F6"/>
    <w:rsid w:val="00495D16"/>
    <w:rsid w:val="004A138D"/>
    <w:rsid w:val="004A5C12"/>
    <w:rsid w:val="00502062"/>
    <w:rsid w:val="00534616"/>
    <w:rsid w:val="005B1AF7"/>
    <w:rsid w:val="005E0011"/>
    <w:rsid w:val="00672945"/>
    <w:rsid w:val="006910A3"/>
    <w:rsid w:val="006925EC"/>
    <w:rsid w:val="006A6585"/>
    <w:rsid w:val="006E6D76"/>
    <w:rsid w:val="006F188B"/>
    <w:rsid w:val="00723050"/>
    <w:rsid w:val="00753522"/>
    <w:rsid w:val="00757406"/>
    <w:rsid w:val="00767A1E"/>
    <w:rsid w:val="007843D2"/>
    <w:rsid w:val="007F2E29"/>
    <w:rsid w:val="0081751C"/>
    <w:rsid w:val="008459B8"/>
    <w:rsid w:val="00892E1A"/>
    <w:rsid w:val="008A3DC9"/>
    <w:rsid w:val="008A6358"/>
    <w:rsid w:val="008B1FED"/>
    <w:rsid w:val="008C4E17"/>
    <w:rsid w:val="008D512C"/>
    <w:rsid w:val="008F53E1"/>
    <w:rsid w:val="009074E9"/>
    <w:rsid w:val="00907848"/>
    <w:rsid w:val="00951985"/>
    <w:rsid w:val="00986114"/>
    <w:rsid w:val="00A129FE"/>
    <w:rsid w:val="00A160F7"/>
    <w:rsid w:val="00A235FF"/>
    <w:rsid w:val="00A24431"/>
    <w:rsid w:val="00A42837"/>
    <w:rsid w:val="00A4469F"/>
    <w:rsid w:val="00AD5BAB"/>
    <w:rsid w:val="00B03354"/>
    <w:rsid w:val="00B15E26"/>
    <w:rsid w:val="00B308A4"/>
    <w:rsid w:val="00B4078C"/>
    <w:rsid w:val="00B40E10"/>
    <w:rsid w:val="00B55164"/>
    <w:rsid w:val="00B72FEE"/>
    <w:rsid w:val="00B86A4C"/>
    <w:rsid w:val="00BB585E"/>
    <w:rsid w:val="00BF11A5"/>
    <w:rsid w:val="00BF5447"/>
    <w:rsid w:val="00C01B66"/>
    <w:rsid w:val="00C45D68"/>
    <w:rsid w:val="00C71733"/>
    <w:rsid w:val="00CB7E1E"/>
    <w:rsid w:val="00CC32F1"/>
    <w:rsid w:val="00CE1F23"/>
    <w:rsid w:val="00D00A89"/>
    <w:rsid w:val="00D4245F"/>
    <w:rsid w:val="00D54597"/>
    <w:rsid w:val="00D5557D"/>
    <w:rsid w:val="00D60DCA"/>
    <w:rsid w:val="00D658F1"/>
    <w:rsid w:val="00D70C6D"/>
    <w:rsid w:val="00D8166D"/>
    <w:rsid w:val="00D954ED"/>
    <w:rsid w:val="00DD3A9A"/>
    <w:rsid w:val="00DE1F48"/>
    <w:rsid w:val="00E64A26"/>
    <w:rsid w:val="00E67239"/>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86114"/>
  </w:style>
  <w:style w:type="paragraph" w:customStyle="1" w:styleId="F59755DEF7AC4886A118248A54FB92C3">
    <w:name w:val="F59755DEF7AC4886A118248A54FB92C3"/>
    <w:rsid w:val="00986114"/>
    <w:pPr>
      <w:spacing w:after="160" w:line="259" w:lineRule="auto"/>
    </w:pPr>
  </w:style>
  <w:style w:type="paragraph" w:customStyle="1" w:styleId="B75C811D975642F792FE221CBEB16748">
    <w:name w:val="B75C811D975642F792FE221CBEB16748"/>
    <w:rsid w:val="00986114"/>
    <w:pPr>
      <w:spacing w:after="160" w:line="259" w:lineRule="auto"/>
    </w:pPr>
  </w:style>
  <w:style w:type="paragraph" w:customStyle="1" w:styleId="AB26D3A765204A38A66BE72BEC378715">
    <w:name w:val="AB26D3A765204A38A66BE72BEC378715"/>
    <w:rsid w:val="00986114"/>
    <w:pPr>
      <w:spacing w:after="160" w:line="259" w:lineRule="auto"/>
    </w:pPr>
  </w:style>
  <w:style w:type="paragraph" w:customStyle="1" w:styleId="451222A879BC4A0F9C10F93B338B43F3">
    <w:name w:val="451222A879BC4A0F9C10F93B338B43F3"/>
    <w:rsid w:val="00986114"/>
    <w:pPr>
      <w:spacing w:after="160" w:line="259" w:lineRule="auto"/>
    </w:pPr>
  </w:style>
  <w:style w:type="paragraph" w:customStyle="1" w:styleId="8F94C8B955D84837B8B47A9F7E92C189">
    <w:name w:val="8F94C8B955D84837B8B47A9F7E92C189"/>
    <w:rsid w:val="009861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D55466-FFE0-4D85-B5D5-D60EA9B9E8D7}">
  <ds:schemaRefs>
    <ds:schemaRef ds:uri="http://schemas.openxmlformats.org/officeDocument/2006/bibliography"/>
  </ds:schemaRefs>
</ds:datastoreItem>
</file>

<file path=customXml/itemProps2.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726F9C-C2A6-4D89-9028-21CFC123AE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12188</Words>
  <Characters>67039</Characters>
  <Application>Microsoft Office Word</Application>
  <DocSecurity>0</DocSecurity>
  <Lines>558</Lines>
  <Paragraphs>158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5</cp:revision>
  <cp:lastPrinted>2017-02-27T10:33:00Z</cp:lastPrinted>
  <dcterms:created xsi:type="dcterms:W3CDTF">2024-12-12T12:39:00Z</dcterms:created>
  <dcterms:modified xsi:type="dcterms:W3CDTF">2024-12-20T14:39:00Z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