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64237" w:rsidRDefault="00664237"/>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184634">
        <w:trPr>
          <w:trHeight w:val="1851"/>
        </w:trPr>
        <w:tc>
          <w:tcPr>
            <w:tcW w:w="10434" w:type="dxa"/>
            <w:shd w:val="clear" w:color="auto" w:fill="auto"/>
          </w:tcPr>
          <w:p w:rsidR="009B1CD0" w:rsidRPr="00184634" w:rsidRDefault="00EC29D4" w:rsidP="00184634">
            <w:pPr>
              <w:pStyle w:val="Pieddepage"/>
              <w:tabs>
                <w:tab w:val="clear" w:pos="4536"/>
                <w:tab w:val="clear" w:pos="9072"/>
                <w:tab w:val="left" w:pos="851"/>
              </w:tabs>
              <w:jc w:val="center"/>
              <w:rPr>
                <w:rFonts w:ascii="Arial" w:hAnsi="Arial" w:cs="Arial"/>
                <w:b/>
                <w:sz w:val="18"/>
                <w:szCs w:val="18"/>
              </w:rPr>
            </w:pPr>
            <w:r>
              <w:rPr>
                <w:noProof/>
                <w:lang w:eastAsia="fr-FR"/>
              </w:rPr>
              <w:drawing>
                <wp:anchor distT="0" distB="0" distL="114300" distR="114300" simplePos="0" relativeHeight="251657728" behindDoc="0" locked="0" layoutInCell="1" allowOverlap="1" wp14:anchorId="7BE6A8AD" wp14:editId="5AE1F81F">
                  <wp:simplePos x="0" y="0"/>
                  <wp:positionH relativeFrom="column">
                    <wp:posOffset>2482850</wp:posOffset>
                  </wp:positionH>
                  <wp:positionV relativeFrom="paragraph">
                    <wp:align>center</wp:align>
                  </wp:positionV>
                  <wp:extent cx="1502410" cy="1022985"/>
                  <wp:effectExtent l="0" t="0" r="2540" b="5715"/>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l="6946" t="9612" r="7333" b="9612"/>
                          <a:stretch>
                            <a:fillRect/>
                          </a:stretch>
                        </pic:blipFill>
                        <pic:spPr bwMode="auto">
                          <a:xfrm>
                            <a:off x="0" y="0"/>
                            <a:ext cx="1502410" cy="102298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0F5335" w:rsidRPr="003D174D" w:rsidRDefault="009D4925" w:rsidP="000F5335">
      <w:pPr>
        <w:rPr>
          <w:rFonts w:ascii="Arial" w:hAnsi="Arial" w:cs="Arial"/>
          <w:b/>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 xml:space="preserve">Objet </w:t>
      </w:r>
      <w:r w:rsidR="00CD185D">
        <w:rPr>
          <w:rFonts w:ascii="Arial" w:hAnsi="Arial" w:cs="Arial"/>
          <w:bCs/>
        </w:rPr>
        <w:t>du marché ou de l’accord-cadre</w:t>
      </w:r>
      <w:r w:rsidR="009C6979">
        <w:rPr>
          <w:rFonts w:ascii="Arial" w:hAnsi="Arial" w:cs="Arial"/>
          <w:bCs/>
        </w:rPr>
        <w:t xml:space="preserve"> </w:t>
      </w:r>
      <w:r w:rsidR="009B1CD0" w:rsidRPr="0044580A">
        <w:rPr>
          <w:rFonts w:ascii="Arial" w:hAnsi="Arial" w:cs="Arial"/>
        </w:rPr>
        <w:t>:</w:t>
      </w:r>
      <w:r w:rsidR="0044580A" w:rsidRPr="0044580A">
        <w:rPr>
          <w:rFonts w:ascii="Arial" w:hAnsi="Arial" w:cs="Arial"/>
          <w:i/>
          <w:sz w:val="18"/>
          <w:szCs w:val="18"/>
        </w:rPr>
        <w:t xml:space="preserve"> </w:t>
      </w:r>
      <w:r w:rsidR="000F5335" w:rsidRPr="003D174D">
        <w:rPr>
          <w:rFonts w:ascii="Arial" w:hAnsi="Arial" w:cs="Arial"/>
          <w:b/>
        </w:rPr>
        <w:t>Maintenance des installations de climatisation et de ventilation d</w:t>
      </w:r>
      <w:r w:rsidR="00EE3EA3">
        <w:rPr>
          <w:rFonts w:ascii="Arial" w:hAnsi="Arial" w:cs="Arial"/>
          <w:b/>
        </w:rPr>
        <w:t>u</w:t>
      </w:r>
      <w:r w:rsidR="000F5335" w:rsidRPr="003D174D">
        <w:rPr>
          <w:rFonts w:ascii="Arial" w:hAnsi="Arial" w:cs="Arial"/>
          <w:b/>
        </w:rPr>
        <w:t xml:space="preserve"> </w:t>
      </w:r>
      <w:r w:rsidR="00EE3EA3">
        <w:rPr>
          <w:rFonts w:ascii="Arial" w:hAnsi="Arial" w:cs="Arial"/>
          <w:b/>
        </w:rPr>
        <w:t>Siège</w:t>
      </w:r>
      <w:r w:rsidR="000F5335" w:rsidRPr="003D174D">
        <w:rPr>
          <w:rFonts w:ascii="Arial" w:hAnsi="Arial" w:cs="Arial"/>
          <w:b/>
        </w:rPr>
        <w:t>.</w:t>
      </w:r>
    </w:p>
    <w:p w:rsidR="009B1CD0" w:rsidRDefault="009B1CD0" w:rsidP="005846FB">
      <w:pPr>
        <w:tabs>
          <w:tab w:val="left" w:pos="426"/>
          <w:tab w:val="left" w:pos="851"/>
        </w:tabs>
        <w:jc w:val="both"/>
        <w:rPr>
          <w:rFonts w:ascii="Arial" w:hAnsi="Arial" w:cs="Arial"/>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sidRPr="000F5335">
        <w:rPr>
          <w:rFonts w:ascii="Arial" w:hAnsi="Arial" w:cs="Arial"/>
          <w:b/>
        </w:rPr>
        <w:t>2</w:t>
      </w:r>
      <w:r w:rsidR="00A675BE" w:rsidRPr="000F5335">
        <w:rPr>
          <w:rFonts w:ascii="Arial" w:hAnsi="Arial" w:cs="Arial"/>
          <w:b/>
        </w:rPr>
        <w:t>4</w:t>
      </w:r>
      <w:r w:rsidR="0044580A" w:rsidRPr="000F5335">
        <w:rPr>
          <w:rFonts w:ascii="Arial" w:hAnsi="Arial" w:cs="Arial"/>
          <w:b/>
        </w:rPr>
        <w:t>-971-0</w:t>
      </w:r>
      <w:r w:rsidR="00BD0660">
        <w:rPr>
          <w:rFonts w:ascii="Arial" w:hAnsi="Arial" w:cs="Arial"/>
          <w:b/>
        </w:rPr>
        <w:t>4</w:t>
      </w:r>
      <w:r w:rsidR="00EE3EA3">
        <w:rPr>
          <w:rFonts w:ascii="Arial" w:hAnsi="Arial" w:cs="Arial"/>
          <w:b/>
        </w:rPr>
        <w:t>6</w:t>
      </w:r>
    </w:p>
    <w:p w:rsidR="009D4925" w:rsidRPr="001C56AA" w:rsidRDefault="009D4925" w:rsidP="005846FB">
      <w:pPr>
        <w:tabs>
          <w:tab w:val="left" w:pos="426"/>
          <w:tab w:val="left" w:pos="851"/>
        </w:tabs>
        <w:jc w:val="both"/>
        <w:rPr>
          <w:rFonts w:ascii="Arial" w:hAnsi="Arial" w:cs="Arial"/>
        </w:rPr>
      </w:pPr>
    </w:p>
    <w:p w:rsidR="009B1CD0" w:rsidRPr="009D4925" w:rsidRDefault="009D4925" w:rsidP="0061068C">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0F5335" w:rsidRPr="000F5335">
        <w:rPr>
          <w:rFonts w:ascii="Arial" w:hAnsi="Arial" w:cs="Arial"/>
          <w:b/>
        </w:rPr>
        <w:t>50730000-1</w:t>
      </w:r>
      <w:r w:rsidR="000F5335" w:rsidRPr="000F5335">
        <w:rPr>
          <w:rFonts w:ascii="Arial" w:hAnsi="Arial" w:cs="Arial"/>
          <w:b/>
          <w:bCs/>
        </w:rPr>
        <w:t xml:space="preserve"> : Services de réparation et d’entretien de groupes de réfrigération</w:t>
      </w:r>
    </w:p>
    <w:p w:rsidR="009B1CD0" w:rsidRDefault="009B1CD0" w:rsidP="00710FD6">
      <w:pPr>
        <w:tabs>
          <w:tab w:val="left" w:pos="426"/>
          <w:tab w:val="left" w:pos="851"/>
        </w:tabs>
        <w:jc w:val="both"/>
        <w:rPr>
          <w:rFonts w:ascii="Arial" w:hAnsi="Arial" w:cs="Arial"/>
        </w:rPr>
      </w:pPr>
    </w:p>
    <w:p w:rsidR="009B1CD0" w:rsidRDefault="009D4925" w:rsidP="0083205E">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 acte d'engagement correspond :</w:t>
      </w:r>
    </w:p>
    <w:p w:rsidR="000E6D0F" w:rsidRDefault="000E6D0F"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BD0660" w:rsidP="00F15518">
      <w:pPr>
        <w:numPr>
          <w:ilvl w:val="0"/>
          <w:numId w:val="7"/>
        </w:num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EE3EA3">
        <w:rPr>
          <w:rFonts w:ascii="Arial" w:hAnsi="Arial" w:cs="Arial"/>
        </w:rPr>
      </w:r>
      <w:r w:rsidR="00EE3EA3">
        <w:rPr>
          <w:rFonts w:ascii="Arial" w:hAnsi="Arial" w:cs="Arial"/>
        </w:rPr>
        <w:fldChar w:fldCharType="separate"/>
      </w:r>
      <w:r>
        <w:rPr>
          <w:rFonts w:ascii="Arial" w:hAnsi="Arial" w:cs="Arial"/>
        </w:rPr>
        <w:fldChar w:fldCharType="end"/>
      </w:r>
      <w:r w:rsidR="000E6D0F" w:rsidRPr="0044580A">
        <w:rPr>
          <w:rFonts w:ascii="Arial" w:hAnsi="Arial" w:cs="Arial"/>
        </w:rPr>
        <w:tab/>
        <w:t xml:space="preserve">à l’ensemble du marché public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Pr="0044580A" w:rsidRDefault="00BD0660" w:rsidP="0044580A">
      <w:p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EE3EA3">
        <w:rPr>
          <w:rFonts w:ascii="Arial" w:hAnsi="Arial" w:cs="Arial"/>
        </w:rPr>
      </w:r>
      <w:r w:rsidR="00EE3EA3">
        <w:rPr>
          <w:rFonts w:ascii="Arial" w:hAnsi="Arial" w:cs="Arial"/>
        </w:rPr>
        <w:fldChar w:fldCharType="separate"/>
      </w:r>
      <w:r>
        <w:rPr>
          <w:rFonts w:ascii="Arial" w:hAnsi="Arial" w:cs="Arial"/>
        </w:rPr>
        <w:fldChar w:fldCharType="end"/>
      </w:r>
      <w:r w:rsidR="000E6D0F" w:rsidRPr="0044580A">
        <w:rPr>
          <w:rFonts w:ascii="Arial" w:hAnsi="Arial" w:cs="Arial"/>
        </w:rPr>
        <w:tab/>
        <w:t>au lot n°</w:t>
      </w:r>
      <w:r w:rsidR="0044580A" w:rsidRPr="0044580A">
        <w:rPr>
          <w:rFonts w:ascii="Arial" w:hAnsi="Arial" w:cs="Arial"/>
        </w:rPr>
        <w:t xml:space="preserve"> </w:t>
      </w:r>
      <w:r w:rsidR="000E6D0F" w:rsidRPr="0044580A">
        <w:rPr>
          <w:rFonts w:ascii="Arial" w:hAnsi="Arial" w:cs="Arial"/>
        </w:rPr>
        <w:t>du marché public</w:t>
      </w:r>
      <w:r w:rsidR="0044580A" w:rsidRPr="0044580A">
        <w:rPr>
          <w:rFonts w:ascii="Arial" w:hAnsi="Arial" w:cs="Arial"/>
        </w:rPr>
        <w:t xml:space="preserve"> : </w:t>
      </w:r>
    </w:p>
    <w:p w:rsidR="000E6D0F" w:rsidRDefault="000E6D0F" w:rsidP="000E6D0F">
      <w:pPr>
        <w:pStyle w:val="fcasegauche"/>
        <w:tabs>
          <w:tab w:val="left" w:pos="851"/>
        </w:tabs>
        <w:spacing w:after="0"/>
        <w:rPr>
          <w:rFonts w:ascii="Arial" w:hAnsi="Arial" w:cs="Arial"/>
        </w:rPr>
      </w:pPr>
    </w:p>
    <w:p w:rsidR="000E6D0F" w:rsidRPr="0044580A" w:rsidRDefault="000F5335" w:rsidP="000F5335">
      <w:pPr>
        <w:numPr>
          <w:ilvl w:val="0"/>
          <w:numId w:val="7"/>
        </w:numPr>
        <w:tabs>
          <w:tab w:val="left" w:pos="426"/>
          <w:tab w:val="left" w:pos="709"/>
        </w:tabs>
        <w:ind w:left="1134" w:hanging="425"/>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E3EA3">
        <w:fldChar w:fldCharType="separate"/>
      </w:r>
      <w:r>
        <w:fldChar w:fldCharType="end"/>
      </w:r>
      <w:r w:rsidR="000E6D0F" w:rsidRPr="0044580A">
        <w:tab/>
      </w:r>
      <w:r w:rsidR="000E6D0F" w:rsidRPr="0044580A">
        <w:rPr>
          <w:rFonts w:ascii="Arial" w:hAnsi="Arial" w:cs="Arial"/>
        </w:rPr>
        <w:t>à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EE3EA3">
        <w:rPr>
          <w:rFonts w:ascii="Arial" w:hAnsi="Arial" w:cs="Arial"/>
        </w:rPr>
      </w:r>
      <w:r w:rsidR="00EE3EA3">
        <w:rPr>
          <w:rFonts w:ascii="Arial" w:hAnsi="Arial" w:cs="Arial"/>
        </w:rPr>
        <w:fldChar w:fldCharType="separate"/>
      </w:r>
      <w:r w:rsidRPr="0044580A">
        <w:rPr>
          <w:rFonts w:ascii="Arial" w:hAnsi="Arial" w:cs="Arial"/>
        </w:rPr>
        <w:fldChar w:fldCharType="end"/>
      </w:r>
      <w:r w:rsidRPr="0044580A">
        <w:rPr>
          <w:rFonts w:ascii="Arial" w:hAnsi="Arial" w:cs="Arial"/>
        </w:rPr>
        <w:tab/>
        <w:t xml:space="preserve">à la variante suivante :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0E6D0F">
      <w:pPr>
        <w:pStyle w:val="fcasegauche"/>
        <w:tabs>
          <w:tab w:val="left" w:pos="851"/>
        </w:tabs>
        <w:spacing w:after="0"/>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184634" w:rsidRDefault="00C7081F"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184634">
        <w:instrText xml:space="preserve"> FORMCHECKBOX </w:instrText>
      </w:r>
      <w:r w:rsidR="00EE3EA3">
        <w:fldChar w:fldCharType="separate"/>
      </w:r>
      <w:r>
        <w:fldChar w:fldCharType="end"/>
      </w:r>
      <w:r w:rsidR="009C6979" w:rsidRPr="00184634">
        <w:rPr>
          <w:rFonts w:ascii="Arial" w:hAnsi="Arial" w:cs="Arial"/>
        </w:rPr>
        <w:t xml:space="preserve"> CC</w:t>
      </w:r>
      <w:r w:rsidR="004E0336" w:rsidRPr="00184634">
        <w:rPr>
          <w:rFonts w:ascii="Arial" w:hAnsi="Arial" w:cs="Arial"/>
        </w:rPr>
        <w:t>A</w:t>
      </w:r>
      <w:r w:rsidR="009B1CD0" w:rsidRPr="00184634">
        <w:rPr>
          <w:rFonts w:ascii="Arial" w:hAnsi="Arial" w:cs="Arial"/>
        </w:rPr>
        <w:t>P n°</w:t>
      </w:r>
      <w:r w:rsidRPr="00184634">
        <w:rPr>
          <w:rFonts w:ascii="Arial" w:hAnsi="Arial" w:cs="Arial"/>
        </w:rPr>
        <w:t>2</w:t>
      </w:r>
      <w:r w:rsidR="00A675BE">
        <w:rPr>
          <w:rFonts w:ascii="Arial" w:hAnsi="Arial" w:cs="Arial"/>
        </w:rPr>
        <w:t>4</w:t>
      </w:r>
      <w:r w:rsidRPr="00184634">
        <w:rPr>
          <w:rFonts w:ascii="Arial" w:hAnsi="Arial" w:cs="Arial"/>
        </w:rPr>
        <w:t>-971-0</w:t>
      </w:r>
      <w:r w:rsidR="00BD0660">
        <w:rPr>
          <w:rFonts w:ascii="Arial" w:hAnsi="Arial" w:cs="Arial"/>
        </w:rPr>
        <w:t>4</w:t>
      </w:r>
      <w:r w:rsidR="00EE3EA3">
        <w:rPr>
          <w:rFonts w:ascii="Arial" w:hAnsi="Arial" w:cs="Arial"/>
        </w:rPr>
        <w:t>6</w:t>
      </w:r>
    </w:p>
    <w:p w:rsidR="004E0336" w:rsidRPr="00184634" w:rsidRDefault="004E0336" w:rsidP="005846FB">
      <w:pPr>
        <w:tabs>
          <w:tab w:val="left" w:pos="851"/>
        </w:tabs>
        <w:spacing w:before="120"/>
        <w:ind w:left="1135" w:hanging="284"/>
        <w:jc w:val="both"/>
      </w:pPr>
      <w:r>
        <w:fldChar w:fldCharType="begin">
          <w:ffData>
            <w:name w:val=""/>
            <w:enabled/>
            <w:calcOnExit w:val="0"/>
            <w:checkBox>
              <w:size w:val="20"/>
              <w:default w:val="1"/>
            </w:checkBox>
          </w:ffData>
        </w:fldChar>
      </w:r>
      <w:r w:rsidRPr="00184634">
        <w:instrText xml:space="preserve"> FORMCHECKBOX </w:instrText>
      </w:r>
      <w:r w:rsidR="00EE3EA3">
        <w:fldChar w:fldCharType="separate"/>
      </w:r>
      <w:r>
        <w:fldChar w:fldCharType="end"/>
      </w:r>
      <w:r w:rsidRPr="00184634">
        <w:rPr>
          <w:rFonts w:ascii="Arial" w:hAnsi="Arial" w:cs="Arial"/>
        </w:rPr>
        <w:t xml:space="preserve"> CCTP n</w:t>
      </w:r>
      <w:r w:rsidR="00A8271A" w:rsidRPr="00184634">
        <w:rPr>
          <w:rFonts w:ascii="Arial" w:hAnsi="Arial" w:cs="Arial"/>
        </w:rPr>
        <w:t>°2</w:t>
      </w:r>
      <w:r w:rsidR="00A675BE">
        <w:rPr>
          <w:rFonts w:ascii="Arial" w:hAnsi="Arial" w:cs="Arial"/>
        </w:rPr>
        <w:t>4</w:t>
      </w:r>
      <w:r w:rsidR="00A8271A" w:rsidRPr="00184634">
        <w:rPr>
          <w:rFonts w:ascii="Arial" w:hAnsi="Arial" w:cs="Arial"/>
        </w:rPr>
        <w:t>-971-0</w:t>
      </w:r>
      <w:r w:rsidR="00BD0660">
        <w:rPr>
          <w:rFonts w:ascii="Arial" w:hAnsi="Arial" w:cs="Arial"/>
        </w:rPr>
        <w:t>4</w:t>
      </w:r>
      <w:r w:rsidR="00EE3EA3">
        <w:rPr>
          <w:rFonts w:ascii="Arial" w:hAnsi="Arial" w:cs="Arial"/>
        </w:rPr>
        <w:t>6</w:t>
      </w:r>
    </w:p>
    <w:p w:rsidR="009B1CD0" w:rsidRPr="00184634" w:rsidRDefault="00F15518" w:rsidP="005846FB">
      <w:pPr>
        <w:tabs>
          <w:tab w:val="left" w:pos="851"/>
        </w:tabs>
        <w:spacing w:before="120"/>
        <w:ind w:left="1135" w:hanging="284"/>
        <w:jc w:val="both"/>
      </w:pPr>
      <w:r>
        <w:fldChar w:fldCharType="begin">
          <w:ffData>
            <w:name w:val=""/>
            <w:enabled/>
            <w:calcOnExit w:val="0"/>
            <w:checkBox>
              <w:size w:val="20"/>
              <w:default w:val="1"/>
            </w:checkBox>
          </w:ffData>
        </w:fldChar>
      </w:r>
      <w:r w:rsidRPr="00184634">
        <w:instrText xml:space="preserve"> FORMCHECKBOX </w:instrText>
      </w:r>
      <w:r w:rsidR="00EE3EA3">
        <w:fldChar w:fldCharType="separate"/>
      </w:r>
      <w:r>
        <w:fldChar w:fldCharType="end"/>
      </w:r>
      <w:r w:rsidR="009B1CD0" w:rsidRPr="00184634">
        <w:rPr>
          <w:rFonts w:ascii="Arial" w:hAnsi="Arial" w:cs="Arial"/>
        </w:rPr>
        <w:t xml:space="preserve"> CCAG :</w:t>
      </w:r>
      <w:r w:rsidR="00C7081F" w:rsidRPr="00184634">
        <w:t xml:space="preserve"> </w:t>
      </w:r>
      <w:r w:rsidR="004E0336" w:rsidRPr="004E0336">
        <w:rPr>
          <w:rFonts w:ascii="Arial" w:hAnsi="Arial" w:cs="Arial"/>
        </w:rPr>
        <w:t>applicables aux marchés publics de Fournitures Courantes et Services</w:t>
      </w:r>
      <w:r w:rsidR="00D26C74">
        <w:rPr>
          <w:rFonts w:ascii="Arial" w:hAnsi="Arial" w:cs="Arial"/>
        </w:rPr>
        <w:t xml:space="preserve"> </w:t>
      </w:r>
      <w:r w:rsidR="00F82B32" w:rsidRPr="00F82B32">
        <w:rPr>
          <w:rFonts w:ascii="Arial" w:hAnsi="Arial" w:cs="Arial"/>
        </w:rPr>
        <w:t>approuvé par l’arrêté du 30 mars 2021</w:t>
      </w:r>
    </w:p>
    <w:p w:rsidR="009B1CD0" w:rsidRDefault="00D26C74"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E3EA3">
        <w:fldChar w:fldCharType="separate"/>
      </w:r>
      <w:r>
        <w:fldChar w:fldCharType="end"/>
      </w:r>
      <w:r w:rsidR="009B1CD0">
        <w:rPr>
          <w:rFonts w:ascii="Arial" w:hAnsi="Arial" w:cs="Arial"/>
        </w:rPr>
        <w:t xml:space="preserve"> Autres :</w:t>
      </w:r>
      <w:r>
        <w:rPr>
          <w:rFonts w:ascii="Arial" w:hAnsi="Arial" w:cs="Arial"/>
        </w:rPr>
        <w:t xml:space="preserve"> </w:t>
      </w:r>
      <w:r w:rsidR="006703F6">
        <w:rPr>
          <w:rFonts w:ascii="Arial" w:hAnsi="Arial" w:cs="Arial"/>
        </w:rPr>
        <w:t xml:space="preserve">le cadre de réponse technique et le </w:t>
      </w:r>
      <w:r w:rsidR="00A8271A">
        <w:rPr>
          <w:rFonts w:ascii="Arial" w:hAnsi="Arial" w:cs="Arial"/>
        </w:rPr>
        <w:t>mémoire technique du candidat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7D7A65" w:rsidP="009B45B9">
      <w:pPr>
        <w:tabs>
          <w:tab w:val="left" w:pos="851"/>
        </w:tabs>
        <w:ind w:left="170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BD0660" w:rsidRDefault="00BD0660" w:rsidP="009B45B9">
      <w:pPr>
        <w:tabs>
          <w:tab w:val="left" w:pos="851"/>
        </w:tabs>
        <w:jc w:val="both"/>
        <w:rPr>
          <w:rFonts w:ascii="Arial" w:hAnsi="Arial" w:cs="Arial"/>
        </w:rPr>
      </w:pPr>
    </w:p>
    <w:p w:rsidR="00BD0660" w:rsidRDefault="00BD0660" w:rsidP="009B45B9">
      <w:pPr>
        <w:tabs>
          <w:tab w:val="left" w:pos="851"/>
        </w:tabs>
        <w:jc w:val="both"/>
        <w:rPr>
          <w:rFonts w:ascii="Arial" w:hAnsi="Arial" w:cs="Arial"/>
        </w:rPr>
      </w:pPr>
    </w:p>
    <w:p w:rsidR="00BD0660" w:rsidRDefault="00BD06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Pr="00C7081F" w:rsidRDefault="007D7A65" w:rsidP="009B45B9">
      <w:pPr>
        <w:pStyle w:val="fcase1ertab"/>
        <w:tabs>
          <w:tab w:val="clear" w:pos="426"/>
          <w:tab w:val="left" w:pos="851"/>
        </w:tabs>
        <w:spacing w:before="120"/>
        <w:ind w:left="0" w:firstLine="851"/>
      </w:pPr>
      <w:r w:rsidRPr="00C7081F">
        <w:fldChar w:fldCharType="begin">
          <w:ffData>
            <w:name w:val=""/>
            <w:enabled/>
            <w:calcOnExit w:val="0"/>
            <w:checkBox>
              <w:size w:val="20"/>
              <w:default w:val="0"/>
            </w:checkBox>
          </w:ffData>
        </w:fldChar>
      </w:r>
      <w:r w:rsidRPr="00C7081F">
        <w:instrText xml:space="preserve"> FORMCHECKBOX </w:instrText>
      </w:r>
      <w:r w:rsidR="00EE3EA3">
        <w:fldChar w:fldCharType="separate"/>
      </w:r>
      <w:r w:rsidRPr="00C7081F">
        <w:fldChar w:fldCharType="end"/>
      </w:r>
      <w:r w:rsidR="009B1CD0" w:rsidRPr="00C7081F">
        <w:rPr>
          <w:rFonts w:ascii="Arial" w:hAnsi="Arial" w:cs="Arial"/>
        </w:rPr>
        <w:t xml:space="preserve"> aux prix indiqués ci-dessous ;</w:t>
      </w:r>
    </w:p>
    <w:p w:rsidR="009B1CD0" w:rsidRPr="00C7081F" w:rsidRDefault="007D7A65" w:rsidP="009B45B9">
      <w:pPr>
        <w:tabs>
          <w:tab w:val="left" w:pos="426"/>
          <w:tab w:val="left" w:pos="851"/>
        </w:tabs>
        <w:spacing w:before="12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EE3EA3">
        <w:fldChar w:fldCharType="separate"/>
      </w:r>
      <w:r w:rsidRPr="00C7081F">
        <w:fldChar w:fldCharType="end"/>
      </w:r>
      <w:r w:rsidR="009B1CD0" w:rsidRPr="00C7081F">
        <w:t xml:space="preserve"> </w:t>
      </w:r>
      <w:r w:rsidR="009B1CD0" w:rsidRPr="00C7081F">
        <w:rPr>
          <w:rFonts w:ascii="Arial" w:hAnsi="Arial" w:cs="Arial"/>
        </w:rPr>
        <w:t xml:space="preserve">Taux de la TVA : </w:t>
      </w:r>
    </w:p>
    <w:p w:rsidR="009B1CD0" w:rsidRPr="00C7081F" w:rsidRDefault="007D7A65" w:rsidP="009B45B9">
      <w:pPr>
        <w:tabs>
          <w:tab w:val="left" w:pos="426"/>
          <w:tab w:val="left" w:pos="851"/>
        </w:tabs>
        <w:spacing w:before="240"/>
        <w:ind w:left="1701"/>
        <w:jc w:val="both"/>
      </w:pPr>
      <w:r w:rsidRPr="00C7081F">
        <w:rPr>
          <w:rFonts w:ascii="Arial" w:hAnsi="Arial" w:cs="Arial"/>
        </w:rPr>
        <w:fldChar w:fldCharType="begin">
          <w:ffData>
            <w:name w:val=""/>
            <w:enabled/>
            <w:calcOnExit w:val="0"/>
            <w:checkBox>
              <w:size w:val="20"/>
              <w:default w:val="0"/>
            </w:checkBox>
          </w:ffData>
        </w:fldChar>
      </w:r>
      <w:r w:rsidRPr="00C7081F">
        <w:rPr>
          <w:rFonts w:ascii="Arial" w:hAnsi="Arial" w:cs="Arial"/>
        </w:rPr>
        <w:instrText xml:space="preserve"> FORMCHECKBOX </w:instrText>
      </w:r>
      <w:r w:rsidR="00EE3EA3">
        <w:rPr>
          <w:rFonts w:ascii="Arial" w:hAnsi="Arial" w:cs="Arial"/>
        </w:rPr>
      </w:r>
      <w:r w:rsidR="00EE3EA3">
        <w:rPr>
          <w:rFonts w:ascii="Arial" w:hAnsi="Arial" w:cs="Arial"/>
        </w:rPr>
        <w:fldChar w:fldCharType="separate"/>
      </w:r>
      <w:r w:rsidRPr="00C7081F">
        <w:rPr>
          <w:rFonts w:ascii="Arial" w:hAnsi="Arial" w:cs="Arial"/>
        </w:rPr>
        <w:fldChar w:fldCharType="end"/>
      </w:r>
      <w:r w:rsidR="009B1CD0" w:rsidRPr="00C7081F">
        <w:rPr>
          <w:rFonts w:ascii="Arial" w:hAnsi="Arial" w:cs="Arial"/>
        </w:rPr>
        <w:t xml:space="preserve"> Montant hors taxes</w:t>
      </w:r>
      <w:r w:rsidR="009B1CD0" w:rsidRPr="00C7081F">
        <w:rPr>
          <w:rStyle w:val="Caractresdenotedebasdepage"/>
          <w:rFonts w:ascii="Arial" w:hAnsi="Arial" w:cs="Arial"/>
        </w:rPr>
        <w:footnoteReference w:id="2"/>
      </w:r>
      <w:r w:rsidR="009B1CD0" w:rsidRPr="00C7081F">
        <w:rPr>
          <w:rStyle w:val="Caractresdenotedebasdepage"/>
          <w:rFonts w:ascii="Arial" w:hAnsi="Arial" w:cs="Arial"/>
        </w:rPr>
        <w:t> </w:t>
      </w:r>
      <w:r w:rsidR="009B1CD0" w:rsidRPr="00C7081F">
        <w:rPr>
          <w:rFonts w:ascii="Arial" w:hAnsi="Arial" w:cs="Arial"/>
        </w:rPr>
        <w:t>:</w:t>
      </w:r>
    </w:p>
    <w:p w:rsidR="009B1CD0" w:rsidRPr="00C7081F" w:rsidRDefault="009B1CD0" w:rsidP="009B45B9">
      <w:pPr>
        <w:tabs>
          <w:tab w:val="left" w:pos="426"/>
          <w:tab w:val="left" w:pos="851"/>
        </w:tabs>
        <w:spacing w:before="120"/>
        <w:jc w:val="both"/>
        <w:rPr>
          <w:rFonts w:ascii="Arial" w:hAnsi="Arial" w:cs="Arial"/>
        </w:rPr>
      </w:pPr>
      <w:r w:rsidRPr="00C7081F">
        <w:t xml:space="preserve">Montant </w:t>
      </w:r>
      <w:r w:rsidRPr="00C7081F">
        <w:rPr>
          <w:rFonts w:ascii="Arial" w:hAnsi="Arial" w:cs="Arial"/>
        </w:rPr>
        <w:t>hors taxes arrêté en chiffres à : ……………………………………………………………………………….</w:t>
      </w:r>
    </w:p>
    <w:p w:rsidR="009B1CD0" w:rsidRPr="00C7081F" w:rsidRDefault="009B1CD0" w:rsidP="009B45B9">
      <w:pPr>
        <w:pStyle w:val="fcase1ertab"/>
        <w:tabs>
          <w:tab w:val="left" w:pos="851"/>
        </w:tabs>
        <w:spacing w:before="120"/>
        <w:ind w:left="0" w:firstLine="0"/>
      </w:pPr>
      <w:r w:rsidRPr="00C7081F">
        <w:rPr>
          <w:rFonts w:ascii="Arial" w:hAnsi="Arial" w:cs="Arial"/>
        </w:rPr>
        <w:t>Montant hors taxes arrêté en lettres à : ………………………………………………………...................................</w:t>
      </w:r>
    </w:p>
    <w:p w:rsidR="009B1CD0" w:rsidRPr="00C7081F" w:rsidRDefault="007D7A65" w:rsidP="009B45B9">
      <w:pPr>
        <w:tabs>
          <w:tab w:val="left" w:pos="426"/>
          <w:tab w:val="left" w:pos="709"/>
          <w:tab w:val="left" w:pos="851"/>
        </w:tabs>
        <w:spacing w:before="24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EE3EA3">
        <w:fldChar w:fldCharType="separate"/>
      </w:r>
      <w:r w:rsidRPr="00C7081F">
        <w:fldChar w:fldCharType="end"/>
      </w:r>
      <w:r w:rsidR="009B1CD0" w:rsidRPr="00C7081F">
        <w:t xml:space="preserve"> Montant TTC</w:t>
      </w:r>
      <w:r w:rsidR="009B1CD0" w:rsidRPr="00C7081F">
        <w:rPr>
          <w:rStyle w:val="Caractresdenotedebasdepage"/>
        </w:rPr>
        <w:footnoteReference w:customMarkFollows="1" w:id="3"/>
        <w:t>4 </w:t>
      </w:r>
      <w:r w:rsidR="009B1CD0" w:rsidRPr="00C7081F">
        <w:t>:</w:t>
      </w:r>
    </w:p>
    <w:p w:rsidR="009B1CD0" w:rsidRPr="00C7081F" w:rsidRDefault="009B1CD0" w:rsidP="009B45B9">
      <w:pPr>
        <w:pStyle w:val="fcase1ertab"/>
        <w:tabs>
          <w:tab w:val="left" w:pos="851"/>
        </w:tabs>
        <w:spacing w:before="120"/>
        <w:ind w:left="0" w:firstLine="0"/>
        <w:rPr>
          <w:rFonts w:ascii="Arial" w:hAnsi="Arial" w:cs="Arial"/>
        </w:rPr>
      </w:pPr>
      <w:r w:rsidRPr="00C7081F">
        <w:rPr>
          <w:rFonts w:ascii="Arial" w:hAnsi="Arial" w:cs="Arial"/>
        </w:rPr>
        <w:t>Montant TTC arrêté en chiffres à : ………………………………………………………….......................................</w:t>
      </w:r>
    </w:p>
    <w:p w:rsidR="009B1CD0" w:rsidRPr="00C7081F" w:rsidRDefault="009B1CD0" w:rsidP="009B45B9">
      <w:pPr>
        <w:pStyle w:val="fcase1ertab"/>
        <w:tabs>
          <w:tab w:val="left" w:pos="851"/>
        </w:tabs>
        <w:spacing w:before="120"/>
        <w:ind w:left="0" w:firstLine="0"/>
        <w:rPr>
          <w:rFonts w:ascii="Arial" w:hAnsi="Arial" w:cs="Arial"/>
          <w:u w:val="single"/>
        </w:rPr>
      </w:pPr>
      <w:r w:rsidRPr="00C7081F">
        <w:rPr>
          <w:rFonts w:ascii="Arial" w:hAnsi="Arial" w:cs="Arial"/>
        </w:rPr>
        <w:t>Montant TTC arrêté en lettres à : ………………………………………………………………………………………..</w:t>
      </w:r>
    </w:p>
    <w:p w:rsidR="009B1CD0" w:rsidRDefault="009B1CD0" w:rsidP="009B45B9">
      <w:pPr>
        <w:pStyle w:val="fcase1ertab"/>
        <w:tabs>
          <w:tab w:val="left" w:pos="851"/>
        </w:tabs>
        <w:spacing w:before="120"/>
        <w:ind w:left="0" w:firstLine="0"/>
      </w:pPr>
      <w:r w:rsidRPr="00C7081F">
        <w:rPr>
          <w:rFonts w:ascii="Arial" w:hAnsi="Arial" w:cs="Arial"/>
          <w:u w:val="single"/>
        </w:rPr>
        <w:t>OU</w:t>
      </w:r>
    </w:p>
    <w:p w:rsidR="009B1CD0" w:rsidRDefault="00C7081F"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EE3EA3">
        <w:fldChar w:fldCharType="separate"/>
      </w:r>
      <w:r>
        <w:fldChar w:fldCharType="end"/>
      </w:r>
      <w:r w:rsidR="009B1CD0">
        <w:rPr>
          <w:rFonts w:ascii="Arial" w:hAnsi="Arial" w:cs="Arial"/>
        </w:rPr>
        <w:t xml:space="preserve"> aux prix indiqués dans l’annexe financière jointe au présent document.</w:t>
      </w:r>
    </w:p>
    <w:p w:rsidR="00D60196" w:rsidRDefault="00D60196" w:rsidP="009B45B9">
      <w:pPr>
        <w:tabs>
          <w:tab w:val="left" w:pos="851"/>
          <w:tab w:val="left" w:pos="6237"/>
        </w:tabs>
        <w:rPr>
          <w:rFonts w:ascii="Arial" w:hAnsi="Arial" w:cs="Arial"/>
          <w:b/>
          <w:sz w:val="22"/>
          <w:szCs w:val="22"/>
        </w:rPr>
      </w:pPr>
    </w:p>
    <w:p w:rsidR="00664237" w:rsidRDefault="00664237"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rPr>
          <w:rFonts w:ascii="Arial" w:hAnsi="Arial" w:cs="Arial"/>
          <w:iCs/>
        </w:rPr>
        <w:t xml:space="preserve"> </w:t>
      </w:r>
      <w:r>
        <w:rPr>
          <w:rFonts w:ascii="Arial" w:hAnsi="Arial" w:cs="Arial"/>
        </w:rPr>
        <w:t>solidaire</w:t>
      </w:r>
    </w:p>
    <w:p w:rsidR="009B1CD0" w:rsidRPr="00184634" w:rsidRDefault="009B1CD0" w:rsidP="006C4338">
      <w:pPr>
        <w:tabs>
          <w:tab w:val="left" w:pos="851"/>
        </w:tabs>
        <w:spacing w:before="120"/>
        <w:jc w:val="both"/>
        <w:rPr>
          <w:rFonts w:ascii="Arial" w:hAnsi="Arial" w:cs="Arial"/>
          <w:b/>
          <w:bCs/>
          <w:sz w:val="14"/>
          <w:szCs w:val="14"/>
        </w:rPr>
      </w:pPr>
      <w:r w:rsidRPr="00184634">
        <w:rPr>
          <w:rFonts w:ascii="Arial" w:hAnsi="Arial" w:cs="Arial"/>
          <w:i/>
          <w:iCs/>
          <w:sz w:val="14"/>
          <w:szCs w:val="14"/>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867"/>
        <w:gridCol w:w="2166"/>
      </w:tblGrid>
      <w:tr w:rsidR="009B1CD0" w:rsidTr="00A03B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A03B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867"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A03BEF">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867"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166"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A03BEF">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bookmarkStart w:id="0" w:name="_GoBack"/>
            <w:bookmarkEnd w:id="0"/>
          </w:p>
        </w:tc>
        <w:tc>
          <w:tcPr>
            <w:tcW w:w="2166"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03BEF">
        <w:trPr>
          <w:trHeight w:val="1021"/>
        </w:trPr>
        <w:tc>
          <w:tcPr>
            <w:tcW w:w="4503"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BD0660" w:rsidRDefault="00BD0660" w:rsidP="006F3DF9">
      <w:pPr>
        <w:pStyle w:val="fcase1ertab"/>
        <w:tabs>
          <w:tab w:val="left" w:pos="851"/>
        </w:tabs>
        <w:ind w:left="0" w:firstLine="0"/>
        <w:rPr>
          <w:rFonts w:ascii="Arial" w:hAnsi="Arial" w:cs="Arial"/>
          <w:b/>
          <w:sz w:val="22"/>
          <w:szCs w:val="22"/>
        </w:rPr>
      </w:pPr>
    </w:p>
    <w:p w:rsidR="00BD0660" w:rsidRDefault="00BD0660" w:rsidP="006F3DF9">
      <w:pPr>
        <w:pStyle w:val="fcase1ertab"/>
        <w:tabs>
          <w:tab w:val="left" w:pos="851"/>
        </w:tabs>
        <w:ind w:left="0" w:firstLine="0"/>
        <w:rPr>
          <w:rFonts w:ascii="Arial" w:hAnsi="Arial" w:cs="Arial"/>
          <w:b/>
          <w:sz w:val="22"/>
          <w:szCs w:val="22"/>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1"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1"/>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E3EA3">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E3EA3">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597C0E" w:rsidRDefault="00597C0E"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244021" w:rsidRPr="00244021" w:rsidRDefault="00244021" w:rsidP="00244021">
      <w:pPr>
        <w:tabs>
          <w:tab w:val="left" w:pos="426"/>
          <w:tab w:val="left" w:pos="851"/>
        </w:tabs>
        <w:jc w:val="both"/>
        <w:rPr>
          <w:rFonts w:ascii="Arial" w:hAnsi="Arial" w:cs="Arial"/>
          <w:i/>
          <w:color w:val="000000"/>
          <w:lang w:eastAsia="fr-FR"/>
        </w:rPr>
      </w:pPr>
      <w:r w:rsidRPr="00244021">
        <w:rPr>
          <w:rFonts w:ascii="Arial" w:hAnsi="Arial" w:cs="Arial"/>
          <w:color w:val="000000"/>
          <w:lang w:eastAsia="fr-FR"/>
        </w:rPr>
        <w:t xml:space="preserve">La durée d’exécution du marché ou de l’accord cadre est de </w:t>
      </w:r>
      <w:r w:rsidR="00742BE5">
        <w:rPr>
          <w:rFonts w:ascii="Arial" w:hAnsi="Arial" w:cs="Arial"/>
          <w:color w:val="000000"/>
          <w:lang w:eastAsia="fr-FR"/>
        </w:rPr>
        <w:t>6</w:t>
      </w:r>
      <w:r w:rsidRPr="00244021">
        <w:rPr>
          <w:rFonts w:ascii="Arial" w:hAnsi="Arial" w:cs="Arial"/>
          <w:color w:val="000000"/>
          <w:lang w:eastAsia="fr-FR"/>
        </w:rPr>
        <w:t xml:space="preserve"> mois à compter de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00184634">
        <w:rPr>
          <w:rFonts w:ascii="Arial" w:hAnsi="Arial" w:cs="Arial"/>
          <w:color w:val="000000"/>
          <w:lang w:eastAsia="fr-FR"/>
        </w:rPr>
        <w:fldChar w:fldCharType="begin">
          <w:ffData>
            <w:name w:val=""/>
            <w:enabled/>
            <w:calcOnExit w:val="0"/>
            <w:checkBox>
              <w:size w:val="20"/>
              <w:default w:val="1"/>
            </w:checkBox>
          </w:ffData>
        </w:fldChar>
      </w:r>
      <w:r w:rsidR="00184634">
        <w:rPr>
          <w:rFonts w:ascii="Arial" w:hAnsi="Arial" w:cs="Arial"/>
          <w:color w:val="000000"/>
          <w:lang w:eastAsia="fr-FR"/>
        </w:rPr>
        <w:instrText xml:space="preserve"> FORMCHECKBOX </w:instrText>
      </w:r>
      <w:r w:rsidR="00EE3EA3">
        <w:rPr>
          <w:rFonts w:ascii="Arial" w:hAnsi="Arial" w:cs="Arial"/>
          <w:color w:val="000000"/>
          <w:lang w:eastAsia="fr-FR"/>
        </w:rPr>
      </w:r>
      <w:r w:rsidR="00EE3EA3">
        <w:rPr>
          <w:rFonts w:ascii="Arial" w:hAnsi="Arial" w:cs="Arial"/>
          <w:color w:val="000000"/>
          <w:lang w:eastAsia="fr-FR"/>
        </w:rPr>
        <w:fldChar w:fldCharType="separate"/>
      </w:r>
      <w:r w:rsidR="00184634">
        <w:rPr>
          <w:rFonts w:ascii="Arial" w:hAnsi="Arial" w:cs="Arial"/>
          <w:color w:val="000000"/>
          <w:lang w:eastAsia="fr-FR"/>
        </w:rPr>
        <w:fldChar w:fldCharType="end"/>
      </w:r>
      <w:r w:rsidRPr="00244021">
        <w:rPr>
          <w:rFonts w:ascii="Arial" w:hAnsi="Arial" w:cs="Arial"/>
          <w:color w:val="000000"/>
          <w:lang w:eastAsia="fr-FR"/>
        </w:rPr>
        <w:tab/>
        <w:t>La date de notification du marché ou de l’accord-cadre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Pr="00244021">
        <w:rPr>
          <w:rFonts w:ascii="Arial" w:hAnsi="Arial" w:cs="Arial"/>
          <w:color w:val="000000"/>
          <w:lang w:eastAsia="fr-FR"/>
        </w:rPr>
        <w:fldChar w:fldCharType="begin">
          <w:ffData>
            <w:name w:val=""/>
            <w:enabled/>
            <w:calcOnExit w:val="0"/>
            <w:checkBox>
              <w:size w:val="20"/>
              <w:default w:val="0"/>
            </w:checkBox>
          </w:ffData>
        </w:fldChar>
      </w:r>
      <w:r w:rsidRPr="00244021">
        <w:rPr>
          <w:rFonts w:ascii="Arial" w:hAnsi="Arial" w:cs="Arial"/>
          <w:color w:val="000000"/>
          <w:lang w:eastAsia="fr-FR"/>
        </w:rPr>
        <w:instrText xml:space="preserve"> FORMCHECKBOX </w:instrText>
      </w:r>
      <w:r w:rsidR="00EE3EA3">
        <w:rPr>
          <w:rFonts w:ascii="Arial" w:hAnsi="Arial" w:cs="Arial"/>
          <w:color w:val="000000"/>
          <w:lang w:eastAsia="fr-FR"/>
        </w:rPr>
      </w:r>
      <w:r w:rsidR="00EE3EA3">
        <w:rPr>
          <w:rFonts w:ascii="Arial" w:hAnsi="Arial" w:cs="Arial"/>
          <w:color w:val="000000"/>
          <w:lang w:eastAsia="fr-FR"/>
        </w:rPr>
        <w:fldChar w:fldCharType="separate"/>
      </w:r>
      <w:r w:rsidRPr="00244021">
        <w:rPr>
          <w:rFonts w:ascii="Arial" w:hAnsi="Arial" w:cs="Arial"/>
          <w:color w:val="000000"/>
          <w:lang w:eastAsia="fr-FR"/>
        </w:rPr>
        <w:fldChar w:fldCharType="end"/>
      </w:r>
      <w:r w:rsidRPr="00244021">
        <w:rPr>
          <w:rFonts w:ascii="Arial" w:hAnsi="Arial" w:cs="Arial"/>
          <w:color w:val="000000"/>
          <w:lang w:eastAsia="fr-FR"/>
        </w:rPr>
        <w:tab/>
        <w:t>La date de notification de l’ordre de service ;</w:t>
      </w:r>
    </w:p>
    <w:p w:rsidR="00244021" w:rsidRPr="00244021" w:rsidRDefault="00244021" w:rsidP="00244021">
      <w:pPr>
        <w:tabs>
          <w:tab w:val="left" w:pos="426"/>
          <w:tab w:val="left" w:pos="851"/>
        </w:tabs>
        <w:ind w:left="851" w:hanging="851"/>
        <w:jc w:val="both"/>
        <w:rPr>
          <w:rFonts w:ascii="Arial" w:hAnsi="Arial" w:cs="Arial"/>
          <w:b/>
          <w:color w:val="000000"/>
          <w:lang w:eastAsia="fr-FR"/>
        </w:rPr>
      </w:pPr>
      <w:r w:rsidRPr="00244021">
        <w:rPr>
          <w:rFonts w:ascii="Arial" w:hAnsi="Arial" w:cs="Arial"/>
          <w:color w:val="000000"/>
          <w:lang w:eastAsia="fr-FR"/>
        </w:rPr>
        <w:tab/>
      </w:r>
      <w:r w:rsidR="00184634">
        <w:rPr>
          <w:rFonts w:ascii="Arial" w:hAnsi="Arial" w:cs="Arial"/>
          <w:color w:val="000000"/>
          <w:lang w:eastAsia="fr-FR"/>
        </w:rPr>
        <w:fldChar w:fldCharType="begin">
          <w:ffData>
            <w:name w:val=""/>
            <w:enabled/>
            <w:calcOnExit w:val="0"/>
            <w:checkBox>
              <w:size w:val="20"/>
              <w:default w:val="0"/>
            </w:checkBox>
          </w:ffData>
        </w:fldChar>
      </w:r>
      <w:r w:rsidR="00184634">
        <w:rPr>
          <w:rFonts w:ascii="Arial" w:hAnsi="Arial" w:cs="Arial"/>
          <w:color w:val="000000"/>
          <w:lang w:eastAsia="fr-FR"/>
        </w:rPr>
        <w:instrText xml:space="preserve"> FORMCHECKBOX </w:instrText>
      </w:r>
      <w:r w:rsidR="00EE3EA3">
        <w:rPr>
          <w:rFonts w:ascii="Arial" w:hAnsi="Arial" w:cs="Arial"/>
          <w:color w:val="000000"/>
          <w:lang w:eastAsia="fr-FR"/>
        </w:rPr>
      </w:r>
      <w:r w:rsidR="00EE3EA3">
        <w:rPr>
          <w:rFonts w:ascii="Arial" w:hAnsi="Arial" w:cs="Arial"/>
          <w:color w:val="000000"/>
          <w:lang w:eastAsia="fr-FR"/>
        </w:rPr>
        <w:fldChar w:fldCharType="separate"/>
      </w:r>
      <w:r w:rsidR="00184634">
        <w:rPr>
          <w:rFonts w:ascii="Arial" w:hAnsi="Arial" w:cs="Arial"/>
          <w:color w:val="000000"/>
          <w:lang w:eastAsia="fr-FR"/>
        </w:rPr>
        <w:fldChar w:fldCharType="end"/>
      </w:r>
      <w:r w:rsidRPr="00244021">
        <w:rPr>
          <w:rFonts w:ascii="Arial" w:hAnsi="Arial" w:cs="Arial"/>
          <w:color w:val="000000"/>
          <w:lang w:eastAsia="fr-FR"/>
        </w:rPr>
        <w:tab/>
        <w:t xml:space="preserve">La date de début d’exécution prévue par le marché </w:t>
      </w:r>
      <w:r w:rsidR="008919AF">
        <w:rPr>
          <w:rFonts w:ascii="Arial" w:hAnsi="Arial" w:cs="Arial"/>
          <w:color w:val="000000"/>
          <w:lang w:eastAsia="fr-FR"/>
        </w:rPr>
        <w:t>ou l’accord-cadre, soit  le</w:t>
      </w:r>
      <w:r w:rsidR="00184634">
        <w:rPr>
          <w:rFonts w:ascii="Arial" w:hAnsi="Arial" w:cs="Arial"/>
          <w:color w:val="000000"/>
          <w:lang w:eastAsia="fr-FR"/>
        </w:rPr>
        <w:t xml:space="preserve">    </w:t>
      </w:r>
      <w:r w:rsidR="00A24398">
        <w:rPr>
          <w:rFonts w:ascii="Arial" w:hAnsi="Arial" w:cs="Arial"/>
          <w:color w:val="000000"/>
          <w:lang w:eastAsia="fr-FR"/>
        </w:rPr>
        <w:t xml:space="preserve">, </w:t>
      </w:r>
      <w:r w:rsidR="00431DF5">
        <w:rPr>
          <w:rFonts w:ascii="Arial" w:hAnsi="Arial" w:cs="Arial"/>
          <w:color w:val="000000"/>
          <w:lang w:eastAsia="fr-FR"/>
        </w:rPr>
        <w:t>ou</w:t>
      </w:r>
      <w:r w:rsidR="00431DF5" w:rsidRPr="00431DF5">
        <w:t xml:space="preserve"> </w:t>
      </w:r>
      <w:r w:rsidR="00431DF5" w:rsidRPr="00431DF5">
        <w:rPr>
          <w:rFonts w:ascii="Arial" w:hAnsi="Arial" w:cs="Arial"/>
          <w:color w:val="000000"/>
          <w:lang w:eastAsia="fr-FR"/>
        </w:rPr>
        <w:t>la date de notification</w:t>
      </w:r>
      <w:r w:rsidR="00431DF5">
        <w:rPr>
          <w:rFonts w:ascii="Arial" w:hAnsi="Arial" w:cs="Arial"/>
          <w:color w:val="000000"/>
          <w:lang w:eastAsia="fr-FR"/>
        </w:rPr>
        <w:t xml:space="preserve"> </w:t>
      </w:r>
      <w:r w:rsidRPr="00244021">
        <w:rPr>
          <w:rFonts w:ascii="Arial" w:hAnsi="Arial" w:cs="Arial"/>
          <w:color w:val="000000"/>
          <w:lang w:eastAsia="fr-FR"/>
        </w:rPr>
        <w:t>lorsqu’el</w:t>
      </w:r>
      <w:r w:rsidR="00431DF5">
        <w:rPr>
          <w:rFonts w:ascii="Arial" w:hAnsi="Arial" w:cs="Arial"/>
          <w:color w:val="000000"/>
          <w:lang w:eastAsia="fr-FR"/>
        </w:rPr>
        <w:t>le est postérieure à cette date</w:t>
      </w:r>
      <w:r w:rsidRPr="00244021">
        <w:rPr>
          <w:rFonts w:ascii="Arial" w:hAnsi="Arial" w:cs="Arial"/>
          <w:color w:val="000000"/>
          <w:lang w:eastAsia="fr-FR"/>
        </w:rPr>
        <w:t>.</w:t>
      </w:r>
    </w:p>
    <w:p w:rsidR="00074281" w:rsidRDefault="00074281" w:rsidP="009B45B9">
      <w:pPr>
        <w:tabs>
          <w:tab w:val="left" w:pos="426"/>
          <w:tab w:val="left" w:pos="851"/>
        </w:tabs>
        <w:jc w:val="both"/>
        <w:rPr>
          <w:rFonts w:ascii="Arial" w:hAnsi="Arial" w:cs="Arial"/>
          <w:b/>
        </w:rPr>
      </w:pPr>
    </w:p>
    <w:p w:rsidR="00AD63EA" w:rsidRDefault="00AD63EA"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5F58EB">
        <w:fldChar w:fldCharType="begin">
          <w:ffData>
            <w:name w:val=""/>
            <w:enabled/>
            <w:calcOnExit w:val="0"/>
            <w:checkBox>
              <w:size w:val="20"/>
              <w:default w:val="1"/>
            </w:checkBox>
          </w:ffData>
        </w:fldChar>
      </w:r>
      <w:r w:rsidR="005F58EB">
        <w:instrText xml:space="preserve"> FORMCHECKBOX </w:instrText>
      </w:r>
      <w:r w:rsidR="00EE3EA3">
        <w:fldChar w:fldCharType="separate"/>
      </w:r>
      <w:r w:rsidR="005F58EB">
        <w:fldChar w:fldCharType="end"/>
      </w:r>
      <w:r>
        <w:tab/>
        <w:t>NON</w:t>
      </w:r>
      <w:r>
        <w:tab/>
      </w:r>
      <w:r>
        <w:tab/>
      </w:r>
      <w:r>
        <w:tab/>
      </w:r>
      <w:r w:rsidR="005F58EB">
        <w:fldChar w:fldCharType="begin">
          <w:ffData>
            <w:name w:val=""/>
            <w:enabled/>
            <w:calcOnExit w:val="0"/>
            <w:checkBox>
              <w:size w:val="20"/>
              <w:default w:val="0"/>
            </w:checkBox>
          </w:ffData>
        </w:fldChar>
      </w:r>
      <w:r w:rsidR="005F58EB">
        <w:instrText xml:space="preserve"> FORMCHECKBOX </w:instrText>
      </w:r>
      <w:r w:rsidR="00EE3EA3">
        <w:fldChar w:fldCharType="separate"/>
      </w:r>
      <w:r w:rsidR="005F58EB">
        <w:fldChar w:fldCharType="end"/>
      </w:r>
      <w:r>
        <w:tab/>
        <w:t>OUI</w:t>
      </w:r>
    </w:p>
    <w:p w:rsidR="009B1CD0" w:rsidRDefault="009B1CD0" w:rsidP="009B45B9">
      <w:pPr>
        <w:tabs>
          <w:tab w:val="left" w:pos="426"/>
          <w:tab w:val="left" w:pos="851"/>
        </w:tabs>
        <w:jc w:val="both"/>
        <w:rPr>
          <w:rFonts w:ascii="Arial" w:hAnsi="Arial" w:cs="Arial"/>
        </w:rPr>
      </w:pPr>
    </w:p>
    <w:p w:rsidR="00410E21" w:rsidRDefault="00410E21" w:rsidP="00410E21">
      <w:pPr>
        <w:tabs>
          <w:tab w:val="left" w:pos="426"/>
          <w:tab w:val="left" w:pos="851"/>
        </w:tabs>
        <w:spacing w:before="120"/>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6C6104" w:rsidRDefault="006C6104" w:rsidP="00B054DA">
            <w:pPr>
              <w:tabs>
                <w:tab w:val="left" w:pos="851"/>
              </w:tabs>
              <w:snapToGrid w:val="0"/>
              <w:jc w:val="both"/>
              <w:rPr>
                <w:rFonts w:ascii="Arial" w:hAnsi="Arial" w:cs="Arial"/>
                <w:b/>
                <w:bCs/>
              </w:rPr>
            </w:pPr>
          </w:p>
          <w:p w:rsidR="006C6104" w:rsidRDefault="006C6104" w:rsidP="00B054DA">
            <w:pPr>
              <w:tabs>
                <w:tab w:val="left" w:pos="851"/>
              </w:tabs>
              <w:snapToGrid w:val="0"/>
              <w:jc w:val="both"/>
              <w:rPr>
                <w:rFonts w:ascii="Arial" w:hAnsi="Arial" w:cs="Arial"/>
                <w:b/>
                <w:bCs/>
              </w:rPr>
            </w:pPr>
          </w:p>
          <w:p w:rsidR="006C6104" w:rsidRDefault="006C6104" w:rsidP="00B054DA">
            <w:pPr>
              <w:tabs>
                <w:tab w:val="left" w:pos="851"/>
              </w:tabs>
              <w:snapToGrid w:val="0"/>
              <w:jc w:val="both"/>
              <w:rPr>
                <w:rFonts w:ascii="Arial" w:hAnsi="Arial" w:cs="Arial"/>
                <w:b/>
                <w:bCs/>
              </w:rPr>
            </w:pPr>
          </w:p>
          <w:p w:rsidR="006C6104" w:rsidRDefault="006C6104"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6C6104" w:rsidRDefault="006C6104"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710FD6">
      <w:pPr>
        <w:tabs>
          <w:tab w:val="left" w:pos="851"/>
        </w:tabs>
        <w:rPr>
          <w:rFonts w:ascii="Arial" w:hAnsi="Arial" w:cs="Arial"/>
        </w:rPr>
      </w:pPr>
    </w:p>
    <w:p w:rsidR="00BD0660" w:rsidRDefault="00BD0660" w:rsidP="00710FD6">
      <w:pPr>
        <w:tabs>
          <w:tab w:val="left" w:pos="851"/>
        </w:tabs>
        <w:rPr>
          <w:rFonts w:ascii="Arial" w:hAnsi="Arial" w:cs="Arial"/>
        </w:rPr>
      </w:pPr>
    </w:p>
    <w:p w:rsidR="00BD0660" w:rsidRDefault="00BD0660"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lastRenderedPageBreak/>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rPr>
          <w:rFonts w:ascii="Arial" w:hAnsi="Arial" w:cs="Arial"/>
          <w:iCs/>
        </w:rPr>
        <w:t xml:space="preserve"> </w:t>
      </w:r>
      <w:r>
        <w:rPr>
          <w:rFonts w:ascii="Arial" w:hAnsi="Arial" w:cs="Arial"/>
        </w:rPr>
        <w:t>solidaire</w:t>
      </w: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097DAA" w:rsidRDefault="00097DAA" w:rsidP="001C733C">
      <w:pPr>
        <w:tabs>
          <w:tab w:val="left" w:pos="851"/>
        </w:tabs>
        <w:rPr>
          <w:rFonts w:ascii="Arial" w:hAnsi="Arial" w:cs="Arial"/>
          <w:i/>
          <w:sz w:val="18"/>
          <w:szCs w:val="18"/>
        </w:rPr>
      </w:pPr>
    </w:p>
    <w:p w:rsidR="008D51A6" w:rsidRDefault="008D51A6"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3EA3">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E3EA3">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9B1CD0" w:rsidRDefault="00844DAA" w:rsidP="0066423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664237" w:rsidRDefault="00664237" w:rsidP="00664237">
      <w:pPr>
        <w:tabs>
          <w:tab w:val="left" w:pos="851"/>
        </w:tabs>
        <w:ind w:left="1134" w:hanging="850"/>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664237">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664237">
        <w:trPr>
          <w:trHeight w:val="1021"/>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97C0E" w:rsidRDefault="00597C0E"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r>
              <w:rPr>
                <w:sz w:val="22"/>
                <w:szCs w:val="22"/>
              </w:rPr>
              <w:lastRenderedPageBreak/>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C276EB" w:rsidRDefault="00C276EB" w:rsidP="00C276EB">
      <w:pPr>
        <w:numPr>
          <w:ilvl w:val="0"/>
          <w:numId w:val="1"/>
        </w:numPr>
        <w:jc w:val="both"/>
        <w:rPr>
          <w:rFonts w:ascii="Arial" w:hAnsi="Arial" w:cs="Arial"/>
          <w:b/>
          <w:bCs/>
        </w:rPr>
      </w:pPr>
    </w:p>
    <w:p w:rsidR="00C276EB" w:rsidRPr="00B75EEC" w:rsidRDefault="00C276EB" w:rsidP="00B75EEC">
      <w:pPr>
        <w:pStyle w:val="Titre1"/>
        <w:numPr>
          <w:ilvl w:val="0"/>
          <w:numId w:val="0"/>
        </w:numPr>
        <w:rPr>
          <w:rFonts w:ascii="Arial" w:hAnsi="Arial" w:cs="Arial"/>
        </w:rPr>
      </w:pPr>
      <w:r w:rsidRPr="00B75EEC">
        <w:rPr>
          <w:rFonts w:ascii="Arial" w:hAnsi="Arial" w:cs="Arial"/>
        </w:rPr>
        <w:t xml:space="preserve">Caisse Générale de Sécurité Sociale de la Guadeloupe </w:t>
      </w:r>
      <w:r w:rsidR="00B75EEC" w:rsidRPr="00B75EEC">
        <w:rPr>
          <w:rFonts w:ascii="Arial" w:hAnsi="Arial" w:cs="Arial"/>
          <w:bCs/>
        </w:rPr>
        <w:t xml:space="preserve">et de Saint-Martin </w:t>
      </w:r>
      <w:r w:rsidRPr="00B75EEC">
        <w:rPr>
          <w:rFonts w:ascii="Arial" w:hAnsi="Arial" w:cs="Arial"/>
        </w:rPr>
        <w:t>(CGSS)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ovidence – ZAC de Dothémare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962FAE"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Courriel : </w:t>
      </w:r>
      <w:hyperlink r:id="rId13" w:history="1">
        <w:r w:rsidR="006B2D75" w:rsidRPr="00D70E65">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83205E">
      <w:pPr>
        <w:tabs>
          <w:tab w:val="left" w:pos="851"/>
        </w:tabs>
        <w:jc w:val="both"/>
        <w:rPr>
          <w:rFonts w:ascii="Arial" w:hAnsi="Arial" w:cs="Arial"/>
        </w:rPr>
      </w:pPr>
    </w:p>
    <w:p w:rsidR="00C276EB" w:rsidRPr="007B78BF" w:rsidRDefault="00C276EB" w:rsidP="00C276EB">
      <w:pPr>
        <w:numPr>
          <w:ilvl w:val="0"/>
          <w:numId w:val="1"/>
        </w:numPr>
        <w:jc w:val="both"/>
        <w:rPr>
          <w:rFonts w:ascii="Arial" w:hAnsi="Arial" w:cs="Arial"/>
          <w:b/>
        </w:rPr>
      </w:pPr>
      <w:r w:rsidRPr="007B78BF">
        <w:rPr>
          <w:rFonts w:ascii="Arial" w:hAnsi="Arial" w:cs="Arial"/>
          <w:b/>
        </w:rPr>
        <w:t xml:space="preserve">Monsieur </w:t>
      </w:r>
      <w:r w:rsidR="00D14FFD">
        <w:rPr>
          <w:rFonts w:ascii="Arial" w:hAnsi="Arial" w:cs="Arial"/>
          <w:b/>
        </w:rPr>
        <w:t>Jean</w:t>
      </w:r>
      <w:r w:rsidR="00BD0660">
        <w:rPr>
          <w:rFonts w:ascii="Arial" w:hAnsi="Arial" w:cs="Arial"/>
          <w:b/>
        </w:rPr>
        <w:t>-Yves</w:t>
      </w:r>
      <w:r w:rsidR="00D14FFD">
        <w:rPr>
          <w:rFonts w:ascii="Arial" w:hAnsi="Arial" w:cs="Arial"/>
          <w:b/>
        </w:rPr>
        <w:t xml:space="preserve"> </w:t>
      </w:r>
      <w:r w:rsidR="00BD0660">
        <w:rPr>
          <w:rFonts w:ascii="Arial" w:hAnsi="Arial" w:cs="Arial"/>
          <w:b/>
        </w:rPr>
        <w:t>CASANO</w:t>
      </w:r>
      <w:r w:rsidRPr="007B78BF">
        <w:rPr>
          <w:rFonts w:ascii="Arial" w:hAnsi="Arial" w:cs="Arial"/>
          <w:b/>
        </w:rPr>
        <w:t xml:space="preserve">, Directeur </w:t>
      </w:r>
      <w:r w:rsidR="00BD0660">
        <w:rPr>
          <w:rFonts w:ascii="Arial" w:hAnsi="Arial" w:cs="Arial"/>
          <w:b/>
        </w:rPr>
        <w:t xml:space="preserve">par intérim </w:t>
      </w:r>
      <w:r w:rsidR="00D14FFD" w:rsidRPr="00DF6320">
        <w:rPr>
          <w:rFonts w:ascii="Arial" w:hAnsi="Arial" w:cs="Arial"/>
          <w:b/>
        </w:rPr>
        <w:t>de la CGSS de la Guadeloupe</w:t>
      </w:r>
      <w:r w:rsidR="00B75EEC">
        <w:rPr>
          <w:rFonts w:ascii="Arial" w:hAnsi="Arial" w:cs="Arial"/>
          <w:b/>
        </w:rPr>
        <w:t xml:space="preserve"> et de Saint-Martin</w:t>
      </w:r>
    </w:p>
    <w:p w:rsidR="00074281" w:rsidRDefault="00074281" w:rsidP="009B45B9">
      <w:pPr>
        <w:tabs>
          <w:tab w:val="left" w:pos="851"/>
        </w:tabs>
        <w:jc w:val="both"/>
        <w:rPr>
          <w:rFonts w:ascii="Arial" w:hAnsi="Arial" w:cs="Arial"/>
        </w:rPr>
      </w:pP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2"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2"/>
    <w:p w:rsidR="00AD63EA" w:rsidRDefault="00AD63EA" w:rsidP="007B78BF">
      <w:pPr>
        <w:tabs>
          <w:tab w:val="left" w:pos="851"/>
        </w:tabs>
        <w:jc w:val="both"/>
        <w:rPr>
          <w:rFonts w:ascii="Arial" w:hAnsi="Arial" w:cs="Arial"/>
          <w:b/>
        </w:rPr>
      </w:pPr>
    </w:p>
    <w:p w:rsidR="00D14FFD" w:rsidRPr="00DF6320" w:rsidRDefault="00D14FFD" w:rsidP="00D14FFD">
      <w:pPr>
        <w:tabs>
          <w:tab w:val="left" w:pos="851"/>
        </w:tabs>
        <w:jc w:val="both"/>
        <w:rPr>
          <w:rFonts w:ascii="Arial" w:hAnsi="Arial" w:cs="Arial"/>
          <w:b/>
        </w:rPr>
      </w:pPr>
      <w:r w:rsidRPr="00DF6320">
        <w:rPr>
          <w:rFonts w:ascii="Arial" w:hAnsi="Arial" w:cs="Arial"/>
          <w:b/>
        </w:rPr>
        <w:t>Monsieu</w:t>
      </w:r>
      <w:r w:rsidR="00F10100">
        <w:rPr>
          <w:rFonts w:ascii="Arial" w:hAnsi="Arial" w:cs="Arial"/>
          <w:b/>
        </w:rPr>
        <w:t xml:space="preserve">r </w:t>
      </w:r>
      <w:r w:rsidR="00BD0660">
        <w:rPr>
          <w:rFonts w:ascii="Arial" w:hAnsi="Arial" w:cs="Arial"/>
          <w:b/>
        </w:rPr>
        <w:t>Jean-Yves CASANO</w:t>
      </w:r>
      <w:r w:rsidR="00F10100">
        <w:rPr>
          <w:rFonts w:ascii="Arial" w:hAnsi="Arial" w:cs="Arial"/>
          <w:b/>
        </w:rPr>
        <w:t>, Directeur</w:t>
      </w:r>
      <w:r w:rsidR="00BD0660">
        <w:rPr>
          <w:rFonts w:ascii="Arial" w:hAnsi="Arial" w:cs="Arial"/>
          <w:b/>
        </w:rPr>
        <w:t xml:space="preserve"> par intérim</w:t>
      </w:r>
      <w:r w:rsidR="00F10100">
        <w:rPr>
          <w:rFonts w:ascii="Arial" w:hAnsi="Arial" w:cs="Arial"/>
          <w:b/>
        </w:rPr>
        <w:t xml:space="preserve"> </w:t>
      </w:r>
      <w:r w:rsidRPr="00DF6320">
        <w:rPr>
          <w:rFonts w:ascii="Arial" w:hAnsi="Arial" w:cs="Arial"/>
          <w:b/>
        </w:rPr>
        <w:t>de la CGSS de la Guadeloupe</w:t>
      </w:r>
      <w:r w:rsidR="00B75EEC">
        <w:rPr>
          <w:rFonts w:ascii="Arial" w:hAnsi="Arial" w:cs="Arial"/>
          <w:b/>
        </w:rPr>
        <w:t xml:space="preserve"> </w:t>
      </w:r>
      <w:r w:rsidR="00B75EEC" w:rsidRPr="00B75EEC">
        <w:rPr>
          <w:rFonts w:ascii="Arial" w:hAnsi="Arial" w:cs="Arial"/>
          <w:b/>
        </w:rPr>
        <w:t>et de Saint-Martin</w:t>
      </w:r>
      <w:r w:rsidR="00B75EEC">
        <w:rPr>
          <w:rFonts w:ascii="Arial" w:hAnsi="Arial" w:cs="Arial"/>
          <w:b/>
        </w:rPr>
        <w:t xml:space="preserve"> </w:t>
      </w:r>
    </w:p>
    <w:p w:rsidR="00D14FFD" w:rsidRPr="00DF6320" w:rsidRDefault="00D14FFD" w:rsidP="00D14FFD">
      <w:pPr>
        <w:tabs>
          <w:tab w:val="left" w:pos="851"/>
        </w:tabs>
        <w:jc w:val="both"/>
        <w:rPr>
          <w:rFonts w:ascii="Arial" w:hAnsi="Arial" w:cs="Arial"/>
          <w:b/>
          <w:bCs/>
        </w:rPr>
      </w:pPr>
      <w:r>
        <w:rPr>
          <w:rFonts w:ascii="Arial" w:hAnsi="Arial" w:cs="Arial"/>
          <w:b/>
          <w:bCs/>
        </w:rPr>
        <w:t>C</w:t>
      </w:r>
      <w:r w:rsidRPr="00DF6320">
        <w:rPr>
          <w:rFonts w:ascii="Arial" w:hAnsi="Arial" w:cs="Arial"/>
          <w:b/>
          <w:bCs/>
        </w:rPr>
        <w:t>aisse Générale de Sécurité Sociale de la Guadeloupe</w:t>
      </w:r>
      <w:r w:rsidR="00B75EEC" w:rsidRPr="00B75EEC">
        <w:t xml:space="preserve"> </w:t>
      </w:r>
      <w:r w:rsidR="00B75EEC" w:rsidRPr="00B75EEC">
        <w:rPr>
          <w:rFonts w:ascii="Arial" w:hAnsi="Arial" w:cs="Arial"/>
          <w:b/>
          <w:bCs/>
        </w:rPr>
        <w:t>et de Saint-Martin</w:t>
      </w:r>
      <w:r w:rsidRPr="00DF6320">
        <w:rPr>
          <w:rFonts w:ascii="Arial" w:hAnsi="Arial" w:cs="Arial"/>
          <w:b/>
          <w:bCs/>
        </w:rPr>
        <w:t xml:space="preserve">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Zac. de Dothémare  – CS 38104 – </w:t>
      </w:r>
      <w:r w:rsidRPr="00DF6320">
        <w:rPr>
          <w:rFonts w:ascii="Arial" w:hAnsi="Arial" w:cs="Arial"/>
          <w:b/>
          <w:bCs/>
        </w:rPr>
        <w:t>97181 LES ABYMES CEDEX</w:t>
      </w:r>
    </w:p>
    <w:p w:rsidR="00AF426B" w:rsidRDefault="00AF426B" w:rsidP="00D14FFD">
      <w:pPr>
        <w:tabs>
          <w:tab w:val="left" w:pos="851"/>
        </w:tabs>
        <w:jc w:val="both"/>
        <w:rPr>
          <w:rFonts w:ascii="Arial" w:hAnsi="Arial" w:cs="Arial"/>
          <w:b/>
          <w:bCs/>
        </w:rPr>
      </w:pP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7B78BF" w:rsidRDefault="007B78BF" w:rsidP="007B78BF">
      <w:pPr>
        <w:pStyle w:val="fcase2metab"/>
        <w:rPr>
          <w:rFonts w:ascii="Arial" w:hAnsi="Arial" w:cs="Arial"/>
          <w:b/>
          <w:bCs/>
        </w:rPr>
      </w:pPr>
    </w:p>
    <w:p w:rsidR="00D14FFD" w:rsidRPr="009B5BD3" w:rsidRDefault="00BD0660" w:rsidP="001B5B44">
      <w:pPr>
        <w:pStyle w:val="fcase2metab"/>
        <w:ind w:left="0" w:firstLine="0"/>
        <w:rPr>
          <w:rFonts w:ascii="Arial" w:hAnsi="Arial" w:cs="Arial"/>
          <w:b/>
          <w:bCs/>
        </w:rPr>
      </w:pPr>
      <w:r w:rsidRPr="00DF6320">
        <w:rPr>
          <w:rFonts w:ascii="Arial" w:hAnsi="Arial" w:cs="Arial"/>
          <w:b/>
        </w:rPr>
        <w:t>Monsieu</w:t>
      </w:r>
      <w:r>
        <w:rPr>
          <w:rFonts w:ascii="Arial" w:hAnsi="Arial" w:cs="Arial"/>
          <w:b/>
        </w:rPr>
        <w:t>r</w:t>
      </w:r>
      <w:r w:rsidR="00D96E01" w:rsidRPr="00D96E01">
        <w:rPr>
          <w:rFonts w:ascii="Arial" w:hAnsi="Arial" w:cs="Arial"/>
          <w:b/>
          <w:bCs/>
        </w:rPr>
        <w:t xml:space="preserve"> </w:t>
      </w:r>
      <w:r>
        <w:rPr>
          <w:rFonts w:ascii="Arial" w:hAnsi="Arial" w:cs="Arial"/>
          <w:b/>
          <w:bCs/>
        </w:rPr>
        <w:t>Emmanuel SURVILLE</w:t>
      </w:r>
      <w:r w:rsidR="00D96E01" w:rsidRPr="00D96E01">
        <w:rPr>
          <w:rFonts w:ascii="Arial" w:hAnsi="Arial" w:cs="Arial"/>
          <w:b/>
          <w:bCs/>
        </w:rPr>
        <w:t>, Direct</w:t>
      </w:r>
      <w:r>
        <w:rPr>
          <w:rFonts w:ascii="Arial" w:hAnsi="Arial" w:cs="Arial"/>
          <w:b/>
          <w:bCs/>
        </w:rPr>
        <w:t>eur</w:t>
      </w:r>
      <w:r w:rsidR="00D96E01" w:rsidRPr="00D96E01">
        <w:rPr>
          <w:rFonts w:ascii="Arial" w:hAnsi="Arial" w:cs="Arial"/>
          <w:b/>
          <w:bCs/>
        </w:rPr>
        <w:t xml:space="preserve"> Comptable et Financi</w:t>
      </w:r>
      <w:r>
        <w:rPr>
          <w:rFonts w:ascii="Arial" w:hAnsi="Arial" w:cs="Arial"/>
          <w:b/>
          <w:bCs/>
        </w:rPr>
        <w:t>er par intérim</w:t>
      </w:r>
      <w:r w:rsidR="00D96E01" w:rsidRPr="00D96E01">
        <w:rPr>
          <w:rFonts w:ascii="Arial" w:hAnsi="Arial" w:cs="Arial"/>
          <w:b/>
          <w:bCs/>
        </w:rPr>
        <w:t xml:space="preserve"> de la CGSS </w:t>
      </w:r>
      <w:r w:rsidR="00D14FFD">
        <w:rPr>
          <w:rFonts w:ascii="Arial" w:hAnsi="Arial" w:cs="Arial"/>
          <w:b/>
          <w:bCs/>
        </w:rPr>
        <w:t xml:space="preserve">de la </w:t>
      </w:r>
      <w:r w:rsidR="00D14FFD" w:rsidRPr="009B5BD3">
        <w:rPr>
          <w:rFonts w:ascii="Arial" w:hAnsi="Arial" w:cs="Arial"/>
          <w:b/>
          <w:bCs/>
        </w:rPr>
        <w:t>Guadeloupe</w:t>
      </w:r>
      <w:r w:rsidR="001B5B44">
        <w:rPr>
          <w:rFonts w:ascii="Arial" w:hAnsi="Arial" w:cs="Arial"/>
          <w:b/>
          <w:bCs/>
        </w:rPr>
        <w:t xml:space="preserve"> et </w:t>
      </w:r>
      <w:r w:rsidR="001B5B44" w:rsidRPr="001B5B44">
        <w:rPr>
          <w:rFonts w:ascii="Arial" w:hAnsi="Arial" w:cs="Arial"/>
          <w:b/>
          <w:bCs/>
        </w:rPr>
        <w:t>de Saint-Martin</w:t>
      </w:r>
      <w:r w:rsidR="001B5B44">
        <w:rPr>
          <w:rFonts w:ascii="Arial" w:hAnsi="Arial" w:cs="Arial"/>
          <w:b/>
          <w:bCs/>
        </w:rPr>
        <w:t>.</w:t>
      </w:r>
    </w:p>
    <w:p w:rsidR="00D14FFD" w:rsidRPr="00017A6D" w:rsidRDefault="00D14FFD" w:rsidP="00D14FFD">
      <w:pPr>
        <w:jc w:val="both"/>
        <w:rPr>
          <w:rFonts w:ascii="Arial" w:hAnsi="Arial" w:cs="Arial"/>
          <w:b/>
          <w:bCs/>
        </w:rPr>
      </w:pPr>
      <w:r w:rsidRPr="00017A6D">
        <w:rPr>
          <w:rFonts w:ascii="Arial" w:hAnsi="Arial" w:cs="Arial"/>
          <w:b/>
        </w:rPr>
        <w:t xml:space="preserve">Parc d’activités La Providence, Zac. de Dothémare  – </w:t>
      </w:r>
      <w:r>
        <w:rPr>
          <w:rFonts w:ascii="Arial" w:hAnsi="Arial" w:cs="Arial"/>
          <w:b/>
        </w:rPr>
        <w:t>CS 38104</w:t>
      </w:r>
      <w:r w:rsidRPr="00017A6D">
        <w:rPr>
          <w:rFonts w:ascii="Arial" w:hAnsi="Arial" w:cs="Arial"/>
          <w:b/>
        </w:rPr>
        <w:t xml:space="preserve"> – </w:t>
      </w:r>
      <w:r w:rsidRPr="00017A6D">
        <w:rPr>
          <w:rFonts w:ascii="Arial" w:hAnsi="Arial" w:cs="Arial"/>
          <w:b/>
          <w:bCs/>
        </w:rPr>
        <w:t>97181 LES ABYMES CEDEX</w:t>
      </w:r>
    </w:p>
    <w:p w:rsidR="007B78BF" w:rsidRPr="007B78BF" w:rsidRDefault="00D14FFD" w:rsidP="00D14FFD">
      <w:pPr>
        <w:pStyle w:val="fcase2metab"/>
        <w:tabs>
          <w:tab w:val="left" w:pos="6013"/>
        </w:tabs>
        <w:rPr>
          <w:rFonts w:ascii="Arial" w:hAnsi="Arial" w:cs="Arial"/>
          <w:b/>
          <w:bCs/>
        </w:rPr>
      </w:pPr>
      <w:r w:rsidRPr="009B5BD3">
        <w:rPr>
          <w:rFonts w:ascii="Arial" w:hAnsi="Arial" w:cs="Arial"/>
          <w:b/>
          <w:bCs/>
        </w:rPr>
        <w:t>Tél : 05 90 90 51 92</w:t>
      </w:r>
      <w:r w:rsidR="00F660EA">
        <w:rPr>
          <w:rFonts w:ascii="Arial" w:hAnsi="Arial" w:cs="Arial"/>
          <w:b/>
          <w:bCs/>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 budgétaire :</w:t>
      </w:r>
      <w:r w:rsidR="007B78BF">
        <w:rPr>
          <w:rFonts w:ascii="Arial" w:hAnsi="Arial" w:cs="Arial"/>
        </w:rPr>
        <w:t xml:space="preserve"> </w:t>
      </w:r>
      <w:r w:rsidR="00D14FFD">
        <w:rPr>
          <w:rFonts w:ascii="Arial" w:hAnsi="Arial" w:cs="Arial"/>
        </w:rPr>
        <w:t xml:space="preserve">Fonds Propres </w:t>
      </w:r>
    </w:p>
    <w:p w:rsidR="00BA763E" w:rsidRDefault="00BA763E" w:rsidP="009B45B9">
      <w:pPr>
        <w:tabs>
          <w:tab w:val="left" w:pos="851"/>
        </w:tabs>
        <w:jc w:val="both"/>
      </w:pPr>
    </w:p>
    <w:p w:rsidR="00BA763E" w:rsidRDefault="00BA763E" w:rsidP="00BA763E">
      <w:pPr>
        <w:pStyle w:val="fcase2metab"/>
        <w:rPr>
          <w:rFonts w:ascii="Arial" w:hAnsi="Arial" w:cs="Arial"/>
        </w:rPr>
      </w:pPr>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475B11" w:rsidRPr="00201871" w:rsidRDefault="00475B11" w:rsidP="00BA763E">
      <w:pPr>
        <w:suppressAutoHyphens w:val="0"/>
        <w:rPr>
          <w:rFonts w:ascii="Arial" w:hAnsi="Arial" w:cs="Arial"/>
          <w:b/>
          <w:bCs/>
          <w:lang w:eastAsia="fr-FR"/>
        </w:rPr>
      </w:pPr>
    </w:p>
    <w:p w:rsidR="00BA763E" w:rsidRPr="00201871" w:rsidRDefault="00BA763E" w:rsidP="00BA763E">
      <w:pPr>
        <w:suppressAutoHyphens w:val="0"/>
        <w:rPr>
          <w:rFonts w:ascii="Arial" w:hAnsi="Arial" w:cs="Arial"/>
          <w:lang w:eastAsia="fr-FR"/>
        </w:rPr>
      </w:pPr>
      <w:r w:rsidRPr="00201871">
        <w:rPr>
          <w:rFonts w:ascii="Arial" w:hAnsi="Arial" w:cs="Arial"/>
          <w:lang w:eastAsia="fr-FR"/>
        </w:rPr>
        <w:t>Elle est complétée par les annexes suivantes :</w:t>
      </w:r>
    </w:p>
    <w:p w:rsidR="005D53C3" w:rsidRDefault="005D53C3" w:rsidP="005D53C3">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EE3EA3">
        <w:rPr>
          <w:rFonts w:ascii="Arial" w:hAnsi="Arial" w:cs="Arial"/>
          <w:lang w:eastAsia="fr-FR"/>
        </w:rPr>
      </w:r>
      <w:r w:rsidR="00EE3EA3">
        <w:rPr>
          <w:rFonts w:ascii="Arial" w:hAnsi="Arial" w:cs="Arial"/>
          <w:lang w:eastAsia="fr-FR"/>
        </w:rPr>
        <w:fldChar w:fldCharType="separate"/>
      </w:r>
      <w:r>
        <w:rPr>
          <w:rFonts w:ascii="Arial" w:hAnsi="Arial" w:cs="Arial"/>
          <w:lang w:eastAsia="fr-FR"/>
        </w:rPr>
        <w:fldChar w:fldCharType="end"/>
      </w:r>
      <w:bookmarkEnd w:id="3"/>
      <w:r w:rsidRPr="00201871">
        <w:rPr>
          <w:rFonts w:ascii="Arial" w:hAnsi="Arial" w:cs="Arial"/>
          <w:lang w:eastAsia="fr-FR"/>
        </w:rPr>
        <w:t xml:space="preserve"> Annexe n°</w:t>
      </w:r>
      <w:r>
        <w:rPr>
          <w:rFonts w:ascii="Arial" w:hAnsi="Arial" w:cs="Arial"/>
          <w:lang w:eastAsia="fr-FR"/>
        </w:rPr>
        <w:t>1</w:t>
      </w:r>
      <w:r w:rsidRPr="00201871">
        <w:rPr>
          <w:rFonts w:ascii="Arial" w:hAnsi="Arial" w:cs="Arial"/>
          <w:lang w:eastAsia="fr-FR"/>
        </w:rPr>
        <w:t xml:space="preserve"> : </w:t>
      </w:r>
      <w:r>
        <w:rPr>
          <w:rFonts w:ascii="Arial" w:hAnsi="Arial" w:cs="Arial"/>
          <w:lang w:eastAsia="fr-FR"/>
        </w:rPr>
        <w:t>bordereau des prix forfaitaires</w:t>
      </w:r>
      <w:r w:rsidRPr="009C6979">
        <w:rPr>
          <w:rFonts w:ascii="Arial" w:hAnsi="Arial" w:cs="Arial"/>
          <w:lang w:eastAsia="fr-FR"/>
        </w:rPr>
        <w:t xml:space="preserve"> </w:t>
      </w:r>
      <w:r>
        <w:rPr>
          <w:rFonts w:ascii="Arial" w:hAnsi="Arial" w:cs="Arial"/>
          <w:lang w:eastAsia="fr-FR"/>
        </w:rPr>
        <w:t>(BPF)</w:t>
      </w:r>
      <w:r w:rsidRPr="00201871">
        <w:rPr>
          <w:rFonts w:ascii="Arial" w:hAnsi="Arial" w:cs="Arial"/>
          <w:lang w:eastAsia="fr-FR"/>
        </w:rPr>
        <w:t>;</w:t>
      </w:r>
    </w:p>
    <w:p w:rsidR="005D53C3" w:rsidRPr="00201871" w:rsidRDefault="005D53C3" w:rsidP="005D53C3">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EE3EA3">
        <w:rPr>
          <w:rFonts w:ascii="Arial" w:hAnsi="Arial" w:cs="Arial"/>
          <w:lang w:eastAsia="fr-FR"/>
        </w:rPr>
      </w:r>
      <w:r w:rsidR="00EE3EA3">
        <w:rPr>
          <w:rFonts w:ascii="Arial" w:hAnsi="Arial" w:cs="Arial"/>
          <w:lang w:eastAsia="fr-FR"/>
        </w:rPr>
        <w:fldChar w:fldCharType="separate"/>
      </w:r>
      <w:r>
        <w:rPr>
          <w:rFonts w:ascii="Arial" w:hAnsi="Arial" w:cs="Arial"/>
          <w:lang w:eastAsia="fr-FR"/>
        </w:rPr>
        <w:fldChar w:fldCharType="end"/>
      </w:r>
      <w:r>
        <w:rPr>
          <w:rFonts w:ascii="Arial" w:hAnsi="Arial" w:cs="Arial"/>
          <w:lang w:eastAsia="fr-FR"/>
        </w:rPr>
        <w:t xml:space="preserve"> Annexe n°2 :</w:t>
      </w:r>
      <w:r w:rsidRPr="003D174D">
        <w:rPr>
          <w:rFonts w:ascii="Arial" w:hAnsi="Arial" w:cs="Arial"/>
          <w:lang w:eastAsia="fr-FR"/>
        </w:rPr>
        <w:t xml:space="preserve"> </w:t>
      </w:r>
      <w:r>
        <w:rPr>
          <w:rFonts w:ascii="Arial" w:hAnsi="Arial" w:cs="Arial"/>
          <w:lang w:eastAsia="fr-FR"/>
        </w:rPr>
        <w:t>bordereau des prix unitaires</w:t>
      </w:r>
      <w:r w:rsidRPr="009C6979">
        <w:rPr>
          <w:rFonts w:ascii="Arial" w:hAnsi="Arial" w:cs="Arial"/>
          <w:lang w:eastAsia="fr-FR"/>
        </w:rPr>
        <w:t xml:space="preserve"> </w:t>
      </w:r>
      <w:r>
        <w:rPr>
          <w:rFonts w:ascii="Arial" w:hAnsi="Arial" w:cs="Arial"/>
          <w:lang w:eastAsia="fr-FR"/>
        </w:rPr>
        <w:t>(BPU)</w:t>
      </w:r>
      <w:r w:rsidRPr="00201871">
        <w:rPr>
          <w:rFonts w:ascii="Arial" w:hAnsi="Arial" w:cs="Arial"/>
          <w:lang w:eastAsia="fr-FR"/>
        </w:rPr>
        <w:t>;</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EE3EA3">
        <w:rPr>
          <w:rFonts w:ascii="Arial" w:hAnsi="Arial" w:cs="Arial"/>
          <w:lang w:eastAsia="fr-FR"/>
        </w:rPr>
      </w:r>
      <w:r w:rsidR="00EE3EA3">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présentation d’un sous-traitant (ou DC4)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EE3EA3">
        <w:rPr>
          <w:rFonts w:ascii="Arial" w:hAnsi="Arial" w:cs="Arial"/>
          <w:lang w:eastAsia="fr-FR"/>
        </w:rPr>
      </w:r>
      <w:r w:rsidR="00EE3EA3">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EE3EA3">
        <w:rPr>
          <w:rFonts w:ascii="Arial" w:hAnsi="Arial" w:cs="Arial"/>
          <w:lang w:eastAsia="fr-FR"/>
        </w:rPr>
      </w:r>
      <w:r w:rsidR="00EE3EA3">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OUV5)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EE3EA3">
        <w:rPr>
          <w:rFonts w:ascii="Arial" w:hAnsi="Arial" w:cs="Arial"/>
          <w:lang w:eastAsia="fr-FR"/>
        </w:rPr>
      </w:r>
      <w:r w:rsidR="00EE3EA3">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p>
    <w:p w:rsidR="00BA763E" w:rsidRPr="00201871" w:rsidRDefault="00BA763E" w:rsidP="00BA763E">
      <w:pPr>
        <w:suppressAutoHyphens w:val="0"/>
        <w:rPr>
          <w:rFonts w:ascii="Arial" w:hAnsi="Arial" w:cs="Arial"/>
          <w:lang w:eastAsia="fr-FR"/>
        </w:rPr>
      </w:pPr>
    </w:p>
    <w:p w:rsidR="00BA763E" w:rsidRPr="00201871" w:rsidRDefault="00BA763E" w:rsidP="00BA763E">
      <w:pPr>
        <w:tabs>
          <w:tab w:val="left" w:pos="5245"/>
          <w:tab w:val="left" w:pos="7371"/>
          <w:tab w:val="left" w:pos="7655"/>
        </w:tabs>
        <w:suppressAutoHyphens w:val="0"/>
        <w:jc w:val="both"/>
        <w:rPr>
          <w:rFonts w:ascii="Arial" w:hAnsi="Arial" w:cs="Arial"/>
          <w:lang w:eastAsia="fr-FR"/>
        </w:rPr>
      </w:pPr>
      <w:r w:rsidRPr="00201871">
        <w:rPr>
          <w:rFonts w:ascii="Arial" w:hAnsi="Arial" w:cs="Arial"/>
          <w:lang w:eastAsia="fr-FR"/>
        </w:rPr>
        <w:tab/>
        <w:t>A</w:t>
      </w:r>
      <w:r w:rsidR="00184634">
        <w:rPr>
          <w:rFonts w:ascii="Arial" w:hAnsi="Arial" w:cs="Arial"/>
          <w:lang w:eastAsia="fr-FR"/>
        </w:rPr>
        <w:t>ux Abymes</w:t>
      </w:r>
      <w:r w:rsidRPr="00201871">
        <w:rPr>
          <w:rFonts w:ascii="Arial" w:hAnsi="Arial" w:cs="Arial"/>
          <w:lang w:eastAsia="fr-FR"/>
        </w:rPr>
        <w:t>,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A763E" w:rsidRPr="005D53C3" w:rsidRDefault="00BA763E" w:rsidP="00475B11">
      <w:pPr>
        <w:tabs>
          <w:tab w:val="left" w:pos="851"/>
        </w:tabs>
        <w:jc w:val="right"/>
        <w:rPr>
          <w:sz w:val="16"/>
          <w:szCs w:val="16"/>
        </w:rPr>
      </w:pPr>
      <w:r w:rsidRPr="005D53C3">
        <w:rPr>
          <w:rFonts w:ascii="Arial" w:hAnsi="Arial" w:cs="Arial"/>
          <w:i/>
          <w:sz w:val="16"/>
          <w:szCs w:val="16"/>
        </w:rPr>
        <w:t>(Représentant de l’acheteur habilité</w:t>
      </w:r>
      <w:r w:rsidR="00475B11" w:rsidRPr="005D53C3">
        <w:rPr>
          <w:rFonts w:ascii="Arial" w:hAnsi="Arial" w:cs="Arial"/>
          <w:i/>
          <w:sz w:val="16"/>
          <w:szCs w:val="16"/>
        </w:rPr>
        <w:t xml:space="preserve"> à signer le marché ou l’accord-</w:t>
      </w:r>
      <w:r w:rsidRPr="005D53C3">
        <w:rPr>
          <w:rFonts w:ascii="Arial" w:hAnsi="Arial" w:cs="Arial"/>
          <w:i/>
          <w:sz w:val="16"/>
          <w:szCs w:val="16"/>
        </w:rPr>
        <w:t>cadre)</w:t>
      </w:r>
    </w:p>
    <w:p w:rsidR="00BA763E" w:rsidRDefault="00BA763E" w:rsidP="00BA763E">
      <w:pPr>
        <w:tabs>
          <w:tab w:val="left" w:pos="851"/>
        </w:tabs>
        <w:jc w:val="both"/>
      </w:pPr>
    </w:p>
    <w:p w:rsidR="00BA763E" w:rsidRDefault="00BA763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AF58FB">
        <w:tc>
          <w:tcPr>
            <w:tcW w:w="10277" w:type="dxa"/>
            <w:shd w:val="clear" w:color="auto" w:fill="D6E3BC"/>
          </w:tcPr>
          <w:p w:rsidR="004C2DB3" w:rsidRDefault="004C2DB3" w:rsidP="004C2DB3">
            <w:pPr>
              <w:pStyle w:val="Titre4"/>
              <w:tabs>
                <w:tab w:val="left" w:pos="851"/>
              </w:tabs>
            </w:pPr>
            <w:r>
              <w:rPr>
                <w:sz w:val="22"/>
                <w:szCs w:val="22"/>
              </w:rPr>
              <w:lastRenderedPageBreak/>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184634" w:rsidRDefault="00184634" w:rsidP="007B78BF">
      <w:pPr>
        <w:pBdr>
          <w:top w:val="single" w:sz="4" w:space="1" w:color="auto"/>
          <w:left w:val="single" w:sz="4" w:space="4" w:color="auto"/>
          <w:bottom w:val="single" w:sz="4" w:space="1" w:color="auto"/>
          <w:right w:val="single" w:sz="4" w:space="4" w:color="auto"/>
        </w:pBdr>
        <w:rPr>
          <w:rFonts w:ascii="Arial" w:hAnsi="Arial" w:cs="Arial"/>
        </w:rPr>
      </w:pPr>
    </w:p>
    <w:p w:rsidR="00184634" w:rsidRDefault="00184634" w:rsidP="007B78BF">
      <w:pPr>
        <w:pBdr>
          <w:top w:val="single" w:sz="4" w:space="1" w:color="auto"/>
          <w:left w:val="single" w:sz="4" w:space="4" w:color="auto"/>
          <w:bottom w:val="single" w:sz="4" w:space="1" w:color="auto"/>
          <w:right w:val="single" w:sz="4" w:space="4" w:color="auto"/>
        </w:pBdr>
        <w:rPr>
          <w:rFonts w:ascii="Arial" w:hAnsi="Arial" w:cs="Arial"/>
        </w:rPr>
      </w:pPr>
    </w:p>
    <w:p w:rsidR="00184634" w:rsidRDefault="00184634" w:rsidP="007B78BF">
      <w:pPr>
        <w:pBdr>
          <w:top w:val="single" w:sz="4" w:space="1" w:color="auto"/>
          <w:left w:val="single" w:sz="4" w:space="4" w:color="auto"/>
          <w:bottom w:val="single" w:sz="4" w:space="1" w:color="auto"/>
          <w:right w:val="single" w:sz="4" w:space="4" w:color="auto"/>
        </w:pBdr>
        <w:rPr>
          <w:rFonts w:ascii="Arial" w:hAnsi="Arial" w:cs="Arial"/>
        </w:rPr>
      </w:pPr>
    </w:p>
    <w:p w:rsidR="00184634" w:rsidRPr="004C2DB3" w:rsidRDefault="00184634"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184634">
      <w:type w:val="continuous"/>
      <w:pgSz w:w="11906" w:h="16838"/>
      <w:pgMar w:top="1134" w:right="851" w:bottom="964"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E8F" w:rsidRDefault="00434E8F">
      <w:r>
        <w:separator/>
      </w:r>
    </w:p>
  </w:endnote>
  <w:endnote w:type="continuationSeparator" w:id="0">
    <w:p w:rsidR="00434E8F" w:rsidRDefault="00434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EE3EA3">
          <w:pPr>
            <w:jc w:val="center"/>
            <w:rPr>
              <w:rFonts w:ascii="Arial" w:hAnsi="Arial" w:cs="Arial"/>
              <w:b/>
            </w:rPr>
          </w:pPr>
          <w:r>
            <w:rPr>
              <w:rFonts w:ascii="Arial" w:hAnsi="Arial" w:cs="Arial"/>
              <w:b/>
              <w:i/>
            </w:rPr>
            <w:t>(</w:t>
          </w:r>
          <w:r w:rsidR="00184634">
            <w:rPr>
              <w:rFonts w:ascii="Arial" w:hAnsi="Arial" w:cs="Arial"/>
              <w:b/>
              <w:i/>
            </w:rPr>
            <w:t>MAPA</w:t>
          </w:r>
          <w:r w:rsidR="00597C0E">
            <w:rPr>
              <w:rFonts w:ascii="Arial" w:hAnsi="Arial" w:cs="Arial"/>
              <w:b/>
              <w:i/>
            </w:rPr>
            <w:t xml:space="preserve"> </w:t>
          </w:r>
          <w:r w:rsidR="00C7081F">
            <w:rPr>
              <w:rFonts w:ascii="Arial" w:hAnsi="Arial" w:cs="Arial"/>
              <w:b/>
              <w:i/>
            </w:rPr>
            <w:t>2</w:t>
          </w:r>
          <w:r w:rsidR="00A675BE">
            <w:rPr>
              <w:rFonts w:ascii="Arial" w:hAnsi="Arial" w:cs="Arial"/>
              <w:b/>
              <w:i/>
            </w:rPr>
            <w:t>4</w:t>
          </w:r>
          <w:r w:rsidR="00C7081F">
            <w:rPr>
              <w:rFonts w:ascii="Arial" w:hAnsi="Arial" w:cs="Arial"/>
              <w:b/>
              <w:i/>
            </w:rPr>
            <w:t>-971-</w:t>
          </w:r>
          <w:r w:rsidR="00BD0660">
            <w:rPr>
              <w:rFonts w:ascii="Arial" w:hAnsi="Arial" w:cs="Arial"/>
              <w:b/>
              <w:i/>
            </w:rPr>
            <w:t>04</w:t>
          </w:r>
          <w:r w:rsidR="00EE3EA3">
            <w:rPr>
              <w:rFonts w:ascii="Arial" w:hAnsi="Arial" w:cs="Arial"/>
              <w:b/>
              <w:i/>
            </w:rPr>
            <w:t>6</w:t>
          </w:r>
          <w:r>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E3EA3">
            <w:rPr>
              <w:rStyle w:val="Numrodepage"/>
              <w:rFonts w:cs="Arial"/>
              <w:b/>
              <w:noProof/>
            </w:rPr>
            <w:t>6</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E3EA3">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E8F" w:rsidRDefault="00434E8F">
      <w:r>
        <w:separator/>
      </w:r>
    </w:p>
  </w:footnote>
  <w:footnote w:type="continuationSeparator" w:id="0">
    <w:p w:rsidR="00434E8F" w:rsidRDefault="00434E8F">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353372"/>
    <w:multiLevelType w:val="hybridMultilevel"/>
    <w:tmpl w:val="A756258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4"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5"/>
  </w:num>
  <w:num w:numId="6">
    <w:abstractNumId w:val="4"/>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629"/>
    <w:rsid w:val="00036500"/>
    <w:rsid w:val="00074281"/>
    <w:rsid w:val="00087C07"/>
    <w:rsid w:val="00097DAA"/>
    <w:rsid w:val="000A2E05"/>
    <w:rsid w:val="000E0020"/>
    <w:rsid w:val="000E6D0F"/>
    <w:rsid w:val="000F5335"/>
    <w:rsid w:val="00113EDE"/>
    <w:rsid w:val="00151A02"/>
    <w:rsid w:val="00154D54"/>
    <w:rsid w:val="00166B56"/>
    <w:rsid w:val="00184634"/>
    <w:rsid w:val="00194314"/>
    <w:rsid w:val="001B5B44"/>
    <w:rsid w:val="001C40C0"/>
    <w:rsid w:val="001C56AA"/>
    <w:rsid w:val="001C733C"/>
    <w:rsid w:val="001D762E"/>
    <w:rsid w:val="001E061E"/>
    <w:rsid w:val="001F3C35"/>
    <w:rsid w:val="0021527A"/>
    <w:rsid w:val="0021797C"/>
    <w:rsid w:val="00223904"/>
    <w:rsid w:val="00225947"/>
    <w:rsid w:val="00225A1A"/>
    <w:rsid w:val="00244021"/>
    <w:rsid w:val="0028323F"/>
    <w:rsid w:val="002904AF"/>
    <w:rsid w:val="002925AE"/>
    <w:rsid w:val="002B52EC"/>
    <w:rsid w:val="002C2CA3"/>
    <w:rsid w:val="002C4B3E"/>
    <w:rsid w:val="002C79D6"/>
    <w:rsid w:val="002F1C0E"/>
    <w:rsid w:val="003124FD"/>
    <w:rsid w:val="00332B12"/>
    <w:rsid w:val="00354C04"/>
    <w:rsid w:val="00360558"/>
    <w:rsid w:val="00385E76"/>
    <w:rsid w:val="003B6161"/>
    <w:rsid w:val="003C6576"/>
    <w:rsid w:val="00410E21"/>
    <w:rsid w:val="00410E76"/>
    <w:rsid w:val="00423C5E"/>
    <w:rsid w:val="00431DF5"/>
    <w:rsid w:val="00434E8F"/>
    <w:rsid w:val="0043706E"/>
    <w:rsid w:val="0044580A"/>
    <w:rsid w:val="0044597F"/>
    <w:rsid w:val="00475B11"/>
    <w:rsid w:val="004955CB"/>
    <w:rsid w:val="004A3757"/>
    <w:rsid w:val="004A7169"/>
    <w:rsid w:val="004C2DB3"/>
    <w:rsid w:val="004C7513"/>
    <w:rsid w:val="004E0336"/>
    <w:rsid w:val="004E75A6"/>
    <w:rsid w:val="00500737"/>
    <w:rsid w:val="00514DAF"/>
    <w:rsid w:val="00532EC7"/>
    <w:rsid w:val="00541CA3"/>
    <w:rsid w:val="0054799F"/>
    <w:rsid w:val="005546A9"/>
    <w:rsid w:val="005846FB"/>
    <w:rsid w:val="0059560B"/>
    <w:rsid w:val="00597C0E"/>
    <w:rsid w:val="005A4A3B"/>
    <w:rsid w:val="005A4CB5"/>
    <w:rsid w:val="005B2D66"/>
    <w:rsid w:val="005D53C3"/>
    <w:rsid w:val="005D71A2"/>
    <w:rsid w:val="005F0E6E"/>
    <w:rsid w:val="005F58EB"/>
    <w:rsid w:val="0061068C"/>
    <w:rsid w:val="0064560F"/>
    <w:rsid w:val="00660260"/>
    <w:rsid w:val="00660727"/>
    <w:rsid w:val="00663C34"/>
    <w:rsid w:val="00664237"/>
    <w:rsid w:val="006703F6"/>
    <w:rsid w:val="006B2D75"/>
    <w:rsid w:val="006B4DE9"/>
    <w:rsid w:val="006C4338"/>
    <w:rsid w:val="006C6104"/>
    <w:rsid w:val="006C7C89"/>
    <w:rsid w:val="006D1795"/>
    <w:rsid w:val="006D68D0"/>
    <w:rsid w:val="006F3DF9"/>
    <w:rsid w:val="007060E5"/>
    <w:rsid w:val="00710FD6"/>
    <w:rsid w:val="007220A6"/>
    <w:rsid w:val="00742BE5"/>
    <w:rsid w:val="00757151"/>
    <w:rsid w:val="00763AAD"/>
    <w:rsid w:val="00767F44"/>
    <w:rsid w:val="00775ED8"/>
    <w:rsid w:val="007816C5"/>
    <w:rsid w:val="007909E0"/>
    <w:rsid w:val="0079785C"/>
    <w:rsid w:val="007B78BF"/>
    <w:rsid w:val="007D288E"/>
    <w:rsid w:val="007D6BAF"/>
    <w:rsid w:val="007D7A65"/>
    <w:rsid w:val="007E3394"/>
    <w:rsid w:val="007F6223"/>
    <w:rsid w:val="007F68A6"/>
    <w:rsid w:val="0083205E"/>
    <w:rsid w:val="00837422"/>
    <w:rsid w:val="00844DAA"/>
    <w:rsid w:val="008919AF"/>
    <w:rsid w:val="00891C0A"/>
    <w:rsid w:val="008B116E"/>
    <w:rsid w:val="008D51A6"/>
    <w:rsid w:val="009153B6"/>
    <w:rsid w:val="0092476B"/>
    <w:rsid w:val="00927206"/>
    <w:rsid w:val="00934503"/>
    <w:rsid w:val="00937069"/>
    <w:rsid w:val="00982AB0"/>
    <w:rsid w:val="00983FF3"/>
    <w:rsid w:val="009A00EC"/>
    <w:rsid w:val="009B1CD0"/>
    <w:rsid w:val="009B45B9"/>
    <w:rsid w:val="009C6979"/>
    <w:rsid w:val="009D4925"/>
    <w:rsid w:val="00A03BEF"/>
    <w:rsid w:val="00A236F8"/>
    <w:rsid w:val="00A24398"/>
    <w:rsid w:val="00A26435"/>
    <w:rsid w:val="00A36673"/>
    <w:rsid w:val="00A675BE"/>
    <w:rsid w:val="00A8271A"/>
    <w:rsid w:val="00AD4C36"/>
    <w:rsid w:val="00AD63EA"/>
    <w:rsid w:val="00AE0067"/>
    <w:rsid w:val="00AE6F46"/>
    <w:rsid w:val="00AE7677"/>
    <w:rsid w:val="00AE7831"/>
    <w:rsid w:val="00AF426B"/>
    <w:rsid w:val="00AF58FB"/>
    <w:rsid w:val="00B054DA"/>
    <w:rsid w:val="00B12CFD"/>
    <w:rsid w:val="00B2202C"/>
    <w:rsid w:val="00B75EEC"/>
    <w:rsid w:val="00B77629"/>
    <w:rsid w:val="00B87564"/>
    <w:rsid w:val="00B924A4"/>
    <w:rsid w:val="00B97425"/>
    <w:rsid w:val="00BA44E5"/>
    <w:rsid w:val="00BA6B72"/>
    <w:rsid w:val="00BA763E"/>
    <w:rsid w:val="00BD0660"/>
    <w:rsid w:val="00BD7599"/>
    <w:rsid w:val="00BE6078"/>
    <w:rsid w:val="00BE7B4F"/>
    <w:rsid w:val="00C276EB"/>
    <w:rsid w:val="00C54043"/>
    <w:rsid w:val="00C7081F"/>
    <w:rsid w:val="00C72862"/>
    <w:rsid w:val="00C91060"/>
    <w:rsid w:val="00C911FE"/>
    <w:rsid w:val="00CD185D"/>
    <w:rsid w:val="00CD46CC"/>
    <w:rsid w:val="00CE089F"/>
    <w:rsid w:val="00CF19CD"/>
    <w:rsid w:val="00D03F14"/>
    <w:rsid w:val="00D14FFD"/>
    <w:rsid w:val="00D26C74"/>
    <w:rsid w:val="00D40523"/>
    <w:rsid w:val="00D46BC7"/>
    <w:rsid w:val="00D60196"/>
    <w:rsid w:val="00D67383"/>
    <w:rsid w:val="00D704B2"/>
    <w:rsid w:val="00D96E01"/>
    <w:rsid w:val="00DA75F4"/>
    <w:rsid w:val="00DD31A6"/>
    <w:rsid w:val="00DF596F"/>
    <w:rsid w:val="00E22819"/>
    <w:rsid w:val="00E47798"/>
    <w:rsid w:val="00E57407"/>
    <w:rsid w:val="00E76610"/>
    <w:rsid w:val="00EC29D4"/>
    <w:rsid w:val="00ED74B0"/>
    <w:rsid w:val="00EE3EA3"/>
    <w:rsid w:val="00EF1DF5"/>
    <w:rsid w:val="00F10100"/>
    <w:rsid w:val="00F15518"/>
    <w:rsid w:val="00F6342A"/>
    <w:rsid w:val="00F660EA"/>
    <w:rsid w:val="00F82B32"/>
    <w:rsid w:val="00F95D0E"/>
    <w:rsid w:val="00F967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6C8295C4"/>
  <w15:docId w15:val="{EAF4D15E-381E-48F7-A44D-777C6C92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 w:type="character" w:customStyle="1" w:styleId="Titre4Car">
    <w:name w:val="Titre 4 Car"/>
    <w:link w:val="Titre4"/>
    <w:rsid w:val="00410E21"/>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AE maj 2020.dotx</Template>
  <TotalTime>65</TotalTime>
  <Pages>6</Pages>
  <Words>1790</Words>
  <Characters>9850</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11617</CharactersWithSpaces>
  <SharedDoc>false</SharedDoc>
  <HLinks>
    <vt:vector size="48" baseType="variant">
      <vt:variant>
        <vt:i4>6094965</vt:i4>
      </vt:variant>
      <vt:variant>
        <vt:i4>122</vt:i4>
      </vt:variant>
      <vt:variant>
        <vt:i4>0</vt:i4>
      </vt:variant>
      <vt:variant>
        <vt:i4>5</vt:i4>
      </vt:variant>
      <vt:variant>
        <vt:lpwstr>mailto:service.marches@cgss-guadeloupe.fr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113</vt:i4>
      </vt:variant>
      <vt:variant>
        <vt:i4>0</vt:i4>
      </vt:variant>
      <vt:variant>
        <vt:i4>5</vt:i4>
      </vt:variant>
      <vt:variant>
        <vt:lpwstr>mailto:service.marches@cgss-guadeloupe.fr</vt:lpwstr>
      </vt:variant>
      <vt:variant>
        <vt:lpwstr/>
      </vt:variant>
      <vt:variant>
        <vt:i4>196671</vt:i4>
      </vt:variant>
      <vt:variant>
        <vt:i4>80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52</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49</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PINEAU ROSUEL (CGSS GUADELOUPE)</dc:creator>
  <cp:lastModifiedBy>BADLOU MARIE LAURE (CGSS GUADELOUPE)</cp:lastModifiedBy>
  <cp:revision>11</cp:revision>
  <cp:lastPrinted>2016-04-13T14:07:00Z</cp:lastPrinted>
  <dcterms:created xsi:type="dcterms:W3CDTF">2023-09-07T19:50:00Z</dcterms:created>
  <dcterms:modified xsi:type="dcterms:W3CDTF">2024-12-19T21:24:00Z</dcterms:modified>
</cp:coreProperties>
</file>