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A7E8C64" w14:textId="4CA2ADEE" w:rsidR="007411D9" w:rsidRPr="00696523" w:rsidRDefault="00B05FD2">
      <w:pPr>
        <w:pStyle w:val="Titre3"/>
        <w:numPr>
          <w:ilvl w:val="0"/>
          <w:numId w:val="0"/>
        </w:numPr>
        <w:rPr>
          <w:rFonts w:ascii="Arial" w:hAnsi="Arial" w:cs="Arial"/>
        </w:rPr>
      </w:pPr>
      <w:r>
        <w:rPr>
          <w:noProof/>
          <w:lang w:eastAsia="fr-FR"/>
        </w:rPr>
        <w:drawing>
          <wp:anchor distT="0" distB="0" distL="114300" distR="114300" simplePos="0" relativeHeight="251659264" behindDoc="1" locked="0" layoutInCell="1" allowOverlap="1" wp14:anchorId="17F757D5" wp14:editId="5B32F964">
            <wp:simplePos x="0" y="0"/>
            <wp:positionH relativeFrom="margin">
              <wp:align>left</wp:align>
            </wp:positionH>
            <wp:positionV relativeFrom="paragraph">
              <wp:posOffset>-3617</wp:posOffset>
            </wp:positionV>
            <wp:extent cx="1276710" cy="1110936"/>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276710" cy="1110936"/>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14:paraId="6319D3CE" w14:textId="77777777">
        <w:tc>
          <w:tcPr>
            <w:tcW w:w="10419" w:type="dxa"/>
            <w:shd w:val="clear" w:color="auto" w:fill="auto"/>
          </w:tcPr>
          <w:p w14:paraId="63DCD3CF" w14:textId="74C8B427" w:rsidR="003E061C" w:rsidRPr="00696523" w:rsidRDefault="00B05FD2" w:rsidP="003E061C">
            <w:pPr>
              <w:jc w:val="right"/>
              <w:rPr>
                <w:rFonts w:ascii="Arial" w:hAnsi="Arial" w:cs="Arial"/>
                <w:b/>
                <w:sz w:val="24"/>
                <w:szCs w:val="24"/>
                <w:lang w:eastAsia="fr-FR"/>
              </w:rPr>
            </w:pPr>
            <w:r>
              <w:rPr>
                <w:rFonts w:ascii="Arial" w:hAnsi="Arial" w:cs="Arial"/>
                <w:b/>
                <w:sz w:val="24"/>
                <w:szCs w:val="24"/>
                <w:lang w:eastAsia="fr-FR"/>
              </w:rPr>
              <w:t>Secrétariat général pour l’administration</w:t>
            </w:r>
            <w:r w:rsidR="003E061C" w:rsidRPr="00696523">
              <w:rPr>
                <w:rFonts w:ascii="Arial" w:hAnsi="Arial" w:cs="Arial"/>
                <w:b/>
                <w:sz w:val="24"/>
                <w:szCs w:val="24"/>
                <w:lang w:eastAsia="fr-FR"/>
              </w:rPr>
              <w:t xml:space="preserve"> </w:t>
            </w:r>
          </w:p>
          <w:p w14:paraId="29B6933A" w14:textId="77777777"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Direction de l‘Infrastructure de la Défense</w:t>
            </w:r>
          </w:p>
          <w:p w14:paraId="5C3AE88B" w14:textId="77777777"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De Papeete</w:t>
            </w:r>
          </w:p>
          <w:p w14:paraId="5AF7F97B" w14:textId="77777777" w:rsidR="003E061C" w:rsidRPr="00696523" w:rsidRDefault="003E061C" w:rsidP="003E061C">
            <w:pPr>
              <w:jc w:val="right"/>
              <w:rPr>
                <w:rFonts w:ascii="Arial" w:hAnsi="Arial" w:cs="Arial"/>
                <w:b/>
                <w:sz w:val="24"/>
                <w:szCs w:val="24"/>
                <w:lang w:eastAsia="fr-FR"/>
              </w:rPr>
            </w:pPr>
          </w:p>
          <w:p w14:paraId="762ACD7B" w14:textId="77777777" w:rsidR="007411D9" w:rsidRPr="00696523" w:rsidRDefault="007411D9">
            <w:pPr>
              <w:pStyle w:val="Pieddepage"/>
              <w:tabs>
                <w:tab w:val="clear" w:pos="4536"/>
                <w:tab w:val="clear" w:pos="9072"/>
              </w:tabs>
              <w:jc w:val="center"/>
              <w:rPr>
                <w:rFonts w:ascii="Arial" w:hAnsi="Arial" w:cs="Arial"/>
              </w:rPr>
            </w:pPr>
          </w:p>
        </w:tc>
      </w:tr>
    </w:tbl>
    <w:p w14:paraId="70DF63DE" w14:textId="77777777" w:rsidR="003E061C" w:rsidRPr="00696523" w:rsidRDefault="003E061C">
      <w:pPr>
        <w:rPr>
          <w:rFonts w:ascii="Arial" w:hAnsi="Arial" w:cs="Arial"/>
        </w:rPr>
        <w:sectPr w:rsidR="003E061C" w:rsidRPr="00696523">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696523" w14:paraId="37F7D755" w14:textId="77777777">
        <w:tc>
          <w:tcPr>
            <w:tcW w:w="9285" w:type="dxa"/>
            <w:shd w:val="clear" w:color="auto" w:fill="66CCFF"/>
          </w:tcPr>
          <w:p w14:paraId="45073A47" w14:textId="77777777" w:rsidR="007411D9" w:rsidRPr="00696523" w:rsidRDefault="007411D9">
            <w:pPr>
              <w:pStyle w:val="Titre8"/>
              <w:tabs>
                <w:tab w:val="right" w:pos="9639"/>
              </w:tabs>
              <w:spacing w:before="120" w:after="120"/>
              <w:rPr>
                <w:caps/>
                <w:sz w:val="22"/>
                <w:szCs w:val="22"/>
              </w:rPr>
            </w:pPr>
            <w:r w:rsidRPr="00696523">
              <w:rPr>
                <w:b w:val="0"/>
                <w:sz w:val="22"/>
                <w:szCs w:val="22"/>
              </w:rPr>
              <w:t>MARCH</w:t>
            </w:r>
            <w:r w:rsidRPr="00696523">
              <w:rPr>
                <w:b w:val="0"/>
                <w:caps/>
                <w:sz w:val="22"/>
                <w:szCs w:val="22"/>
              </w:rPr>
              <w:t>é</w:t>
            </w:r>
            <w:r w:rsidRPr="00696523">
              <w:rPr>
                <w:b w:val="0"/>
                <w:sz w:val="22"/>
                <w:szCs w:val="22"/>
              </w:rPr>
              <w:t xml:space="preserve">S </w:t>
            </w:r>
            <w:r w:rsidR="00EB4DEA" w:rsidRPr="00696523">
              <w:rPr>
                <w:b w:val="0"/>
                <w:sz w:val="22"/>
                <w:szCs w:val="22"/>
              </w:rPr>
              <w:t>PUBLICS</w:t>
            </w:r>
          </w:p>
          <w:p w14:paraId="41538EBC" w14:textId="77777777" w:rsidR="007411D9" w:rsidRPr="00696523" w:rsidRDefault="007411D9">
            <w:pPr>
              <w:pStyle w:val="Titre8"/>
              <w:tabs>
                <w:tab w:val="right" w:pos="9639"/>
              </w:tabs>
              <w:rPr>
                <w:caps/>
                <w:sz w:val="22"/>
                <w:szCs w:val="22"/>
              </w:rPr>
            </w:pPr>
            <w:r w:rsidRPr="00696523">
              <w:rPr>
                <w:caps/>
                <w:sz w:val="22"/>
                <w:szCs w:val="22"/>
              </w:rPr>
              <w:t>Lettre de candidature</w:t>
            </w:r>
          </w:p>
          <w:p w14:paraId="3D978D13" w14:textId="77777777" w:rsidR="007411D9" w:rsidRPr="00696523" w:rsidRDefault="00A440EF">
            <w:pPr>
              <w:pStyle w:val="Titre8"/>
              <w:tabs>
                <w:tab w:val="right" w:pos="9639"/>
              </w:tabs>
              <w:spacing w:before="120" w:after="120"/>
              <w:rPr>
                <w:caps/>
                <w:sz w:val="22"/>
                <w:szCs w:val="22"/>
              </w:rPr>
            </w:pPr>
            <w:r w:rsidRPr="00696523">
              <w:rPr>
                <w:caps/>
                <w:sz w:val="22"/>
                <w:szCs w:val="22"/>
              </w:rPr>
              <w:t>designation</w:t>
            </w:r>
            <w:r w:rsidR="007411D9" w:rsidRPr="00696523">
              <w:rPr>
                <w:caps/>
                <w:sz w:val="22"/>
                <w:szCs w:val="22"/>
              </w:rPr>
              <w:t xml:space="preserve"> du mandataire par ses co-traitants</w:t>
            </w:r>
            <w:r w:rsidR="007411D9" w:rsidRPr="00696523">
              <w:rPr>
                <w:rStyle w:val="Caractresdenotedebasdepage"/>
                <w:rFonts w:cs="Arial"/>
                <w:caps/>
                <w:sz w:val="22"/>
                <w:szCs w:val="22"/>
              </w:rPr>
              <w:footnoteReference w:id="1"/>
            </w:r>
          </w:p>
        </w:tc>
        <w:tc>
          <w:tcPr>
            <w:tcW w:w="992" w:type="dxa"/>
            <w:shd w:val="clear" w:color="auto" w:fill="66CCFF"/>
          </w:tcPr>
          <w:p w14:paraId="7A0BF661" w14:textId="77777777" w:rsidR="007411D9" w:rsidRPr="00696523" w:rsidRDefault="007411D9">
            <w:pPr>
              <w:pStyle w:val="Titre8"/>
              <w:tabs>
                <w:tab w:val="right" w:pos="9639"/>
              </w:tabs>
              <w:spacing w:before="120" w:after="120"/>
              <w:rPr>
                <w:sz w:val="22"/>
                <w:szCs w:val="22"/>
              </w:rPr>
            </w:pPr>
            <w:r w:rsidRPr="00696523">
              <w:rPr>
                <w:caps/>
                <w:sz w:val="22"/>
                <w:szCs w:val="22"/>
              </w:rPr>
              <w:t>Dc1</w:t>
            </w:r>
          </w:p>
        </w:tc>
      </w:tr>
    </w:tbl>
    <w:p w14:paraId="3A0CA787" w14:textId="77777777" w:rsidR="00F076C0" w:rsidRPr="00F076C0" w:rsidRDefault="00F076C0" w:rsidP="00F076C0">
      <w:pPr>
        <w:rPr>
          <w:b/>
          <w:bCs/>
          <w:vanish/>
        </w:rPr>
      </w:pPr>
    </w:p>
    <w:tbl>
      <w:tblPr>
        <w:tblpPr w:leftFromText="141" w:rightFromText="141" w:vertAnchor="text" w:horzAnchor="margin" w:tblpY="90"/>
        <w:tblW w:w="0" w:type="auto"/>
        <w:tblLayout w:type="fixed"/>
        <w:tblCellMar>
          <w:left w:w="71" w:type="dxa"/>
          <w:right w:w="71" w:type="dxa"/>
        </w:tblCellMar>
        <w:tblLook w:val="0000" w:firstRow="0" w:lastRow="0" w:firstColumn="0" w:lastColumn="0" w:noHBand="0" w:noVBand="0"/>
      </w:tblPr>
      <w:tblGrid>
        <w:gridCol w:w="10277"/>
      </w:tblGrid>
      <w:tr w:rsidR="00696523" w:rsidRPr="00696523" w14:paraId="0D490149" w14:textId="77777777" w:rsidTr="00696523">
        <w:tc>
          <w:tcPr>
            <w:tcW w:w="10277" w:type="dxa"/>
            <w:shd w:val="clear" w:color="auto" w:fill="auto"/>
          </w:tcPr>
          <w:p w14:paraId="1283C31B" w14:textId="77777777"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Le formulaire DC1 est un modèle de lettre de candidature, qui peut être utilisé par les candidats aux marchés publics (marchés ou accords-cadres) pour présenter leur candidature.</w:t>
            </w:r>
          </w:p>
          <w:p w14:paraId="63E0AD36" w14:textId="77777777"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En cas d’allotissement, ce document peut être commun à plusieurs lots.</w:t>
            </w:r>
          </w:p>
          <w:p w14:paraId="3D61D89E" w14:textId="77777777" w:rsidR="00696523" w:rsidRPr="00696523" w:rsidRDefault="00696523" w:rsidP="00696523">
            <w:pPr>
              <w:rPr>
                <w:rFonts w:ascii="Arial" w:hAnsi="Arial" w:cs="Arial"/>
                <w:sz w:val="16"/>
                <w:szCs w:val="16"/>
              </w:rPr>
            </w:pPr>
          </w:p>
          <w:p w14:paraId="6DC003BB" w14:textId="77777777" w:rsidR="00696523" w:rsidRPr="00696523" w:rsidRDefault="00696523" w:rsidP="00696523">
            <w:pPr>
              <w:pStyle w:val="Titre8"/>
              <w:tabs>
                <w:tab w:val="right" w:pos="9639"/>
              </w:tabs>
              <w:ind w:left="0" w:firstLine="0"/>
              <w:jc w:val="both"/>
              <w:rPr>
                <w:b w:val="0"/>
                <w:i/>
                <w:sz w:val="16"/>
                <w:szCs w:val="16"/>
              </w:rPr>
            </w:pPr>
            <w:r w:rsidRPr="00696523">
              <w:rPr>
                <w:b w:val="0"/>
                <w:i/>
                <w:sz w:val="16"/>
                <w:szCs w:val="16"/>
              </w:rPr>
              <w:t>En cas de candidature groupée, chaque membre du groupement renseigne le formulaire, et produit les renseignements ou documents demandés par l’acheteur (formulaire DC2).</w:t>
            </w:r>
          </w:p>
          <w:p w14:paraId="7A5C1112" w14:textId="77777777" w:rsidR="00696523" w:rsidRPr="00696523" w:rsidRDefault="00696523" w:rsidP="00696523">
            <w:pPr>
              <w:rPr>
                <w:rFonts w:ascii="Arial" w:hAnsi="Arial" w:cs="Arial"/>
                <w:sz w:val="16"/>
                <w:szCs w:val="16"/>
              </w:rPr>
            </w:pPr>
          </w:p>
          <w:p w14:paraId="3907CE5C" w14:textId="77777777"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i/>
                <w:sz w:val="16"/>
                <w:szCs w:val="16"/>
              </w:rPr>
              <w:t xml:space="preserve">Il est rappelé qu’en application du code de la commande publique, et notamment ses </w:t>
            </w:r>
            <w:hyperlink r:id="rId10" w:history="1">
              <w:r w:rsidRPr="00696523">
                <w:rPr>
                  <w:rStyle w:val="Lienhypertexte"/>
                  <w:rFonts w:ascii="Arial" w:hAnsi="Arial" w:cs="Arial"/>
                  <w:b w:val="0"/>
                  <w:i/>
                  <w:sz w:val="16"/>
                  <w:szCs w:val="16"/>
                </w:rPr>
                <w:t>articles L. 1110-1</w:t>
              </w:r>
            </w:hyperlink>
            <w:r w:rsidRPr="00696523">
              <w:rPr>
                <w:rFonts w:ascii="Arial" w:hAnsi="Arial" w:cs="Arial"/>
                <w:b w:val="0"/>
                <w:i/>
                <w:sz w:val="16"/>
                <w:szCs w:val="16"/>
              </w:rPr>
              <w:t xml:space="preserve">, et </w:t>
            </w:r>
            <w:hyperlink r:id="rId11" w:history="1">
              <w:r w:rsidRPr="00696523">
                <w:rPr>
                  <w:rStyle w:val="Lienhypertexte"/>
                  <w:rFonts w:ascii="Arial" w:hAnsi="Arial" w:cs="Arial"/>
                  <w:b w:val="0"/>
                  <w:i/>
                  <w:sz w:val="16"/>
                  <w:szCs w:val="16"/>
                </w:rPr>
                <w:t>R. 2162-1 à R. 2162-6</w:t>
              </w:r>
            </w:hyperlink>
            <w:r w:rsidRPr="00696523">
              <w:rPr>
                <w:rFonts w:ascii="Arial" w:hAnsi="Arial" w:cs="Arial"/>
                <w:b w:val="0"/>
                <w:i/>
                <w:sz w:val="16"/>
                <w:szCs w:val="16"/>
              </w:rPr>
              <w:t xml:space="preserve">, </w:t>
            </w:r>
            <w:hyperlink r:id="rId12" w:history="1">
              <w:r w:rsidRPr="00696523">
                <w:rPr>
                  <w:rStyle w:val="Lienhypertexte"/>
                  <w:rFonts w:ascii="Arial" w:hAnsi="Arial" w:cs="Arial"/>
                  <w:b w:val="0"/>
                  <w:i/>
                  <w:sz w:val="16"/>
                  <w:szCs w:val="16"/>
                </w:rPr>
                <w:t>R. 2162-7 à R. 2162-12</w:t>
              </w:r>
            </w:hyperlink>
            <w:r w:rsidRPr="00696523">
              <w:rPr>
                <w:rFonts w:ascii="Arial" w:hAnsi="Arial" w:cs="Arial"/>
                <w:b w:val="0"/>
                <w:i/>
                <w:sz w:val="16"/>
                <w:szCs w:val="16"/>
              </w:rPr>
              <w:t xml:space="preserve">, </w:t>
            </w:r>
            <w:hyperlink r:id="rId13" w:history="1">
              <w:r w:rsidRPr="00696523">
                <w:rPr>
                  <w:rStyle w:val="Lienhypertexte"/>
                  <w:rFonts w:ascii="Arial" w:hAnsi="Arial" w:cs="Arial"/>
                  <w:b w:val="0"/>
                  <w:i/>
                  <w:sz w:val="16"/>
                  <w:szCs w:val="16"/>
                </w:rPr>
                <w:t>R. 2162-13 à R. 2162-14</w:t>
              </w:r>
            </w:hyperlink>
            <w:r w:rsidRPr="00696523">
              <w:rPr>
                <w:rFonts w:ascii="Arial" w:hAnsi="Arial" w:cs="Arial"/>
                <w:b w:val="0"/>
                <w:i/>
                <w:sz w:val="16"/>
                <w:szCs w:val="16"/>
              </w:rPr>
              <w:t xml:space="preserve"> et </w:t>
            </w:r>
            <w:hyperlink r:id="rId14" w:history="1">
              <w:r w:rsidRPr="00696523">
                <w:rPr>
                  <w:rStyle w:val="Lienhypertexte"/>
                  <w:rFonts w:ascii="Arial" w:hAnsi="Arial" w:cs="Arial"/>
                  <w:b w:val="0"/>
                  <w:i/>
                  <w:sz w:val="16"/>
                  <w:szCs w:val="16"/>
                </w:rPr>
                <w:t>R. 2162-15 à R. 2162-21</w:t>
              </w:r>
            </w:hyperlink>
            <w:r w:rsidRPr="00696523">
              <w:rPr>
                <w:rFonts w:ascii="Arial" w:hAnsi="Arial" w:cs="Arial"/>
                <w:b w:val="0"/>
                <w:i/>
                <w:sz w:val="16"/>
                <w:szCs w:val="16"/>
              </w:rPr>
              <w:t xml:space="preserve"> (marchés publics autres que de défense ou de sécurité), ainsi que </w:t>
            </w:r>
            <w:hyperlink r:id="rId15" w:history="1">
              <w:r w:rsidRPr="00696523">
                <w:rPr>
                  <w:rStyle w:val="Lienhypertexte"/>
                  <w:rFonts w:ascii="Arial" w:hAnsi="Arial" w:cs="Arial"/>
                  <w:b w:val="0"/>
                  <w:i/>
                  <w:sz w:val="16"/>
                  <w:szCs w:val="16"/>
                </w:rPr>
                <w:t>R. 23612-1 à R. 2362-6</w:t>
              </w:r>
            </w:hyperlink>
            <w:r w:rsidRPr="00696523">
              <w:rPr>
                <w:rFonts w:ascii="Arial" w:hAnsi="Arial" w:cs="Arial"/>
                <w:b w:val="0"/>
                <w:i/>
                <w:sz w:val="16"/>
                <w:szCs w:val="16"/>
              </w:rPr>
              <w:t xml:space="preserve">, </w:t>
            </w:r>
            <w:hyperlink r:id="rId16" w:history="1">
              <w:r w:rsidRPr="00696523">
                <w:rPr>
                  <w:rStyle w:val="Lienhypertexte"/>
                  <w:rFonts w:ascii="Arial" w:hAnsi="Arial" w:cs="Arial"/>
                  <w:b w:val="0"/>
                  <w:i/>
                  <w:sz w:val="16"/>
                  <w:szCs w:val="16"/>
                </w:rPr>
                <w:t>R. 2362-7</w:t>
              </w:r>
            </w:hyperlink>
            <w:r w:rsidRPr="00696523">
              <w:rPr>
                <w:rFonts w:ascii="Arial" w:hAnsi="Arial" w:cs="Arial"/>
                <w:b w:val="0"/>
                <w:i/>
                <w:sz w:val="16"/>
                <w:szCs w:val="16"/>
              </w:rPr>
              <w:t xml:space="preserve">, </w:t>
            </w:r>
            <w:hyperlink r:id="rId17" w:history="1">
              <w:r w:rsidRPr="00696523">
                <w:rPr>
                  <w:rStyle w:val="Lienhypertexte"/>
                  <w:rFonts w:ascii="Arial" w:hAnsi="Arial" w:cs="Arial"/>
                  <w:b w:val="0"/>
                  <w:i/>
                  <w:sz w:val="16"/>
                  <w:szCs w:val="16"/>
                </w:rPr>
                <w:t>R. 2362-8</w:t>
              </w:r>
            </w:hyperlink>
            <w:r w:rsidRPr="00696523">
              <w:rPr>
                <w:rFonts w:ascii="Arial" w:hAnsi="Arial" w:cs="Arial"/>
                <w:b w:val="0"/>
                <w:i/>
                <w:sz w:val="16"/>
                <w:szCs w:val="16"/>
              </w:rPr>
              <w:t xml:space="preserve">, </w:t>
            </w:r>
            <w:hyperlink r:id="rId18" w:history="1">
              <w:r w:rsidRPr="00696523">
                <w:rPr>
                  <w:rStyle w:val="Lienhypertexte"/>
                  <w:rFonts w:ascii="Arial" w:hAnsi="Arial" w:cs="Arial"/>
                  <w:b w:val="0"/>
                  <w:i/>
                  <w:sz w:val="16"/>
                  <w:szCs w:val="16"/>
                </w:rPr>
                <w:t>R. 2362-9 à R. 2362-12</w:t>
              </w:r>
            </w:hyperlink>
            <w:r w:rsidRPr="00696523">
              <w:rPr>
                <w:rFonts w:ascii="Arial" w:hAnsi="Arial" w:cs="Arial"/>
                <w:b w:val="0"/>
                <w:i/>
                <w:sz w:val="16"/>
                <w:szCs w:val="16"/>
              </w:rPr>
              <w:t>, et </w:t>
            </w:r>
            <w:hyperlink r:id="rId19" w:history="1">
              <w:r w:rsidRPr="00696523">
                <w:rPr>
                  <w:rStyle w:val="Lienhypertexte"/>
                  <w:rFonts w:ascii="Arial" w:hAnsi="Arial" w:cs="Arial"/>
                  <w:b w:val="0"/>
                  <w:i/>
                  <w:sz w:val="16"/>
                  <w:szCs w:val="16"/>
                </w:rPr>
                <w:t>R. 2362-13 à R. 2362-18</w:t>
              </w:r>
            </w:hyperlink>
            <w:r w:rsidRPr="00696523">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bl>
            <w:tblPr>
              <w:tblpPr w:leftFromText="141" w:rightFromText="141" w:vertAnchor="text" w:tblpY="75"/>
              <w:tblW w:w="10277" w:type="dxa"/>
              <w:tblLayout w:type="fixed"/>
              <w:tblCellMar>
                <w:left w:w="71" w:type="dxa"/>
                <w:right w:w="71" w:type="dxa"/>
              </w:tblCellMar>
              <w:tblLook w:val="0000" w:firstRow="0" w:lastRow="0" w:firstColumn="0" w:lastColumn="0" w:noHBand="0" w:noVBand="0"/>
            </w:tblPr>
            <w:tblGrid>
              <w:gridCol w:w="10277"/>
            </w:tblGrid>
            <w:tr w:rsidR="00696523" w:rsidRPr="00696523" w14:paraId="2227684B" w14:textId="77777777" w:rsidTr="00696523">
              <w:tc>
                <w:tcPr>
                  <w:tcW w:w="10277" w:type="dxa"/>
                  <w:shd w:val="clear" w:color="auto" w:fill="auto"/>
                </w:tcPr>
                <w:p w14:paraId="7B846BC5" w14:textId="77777777" w:rsidR="00696523" w:rsidRPr="00696523" w:rsidRDefault="00696523" w:rsidP="00926E80">
                  <w:pPr>
                    <w:tabs>
                      <w:tab w:val="left" w:pos="-142"/>
                      <w:tab w:val="left" w:pos="4111"/>
                    </w:tabs>
                    <w:snapToGrid w:val="0"/>
                    <w:spacing w:after="240"/>
                    <w:jc w:val="both"/>
                    <w:rPr>
                      <w:rFonts w:ascii="Arial" w:hAnsi="Arial" w:cs="Arial"/>
                      <w:b/>
                      <w:bCs/>
                    </w:rPr>
                  </w:pPr>
                </w:p>
              </w:tc>
            </w:tr>
            <w:tr w:rsidR="00696523" w:rsidRPr="00696523" w14:paraId="03164D28" w14:textId="77777777" w:rsidTr="00696523">
              <w:tc>
                <w:tcPr>
                  <w:tcW w:w="10277" w:type="dxa"/>
                  <w:shd w:val="clear" w:color="auto" w:fill="66CCFF"/>
                </w:tcPr>
                <w:p w14:paraId="5CD8C54F" w14:textId="4D37D461" w:rsidR="00696523" w:rsidRPr="00696523" w:rsidRDefault="005360AF" w:rsidP="00AD2BD3">
                  <w:pPr>
                    <w:tabs>
                      <w:tab w:val="left" w:pos="-142"/>
                      <w:tab w:val="left" w:pos="4111"/>
                    </w:tabs>
                    <w:jc w:val="both"/>
                    <w:rPr>
                      <w:rFonts w:ascii="Arial" w:hAnsi="Arial" w:cs="Arial"/>
                      <w:i/>
                      <w:iCs/>
                      <w:sz w:val="18"/>
                      <w:szCs w:val="18"/>
                    </w:rPr>
                  </w:pPr>
                  <w:r w:rsidRPr="005360AF">
                    <w:rPr>
                      <w:rFonts w:ascii="Arial" w:hAnsi="Arial" w:cs="Arial"/>
                      <w:b/>
                      <w:sz w:val="22"/>
                      <w:szCs w:val="22"/>
                    </w:rPr>
                    <w:t>A -</w:t>
                  </w:r>
                  <w:r w:rsidRPr="005360AF">
                    <w:rPr>
                      <w:rFonts w:ascii="Arial" w:hAnsi="Arial" w:cs="Arial"/>
                      <w:b/>
                      <w:bCs/>
                      <w:sz w:val="22"/>
                      <w:szCs w:val="22"/>
                    </w:rPr>
                    <w:t xml:space="preserve"> Identification </w:t>
                  </w:r>
                  <w:r w:rsidRPr="00F06878">
                    <w:rPr>
                      <w:rFonts w:ascii="Arial" w:hAnsi="Arial" w:cs="Arial"/>
                      <w:b/>
                      <w:bCs/>
                      <w:sz w:val="22"/>
                      <w:szCs w:val="22"/>
                    </w:rPr>
                    <w:t>du Maître d’ouvrage</w:t>
                  </w:r>
                  <w:r w:rsidRPr="005360AF">
                    <w:rPr>
                      <w:rFonts w:ascii="Arial" w:hAnsi="Arial" w:cs="Arial"/>
                      <w:b/>
                      <w:bCs/>
                      <w:sz w:val="22"/>
                      <w:szCs w:val="22"/>
                    </w:rPr>
                    <w:t xml:space="preserve"> </w:t>
                  </w:r>
                </w:p>
              </w:tc>
            </w:tr>
          </w:tbl>
          <w:p w14:paraId="099AA8C3" w14:textId="77777777" w:rsidR="00696523" w:rsidRPr="00696523" w:rsidRDefault="00696523" w:rsidP="00696523">
            <w:pPr>
              <w:rPr>
                <w:rFonts w:ascii="Arial" w:hAnsi="Arial" w:cs="Arial"/>
              </w:rPr>
            </w:pPr>
          </w:p>
        </w:tc>
      </w:tr>
    </w:tbl>
    <w:p w14:paraId="44C2F9B8" w14:textId="77777777" w:rsidR="00696523" w:rsidRDefault="00696523">
      <w:pPr>
        <w:rPr>
          <w:rFonts w:ascii="Arial" w:hAnsi="Arial" w:cs="Arial"/>
        </w:rPr>
      </w:pPr>
    </w:p>
    <w:p w14:paraId="06F2D8E0" w14:textId="77777777" w:rsidR="00696523" w:rsidRPr="005360AF" w:rsidRDefault="00696523" w:rsidP="00696523">
      <w:pPr>
        <w:pStyle w:val="Titre1"/>
        <w:spacing w:before="120"/>
        <w:ind w:left="0"/>
        <w:jc w:val="both"/>
        <w:rPr>
          <w:rFonts w:ascii="Arial" w:hAnsi="Arial" w:cs="Arial"/>
        </w:rPr>
      </w:pPr>
      <w:r w:rsidRPr="00696523">
        <w:rPr>
          <w:rFonts w:ascii="Arial" w:hAnsi="Arial" w:cs="Arial"/>
          <w:b w:val="0"/>
          <w:bCs w:val="0"/>
          <w:i/>
          <w:iCs/>
          <w:sz w:val="18"/>
          <w:szCs w:val="18"/>
        </w:rPr>
        <w:t>(</w:t>
      </w:r>
      <w:r w:rsidRPr="00696523">
        <w:rPr>
          <w:rFonts w:ascii="Arial" w:hAnsi="Arial" w:cs="Arial"/>
          <w:b w:val="0"/>
          <w:bCs w:val="0"/>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2D76AB78" w14:textId="54D08585"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ETAT – MINISTERE DES ARMEES</w:t>
      </w:r>
      <w:r w:rsidR="009435DF">
        <w:rPr>
          <w:rFonts w:ascii="Arial" w:hAnsi="Arial" w:cs="Arial"/>
          <w:b/>
          <w:sz w:val="22"/>
          <w:szCs w:val="22"/>
        </w:rPr>
        <w:t xml:space="preserve"> ET DES ANCIENS COMBATTANTS</w:t>
      </w:r>
      <w:r w:rsidRPr="00696523">
        <w:rPr>
          <w:rFonts w:ascii="Arial" w:hAnsi="Arial" w:cs="Arial"/>
          <w:b/>
          <w:sz w:val="22"/>
          <w:szCs w:val="22"/>
        </w:rPr>
        <w:t xml:space="preserve"> – SGA - SID</w:t>
      </w:r>
    </w:p>
    <w:p w14:paraId="3C9CE6DF" w14:textId="77777777"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DIRECTION D’INFRASTRUCTURE DE LA DÉFENSE DE PAPEETE</w:t>
      </w:r>
    </w:p>
    <w:p w14:paraId="6A51CF67" w14:textId="77777777"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Service Achat Infrastructure – Tél : 40 46 34 35</w:t>
      </w:r>
    </w:p>
    <w:p w14:paraId="5F8E8CD1" w14:textId="77777777" w:rsidR="00696523" w:rsidRPr="00696523" w:rsidRDefault="00696523" w:rsidP="005360AF">
      <w:pPr>
        <w:ind w:right="-1"/>
        <w:jc w:val="center"/>
        <w:rPr>
          <w:rFonts w:ascii="Arial" w:hAnsi="Arial" w:cs="Arial"/>
          <w:b/>
          <w:sz w:val="22"/>
          <w:szCs w:val="22"/>
        </w:rPr>
      </w:pPr>
      <w:r w:rsidRPr="00696523">
        <w:rPr>
          <w:rFonts w:ascii="Arial" w:hAnsi="Arial" w:cs="Arial"/>
          <w:b/>
          <w:sz w:val="22"/>
          <w:szCs w:val="22"/>
        </w:rPr>
        <w:t xml:space="preserve">BP 9154 – </w:t>
      </w:r>
      <w:r w:rsidR="008175BE">
        <w:rPr>
          <w:rFonts w:ascii="Arial" w:hAnsi="Arial" w:cs="Arial"/>
          <w:b/>
          <w:sz w:val="22"/>
          <w:szCs w:val="22"/>
        </w:rPr>
        <w:t>98716 PIRAE</w:t>
      </w:r>
      <w:r w:rsidRPr="00696523">
        <w:rPr>
          <w:rFonts w:ascii="Arial" w:hAnsi="Arial" w:cs="Arial"/>
          <w:b/>
          <w:sz w:val="22"/>
          <w:szCs w:val="22"/>
        </w:rPr>
        <w:t xml:space="preserve"> CMP TAHITI – Polynésie française.</w:t>
      </w:r>
    </w:p>
    <w:p w14:paraId="7ABD0510" w14:textId="77777777" w:rsidR="005360AF" w:rsidRPr="005360AF" w:rsidRDefault="005360AF" w:rsidP="00926E80">
      <w:pPr>
        <w:keepNext/>
        <w:numPr>
          <w:ilvl w:val="0"/>
          <w:numId w:val="1"/>
        </w:numPr>
        <w:spacing w:after="240"/>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5360AF" w:rsidRPr="005360AF" w14:paraId="605075D9" w14:textId="77777777" w:rsidTr="001E1822">
        <w:tc>
          <w:tcPr>
            <w:tcW w:w="10277" w:type="dxa"/>
            <w:shd w:val="clear" w:color="auto" w:fill="66CCFF"/>
          </w:tcPr>
          <w:p w14:paraId="40784088" w14:textId="77777777" w:rsidR="005360AF" w:rsidRPr="005360AF" w:rsidRDefault="005360AF" w:rsidP="005360AF">
            <w:pPr>
              <w:tabs>
                <w:tab w:val="left" w:pos="-142"/>
                <w:tab w:val="left" w:pos="4111"/>
              </w:tabs>
              <w:jc w:val="both"/>
              <w:rPr>
                <w:rFonts w:ascii="Arial" w:hAnsi="Arial" w:cs="Arial"/>
                <w:i/>
                <w:iCs/>
                <w:sz w:val="18"/>
                <w:szCs w:val="18"/>
              </w:rPr>
            </w:pPr>
            <w:r w:rsidRPr="005360AF">
              <w:rPr>
                <w:rFonts w:ascii="Arial" w:hAnsi="Arial" w:cs="Arial"/>
                <w:b/>
                <w:sz w:val="22"/>
                <w:szCs w:val="22"/>
              </w:rPr>
              <w:t>B -</w:t>
            </w:r>
            <w:r w:rsidRPr="005360AF">
              <w:rPr>
                <w:rFonts w:ascii="Arial" w:hAnsi="Arial" w:cs="Arial"/>
                <w:b/>
                <w:bCs/>
                <w:sz w:val="22"/>
                <w:szCs w:val="22"/>
              </w:rPr>
              <w:t xml:space="preserve"> Identification de l’Acheteur</w:t>
            </w:r>
          </w:p>
        </w:tc>
      </w:tr>
    </w:tbl>
    <w:p w14:paraId="09C5FAE0" w14:textId="77777777" w:rsidR="005360AF" w:rsidRPr="005360AF" w:rsidRDefault="005360AF" w:rsidP="005360AF">
      <w:pPr>
        <w:keepNext/>
        <w:numPr>
          <w:ilvl w:val="0"/>
          <w:numId w:val="1"/>
        </w:numPr>
        <w:outlineLvl w:val="0"/>
        <w:rPr>
          <w:rFonts w:ascii="Arial" w:hAnsi="Arial" w:cs="Arial"/>
          <w:b/>
          <w:bCs/>
          <w:caps/>
        </w:rPr>
      </w:pPr>
    </w:p>
    <w:p w14:paraId="0B360C37" w14:textId="7C1FC6E8"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L’ingénieur en chef de 1</w:t>
      </w:r>
      <w:r w:rsidR="00493F93">
        <w:rPr>
          <w:rFonts w:ascii="Arial" w:hAnsi="Arial" w:cs="Arial"/>
          <w:b/>
          <w:bCs/>
          <w:caps/>
          <w:noProof/>
          <w:lang w:eastAsia="fr-FR"/>
        </w:rPr>
        <w:t>E</w:t>
      </w:r>
      <w:r w:rsidRPr="005360AF">
        <w:rPr>
          <w:rFonts w:ascii="Arial" w:hAnsi="Arial" w:cs="Arial"/>
          <w:b/>
          <w:bCs/>
          <w:caps/>
          <w:noProof/>
          <w:lang w:eastAsia="fr-FR"/>
        </w:rPr>
        <w:t xml:space="preserve">re classe </w:t>
      </w:r>
      <w:r w:rsidR="00493F93">
        <w:rPr>
          <w:rFonts w:ascii="Arial" w:hAnsi="Arial" w:cs="Arial"/>
          <w:b/>
          <w:bCs/>
          <w:caps/>
          <w:noProof/>
          <w:lang w:eastAsia="fr-FR"/>
        </w:rPr>
        <w:t>PHILIPPE LEHERISSIER</w:t>
      </w:r>
    </w:p>
    <w:p w14:paraId="337F4D3C" w14:textId="77777777"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Directeur d’infrastructure de la Défense de Papeete</w:t>
      </w:r>
    </w:p>
    <w:p w14:paraId="35C2B391" w14:textId="77777777" w:rsidR="00696523" w:rsidRPr="00696523" w:rsidRDefault="00696523" w:rsidP="00926E80">
      <w:pPr>
        <w:spacing w:after="240"/>
        <w:rPr>
          <w:rFonts w:ascii="Arial" w:hAnsi="Arial" w:cs="Arial"/>
        </w:rPr>
      </w:pPr>
    </w:p>
    <w:tbl>
      <w:tblPr>
        <w:tblpPr w:leftFromText="141" w:rightFromText="141" w:vertAnchor="text" w:horzAnchor="margin" w:tblpY="75"/>
        <w:tblW w:w="0" w:type="auto"/>
        <w:tblLayout w:type="fixed"/>
        <w:tblCellMar>
          <w:left w:w="71" w:type="dxa"/>
          <w:right w:w="71" w:type="dxa"/>
        </w:tblCellMar>
        <w:tblLook w:val="0000" w:firstRow="0" w:lastRow="0" w:firstColumn="0" w:lastColumn="0" w:noHBand="0" w:noVBand="0"/>
      </w:tblPr>
      <w:tblGrid>
        <w:gridCol w:w="10277"/>
      </w:tblGrid>
      <w:tr w:rsidR="00696523" w:rsidRPr="00696523" w14:paraId="15B73648" w14:textId="77777777" w:rsidTr="00696523">
        <w:trPr>
          <w:trHeight w:val="160"/>
        </w:trPr>
        <w:tc>
          <w:tcPr>
            <w:tcW w:w="10277" w:type="dxa"/>
            <w:shd w:val="clear" w:color="auto" w:fill="66CCFF"/>
          </w:tcPr>
          <w:p w14:paraId="096F8112" w14:textId="77777777" w:rsidR="00696523" w:rsidRPr="00696523" w:rsidRDefault="005360AF" w:rsidP="00696523">
            <w:pPr>
              <w:tabs>
                <w:tab w:val="left" w:pos="-142"/>
                <w:tab w:val="left" w:pos="4111"/>
              </w:tabs>
              <w:jc w:val="both"/>
              <w:rPr>
                <w:rFonts w:ascii="Arial" w:hAnsi="Arial" w:cs="Arial"/>
                <w:i/>
                <w:sz w:val="18"/>
                <w:szCs w:val="18"/>
              </w:rPr>
            </w:pPr>
            <w:r>
              <w:rPr>
                <w:rFonts w:ascii="Arial" w:hAnsi="Arial" w:cs="Arial"/>
                <w:b/>
                <w:bCs/>
                <w:sz w:val="22"/>
                <w:szCs w:val="22"/>
              </w:rPr>
              <w:t>C</w:t>
            </w:r>
            <w:r w:rsidR="00696523" w:rsidRPr="00696523">
              <w:rPr>
                <w:rFonts w:ascii="Arial" w:hAnsi="Arial" w:cs="Arial"/>
                <w:b/>
                <w:bCs/>
                <w:sz w:val="22"/>
                <w:szCs w:val="22"/>
              </w:rPr>
              <w:t xml:space="preserve"> - Objet de la consultation</w:t>
            </w:r>
          </w:p>
        </w:tc>
      </w:tr>
    </w:tbl>
    <w:p w14:paraId="30AA181D" w14:textId="77777777" w:rsidR="00696523" w:rsidRPr="00696523" w:rsidRDefault="00696523" w:rsidP="00696523">
      <w:pPr>
        <w:rPr>
          <w:rFonts w:ascii="Arial" w:hAnsi="Arial" w:cs="Arial"/>
        </w:rPr>
      </w:pPr>
    </w:p>
    <w:p w14:paraId="086BCD9B" w14:textId="77777777" w:rsidR="007411D9" w:rsidRDefault="00696523" w:rsidP="00696523">
      <w:pPr>
        <w:pStyle w:val="fcase1ertab"/>
        <w:tabs>
          <w:tab w:val="clear" w:pos="426"/>
          <w:tab w:val="left" w:pos="0"/>
        </w:tabs>
        <w:spacing w:before="120"/>
        <w:ind w:left="0" w:firstLine="0"/>
        <w:rPr>
          <w:rFonts w:ascii="Arial" w:hAnsi="Arial" w:cs="Arial"/>
          <w:bCs/>
          <w:i/>
          <w:iCs/>
          <w:sz w:val="16"/>
          <w:szCs w:val="16"/>
        </w:rPr>
      </w:pPr>
      <w:r w:rsidRPr="00696523">
        <w:rPr>
          <w:rFonts w:ascii="Arial" w:hAnsi="Arial" w:cs="Arial"/>
          <w:i/>
          <w:sz w:val="16"/>
          <w:szCs w:val="16"/>
        </w:rPr>
        <w:t>(</w:t>
      </w:r>
      <w:r w:rsidRPr="00696523">
        <w:rPr>
          <w:rFonts w:ascii="Arial" w:hAnsi="Arial" w:cs="Arial"/>
          <w:bCs/>
          <w:i/>
          <w:iCs/>
          <w:sz w:val="16"/>
          <w:szCs w:val="16"/>
        </w:rPr>
        <w:t>Reprendre le contenu de la mention figurant dans l’avis d’appel à la concurrence ou l’invitation à confirmer l’intérêt</w:t>
      </w:r>
      <w:r w:rsidRPr="00696523">
        <w:rPr>
          <w:rFonts w:ascii="Arial" w:hAnsi="Arial" w:cs="Arial"/>
          <w:b/>
          <w:bCs/>
          <w:i/>
          <w:iCs/>
          <w:sz w:val="16"/>
          <w:szCs w:val="16"/>
        </w:rPr>
        <w:t> </w:t>
      </w:r>
      <w:r w:rsidRPr="00696523">
        <w:rPr>
          <w:rFonts w:ascii="Arial" w:hAnsi="Arial" w:cs="Arial"/>
          <w:bCs/>
          <w:i/>
          <w:iCs/>
          <w:sz w:val="16"/>
          <w:szCs w:val="16"/>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w:t>
      </w:r>
      <w:r>
        <w:rPr>
          <w:rFonts w:ascii="Arial" w:hAnsi="Arial" w:cs="Arial"/>
          <w:bCs/>
          <w:i/>
          <w:iCs/>
          <w:sz w:val="16"/>
          <w:szCs w:val="16"/>
        </w:rPr>
        <w:t>ement une information suffisant</w:t>
      </w:r>
    </w:p>
    <w:p w14:paraId="73B2D03B" w14:textId="77777777" w:rsidR="00646377" w:rsidRPr="00646377" w:rsidRDefault="00646377" w:rsidP="00646377">
      <w:pPr>
        <w:tabs>
          <w:tab w:val="left" w:pos="0"/>
        </w:tabs>
        <w:spacing w:before="120"/>
        <w:jc w:val="center"/>
        <w:rPr>
          <w:rFonts w:ascii="Arial" w:hAnsi="Arial" w:cs="Arial"/>
          <w:b/>
          <w:bCs/>
          <w:sz w:val="24"/>
          <w:szCs w:val="24"/>
          <w:u w:val="single"/>
        </w:rPr>
      </w:pPr>
      <w:r w:rsidRPr="00646377">
        <w:rPr>
          <w:rFonts w:ascii="Arial" w:hAnsi="Arial" w:cs="Arial"/>
          <w:b/>
          <w:bCs/>
          <w:sz w:val="24"/>
          <w:szCs w:val="24"/>
          <w:u w:val="single"/>
        </w:rPr>
        <w:t>Projet n° DIDPPT24025</w:t>
      </w:r>
    </w:p>
    <w:p w14:paraId="2DEB50DC" w14:textId="77777777" w:rsidR="00646377" w:rsidRPr="00646377" w:rsidRDefault="00646377" w:rsidP="00646377">
      <w:pPr>
        <w:tabs>
          <w:tab w:val="left" w:pos="0"/>
        </w:tabs>
        <w:spacing w:before="120"/>
        <w:jc w:val="center"/>
        <w:rPr>
          <w:rFonts w:ascii="Arial" w:hAnsi="Arial" w:cs="Arial"/>
          <w:b/>
          <w:bCs/>
          <w:sz w:val="6"/>
          <w:szCs w:val="6"/>
          <w:u w:val="single"/>
        </w:rPr>
      </w:pPr>
    </w:p>
    <w:p w14:paraId="3789D147" w14:textId="77777777" w:rsidR="00646377" w:rsidRPr="00646377" w:rsidRDefault="00646377" w:rsidP="00646377">
      <w:pPr>
        <w:jc w:val="center"/>
        <w:rPr>
          <w:rFonts w:ascii="Arial" w:hAnsi="Arial" w:cs="Arial"/>
          <w:sz w:val="24"/>
          <w:szCs w:val="24"/>
        </w:rPr>
      </w:pPr>
      <w:r w:rsidRPr="00646377">
        <w:rPr>
          <w:rFonts w:ascii="Arial" w:hAnsi="Arial" w:cs="Arial"/>
          <w:sz w:val="24"/>
          <w:szCs w:val="24"/>
        </w:rPr>
        <w:t>Polynésie Française – Ile de TAHITI – Groupement aéronautique militaire</w:t>
      </w:r>
    </w:p>
    <w:p w14:paraId="3D2E63F7" w14:textId="77777777" w:rsidR="00646377" w:rsidRPr="00646377" w:rsidRDefault="00646377" w:rsidP="00646377">
      <w:pPr>
        <w:jc w:val="center"/>
        <w:rPr>
          <w:rFonts w:ascii="Arial" w:hAnsi="Arial" w:cs="Arial"/>
          <w:sz w:val="24"/>
          <w:szCs w:val="24"/>
        </w:rPr>
      </w:pPr>
      <w:r w:rsidRPr="00646377">
        <w:rPr>
          <w:rFonts w:ascii="Arial" w:hAnsi="Arial" w:cs="Arial"/>
          <w:sz w:val="24"/>
          <w:szCs w:val="24"/>
        </w:rPr>
        <w:t xml:space="preserve">Réalisation des infrastructures nécessaires à l’accueil des ALBATROS  </w:t>
      </w:r>
    </w:p>
    <w:p w14:paraId="37BDC609" w14:textId="77777777" w:rsidR="00646377" w:rsidRPr="00646377" w:rsidRDefault="00646377" w:rsidP="00646377">
      <w:pPr>
        <w:jc w:val="center"/>
        <w:rPr>
          <w:rFonts w:ascii="Arial" w:hAnsi="Arial" w:cs="Arial"/>
          <w:sz w:val="10"/>
          <w:szCs w:val="10"/>
        </w:rPr>
      </w:pPr>
    </w:p>
    <w:p w14:paraId="06630FCE" w14:textId="77777777" w:rsidR="00646377" w:rsidRPr="00646377" w:rsidRDefault="00646377" w:rsidP="00646377">
      <w:pPr>
        <w:suppressAutoHyphens w:val="0"/>
        <w:jc w:val="center"/>
        <w:rPr>
          <w:rFonts w:ascii="Arial" w:hAnsi="Arial" w:cs="Arial"/>
          <w:b/>
          <w:sz w:val="22"/>
          <w:szCs w:val="22"/>
          <w:lang w:eastAsia="fr-FR"/>
        </w:rPr>
      </w:pPr>
      <w:bookmarkStart w:id="0" w:name="_GoBack"/>
      <w:bookmarkEnd w:id="0"/>
      <w:r w:rsidRPr="00646377">
        <w:rPr>
          <w:rFonts w:ascii="Arial" w:hAnsi="Arial" w:cs="Arial"/>
          <w:sz w:val="24"/>
          <w:szCs w:val="24"/>
        </w:rPr>
        <w:t>Lot 8 - Photovoltaïque</w:t>
      </w:r>
    </w:p>
    <w:p w14:paraId="76783960" w14:textId="77777777" w:rsidR="004512B0" w:rsidRPr="004512B0" w:rsidRDefault="004512B0" w:rsidP="004512B0">
      <w:pPr>
        <w:rPr>
          <w:rFonts w:ascii="Arial" w:hAnsi="Arial" w:cs="Arial"/>
          <w:b/>
          <w:sz w:val="22"/>
          <w:szCs w:val="22"/>
        </w:rPr>
      </w:pPr>
    </w:p>
    <w:p w14:paraId="7D3E13CE" w14:textId="77777777" w:rsidR="004512B0" w:rsidRDefault="004512B0" w:rsidP="004512B0"/>
    <w:p w14:paraId="518AB075" w14:textId="77777777" w:rsidR="004512B0" w:rsidRDefault="004512B0" w:rsidP="004512B0"/>
    <w:p w14:paraId="4345194A" w14:textId="27716285" w:rsidR="00C02D34" w:rsidRDefault="00C02D34">
      <w:pPr>
        <w:rPr>
          <w:rFonts w:ascii="Arial" w:hAnsi="Arial" w:cs="Arial"/>
          <w:b/>
          <w:bCs/>
        </w:rPr>
      </w:pPr>
    </w:p>
    <w:p w14:paraId="43DD47B5" w14:textId="77777777" w:rsidR="009435DF" w:rsidRPr="00696523" w:rsidRDefault="009435DF">
      <w:pPr>
        <w:rPr>
          <w:rFonts w:ascii="Arial" w:hAnsi="Arial" w:cs="Arial"/>
          <w:b/>
          <w:bCs/>
        </w:rPr>
      </w:pPr>
    </w:p>
    <w:p w14:paraId="4CE808CB" w14:textId="77777777" w:rsidR="00C02D34" w:rsidRPr="00696523"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14:paraId="0F8895A6" w14:textId="77777777">
        <w:tc>
          <w:tcPr>
            <w:tcW w:w="10277" w:type="dxa"/>
            <w:shd w:val="clear" w:color="auto" w:fill="66CCFF"/>
          </w:tcPr>
          <w:p w14:paraId="7CA63693" w14:textId="77777777" w:rsidR="007411D9" w:rsidRPr="00696523" w:rsidRDefault="005360AF">
            <w:pPr>
              <w:tabs>
                <w:tab w:val="left" w:pos="-142"/>
                <w:tab w:val="left" w:pos="4111"/>
              </w:tabs>
              <w:jc w:val="both"/>
              <w:rPr>
                <w:rFonts w:ascii="Arial" w:hAnsi="Arial" w:cs="Arial"/>
                <w:i/>
                <w:sz w:val="18"/>
                <w:szCs w:val="18"/>
              </w:rPr>
            </w:pPr>
            <w:r>
              <w:rPr>
                <w:rFonts w:ascii="Arial" w:hAnsi="Arial" w:cs="Arial"/>
                <w:b/>
                <w:bCs/>
                <w:sz w:val="22"/>
                <w:szCs w:val="22"/>
              </w:rPr>
              <w:t>D</w:t>
            </w:r>
            <w:r w:rsidR="007411D9" w:rsidRPr="00696523">
              <w:rPr>
                <w:rFonts w:ascii="Arial" w:hAnsi="Arial" w:cs="Arial"/>
                <w:b/>
                <w:bCs/>
                <w:sz w:val="22"/>
                <w:szCs w:val="22"/>
              </w:rPr>
              <w:t xml:space="preserve"> - Objet de la candidature</w:t>
            </w:r>
          </w:p>
        </w:tc>
      </w:tr>
    </w:tbl>
    <w:p w14:paraId="05E1B8AE" w14:textId="77777777" w:rsidR="007411D9" w:rsidRPr="00696523" w:rsidRDefault="007411D9">
      <w:pPr>
        <w:spacing w:before="120"/>
        <w:rPr>
          <w:rFonts w:ascii="Arial" w:hAnsi="Arial" w:cs="Arial"/>
          <w:sz w:val="16"/>
          <w:szCs w:val="16"/>
        </w:rPr>
      </w:pPr>
      <w:r w:rsidRPr="00696523">
        <w:rPr>
          <w:rFonts w:ascii="Arial" w:hAnsi="Arial" w:cs="Arial"/>
          <w:i/>
          <w:sz w:val="16"/>
          <w:szCs w:val="16"/>
        </w:rPr>
        <w:t>(Cocher la case correspondante.)</w:t>
      </w:r>
    </w:p>
    <w:p w14:paraId="3F76A79A" w14:textId="77777777" w:rsidR="007411D9" w:rsidRPr="00696523" w:rsidRDefault="007411D9">
      <w:pPr>
        <w:pStyle w:val="Titre1"/>
        <w:ind w:left="0" w:hanging="432"/>
        <w:rPr>
          <w:rFonts w:ascii="Arial" w:hAnsi="Arial" w:cs="Arial"/>
          <w:b w:val="0"/>
          <w:bCs w:val="0"/>
        </w:rPr>
      </w:pPr>
    </w:p>
    <w:p w14:paraId="4608A838" w14:textId="77777777" w:rsidR="007411D9" w:rsidRPr="00696523" w:rsidRDefault="007411D9">
      <w:pPr>
        <w:pStyle w:val="Titre1"/>
        <w:ind w:left="0"/>
        <w:rPr>
          <w:rFonts w:ascii="Arial" w:hAnsi="Arial" w:cs="Arial"/>
          <w:b w:val="0"/>
          <w:bCs w:val="0"/>
          <w:sz w:val="22"/>
          <w:szCs w:val="22"/>
        </w:rPr>
      </w:pPr>
      <w:r w:rsidRPr="00696523">
        <w:rPr>
          <w:rFonts w:ascii="Arial" w:hAnsi="Arial" w:cs="Arial"/>
          <w:b w:val="0"/>
          <w:bCs w:val="0"/>
          <w:sz w:val="22"/>
          <w:szCs w:val="22"/>
        </w:rPr>
        <w:t xml:space="preserve">La candidature est </w:t>
      </w:r>
      <w:r w:rsidR="00775F55" w:rsidRPr="00696523">
        <w:rPr>
          <w:rFonts w:ascii="Arial" w:hAnsi="Arial" w:cs="Arial"/>
          <w:b w:val="0"/>
          <w:bCs w:val="0"/>
          <w:sz w:val="22"/>
          <w:szCs w:val="22"/>
        </w:rPr>
        <w:t>présentée </w:t>
      </w:r>
      <w:r w:rsidRPr="00696523">
        <w:rPr>
          <w:rFonts w:ascii="Arial" w:hAnsi="Arial" w:cs="Arial"/>
          <w:b w:val="0"/>
          <w:bCs w:val="0"/>
          <w:sz w:val="22"/>
          <w:szCs w:val="22"/>
        </w:rPr>
        <w:t>:</w:t>
      </w:r>
    </w:p>
    <w:p w14:paraId="552A4E0D" w14:textId="77777777" w:rsidR="007411D9" w:rsidRPr="00696523" w:rsidRDefault="007411D9">
      <w:pPr>
        <w:pStyle w:val="Titre1"/>
        <w:ind w:left="0" w:hanging="432"/>
        <w:rPr>
          <w:rFonts w:ascii="Arial" w:hAnsi="Arial" w:cs="Arial"/>
          <w:b w:val="0"/>
          <w:bCs w:val="0"/>
        </w:rPr>
      </w:pPr>
    </w:p>
    <w:p w14:paraId="53011D2A" w14:textId="77777777" w:rsidR="007411D9" w:rsidRPr="00696523" w:rsidRDefault="00775F55">
      <w:pPr>
        <w:pStyle w:val="Titre1"/>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771B55">
        <w:rPr>
          <w:rFonts w:ascii="Arial" w:hAnsi="Arial" w:cs="Arial"/>
        </w:rPr>
      </w:r>
      <w:r w:rsidR="00771B55">
        <w:rPr>
          <w:rFonts w:ascii="Arial" w:hAnsi="Arial" w:cs="Arial"/>
        </w:rPr>
        <w:fldChar w:fldCharType="separate"/>
      </w:r>
      <w:r w:rsidRPr="00696523">
        <w:rPr>
          <w:rFonts w:ascii="Arial" w:hAnsi="Arial" w:cs="Arial"/>
        </w:rPr>
        <w:fldChar w:fldCharType="end"/>
      </w:r>
      <w:r w:rsidRPr="00696523">
        <w:rPr>
          <w:rFonts w:ascii="Arial" w:hAnsi="Arial" w:cs="Arial"/>
          <w:b w:val="0"/>
          <w:bCs w:val="0"/>
        </w:rPr>
        <w:t> </w:t>
      </w:r>
      <w:proofErr w:type="gramStart"/>
      <w:r w:rsidR="007411D9" w:rsidRPr="00696523">
        <w:rPr>
          <w:rFonts w:ascii="Arial" w:hAnsi="Arial" w:cs="Arial"/>
          <w:b w:val="0"/>
          <w:bCs w:val="0"/>
          <w:sz w:val="22"/>
          <w:szCs w:val="22"/>
        </w:rPr>
        <w:t>pour</w:t>
      </w:r>
      <w:proofErr w:type="gramEnd"/>
      <w:r w:rsidR="007411D9" w:rsidRPr="00696523">
        <w:rPr>
          <w:rFonts w:ascii="Arial" w:hAnsi="Arial" w:cs="Arial"/>
          <w:b w:val="0"/>
          <w:bCs w:val="0"/>
          <w:sz w:val="22"/>
          <w:szCs w:val="22"/>
        </w:rPr>
        <w:t xml:space="preserve"> le marché </w:t>
      </w:r>
      <w:r w:rsidR="00EB4DEA" w:rsidRPr="00696523">
        <w:rPr>
          <w:rFonts w:ascii="Arial" w:hAnsi="Arial" w:cs="Arial"/>
          <w:b w:val="0"/>
          <w:bCs w:val="0"/>
          <w:sz w:val="22"/>
          <w:szCs w:val="22"/>
        </w:rPr>
        <w:t>public</w:t>
      </w:r>
      <w:r w:rsidR="007411D9" w:rsidRPr="00696523">
        <w:rPr>
          <w:rFonts w:ascii="Arial" w:hAnsi="Arial" w:cs="Arial"/>
          <w:b w:val="0"/>
          <w:bCs w:val="0"/>
          <w:sz w:val="22"/>
          <w:szCs w:val="22"/>
        </w:rPr>
        <w:t xml:space="preserve"> </w:t>
      </w:r>
      <w:r w:rsidR="007411D9" w:rsidRPr="00696523">
        <w:rPr>
          <w:rFonts w:ascii="Arial" w:hAnsi="Arial" w:cs="Arial"/>
          <w:b w:val="0"/>
          <w:i/>
          <w:iCs/>
          <w:sz w:val="22"/>
          <w:szCs w:val="22"/>
        </w:rPr>
        <w:t xml:space="preserve">(en cas de non allotissement) </w:t>
      </w:r>
      <w:r w:rsidR="007411D9" w:rsidRPr="00696523">
        <w:rPr>
          <w:rFonts w:ascii="Arial" w:hAnsi="Arial" w:cs="Arial"/>
          <w:b w:val="0"/>
          <w:bCs w:val="0"/>
          <w:iCs/>
          <w:sz w:val="22"/>
          <w:szCs w:val="22"/>
        </w:rPr>
        <w:t>;</w:t>
      </w:r>
    </w:p>
    <w:p w14:paraId="6CC8C94B" w14:textId="77777777" w:rsidR="00775F55" w:rsidRPr="00696523" w:rsidRDefault="00775F55" w:rsidP="00775F55">
      <w:pPr>
        <w:numPr>
          <w:ilvl w:val="0"/>
          <w:numId w:val="1"/>
        </w:numPr>
        <w:rPr>
          <w:rFonts w:ascii="Arial" w:hAnsi="Arial" w:cs="Arial"/>
        </w:rPr>
      </w:pPr>
    </w:p>
    <w:p w14:paraId="6DDF37CE" w14:textId="77777777" w:rsidR="00775F55" w:rsidRPr="00696523" w:rsidRDefault="00775F55" w:rsidP="00775F55">
      <w:pPr>
        <w:pStyle w:val="En-tte"/>
        <w:numPr>
          <w:ilvl w:val="0"/>
          <w:numId w:val="1"/>
        </w:numPr>
        <w:tabs>
          <w:tab w:val="clear" w:pos="4536"/>
          <w:tab w:val="clear" w:pos="9072"/>
        </w:tabs>
        <w:ind w:firstLine="135"/>
        <w:rPr>
          <w:rFonts w:ascii="Arial" w:hAnsi="Arial" w:cs="Arial"/>
          <w:b/>
          <w:b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771B55">
        <w:rPr>
          <w:rFonts w:ascii="Arial" w:hAnsi="Arial" w:cs="Arial"/>
        </w:rPr>
      </w:r>
      <w:r w:rsidR="00771B55">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Pr="00696523">
        <w:rPr>
          <w:rFonts w:ascii="Arial" w:hAnsi="Arial" w:cs="Arial"/>
          <w:sz w:val="22"/>
          <w:szCs w:val="22"/>
        </w:rPr>
        <w:t>pour</w:t>
      </w:r>
      <w:proofErr w:type="gramEnd"/>
      <w:r w:rsidRPr="00696523">
        <w:rPr>
          <w:rFonts w:ascii="Arial" w:hAnsi="Arial" w:cs="Arial"/>
          <w:sz w:val="22"/>
          <w:szCs w:val="22"/>
        </w:rPr>
        <w:t xml:space="preserve"> tous les lots de la procédure de passation du marché public ;</w:t>
      </w:r>
    </w:p>
    <w:p w14:paraId="276CD9E4" w14:textId="77777777" w:rsidR="007411D9" w:rsidRPr="00696523" w:rsidRDefault="007411D9">
      <w:pPr>
        <w:pStyle w:val="En-tte"/>
        <w:tabs>
          <w:tab w:val="clear" w:pos="4536"/>
          <w:tab w:val="clear" w:pos="9072"/>
        </w:tabs>
        <w:rPr>
          <w:rFonts w:ascii="Arial" w:hAnsi="Arial" w:cs="Arial"/>
        </w:rPr>
      </w:pPr>
    </w:p>
    <w:p w14:paraId="15EFC3A4" w14:textId="77777777" w:rsidR="007411D9" w:rsidRPr="00696523" w:rsidRDefault="00775F55" w:rsidP="00184AEF">
      <w:pPr>
        <w:ind w:left="993" w:hanging="42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771B55">
        <w:rPr>
          <w:rFonts w:ascii="Arial" w:hAnsi="Arial" w:cs="Arial"/>
        </w:rPr>
      </w:r>
      <w:r w:rsidR="00771B55">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007411D9" w:rsidRPr="00696523">
        <w:rPr>
          <w:rFonts w:ascii="Arial" w:hAnsi="Arial" w:cs="Arial"/>
          <w:sz w:val="22"/>
          <w:szCs w:val="22"/>
        </w:rPr>
        <w:t>pour</w:t>
      </w:r>
      <w:proofErr w:type="gramEnd"/>
      <w:r w:rsidR="007411D9" w:rsidRPr="00696523">
        <w:rPr>
          <w:rFonts w:ascii="Arial" w:hAnsi="Arial" w:cs="Arial"/>
          <w:sz w:val="22"/>
          <w:szCs w:val="22"/>
        </w:rPr>
        <w:t xml:space="preserve"> le lot n°……. </w:t>
      </w:r>
      <w:proofErr w:type="gramStart"/>
      <w:r w:rsidR="007411D9" w:rsidRPr="00696523">
        <w:rPr>
          <w:rFonts w:ascii="Arial" w:hAnsi="Arial" w:cs="Arial"/>
          <w:sz w:val="22"/>
          <w:szCs w:val="22"/>
        </w:rPr>
        <w:t>ou</w:t>
      </w:r>
      <w:proofErr w:type="gramEnd"/>
      <w:r w:rsidR="007411D9" w:rsidRPr="00696523">
        <w:rPr>
          <w:rFonts w:ascii="Arial" w:hAnsi="Arial" w:cs="Arial"/>
          <w:sz w:val="22"/>
          <w:szCs w:val="22"/>
        </w:rPr>
        <w:t xml:space="preserve"> les lots n°…………… de la procédure de passation du marché </w:t>
      </w:r>
      <w:r w:rsidR="00EB4DEA" w:rsidRPr="00696523">
        <w:rPr>
          <w:rFonts w:ascii="Arial" w:hAnsi="Arial" w:cs="Arial"/>
          <w:sz w:val="22"/>
          <w:szCs w:val="22"/>
        </w:rPr>
        <w:t>public</w:t>
      </w:r>
      <w:r w:rsidR="007411D9" w:rsidRPr="00696523">
        <w:rPr>
          <w:rFonts w:ascii="Arial" w:hAnsi="Arial" w:cs="Arial"/>
          <w:sz w:val="22"/>
          <w:szCs w:val="22"/>
        </w:rPr>
        <w:t xml:space="preserve"> </w:t>
      </w:r>
      <w:r w:rsidR="007411D9" w:rsidRPr="00696523">
        <w:rPr>
          <w:rFonts w:ascii="Arial" w:hAnsi="Arial" w:cs="Arial"/>
          <w:i/>
          <w:iCs/>
          <w:sz w:val="16"/>
          <w:szCs w:val="16"/>
        </w:rPr>
        <w:t>(en cas d’allotissement</w:t>
      </w:r>
      <w:r w:rsidR="00184AEF" w:rsidRPr="00696523">
        <w:rPr>
          <w:rFonts w:ascii="Arial" w:hAnsi="Arial" w:cs="Arial"/>
          <w:i/>
          <w:iCs/>
          <w:sz w:val="16"/>
          <w:szCs w:val="16"/>
        </w:rPr>
        <w:t> ; si les lots n’ont pas été numérotés, i</w:t>
      </w:r>
      <w:r w:rsidR="007411D9" w:rsidRPr="00696523">
        <w:rPr>
          <w:rFonts w:ascii="Arial" w:hAnsi="Arial" w:cs="Arial"/>
          <w:i/>
          <w:iCs/>
          <w:sz w:val="16"/>
          <w:szCs w:val="16"/>
        </w:rPr>
        <w:t>ndiquer</w:t>
      </w:r>
      <w:r w:rsidR="00184AEF" w:rsidRPr="00696523">
        <w:rPr>
          <w:rFonts w:ascii="Arial" w:hAnsi="Arial" w:cs="Arial"/>
          <w:i/>
          <w:iCs/>
          <w:sz w:val="16"/>
          <w:szCs w:val="16"/>
        </w:rPr>
        <w:t xml:space="preserve"> ci-dessous</w:t>
      </w:r>
      <w:r w:rsidR="007411D9" w:rsidRPr="00696523">
        <w:rPr>
          <w:rFonts w:ascii="Arial" w:hAnsi="Arial" w:cs="Arial"/>
          <w:i/>
          <w:iCs/>
          <w:sz w:val="16"/>
          <w:szCs w:val="16"/>
        </w:rPr>
        <w:t xml:space="preserve"> l’intitulé du ou des lots tels qu’ils figurent dans l’avis d'appel à la concurrence</w:t>
      </w:r>
      <w:r w:rsidR="007411D9" w:rsidRPr="00696523">
        <w:rPr>
          <w:rFonts w:ascii="Arial" w:hAnsi="Arial" w:cs="Arial"/>
          <w:bCs/>
          <w:i/>
          <w:iCs/>
          <w:sz w:val="16"/>
          <w:szCs w:val="16"/>
        </w:rPr>
        <w:t xml:space="preserve"> ou </w:t>
      </w:r>
      <w:r w:rsidR="005613A6" w:rsidRPr="00696523">
        <w:rPr>
          <w:rFonts w:ascii="Arial" w:hAnsi="Arial" w:cs="Arial"/>
          <w:bCs/>
          <w:i/>
          <w:iCs/>
          <w:sz w:val="16"/>
          <w:szCs w:val="16"/>
        </w:rPr>
        <w:t>l’</w:t>
      </w:r>
      <w:r w:rsidR="00386724" w:rsidRPr="00696523">
        <w:rPr>
          <w:rFonts w:ascii="Arial" w:hAnsi="Arial" w:cs="Arial"/>
          <w:bCs/>
          <w:i/>
          <w:iCs/>
          <w:sz w:val="16"/>
          <w:szCs w:val="16"/>
        </w:rPr>
        <w:t>invitation</w:t>
      </w:r>
      <w:r w:rsidR="005613A6" w:rsidRPr="00696523">
        <w:rPr>
          <w:rFonts w:ascii="Arial" w:hAnsi="Arial" w:cs="Arial"/>
          <w:bCs/>
          <w:i/>
          <w:iCs/>
          <w:sz w:val="16"/>
          <w:szCs w:val="16"/>
        </w:rPr>
        <w:t xml:space="preserve"> à confirmer l’intérêt</w:t>
      </w:r>
      <w:r w:rsidR="007411D9" w:rsidRPr="00696523">
        <w:rPr>
          <w:rFonts w:ascii="Arial" w:hAnsi="Arial" w:cs="Arial"/>
          <w:i/>
          <w:iCs/>
          <w:sz w:val="16"/>
          <w:szCs w:val="16"/>
        </w:rPr>
        <w:t>)</w:t>
      </w:r>
      <w:r w:rsidRPr="00696523">
        <w:rPr>
          <w:rFonts w:ascii="Arial" w:hAnsi="Arial" w:cs="Arial"/>
          <w:i/>
          <w:iCs/>
          <w:sz w:val="16"/>
          <w:szCs w:val="16"/>
        </w:rPr>
        <w:t>.</w:t>
      </w:r>
    </w:p>
    <w:p w14:paraId="2A312CD1" w14:textId="77777777" w:rsidR="007411D9" w:rsidRPr="00696523" w:rsidRDefault="007411D9" w:rsidP="00926E80">
      <w:pPr>
        <w:spacing w:after="240"/>
        <w:rPr>
          <w:rFonts w:ascii="Arial" w:hAnsi="Arial" w:cs="Arial"/>
        </w:rPr>
      </w:pPr>
    </w:p>
    <w:tbl>
      <w:tblPr>
        <w:tblpPr w:leftFromText="141" w:rightFromText="141" w:vertAnchor="text" w:horzAnchor="margin" w:tblpY="61"/>
        <w:tblW w:w="10419" w:type="dxa"/>
        <w:tblLayout w:type="fixed"/>
        <w:tblCellMar>
          <w:left w:w="71" w:type="dxa"/>
          <w:right w:w="71" w:type="dxa"/>
        </w:tblCellMar>
        <w:tblLook w:val="0000" w:firstRow="0" w:lastRow="0" w:firstColumn="0" w:lastColumn="0" w:noHBand="0" w:noVBand="0"/>
      </w:tblPr>
      <w:tblGrid>
        <w:gridCol w:w="10419"/>
      </w:tblGrid>
      <w:tr w:rsidR="00696523" w:rsidRPr="00696523" w14:paraId="4836F854" w14:textId="77777777" w:rsidTr="00696523">
        <w:tc>
          <w:tcPr>
            <w:tcW w:w="10419" w:type="dxa"/>
            <w:shd w:val="clear" w:color="auto" w:fill="66CCFF"/>
          </w:tcPr>
          <w:p w14:paraId="3B911748" w14:textId="77777777" w:rsidR="00696523" w:rsidRPr="00696523" w:rsidRDefault="005360AF" w:rsidP="00696523">
            <w:pPr>
              <w:tabs>
                <w:tab w:val="left" w:pos="-142"/>
                <w:tab w:val="left" w:pos="4111"/>
              </w:tabs>
              <w:jc w:val="both"/>
              <w:rPr>
                <w:rFonts w:ascii="Arial" w:hAnsi="Arial" w:cs="Arial"/>
                <w:i/>
                <w:iCs/>
                <w:sz w:val="18"/>
                <w:szCs w:val="18"/>
              </w:rPr>
            </w:pPr>
            <w:r>
              <w:rPr>
                <w:rFonts w:ascii="Arial" w:hAnsi="Arial" w:cs="Arial"/>
                <w:b/>
                <w:bCs/>
                <w:sz w:val="22"/>
                <w:szCs w:val="22"/>
              </w:rPr>
              <w:t>E</w:t>
            </w:r>
            <w:r w:rsidR="00696523" w:rsidRPr="00696523">
              <w:rPr>
                <w:rFonts w:ascii="Arial" w:hAnsi="Arial" w:cs="Arial"/>
                <w:b/>
                <w:bCs/>
                <w:sz w:val="22"/>
                <w:szCs w:val="22"/>
              </w:rPr>
              <w:t xml:space="preserve"> - Présentation du candidat</w:t>
            </w:r>
          </w:p>
        </w:tc>
      </w:tr>
    </w:tbl>
    <w:p w14:paraId="7FE179D1" w14:textId="77777777" w:rsidR="007411D9" w:rsidRPr="00696523" w:rsidRDefault="007411D9">
      <w:pPr>
        <w:pStyle w:val="En-tte"/>
        <w:tabs>
          <w:tab w:val="clear" w:pos="4536"/>
          <w:tab w:val="clear" w:pos="9072"/>
        </w:tabs>
        <w:spacing w:before="120"/>
        <w:rPr>
          <w:rFonts w:ascii="Arial" w:hAnsi="Arial" w:cs="Arial"/>
          <w:sz w:val="16"/>
          <w:szCs w:val="16"/>
        </w:rPr>
      </w:pPr>
      <w:r w:rsidRPr="00696523">
        <w:rPr>
          <w:rFonts w:ascii="Arial" w:hAnsi="Arial" w:cs="Arial"/>
          <w:i/>
          <w:iCs/>
          <w:sz w:val="16"/>
          <w:szCs w:val="16"/>
        </w:rPr>
        <w:t>(Cocher la case correspondante.)</w:t>
      </w:r>
    </w:p>
    <w:p w14:paraId="080B35D3" w14:textId="77777777" w:rsidR="007411D9" w:rsidRPr="00696523" w:rsidRDefault="007411D9">
      <w:pPr>
        <w:pStyle w:val="En-tte"/>
        <w:tabs>
          <w:tab w:val="clear" w:pos="4536"/>
          <w:tab w:val="clear" w:pos="9072"/>
        </w:tabs>
        <w:rPr>
          <w:rFonts w:ascii="Arial" w:hAnsi="Arial" w:cs="Arial"/>
        </w:rPr>
      </w:pPr>
    </w:p>
    <w:p w14:paraId="311C8C89" w14:textId="77777777" w:rsidR="007411D9" w:rsidRPr="00696523" w:rsidRDefault="00BB2EF6">
      <w:pPr>
        <w:ind w:left="567"/>
        <w:rPr>
          <w:rFonts w:ascii="Arial" w:hAnsi="Arial" w:cs="Arial"/>
          <w:i/>
          <w:sz w:val="18"/>
          <w:szCs w:val="18"/>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771B55">
        <w:rPr>
          <w:rFonts w:ascii="Arial" w:hAnsi="Arial" w:cs="Arial"/>
        </w:rPr>
      </w:r>
      <w:r w:rsidR="00771B55">
        <w:rPr>
          <w:rFonts w:ascii="Arial" w:hAnsi="Arial" w:cs="Arial"/>
        </w:rPr>
        <w:fldChar w:fldCharType="separate"/>
      </w:r>
      <w:r w:rsidRPr="00696523">
        <w:rPr>
          <w:rFonts w:ascii="Arial" w:hAnsi="Arial" w:cs="Arial"/>
        </w:rPr>
        <w:fldChar w:fldCharType="end"/>
      </w:r>
      <w:r w:rsidR="00775F55" w:rsidRPr="00696523">
        <w:rPr>
          <w:rFonts w:ascii="Arial" w:hAnsi="Arial" w:cs="Arial"/>
          <w:b/>
          <w:bCs/>
        </w:rPr>
        <w:t> </w:t>
      </w:r>
      <w:r w:rsidR="007411D9" w:rsidRPr="00696523">
        <w:rPr>
          <w:rFonts w:ascii="Arial" w:hAnsi="Arial" w:cs="Arial"/>
          <w:sz w:val="22"/>
          <w:szCs w:val="22"/>
        </w:rPr>
        <w:t>Le candidat se présente seul :</w:t>
      </w:r>
    </w:p>
    <w:p w14:paraId="2F48360B" w14:textId="77777777" w:rsidR="007411D9" w:rsidRPr="00696523" w:rsidRDefault="007411D9">
      <w:pPr>
        <w:pStyle w:val="En-tte"/>
        <w:tabs>
          <w:tab w:val="clear" w:pos="4536"/>
          <w:tab w:val="clear" w:pos="9072"/>
        </w:tabs>
        <w:jc w:val="both"/>
        <w:rPr>
          <w:rFonts w:ascii="Arial" w:hAnsi="Arial" w:cs="Arial"/>
          <w:sz w:val="16"/>
          <w:szCs w:val="16"/>
        </w:rPr>
      </w:pPr>
      <w:r w:rsidRPr="00696523">
        <w:rPr>
          <w:rFonts w:ascii="Arial" w:hAnsi="Arial" w:cs="Arial"/>
          <w:i/>
          <w:sz w:val="16"/>
          <w:szCs w:val="16"/>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386724" w:rsidRPr="00696523">
        <w:rPr>
          <w:rFonts w:ascii="Arial" w:hAnsi="Arial" w:cs="Arial"/>
          <w:sz w:val="16"/>
          <w:szCs w:val="16"/>
        </w:rPr>
        <w:t xml:space="preserve"> </w:t>
      </w:r>
      <w:r w:rsidR="00386724" w:rsidRPr="00696523">
        <w:rPr>
          <w:rFonts w:ascii="Arial" w:hAnsi="Arial" w:cs="Arial"/>
          <w:i/>
          <w:sz w:val="16"/>
          <w:szCs w:val="16"/>
        </w:rPr>
        <w:t xml:space="preserve">issu d’un répertoire figurant dans la liste des </w:t>
      </w:r>
      <w:hyperlink r:id="rId20" w:history="1">
        <w:r w:rsidR="00386724" w:rsidRPr="00696523">
          <w:rPr>
            <w:rStyle w:val="Lienhypertexte"/>
            <w:rFonts w:ascii="Arial" w:hAnsi="Arial" w:cs="Arial"/>
            <w:i/>
            <w:sz w:val="16"/>
            <w:szCs w:val="16"/>
          </w:rPr>
          <w:t>ICD</w:t>
        </w:r>
      </w:hyperlink>
      <w:r w:rsidRPr="00696523">
        <w:rPr>
          <w:rFonts w:ascii="Arial" w:hAnsi="Arial" w:cs="Arial"/>
          <w:i/>
          <w:sz w:val="16"/>
          <w:szCs w:val="16"/>
        </w:rPr>
        <w:t>.]</w:t>
      </w:r>
    </w:p>
    <w:p w14:paraId="004E0869" w14:textId="77777777" w:rsidR="007411D9" w:rsidRPr="00696523" w:rsidRDefault="007411D9">
      <w:pPr>
        <w:pStyle w:val="En-tte"/>
        <w:tabs>
          <w:tab w:val="clear" w:pos="4536"/>
          <w:tab w:val="clear" w:pos="9072"/>
        </w:tabs>
        <w:rPr>
          <w:rFonts w:ascii="Arial" w:hAnsi="Arial" w:cs="Arial"/>
        </w:rPr>
      </w:pPr>
    </w:p>
    <w:p w14:paraId="4CA55167" w14:textId="77777777" w:rsidR="00775F55" w:rsidRPr="00696523" w:rsidRDefault="00775F55" w:rsidP="009435DF">
      <w:pPr>
        <w:pStyle w:val="En-tte"/>
        <w:ind w:right="281"/>
        <w:rPr>
          <w:rFonts w:ascii="Arial" w:hAnsi="Arial" w:cs="Arial"/>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Nom commercial et dénomination sociale de l’unité ou de l’établissement qui exécutera la prestation :</w:t>
      </w:r>
    </w:p>
    <w:p w14:paraId="7D30AB2A" w14:textId="77777777" w:rsidR="00775F55" w:rsidRPr="00696523" w:rsidRDefault="00775F55" w:rsidP="009435DF">
      <w:pPr>
        <w:pStyle w:val="En-tte"/>
        <w:ind w:right="281"/>
        <w:rPr>
          <w:rFonts w:ascii="Arial" w:hAnsi="Arial" w:cs="Arial"/>
        </w:rPr>
      </w:pPr>
    </w:p>
    <w:p w14:paraId="4F23752D" w14:textId="77777777" w:rsidR="00775F55" w:rsidRPr="00696523" w:rsidRDefault="00775F55" w:rsidP="009435DF">
      <w:pPr>
        <w:pStyle w:val="En-tte"/>
        <w:ind w:right="281"/>
        <w:rPr>
          <w:rFonts w:ascii="Arial" w:hAnsi="Arial" w:cs="Arial"/>
        </w:rPr>
      </w:pPr>
    </w:p>
    <w:p w14:paraId="1E531033" w14:textId="77777777" w:rsidR="00775F55" w:rsidRPr="00696523" w:rsidRDefault="00775F55" w:rsidP="009435DF">
      <w:pPr>
        <w:pStyle w:val="En-tte"/>
        <w:ind w:right="281"/>
        <w:rPr>
          <w:rFonts w:ascii="Arial" w:hAnsi="Arial" w:cs="Arial"/>
        </w:rPr>
      </w:pPr>
    </w:p>
    <w:p w14:paraId="73A127A0" w14:textId="77777777" w:rsidR="00775F55" w:rsidRPr="00696523" w:rsidRDefault="00775F55" w:rsidP="009435DF">
      <w:pPr>
        <w:pStyle w:val="En-tte"/>
        <w:ind w:right="281"/>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Adresses postale et du siège social (si elle est différente de l’adresse postale) :</w:t>
      </w:r>
    </w:p>
    <w:p w14:paraId="087A20AF" w14:textId="77777777" w:rsidR="00775F55" w:rsidRPr="00696523" w:rsidRDefault="00775F55" w:rsidP="009435DF">
      <w:pPr>
        <w:pStyle w:val="En-tte"/>
        <w:ind w:right="281"/>
        <w:rPr>
          <w:rFonts w:ascii="Arial" w:hAnsi="Arial" w:cs="Arial"/>
        </w:rPr>
      </w:pPr>
    </w:p>
    <w:p w14:paraId="5044A148" w14:textId="77777777" w:rsidR="00775F55" w:rsidRPr="00696523" w:rsidRDefault="00775F55" w:rsidP="009435DF">
      <w:pPr>
        <w:pStyle w:val="En-tte"/>
        <w:ind w:right="281"/>
        <w:rPr>
          <w:rFonts w:ascii="Arial" w:hAnsi="Arial" w:cs="Arial"/>
        </w:rPr>
      </w:pPr>
    </w:p>
    <w:p w14:paraId="73EC1A79" w14:textId="77777777" w:rsidR="00775F55" w:rsidRPr="00696523" w:rsidRDefault="00775F55" w:rsidP="009435DF">
      <w:pPr>
        <w:pStyle w:val="En-tte"/>
        <w:ind w:right="281"/>
        <w:rPr>
          <w:rFonts w:ascii="Arial" w:hAnsi="Arial" w:cs="Arial"/>
        </w:rPr>
      </w:pPr>
    </w:p>
    <w:p w14:paraId="43C0938F" w14:textId="51ED0841" w:rsidR="00775F55" w:rsidRPr="00696523" w:rsidRDefault="00775F55" w:rsidP="009435DF">
      <w:pPr>
        <w:pStyle w:val="En-tte"/>
        <w:ind w:right="281"/>
        <w:rPr>
          <w:rFonts w:ascii="Arial" w:hAnsi="Arial" w:cs="Arial"/>
          <w:sz w:val="22"/>
          <w:szCs w:val="22"/>
        </w:rPr>
      </w:pPr>
      <w:r w:rsidRPr="00696523">
        <w:rPr>
          <w:rFonts w:ascii="Arial" w:hAnsi="Arial" w:cs="Arial"/>
          <w:color w:val="66CCFF"/>
          <w:spacing w:val="-10"/>
          <w:position w:val="-1"/>
        </w:rPr>
        <w:t></w:t>
      </w:r>
      <w:r w:rsidRPr="00696523">
        <w:rPr>
          <w:rFonts w:ascii="Arial" w:hAnsi="Arial" w:cs="Arial"/>
          <w:sz w:val="22"/>
          <w:szCs w:val="22"/>
        </w:rPr>
        <w:t>Adresse électronique :</w:t>
      </w:r>
    </w:p>
    <w:p w14:paraId="4DE9BBAD" w14:textId="77777777" w:rsidR="00775F55" w:rsidRPr="00696523" w:rsidRDefault="00775F55" w:rsidP="009435DF">
      <w:pPr>
        <w:pStyle w:val="En-tte"/>
        <w:ind w:right="281"/>
        <w:rPr>
          <w:rFonts w:ascii="Arial" w:hAnsi="Arial" w:cs="Arial"/>
        </w:rPr>
      </w:pPr>
    </w:p>
    <w:p w14:paraId="1AD1B6D0" w14:textId="77777777" w:rsidR="00775F55" w:rsidRPr="00696523" w:rsidRDefault="00775F55" w:rsidP="009435DF">
      <w:pPr>
        <w:pStyle w:val="En-tte"/>
        <w:ind w:right="281"/>
        <w:rPr>
          <w:rFonts w:ascii="Arial" w:hAnsi="Arial" w:cs="Arial"/>
        </w:rPr>
      </w:pPr>
    </w:p>
    <w:p w14:paraId="7A5F10AB" w14:textId="77777777" w:rsidR="00775F55" w:rsidRPr="00696523" w:rsidRDefault="00775F55" w:rsidP="009435DF">
      <w:pPr>
        <w:pStyle w:val="En-tte"/>
        <w:ind w:right="281"/>
        <w:rPr>
          <w:rFonts w:ascii="Arial" w:hAnsi="Arial" w:cs="Arial"/>
        </w:rPr>
      </w:pPr>
    </w:p>
    <w:p w14:paraId="2C0F586C" w14:textId="371580A9" w:rsidR="00775F55" w:rsidRPr="00696523" w:rsidRDefault="00775F55" w:rsidP="009435DF">
      <w:pPr>
        <w:pStyle w:val="En-tte"/>
        <w:ind w:right="281"/>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Numéros de téléphone et de télécopie :</w:t>
      </w:r>
    </w:p>
    <w:p w14:paraId="63BFFB14" w14:textId="77777777" w:rsidR="00775F55" w:rsidRPr="00696523" w:rsidRDefault="00775F55" w:rsidP="009435DF">
      <w:pPr>
        <w:pStyle w:val="En-tte"/>
        <w:ind w:right="281"/>
        <w:rPr>
          <w:rFonts w:ascii="Arial" w:hAnsi="Arial" w:cs="Arial"/>
        </w:rPr>
      </w:pPr>
    </w:p>
    <w:p w14:paraId="571011EB" w14:textId="77777777" w:rsidR="00775F55" w:rsidRPr="00696523" w:rsidRDefault="00775F55" w:rsidP="009435DF">
      <w:pPr>
        <w:pStyle w:val="En-tte"/>
        <w:ind w:right="281"/>
        <w:rPr>
          <w:rFonts w:ascii="Arial" w:hAnsi="Arial" w:cs="Arial"/>
        </w:rPr>
      </w:pPr>
    </w:p>
    <w:p w14:paraId="1E8C548B" w14:textId="77777777" w:rsidR="00775F55" w:rsidRPr="00696523" w:rsidRDefault="00775F55" w:rsidP="009435DF">
      <w:pPr>
        <w:pStyle w:val="En-tte"/>
        <w:ind w:right="281"/>
        <w:rPr>
          <w:rFonts w:ascii="Arial" w:hAnsi="Arial" w:cs="Arial"/>
        </w:rPr>
      </w:pPr>
    </w:p>
    <w:p w14:paraId="089408C1" w14:textId="3273B4E7" w:rsidR="00775F55" w:rsidRPr="00696523" w:rsidRDefault="00775F55" w:rsidP="009435DF">
      <w:pPr>
        <w:pStyle w:val="En-tte"/>
        <w:ind w:right="281"/>
        <w:rPr>
          <w:rFonts w:ascii="Arial" w:hAnsi="Arial" w:cs="Arial"/>
          <w:b/>
          <w:bCs/>
        </w:rPr>
      </w:pPr>
      <w:r w:rsidRPr="00696523">
        <w:rPr>
          <w:rFonts w:ascii="Arial" w:hAnsi="Arial" w:cs="Arial"/>
          <w:color w:val="66CCFF"/>
          <w:spacing w:val="-10"/>
          <w:position w:val="-1"/>
        </w:rPr>
        <w:t></w:t>
      </w:r>
      <w:r w:rsidRPr="00696523">
        <w:rPr>
          <w:rFonts w:ascii="Arial" w:hAnsi="Arial" w:cs="Arial"/>
          <w:sz w:val="22"/>
          <w:szCs w:val="22"/>
        </w:rPr>
        <w:t xml:space="preserve">Numéro </w:t>
      </w:r>
      <w:r w:rsidR="00386FE8"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21" w:history="1">
        <w:r w:rsidRPr="00696523">
          <w:rPr>
            <w:rStyle w:val="Lienhypertexte"/>
            <w:rFonts w:ascii="Arial" w:hAnsi="Arial" w:cs="Arial"/>
            <w:sz w:val="22"/>
            <w:szCs w:val="22"/>
          </w:rPr>
          <w:t>ICD</w:t>
        </w:r>
      </w:hyperlink>
      <w:r w:rsidRPr="00696523">
        <w:rPr>
          <w:rFonts w:ascii="Arial" w:hAnsi="Arial" w:cs="Arial"/>
          <w:sz w:val="22"/>
          <w:szCs w:val="22"/>
        </w:rPr>
        <w:t> :</w:t>
      </w:r>
    </w:p>
    <w:p w14:paraId="322086B1" w14:textId="77777777" w:rsidR="00775F55" w:rsidRPr="00696523" w:rsidRDefault="00775F55" w:rsidP="00775F55">
      <w:pPr>
        <w:pStyle w:val="En-tte"/>
        <w:ind w:left="360"/>
        <w:rPr>
          <w:rFonts w:ascii="Arial" w:hAnsi="Arial" w:cs="Arial"/>
        </w:rPr>
      </w:pPr>
    </w:p>
    <w:p w14:paraId="24DBFF15" w14:textId="77777777" w:rsidR="00775F55" w:rsidRPr="00696523" w:rsidRDefault="00775F55" w:rsidP="00775F55">
      <w:pPr>
        <w:pStyle w:val="En-tte"/>
        <w:ind w:left="360"/>
        <w:rPr>
          <w:rFonts w:ascii="Arial" w:hAnsi="Arial" w:cs="Arial"/>
        </w:rPr>
      </w:pPr>
    </w:p>
    <w:p w14:paraId="26D586BF" w14:textId="77777777" w:rsidR="007411D9" w:rsidRPr="00696523" w:rsidRDefault="007411D9">
      <w:pPr>
        <w:pStyle w:val="En-tte"/>
        <w:tabs>
          <w:tab w:val="clear" w:pos="4536"/>
          <w:tab w:val="clear" w:pos="9072"/>
        </w:tabs>
        <w:rPr>
          <w:rFonts w:ascii="Arial" w:hAnsi="Arial" w:cs="Arial"/>
        </w:rPr>
      </w:pPr>
    </w:p>
    <w:p w14:paraId="689F171D" w14:textId="77777777" w:rsidR="007411D9" w:rsidRPr="00696523" w:rsidRDefault="00775F55" w:rsidP="009435DF">
      <w:pPr>
        <w:rPr>
          <w:rFonts w:ascii="Arial" w:hAnsi="Arial" w:cs="Arial"/>
          <w:i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771B55">
        <w:rPr>
          <w:rFonts w:ascii="Arial" w:hAnsi="Arial" w:cs="Arial"/>
        </w:rPr>
      </w:r>
      <w:r w:rsidR="00771B55">
        <w:rPr>
          <w:rFonts w:ascii="Arial" w:hAnsi="Arial" w:cs="Arial"/>
        </w:rPr>
        <w:fldChar w:fldCharType="separate"/>
      </w:r>
      <w:r w:rsidRPr="00696523">
        <w:rPr>
          <w:rFonts w:ascii="Arial" w:hAnsi="Arial" w:cs="Arial"/>
        </w:rPr>
        <w:fldChar w:fldCharType="end"/>
      </w:r>
      <w:r w:rsidRPr="00696523">
        <w:rPr>
          <w:rFonts w:ascii="Arial" w:hAnsi="Arial" w:cs="Arial"/>
          <w:b/>
          <w:bCs/>
        </w:rPr>
        <w:t> </w:t>
      </w:r>
      <w:r w:rsidR="007411D9" w:rsidRPr="00696523">
        <w:rPr>
          <w:rFonts w:ascii="Arial" w:hAnsi="Arial" w:cs="Arial"/>
          <w:sz w:val="22"/>
          <w:szCs w:val="22"/>
        </w:rPr>
        <w:t>Le candidat est un groupement d’entreprises :</w:t>
      </w:r>
    </w:p>
    <w:p w14:paraId="3A46A98C" w14:textId="77777777" w:rsidR="007411D9" w:rsidRPr="00696523" w:rsidRDefault="007411D9" w:rsidP="009435DF">
      <w:pPr>
        <w:spacing w:before="60"/>
        <w:rPr>
          <w:rFonts w:ascii="Arial" w:hAnsi="Arial" w:cs="Arial"/>
          <w:iCs/>
        </w:rPr>
      </w:pPr>
    </w:p>
    <w:p w14:paraId="43E33CEC" w14:textId="77777777" w:rsidR="007411D9" w:rsidRPr="00696523" w:rsidRDefault="00775F55" w:rsidP="009435DF">
      <w:pPr>
        <w:ind w:left="567"/>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771B55">
        <w:rPr>
          <w:rFonts w:ascii="Arial" w:hAnsi="Arial" w:cs="Arial"/>
        </w:rPr>
      </w:r>
      <w:r w:rsidR="00771B55">
        <w:rPr>
          <w:rFonts w:ascii="Arial" w:hAnsi="Arial" w:cs="Arial"/>
        </w:rPr>
        <w:fldChar w:fldCharType="separate"/>
      </w:r>
      <w:r w:rsidRPr="00696523">
        <w:rPr>
          <w:rFonts w:ascii="Arial" w:hAnsi="Arial" w:cs="Arial"/>
        </w:rPr>
        <w:fldChar w:fldCharType="end"/>
      </w:r>
      <w:r w:rsidRPr="00696523">
        <w:rPr>
          <w:rFonts w:ascii="Arial" w:hAnsi="Arial" w:cs="Arial"/>
          <w:i/>
          <w:iCs/>
        </w:rPr>
        <w:t> </w:t>
      </w:r>
      <w:r w:rsidR="007411D9" w:rsidRPr="00696523">
        <w:rPr>
          <w:rFonts w:ascii="Arial" w:hAnsi="Arial" w:cs="Arial"/>
          <w:sz w:val="22"/>
          <w:szCs w:val="22"/>
        </w:rPr>
        <w:t>conjoint</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771B55">
        <w:rPr>
          <w:rFonts w:ascii="Arial" w:hAnsi="Arial" w:cs="Arial"/>
        </w:rPr>
      </w:r>
      <w:r w:rsidR="00771B55">
        <w:rPr>
          <w:rFonts w:ascii="Arial" w:hAnsi="Arial" w:cs="Arial"/>
        </w:rPr>
        <w:fldChar w:fldCharType="separate"/>
      </w:r>
      <w:r w:rsidRPr="00696523">
        <w:rPr>
          <w:rFonts w:ascii="Arial" w:hAnsi="Arial" w:cs="Arial"/>
        </w:rPr>
        <w:fldChar w:fldCharType="end"/>
      </w:r>
      <w:r w:rsidRPr="00696523">
        <w:rPr>
          <w:rFonts w:ascii="Arial" w:hAnsi="Arial" w:cs="Arial"/>
          <w:iCs/>
        </w:rPr>
        <w:t> </w:t>
      </w:r>
      <w:r w:rsidR="007411D9" w:rsidRPr="00696523">
        <w:rPr>
          <w:rFonts w:ascii="Arial" w:hAnsi="Arial" w:cs="Arial"/>
          <w:sz w:val="22"/>
          <w:szCs w:val="22"/>
        </w:rPr>
        <w:t>solidaire</w:t>
      </w:r>
    </w:p>
    <w:p w14:paraId="7FA4F422" w14:textId="77777777" w:rsidR="007411D9" w:rsidRPr="00696523" w:rsidRDefault="007411D9" w:rsidP="009435DF">
      <w:pPr>
        <w:rPr>
          <w:rFonts w:ascii="Arial" w:hAnsi="Arial" w:cs="Arial"/>
        </w:rPr>
      </w:pPr>
    </w:p>
    <w:p w14:paraId="7636CAB6" w14:textId="77777777" w:rsidR="007411D9" w:rsidRPr="00696523" w:rsidRDefault="007411D9" w:rsidP="009435DF">
      <w:pPr>
        <w:rPr>
          <w:rFonts w:ascii="Arial" w:hAnsi="Arial" w:cs="Arial"/>
        </w:rPr>
      </w:pPr>
    </w:p>
    <w:p w14:paraId="2F0BACD1" w14:textId="77777777" w:rsidR="007411D9" w:rsidRPr="00696523" w:rsidRDefault="007411D9" w:rsidP="009435DF">
      <w:pPr>
        <w:rPr>
          <w:rFonts w:ascii="Arial" w:hAnsi="Arial" w:cs="Arial"/>
          <w:iCs/>
          <w:sz w:val="22"/>
          <w:szCs w:val="22"/>
        </w:rPr>
      </w:pPr>
      <w:r w:rsidRPr="00696523">
        <w:rPr>
          <w:rFonts w:ascii="Arial" w:hAnsi="Arial" w:cs="Arial"/>
          <w:bCs/>
          <w:sz w:val="22"/>
          <w:szCs w:val="22"/>
        </w:rPr>
        <w:t>En cas de</w:t>
      </w:r>
      <w:r w:rsidRPr="00696523">
        <w:rPr>
          <w:rFonts w:ascii="Arial" w:hAnsi="Arial" w:cs="Arial"/>
          <w:b/>
          <w:bCs/>
          <w:sz w:val="22"/>
          <w:szCs w:val="22"/>
        </w:rPr>
        <w:t xml:space="preserve"> </w:t>
      </w:r>
      <w:r w:rsidRPr="00696523">
        <w:rPr>
          <w:rFonts w:ascii="Arial" w:hAnsi="Arial" w:cs="Arial"/>
          <w:sz w:val="22"/>
          <w:szCs w:val="22"/>
        </w:rPr>
        <w:t>groupement conjoint, le mandataire est solidaire :</w:t>
      </w:r>
    </w:p>
    <w:p w14:paraId="6DF19BC6" w14:textId="77777777" w:rsidR="007411D9" w:rsidRPr="00696523" w:rsidRDefault="007411D9" w:rsidP="009435DF">
      <w:pPr>
        <w:spacing w:before="60"/>
        <w:rPr>
          <w:rFonts w:ascii="Arial" w:hAnsi="Arial" w:cs="Arial"/>
          <w:iCs/>
        </w:rPr>
      </w:pPr>
    </w:p>
    <w:p w14:paraId="68F1F091" w14:textId="77777777" w:rsidR="007411D9" w:rsidRDefault="00BB2EF6" w:rsidP="009435DF">
      <w:pPr>
        <w:ind w:left="567"/>
        <w:rPr>
          <w:rFonts w:ascii="Arial" w:hAnsi="Arial" w:cs="Arial"/>
          <w:iCs/>
          <w:sz w:val="22"/>
          <w:szCs w:val="22"/>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771B55">
        <w:rPr>
          <w:rFonts w:ascii="Arial" w:hAnsi="Arial" w:cs="Arial"/>
        </w:rPr>
      </w:r>
      <w:r w:rsidR="00771B55">
        <w:rPr>
          <w:rFonts w:ascii="Arial" w:hAnsi="Arial" w:cs="Arial"/>
        </w:rPr>
        <w:fldChar w:fldCharType="separate"/>
      </w:r>
      <w:r w:rsidRPr="00696523">
        <w:rPr>
          <w:rFonts w:ascii="Arial" w:hAnsi="Arial" w:cs="Arial"/>
        </w:rPr>
        <w:fldChar w:fldCharType="end"/>
      </w:r>
      <w:r w:rsidR="007411D9" w:rsidRPr="00696523">
        <w:rPr>
          <w:rFonts w:ascii="Arial" w:hAnsi="Arial" w:cs="Arial"/>
        </w:rPr>
        <w:t xml:space="preserve"> </w:t>
      </w:r>
      <w:r w:rsidR="00775F55" w:rsidRPr="00696523">
        <w:rPr>
          <w:rFonts w:ascii="Arial" w:hAnsi="Arial" w:cs="Arial"/>
          <w:sz w:val="22"/>
          <w:szCs w:val="22"/>
        </w:rPr>
        <w:t>Non</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771B55">
        <w:rPr>
          <w:rFonts w:ascii="Arial" w:hAnsi="Arial" w:cs="Arial"/>
        </w:rPr>
      </w:r>
      <w:r w:rsidR="00771B55">
        <w:rPr>
          <w:rFonts w:ascii="Arial" w:hAnsi="Arial" w:cs="Arial"/>
        </w:rPr>
        <w:fldChar w:fldCharType="separate"/>
      </w:r>
      <w:r w:rsidRPr="00696523">
        <w:rPr>
          <w:rFonts w:ascii="Arial" w:hAnsi="Arial" w:cs="Arial"/>
        </w:rPr>
        <w:fldChar w:fldCharType="end"/>
      </w:r>
      <w:r w:rsidR="007411D9" w:rsidRPr="00696523">
        <w:rPr>
          <w:rFonts w:ascii="Arial" w:hAnsi="Arial" w:cs="Arial"/>
          <w:iCs/>
        </w:rPr>
        <w:t xml:space="preserve"> </w:t>
      </w:r>
      <w:r w:rsidR="007411D9" w:rsidRPr="00696523">
        <w:rPr>
          <w:rFonts w:ascii="Arial" w:hAnsi="Arial" w:cs="Arial"/>
          <w:iCs/>
          <w:sz w:val="22"/>
          <w:szCs w:val="22"/>
        </w:rPr>
        <w:t>O</w:t>
      </w:r>
      <w:r w:rsidR="00775F55" w:rsidRPr="00696523">
        <w:rPr>
          <w:rFonts w:ascii="Arial" w:hAnsi="Arial" w:cs="Arial"/>
          <w:iCs/>
          <w:sz w:val="22"/>
          <w:szCs w:val="22"/>
        </w:rPr>
        <w:t>ui</w:t>
      </w:r>
    </w:p>
    <w:p w14:paraId="24A6CB69" w14:textId="77777777" w:rsidR="00696523" w:rsidRDefault="00696523" w:rsidP="009435DF">
      <w:pPr>
        <w:ind w:left="567"/>
        <w:rPr>
          <w:rFonts w:ascii="Arial" w:hAnsi="Arial" w:cs="Arial"/>
          <w:iCs/>
          <w:sz w:val="22"/>
          <w:szCs w:val="22"/>
        </w:rPr>
      </w:pPr>
    </w:p>
    <w:p w14:paraId="2DD641BA" w14:textId="77777777" w:rsidR="00696523" w:rsidRDefault="00696523" w:rsidP="009435DF">
      <w:pPr>
        <w:ind w:left="567"/>
        <w:rPr>
          <w:rFonts w:ascii="Arial" w:hAnsi="Arial" w:cs="Arial"/>
          <w:iCs/>
          <w:sz w:val="22"/>
          <w:szCs w:val="22"/>
        </w:rPr>
      </w:pPr>
    </w:p>
    <w:p w14:paraId="0FA45A75" w14:textId="77777777" w:rsidR="00696523" w:rsidRDefault="00696523">
      <w:pPr>
        <w:ind w:left="567" w:firstLine="567"/>
        <w:rPr>
          <w:rFonts w:ascii="Arial" w:hAnsi="Arial" w:cs="Arial"/>
          <w:iCs/>
          <w:sz w:val="22"/>
          <w:szCs w:val="22"/>
        </w:rPr>
      </w:pPr>
    </w:p>
    <w:p w14:paraId="2F2F04D6" w14:textId="77777777" w:rsidR="005360AF" w:rsidRDefault="005360AF">
      <w:pPr>
        <w:ind w:left="567" w:firstLine="567"/>
        <w:rPr>
          <w:rFonts w:ascii="Arial" w:hAnsi="Arial" w:cs="Arial"/>
          <w:iCs/>
          <w:sz w:val="22"/>
          <w:szCs w:val="22"/>
        </w:rPr>
      </w:pPr>
    </w:p>
    <w:p w14:paraId="39D94069" w14:textId="77777777" w:rsidR="005360AF" w:rsidRDefault="005360AF">
      <w:pPr>
        <w:ind w:left="567" w:firstLine="567"/>
        <w:rPr>
          <w:rFonts w:ascii="Arial" w:hAnsi="Arial" w:cs="Arial"/>
          <w:iCs/>
          <w:sz w:val="22"/>
          <w:szCs w:val="22"/>
        </w:rPr>
      </w:pPr>
    </w:p>
    <w:p w14:paraId="5E88DE99" w14:textId="77777777" w:rsidR="005360AF" w:rsidRDefault="005360AF">
      <w:pPr>
        <w:ind w:left="567" w:firstLine="567"/>
        <w:rPr>
          <w:rFonts w:ascii="Arial" w:hAnsi="Arial" w:cs="Arial"/>
          <w:iCs/>
          <w:sz w:val="22"/>
          <w:szCs w:val="22"/>
        </w:rPr>
      </w:pPr>
    </w:p>
    <w:p w14:paraId="43D08759" w14:textId="77777777" w:rsidR="005360AF" w:rsidRDefault="005360AF">
      <w:pPr>
        <w:ind w:left="567" w:firstLine="567"/>
        <w:rPr>
          <w:rFonts w:ascii="Arial" w:hAnsi="Arial" w:cs="Arial"/>
          <w:iCs/>
          <w:sz w:val="22"/>
          <w:szCs w:val="22"/>
        </w:rPr>
      </w:pPr>
    </w:p>
    <w:p w14:paraId="31E52D29" w14:textId="77777777" w:rsidR="005360AF" w:rsidRDefault="005360AF">
      <w:pPr>
        <w:ind w:left="567" w:firstLine="567"/>
        <w:rPr>
          <w:rFonts w:ascii="Arial" w:hAnsi="Arial" w:cs="Arial"/>
          <w:iCs/>
          <w:sz w:val="22"/>
          <w:szCs w:val="22"/>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696523" w14:paraId="3C0CBE62" w14:textId="77777777" w:rsidTr="00B02DE5">
        <w:tc>
          <w:tcPr>
            <w:tcW w:w="10490" w:type="dxa"/>
            <w:shd w:val="clear" w:color="auto" w:fill="66CCFF"/>
          </w:tcPr>
          <w:p w14:paraId="5E714FBC" w14:textId="77777777" w:rsidR="007411D9" w:rsidRPr="00696523" w:rsidRDefault="005360AF">
            <w:pPr>
              <w:tabs>
                <w:tab w:val="left" w:pos="-142"/>
                <w:tab w:val="left" w:pos="4111"/>
              </w:tabs>
              <w:jc w:val="both"/>
              <w:rPr>
                <w:rFonts w:ascii="Arial" w:hAnsi="Arial" w:cs="Arial"/>
                <w:i/>
                <w:iCs/>
                <w:sz w:val="18"/>
                <w:szCs w:val="18"/>
              </w:rPr>
            </w:pPr>
            <w:r>
              <w:rPr>
                <w:rFonts w:ascii="Arial" w:hAnsi="Arial" w:cs="Arial"/>
                <w:b/>
                <w:sz w:val="22"/>
                <w:szCs w:val="22"/>
              </w:rPr>
              <w:t>F</w:t>
            </w:r>
            <w:r w:rsidR="007411D9" w:rsidRPr="00696523">
              <w:rPr>
                <w:rFonts w:ascii="Arial" w:hAnsi="Arial" w:cs="Arial"/>
                <w:b/>
                <w:bCs/>
                <w:sz w:val="22"/>
                <w:szCs w:val="22"/>
              </w:rPr>
              <w:t xml:space="preserve"> - Identification des membres du groupement et répartition des prestations</w:t>
            </w:r>
          </w:p>
        </w:tc>
      </w:tr>
    </w:tbl>
    <w:p w14:paraId="4FF07C55" w14:textId="77777777" w:rsidR="007411D9" w:rsidRPr="00696523" w:rsidRDefault="007411D9" w:rsidP="00B02DE5">
      <w:pPr>
        <w:spacing w:before="120"/>
        <w:jc w:val="both"/>
        <w:rPr>
          <w:rFonts w:ascii="Arial" w:hAnsi="Arial" w:cs="Arial"/>
          <w:sz w:val="16"/>
          <w:szCs w:val="16"/>
        </w:rPr>
      </w:pPr>
      <w:r w:rsidRPr="00696523">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696523">
        <w:rPr>
          <w:rFonts w:ascii="Arial" w:hAnsi="Arial" w:cs="Arial"/>
          <w:i/>
          <w:iCs/>
          <w:sz w:val="16"/>
          <w:szCs w:val="16"/>
        </w:rPr>
        <w:t xml:space="preserve"> Ajouter autant de lignes que nécessaires.</w:t>
      </w:r>
      <w:r w:rsidRPr="00696523">
        <w:rPr>
          <w:rFonts w:ascii="Arial" w:hAnsi="Arial" w:cs="Arial"/>
          <w:i/>
          <w:iCs/>
          <w:sz w:val="16"/>
          <w:szCs w:val="16"/>
        </w:rPr>
        <w:t>)</w:t>
      </w:r>
    </w:p>
    <w:p w14:paraId="57DEB4B3" w14:textId="77777777" w:rsidR="00B02DE5" w:rsidRPr="00696523"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696523" w14:paraId="407F25FB"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5C71F7B" w14:textId="77777777" w:rsidR="00C1386A" w:rsidRPr="00696523" w:rsidRDefault="00C1386A" w:rsidP="004411D3">
            <w:pPr>
              <w:rPr>
                <w:rFonts w:ascii="Arial" w:hAnsi="Arial" w:cs="Arial"/>
                <w:b/>
              </w:rPr>
            </w:pPr>
          </w:p>
          <w:p w14:paraId="130F6D1B" w14:textId="77777777" w:rsidR="00C1386A" w:rsidRPr="00696523" w:rsidRDefault="00C1386A">
            <w:pPr>
              <w:jc w:val="center"/>
              <w:rPr>
                <w:rFonts w:ascii="Arial" w:hAnsi="Arial" w:cs="Arial"/>
                <w:b/>
                <w:sz w:val="22"/>
                <w:szCs w:val="22"/>
              </w:rPr>
            </w:pPr>
            <w:r w:rsidRPr="00696523">
              <w:rPr>
                <w:rFonts w:ascii="Arial" w:hAnsi="Arial" w:cs="Arial"/>
                <w:b/>
                <w:sz w:val="22"/>
                <w:szCs w:val="22"/>
              </w:rPr>
              <w:t>N°</w:t>
            </w:r>
          </w:p>
          <w:p w14:paraId="51D959DB" w14:textId="77777777" w:rsidR="00C1386A" w:rsidRPr="00696523" w:rsidRDefault="00C1386A">
            <w:pPr>
              <w:jc w:val="center"/>
              <w:rPr>
                <w:rFonts w:ascii="Arial" w:hAnsi="Arial" w:cs="Arial"/>
                <w:b/>
                <w:sz w:val="22"/>
                <w:szCs w:val="22"/>
              </w:rPr>
            </w:pPr>
            <w:proofErr w:type="gramStart"/>
            <w:r w:rsidRPr="00696523">
              <w:rPr>
                <w:rFonts w:ascii="Arial" w:hAnsi="Arial" w:cs="Arial"/>
                <w:b/>
                <w:sz w:val="22"/>
                <w:szCs w:val="22"/>
              </w:rPr>
              <w:t>du</w:t>
            </w:r>
            <w:proofErr w:type="gramEnd"/>
          </w:p>
          <w:p w14:paraId="1A59177A" w14:textId="77777777" w:rsidR="00C1386A" w:rsidRPr="00696523" w:rsidRDefault="00C1386A">
            <w:pPr>
              <w:jc w:val="center"/>
              <w:rPr>
                <w:rFonts w:ascii="Arial" w:hAnsi="Arial" w:cs="Arial"/>
                <w:b/>
              </w:rPr>
            </w:pPr>
            <w:r w:rsidRPr="00696523">
              <w:rPr>
                <w:rFonts w:ascii="Arial" w:hAnsi="Aria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tcPr>
          <w:p w14:paraId="66E672E4" w14:textId="77777777" w:rsidR="00C1386A" w:rsidRPr="00696523" w:rsidRDefault="00C1386A">
            <w:pPr>
              <w:snapToGrid w:val="0"/>
              <w:jc w:val="center"/>
              <w:rPr>
                <w:rFonts w:ascii="Arial" w:hAnsi="Arial" w:cs="Arial"/>
                <w:b/>
              </w:rPr>
            </w:pPr>
          </w:p>
          <w:p w14:paraId="31D29149" w14:textId="77777777" w:rsidR="00C1386A" w:rsidRPr="00696523" w:rsidRDefault="00C1386A">
            <w:pPr>
              <w:jc w:val="center"/>
              <w:rPr>
                <w:rFonts w:ascii="Arial" w:hAnsi="Arial" w:cs="Arial"/>
                <w:b/>
                <w:sz w:val="22"/>
                <w:szCs w:val="22"/>
              </w:rPr>
            </w:pPr>
            <w:r w:rsidRPr="00696523">
              <w:rPr>
                <w:rFonts w:ascii="Arial" w:hAnsi="Arial" w:cs="Arial"/>
                <w:b/>
                <w:sz w:val="22"/>
                <w:szCs w:val="22"/>
              </w:rPr>
              <w:t>Nom commercial et dénomination sociale, adresse de l’établissement (*),</w:t>
            </w:r>
          </w:p>
          <w:p w14:paraId="761C6C0B" w14:textId="77777777" w:rsidR="00C1386A" w:rsidRPr="00696523" w:rsidRDefault="00C1386A" w:rsidP="00204AD4">
            <w:pPr>
              <w:jc w:val="center"/>
              <w:rPr>
                <w:rFonts w:ascii="Arial" w:hAnsi="Arial" w:cs="Arial"/>
                <w:b/>
                <w:sz w:val="22"/>
                <w:szCs w:val="22"/>
              </w:rPr>
            </w:pPr>
            <w:proofErr w:type="gramStart"/>
            <w:r w:rsidRPr="00696523">
              <w:rPr>
                <w:rFonts w:ascii="Arial" w:hAnsi="Arial" w:cs="Arial"/>
                <w:b/>
                <w:sz w:val="22"/>
                <w:szCs w:val="22"/>
              </w:rPr>
              <w:t>adresse</w:t>
            </w:r>
            <w:proofErr w:type="gramEnd"/>
            <w:r w:rsidRPr="00696523">
              <w:rPr>
                <w:rFonts w:ascii="Arial" w:hAnsi="Arial" w:cs="Arial"/>
                <w:b/>
                <w:sz w:val="22"/>
                <w:szCs w:val="22"/>
              </w:rPr>
              <w:t xml:space="preserve"> électronique, numéros de téléphone et de télécopie, numéro </w:t>
            </w:r>
            <w:r w:rsidR="00204AD4" w:rsidRPr="00696523">
              <w:rPr>
                <w:rFonts w:ascii="Arial" w:hAnsi="Arial" w:cs="Arial"/>
                <w:b/>
                <w:sz w:val="22"/>
                <w:szCs w:val="22"/>
              </w:rPr>
              <w:t xml:space="preserve">TAHITI, ou SIRET </w:t>
            </w:r>
            <w:r w:rsidRPr="00696523">
              <w:rPr>
                <w:rFonts w:ascii="Arial" w:hAnsi="Arial" w:cs="Arial"/>
                <w:b/>
                <w:sz w:val="22"/>
                <w:szCs w:val="22"/>
              </w:rPr>
              <w:t>des membres du groupement (***)</w:t>
            </w:r>
          </w:p>
          <w:p w14:paraId="3B69C99F" w14:textId="77777777" w:rsidR="00C1386A" w:rsidRPr="00696523"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468BAB1" w14:textId="77777777" w:rsidR="00C1386A" w:rsidRPr="00696523" w:rsidRDefault="00C1386A">
            <w:pPr>
              <w:pStyle w:val="Titre5"/>
              <w:snapToGrid w:val="0"/>
            </w:pPr>
          </w:p>
          <w:p w14:paraId="20CF01A7" w14:textId="77777777" w:rsidR="00C1386A" w:rsidRPr="00696523" w:rsidRDefault="00C1386A" w:rsidP="004411D3">
            <w:pPr>
              <w:pStyle w:val="Titre5"/>
              <w:numPr>
                <w:ilvl w:val="0"/>
                <w:numId w:val="0"/>
              </w:numPr>
              <w:rPr>
                <w:sz w:val="22"/>
                <w:szCs w:val="22"/>
              </w:rPr>
            </w:pPr>
            <w:r w:rsidRPr="00696523">
              <w:rPr>
                <w:sz w:val="22"/>
                <w:szCs w:val="22"/>
              </w:rPr>
              <w:t>Prestations exécutées par les membres du groupement (**)</w:t>
            </w:r>
          </w:p>
        </w:tc>
      </w:tr>
      <w:tr w:rsidR="00C1386A" w:rsidRPr="00696523" w14:paraId="79ECA9F6" w14:textId="77777777" w:rsidTr="00AA4D20">
        <w:trPr>
          <w:trHeight w:val="912"/>
        </w:trPr>
        <w:tc>
          <w:tcPr>
            <w:tcW w:w="851" w:type="dxa"/>
            <w:tcBorders>
              <w:top w:val="single" w:sz="4" w:space="0" w:color="000000"/>
              <w:left w:val="single" w:sz="4" w:space="0" w:color="000000"/>
            </w:tcBorders>
            <w:shd w:val="clear" w:color="auto" w:fill="CCFFFF"/>
          </w:tcPr>
          <w:p w14:paraId="68E0DE81" w14:textId="77777777" w:rsidR="00C1386A" w:rsidRPr="00696523"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5C4F047" w14:textId="77777777" w:rsidR="00C1386A" w:rsidRPr="00696523"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F429F79" w14:textId="77777777" w:rsidR="00C1386A" w:rsidRPr="00696523" w:rsidRDefault="00C1386A">
            <w:pPr>
              <w:snapToGrid w:val="0"/>
              <w:jc w:val="both"/>
              <w:rPr>
                <w:rFonts w:ascii="Arial" w:hAnsi="Arial" w:cs="Arial"/>
              </w:rPr>
            </w:pPr>
          </w:p>
        </w:tc>
      </w:tr>
      <w:tr w:rsidR="00C1386A" w:rsidRPr="00696523" w14:paraId="183646D1" w14:textId="77777777" w:rsidTr="00AA4D20">
        <w:trPr>
          <w:trHeight w:val="849"/>
        </w:trPr>
        <w:tc>
          <w:tcPr>
            <w:tcW w:w="851" w:type="dxa"/>
            <w:tcBorders>
              <w:left w:val="single" w:sz="4" w:space="0" w:color="000000"/>
            </w:tcBorders>
            <w:shd w:val="clear" w:color="auto" w:fill="auto"/>
          </w:tcPr>
          <w:p w14:paraId="07414DBD" w14:textId="77777777" w:rsidR="00C1386A" w:rsidRPr="00696523" w:rsidRDefault="00C1386A">
            <w:pPr>
              <w:snapToGrid w:val="0"/>
              <w:jc w:val="both"/>
              <w:rPr>
                <w:rFonts w:ascii="Arial" w:hAnsi="Arial" w:cs="Arial"/>
              </w:rPr>
            </w:pPr>
          </w:p>
        </w:tc>
        <w:tc>
          <w:tcPr>
            <w:tcW w:w="4394" w:type="dxa"/>
            <w:tcBorders>
              <w:left w:val="single" w:sz="4" w:space="0" w:color="000000"/>
            </w:tcBorders>
            <w:shd w:val="clear" w:color="auto" w:fill="auto"/>
          </w:tcPr>
          <w:p w14:paraId="6F4FF970" w14:textId="77777777" w:rsidR="00C1386A" w:rsidRPr="00696523"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A213D37" w14:textId="77777777" w:rsidR="00C1386A" w:rsidRPr="00696523" w:rsidRDefault="00C1386A">
            <w:pPr>
              <w:snapToGrid w:val="0"/>
              <w:jc w:val="both"/>
              <w:rPr>
                <w:rFonts w:ascii="Arial" w:hAnsi="Arial" w:cs="Arial"/>
              </w:rPr>
            </w:pPr>
          </w:p>
        </w:tc>
      </w:tr>
      <w:tr w:rsidR="00C1386A" w:rsidRPr="00696523" w14:paraId="7E39E588" w14:textId="77777777" w:rsidTr="00AA4D20">
        <w:trPr>
          <w:trHeight w:val="848"/>
        </w:trPr>
        <w:tc>
          <w:tcPr>
            <w:tcW w:w="851" w:type="dxa"/>
            <w:tcBorders>
              <w:left w:val="single" w:sz="4" w:space="0" w:color="000000"/>
            </w:tcBorders>
            <w:shd w:val="clear" w:color="auto" w:fill="CCFFFF"/>
          </w:tcPr>
          <w:p w14:paraId="75477F9D" w14:textId="77777777" w:rsidR="00C1386A" w:rsidRPr="00696523" w:rsidRDefault="00C1386A">
            <w:pPr>
              <w:snapToGrid w:val="0"/>
              <w:jc w:val="both"/>
              <w:rPr>
                <w:rFonts w:ascii="Arial" w:hAnsi="Arial" w:cs="Arial"/>
              </w:rPr>
            </w:pPr>
          </w:p>
        </w:tc>
        <w:tc>
          <w:tcPr>
            <w:tcW w:w="4394" w:type="dxa"/>
            <w:tcBorders>
              <w:left w:val="single" w:sz="4" w:space="0" w:color="000000"/>
            </w:tcBorders>
            <w:shd w:val="clear" w:color="auto" w:fill="CCFFFF"/>
          </w:tcPr>
          <w:p w14:paraId="52F79302" w14:textId="77777777" w:rsidR="00C1386A" w:rsidRPr="00696523"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ECF9FFF" w14:textId="77777777" w:rsidR="00C1386A" w:rsidRPr="00696523" w:rsidRDefault="00C1386A">
            <w:pPr>
              <w:snapToGrid w:val="0"/>
              <w:jc w:val="both"/>
              <w:rPr>
                <w:rFonts w:ascii="Arial" w:hAnsi="Arial" w:cs="Arial"/>
              </w:rPr>
            </w:pPr>
          </w:p>
        </w:tc>
      </w:tr>
      <w:tr w:rsidR="00C1386A" w:rsidRPr="00696523" w14:paraId="3991351E" w14:textId="77777777" w:rsidTr="00AA4D20">
        <w:trPr>
          <w:trHeight w:val="859"/>
        </w:trPr>
        <w:tc>
          <w:tcPr>
            <w:tcW w:w="851" w:type="dxa"/>
            <w:tcBorders>
              <w:left w:val="single" w:sz="4" w:space="0" w:color="000000"/>
              <w:bottom w:val="single" w:sz="4" w:space="0" w:color="000000"/>
            </w:tcBorders>
            <w:shd w:val="clear" w:color="auto" w:fill="auto"/>
          </w:tcPr>
          <w:p w14:paraId="0E2781D4" w14:textId="77777777" w:rsidR="00C1386A" w:rsidRPr="00696523"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CAC5964" w14:textId="77777777" w:rsidR="00C1386A" w:rsidRPr="00696523"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AEE0DB9" w14:textId="77777777" w:rsidR="00C1386A" w:rsidRPr="00696523" w:rsidRDefault="00C1386A">
            <w:pPr>
              <w:snapToGrid w:val="0"/>
              <w:jc w:val="both"/>
              <w:rPr>
                <w:rFonts w:ascii="Arial" w:hAnsi="Arial" w:cs="Arial"/>
              </w:rPr>
            </w:pPr>
          </w:p>
        </w:tc>
      </w:tr>
    </w:tbl>
    <w:p w14:paraId="12AFA19C" w14:textId="77777777" w:rsidR="007411D9" w:rsidRPr="00696523" w:rsidRDefault="007411D9">
      <w:pPr>
        <w:jc w:val="both"/>
        <w:rPr>
          <w:rFonts w:ascii="Arial" w:hAnsi="Arial" w:cs="Arial"/>
          <w:sz w:val="16"/>
          <w:szCs w:val="16"/>
        </w:rPr>
      </w:pPr>
      <w:r w:rsidRPr="00696523">
        <w:rPr>
          <w:rFonts w:ascii="Arial" w:hAnsi="Arial" w:cs="Arial"/>
          <w:sz w:val="16"/>
          <w:szCs w:val="16"/>
        </w:rPr>
        <w:t>(*) Préciser l’adresse du siège social du membre du groupement si elle est différente de celle de l’établissement.</w:t>
      </w:r>
    </w:p>
    <w:p w14:paraId="76D78BC0" w14:textId="77777777" w:rsidR="007411D9" w:rsidRPr="00696523" w:rsidRDefault="007411D9">
      <w:pPr>
        <w:jc w:val="both"/>
        <w:rPr>
          <w:rFonts w:ascii="Arial" w:hAnsi="Arial" w:cs="Arial"/>
          <w:sz w:val="16"/>
          <w:szCs w:val="16"/>
        </w:rPr>
      </w:pPr>
      <w:r w:rsidRPr="00696523">
        <w:rPr>
          <w:rFonts w:ascii="Arial" w:hAnsi="Arial" w:cs="Arial"/>
          <w:sz w:val="16"/>
          <w:szCs w:val="16"/>
        </w:rPr>
        <w:t>(**) Pour les groupements conjoints.</w:t>
      </w:r>
      <w:r w:rsidR="00990786" w:rsidRPr="00696523">
        <w:rPr>
          <w:rFonts w:ascii="Arial" w:hAnsi="Arial" w:cs="Arial"/>
          <w:sz w:val="16"/>
          <w:szCs w:val="16"/>
        </w:rPr>
        <w:t xml:space="preserve"> Lorsque la candidature est présentée sous forme de groupement solidaire, le renseignement de cette rubrique est inutile.</w:t>
      </w:r>
    </w:p>
    <w:p w14:paraId="461939CA" w14:textId="77777777" w:rsidR="00386724" w:rsidRPr="00696523" w:rsidRDefault="00386724">
      <w:pPr>
        <w:jc w:val="both"/>
        <w:rPr>
          <w:rFonts w:ascii="Arial" w:hAnsi="Arial" w:cs="Arial"/>
          <w:sz w:val="16"/>
          <w:szCs w:val="16"/>
        </w:rPr>
      </w:pPr>
      <w:r w:rsidRPr="00696523">
        <w:rPr>
          <w:rFonts w:ascii="Arial" w:hAnsi="Arial" w:cs="Arial"/>
          <w:sz w:val="16"/>
          <w:szCs w:val="16"/>
        </w:rPr>
        <w:t xml:space="preserve">(***) A défaut, un numéro d’identification européen ou international ou propre au pays d’origine du candidat issu d’un répertoire figurant dans la liste des </w:t>
      </w:r>
      <w:hyperlink r:id="rId22" w:history="1">
        <w:r w:rsidRPr="00696523">
          <w:rPr>
            <w:rStyle w:val="Lienhypertexte"/>
            <w:rFonts w:ascii="Arial" w:hAnsi="Arial" w:cs="Arial"/>
            <w:sz w:val="16"/>
            <w:szCs w:val="16"/>
          </w:rPr>
          <w:t>ICD</w:t>
        </w:r>
      </w:hyperlink>
      <w:r w:rsidR="007336CD" w:rsidRPr="00696523">
        <w:rPr>
          <w:rFonts w:ascii="Arial" w:hAnsi="Arial" w:cs="Arial"/>
          <w:sz w:val="16"/>
          <w:szCs w:val="16"/>
        </w:rPr>
        <w:t>.</w:t>
      </w:r>
    </w:p>
    <w:p w14:paraId="50CAC9BB" w14:textId="77777777" w:rsidR="00990786" w:rsidRPr="00696523" w:rsidRDefault="00990786" w:rsidP="000A4B86">
      <w:pPr>
        <w:jc w:val="both"/>
        <w:rPr>
          <w:rFonts w:ascii="Arial" w:hAnsi="Arial" w:cs="Arial"/>
          <w:sz w:val="18"/>
          <w:szCs w:val="18"/>
        </w:rPr>
      </w:pPr>
    </w:p>
    <w:p w14:paraId="0EA9F27D" w14:textId="77777777" w:rsidR="00B02DE5" w:rsidRPr="00696523"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14:paraId="292F0C54" w14:textId="77777777">
        <w:tc>
          <w:tcPr>
            <w:tcW w:w="10419" w:type="dxa"/>
            <w:shd w:val="clear" w:color="auto" w:fill="66CCFF"/>
          </w:tcPr>
          <w:p w14:paraId="28C859F0" w14:textId="77777777" w:rsidR="007411D9" w:rsidRPr="00696523" w:rsidRDefault="005360AF" w:rsidP="009924C9">
            <w:pPr>
              <w:tabs>
                <w:tab w:val="left" w:pos="-142"/>
                <w:tab w:val="left" w:pos="4111"/>
              </w:tabs>
              <w:jc w:val="both"/>
              <w:rPr>
                <w:rFonts w:ascii="Arial" w:hAnsi="Arial" w:cs="Arial"/>
              </w:rPr>
            </w:pPr>
            <w:r>
              <w:rPr>
                <w:rFonts w:ascii="Arial" w:hAnsi="Arial" w:cs="Arial"/>
                <w:b/>
                <w:bCs/>
                <w:sz w:val="22"/>
                <w:szCs w:val="22"/>
              </w:rPr>
              <w:t>G</w:t>
            </w:r>
            <w:r w:rsidR="007411D9" w:rsidRPr="00696523">
              <w:rPr>
                <w:rFonts w:ascii="Arial" w:hAnsi="Arial" w:cs="Arial"/>
                <w:b/>
                <w:bCs/>
                <w:sz w:val="22"/>
                <w:szCs w:val="22"/>
              </w:rPr>
              <w:t xml:space="preserve"> - Engagements du candidat individuel ou de chaque membre du groupement</w:t>
            </w:r>
          </w:p>
        </w:tc>
      </w:tr>
    </w:tbl>
    <w:p w14:paraId="0CF8B894" w14:textId="77777777" w:rsidR="007411D9" w:rsidRPr="00696523" w:rsidRDefault="007411D9">
      <w:pPr>
        <w:rPr>
          <w:rFonts w:ascii="Arial" w:hAnsi="Arial" w:cs="Arial"/>
        </w:rPr>
      </w:pPr>
    </w:p>
    <w:p w14:paraId="3CCDB2DF" w14:textId="77777777" w:rsidR="007411D9" w:rsidRPr="00696523" w:rsidRDefault="002B2578">
      <w:pPr>
        <w:rPr>
          <w:rFonts w:ascii="Arial" w:hAnsi="Arial" w:cs="Arial"/>
          <w:sz w:val="22"/>
          <w:szCs w:val="22"/>
        </w:rPr>
      </w:pPr>
      <w:r>
        <w:rPr>
          <w:rFonts w:ascii="Arial" w:hAnsi="Arial" w:cs="Arial"/>
          <w:b/>
          <w:sz w:val="22"/>
          <w:szCs w:val="22"/>
        </w:rPr>
        <w:t>G</w:t>
      </w:r>
      <w:r w:rsidR="007411D9" w:rsidRPr="00696523">
        <w:rPr>
          <w:rFonts w:ascii="Arial" w:hAnsi="Arial" w:cs="Arial"/>
          <w:b/>
          <w:sz w:val="22"/>
          <w:szCs w:val="22"/>
        </w:rPr>
        <w:t xml:space="preserve">1 </w:t>
      </w:r>
      <w:r w:rsidR="009924C9" w:rsidRPr="00696523">
        <w:rPr>
          <w:rFonts w:ascii="Arial" w:hAnsi="Arial" w:cs="Arial"/>
          <w:b/>
          <w:sz w:val="22"/>
          <w:szCs w:val="22"/>
        </w:rPr>
        <w:t>–</w:t>
      </w:r>
      <w:r w:rsidR="007411D9" w:rsidRPr="00696523">
        <w:rPr>
          <w:rFonts w:ascii="Arial" w:hAnsi="Arial" w:cs="Arial"/>
          <w:b/>
          <w:sz w:val="22"/>
          <w:szCs w:val="22"/>
        </w:rPr>
        <w:t xml:space="preserve"> </w:t>
      </w:r>
      <w:r w:rsidR="009924C9" w:rsidRPr="00696523">
        <w:rPr>
          <w:rFonts w:ascii="Arial" w:hAnsi="Arial" w:cs="Arial"/>
          <w:b/>
          <w:sz w:val="22"/>
          <w:szCs w:val="22"/>
        </w:rPr>
        <w:t>Exclusions de la procédure</w:t>
      </w:r>
    </w:p>
    <w:p w14:paraId="3A53FC30" w14:textId="77777777" w:rsidR="00536431" w:rsidRPr="00696523" w:rsidRDefault="00536431" w:rsidP="001D588C">
      <w:pPr>
        <w:tabs>
          <w:tab w:val="left" w:pos="576"/>
        </w:tabs>
        <w:spacing w:before="80"/>
        <w:jc w:val="both"/>
        <w:rPr>
          <w:rFonts w:ascii="Arial" w:hAnsi="Arial" w:cs="Arial"/>
          <w:b/>
          <w:sz w:val="22"/>
          <w:szCs w:val="22"/>
        </w:rPr>
      </w:pPr>
      <w:r w:rsidRPr="00696523">
        <w:rPr>
          <w:rFonts w:ascii="Arial" w:hAnsi="Arial" w:cs="Arial"/>
          <w:sz w:val="22"/>
          <w:szCs w:val="22"/>
        </w:rPr>
        <w:t>Le candidat individuel, ou chaque membre du groupement, déclare sur l’honneur</w:t>
      </w:r>
      <w:r w:rsidR="00922BA4" w:rsidRPr="00696523">
        <w:rPr>
          <w:rFonts w:ascii="Arial" w:hAnsi="Arial" w:cs="Arial"/>
          <w:sz w:val="22"/>
          <w:szCs w:val="22"/>
        </w:rPr>
        <w:t> :</w:t>
      </w:r>
    </w:p>
    <w:p w14:paraId="42FE9BD9" w14:textId="77777777" w:rsidR="00775F55" w:rsidRPr="00696523" w:rsidRDefault="00A02C06" w:rsidP="00B05FD2">
      <w:pPr>
        <w:numPr>
          <w:ilvl w:val="0"/>
          <w:numId w:val="2"/>
        </w:numPr>
        <w:tabs>
          <w:tab w:val="left" w:pos="576"/>
        </w:tabs>
        <w:spacing w:before="120"/>
        <w:ind w:hanging="502"/>
        <w:jc w:val="both"/>
        <w:rPr>
          <w:rFonts w:ascii="Arial" w:hAnsi="Arial" w:cs="Arial"/>
          <w:sz w:val="22"/>
          <w:szCs w:val="22"/>
        </w:rPr>
      </w:pPr>
      <w:r w:rsidRPr="00696523">
        <w:rPr>
          <w:rFonts w:ascii="Arial" w:hAnsi="Arial" w:cs="Arial"/>
          <w:sz w:val="22"/>
          <w:szCs w:val="22"/>
        </w:rPr>
        <w:t>d</w:t>
      </w:r>
      <w:r w:rsidR="00775F55" w:rsidRPr="00696523">
        <w:rPr>
          <w:rFonts w:ascii="Arial" w:hAnsi="Arial" w:cs="Arial"/>
          <w:sz w:val="22"/>
          <w:szCs w:val="22"/>
        </w:rPr>
        <w:t xml:space="preserve">ans l’hypothèse d’un marché public autre que de défense ou de sécurité, ne pas entrer dans l’un des cas d’exclusion prévus aux </w:t>
      </w:r>
      <w:hyperlink r:id="rId23" w:history="1">
        <w:r w:rsidR="00775F55" w:rsidRPr="00696523">
          <w:rPr>
            <w:rStyle w:val="Lienhypertexte"/>
            <w:rFonts w:ascii="Arial" w:hAnsi="Arial" w:cs="Arial"/>
            <w:sz w:val="22"/>
            <w:szCs w:val="22"/>
          </w:rPr>
          <w:t>articles L. 2141-1 à L. 2141-5</w:t>
        </w:r>
      </w:hyperlink>
      <w:r w:rsidR="00775F55" w:rsidRPr="00696523">
        <w:rPr>
          <w:rFonts w:ascii="Arial" w:hAnsi="Arial" w:cs="Arial"/>
          <w:sz w:val="22"/>
          <w:szCs w:val="22"/>
        </w:rPr>
        <w:t xml:space="preserve"> ou aux </w:t>
      </w:r>
      <w:hyperlink r:id="rId24" w:history="1">
        <w:r w:rsidR="00775F55" w:rsidRPr="00696523">
          <w:rPr>
            <w:rStyle w:val="Lienhypertexte"/>
            <w:rFonts w:ascii="Arial" w:hAnsi="Arial" w:cs="Arial"/>
            <w:sz w:val="22"/>
            <w:szCs w:val="22"/>
          </w:rPr>
          <w:t>articles L. 2141-7 à L. 2141-10</w:t>
        </w:r>
      </w:hyperlink>
      <w:r w:rsidR="00775F55" w:rsidRPr="00696523">
        <w:rPr>
          <w:rFonts w:ascii="Arial" w:hAnsi="Arial" w:cs="Arial"/>
          <w:sz w:val="22"/>
          <w:szCs w:val="22"/>
        </w:rPr>
        <w:t xml:space="preserve"> du code de la commande publique (*) ;</w:t>
      </w:r>
    </w:p>
    <w:p w14:paraId="3CADA894" w14:textId="77777777" w:rsidR="00775F55" w:rsidRPr="00696523" w:rsidRDefault="00775F55" w:rsidP="00B05FD2">
      <w:pPr>
        <w:numPr>
          <w:ilvl w:val="0"/>
          <w:numId w:val="2"/>
        </w:numPr>
        <w:tabs>
          <w:tab w:val="left" w:pos="576"/>
        </w:tabs>
        <w:spacing w:before="120"/>
        <w:ind w:hanging="502"/>
        <w:jc w:val="both"/>
        <w:rPr>
          <w:rFonts w:ascii="Arial" w:hAnsi="Arial" w:cs="Arial"/>
          <w:sz w:val="22"/>
          <w:szCs w:val="22"/>
        </w:rPr>
      </w:pPr>
      <w:r w:rsidRPr="00696523">
        <w:rPr>
          <w:rFonts w:ascii="Arial" w:hAnsi="Arial" w:cs="Arial"/>
          <w:sz w:val="22"/>
          <w:szCs w:val="22"/>
        </w:rPr>
        <w:t xml:space="preserve">dans l’hypothèse d’un marché public de défense ou de sécurité, ne pas entrer dans l’un des cas d’exclusion prévus aux </w:t>
      </w:r>
      <w:hyperlink r:id="rId25" w:history="1">
        <w:r w:rsidRPr="00696523">
          <w:rPr>
            <w:rStyle w:val="Lienhypertexte"/>
            <w:rFonts w:ascii="Arial" w:hAnsi="Arial" w:cs="Arial"/>
            <w:sz w:val="22"/>
            <w:szCs w:val="22"/>
          </w:rPr>
          <w:t>articles L. 2341-1 à L. 2341-3</w:t>
        </w:r>
      </w:hyperlink>
      <w:r w:rsidRPr="00696523">
        <w:rPr>
          <w:rFonts w:ascii="Arial" w:hAnsi="Arial" w:cs="Arial"/>
          <w:sz w:val="22"/>
          <w:szCs w:val="22"/>
        </w:rPr>
        <w:t xml:space="preserve"> ou aux </w:t>
      </w:r>
      <w:hyperlink r:id="rId26" w:history="1">
        <w:r w:rsidRPr="00696523">
          <w:rPr>
            <w:rStyle w:val="Lienhypertexte"/>
            <w:rFonts w:ascii="Arial" w:hAnsi="Arial" w:cs="Arial"/>
            <w:sz w:val="22"/>
            <w:szCs w:val="22"/>
          </w:rPr>
          <w:t>articles L. 2141-7 à L. 2141-10</w:t>
        </w:r>
      </w:hyperlink>
      <w:r w:rsidRPr="00696523">
        <w:rPr>
          <w:rFonts w:ascii="Arial" w:hAnsi="Arial" w:cs="Arial"/>
          <w:sz w:val="22"/>
          <w:szCs w:val="22"/>
        </w:rPr>
        <w:t xml:space="preserve"> du code de la commande publique.</w:t>
      </w:r>
    </w:p>
    <w:p w14:paraId="6D28F9F3" w14:textId="77777777" w:rsidR="006D043E" w:rsidRPr="00696523" w:rsidRDefault="006D043E" w:rsidP="00B05FD2">
      <w:pPr>
        <w:numPr>
          <w:ilvl w:val="0"/>
          <w:numId w:val="2"/>
        </w:numPr>
        <w:tabs>
          <w:tab w:val="left" w:pos="576"/>
        </w:tabs>
        <w:spacing w:before="120"/>
        <w:ind w:hanging="502"/>
        <w:jc w:val="both"/>
        <w:rPr>
          <w:rFonts w:ascii="Arial" w:hAnsi="Arial" w:cs="Arial"/>
          <w:sz w:val="22"/>
          <w:szCs w:val="22"/>
        </w:rPr>
      </w:pPr>
      <w:proofErr w:type="gramStart"/>
      <w:r w:rsidRPr="00696523">
        <w:rPr>
          <w:rFonts w:ascii="Arial" w:hAnsi="Arial" w:cs="Arial"/>
          <w:sz w:val="22"/>
          <w:szCs w:val="22"/>
        </w:rPr>
        <w:t>qu’il</w:t>
      </w:r>
      <w:proofErr w:type="gramEnd"/>
      <w:r w:rsidRPr="00696523">
        <w:rPr>
          <w:rFonts w:ascii="Arial" w:hAnsi="Arial" w:cs="Arial"/>
          <w:sz w:val="22"/>
          <w:szCs w:val="22"/>
        </w:rPr>
        <w:t xml:space="preserve"> est en règle quant à ses obligations au regard des articles </w:t>
      </w:r>
      <w:proofErr w:type="spellStart"/>
      <w:r w:rsidRPr="00696523">
        <w:rPr>
          <w:rFonts w:ascii="Arial" w:hAnsi="Arial" w:cs="Arial"/>
          <w:sz w:val="22"/>
          <w:szCs w:val="22"/>
        </w:rPr>
        <w:t>Lp</w:t>
      </w:r>
      <w:proofErr w:type="spellEnd"/>
      <w:r w:rsidRPr="00696523">
        <w:rPr>
          <w:rFonts w:ascii="Arial" w:hAnsi="Arial" w:cs="Arial"/>
          <w:sz w:val="22"/>
          <w:szCs w:val="22"/>
        </w:rPr>
        <w:t xml:space="preserve"> 473-1 à Lp473-12 du Code du travail de Polynésie Française concernant l’emploi des travailleurs handicapés.</w:t>
      </w:r>
    </w:p>
    <w:p w14:paraId="5809C45B" w14:textId="77777777" w:rsidR="00775F55" w:rsidRPr="00696523" w:rsidRDefault="00775F55" w:rsidP="001D588C">
      <w:pPr>
        <w:tabs>
          <w:tab w:val="left" w:pos="576"/>
        </w:tabs>
        <w:spacing w:before="80"/>
        <w:ind w:left="567"/>
        <w:jc w:val="both"/>
        <w:rPr>
          <w:rFonts w:ascii="Arial" w:hAnsi="Arial" w:cs="Arial"/>
        </w:rPr>
      </w:pPr>
    </w:p>
    <w:p w14:paraId="09BEB240" w14:textId="77777777" w:rsidR="00AE730C" w:rsidRPr="00696523" w:rsidRDefault="009B0B7A" w:rsidP="00B05FD2">
      <w:pPr>
        <w:tabs>
          <w:tab w:val="left" w:pos="567"/>
        </w:tabs>
        <w:spacing w:before="80"/>
        <w:jc w:val="both"/>
        <w:rPr>
          <w:rFonts w:ascii="Arial" w:hAnsi="Arial" w:cs="Arial"/>
        </w:rPr>
      </w:pPr>
      <w:r w:rsidRPr="00696523">
        <w:rPr>
          <w:rFonts w:ascii="Arial" w:hAnsi="Arial" w:cs="Arial"/>
          <w:sz w:val="22"/>
          <w:szCs w:val="22"/>
        </w:rPr>
        <w:t xml:space="preserve">Afin d’attester que le candidat individuel, ou chaque membre du groupement, n’est pas dans un de ces cas </w:t>
      </w:r>
      <w:r w:rsidR="00A02C06" w:rsidRPr="00696523">
        <w:rPr>
          <w:rFonts w:ascii="Arial" w:hAnsi="Arial" w:cs="Arial"/>
          <w:sz w:val="22"/>
          <w:szCs w:val="22"/>
        </w:rPr>
        <w:t>d’exclusion</w:t>
      </w:r>
      <w:r w:rsidRPr="00696523">
        <w:rPr>
          <w:rFonts w:ascii="Arial" w:hAnsi="Arial" w:cs="Arial"/>
          <w:sz w:val="22"/>
          <w:szCs w:val="22"/>
        </w:rPr>
        <w:t>, cocher la case suivante</w:t>
      </w:r>
      <w:r w:rsidRPr="00696523">
        <w:rPr>
          <w:rFonts w:ascii="Arial" w:hAnsi="Arial" w:cs="Arial"/>
        </w:rPr>
        <w:t xml:space="preserve"> : </w:t>
      </w:r>
      <w:r w:rsidR="00AE730C" w:rsidRPr="00696523">
        <w:rPr>
          <w:rFonts w:ascii="Arial" w:hAnsi="Arial" w:cs="Arial"/>
        </w:rPr>
        <w:fldChar w:fldCharType="begin">
          <w:ffData>
            <w:name w:val=""/>
            <w:enabled/>
            <w:calcOnExit w:val="0"/>
            <w:checkBox>
              <w:size w:val="20"/>
              <w:default w:val="0"/>
            </w:checkBox>
          </w:ffData>
        </w:fldChar>
      </w:r>
      <w:r w:rsidR="00AE730C" w:rsidRPr="00696523">
        <w:rPr>
          <w:rFonts w:ascii="Arial" w:hAnsi="Arial" w:cs="Arial"/>
        </w:rPr>
        <w:instrText xml:space="preserve"> FORMCHECKBOX </w:instrText>
      </w:r>
      <w:r w:rsidR="00771B55">
        <w:rPr>
          <w:rFonts w:ascii="Arial" w:hAnsi="Arial" w:cs="Arial"/>
        </w:rPr>
      </w:r>
      <w:r w:rsidR="00771B55">
        <w:rPr>
          <w:rFonts w:ascii="Arial" w:hAnsi="Arial" w:cs="Arial"/>
        </w:rPr>
        <w:fldChar w:fldCharType="separate"/>
      </w:r>
      <w:r w:rsidR="00AE730C" w:rsidRPr="00696523">
        <w:rPr>
          <w:rFonts w:ascii="Arial" w:hAnsi="Arial" w:cs="Arial"/>
        </w:rPr>
        <w:fldChar w:fldCharType="end"/>
      </w:r>
    </w:p>
    <w:p w14:paraId="73C8F6E5" w14:textId="279616AB" w:rsidR="00AE730C" w:rsidRDefault="00AE730C">
      <w:pPr>
        <w:jc w:val="both"/>
        <w:rPr>
          <w:rFonts w:ascii="Arial" w:hAnsi="Arial" w:cs="Arial"/>
        </w:rPr>
      </w:pPr>
    </w:p>
    <w:p w14:paraId="43F06FB8" w14:textId="77777777" w:rsidR="00AA4D20" w:rsidRPr="00696523" w:rsidRDefault="00AA4D20">
      <w:pPr>
        <w:jc w:val="both"/>
        <w:rPr>
          <w:rFonts w:ascii="Arial" w:hAnsi="Arial" w:cs="Arial"/>
        </w:rPr>
      </w:pPr>
    </w:p>
    <w:p w14:paraId="7FB4B17D" w14:textId="77777777" w:rsidR="00775F55" w:rsidRPr="00696523" w:rsidRDefault="00775F55" w:rsidP="00775F55">
      <w:pPr>
        <w:jc w:val="both"/>
        <w:rPr>
          <w:rFonts w:ascii="Arial" w:hAnsi="Arial" w:cs="Arial"/>
          <w:sz w:val="16"/>
          <w:szCs w:val="16"/>
        </w:rPr>
      </w:pPr>
      <w:r w:rsidRPr="00696523">
        <w:rPr>
          <w:rFonts w:ascii="Arial" w:hAnsi="Arial" w:cs="Arial"/>
          <w:sz w:val="16"/>
          <w:szCs w:val="16"/>
        </w:rPr>
        <w:t xml:space="preserve">(*) Lorsqu'un opérateur économique est, au cours de la procédure de passation d'un marché, placé dans l'un des cas d'exclusion mentionnés aux </w:t>
      </w:r>
      <w:hyperlink r:id="rId27" w:history="1">
        <w:r w:rsidRPr="00696523">
          <w:rPr>
            <w:rStyle w:val="Lienhypertexte"/>
            <w:rFonts w:ascii="Arial" w:hAnsi="Arial" w:cs="Arial"/>
            <w:sz w:val="16"/>
            <w:szCs w:val="16"/>
          </w:rPr>
          <w:t>articles L. 2141-1 à L. 2141-5</w:t>
        </w:r>
      </w:hyperlink>
      <w:r w:rsidRPr="00696523">
        <w:rPr>
          <w:rFonts w:ascii="Arial" w:hAnsi="Arial" w:cs="Arial"/>
          <w:sz w:val="16"/>
          <w:szCs w:val="16"/>
        </w:rPr>
        <w:t xml:space="preserve">, aux </w:t>
      </w:r>
      <w:hyperlink r:id="rId28" w:history="1">
        <w:r w:rsidRPr="00696523">
          <w:rPr>
            <w:rStyle w:val="Lienhypertexte"/>
            <w:rFonts w:ascii="Arial" w:hAnsi="Arial" w:cs="Arial"/>
            <w:sz w:val="16"/>
            <w:szCs w:val="16"/>
          </w:rPr>
          <w:t>articles L. 2141-7 à L. 2141-10</w:t>
        </w:r>
      </w:hyperlink>
      <w:r w:rsidRPr="00696523">
        <w:rPr>
          <w:rFonts w:ascii="Arial" w:hAnsi="Arial" w:cs="Arial"/>
          <w:sz w:val="16"/>
          <w:szCs w:val="16"/>
        </w:rPr>
        <w:t xml:space="preserve"> ou aux </w:t>
      </w:r>
      <w:hyperlink r:id="rId29" w:history="1">
        <w:r w:rsidRPr="00696523">
          <w:rPr>
            <w:rStyle w:val="Lienhypertexte"/>
            <w:rFonts w:ascii="Arial" w:hAnsi="Arial" w:cs="Arial"/>
            <w:sz w:val="16"/>
            <w:szCs w:val="16"/>
          </w:rPr>
          <w:t>articles L. 2341-1 à L. 2341-3</w:t>
        </w:r>
      </w:hyperlink>
      <w:r w:rsidRPr="00696523">
        <w:rPr>
          <w:rFonts w:ascii="Arial" w:hAnsi="Arial" w:cs="Arial"/>
          <w:sz w:val="16"/>
          <w:szCs w:val="16"/>
        </w:rPr>
        <w:t xml:space="preserve">  du code de la commande publique, il informe sans délai l'acheteur de ce changement de situation.</w:t>
      </w:r>
    </w:p>
    <w:p w14:paraId="520A03D1" w14:textId="77777777" w:rsidR="00775F55" w:rsidRPr="00696523" w:rsidRDefault="00775F55" w:rsidP="00775F55">
      <w:pPr>
        <w:jc w:val="both"/>
        <w:rPr>
          <w:rFonts w:ascii="Arial" w:hAnsi="Arial" w:cs="Arial"/>
          <w:sz w:val="18"/>
          <w:szCs w:val="18"/>
        </w:rPr>
      </w:pPr>
    </w:p>
    <w:p w14:paraId="6541490F" w14:textId="77777777" w:rsidR="00507C52" w:rsidRPr="00696523" w:rsidRDefault="00507C52">
      <w:pPr>
        <w:jc w:val="both"/>
        <w:rPr>
          <w:rFonts w:ascii="Arial" w:hAnsi="Arial" w:cs="Arial"/>
        </w:rPr>
      </w:pPr>
    </w:p>
    <w:p w14:paraId="149CA004" w14:textId="77777777" w:rsidR="00507C52" w:rsidRPr="00696523" w:rsidRDefault="002B2578" w:rsidP="00507C52">
      <w:pPr>
        <w:pStyle w:val="En-tte"/>
        <w:tabs>
          <w:tab w:val="left" w:pos="0"/>
          <w:tab w:val="left" w:pos="2160"/>
        </w:tabs>
        <w:jc w:val="both"/>
        <w:rPr>
          <w:rFonts w:ascii="Arial" w:hAnsi="Arial" w:cs="Arial"/>
          <w:iCs/>
        </w:rPr>
      </w:pPr>
      <w:r>
        <w:rPr>
          <w:rFonts w:ascii="Arial" w:hAnsi="Arial" w:cs="Arial"/>
          <w:b/>
          <w:bCs/>
          <w:sz w:val="22"/>
          <w:szCs w:val="22"/>
        </w:rPr>
        <w:t>G</w:t>
      </w:r>
      <w:r w:rsidR="00507C52" w:rsidRPr="00696523">
        <w:rPr>
          <w:rFonts w:ascii="Arial" w:hAnsi="Arial" w:cs="Arial"/>
          <w:b/>
          <w:bCs/>
          <w:sz w:val="22"/>
          <w:szCs w:val="22"/>
        </w:rPr>
        <w:t xml:space="preserve">2 – Documents de preuve disponibles en ligne </w:t>
      </w:r>
      <w:r w:rsidR="00507C52" w:rsidRPr="00696523">
        <w:rPr>
          <w:rFonts w:ascii="Arial" w:hAnsi="Arial" w:cs="Arial"/>
          <w:bCs/>
          <w:sz w:val="16"/>
          <w:szCs w:val="16"/>
        </w:rPr>
        <w:t>(</w:t>
      </w:r>
      <w:r w:rsidR="00285D7E" w:rsidRPr="00696523">
        <w:rPr>
          <w:rFonts w:ascii="Arial" w:hAnsi="Arial" w:cs="Arial"/>
          <w:bCs/>
          <w:sz w:val="16"/>
          <w:szCs w:val="16"/>
        </w:rPr>
        <w:t>applicable également aux</w:t>
      </w:r>
      <w:r w:rsidR="00507C52" w:rsidRPr="00696523">
        <w:rPr>
          <w:rFonts w:ascii="Arial" w:hAnsi="Arial" w:cs="Arial"/>
          <w:bCs/>
          <w:sz w:val="16"/>
          <w:szCs w:val="16"/>
        </w:rPr>
        <w:t xml:space="preserve"> MDS, </w:t>
      </w:r>
      <w:r w:rsidR="00285D7E" w:rsidRPr="00696523">
        <w:rPr>
          <w:rFonts w:ascii="Arial" w:hAnsi="Arial" w:cs="Arial"/>
          <w:bCs/>
          <w:sz w:val="16"/>
          <w:szCs w:val="16"/>
        </w:rPr>
        <w:t>lorsque</w:t>
      </w:r>
      <w:r w:rsidR="00507C52" w:rsidRPr="00696523">
        <w:rPr>
          <w:rFonts w:ascii="Arial" w:hAnsi="Arial" w:cs="Arial"/>
          <w:bCs/>
          <w:sz w:val="16"/>
          <w:szCs w:val="16"/>
        </w:rPr>
        <w:t xml:space="preserve"> l’acheteur a autorisé les candidats à ne pas fournir ces documents de preuve en</w:t>
      </w:r>
      <w:r w:rsidR="00507C52" w:rsidRPr="00696523">
        <w:rPr>
          <w:rFonts w:ascii="Arial" w:hAnsi="Arial" w:cs="Arial"/>
          <w:b/>
          <w:bCs/>
          <w:sz w:val="16"/>
          <w:szCs w:val="16"/>
        </w:rPr>
        <w:t xml:space="preserve"> </w:t>
      </w:r>
      <w:r w:rsidR="00775F55" w:rsidRPr="00696523">
        <w:rPr>
          <w:rFonts w:ascii="Arial" w:hAnsi="Arial" w:cs="Arial"/>
          <w:bCs/>
          <w:sz w:val="16"/>
          <w:szCs w:val="16"/>
        </w:rPr>
        <w:t>application de l’</w:t>
      </w:r>
      <w:hyperlink r:id="rId30" w:history="1">
        <w:r w:rsidR="00775F55" w:rsidRPr="00696523">
          <w:rPr>
            <w:rStyle w:val="Lienhypertexte"/>
            <w:rFonts w:ascii="Arial" w:hAnsi="Arial" w:cs="Arial"/>
            <w:bCs/>
            <w:sz w:val="16"/>
            <w:szCs w:val="16"/>
          </w:rPr>
          <w:t>article R. 2343-14 ou de l’article R. 2343-15</w:t>
        </w:r>
      </w:hyperlink>
      <w:r w:rsidR="00775F55" w:rsidRPr="00696523">
        <w:rPr>
          <w:rFonts w:ascii="Arial" w:hAnsi="Arial" w:cs="Arial"/>
          <w:bCs/>
          <w:sz w:val="16"/>
          <w:szCs w:val="16"/>
        </w:rPr>
        <w:t xml:space="preserve"> du code de la commande publique</w:t>
      </w:r>
      <w:r w:rsidR="00507C52" w:rsidRPr="00696523">
        <w:rPr>
          <w:rFonts w:ascii="Arial" w:hAnsi="Arial" w:cs="Arial"/>
          <w:bCs/>
          <w:sz w:val="16"/>
          <w:szCs w:val="16"/>
        </w:rPr>
        <w:t>)</w:t>
      </w:r>
    </w:p>
    <w:p w14:paraId="57B36B94" w14:textId="77777777" w:rsidR="00507C52" w:rsidRPr="00696523" w:rsidRDefault="00507C52" w:rsidP="00507C52">
      <w:pPr>
        <w:pStyle w:val="En-tte"/>
        <w:tabs>
          <w:tab w:val="clear" w:pos="4536"/>
          <w:tab w:val="clear" w:pos="9072"/>
          <w:tab w:val="left" w:pos="864"/>
        </w:tabs>
        <w:rPr>
          <w:rFonts w:ascii="Arial" w:hAnsi="Arial" w:cs="Arial"/>
        </w:rPr>
      </w:pPr>
    </w:p>
    <w:p w14:paraId="1932FA77" w14:textId="77777777" w:rsidR="00507C52" w:rsidRPr="00696523" w:rsidRDefault="00507C52" w:rsidP="00507C52">
      <w:pPr>
        <w:pStyle w:val="En-tte"/>
        <w:tabs>
          <w:tab w:val="left" w:pos="864"/>
        </w:tabs>
        <w:rPr>
          <w:rFonts w:ascii="Arial" w:hAnsi="Arial" w:cs="Arial"/>
          <w:sz w:val="22"/>
          <w:szCs w:val="22"/>
        </w:rPr>
      </w:pPr>
      <w:r w:rsidRPr="00696523">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14:paraId="53BF57B5" w14:textId="77777777" w:rsidR="00507C52" w:rsidRPr="00696523" w:rsidRDefault="00507C52" w:rsidP="00507C52">
      <w:pPr>
        <w:rPr>
          <w:rFonts w:ascii="Arial" w:hAnsi="Arial" w:cs="Arial"/>
          <w:i/>
          <w:sz w:val="16"/>
          <w:szCs w:val="16"/>
        </w:rPr>
      </w:pPr>
      <w:r w:rsidRPr="00696523">
        <w:rPr>
          <w:rFonts w:ascii="Arial" w:hAnsi="Arial" w:cs="Arial"/>
          <w:i/>
          <w:sz w:val="16"/>
          <w:szCs w:val="16"/>
        </w:rPr>
        <w:t>(Si l’adresse et les renseignements sont identiques à ceux fournis plus haut se contenter de renvoyer à la rubrique concernée.)</w:t>
      </w:r>
    </w:p>
    <w:p w14:paraId="6E94A899" w14:textId="77777777" w:rsidR="00507C52" w:rsidRPr="00696523" w:rsidRDefault="00507C52" w:rsidP="00507C52">
      <w:pPr>
        <w:pStyle w:val="En-tte"/>
        <w:tabs>
          <w:tab w:val="left" w:pos="864"/>
        </w:tabs>
        <w:rPr>
          <w:rFonts w:ascii="Arial" w:hAnsi="Arial" w:cs="Arial"/>
          <w:sz w:val="22"/>
          <w:szCs w:val="22"/>
        </w:rPr>
      </w:pPr>
    </w:p>
    <w:p w14:paraId="5814DA5C" w14:textId="77777777" w:rsidR="00507C52" w:rsidRPr="00696523" w:rsidRDefault="00507C52" w:rsidP="00775F55">
      <w:pPr>
        <w:pStyle w:val="En-tte"/>
        <w:tabs>
          <w:tab w:val="left" w:pos="864"/>
        </w:tabs>
        <w:ind w:left="426"/>
        <w:rPr>
          <w:rFonts w:ascii="Arial" w:hAnsi="Arial" w:cs="Arial"/>
          <w:sz w:val="22"/>
          <w:szCs w:val="22"/>
        </w:rPr>
      </w:pPr>
      <w:r w:rsidRPr="00696523">
        <w:rPr>
          <w:rFonts w:ascii="Arial" w:hAnsi="Arial" w:cs="Arial"/>
          <w:sz w:val="22"/>
          <w:szCs w:val="22"/>
        </w:rPr>
        <w:t>- Adresse internet :</w:t>
      </w:r>
    </w:p>
    <w:p w14:paraId="3309E11A" w14:textId="77777777" w:rsidR="00507C52" w:rsidRPr="00696523" w:rsidRDefault="00507C52" w:rsidP="00775F55">
      <w:pPr>
        <w:pStyle w:val="En-tte"/>
        <w:tabs>
          <w:tab w:val="left" w:pos="864"/>
        </w:tabs>
        <w:ind w:left="426"/>
        <w:rPr>
          <w:rFonts w:ascii="Arial" w:hAnsi="Arial" w:cs="Arial"/>
          <w:sz w:val="22"/>
          <w:szCs w:val="22"/>
        </w:rPr>
      </w:pPr>
    </w:p>
    <w:p w14:paraId="1D0D6895" w14:textId="77777777" w:rsidR="00507C52" w:rsidRPr="00696523" w:rsidRDefault="00507C52" w:rsidP="00775F55">
      <w:pPr>
        <w:pStyle w:val="En-tte"/>
        <w:tabs>
          <w:tab w:val="left" w:pos="864"/>
        </w:tabs>
        <w:ind w:left="426"/>
        <w:rPr>
          <w:rFonts w:ascii="Arial" w:hAnsi="Arial" w:cs="Arial"/>
          <w:sz w:val="22"/>
          <w:szCs w:val="22"/>
        </w:rPr>
      </w:pPr>
    </w:p>
    <w:p w14:paraId="2671D035" w14:textId="77777777" w:rsidR="00775F55" w:rsidRPr="00696523" w:rsidRDefault="00775F55" w:rsidP="00775F55">
      <w:pPr>
        <w:pStyle w:val="En-tte"/>
        <w:tabs>
          <w:tab w:val="left" w:pos="864"/>
        </w:tabs>
        <w:ind w:left="426"/>
        <w:rPr>
          <w:rFonts w:ascii="Arial" w:hAnsi="Arial" w:cs="Arial"/>
          <w:sz w:val="22"/>
          <w:szCs w:val="22"/>
        </w:rPr>
      </w:pPr>
    </w:p>
    <w:p w14:paraId="774D3DF1" w14:textId="77777777" w:rsidR="00507C52" w:rsidRPr="00696523" w:rsidRDefault="00507C52" w:rsidP="00775F55">
      <w:pPr>
        <w:pStyle w:val="En-tte"/>
        <w:tabs>
          <w:tab w:val="left" w:pos="864"/>
        </w:tabs>
        <w:ind w:left="426"/>
        <w:rPr>
          <w:rFonts w:ascii="Arial" w:hAnsi="Arial" w:cs="Arial"/>
          <w:sz w:val="22"/>
          <w:szCs w:val="22"/>
        </w:rPr>
      </w:pPr>
      <w:r w:rsidRPr="00696523">
        <w:rPr>
          <w:rFonts w:ascii="Arial" w:hAnsi="Arial" w:cs="Arial"/>
          <w:sz w:val="22"/>
          <w:szCs w:val="22"/>
        </w:rPr>
        <w:t>- Renseignements nécessaires pour y accéder :</w:t>
      </w:r>
    </w:p>
    <w:p w14:paraId="694E4BB2" w14:textId="77777777" w:rsidR="00507C52" w:rsidRPr="00696523" w:rsidRDefault="00507C52" w:rsidP="00775F55">
      <w:pPr>
        <w:pStyle w:val="En-tte"/>
        <w:tabs>
          <w:tab w:val="left" w:pos="864"/>
        </w:tabs>
        <w:ind w:left="426"/>
        <w:rPr>
          <w:rFonts w:ascii="Arial" w:hAnsi="Arial" w:cs="Arial"/>
        </w:rPr>
      </w:pPr>
    </w:p>
    <w:p w14:paraId="7BBAE352" w14:textId="77777777" w:rsidR="00507C52" w:rsidRPr="00696523" w:rsidRDefault="00507C52" w:rsidP="00775F55">
      <w:pPr>
        <w:pStyle w:val="En-tte"/>
        <w:tabs>
          <w:tab w:val="left" w:pos="864"/>
        </w:tabs>
        <w:ind w:left="426"/>
        <w:rPr>
          <w:rFonts w:ascii="Arial" w:hAnsi="Arial" w:cs="Arial"/>
        </w:rPr>
      </w:pPr>
    </w:p>
    <w:p w14:paraId="4BAFC410" w14:textId="77777777" w:rsidR="00507C52" w:rsidRPr="00696523" w:rsidRDefault="00507C52">
      <w:pPr>
        <w:jc w:val="both"/>
        <w:rPr>
          <w:rFonts w:ascii="Arial" w:hAnsi="Arial" w:cs="Arial"/>
        </w:rPr>
      </w:pPr>
    </w:p>
    <w:p w14:paraId="31017CA5" w14:textId="77777777" w:rsidR="00507C52" w:rsidRPr="00696523" w:rsidRDefault="00507C52">
      <w:pPr>
        <w:jc w:val="both"/>
        <w:rPr>
          <w:rFonts w:ascii="Arial" w:hAnsi="Arial" w:cs="Arial"/>
        </w:rPr>
      </w:pPr>
    </w:p>
    <w:p w14:paraId="21178FD3" w14:textId="77777777" w:rsidR="007411D9" w:rsidRPr="00696523" w:rsidRDefault="002B2578">
      <w:pPr>
        <w:jc w:val="both"/>
        <w:rPr>
          <w:rFonts w:ascii="Arial" w:hAnsi="Arial" w:cs="Arial"/>
          <w:sz w:val="22"/>
          <w:szCs w:val="22"/>
        </w:rPr>
      </w:pPr>
      <w:r>
        <w:rPr>
          <w:rFonts w:ascii="Arial" w:hAnsi="Arial" w:cs="Arial"/>
          <w:b/>
          <w:sz w:val="22"/>
          <w:szCs w:val="22"/>
        </w:rPr>
        <w:t>G</w:t>
      </w:r>
      <w:r w:rsidR="00507C52" w:rsidRPr="00696523">
        <w:rPr>
          <w:rFonts w:ascii="Arial" w:hAnsi="Arial" w:cs="Arial"/>
          <w:b/>
          <w:sz w:val="22"/>
          <w:szCs w:val="22"/>
        </w:rPr>
        <w:t xml:space="preserve">3 </w:t>
      </w:r>
      <w:r w:rsidR="007411D9" w:rsidRPr="00696523">
        <w:rPr>
          <w:rFonts w:ascii="Arial" w:hAnsi="Arial" w:cs="Arial"/>
          <w:b/>
          <w:sz w:val="22"/>
          <w:szCs w:val="22"/>
        </w:rPr>
        <w:t>- Capacités</w:t>
      </w:r>
    </w:p>
    <w:p w14:paraId="1FF548E0" w14:textId="77777777" w:rsidR="007411D9" w:rsidRPr="00696523" w:rsidRDefault="007411D9">
      <w:pPr>
        <w:jc w:val="both"/>
        <w:rPr>
          <w:rFonts w:ascii="Arial" w:hAnsi="Arial" w:cs="Arial"/>
          <w:sz w:val="22"/>
          <w:szCs w:val="22"/>
        </w:rPr>
      </w:pPr>
    </w:p>
    <w:p w14:paraId="1FF98E32" w14:textId="77777777" w:rsidR="007411D9" w:rsidRPr="00696523" w:rsidRDefault="007411D9">
      <w:pPr>
        <w:jc w:val="both"/>
        <w:rPr>
          <w:rFonts w:ascii="Arial" w:hAnsi="Arial" w:cs="Arial"/>
          <w:i/>
          <w:sz w:val="22"/>
          <w:szCs w:val="22"/>
        </w:rPr>
      </w:pPr>
      <w:r w:rsidRPr="00696523">
        <w:rPr>
          <w:rFonts w:ascii="Arial" w:hAnsi="Arial" w:cs="Arial"/>
          <w:sz w:val="22"/>
          <w:szCs w:val="22"/>
        </w:rPr>
        <w:t xml:space="preserve">Le candidat </w:t>
      </w:r>
      <w:r w:rsidRPr="00696523">
        <w:rPr>
          <w:rFonts w:ascii="Arial" w:hAnsi="Arial" w:cs="Arial"/>
          <w:bCs/>
          <w:sz w:val="22"/>
          <w:szCs w:val="22"/>
        </w:rPr>
        <w:t>individuel, ou les membres du groupement,</w:t>
      </w:r>
      <w:r w:rsidR="00232658" w:rsidRPr="00696523">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696523">
        <w:rPr>
          <w:rFonts w:ascii="Arial" w:hAnsi="Arial" w:cs="Arial"/>
          <w:b/>
          <w:sz w:val="22"/>
          <w:szCs w:val="22"/>
        </w:rPr>
        <w:t xml:space="preserve"> </w:t>
      </w:r>
    </w:p>
    <w:p w14:paraId="43D0DF51" w14:textId="77777777" w:rsidR="007411D9" w:rsidRPr="00696523" w:rsidRDefault="007411D9">
      <w:pPr>
        <w:rPr>
          <w:rFonts w:ascii="Arial" w:hAnsi="Arial" w:cs="Arial"/>
          <w:sz w:val="16"/>
          <w:szCs w:val="16"/>
        </w:rPr>
      </w:pPr>
      <w:r w:rsidRPr="00696523">
        <w:rPr>
          <w:rFonts w:ascii="Arial" w:hAnsi="Arial" w:cs="Arial"/>
          <w:i/>
          <w:sz w:val="16"/>
          <w:szCs w:val="16"/>
        </w:rPr>
        <w:t>(Cocher la case correspondante.)</w:t>
      </w:r>
    </w:p>
    <w:p w14:paraId="3F140762" w14:textId="77777777" w:rsidR="007411D9" w:rsidRPr="00696523" w:rsidRDefault="007411D9">
      <w:pPr>
        <w:rPr>
          <w:rFonts w:ascii="Arial" w:hAnsi="Arial" w:cs="Arial"/>
        </w:rPr>
      </w:pPr>
    </w:p>
    <w:p w14:paraId="7E6C1616" w14:textId="48FF5ACE" w:rsidR="007411D9" w:rsidRPr="00696523" w:rsidRDefault="00775F55">
      <w:pPr>
        <w:ind w:left="4536" w:hanging="3990"/>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771B55">
        <w:rPr>
          <w:rFonts w:ascii="Arial" w:hAnsi="Arial" w:cs="Arial"/>
        </w:rPr>
      </w:r>
      <w:r w:rsidR="00771B55">
        <w:rPr>
          <w:rFonts w:ascii="Arial" w:hAnsi="Arial" w:cs="Arial"/>
        </w:rPr>
        <w:fldChar w:fldCharType="separate"/>
      </w:r>
      <w:r w:rsidRPr="00696523">
        <w:rPr>
          <w:rFonts w:ascii="Arial" w:hAnsi="Arial" w:cs="Arial"/>
        </w:rPr>
        <w:fldChar w:fldCharType="end"/>
      </w:r>
      <w:r w:rsidRPr="00696523">
        <w:rPr>
          <w:rFonts w:ascii="Arial" w:hAnsi="Arial" w:cs="Arial"/>
        </w:rPr>
        <w:t> </w:t>
      </w:r>
      <w:r w:rsidR="00B05FD2" w:rsidRPr="00696523">
        <w:rPr>
          <w:rFonts w:ascii="Arial" w:hAnsi="Arial" w:cs="Arial"/>
          <w:sz w:val="22"/>
          <w:szCs w:val="22"/>
        </w:rPr>
        <w:t>Le</w:t>
      </w:r>
      <w:r w:rsidR="007411D9" w:rsidRPr="00696523">
        <w:rPr>
          <w:rFonts w:ascii="Arial" w:hAnsi="Arial" w:cs="Arial"/>
          <w:sz w:val="22"/>
          <w:szCs w:val="22"/>
        </w:rPr>
        <w:t xml:space="preserve"> formulaire DC2.</w:t>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771B55">
        <w:rPr>
          <w:rFonts w:ascii="Arial" w:hAnsi="Arial" w:cs="Arial"/>
        </w:rPr>
      </w:r>
      <w:r w:rsidR="00771B55">
        <w:rPr>
          <w:rFonts w:ascii="Arial" w:hAnsi="Arial" w:cs="Arial"/>
        </w:rPr>
        <w:fldChar w:fldCharType="separate"/>
      </w:r>
      <w:r w:rsidRPr="00696523">
        <w:rPr>
          <w:rFonts w:ascii="Arial" w:hAnsi="Arial" w:cs="Arial"/>
        </w:rPr>
        <w:fldChar w:fldCharType="end"/>
      </w:r>
      <w:r w:rsidRPr="00696523">
        <w:rPr>
          <w:rFonts w:ascii="Arial" w:hAnsi="Arial" w:cs="Arial"/>
        </w:rPr>
        <w:t> </w:t>
      </w:r>
      <w:r w:rsidR="00B05FD2" w:rsidRPr="00696523">
        <w:rPr>
          <w:rFonts w:ascii="Arial" w:hAnsi="Arial" w:cs="Arial"/>
          <w:sz w:val="22"/>
          <w:szCs w:val="22"/>
        </w:rPr>
        <w:t>Les</w:t>
      </w:r>
      <w:r w:rsidR="007411D9" w:rsidRPr="00696523">
        <w:rPr>
          <w:rFonts w:ascii="Arial" w:hAnsi="Arial" w:cs="Arial"/>
          <w:sz w:val="22"/>
          <w:szCs w:val="22"/>
        </w:rPr>
        <w:t xml:space="preserve"> documents établissant ses capacités, tels que demandés dans les documents de la consultation</w:t>
      </w:r>
      <w:r w:rsidR="00922BA4" w:rsidRPr="00696523">
        <w:rPr>
          <w:rFonts w:ascii="Arial" w:hAnsi="Arial" w:cs="Arial"/>
          <w:sz w:val="22"/>
          <w:szCs w:val="22"/>
        </w:rPr>
        <w:t xml:space="preserve"> (*)</w:t>
      </w:r>
      <w:r w:rsidR="007411D9" w:rsidRPr="00696523">
        <w:rPr>
          <w:rFonts w:ascii="Arial" w:hAnsi="Arial" w:cs="Arial"/>
          <w:sz w:val="22"/>
          <w:szCs w:val="22"/>
        </w:rPr>
        <w:t>.</w:t>
      </w:r>
    </w:p>
    <w:p w14:paraId="139841E1" w14:textId="7EE6FFC2" w:rsidR="00922BA4" w:rsidRDefault="00922BA4">
      <w:pPr>
        <w:ind w:left="4536" w:hanging="3990"/>
        <w:jc w:val="both"/>
        <w:rPr>
          <w:rFonts w:ascii="Arial" w:hAnsi="Arial" w:cs="Arial"/>
        </w:rPr>
      </w:pPr>
    </w:p>
    <w:p w14:paraId="7EEEA5F1" w14:textId="77777777" w:rsidR="00AA4D20" w:rsidRPr="00696523" w:rsidRDefault="00AA4D20">
      <w:pPr>
        <w:ind w:left="4536" w:hanging="3990"/>
        <w:jc w:val="both"/>
        <w:rPr>
          <w:rFonts w:ascii="Arial" w:hAnsi="Arial" w:cs="Arial"/>
        </w:rPr>
      </w:pPr>
    </w:p>
    <w:p w14:paraId="53242031" w14:textId="77777777" w:rsidR="00922BA4" w:rsidRPr="00696523" w:rsidRDefault="00922BA4" w:rsidP="00922BA4">
      <w:pPr>
        <w:jc w:val="both"/>
        <w:rPr>
          <w:rFonts w:ascii="Arial" w:hAnsi="Arial" w:cs="Arial"/>
          <w:sz w:val="16"/>
          <w:szCs w:val="16"/>
        </w:rPr>
      </w:pPr>
      <w:r w:rsidRPr="00696523">
        <w:rPr>
          <w:rFonts w:ascii="Arial" w:hAnsi="Arial" w:cs="Arial"/>
          <w:sz w:val="16"/>
          <w:szCs w:val="16"/>
        </w:rPr>
        <w:t>(*)</w:t>
      </w:r>
      <w:r w:rsidR="00FD0C10" w:rsidRPr="00696523">
        <w:rPr>
          <w:rFonts w:ascii="Arial" w:hAnsi="Arial" w:cs="Arial"/>
          <w:sz w:val="16"/>
          <w:szCs w:val="16"/>
        </w:rPr>
        <w:t xml:space="preserve"> </w:t>
      </w:r>
      <w:r w:rsidR="00FD0C10" w:rsidRPr="00696523">
        <w:rPr>
          <w:rFonts w:ascii="Arial" w:hAnsi="Arial" w:cs="Arial"/>
          <w:b/>
          <w:sz w:val="16"/>
          <w:szCs w:val="16"/>
        </w:rPr>
        <w:t>Attention</w:t>
      </w:r>
      <w:r w:rsidR="00FD0C10" w:rsidRPr="00696523">
        <w:rPr>
          <w:rFonts w:ascii="Arial" w:hAnsi="Arial" w:cs="Arial"/>
          <w:sz w:val="16"/>
          <w:szCs w:val="16"/>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696523">
        <w:rPr>
          <w:rFonts w:ascii="Arial" w:hAnsi="Arial" w:cs="Arial"/>
          <w:sz w:val="16"/>
          <w:szCs w:val="16"/>
          <w:u w:val="single"/>
        </w:rPr>
        <w:t>en aucun</w:t>
      </w:r>
      <w:r w:rsidR="00FD0C10" w:rsidRPr="00696523">
        <w:rPr>
          <w:rFonts w:ascii="Arial" w:hAnsi="Arial" w:cs="Arial"/>
          <w:sz w:val="16"/>
          <w:szCs w:val="16"/>
        </w:rPr>
        <w:t xml:space="preserve"> cas tenus et l’acheteur ne peut juridiquement les y obliger</w:t>
      </w:r>
      <w:r w:rsidRPr="00696523">
        <w:rPr>
          <w:rFonts w:ascii="Arial" w:hAnsi="Arial" w:cs="Arial"/>
          <w:sz w:val="16"/>
          <w:szCs w:val="16"/>
        </w:rPr>
        <w:t>.</w:t>
      </w:r>
    </w:p>
    <w:p w14:paraId="2BF3CE45" w14:textId="77777777" w:rsidR="00922BA4" w:rsidRPr="00696523" w:rsidRDefault="00922BA4">
      <w:pPr>
        <w:ind w:left="4536" w:hanging="3990"/>
        <w:jc w:val="both"/>
        <w:rPr>
          <w:rFonts w:ascii="Arial" w:hAnsi="Arial" w:cs="Arial"/>
        </w:rPr>
      </w:pPr>
    </w:p>
    <w:p w14:paraId="433CF812" w14:textId="77777777" w:rsidR="00F1191F" w:rsidRDefault="00F1191F">
      <w:pPr>
        <w:ind w:left="4536" w:hanging="3990"/>
        <w:jc w:val="both"/>
        <w:rPr>
          <w:rFonts w:ascii="Arial" w:hAnsi="Arial" w:cs="Arial"/>
        </w:rPr>
      </w:pPr>
    </w:p>
    <w:p w14:paraId="15059D90" w14:textId="77777777" w:rsidR="007C40E2" w:rsidRDefault="007C40E2">
      <w:pPr>
        <w:ind w:left="4536" w:hanging="3990"/>
        <w:jc w:val="both"/>
        <w:rPr>
          <w:rFonts w:ascii="Arial" w:hAnsi="Arial" w:cs="Arial"/>
        </w:rPr>
      </w:pPr>
    </w:p>
    <w:p w14:paraId="137A5AAF" w14:textId="77777777" w:rsidR="005360AF" w:rsidRDefault="005360AF">
      <w:pPr>
        <w:ind w:left="4536" w:hanging="3990"/>
        <w:jc w:val="both"/>
        <w:rPr>
          <w:rFonts w:ascii="Arial" w:hAnsi="Arial" w:cs="Arial"/>
        </w:rPr>
      </w:pPr>
    </w:p>
    <w:p w14:paraId="57F595FC" w14:textId="77777777" w:rsidR="005360AF" w:rsidRDefault="005360AF">
      <w:pPr>
        <w:ind w:left="4536" w:hanging="3990"/>
        <w:jc w:val="both"/>
        <w:rPr>
          <w:rFonts w:ascii="Arial" w:hAnsi="Arial" w:cs="Arial"/>
        </w:rPr>
      </w:pPr>
    </w:p>
    <w:p w14:paraId="0387B70C" w14:textId="77777777" w:rsidR="007C40E2" w:rsidRDefault="007C40E2">
      <w:pPr>
        <w:ind w:left="4536" w:hanging="3990"/>
        <w:jc w:val="both"/>
        <w:rPr>
          <w:rFonts w:ascii="Arial" w:hAnsi="Arial" w:cs="Arial"/>
        </w:rPr>
      </w:pPr>
    </w:p>
    <w:p w14:paraId="0885FA50" w14:textId="77777777" w:rsidR="007C40E2" w:rsidRPr="00696523" w:rsidRDefault="007C40E2">
      <w:pPr>
        <w:ind w:left="4536" w:hanging="3990"/>
        <w:jc w:val="both"/>
        <w:rPr>
          <w:rFonts w:ascii="Arial" w:hAnsi="Arial" w:cs="Arial"/>
        </w:rPr>
      </w:pPr>
    </w:p>
    <w:p w14:paraId="16E09652" w14:textId="77777777" w:rsidR="00723F39" w:rsidRPr="00696523"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14:paraId="5C0E205C" w14:textId="77777777">
        <w:tc>
          <w:tcPr>
            <w:tcW w:w="10277" w:type="dxa"/>
            <w:shd w:val="clear" w:color="auto" w:fill="66CCFF"/>
          </w:tcPr>
          <w:p w14:paraId="40F397AA" w14:textId="77777777" w:rsidR="007411D9" w:rsidRPr="00696523" w:rsidRDefault="005360AF" w:rsidP="00386724">
            <w:pPr>
              <w:rPr>
                <w:rFonts w:ascii="Arial" w:hAnsi="Arial" w:cs="Arial"/>
                <w:sz w:val="22"/>
                <w:szCs w:val="22"/>
              </w:rPr>
            </w:pPr>
            <w:r>
              <w:rPr>
                <w:rFonts w:ascii="Arial" w:hAnsi="Arial" w:cs="Arial"/>
                <w:b/>
                <w:bCs/>
                <w:sz w:val="22"/>
                <w:szCs w:val="22"/>
              </w:rPr>
              <w:t>H</w:t>
            </w:r>
            <w:r w:rsidR="007411D9" w:rsidRPr="00696523">
              <w:rPr>
                <w:rFonts w:ascii="Arial" w:hAnsi="Arial" w:cs="Arial"/>
                <w:b/>
                <w:bCs/>
                <w:sz w:val="22"/>
                <w:szCs w:val="22"/>
              </w:rPr>
              <w:t xml:space="preserve"> - Désignation du mandataire </w:t>
            </w:r>
            <w:r w:rsidR="007411D9" w:rsidRPr="00696523">
              <w:rPr>
                <w:rFonts w:ascii="Arial" w:hAnsi="Arial" w:cs="Arial"/>
                <w:b/>
                <w:i/>
                <w:sz w:val="22"/>
                <w:szCs w:val="22"/>
              </w:rPr>
              <w:t>(en cas de groupement)</w:t>
            </w:r>
          </w:p>
        </w:tc>
      </w:tr>
    </w:tbl>
    <w:p w14:paraId="24FC4DD4" w14:textId="77777777" w:rsidR="007411D9" w:rsidRPr="00696523" w:rsidRDefault="007411D9">
      <w:pPr>
        <w:jc w:val="both"/>
        <w:rPr>
          <w:rFonts w:ascii="Arial" w:hAnsi="Arial" w:cs="Arial"/>
          <w:sz w:val="22"/>
          <w:szCs w:val="22"/>
        </w:rPr>
      </w:pPr>
    </w:p>
    <w:p w14:paraId="7E4280C6" w14:textId="77777777" w:rsidR="007411D9" w:rsidRPr="00696523" w:rsidRDefault="007411D9">
      <w:pPr>
        <w:rPr>
          <w:rFonts w:ascii="Arial" w:hAnsi="Arial" w:cs="Arial"/>
          <w:i/>
          <w:sz w:val="22"/>
          <w:szCs w:val="22"/>
        </w:rPr>
      </w:pPr>
      <w:r w:rsidRPr="00696523">
        <w:rPr>
          <w:rFonts w:ascii="Arial" w:hAnsi="Arial" w:cs="Arial"/>
          <w:sz w:val="22"/>
          <w:szCs w:val="22"/>
        </w:rPr>
        <w:t>Les membres du groupement désignent le mandataire suivant :</w:t>
      </w:r>
    </w:p>
    <w:p w14:paraId="58532610" w14:textId="77777777" w:rsidR="007411D9" w:rsidRPr="00696523" w:rsidRDefault="007411D9">
      <w:pPr>
        <w:jc w:val="both"/>
        <w:rPr>
          <w:rFonts w:ascii="Arial" w:hAnsi="Arial" w:cs="Arial"/>
          <w:sz w:val="16"/>
          <w:szCs w:val="16"/>
        </w:rPr>
      </w:pPr>
      <w:r w:rsidRPr="00696523">
        <w:rPr>
          <w:rFonts w:ascii="Arial" w:hAnsi="Arial" w:cs="Arial"/>
          <w:i/>
          <w:sz w:val="16"/>
          <w:szCs w:val="16"/>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xml:space="preserve">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5451F3" w:rsidRPr="00696523">
        <w:rPr>
          <w:rFonts w:ascii="Arial" w:hAnsi="Arial" w:cs="Arial"/>
          <w:i/>
          <w:sz w:val="16"/>
          <w:szCs w:val="16"/>
        </w:rPr>
        <w:t xml:space="preserve"> issu d’un répertoire figurant dans la liste des </w:t>
      </w:r>
      <w:hyperlink r:id="rId31" w:history="1">
        <w:r w:rsidR="005451F3" w:rsidRPr="00696523">
          <w:rPr>
            <w:rStyle w:val="Lienhypertexte"/>
            <w:rFonts w:ascii="Arial" w:hAnsi="Arial" w:cs="Arial"/>
            <w:i/>
            <w:sz w:val="16"/>
            <w:szCs w:val="16"/>
          </w:rPr>
          <w:t>ICD</w:t>
        </w:r>
      </w:hyperlink>
      <w:r w:rsidR="008E4066" w:rsidRPr="00696523">
        <w:rPr>
          <w:rFonts w:ascii="Arial" w:hAnsi="Arial" w:cs="Arial"/>
          <w:i/>
          <w:sz w:val="16"/>
          <w:szCs w:val="16"/>
        </w:rPr>
        <w:t>]</w:t>
      </w:r>
      <w:r w:rsidRPr="00696523">
        <w:rPr>
          <w:rFonts w:ascii="Arial" w:hAnsi="Arial" w:cs="Arial"/>
          <w:i/>
          <w:sz w:val="16"/>
          <w:szCs w:val="16"/>
        </w:rPr>
        <w:t>.]</w:t>
      </w:r>
    </w:p>
    <w:p w14:paraId="08E810A7" w14:textId="77777777" w:rsidR="007411D9" w:rsidRPr="00696523" w:rsidRDefault="007411D9">
      <w:pPr>
        <w:rPr>
          <w:rFonts w:ascii="Arial" w:hAnsi="Arial" w:cs="Arial"/>
        </w:rPr>
      </w:pPr>
    </w:p>
    <w:p w14:paraId="49D38C2B" w14:textId="77777777" w:rsidR="00775F55" w:rsidRPr="00696523" w:rsidRDefault="00775F55" w:rsidP="009435DF">
      <w:pPr>
        <w:pStyle w:val="En-tte"/>
        <w:ind w:right="139"/>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Nom commercial et dénomination sociale de l’unité ou de l’établissement qui exécutera la prestation :</w:t>
      </w:r>
    </w:p>
    <w:p w14:paraId="53B51B9F" w14:textId="77777777" w:rsidR="00775F55" w:rsidRPr="00696523" w:rsidRDefault="00775F55" w:rsidP="009435DF">
      <w:pPr>
        <w:pStyle w:val="En-tte"/>
        <w:ind w:right="139"/>
        <w:rPr>
          <w:rFonts w:ascii="Arial" w:hAnsi="Arial" w:cs="Arial"/>
        </w:rPr>
      </w:pPr>
    </w:p>
    <w:p w14:paraId="65F17FF8" w14:textId="77777777" w:rsidR="00775F55" w:rsidRPr="00696523" w:rsidRDefault="00775F55" w:rsidP="009435DF">
      <w:pPr>
        <w:pStyle w:val="En-tte"/>
        <w:ind w:right="139"/>
        <w:rPr>
          <w:rFonts w:ascii="Arial" w:hAnsi="Arial" w:cs="Arial"/>
        </w:rPr>
      </w:pPr>
    </w:p>
    <w:p w14:paraId="7CC74BCB" w14:textId="77777777" w:rsidR="00775F55" w:rsidRPr="00696523" w:rsidRDefault="00775F55" w:rsidP="009435DF">
      <w:pPr>
        <w:pStyle w:val="En-tte"/>
        <w:ind w:right="139"/>
        <w:rPr>
          <w:rFonts w:ascii="Arial" w:hAnsi="Arial" w:cs="Arial"/>
        </w:rPr>
      </w:pPr>
    </w:p>
    <w:p w14:paraId="04B3B0DF" w14:textId="77777777" w:rsidR="00775F55" w:rsidRPr="00696523" w:rsidRDefault="00775F55" w:rsidP="009435DF">
      <w:pPr>
        <w:pStyle w:val="En-tte"/>
        <w:ind w:right="139"/>
        <w:rPr>
          <w:rFonts w:ascii="Arial" w:hAnsi="Arial" w:cs="Arial"/>
          <w:sz w:val="22"/>
          <w:szCs w:val="22"/>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Adresses postale et du siège social (si elle est différente de l’adresse postale) :</w:t>
      </w:r>
    </w:p>
    <w:p w14:paraId="7C9513E1" w14:textId="77777777" w:rsidR="00775F55" w:rsidRPr="00696523" w:rsidRDefault="00775F55" w:rsidP="009435DF">
      <w:pPr>
        <w:pStyle w:val="En-tte"/>
        <w:ind w:right="139"/>
        <w:rPr>
          <w:rFonts w:ascii="Arial" w:hAnsi="Arial" w:cs="Arial"/>
        </w:rPr>
      </w:pPr>
    </w:p>
    <w:p w14:paraId="7E2899C4" w14:textId="77777777" w:rsidR="00775F55" w:rsidRPr="00696523" w:rsidRDefault="00775F55" w:rsidP="009435DF">
      <w:pPr>
        <w:pStyle w:val="En-tte"/>
        <w:ind w:right="139"/>
        <w:rPr>
          <w:rFonts w:ascii="Arial" w:hAnsi="Arial" w:cs="Arial"/>
        </w:rPr>
      </w:pPr>
    </w:p>
    <w:p w14:paraId="769FFE4B" w14:textId="77777777" w:rsidR="00775F55" w:rsidRPr="00696523" w:rsidRDefault="00775F55" w:rsidP="009435DF">
      <w:pPr>
        <w:pStyle w:val="En-tte"/>
        <w:ind w:right="139"/>
        <w:rPr>
          <w:rFonts w:ascii="Arial" w:hAnsi="Arial" w:cs="Arial"/>
        </w:rPr>
      </w:pPr>
    </w:p>
    <w:p w14:paraId="72EB7A74" w14:textId="0776476A" w:rsidR="00775F55" w:rsidRPr="00696523" w:rsidRDefault="009435DF" w:rsidP="009435DF">
      <w:pPr>
        <w:pStyle w:val="En-tte"/>
        <w:ind w:right="139"/>
        <w:rPr>
          <w:rFonts w:ascii="Arial" w:hAnsi="Arial" w:cs="Arial"/>
        </w:rPr>
      </w:pPr>
      <w:r>
        <w:rPr>
          <w:rFonts w:ascii="Arial" w:hAnsi="Arial" w:cs="Arial"/>
          <w:color w:val="66CCFF"/>
          <w:spacing w:val="-10"/>
          <w:position w:val="-1"/>
        </w:rPr>
        <w:t xml:space="preserve"> </w:t>
      </w:r>
      <w:r w:rsidR="00775F55" w:rsidRPr="00696523">
        <w:rPr>
          <w:rFonts w:ascii="Arial" w:hAnsi="Arial" w:cs="Arial"/>
          <w:sz w:val="22"/>
          <w:szCs w:val="22"/>
        </w:rPr>
        <w:t>Adresse électronique :</w:t>
      </w:r>
    </w:p>
    <w:p w14:paraId="4EC5B40B" w14:textId="77777777" w:rsidR="00775F55" w:rsidRPr="00696523" w:rsidRDefault="00775F55" w:rsidP="009435DF">
      <w:pPr>
        <w:pStyle w:val="En-tte"/>
        <w:ind w:right="139"/>
        <w:rPr>
          <w:rFonts w:ascii="Arial" w:hAnsi="Arial" w:cs="Arial"/>
        </w:rPr>
      </w:pPr>
    </w:p>
    <w:p w14:paraId="1198E63C" w14:textId="77777777" w:rsidR="00775F55" w:rsidRPr="00696523" w:rsidRDefault="00775F55" w:rsidP="009435DF">
      <w:pPr>
        <w:pStyle w:val="En-tte"/>
        <w:ind w:right="139"/>
        <w:rPr>
          <w:rFonts w:ascii="Arial" w:hAnsi="Arial" w:cs="Arial"/>
        </w:rPr>
      </w:pPr>
    </w:p>
    <w:p w14:paraId="31C55647" w14:textId="77777777" w:rsidR="00775F55" w:rsidRPr="00696523" w:rsidRDefault="00775F55" w:rsidP="009435DF">
      <w:pPr>
        <w:pStyle w:val="En-tte"/>
        <w:ind w:right="139"/>
        <w:rPr>
          <w:rFonts w:ascii="Arial" w:hAnsi="Arial" w:cs="Arial"/>
        </w:rPr>
      </w:pPr>
    </w:p>
    <w:p w14:paraId="7A8BAA65" w14:textId="46CD908B" w:rsidR="00775F55" w:rsidRPr="00696523" w:rsidRDefault="009435DF" w:rsidP="009435DF">
      <w:pPr>
        <w:pStyle w:val="En-tte"/>
        <w:ind w:right="139"/>
        <w:rPr>
          <w:rFonts w:ascii="Arial" w:hAnsi="Arial" w:cs="Arial"/>
        </w:rPr>
      </w:pPr>
      <w:r>
        <w:rPr>
          <w:rFonts w:ascii="Arial" w:hAnsi="Arial" w:cs="Arial"/>
          <w:color w:val="66CCFF"/>
          <w:spacing w:val="-10"/>
          <w:position w:val="-1"/>
        </w:rPr>
        <w:t xml:space="preserve"> </w:t>
      </w:r>
      <w:r w:rsidR="00775F55" w:rsidRPr="00696523">
        <w:rPr>
          <w:rFonts w:ascii="Arial" w:hAnsi="Arial" w:cs="Arial"/>
          <w:sz w:val="22"/>
          <w:szCs w:val="22"/>
        </w:rPr>
        <w:t>Numéros de téléphone et de télécopie :</w:t>
      </w:r>
    </w:p>
    <w:p w14:paraId="5B14E544" w14:textId="77777777" w:rsidR="00775F55" w:rsidRPr="00696523" w:rsidRDefault="00775F55" w:rsidP="009435DF">
      <w:pPr>
        <w:pStyle w:val="En-tte"/>
        <w:ind w:right="139"/>
        <w:rPr>
          <w:rFonts w:ascii="Arial" w:hAnsi="Arial" w:cs="Arial"/>
        </w:rPr>
      </w:pPr>
    </w:p>
    <w:p w14:paraId="4BAC5637" w14:textId="77777777" w:rsidR="00775F55" w:rsidRPr="00696523" w:rsidRDefault="00775F55" w:rsidP="009435DF">
      <w:pPr>
        <w:pStyle w:val="En-tte"/>
        <w:ind w:right="139"/>
        <w:rPr>
          <w:rFonts w:ascii="Arial" w:hAnsi="Arial" w:cs="Arial"/>
        </w:rPr>
      </w:pPr>
    </w:p>
    <w:p w14:paraId="2D746721" w14:textId="77777777" w:rsidR="00775F55" w:rsidRPr="00696523" w:rsidRDefault="00775F55" w:rsidP="009435DF">
      <w:pPr>
        <w:pStyle w:val="En-tte"/>
        <w:ind w:right="139"/>
        <w:rPr>
          <w:rFonts w:ascii="Arial" w:hAnsi="Arial" w:cs="Arial"/>
        </w:rPr>
      </w:pPr>
    </w:p>
    <w:p w14:paraId="65A52D16" w14:textId="4577BF40" w:rsidR="00775F55" w:rsidRPr="00696523" w:rsidRDefault="00775F55" w:rsidP="009435DF">
      <w:pPr>
        <w:pStyle w:val="En-tte"/>
        <w:ind w:right="139"/>
        <w:rPr>
          <w:rFonts w:ascii="Arial" w:hAnsi="Arial" w:cs="Arial"/>
          <w:b/>
          <w:bCs/>
          <w:sz w:val="22"/>
          <w:szCs w:val="22"/>
        </w:rPr>
      </w:pPr>
      <w:r w:rsidRPr="00696523">
        <w:rPr>
          <w:rFonts w:ascii="Arial" w:hAnsi="Arial" w:cs="Arial"/>
          <w:color w:val="66CCFF"/>
          <w:spacing w:val="-10"/>
          <w:position w:val="-1"/>
        </w:rPr>
        <w:t></w:t>
      </w:r>
      <w:r w:rsidR="009435DF">
        <w:rPr>
          <w:rFonts w:ascii="Arial" w:hAnsi="Arial" w:cs="Arial"/>
          <w:color w:val="66CCFF"/>
          <w:spacing w:val="-10"/>
          <w:position w:val="-1"/>
        </w:rPr>
        <w:t xml:space="preserve"> </w:t>
      </w:r>
      <w:r w:rsidRPr="00696523">
        <w:rPr>
          <w:rFonts w:ascii="Arial" w:hAnsi="Arial" w:cs="Arial"/>
          <w:sz w:val="22"/>
          <w:szCs w:val="22"/>
        </w:rPr>
        <w:t xml:space="preserve">Numéro </w:t>
      </w:r>
      <w:r w:rsidR="009824E7"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32" w:history="1">
        <w:r w:rsidRPr="00696523">
          <w:rPr>
            <w:rStyle w:val="Lienhypertexte"/>
            <w:rFonts w:ascii="Arial" w:hAnsi="Arial" w:cs="Arial"/>
            <w:sz w:val="22"/>
            <w:szCs w:val="22"/>
          </w:rPr>
          <w:t>ICD</w:t>
        </w:r>
      </w:hyperlink>
      <w:r w:rsidRPr="00696523">
        <w:rPr>
          <w:rFonts w:ascii="Arial" w:hAnsi="Arial" w:cs="Arial"/>
          <w:sz w:val="22"/>
          <w:szCs w:val="22"/>
        </w:rPr>
        <w:t> :</w:t>
      </w:r>
    </w:p>
    <w:p w14:paraId="0CBF8581" w14:textId="77777777" w:rsidR="00775F55" w:rsidRPr="00696523" w:rsidRDefault="00775F55" w:rsidP="00775F55">
      <w:pPr>
        <w:pStyle w:val="En-tte"/>
        <w:ind w:left="360"/>
        <w:rPr>
          <w:rFonts w:ascii="Arial" w:hAnsi="Arial" w:cs="Arial"/>
        </w:rPr>
      </w:pPr>
    </w:p>
    <w:p w14:paraId="2A71578B" w14:textId="77777777" w:rsidR="00775F55" w:rsidRPr="00696523" w:rsidRDefault="00775F55" w:rsidP="00775F55">
      <w:pPr>
        <w:pStyle w:val="En-tte"/>
        <w:ind w:left="360"/>
        <w:rPr>
          <w:rFonts w:ascii="Arial" w:hAnsi="Arial" w:cs="Arial"/>
        </w:rPr>
      </w:pPr>
    </w:p>
    <w:p w14:paraId="59383361" w14:textId="77777777" w:rsidR="00A02C06" w:rsidRPr="00696523" w:rsidRDefault="00A02C06">
      <w:pPr>
        <w:rPr>
          <w:rFonts w:ascii="Arial" w:hAnsi="Arial" w:cs="Arial"/>
        </w:rPr>
      </w:pPr>
    </w:p>
    <w:p w14:paraId="5C17FFCE" w14:textId="77777777" w:rsidR="00A02C06" w:rsidRPr="00696523" w:rsidRDefault="00A02C06">
      <w:pPr>
        <w:rPr>
          <w:rFonts w:ascii="Arial" w:hAnsi="Arial" w:cs="Arial"/>
        </w:rPr>
      </w:pPr>
    </w:p>
    <w:p w14:paraId="1FBD6D6F" w14:textId="77777777" w:rsidR="007411D9" w:rsidRPr="00696523" w:rsidRDefault="00A02C06" w:rsidP="00FF1DE5">
      <w:pPr>
        <w:jc w:val="both"/>
        <w:rPr>
          <w:rFonts w:ascii="Arial" w:hAnsi="Arial" w:cs="Arial"/>
          <w:sz w:val="22"/>
          <w:szCs w:val="22"/>
        </w:rPr>
      </w:pPr>
      <w:r w:rsidRPr="00696523">
        <w:rPr>
          <w:rFonts w:ascii="Arial" w:hAnsi="Arial" w:cs="Arial"/>
          <w:sz w:val="22"/>
          <w:szCs w:val="22"/>
        </w:rPr>
        <w:t>L</w:t>
      </w:r>
      <w:r w:rsidR="00523768" w:rsidRPr="00696523">
        <w:rPr>
          <w:rFonts w:ascii="Arial" w:hAnsi="Arial" w:cs="Arial"/>
          <w:sz w:val="22"/>
          <w:szCs w:val="22"/>
        </w:rPr>
        <w:t>e mandataire devra fournir, si le groupement est désigné attributaire, un document d’habilitation par les autres membres du groupement et précisant les conditions de cette habilitation.</w:t>
      </w:r>
      <w:r w:rsidR="000E5E39" w:rsidRPr="00696523">
        <w:rPr>
          <w:rFonts w:ascii="Arial" w:hAnsi="Arial" w:cs="Arial"/>
          <w:sz w:val="22"/>
          <w:szCs w:val="22"/>
        </w:rPr>
        <w:t xml:space="preserve"> Pour les marchés publics de défense ou de sécurité, </w:t>
      </w:r>
      <w:r w:rsidR="000E5E39" w:rsidRPr="00696523">
        <w:rPr>
          <w:rFonts w:ascii="Arial" w:hAnsi="Arial" w:cs="Arial"/>
          <w:sz w:val="22"/>
          <w:szCs w:val="22"/>
          <w:u w:val="single"/>
        </w:rPr>
        <w:t>ce document est à fournir dès le dépôt de la candidature</w:t>
      </w:r>
      <w:r w:rsidR="000E5E39" w:rsidRPr="00696523">
        <w:rPr>
          <w:rFonts w:ascii="Arial" w:hAnsi="Arial" w:cs="Arial"/>
          <w:sz w:val="22"/>
          <w:szCs w:val="22"/>
        </w:rPr>
        <w:t>.</w:t>
      </w:r>
    </w:p>
    <w:p w14:paraId="411C0EDF" w14:textId="77777777" w:rsidR="007411D9" w:rsidRPr="00696523" w:rsidRDefault="007411D9">
      <w:pPr>
        <w:rPr>
          <w:rFonts w:ascii="Arial" w:hAnsi="Arial" w:cs="Arial"/>
        </w:rPr>
      </w:pPr>
    </w:p>
    <w:p w14:paraId="6C7348CA"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1DBC6E0A"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30E79DF7" w14:textId="19A70447" w:rsidR="00B50C1C" w:rsidRPr="00B50C1C" w:rsidRDefault="00B50C1C" w:rsidP="00B50C1C">
      <w:pPr>
        <w:keepNext/>
        <w:ind w:left="3402" w:right="-2" w:hanging="3402"/>
        <w:rPr>
          <w:rFonts w:ascii="Arial" w:hAnsi="Arial" w:cs="Arial"/>
          <w:sz w:val="22"/>
          <w:szCs w:val="22"/>
        </w:rPr>
      </w:pPr>
      <w:r w:rsidRPr="00B50C1C">
        <w:rPr>
          <w:rFonts w:ascii="Arial" w:hAnsi="Arial" w:cs="Arial"/>
          <w:sz w:val="22"/>
          <w:szCs w:val="22"/>
        </w:rPr>
        <w:t>A .........………………, le ………...............</w:t>
      </w:r>
    </w:p>
    <w:p w14:paraId="40A3E24D" w14:textId="77777777" w:rsidR="00B50C1C" w:rsidRPr="00B50C1C" w:rsidRDefault="00B50C1C" w:rsidP="00B50C1C">
      <w:pPr>
        <w:keepNext/>
        <w:ind w:left="3402" w:hanging="3402"/>
        <w:rPr>
          <w:rFonts w:ascii="Arial" w:hAnsi="Arial" w:cs="Arial"/>
          <w:sz w:val="22"/>
          <w:szCs w:val="22"/>
        </w:rPr>
      </w:pPr>
    </w:p>
    <w:p w14:paraId="637B66C2" w14:textId="77777777" w:rsidR="00B50C1C" w:rsidRPr="00B50C1C" w:rsidRDefault="00B50C1C" w:rsidP="00B50C1C">
      <w:pPr>
        <w:pStyle w:val="Retraitcorpsdetexte2"/>
        <w:spacing w:after="0"/>
        <w:ind w:left="3444" w:hanging="3402"/>
        <w:rPr>
          <w:rFonts w:ascii="Arial" w:hAnsi="Arial" w:cs="Arial"/>
          <w:bCs/>
          <w:i/>
          <w:iCs/>
        </w:rPr>
      </w:pPr>
      <w:r w:rsidRPr="00B50C1C">
        <w:rPr>
          <w:rFonts w:ascii="Arial" w:hAnsi="Arial" w:cs="Arial"/>
          <w:bCs/>
          <w:i/>
          <w:iCs/>
        </w:rPr>
        <w:t xml:space="preserve">L’entrepreneur titulaire </w:t>
      </w:r>
    </w:p>
    <w:p w14:paraId="6AFECBBD" w14:textId="39E524CB" w:rsidR="00B50C1C" w:rsidRDefault="00B50C1C" w:rsidP="00B50C1C">
      <w:pPr>
        <w:pStyle w:val="Retraitcorpsdetexte2"/>
        <w:spacing w:after="0"/>
        <w:ind w:left="3444" w:hanging="3402"/>
        <w:rPr>
          <w:rFonts w:ascii="Arial" w:hAnsi="Arial" w:cs="Arial"/>
          <w:bCs/>
          <w:i/>
          <w:iCs/>
        </w:rPr>
      </w:pPr>
      <w:r w:rsidRPr="00B50C1C">
        <w:rPr>
          <w:rFonts w:ascii="Arial" w:hAnsi="Arial" w:cs="Arial"/>
          <w:bCs/>
          <w:i/>
          <w:iCs/>
        </w:rPr>
        <w:t>(</w:t>
      </w:r>
      <w:r w:rsidR="00B05FD2" w:rsidRPr="00B50C1C">
        <w:rPr>
          <w:rFonts w:ascii="Arial" w:hAnsi="Arial" w:cs="Arial"/>
          <w:bCs/>
          <w:i/>
          <w:iCs/>
        </w:rPr>
        <w:t>Le</w:t>
      </w:r>
      <w:r w:rsidRPr="00B50C1C">
        <w:rPr>
          <w:rFonts w:ascii="Arial" w:hAnsi="Arial" w:cs="Arial"/>
          <w:bCs/>
          <w:i/>
          <w:iCs/>
        </w:rPr>
        <w:t xml:space="preserve"> mandataire et cotraitants en cas de groupement)</w:t>
      </w:r>
    </w:p>
    <w:p w14:paraId="4BD7E169" w14:textId="77777777" w:rsidR="00B50C1C" w:rsidRPr="00B50C1C" w:rsidRDefault="00B50C1C" w:rsidP="00B50C1C">
      <w:pPr>
        <w:pStyle w:val="Retraitcorpsdetexte2"/>
        <w:spacing w:after="0"/>
        <w:ind w:left="3444" w:hanging="3402"/>
        <w:rPr>
          <w:rFonts w:ascii="Arial" w:hAnsi="Arial" w:cs="Arial"/>
          <w:bCs/>
          <w:i/>
          <w:iCs/>
        </w:rPr>
      </w:pPr>
    </w:p>
    <w:p w14:paraId="60D62476" w14:textId="77777777" w:rsidR="009B14B4" w:rsidRPr="00B50C1C" w:rsidRDefault="009B14B4" w:rsidP="00B50C1C">
      <w:pPr>
        <w:tabs>
          <w:tab w:val="left" w:pos="3402"/>
          <w:tab w:val="left" w:pos="6237"/>
          <w:tab w:val="left" w:pos="9072"/>
        </w:tabs>
        <w:spacing w:before="120" w:after="120"/>
        <w:ind w:hanging="3402"/>
        <w:rPr>
          <w:rFonts w:ascii="Arial" w:hAnsi="Arial" w:cs="Arial"/>
          <w:sz w:val="22"/>
          <w:szCs w:val="22"/>
        </w:rPr>
      </w:pPr>
    </w:p>
    <w:p w14:paraId="1241B0DD" w14:textId="77777777" w:rsidR="009B14B4" w:rsidRPr="0064448E" w:rsidRDefault="009B14B4">
      <w:pPr>
        <w:tabs>
          <w:tab w:val="left" w:pos="3402"/>
          <w:tab w:val="left" w:pos="6237"/>
          <w:tab w:val="left" w:pos="9072"/>
        </w:tabs>
        <w:spacing w:before="120" w:after="120"/>
        <w:rPr>
          <w:rFonts w:ascii="Arial" w:hAnsi="Arial" w:cs="Arial"/>
          <w:sz w:val="22"/>
          <w:szCs w:val="22"/>
        </w:rPr>
      </w:pPr>
    </w:p>
    <w:p w14:paraId="70127C93" w14:textId="77777777" w:rsidR="009B14B4" w:rsidRPr="0064448E" w:rsidRDefault="009B14B4">
      <w:pPr>
        <w:tabs>
          <w:tab w:val="left" w:pos="3402"/>
          <w:tab w:val="left" w:pos="6237"/>
          <w:tab w:val="left" w:pos="9072"/>
        </w:tabs>
        <w:spacing w:before="120" w:after="120"/>
        <w:rPr>
          <w:rFonts w:ascii="Arial" w:hAnsi="Arial" w:cs="Arial"/>
          <w:sz w:val="22"/>
          <w:szCs w:val="22"/>
        </w:rPr>
      </w:pPr>
    </w:p>
    <w:p w14:paraId="1041F9D5"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5C7EDF0D" w14:textId="53A685A0" w:rsidR="009B14B4" w:rsidRDefault="009B14B4">
      <w:pPr>
        <w:tabs>
          <w:tab w:val="left" w:pos="3402"/>
          <w:tab w:val="left" w:pos="6237"/>
          <w:tab w:val="left" w:pos="9072"/>
        </w:tabs>
        <w:spacing w:before="120" w:after="120"/>
        <w:rPr>
          <w:rFonts w:ascii="Arial" w:hAnsi="Arial" w:cs="Arial"/>
          <w:sz w:val="16"/>
          <w:szCs w:val="16"/>
        </w:rPr>
      </w:pPr>
    </w:p>
    <w:p w14:paraId="51ED00BA" w14:textId="2D505C23" w:rsidR="005360AF" w:rsidRDefault="005360AF">
      <w:pPr>
        <w:tabs>
          <w:tab w:val="left" w:pos="3402"/>
          <w:tab w:val="left" w:pos="6237"/>
          <w:tab w:val="left" w:pos="9072"/>
        </w:tabs>
        <w:spacing w:before="120" w:after="120"/>
        <w:rPr>
          <w:rFonts w:ascii="Arial" w:hAnsi="Arial" w:cs="Arial"/>
          <w:sz w:val="16"/>
          <w:szCs w:val="16"/>
        </w:rPr>
      </w:pPr>
    </w:p>
    <w:p w14:paraId="7EEB7B1C" w14:textId="77777777" w:rsidR="009435DF" w:rsidRDefault="009435DF">
      <w:pPr>
        <w:tabs>
          <w:tab w:val="left" w:pos="3402"/>
          <w:tab w:val="left" w:pos="6237"/>
          <w:tab w:val="left" w:pos="9072"/>
        </w:tabs>
        <w:spacing w:before="120" w:after="120"/>
        <w:rPr>
          <w:rFonts w:ascii="Arial" w:hAnsi="Arial" w:cs="Arial"/>
          <w:sz w:val="16"/>
          <w:szCs w:val="16"/>
        </w:rPr>
      </w:pPr>
    </w:p>
    <w:p w14:paraId="0C41C361" w14:textId="52A13370" w:rsidR="007411D9" w:rsidRPr="00696523" w:rsidRDefault="007411D9">
      <w:pPr>
        <w:tabs>
          <w:tab w:val="left" w:pos="3402"/>
          <w:tab w:val="left" w:pos="6237"/>
          <w:tab w:val="left" w:pos="9072"/>
        </w:tabs>
        <w:spacing w:before="120" w:after="120"/>
        <w:rPr>
          <w:rFonts w:ascii="Arial" w:hAnsi="Arial" w:cs="Arial"/>
        </w:rPr>
      </w:pPr>
      <w:r w:rsidRPr="00696523">
        <w:rPr>
          <w:rFonts w:ascii="Arial" w:hAnsi="Arial" w:cs="Arial"/>
          <w:sz w:val="16"/>
          <w:szCs w:val="16"/>
        </w:rPr>
        <w:t xml:space="preserve">Date de la dernière mise à jour : </w:t>
      </w:r>
      <w:r w:rsidR="00B05FD2">
        <w:rPr>
          <w:rFonts w:ascii="Arial" w:hAnsi="Arial" w:cs="Arial"/>
          <w:sz w:val="16"/>
          <w:szCs w:val="16"/>
        </w:rPr>
        <w:t>25/10/2024</w:t>
      </w:r>
      <w:r w:rsidR="00696523">
        <w:rPr>
          <w:rFonts w:ascii="Arial" w:hAnsi="Arial" w:cs="Arial"/>
          <w:sz w:val="16"/>
          <w:szCs w:val="16"/>
        </w:rPr>
        <w:t>.</w:t>
      </w:r>
    </w:p>
    <w:sectPr w:rsidR="007411D9" w:rsidRPr="0069652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61B44A" w14:textId="77777777" w:rsidR="00771B55" w:rsidRDefault="00771B55">
      <w:r>
        <w:separator/>
      </w:r>
    </w:p>
  </w:endnote>
  <w:endnote w:type="continuationSeparator" w:id="0">
    <w:p w14:paraId="1E57576B" w14:textId="77777777" w:rsidR="00771B55" w:rsidRDefault="00771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96523" w14:paraId="57FAA1DB" w14:textId="77777777">
      <w:trPr>
        <w:tblHeader/>
      </w:trPr>
      <w:tc>
        <w:tcPr>
          <w:tcW w:w="3048" w:type="dxa"/>
          <w:shd w:val="clear" w:color="auto" w:fill="66CCFF"/>
        </w:tcPr>
        <w:p w14:paraId="0130B642" w14:textId="0109A584" w:rsidR="007411D9" w:rsidRPr="00696523" w:rsidRDefault="009435DF">
          <w:pPr>
            <w:rPr>
              <w:rFonts w:ascii="Arial" w:hAnsi="Arial" w:cs="Arial"/>
              <w:b/>
              <w:i/>
              <w:iCs/>
              <w:sz w:val="22"/>
              <w:szCs w:val="22"/>
            </w:rPr>
          </w:pPr>
          <w:r>
            <w:rPr>
              <w:rFonts w:ascii="Arial" w:hAnsi="Arial" w:cs="Arial"/>
              <w:b/>
              <w:bCs/>
              <w:sz w:val="22"/>
              <w:szCs w:val="22"/>
            </w:rPr>
            <w:t>D</w:t>
          </w:r>
          <w:r w:rsidR="007411D9" w:rsidRPr="00696523">
            <w:rPr>
              <w:rFonts w:ascii="Arial" w:hAnsi="Arial" w:cs="Arial"/>
              <w:b/>
              <w:bCs/>
              <w:sz w:val="22"/>
              <w:szCs w:val="22"/>
            </w:rPr>
            <w:t>C1 – Lettre de candidature</w:t>
          </w:r>
        </w:p>
      </w:tc>
      <w:tc>
        <w:tcPr>
          <w:tcW w:w="4961" w:type="dxa"/>
          <w:shd w:val="clear" w:color="auto" w:fill="66CCFF"/>
        </w:tcPr>
        <w:p w14:paraId="44CCB5E7" w14:textId="7E4D5B9B" w:rsidR="007411D9" w:rsidRPr="00AA4D20" w:rsidRDefault="00AA4D20" w:rsidP="009844A1">
          <w:pPr>
            <w:jc w:val="center"/>
            <w:rPr>
              <w:rFonts w:ascii="Arial" w:hAnsi="Arial" w:cs="Arial"/>
              <w:b/>
              <w:bCs/>
              <w:sz w:val="22"/>
              <w:szCs w:val="22"/>
            </w:rPr>
          </w:pPr>
          <w:r>
            <w:rPr>
              <w:rFonts w:ascii="Arial" w:hAnsi="Arial" w:cs="Arial"/>
              <w:b/>
              <w:iCs/>
              <w:sz w:val="22"/>
              <w:szCs w:val="22"/>
            </w:rPr>
            <w:t>Projet</w:t>
          </w:r>
          <w:r w:rsidR="00AA5802" w:rsidRPr="00AA4D20">
            <w:rPr>
              <w:rFonts w:ascii="Arial" w:hAnsi="Arial" w:cs="Arial"/>
              <w:b/>
              <w:iCs/>
              <w:sz w:val="22"/>
              <w:szCs w:val="22"/>
            </w:rPr>
            <w:t> : DIDPPT240</w:t>
          </w:r>
          <w:r w:rsidR="009435DF">
            <w:rPr>
              <w:rFonts w:ascii="Arial" w:hAnsi="Arial" w:cs="Arial"/>
              <w:b/>
              <w:iCs/>
              <w:sz w:val="22"/>
              <w:szCs w:val="22"/>
            </w:rPr>
            <w:t>2</w:t>
          </w:r>
          <w:r w:rsidR="009844A1">
            <w:rPr>
              <w:rFonts w:ascii="Arial" w:hAnsi="Arial" w:cs="Arial"/>
              <w:b/>
              <w:iCs/>
              <w:sz w:val="22"/>
              <w:szCs w:val="22"/>
            </w:rPr>
            <w:t>5</w:t>
          </w:r>
        </w:p>
      </w:tc>
      <w:tc>
        <w:tcPr>
          <w:tcW w:w="851" w:type="dxa"/>
          <w:shd w:val="clear" w:color="auto" w:fill="66CCFF"/>
        </w:tcPr>
        <w:p w14:paraId="7C6B3409" w14:textId="77777777" w:rsidR="007411D9" w:rsidRPr="00696523" w:rsidRDefault="007411D9">
          <w:pPr>
            <w:jc w:val="right"/>
            <w:rPr>
              <w:rFonts w:ascii="Arial" w:hAnsi="Arial" w:cs="Arial"/>
              <w:sz w:val="22"/>
              <w:szCs w:val="22"/>
            </w:rPr>
          </w:pPr>
          <w:r w:rsidRPr="00696523">
            <w:rPr>
              <w:rFonts w:ascii="Arial" w:hAnsi="Arial" w:cs="Arial"/>
              <w:b/>
              <w:bCs/>
              <w:sz w:val="22"/>
              <w:szCs w:val="22"/>
            </w:rPr>
            <w:t xml:space="preserve">Page :     </w:t>
          </w:r>
        </w:p>
      </w:tc>
      <w:tc>
        <w:tcPr>
          <w:tcW w:w="567" w:type="dxa"/>
          <w:shd w:val="clear" w:color="auto" w:fill="66CCFF"/>
        </w:tcPr>
        <w:p w14:paraId="37B82FC3" w14:textId="4BF22586" w:rsidR="007411D9" w:rsidRPr="00696523" w:rsidRDefault="007411D9">
          <w:pPr>
            <w:jc w:val="center"/>
            <w:rPr>
              <w:rFonts w:ascii="Arial" w:hAnsi="Arial" w:cs="Arial"/>
              <w:b/>
              <w:bCs/>
              <w:sz w:val="22"/>
              <w:szCs w:val="22"/>
            </w:rPr>
          </w:pPr>
          <w:r w:rsidRPr="00696523">
            <w:rPr>
              <w:rFonts w:ascii="Arial" w:hAnsi="Arial" w:cs="Arial"/>
              <w:b/>
              <w:sz w:val="22"/>
              <w:szCs w:val="22"/>
            </w:rPr>
            <w:fldChar w:fldCharType="begin"/>
          </w:r>
          <w:r w:rsidRPr="00696523">
            <w:rPr>
              <w:rFonts w:ascii="Arial" w:hAnsi="Arial" w:cs="Arial"/>
              <w:b/>
              <w:sz w:val="22"/>
              <w:szCs w:val="22"/>
            </w:rPr>
            <w:instrText xml:space="preserve"> PAGE </w:instrText>
          </w:r>
          <w:r w:rsidRPr="00696523">
            <w:rPr>
              <w:rFonts w:ascii="Arial" w:hAnsi="Arial" w:cs="Arial"/>
              <w:b/>
              <w:sz w:val="22"/>
              <w:szCs w:val="22"/>
            </w:rPr>
            <w:fldChar w:fldCharType="separate"/>
          </w:r>
          <w:r w:rsidR="009844A1">
            <w:rPr>
              <w:rFonts w:ascii="Arial" w:hAnsi="Arial" w:cs="Arial"/>
              <w:b/>
              <w:noProof/>
              <w:sz w:val="22"/>
              <w:szCs w:val="22"/>
            </w:rPr>
            <w:t>2</w:t>
          </w:r>
          <w:r w:rsidRPr="00696523">
            <w:rPr>
              <w:rFonts w:ascii="Arial" w:hAnsi="Arial" w:cs="Arial"/>
              <w:b/>
              <w:sz w:val="22"/>
              <w:szCs w:val="22"/>
            </w:rPr>
            <w:fldChar w:fldCharType="end"/>
          </w:r>
          <w:r w:rsidRPr="00696523">
            <w:rPr>
              <w:rFonts w:ascii="Arial" w:eastAsia="Arial" w:hAnsi="Arial" w:cs="Arial"/>
              <w:b/>
              <w:sz w:val="22"/>
              <w:szCs w:val="22"/>
            </w:rPr>
            <w:t xml:space="preserve"> </w:t>
          </w:r>
        </w:p>
      </w:tc>
      <w:tc>
        <w:tcPr>
          <w:tcW w:w="322" w:type="dxa"/>
          <w:shd w:val="clear" w:color="auto" w:fill="66CCFF"/>
        </w:tcPr>
        <w:p w14:paraId="300D144C" w14:textId="77777777" w:rsidR="007411D9" w:rsidRPr="00696523" w:rsidRDefault="007411D9">
          <w:pPr>
            <w:jc w:val="center"/>
            <w:rPr>
              <w:rFonts w:ascii="Arial" w:hAnsi="Arial" w:cs="Arial"/>
              <w:sz w:val="22"/>
              <w:szCs w:val="22"/>
            </w:rPr>
          </w:pPr>
          <w:r w:rsidRPr="00696523">
            <w:rPr>
              <w:rFonts w:ascii="Arial" w:hAnsi="Arial" w:cs="Arial"/>
              <w:b/>
              <w:bCs/>
              <w:sz w:val="22"/>
              <w:szCs w:val="22"/>
            </w:rPr>
            <w:t>/</w:t>
          </w:r>
        </w:p>
      </w:tc>
      <w:tc>
        <w:tcPr>
          <w:tcW w:w="567" w:type="dxa"/>
          <w:shd w:val="clear" w:color="auto" w:fill="66CCFF"/>
        </w:tcPr>
        <w:p w14:paraId="00D073E4" w14:textId="450BFD33" w:rsidR="007411D9" w:rsidRPr="00696523" w:rsidRDefault="007411D9">
          <w:pPr>
            <w:jc w:val="center"/>
            <w:rPr>
              <w:rFonts w:ascii="Arial" w:hAnsi="Arial" w:cs="Arial"/>
              <w:sz w:val="22"/>
              <w:szCs w:val="22"/>
            </w:rPr>
          </w:pPr>
          <w:r w:rsidRPr="00696523">
            <w:rPr>
              <w:rStyle w:val="Numrodepage"/>
              <w:rFonts w:ascii="Arial" w:hAnsi="Arial" w:cs="Arial"/>
              <w:b/>
              <w:sz w:val="22"/>
              <w:szCs w:val="22"/>
            </w:rPr>
            <w:fldChar w:fldCharType="begin"/>
          </w:r>
          <w:r w:rsidRPr="00696523">
            <w:rPr>
              <w:rStyle w:val="Numrodepage"/>
              <w:rFonts w:ascii="Arial" w:hAnsi="Arial" w:cs="Arial"/>
              <w:b/>
              <w:sz w:val="22"/>
              <w:szCs w:val="22"/>
            </w:rPr>
            <w:instrText xml:space="preserve"> NUMPAGES \*Arabic </w:instrText>
          </w:r>
          <w:r w:rsidRPr="00696523">
            <w:rPr>
              <w:rStyle w:val="Numrodepage"/>
              <w:rFonts w:ascii="Arial" w:hAnsi="Arial" w:cs="Arial"/>
              <w:b/>
              <w:sz w:val="22"/>
              <w:szCs w:val="22"/>
            </w:rPr>
            <w:fldChar w:fldCharType="separate"/>
          </w:r>
          <w:r w:rsidR="009844A1">
            <w:rPr>
              <w:rStyle w:val="Numrodepage"/>
              <w:rFonts w:ascii="Arial" w:hAnsi="Arial" w:cs="Arial"/>
              <w:b/>
              <w:noProof/>
              <w:sz w:val="22"/>
              <w:szCs w:val="22"/>
            </w:rPr>
            <w:t>5</w:t>
          </w:r>
          <w:r w:rsidRPr="00696523">
            <w:rPr>
              <w:rStyle w:val="Numrodepage"/>
              <w:rFonts w:ascii="Arial" w:hAnsi="Arial" w:cs="Arial"/>
              <w:b/>
              <w:sz w:val="22"/>
              <w:szCs w:val="22"/>
            </w:rPr>
            <w:fldChar w:fldCharType="end"/>
          </w:r>
        </w:p>
      </w:tc>
    </w:tr>
  </w:tbl>
  <w:p w14:paraId="452038F5" w14:textId="77777777" w:rsidR="007411D9" w:rsidRPr="00696523" w:rsidRDefault="00775F55" w:rsidP="003B4647">
    <w:pPr>
      <w:pStyle w:val="Pieddepage"/>
      <w:tabs>
        <w:tab w:val="clear" w:pos="4536"/>
        <w:tab w:val="clear" w:pos="9072"/>
      </w:tabs>
      <w:jc w:val="center"/>
      <w:rPr>
        <w:rFonts w:ascii="Arial" w:hAnsi="Arial" w:cs="Arial"/>
        <w:sz w:val="22"/>
        <w:szCs w:val="22"/>
      </w:rPr>
    </w:pPr>
    <w:r w:rsidRPr="00696523">
      <w:rPr>
        <w:rFonts w:ascii="Arial" w:hAnsi="Arial"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B0117" w14:textId="77777777" w:rsidR="00771B55" w:rsidRDefault="00771B55">
      <w:r>
        <w:separator/>
      </w:r>
    </w:p>
  </w:footnote>
  <w:footnote w:type="continuationSeparator" w:id="0">
    <w:p w14:paraId="030AE26B" w14:textId="77777777" w:rsidR="00771B55" w:rsidRDefault="00771B55">
      <w:r>
        <w:continuationSeparator/>
      </w:r>
    </w:p>
  </w:footnote>
  <w:footnote w:id="1">
    <w:p w14:paraId="24663BAE"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r>
      <w:r w:rsidRPr="003E061C">
        <w:rPr>
          <w:rFonts w:ascii="Marianne" w:eastAsia="Arial" w:hAnsi="Marianne" w:cs="Arial"/>
          <w:sz w:val="16"/>
          <w:szCs w:val="16"/>
        </w:rPr>
        <w:t xml:space="preserve"> </w:t>
      </w:r>
      <w:r w:rsidRPr="003E061C">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1AD64CB"/>
    <w:multiLevelType w:val="hybridMultilevel"/>
    <w:tmpl w:val="6C8EDBF2"/>
    <w:lvl w:ilvl="0" w:tplc="4380EAE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931"/>
        </w:tabs>
        <w:ind w:left="1931" w:hanging="360"/>
      </w:pPr>
      <w:rPr>
        <w:rFonts w:ascii="Courier New" w:hAnsi="Courier New" w:cs="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cs="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cs="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802"/>
    <w:rsid w:val="0003280D"/>
    <w:rsid w:val="00033BC0"/>
    <w:rsid w:val="00056CB1"/>
    <w:rsid w:val="00057419"/>
    <w:rsid w:val="00080D2A"/>
    <w:rsid w:val="00084F22"/>
    <w:rsid w:val="000A4B86"/>
    <w:rsid w:val="000E5E39"/>
    <w:rsid w:val="000E65EE"/>
    <w:rsid w:val="001052F6"/>
    <w:rsid w:val="001101D5"/>
    <w:rsid w:val="00134695"/>
    <w:rsid w:val="00184AEF"/>
    <w:rsid w:val="001C3027"/>
    <w:rsid w:val="001D588C"/>
    <w:rsid w:val="001E1822"/>
    <w:rsid w:val="001E2A17"/>
    <w:rsid w:val="001F2872"/>
    <w:rsid w:val="00203AD5"/>
    <w:rsid w:val="00204AD4"/>
    <w:rsid w:val="00210677"/>
    <w:rsid w:val="002160E1"/>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2578"/>
    <w:rsid w:val="002B3BF3"/>
    <w:rsid w:val="002C67E0"/>
    <w:rsid w:val="002E250C"/>
    <w:rsid w:val="002E374E"/>
    <w:rsid w:val="0030291B"/>
    <w:rsid w:val="003054EB"/>
    <w:rsid w:val="00346F8A"/>
    <w:rsid w:val="00370C43"/>
    <w:rsid w:val="00373BC0"/>
    <w:rsid w:val="003842BA"/>
    <w:rsid w:val="00385E62"/>
    <w:rsid w:val="00386724"/>
    <w:rsid w:val="00386EA9"/>
    <w:rsid w:val="00386FE8"/>
    <w:rsid w:val="00391815"/>
    <w:rsid w:val="003B2608"/>
    <w:rsid w:val="003B4647"/>
    <w:rsid w:val="003C0BB4"/>
    <w:rsid w:val="003C189F"/>
    <w:rsid w:val="003C3A5C"/>
    <w:rsid w:val="003D02BB"/>
    <w:rsid w:val="003D33E4"/>
    <w:rsid w:val="003D7F65"/>
    <w:rsid w:val="003E061C"/>
    <w:rsid w:val="003E58DA"/>
    <w:rsid w:val="003F1528"/>
    <w:rsid w:val="003F2D90"/>
    <w:rsid w:val="00402F5F"/>
    <w:rsid w:val="00411609"/>
    <w:rsid w:val="00412718"/>
    <w:rsid w:val="00413A54"/>
    <w:rsid w:val="004411D3"/>
    <w:rsid w:val="004512B0"/>
    <w:rsid w:val="00456A7D"/>
    <w:rsid w:val="00472DBE"/>
    <w:rsid w:val="00486CBD"/>
    <w:rsid w:val="00491433"/>
    <w:rsid w:val="00493F93"/>
    <w:rsid w:val="004B21EB"/>
    <w:rsid w:val="004D1DF9"/>
    <w:rsid w:val="004D7559"/>
    <w:rsid w:val="004E13BF"/>
    <w:rsid w:val="00507C52"/>
    <w:rsid w:val="00521228"/>
    <w:rsid w:val="00523768"/>
    <w:rsid w:val="005360AF"/>
    <w:rsid w:val="00536431"/>
    <w:rsid w:val="005404D8"/>
    <w:rsid w:val="005451F3"/>
    <w:rsid w:val="0055495B"/>
    <w:rsid w:val="00557FF9"/>
    <w:rsid w:val="005613A6"/>
    <w:rsid w:val="00577B00"/>
    <w:rsid w:val="00581867"/>
    <w:rsid w:val="005B1763"/>
    <w:rsid w:val="005B287C"/>
    <w:rsid w:val="005E12D0"/>
    <w:rsid w:val="00625F1D"/>
    <w:rsid w:val="0062778E"/>
    <w:rsid w:val="00632D63"/>
    <w:rsid w:val="00633D7F"/>
    <w:rsid w:val="0064448E"/>
    <w:rsid w:val="00645FD5"/>
    <w:rsid w:val="00646377"/>
    <w:rsid w:val="00673463"/>
    <w:rsid w:val="00676069"/>
    <w:rsid w:val="00684E07"/>
    <w:rsid w:val="00696523"/>
    <w:rsid w:val="006D043E"/>
    <w:rsid w:val="006D5E52"/>
    <w:rsid w:val="006D7224"/>
    <w:rsid w:val="006F26C8"/>
    <w:rsid w:val="00716E26"/>
    <w:rsid w:val="00720606"/>
    <w:rsid w:val="00723F39"/>
    <w:rsid w:val="0072556A"/>
    <w:rsid w:val="007336CD"/>
    <w:rsid w:val="007411D9"/>
    <w:rsid w:val="00751002"/>
    <w:rsid w:val="00754100"/>
    <w:rsid w:val="00771B55"/>
    <w:rsid w:val="00775F55"/>
    <w:rsid w:val="007C40E2"/>
    <w:rsid w:val="007D3787"/>
    <w:rsid w:val="007F4A27"/>
    <w:rsid w:val="00802B44"/>
    <w:rsid w:val="00811AFD"/>
    <w:rsid w:val="008173F5"/>
    <w:rsid w:val="008175BE"/>
    <w:rsid w:val="008237EF"/>
    <w:rsid w:val="008326E4"/>
    <w:rsid w:val="00835A5B"/>
    <w:rsid w:val="00836576"/>
    <w:rsid w:val="00845687"/>
    <w:rsid w:val="0085254F"/>
    <w:rsid w:val="00857B72"/>
    <w:rsid w:val="00864BF3"/>
    <w:rsid w:val="00890E9E"/>
    <w:rsid w:val="0089582C"/>
    <w:rsid w:val="008A11F0"/>
    <w:rsid w:val="008A2AB6"/>
    <w:rsid w:val="008C01D5"/>
    <w:rsid w:val="008D5A17"/>
    <w:rsid w:val="008E00ED"/>
    <w:rsid w:val="008E1EBA"/>
    <w:rsid w:val="008E4066"/>
    <w:rsid w:val="00922BA4"/>
    <w:rsid w:val="00926E80"/>
    <w:rsid w:val="009277A2"/>
    <w:rsid w:val="009435DF"/>
    <w:rsid w:val="00960E4C"/>
    <w:rsid w:val="0097024E"/>
    <w:rsid w:val="00981CD3"/>
    <w:rsid w:val="009824E7"/>
    <w:rsid w:val="009844A1"/>
    <w:rsid w:val="00990786"/>
    <w:rsid w:val="009924C9"/>
    <w:rsid w:val="009A6876"/>
    <w:rsid w:val="009B0B7A"/>
    <w:rsid w:val="009B14B4"/>
    <w:rsid w:val="00A02C06"/>
    <w:rsid w:val="00A03158"/>
    <w:rsid w:val="00A17969"/>
    <w:rsid w:val="00A2002C"/>
    <w:rsid w:val="00A32C14"/>
    <w:rsid w:val="00A440EF"/>
    <w:rsid w:val="00A503F3"/>
    <w:rsid w:val="00A50BF9"/>
    <w:rsid w:val="00A520E2"/>
    <w:rsid w:val="00A70828"/>
    <w:rsid w:val="00A75394"/>
    <w:rsid w:val="00A80E9C"/>
    <w:rsid w:val="00AA4D20"/>
    <w:rsid w:val="00AA5802"/>
    <w:rsid w:val="00AD1804"/>
    <w:rsid w:val="00AD2BD3"/>
    <w:rsid w:val="00AE5974"/>
    <w:rsid w:val="00AE730C"/>
    <w:rsid w:val="00B02DE5"/>
    <w:rsid w:val="00B05FD2"/>
    <w:rsid w:val="00B21062"/>
    <w:rsid w:val="00B50C1C"/>
    <w:rsid w:val="00B569DE"/>
    <w:rsid w:val="00B80797"/>
    <w:rsid w:val="00B9664F"/>
    <w:rsid w:val="00BB2EF6"/>
    <w:rsid w:val="00BE48FE"/>
    <w:rsid w:val="00C01A17"/>
    <w:rsid w:val="00C02D34"/>
    <w:rsid w:val="00C1386A"/>
    <w:rsid w:val="00C4000E"/>
    <w:rsid w:val="00C50B6D"/>
    <w:rsid w:val="00C751EE"/>
    <w:rsid w:val="00C812AC"/>
    <w:rsid w:val="00C877BA"/>
    <w:rsid w:val="00CB053A"/>
    <w:rsid w:val="00CB1774"/>
    <w:rsid w:val="00CC3A38"/>
    <w:rsid w:val="00CD0F79"/>
    <w:rsid w:val="00CD1D0F"/>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A326B"/>
    <w:rsid w:val="00EB014D"/>
    <w:rsid w:val="00EB4DEA"/>
    <w:rsid w:val="00EB566D"/>
    <w:rsid w:val="00EC3C60"/>
    <w:rsid w:val="00EF13E3"/>
    <w:rsid w:val="00EF176F"/>
    <w:rsid w:val="00EF5497"/>
    <w:rsid w:val="00F06878"/>
    <w:rsid w:val="00F076C0"/>
    <w:rsid w:val="00F1191F"/>
    <w:rsid w:val="00F21563"/>
    <w:rsid w:val="00F272D9"/>
    <w:rsid w:val="00F41FB0"/>
    <w:rsid w:val="00F446BF"/>
    <w:rsid w:val="00F82AC6"/>
    <w:rsid w:val="00F83BE0"/>
    <w:rsid w:val="00F958E3"/>
    <w:rsid w:val="00FA01A3"/>
    <w:rsid w:val="00FB2458"/>
    <w:rsid w:val="00FB26BA"/>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03649CE"/>
  <w15:chartTrackingRefBased/>
  <w15:docId w15:val="{4A65019A-818B-4778-81A9-ED47B69F4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nhideWhenUsed/>
    <w:rsid w:val="00D84A53"/>
    <w:rPr>
      <w:sz w:val="16"/>
      <w:szCs w:val="16"/>
    </w:rPr>
  </w:style>
  <w:style w:type="paragraph" w:styleId="Commentaire">
    <w:name w:val="annotation text"/>
    <w:basedOn w:val="Normal"/>
    <w:link w:val="CommentaireCar1"/>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Retraitcorpsdetexte2">
    <w:name w:val="Body Text Indent 2"/>
    <w:basedOn w:val="Normal"/>
    <w:link w:val="Retraitcorpsdetexte2Car1"/>
    <w:uiPriority w:val="99"/>
    <w:semiHidden/>
    <w:unhideWhenUsed/>
    <w:rsid w:val="006D043E"/>
    <w:pPr>
      <w:spacing w:after="120" w:line="480" w:lineRule="auto"/>
      <w:ind w:left="283"/>
    </w:pPr>
  </w:style>
  <w:style w:type="character" w:customStyle="1" w:styleId="Retraitcorpsdetexte2Car1">
    <w:name w:val="Retrait corps de texte 2 Car1"/>
    <w:link w:val="Retraitcorpsdetexte2"/>
    <w:uiPriority w:val="99"/>
    <w:semiHidden/>
    <w:rsid w:val="006D043E"/>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jaccard\Desktop\DIDPPT%2024004%20MAPA\MOD_DC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9DBE6-B29A-4020-834F-FB5764A2E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MOD_DC1.dot</Template>
  <TotalTime>135</TotalTime>
  <Pages>5</Pages>
  <Words>2196</Words>
  <Characters>12081</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14249</CharactersWithSpaces>
  <SharedDoc>false</SharedDoc>
  <HLinks>
    <vt:vector size="138" baseType="variant">
      <vt:variant>
        <vt:i4>7405583</vt:i4>
      </vt:variant>
      <vt:variant>
        <vt:i4>102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90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75</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72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JACCARD Herenui Mme</dc:creator>
  <cp:keywords/>
  <cp:lastModifiedBy>JACCARD Herenui Mme</cp:lastModifiedBy>
  <cp:revision>18</cp:revision>
  <cp:lastPrinted>2016-11-03T00:51:00Z</cp:lastPrinted>
  <dcterms:created xsi:type="dcterms:W3CDTF">2024-01-24T19:33:00Z</dcterms:created>
  <dcterms:modified xsi:type="dcterms:W3CDTF">2024-12-18T22:52:00Z</dcterms:modified>
</cp:coreProperties>
</file>