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AB55FD" w14:textId="77777777" w:rsidR="00817725" w:rsidRDefault="000B6C05" w:rsidP="00802489">
      <w:pPr>
        <w:pStyle w:val="TitreRC"/>
        <w:spacing w:before="0" w:after="960"/>
        <w:ind w:left="-284"/>
        <w:jc w:val="left"/>
        <w:rPr>
          <w:rFonts w:cs="Arial"/>
          <w:b/>
          <w:sz w:val="28"/>
          <w:szCs w:val="28"/>
        </w:rPr>
      </w:pPr>
      <w:r>
        <w:rPr>
          <w:sz w:val="22"/>
        </w:rPr>
        <w:t>.</w:t>
      </w:r>
      <w:r w:rsidR="008634CF">
        <w:rPr>
          <w:sz w:val="22"/>
        </w:rPr>
        <w:t xml:space="preserve"> </w:t>
      </w:r>
      <w:r w:rsidR="00093A64">
        <w:rPr>
          <w:noProof/>
          <w:sz w:val="22"/>
        </w:rPr>
        <w:drawing>
          <wp:inline distT="0" distB="0" distL="0" distR="0" wp14:anchorId="2B52648A" wp14:editId="12E7C57F">
            <wp:extent cx="2700000" cy="1008485"/>
            <wp:effectExtent l="0" t="0" r="0" b="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Logo_CMJN_marque_fille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00000" cy="10084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90E93BE" w14:textId="77777777" w:rsidR="0021385B" w:rsidRPr="00AD3711" w:rsidRDefault="00693A28" w:rsidP="00AD3711">
      <w:pPr>
        <w:pStyle w:val="AdressePageDeGarde"/>
        <w:spacing w:before="0" w:after="0"/>
        <w:rPr>
          <w:rFonts w:cs="Arial"/>
          <w:szCs w:val="24"/>
        </w:rPr>
      </w:pPr>
      <w:r w:rsidRPr="00AD3711">
        <w:rPr>
          <w:rFonts w:cs="Arial"/>
          <w:szCs w:val="24"/>
        </w:rPr>
        <w:t>L’Institut Agro</w:t>
      </w:r>
      <w:r w:rsidR="0021385B" w:rsidRPr="00AD3711">
        <w:rPr>
          <w:rFonts w:cs="Arial"/>
          <w:szCs w:val="24"/>
        </w:rPr>
        <w:t xml:space="preserve"> Dijon</w:t>
      </w:r>
    </w:p>
    <w:p w14:paraId="7F46A8C6" w14:textId="77777777" w:rsidR="0021385B" w:rsidRPr="00AD3711" w:rsidRDefault="0021385B" w:rsidP="00AD3711">
      <w:pPr>
        <w:pStyle w:val="AdressePageDeGarde"/>
        <w:spacing w:before="0" w:after="0"/>
        <w:rPr>
          <w:rFonts w:cs="Arial"/>
          <w:b w:val="0"/>
          <w:szCs w:val="24"/>
        </w:rPr>
      </w:pPr>
      <w:r w:rsidRPr="00AD3711">
        <w:rPr>
          <w:rFonts w:cs="Arial"/>
          <w:b w:val="0"/>
          <w:szCs w:val="24"/>
        </w:rPr>
        <w:t>Direction des Services Généraux</w:t>
      </w:r>
    </w:p>
    <w:p w14:paraId="54C5C271" w14:textId="1258FF3B" w:rsidR="0021385B" w:rsidRPr="00AD3711" w:rsidRDefault="00461482" w:rsidP="00AD3711">
      <w:pPr>
        <w:pStyle w:val="AdressePageDeGarde"/>
        <w:spacing w:before="0" w:after="0"/>
        <w:rPr>
          <w:rFonts w:cs="Arial"/>
          <w:b w:val="0"/>
          <w:szCs w:val="24"/>
        </w:rPr>
      </w:pPr>
      <w:r>
        <w:rPr>
          <w:rFonts w:cs="Arial"/>
          <w:b w:val="0"/>
          <w:szCs w:val="24"/>
        </w:rPr>
        <w:t>Service Patrimoine Hébergement Logistique</w:t>
      </w:r>
    </w:p>
    <w:p w14:paraId="41C15579" w14:textId="77777777" w:rsidR="0021385B" w:rsidRPr="00AD3711" w:rsidRDefault="0021385B" w:rsidP="00AD3711">
      <w:pPr>
        <w:pStyle w:val="AdressePageDeGarde"/>
        <w:spacing w:before="0" w:after="0"/>
        <w:rPr>
          <w:rFonts w:cs="Arial"/>
          <w:b w:val="0"/>
          <w:szCs w:val="24"/>
        </w:rPr>
      </w:pPr>
      <w:r w:rsidRPr="00AD3711">
        <w:rPr>
          <w:rFonts w:cs="Arial"/>
          <w:b w:val="0"/>
          <w:szCs w:val="24"/>
        </w:rPr>
        <w:t>26, bd Docteur-Petitjean - BP 87999</w:t>
      </w:r>
    </w:p>
    <w:p w14:paraId="30F8D66E" w14:textId="77777777" w:rsidR="0021385B" w:rsidRPr="00AD3711" w:rsidRDefault="0021385B" w:rsidP="00AD3711">
      <w:pPr>
        <w:pStyle w:val="AdressePageDeGarde"/>
        <w:spacing w:before="0" w:after="0"/>
        <w:rPr>
          <w:rFonts w:cs="Arial"/>
          <w:b w:val="0"/>
          <w:szCs w:val="24"/>
        </w:rPr>
      </w:pPr>
      <w:r w:rsidRPr="00AD3711">
        <w:rPr>
          <w:rFonts w:cs="Arial"/>
          <w:b w:val="0"/>
          <w:szCs w:val="24"/>
        </w:rPr>
        <w:t>21079 DIJON Cedex</w:t>
      </w:r>
    </w:p>
    <w:p w14:paraId="5546FAC6" w14:textId="77777777" w:rsidR="00452C0F" w:rsidRPr="00CD7AC8" w:rsidRDefault="00121148" w:rsidP="00F36D42">
      <w:pPr>
        <w:pBdr>
          <w:top w:val="single" w:sz="4" w:space="6" w:color="1F497D" w:themeColor="text2"/>
          <w:bottom w:val="single" w:sz="4" w:space="6" w:color="1F497D" w:themeColor="text2"/>
        </w:pBdr>
        <w:shd w:val="clear" w:color="auto" w:fill="1F497D" w:themeFill="text2"/>
        <w:spacing w:before="960"/>
        <w:jc w:val="center"/>
        <w:rPr>
          <w:rFonts w:cs="Arial"/>
          <w:b/>
          <w:color w:val="FFFFFF" w:themeColor="background1"/>
          <w:sz w:val="40"/>
          <w:szCs w:val="40"/>
        </w:rPr>
      </w:pPr>
      <w:r>
        <w:rPr>
          <w:rFonts w:cs="Arial"/>
          <w:b/>
          <w:color w:val="FFFFFF" w:themeColor="background1"/>
          <w:sz w:val="40"/>
          <w:szCs w:val="40"/>
        </w:rPr>
        <w:t>CADRE DE R</w:t>
      </w:r>
      <w:r w:rsidR="007076DB">
        <w:rPr>
          <w:rFonts w:cs="Arial"/>
          <w:b/>
          <w:color w:val="FFFFFF" w:themeColor="background1"/>
          <w:sz w:val="40"/>
          <w:szCs w:val="40"/>
        </w:rPr>
        <w:t>É</w:t>
      </w:r>
      <w:r>
        <w:rPr>
          <w:rFonts w:cs="Arial"/>
          <w:b/>
          <w:color w:val="FFFFFF" w:themeColor="background1"/>
          <w:sz w:val="40"/>
          <w:szCs w:val="40"/>
        </w:rPr>
        <w:t>PONSE TECHNIQUE</w:t>
      </w:r>
    </w:p>
    <w:p w14:paraId="1F0F5C57" w14:textId="77777777" w:rsidR="00FE2DA8" w:rsidRPr="00CD7AC8" w:rsidRDefault="00FC01D2" w:rsidP="00FE2DA8">
      <w:pPr>
        <w:pStyle w:val="TitreRC"/>
        <w:spacing w:before="840"/>
        <w:rPr>
          <w:rFonts w:cs="Arial"/>
          <w:b/>
        </w:rPr>
      </w:pPr>
      <w:r w:rsidRPr="00CD7AC8">
        <w:rPr>
          <w:rFonts w:cs="Arial"/>
          <w:b/>
          <w:caps/>
        </w:rPr>
        <w:t>Autorisation d’occupation temporaire</w:t>
      </w:r>
      <w:r w:rsidRPr="00CD7AC8">
        <w:rPr>
          <w:rFonts w:cs="Arial"/>
          <w:b/>
        </w:rPr>
        <w:t xml:space="preserve"> (AOT)</w:t>
      </w:r>
    </w:p>
    <w:p w14:paraId="595A49B9" w14:textId="77777777" w:rsidR="00461482" w:rsidRDefault="00461482" w:rsidP="00461482">
      <w:pPr>
        <w:pStyle w:val="TitreRC"/>
        <w:spacing w:before="0" w:after="0"/>
        <w:rPr>
          <w:rFonts w:ascii="Calibri Light" w:hAnsi="Calibri Light" w:cs="Calibri Light"/>
          <w:b/>
          <w:caps/>
          <w:color w:val="1F4E79"/>
          <w:sz w:val="36"/>
          <w:szCs w:val="36"/>
        </w:rPr>
      </w:pPr>
      <w:r w:rsidRPr="00D30F98">
        <w:rPr>
          <w:rFonts w:ascii="Calibri Light" w:hAnsi="Calibri Light" w:cs="Calibri Light"/>
          <w:b/>
          <w:caps/>
          <w:color w:val="1F4E79"/>
          <w:sz w:val="36"/>
          <w:szCs w:val="36"/>
        </w:rPr>
        <w:t xml:space="preserve">Installation DE MATERIEL DE LAVERIE </w:t>
      </w:r>
    </w:p>
    <w:p w14:paraId="77CB2C20" w14:textId="77777777" w:rsidR="00461482" w:rsidRPr="0040234E" w:rsidRDefault="00461482" w:rsidP="00461482">
      <w:pPr>
        <w:pStyle w:val="TitreRC"/>
        <w:spacing w:before="0" w:after="0"/>
        <w:rPr>
          <w:rFonts w:ascii="Calibri Light" w:hAnsi="Calibri Light" w:cs="Calibri Light"/>
          <w:b/>
          <w:caps/>
          <w:color w:val="1F4E79"/>
          <w:sz w:val="16"/>
          <w:szCs w:val="16"/>
        </w:rPr>
      </w:pPr>
    </w:p>
    <w:p w14:paraId="4868B35F" w14:textId="77777777" w:rsidR="00461482" w:rsidRPr="00D30F98" w:rsidRDefault="00461482" w:rsidP="00461482">
      <w:pPr>
        <w:pStyle w:val="TitreRC"/>
        <w:spacing w:before="0" w:after="0"/>
        <w:rPr>
          <w:rFonts w:ascii="Calibri Light" w:hAnsi="Calibri Light" w:cs="Calibri Light"/>
          <w:b/>
          <w:caps/>
          <w:color w:val="1F4E79"/>
          <w:sz w:val="36"/>
          <w:szCs w:val="36"/>
        </w:rPr>
      </w:pPr>
      <w:r w:rsidRPr="00D30F98">
        <w:rPr>
          <w:rFonts w:ascii="Calibri Light" w:hAnsi="Calibri Light" w:cs="Calibri Light"/>
          <w:b/>
          <w:caps/>
          <w:color w:val="1F4E79"/>
          <w:sz w:val="36"/>
          <w:szCs w:val="36"/>
        </w:rPr>
        <w:t>DANS LA RESIDENCE ETUDIANTE MAGON</w:t>
      </w:r>
    </w:p>
    <w:p w14:paraId="7F301E93" w14:textId="77777777" w:rsidR="00461482" w:rsidRDefault="00461482" w:rsidP="009474D3">
      <w:pPr>
        <w:pStyle w:val="Liste"/>
        <w:shd w:val="clear" w:color="auto" w:fill="FFFFFF"/>
        <w:spacing w:before="2520" w:after="480"/>
        <w:rPr>
          <w:rFonts w:cs="Arial"/>
          <w:sz w:val="18"/>
        </w:rPr>
      </w:pPr>
    </w:p>
    <w:p w14:paraId="7116EAFC" w14:textId="77777777" w:rsidR="00461482" w:rsidRDefault="00461482" w:rsidP="009474D3">
      <w:pPr>
        <w:pStyle w:val="Liste"/>
        <w:shd w:val="clear" w:color="auto" w:fill="FFFFFF"/>
        <w:spacing w:before="2520" w:after="480"/>
        <w:rPr>
          <w:rFonts w:cs="Arial"/>
          <w:sz w:val="18"/>
        </w:rPr>
      </w:pPr>
    </w:p>
    <w:p w14:paraId="0F9E8B0B" w14:textId="3052BFAB" w:rsidR="00E94558" w:rsidRDefault="0021385B" w:rsidP="009474D3">
      <w:pPr>
        <w:pStyle w:val="Liste"/>
        <w:shd w:val="clear" w:color="auto" w:fill="FFFFFF"/>
        <w:spacing w:before="2520" w:after="480"/>
      </w:pPr>
      <w:r>
        <w:rPr>
          <w:rFonts w:cs="Arial"/>
          <w:sz w:val="18"/>
        </w:rPr>
        <w:lastRenderedPageBreak/>
        <w:t xml:space="preserve">Le présent </w:t>
      </w:r>
      <w:r w:rsidR="00CD7AC8">
        <w:rPr>
          <w:rFonts w:cs="Arial"/>
          <w:sz w:val="18"/>
        </w:rPr>
        <w:t>document</w:t>
      </w:r>
      <w:r>
        <w:rPr>
          <w:rFonts w:cs="Arial"/>
          <w:sz w:val="18"/>
        </w:rPr>
        <w:t xml:space="preserve"> comporte </w:t>
      </w:r>
      <w:r w:rsidRPr="001E2807">
        <w:rPr>
          <w:rFonts w:cs="Arial"/>
          <w:sz w:val="18"/>
        </w:rPr>
        <w:fldChar w:fldCharType="begin"/>
      </w:r>
      <w:r>
        <w:rPr>
          <w:rFonts w:cs="Arial"/>
          <w:sz w:val="18"/>
        </w:rPr>
        <w:instrText>NUM</w:instrText>
      </w:r>
      <w:r w:rsidRPr="001E2807">
        <w:rPr>
          <w:rFonts w:cs="Arial"/>
          <w:sz w:val="18"/>
        </w:rPr>
        <w:instrText>PAGE</w:instrText>
      </w:r>
      <w:r>
        <w:rPr>
          <w:rFonts w:cs="Arial"/>
          <w:sz w:val="18"/>
        </w:rPr>
        <w:instrText>S</w:instrText>
      </w:r>
      <w:r w:rsidRPr="001E2807">
        <w:rPr>
          <w:rFonts w:cs="Arial"/>
          <w:sz w:val="18"/>
        </w:rPr>
        <w:instrText xml:space="preserve">   \* MERGEFORMAT</w:instrText>
      </w:r>
      <w:r w:rsidRPr="001E2807">
        <w:rPr>
          <w:rFonts w:cs="Arial"/>
          <w:sz w:val="18"/>
        </w:rPr>
        <w:fldChar w:fldCharType="separate"/>
      </w:r>
      <w:r w:rsidR="0072678E">
        <w:rPr>
          <w:rFonts w:cs="Arial"/>
          <w:noProof/>
          <w:sz w:val="18"/>
        </w:rPr>
        <w:t>9</w:t>
      </w:r>
      <w:r w:rsidRPr="001E2807">
        <w:rPr>
          <w:rFonts w:cs="Arial"/>
          <w:sz w:val="18"/>
        </w:rPr>
        <w:fldChar w:fldCharType="end"/>
      </w:r>
      <w:r>
        <w:rPr>
          <w:rFonts w:cs="Arial"/>
          <w:sz w:val="18"/>
        </w:rPr>
        <w:t xml:space="preserve"> pages numérotées de </w:t>
      </w:r>
      <w:r w:rsidRPr="001E2807">
        <w:rPr>
          <w:rFonts w:cs="Arial"/>
          <w:sz w:val="18"/>
        </w:rPr>
        <w:fldChar w:fldCharType="begin"/>
      </w:r>
      <w:r w:rsidRPr="001E2807">
        <w:rPr>
          <w:rFonts w:cs="Arial"/>
          <w:sz w:val="18"/>
        </w:rPr>
        <w:instrText>PAGE   \* MERGEFORMAT</w:instrText>
      </w:r>
      <w:r w:rsidRPr="001E2807">
        <w:rPr>
          <w:rFonts w:cs="Arial"/>
          <w:sz w:val="18"/>
        </w:rPr>
        <w:fldChar w:fldCharType="separate"/>
      </w:r>
      <w:r w:rsidR="0072678E">
        <w:rPr>
          <w:rFonts w:cs="Arial"/>
          <w:noProof/>
          <w:sz w:val="18"/>
        </w:rPr>
        <w:t>2</w:t>
      </w:r>
      <w:r w:rsidRPr="001E2807">
        <w:rPr>
          <w:rFonts w:cs="Arial"/>
          <w:sz w:val="18"/>
        </w:rPr>
        <w:fldChar w:fldCharType="end"/>
      </w:r>
      <w:r>
        <w:rPr>
          <w:rFonts w:cs="Arial"/>
          <w:sz w:val="18"/>
        </w:rPr>
        <w:t xml:space="preserve"> à </w:t>
      </w:r>
      <w:r w:rsidRPr="001E2807">
        <w:rPr>
          <w:rFonts w:cs="Arial"/>
          <w:sz w:val="18"/>
        </w:rPr>
        <w:fldChar w:fldCharType="begin"/>
      </w:r>
      <w:r>
        <w:rPr>
          <w:rFonts w:cs="Arial"/>
          <w:sz w:val="18"/>
        </w:rPr>
        <w:instrText>NUM</w:instrText>
      </w:r>
      <w:r w:rsidRPr="001E2807">
        <w:rPr>
          <w:rFonts w:cs="Arial"/>
          <w:sz w:val="18"/>
        </w:rPr>
        <w:instrText>PAGE</w:instrText>
      </w:r>
      <w:r>
        <w:rPr>
          <w:rFonts w:cs="Arial"/>
          <w:sz w:val="18"/>
        </w:rPr>
        <w:instrText>S</w:instrText>
      </w:r>
      <w:r w:rsidRPr="001E2807">
        <w:rPr>
          <w:rFonts w:cs="Arial"/>
          <w:sz w:val="18"/>
        </w:rPr>
        <w:instrText xml:space="preserve">   \* MERGEFORMAT</w:instrText>
      </w:r>
      <w:r w:rsidRPr="001E2807">
        <w:rPr>
          <w:rFonts w:cs="Arial"/>
          <w:sz w:val="18"/>
        </w:rPr>
        <w:fldChar w:fldCharType="separate"/>
      </w:r>
      <w:r w:rsidR="0072678E">
        <w:rPr>
          <w:rFonts w:cs="Arial"/>
          <w:noProof/>
          <w:sz w:val="18"/>
        </w:rPr>
        <w:t>9</w:t>
      </w:r>
      <w:r w:rsidRPr="001E2807">
        <w:rPr>
          <w:rFonts w:cs="Arial"/>
          <w:sz w:val="18"/>
        </w:rPr>
        <w:fldChar w:fldCharType="end"/>
      </w:r>
    </w:p>
    <w:tbl>
      <w:tblPr>
        <w:tblStyle w:val="Grilledutableau"/>
        <w:tblW w:w="10772" w:type="dxa"/>
        <w:tblLook w:val="04A0" w:firstRow="1" w:lastRow="0" w:firstColumn="1" w:lastColumn="0" w:noHBand="0" w:noVBand="1"/>
      </w:tblPr>
      <w:tblGrid>
        <w:gridCol w:w="10772"/>
      </w:tblGrid>
      <w:tr w:rsidR="00121148" w14:paraId="14ED73E9" w14:textId="77777777" w:rsidTr="00213BB6">
        <w:trPr>
          <w:trHeight w:val="567"/>
        </w:trPr>
        <w:tc>
          <w:tcPr>
            <w:tcW w:w="10772" w:type="dxa"/>
            <w:tcBorders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14:paraId="5048D3AD" w14:textId="77777777" w:rsidR="00121148" w:rsidRDefault="00121148" w:rsidP="00213BB6">
            <w:pPr>
              <w:spacing w:before="0" w:after="0"/>
              <w:jc w:val="center"/>
            </w:pPr>
            <w:r>
              <w:rPr>
                <w:rFonts w:cs="Arial"/>
                <w:b/>
                <w:sz w:val="28"/>
                <w:szCs w:val="28"/>
              </w:rPr>
              <w:t>CADRE DE RÉPONSE TECHNIQUE</w:t>
            </w:r>
          </w:p>
        </w:tc>
      </w:tr>
      <w:tr w:rsidR="00121148" w14:paraId="4451CB12" w14:textId="77777777" w:rsidTr="00213BB6">
        <w:trPr>
          <w:trHeight w:val="2948"/>
        </w:trPr>
        <w:tc>
          <w:tcPr>
            <w:tcW w:w="10772" w:type="dxa"/>
            <w:tcBorders>
              <w:bottom w:val="single" w:sz="4" w:space="0" w:color="auto"/>
              <w:right w:val="single" w:sz="4" w:space="0" w:color="auto"/>
            </w:tcBorders>
          </w:tcPr>
          <w:p w14:paraId="74845FDF" w14:textId="77777777" w:rsidR="00121148" w:rsidRDefault="00121148" w:rsidP="008340F4">
            <w:pPr>
              <w:pStyle w:val="Textepardfaut1"/>
              <w:spacing w:before="160" w:after="80"/>
              <w:ind w:left="113" w:right="170"/>
              <w:jc w:val="both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B01C0F">
              <w:rPr>
                <w:rFonts w:ascii="Arial" w:hAnsi="Arial" w:cs="Arial"/>
                <w:b/>
                <w:i/>
                <w:sz w:val="22"/>
                <w:szCs w:val="22"/>
              </w:rPr>
              <w:t xml:space="preserve">Le </w:t>
            </w:r>
            <w:r>
              <w:rPr>
                <w:rFonts w:ascii="Arial" w:hAnsi="Arial" w:cs="Arial"/>
                <w:b/>
                <w:i/>
                <w:sz w:val="22"/>
                <w:szCs w:val="22"/>
              </w:rPr>
              <w:t>soumissionnaire</w:t>
            </w:r>
            <w:r w:rsidRPr="00B01C0F">
              <w:rPr>
                <w:rFonts w:ascii="Arial" w:hAnsi="Arial" w:cs="Arial"/>
                <w:b/>
                <w:i/>
                <w:sz w:val="22"/>
                <w:szCs w:val="22"/>
              </w:rPr>
              <w:t xml:space="preserve"> au présent </w:t>
            </w:r>
            <w:r>
              <w:rPr>
                <w:rFonts w:ascii="Arial" w:hAnsi="Arial" w:cs="Arial"/>
                <w:b/>
                <w:i/>
                <w:sz w:val="22"/>
                <w:szCs w:val="22"/>
              </w:rPr>
              <w:t>appel public</w:t>
            </w:r>
            <w:r w:rsidRPr="00B01C0F">
              <w:rPr>
                <w:rFonts w:ascii="Arial" w:hAnsi="Arial" w:cs="Arial"/>
                <w:b/>
                <w:i/>
                <w:sz w:val="22"/>
                <w:szCs w:val="22"/>
              </w:rPr>
              <w:t xml:space="preserve"> doit obligatoirement fournir les renseignements suivants.</w:t>
            </w:r>
          </w:p>
          <w:p w14:paraId="155EF0FD" w14:textId="77777777" w:rsidR="00F86905" w:rsidRDefault="008340F4" w:rsidP="008340F4">
            <w:pPr>
              <w:pStyle w:val="Textepardfaut1"/>
              <w:spacing w:before="120" w:after="80"/>
              <w:ind w:left="113" w:right="170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C77E44">
              <w:rPr>
                <w:rFonts w:ascii="Arial" w:hAnsi="Arial" w:cs="Arial"/>
                <w:i/>
                <w:sz w:val="22"/>
                <w:szCs w:val="22"/>
              </w:rPr>
              <w:t xml:space="preserve">La </w:t>
            </w:r>
            <w:r w:rsidRPr="00C77E44">
              <w:rPr>
                <w:rFonts w:ascii="Arial" w:hAnsi="Arial" w:cs="Arial"/>
                <w:b/>
                <w:i/>
                <w:sz w:val="22"/>
                <w:szCs w:val="22"/>
              </w:rPr>
              <w:t>valeur technique</w:t>
            </w:r>
            <w:r w:rsidRPr="00C77E44">
              <w:rPr>
                <w:rFonts w:ascii="Arial" w:hAnsi="Arial" w:cs="Arial"/>
                <w:i/>
                <w:sz w:val="22"/>
                <w:szCs w:val="22"/>
              </w:rPr>
              <w:t xml:space="preserve"> de l’offre proposée par le candidat sera appréciée à partir des réponses au questionnaire suivant</w:t>
            </w:r>
            <w:r w:rsidR="009138A6">
              <w:rPr>
                <w:rFonts w:ascii="Arial" w:hAnsi="Arial" w:cs="Arial"/>
                <w:i/>
                <w:sz w:val="22"/>
                <w:szCs w:val="22"/>
              </w:rPr>
              <w:t>.</w:t>
            </w:r>
          </w:p>
          <w:p w14:paraId="71727F02" w14:textId="77777777" w:rsidR="00121148" w:rsidRPr="00B01C0F" w:rsidRDefault="00121148" w:rsidP="008340F4">
            <w:pPr>
              <w:pStyle w:val="Textepardfaut1"/>
              <w:spacing w:before="360" w:after="80"/>
              <w:ind w:left="113" w:right="170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B01C0F">
              <w:rPr>
                <w:rFonts w:ascii="Arial" w:hAnsi="Arial" w:cs="Arial"/>
                <w:i/>
                <w:sz w:val="22"/>
                <w:szCs w:val="22"/>
              </w:rPr>
              <w:t xml:space="preserve">Le </w:t>
            </w:r>
            <w:r>
              <w:rPr>
                <w:rFonts w:ascii="Arial" w:hAnsi="Arial" w:cs="Arial"/>
                <w:i/>
                <w:sz w:val="22"/>
                <w:szCs w:val="22"/>
              </w:rPr>
              <w:t>soumissionnaire</w:t>
            </w:r>
            <w:r w:rsidRPr="00B01C0F">
              <w:rPr>
                <w:rFonts w:ascii="Arial" w:hAnsi="Arial" w:cs="Arial"/>
                <w:i/>
                <w:sz w:val="22"/>
                <w:szCs w:val="22"/>
              </w:rPr>
              <w:t xml:space="preserve"> est libre de rajouter des pages, mais il doit respecter le cadre de réponse ci-dessous.</w:t>
            </w:r>
          </w:p>
          <w:p w14:paraId="507F7253" w14:textId="2EA0B703" w:rsidR="00121148" w:rsidRDefault="00121148" w:rsidP="008340F4">
            <w:pPr>
              <w:pStyle w:val="Textepardfaut1"/>
              <w:spacing w:before="240" w:after="160"/>
              <w:ind w:left="113" w:right="170"/>
              <w:jc w:val="both"/>
            </w:pPr>
            <w:r w:rsidRPr="001B39DE">
              <w:rPr>
                <w:rFonts w:ascii="Arial" w:hAnsi="Arial" w:cs="Arial"/>
                <w:b/>
                <w:i/>
                <w:sz w:val="22"/>
                <w:szCs w:val="22"/>
              </w:rPr>
              <w:t xml:space="preserve">Il peut également joindre à </w:t>
            </w:r>
            <w:r>
              <w:rPr>
                <w:rFonts w:ascii="Arial" w:hAnsi="Arial" w:cs="Arial"/>
                <w:b/>
                <w:i/>
                <w:sz w:val="22"/>
                <w:szCs w:val="22"/>
              </w:rPr>
              <w:t>cette fiche</w:t>
            </w:r>
            <w:r w:rsidRPr="001B39DE">
              <w:rPr>
                <w:rFonts w:ascii="Arial" w:hAnsi="Arial" w:cs="Arial"/>
                <w:b/>
                <w:i/>
                <w:sz w:val="22"/>
                <w:szCs w:val="22"/>
              </w:rPr>
              <w:t xml:space="preserve"> tout document permettant d’apporter des éléments d’informations complémentaires aux réponses apportées</w:t>
            </w:r>
            <w:r w:rsidR="0092725F">
              <w:rPr>
                <w:rFonts w:ascii="Arial" w:hAnsi="Arial" w:cs="Arial"/>
                <w:b/>
                <w:i/>
                <w:sz w:val="22"/>
                <w:szCs w:val="22"/>
              </w:rPr>
              <w:t xml:space="preserve"> (exemple : fiches techniques)</w:t>
            </w:r>
            <w:r>
              <w:rPr>
                <w:rFonts w:ascii="Arial" w:hAnsi="Arial" w:cs="Arial"/>
                <w:i/>
                <w:sz w:val="22"/>
                <w:szCs w:val="22"/>
              </w:rPr>
              <w:t>.</w:t>
            </w:r>
          </w:p>
        </w:tc>
      </w:tr>
    </w:tbl>
    <w:p w14:paraId="10E8411E" w14:textId="77777777" w:rsidR="009B7178" w:rsidRPr="003822DE" w:rsidRDefault="0094648A" w:rsidP="00870515">
      <w:pPr>
        <w:pStyle w:val="Sommaire"/>
        <w:spacing w:before="960"/>
      </w:pPr>
      <w:r w:rsidRPr="003822DE">
        <w:t>TABLE DES MATI</w:t>
      </w:r>
      <w:r w:rsidR="003822DE" w:rsidRPr="003822DE">
        <w:t>È</w:t>
      </w:r>
      <w:r w:rsidRPr="003822DE">
        <w:t>RES</w:t>
      </w:r>
    </w:p>
    <w:p w14:paraId="44D6DBC6" w14:textId="33D260EF" w:rsidR="00667CC9" w:rsidRDefault="0094648A">
      <w:pPr>
        <w:pStyle w:val="TM1"/>
        <w:rPr>
          <w:rFonts w:asciiTheme="minorHAnsi" w:eastAsiaTheme="minorEastAsia" w:hAnsiTheme="minorHAnsi" w:cstheme="minorBidi"/>
          <w:b w:val="0"/>
          <w:bCs w:val="0"/>
          <w:noProof/>
          <w:color w:val="auto"/>
          <w:sz w:val="22"/>
          <w:szCs w:val="22"/>
        </w:rPr>
      </w:pPr>
      <w:r>
        <w:rPr>
          <w:sz w:val="22"/>
        </w:rPr>
        <w:fldChar w:fldCharType="begin"/>
      </w:r>
      <w:r>
        <w:rPr>
          <w:sz w:val="22"/>
        </w:rPr>
        <w:instrText xml:space="preserve"> TOC \h \z \t "Titre 1 Cadre de réponse technique;1;Titre 2 Cadre de réponse technique;2" </w:instrText>
      </w:r>
      <w:r>
        <w:rPr>
          <w:sz w:val="22"/>
        </w:rPr>
        <w:fldChar w:fldCharType="separate"/>
      </w:r>
      <w:hyperlink w:anchor="_Toc172041530" w:history="1">
        <w:r w:rsidR="00667CC9" w:rsidRPr="00A246A4">
          <w:rPr>
            <w:rStyle w:val="Lienhypertexte"/>
            <w:noProof/>
          </w:rPr>
          <w:t>1.</w:t>
        </w:r>
        <w:r w:rsidR="00667CC9">
          <w:rPr>
            <w:rFonts w:asciiTheme="minorHAnsi" w:eastAsiaTheme="minorEastAsia" w:hAnsiTheme="minorHAnsi" w:cstheme="minorBidi"/>
            <w:b w:val="0"/>
            <w:bCs w:val="0"/>
            <w:noProof/>
            <w:color w:val="auto"/>
            <w:sz w:val="22"/>
            <w:szCs w:val="22"/>
          </w:rPr>
          <w:tab/>
        </w:r>
        <w:r w:rsidR="00667CC9" w:rsidRPr="00A246A4">
          <w:rPr>
            <w:rStyle w:val="Lienhypertexte"/>
            <w:noProof/>
          </w:rPr>
          <w:t>PRÉSENTATION GÉNÉRALE DE L’ENTREPRISE</w:t>
        </w:r>
        <w:r w:rsidR="00667CC9">
          <w:rPr>
            <w:noProof/>
            <w:webHidden/>
          </w:rPr>
          <w:tab/>
        </w:r>
        <w:r w:rsidR="00667CC9">
          <w:rPr>
            <w:noProof/>
            <w:webHidden/>
          </w:rPr>
          <w:fldChar w:fldCharType="begin"/>
        </w:r>
        <w:r w:rsidR="00667CC9">
          <w:rPr>
            <w:noProof/>
            <w:webHidden/>
          </w:rPr>
          <w:instrText xml:space="preserve"> PAGEREF _Toc172041530 \h </w:instrText>
        </w:r>
        <w:r w:rsidR="00667CC9">
          <w:rPr>
            <w:noProof/>
            <w:webHidden/>
          </w:rPr>
        </w:r>
        <w:r w:rsidR="00667CC9">
          <w:rPr>
            <w:noProof/>
            <w:webHidden/>
          </w:rPr>
          <w:fldChar w:fldCharType="separate"/>
        </w:r>
        <w:r w:rsidR="0072678E">
          <w:rPr>
            <w:noProof/>
            <w:webHidden/>
          </w:rPr>
          <w:t>3</w:t>
        </w:r>
        <w:r w:rsidR="00667CC9">
          <w:rPr>
            <w:noProof/>
            <w:webHidden/>
          </w:rPr>
          <w:fldChar w:fldCharType="end"/>
        </w:r>
      </w:hyperlink>
    </w:p>
    <w:p w14:paraId="01BA057D" w14:textId="5309D0DD" w:rsidR="00667CC9" w:rsidRDefault="00DD02FC">
      <w:pPr>
        <w:pStyle w:val="TM1"/>
        <w:rPr>
          <w:rFonts w:asciiTheme="minorHAnsi" w:eastAsiaTheme="minorEastAsia" w:hAnsiTheme="minorHAnsi" w:cstheme="minorBidi"/>
          <w:b w:val="0"/>
          <w:bCs w:val="0"/>
          <w:noProof/>
          <w:color w:val="auto"/>
          <w:sz w:val="22"/>
          <w:szCs w:val="22"/>
        </w:rPr>
      </w:pPr>
      <w:hyperlink w:anchor="_Toc172041531" w:history="1">
        <w:r w:rsidR="00667CC9" w:rsidRPr="00A246A4">
          <w:rPr>
            <w:rStyle w:val="Lienhypertexte"/>
            <w:noProof/>
          </w:rPr>
          <w:t>2.</w:t>
        </w:r>
        <w:r w:rsidR="00667CC9">
          <w:rPr>
            <w:rFonts w:asciiTheme="minorHAnsi" w:eastAsiaTheme="minorEastAsia" w:hAnsiTheme="minorHAnsi" w:cstheme="minorBidi"/>
            <w:b w:val="0"/>
            <w:bCs w:val="0"/>
            <w:noProof/>
            <w:color w:val="auto"/>
            <w:sz w:val="22"/>
            <w:szCs w:val="22"/>
          </w:rPr>
          <w:tab/>
        </w:r>
        <w:r w:rsidR="00667CC9" w:rsidRPr="00A246A4">
          <w:rPr>
            <w:rStyle w:val="Lienhypertexte"/>
            <w:noProof/>
          </w:rPr>
          <w:t>EFFECTIFS DE L’ENTREPRISE</w:t>
        </w:r>
        <w:r w:rsidR="00667CC9">
          <w:rPr>
            <w:noProof/>
            <w:webHidden/>
          </w:rPr>
          <w:tab/>
        </w:r>
        <w:r w:rsidR="00667CC9">
          <w:rPr>
            <w:noProof/>
            <w:webHidden/>
          </w:rPr>
          <w:fldChar w:fldCharType="begin"/>
        </w:r>
        <w:r w:rsidR="00667CC9">
          <w:rPr>
            <w:noProof/>
            <w:webHidden/>
          </w:rPr>
          <w:instrText xml:space="preserve"> PAGEREF _Toc172041531 \h </w:instrText>
        </w:r>
        <w:r w:rsidR="00667CC9">
          <w:rPr>
            <w:noProof/>
            <w:webHidden/>
          </w:rPr>
        </w:r>
        <w:r w:rsidR="00667CC9">
          <w:rPr>
            <w:noProof/>
            <w:webHidden/>
          </w:rPr>
          <w:fldChar w:fldCharType="separate"/>
        </w:r>
        <w:r w:rsidR="0072678E">
          <w:rPr>
            <w:noProof/>
            <w:webHidden/>
          </w:rPr>
          <w:t>4</w:t>
        </w:r>
        <w:r w:rsidR="00667CC9">
          <w:rPr>
            <w:noProof/>
            <w:webHidden/>
          </w:rPr>
          <w:fldChar w:fldCharType="end"/>
        </w:r>
      </w:hyperlink>
    </w:p>
    <w:p w14:paraId="5871359F" w14:textId="7145E95C" w:rsidR="00667CC9" w:rsidRDefault="00DD02FC">
      <w:pPr>
        <w:pStyle w:val="TM1"/>
        <w:rPr>
          <w:rFonts w:asciiTheme="minorHAnsi" w:eastAsiaTheme="minorEastAsia" w:hAnsiTheme="minorHAnsi" w:cstheme="minorBidi"/>
          <w:b w:val="0"/>
          <w:bCs w:val="0"/>
          <w:noProof/>
          <w:color w:val="auto"/>
          <w:sz w:val="22"/>
          <w:szCs w:val="22"/>
        </w:rPr>
      </w:pPr>
      <w:hyperlink w:anchor="_Toc172041532" w:history="1">
        <w:r w:rsidR="00667CC9" w:rsidRPr="00A246A4">
          <w:rPr>
            <w:rStyle w:val="Lienhypertexte"/>
            <w:noProof/>
          </w:rPr>
          <w:t>3.</w:t>
        </w:r>
        <w:r w:rsidR="00667CC9">
          <w:rPr>
            <w:rFonts w:asciiTheme="minorHAnsi" w:eastAsiaTheme="minorEastAsia" w:hAnsiTheme="minorHAnsi" w:cstheme="minorBidi"/>
            <w:b w:val="0"/>
            <w:bCs w:val="0"/>
            <w:noProof/>
            <w:color w:val="auto"/>
            <w:sz w:val="22"/>
            <w:szCs w:val="22"/>
          </w:rPr>
          <w:tab/>
        </w:r>
        <w:r w:rsidR="00667CC9" w:rsidRPr="00A246A4">
          <w:rPr>
            <w:rStyle w:val="Lienhypertexte"/>
            <w:noProof/>
          </w:rPr>
          <w:t>CAPACITÉS FINANCIÈRES</w:t>
        </w:r>
        <w:r w:rsidR="00667CC9">
          <w:rPr>
            <w:noProof/>
            <w:webHidden/>
          </w:rPr>
          <w:tab/>
        </w:r>
        <w:r w:rsidR="00667CC9">
          <w:rPr>
            <w:noProof/>
            <w:webHidden/>
          </w:rPr>
          <w:fldChar w:fldCharType="begin"/>
        </w:r>
        <w:r w:rsidR="00667CC9">
          <w:rPr>
            <w:noProof/>
            <w:webHidden/>
          </w:rPr>
          <w:instrText xml:space="preserve"> PAGEREF _Toc172041532 \h </w:instrText>
        </w:r>
        <w:r w:rsidR="00667CC9">
          <w:rPr>
            <w:noProof/>
            <w:webHidden/>
          </w:rPr>
        </w:r>
        <w:r w:rsidR="00667CC9">
          <w:rPr>
            <w:noProof/>
            <w:webHidden/>
          </w:rPr>
          <w:fldChar w:fldCharType="separate"/>
        </w:r>
        <w:r w:rsidR="0072678E">
          <w:rPr>
            <w:noProof/>
            <w:webHidden/>
          </w:rPr>
          <w:t>4</w:t>
        </w:r>
        <w:r w:rsidR="00667CC9">
          <w:rPr>
            <w:noProof/>
            <w:webHidden/>
          </w:rPr>
          <w:fldChar w:fldCharType="end"/>
        </w:r>
      </w:hyperlink>
    </w:p>
    <w:p w14:paraId="0A22EADC" w14:textId="50629019" w:rsidR="00667CC9" w:rsidRDefault="00DD02FC">
      <w:pPr>
        <w:pStyle w:val="TM1"/>
        <w:rPr>
          <w:rFonts w:asciiTheme="minorHAnsi" w:eastAsiaTheme="minorEastAsia" w:hAnsiTheme="minorHAnsi" w:cstheme="minorBidi"/>
          <w:b w:val="0"/>
          <w:bCs w:val="0"/>
          <w:noProof/>
          <w:color w:val="auto"/>
          <w:sz w:val="22"/>
          <w:szCs w:val="22"/>
        </w:rPr>
      </w:pPr>
      <w:hyperlink w:anchor="_Toc172041533" w:history="1">
        <w:r w:rsidR="00667CC9" w:rsidRPr="00A246A4">
          <w:rPr>
            <w:rStyle w:val="Lienhypertexte"/>
            <w:noProof/>
          </w:rPr>
          <w:t>4.</w:t>
        </w:r>
        <w:r w:rsidR="00667CC9">
          <w:rPr>
            <w:rFonts w:asciiTheme="minorHAnsi" w:eastAsiaTheme="minorEastAsia" w:hAnsiTheme="minorHAnsi" w:cstheme="minorBidi"/>
            <w:b w:val="0"/>
            <w:bCs w:val="0"/>
            <w:noProof/>
            <w:color w:val="auto"/>
            <w:sz w:val="22"/>
            <w:szCs w:val="22"/>
          </w:rPr>
          <w:tab/>
        </w:r>
        <w:r w:rsidR="00667CC9" w:rsidRPr="00A246A4">
          <w:rPr>
            <w:rStyle w:val="Lienhypertexte"/>
            <w:noProof/>
          </w:rPr>
          <w:t xml:space="preserve">MOYENS HUMAINS MIS </w:t>
        </w:r>
        <w:r w:rsidR="00667CC9" w:rsidRPr="00A246A4">
          <w:rPr>
            <w:rStyle w:val="Lienhypertexte"/>
            <w:rFonts w:ascii="Calibri" w:hAnsi="Calibri" w:cs="Calibri"/>
            <w:noProof/>
          </w:rPr>
          <w:t>À</w:t>
        </w:r>
        <w:r w:rsidR="00667CC9" w:rsidRPr="00A246A4">
          <w:rPr>
            <w:rStyle w:val="Lienhypertexte"/>
            <w:noProof/>
          </w:rPr>
          <w:t xml:space="preserve"> DISPOSITION</w:t>
        </w:r>
        <w:r w:rsidR="00667CC9">
          <w:rPr>
            <w:noProof/>
            <w:webHidden/>
          </w:rPr>
          <w:tab/>
        </w:r>
        <w:r w:rsidR="00667CC9">
          <w:rPr>
            <w:noProof/>
            <w:webHidden/>
          </w:rPr>
          <w:fldChar w:fldCharType="begin"/>
        </w:r>
        <w:r w:rsidR="00667CC9">
          <w:rPr>
            <w:noProof/>
            <w:webHidden/>
          </w:rPr>
          <w:instrText xml:space="preserve"> PAGEREF _Toc172041533 \h </w:instrText>
        </w:r>
        <w:r w:rsidR="00667CC9">
          <w:rPr>
            <w:noProof/>
            <w:webHidden/>
          </w:rPr>
        </w:r>
        <w:r w:rsidR="00667CC9">
          <w:rPr>
            <w:noProof/>
            <w:webHidden/>
          </w:rPr>
          <w:fldChar w:fldCharType="separate"/>
        </w:r>
        <w:r w:rsidR="0072678E">
          <w:rPr>
            <w:noProof/>
            <w:webHidden/>
          </w:rPr>
          <w:t>5</w:t>
        </w:r>
        <w:r w:rsidR="00667CC9">
          <w:rPr>
            <w:noProof/>
            <w:webHidden/>
          </w:rPr>
          <w:fldChar w:fldCharType="end"/>
        </w:r>
      </w:hyperlink>
    </w:p>
    <w:p w14:paraId="7898B915" w14:textId="38665850" w:rsidR="00667CC9" w:rsidRDefault="00DD02FC">
      <w:pPr>
        <w:pStyle w:val="TM1"/>
        <w:rPr>
          <w:rFonts w:asciiTheme="minorHAnsi" w:eastAsiaTheme="minorEastAsia" w:hAnsiTheme="minorHAnsi" w:cstheme="minorBidi"/>
          <w:b w:val="0"/>
          <w:bCs w:val="0"/>
          <w:noProof/>
          <w:color w:val="auto"/>
          <w:sz w:val="22"/>
          <w:szCs w:val="22"/>
        </w:rPr>
      </w:pPr>
      <w:hyperlink w:anchor="_Toc172041534" w:history="1">
        <w:r w:rsidR="00667CC9" w:rsidRPr="00A246A4">
          <w:rPr>
            <w:rStyle w:val="Lienhypertexte"/>
            <w:noProof/>
          </w:rPr>
          <w:t>5.</w:t>
        </w:r>
        <w:r w:rsidR="00667CC9">
          <w:rPr>
            <w:rFonts w:asciiTheme="minorHAnsi" w:eastAsiaTheme="minorEastAsia" w:hAnsiTheme="minorHAnsi" w:cstheme="minorBidi"/>
            <w:b w:val="0"/>
            <w:bCs w:val="0"/>
            <w:noProof/>
            <w:color w:val="auto"/>
            <w:sz w:val="22"/>
            <w:szCs w:val="22"/>
          </w:rPr>
          <w:tab/>
        </w:r>
        <w:r w:rsidR="00667CC9" w:rsidRPr="00A246A4">
          <w:rPr>
            <w:rStyle w:val="Lienhypertexte"/>
            <w:noProof/>
          </w:rPr>
          <w:t>LES EQUIPEMENTS PROPOS</w:t>
        </w:r>
        <w:r w:rsidR="00667CC9" w:rsidRPr="00A246A4">
          <w:rPr>
            <w:rStyle w:val="Lienhypertexte"/>
            <w:rFonts w:ascii="Arial" w:hAnsi="Arial"/>
            <w:noProof/>
          </w:rPr>
          <w:t>ÉS</w:t>
        </w:r>
        <w:r w:rsidR="00667CC9">
          <w:rPr>
            <w:noProof/>
            <w:webHidden/>
          </w:rPr>
          <w:tab/>
        </w:r>
        <w:r w:rsidR="00667CC9">
          <w:rPr>
            <w:noProof/>
            <w:webHidden/>
          </w:rPr>
          <w:fldChar w:fldCharType="begin"/>
        </w:r>
        <w:r w:rsidR="00667CC9">
          <w:rPr>
            <w:noProof/>
            <w:webHidden/>
          </w:rPr>
          <w:instrText xml:space="preserve"> PAGEREF _Toc172041534 \h </w:instrText>
        </w:r>
        <w:r w:rsidR="00667CC9">
          <w:rPr>
            <w:noProof/>
            <w:webHidden/>
          </w:rPr>
        </w:r>
        <w:r w:rsidR="00667CC9">
          <w:rPr>
            <w:noProof/>
            <w:webHidden/>
          </w:rPr>
          <w:fldChar w:fldCharType="separate"/>
        </w:r>
        <w:r w:rsidR="0072678E">
          <w:rPr>
            <w:noProof/>
            <w:webHidden/>
          </w:rPr>
          <w:t>6</w:t>
        </w:r>
        <w:r w:rsidR="00667CC9">
          <w:rPr>
            <w:noProof/>
            <w:webHidden/>
          </w:rPr>
          <w:fldChar w:fldCharType="end"/>
        </w:r>
      </w:hyperlink>
    </w:p>
    <w:p w14:paraId="16015F8E" w14:textId="20D0D6AA" w:rsidR="00667CC9" w:rsidRDefault="00DD02FC">
      <w:pPr>
        <w:pStyle w:val="TM1"/>
        <w:rPr>
          <w:rFonts w:asciiTheme="minorHAnsi" w:eastAsiaTheme="minorEastAsia" w:hAnsiTheme="minorHAnsi" w:cstheme="minorBidi"/>
          <w:b w:val="0"/>
          <w:bCs w:val="0"/>
          <w:noProof/>
          <w:color w:val="auto"/>
          <w:sz w:val="22"/>
          <w:szCs w:val="22"/>
        </w:rPr>
      </w:pPr>
      <w:hyperlink w:anchor="_Toc172041535" w:history="1">
        <w:r w:rsidR="00667CC9" w:rsidRPr="00A246A4">
          <w:rPr>
            <w:rStyle w:val="Lienhypertexte"/>
            <w:noProof/>
          </w:rPr>
          <w:t>6.</w:t>
        </w:r>
        <w:r w:rsidR="00667CC9">
          <w:rPr>
            <w:rFonts w:asciiTheme="minorHAnsi" w:eastAsiaTheme="minorEastAsia" w:hAnsiTheme="minorHAnsi" w:cstheme="minorBidi"/>
            <w:b w:val="0"/>
            <w:bCs w:val="0"/>
            <w:noProof/>
            <w:color w:val="auto"/>
            <w:sz w:val="22"/>
            <w:szCs w:val="22"/>
          </w:rPr>
          <w:tab/>
        </w:r>
        <w:r w:rsidR="00667CC9" w:rsidRPr="00A246A4">
          <w:rPr>
            <w:rStyle w:val="Lienhypertexte"/>
            <w:noProof/>
          </w:rPr>
          <w:t>MAINTENANCE, ENTRETIEN, INTERVENTIONS</w:t>
        </w:r>
        <w:r w:rsidR="00667CC9">
          <w:rPr>
            <w:noProof/>
            <w:webHidden/>
          </w:rPr>
          <w:tab/>
        </w:r>
        <w:r w:rsidR="00667CC9">
          <w:rPr>
            <w:noProof/>
            <w:webHidden/>
          </w:rPr>
          <w:fldChar w:fldCharType="begin"/>
        </w:r>
        <w:r w:rsidR="00667CC9">
          <w:rPr>
            <w:noProof/>
            <w:webHidden/>
          </w:rPr>
          <w:instrText xml:space="preserve"> PAGEREF _Toc172041535 \h </w:instrText>
        </w:r>
        <w:r w:rsidR="00667CC9">
          <w:rPr>
            <w:noProof/>
            <w:webHidden/>
          </w:rPr>
        </w:r>
        <w:r w:rsidR="00667CC9">
          <w:rPr>
            <w:noProof/>
            <w:webHidden/>
          </w:rPr>
          <w:fldChar w:fldCharType="separate"/>
        </w:r>
        <w:r w:rsidR="0072678E">
          <w:rPr>
            <w:noProof/>
            <w:webHidden/>
          </w:rPr>
          <w:t>7</w:t>
        </w:r>
        <w:r w:rsidR="00667CC9">
          <w:rPr>
            <w:noProof/>
            <w:webHidden/>
          </w:rPr>
          <w:fldChar w:fldCharType="end"/>
        </w:r>
      </w:hyperlink>
    </w:p>
    <w:p w14:paraId="4DBB870D" w14:textId="3F8F6359" w:rsidR="00667CC9" w:rsidRDefault="00DD02FC">
      <w:pPr>
        <w:pStyle w:val="TM1"/>
        <w:rPr>
          <w:rFonts w:asciiTheme="minorHAnsi" w:eastAsiaTheme="minorEastAsia" w:hAnsiTheme="minorHAnsi" w:cstheme="minorBidi"/>
          <w:b w:val="0"/>
          <w:bCs w:val="0"/>
          <w:noProof/>
          <w:color w:val="auto"/>
          <w:sz w:val="22"/>
          <w:szCs w:val="22"/>
        </w:rPr>
      </w:pPr>
      <w:hyperlink w:anchor="_Toc172041536" w:history="1">
        <w:r w:rsidR="00667CC9" w:rsidRPr="00A246A4">
          <w:rPr>
            <w:rStyle w:val="Lienhypertexte"/>
            <w:noProof/>
          </w:rPr>
          <w:t>7.</w:t>
        </w:r>
        <w:r w:rsidR="00667CC9">
          <w:rPr>
            <w:rFonts w:asciiTheme="minorHAnsi" w:eastAsiaTheme="minorEastAsia" w:hAnsiTheme="minorHAnsi" w:cstheme="minorBidi"/>
            <w:b w:val="0"/>
            <w:bCs w:val="0"/>
            <w:noProof/>
            <w:color w:val="auto"/>
            <w:sz w:val="22"/>
            <w:szCs w:val="22"/>
          </w:rPr>
          <w:tab/>
        </w:r>
        <w:r w:rsidR="00667CC9" w:rsidRPr="00A246A4">
          <w:rPr>
            <w:rStyle w:val="Lienhypertexte"/>
            <w:noProof/>
          </w:rPr>
          <w:t>PRIX ET REDEVANCE</w:t>
        </w:r>
        <w:r w:rsidR="00667CC9">
          <w:rPr>
            <w:noProof/>
            <w:webHidden/>
          </w:rPr>
          <w:tab/>
        </w:r>
        <w:r w:rsidR="00667CC9">
          <w:rPr>
            <w:noProof/>
            <w:webHidden/>
          </w:rPr>
          <w:fldChar w:fldCharType="begin"/>
        </w:r>
        <w:r w:rsidR="00667CC9">
          <w:rPr>
            <w:noProof/>
            <w:webHidden/>
          </w:rPr>
          <w:instrText xml:space="preserve"> PAGEREF _Toc172041536 \h </w:instrText>
        </w:r>
        <w:r w:rsidR="00667CC9">
          <w:rPr>
            <w:noProof/>
            <w:webHidden/>
          </w:rPr>
        </w:r>
        <w:r w:rsidR="00667CC9">
          <w:rPr>
            <w:noProof/>
            <w:webHidden/>
          </w:rPr>
          <w:fldChar w:fldCharType="separate"/>
        </w:r>
        <w:r w:rsidR="0072678E">
          <w:rPr>
            <w:noProof/>
            <w:webHidden/>
          </w:rPr>
          <w:t>8</w:t>
        </w:r>
        <w:r w:rsidR="00667CC9">
          <w:rPr>
            <w:noProof/>
            <w:webHidden/>
          </w:rPr>
          <w:fldChar w:fldCharType="end"/>
        </w:r>
      </w:hyperlink>
    </w:p>
    <w:p w14:paraId="2B05035E" w14:textId="2E38EDF7" w:rsidR="009B7178" w:rsidRDefault="0094648A" w:rsidP="0094648A">
      <w:pPr>
        <w:pStyle w:val="TM1"/>
      </w:pPr>
      <w:r>
        <w:rPr>
          <w:i/>
          <w:smallCaps/>
          <w:sz w:val="22"/>
        </w:rPr>
        <w:fldChar w:fldCharType="end"/>
      </w:r>
    </w:p>
    <w:p w14:paraId="7A5EF4B4" w14:textId="77777777" w:rsidR="00592977" w:rsidRDefault="00592977" w:rsidP="0094648A">
      <w:pPr>
        <w:pStyle w:val="Titre1Cadrederponsetechnique"/>
        <w:pageBreakBefore/>
        <w:spacing w:after="320"/>
      </w:pPr>
      <w:bookmarkStart w:id="0" w:name="_Toc172041530"/>
      <w:r w:rsidRPr="00DF5249">
        <w:lastRenderedPageBreak/>
        <w:t>PRÉSENTATION</w:t>
      </w:r>
      <w:r w:rsidRPr="007F07B3">
        <w:t xml:space="preserve"> GÉNÉRALE DE L’ENTREPRISE</w:t>
      </w:r>
      <w:bookmarkEnd w:id="0"/>
    </w:p>
    <w:p w14:paraId="27DE8924" w14:textId="77777777" w:rsidR="00121148" w:rsidRPr="00187413" w:rsidRDefault="00121148" w:rsidP="00121148">
      <w:pPr>
        <w:pStyle w:val="Paragraphedeliste"/>
        <w:numPr>
          <w:ilvl w:val="0"/>
          <w:numId w:val="13"/>
        </w:numPr>
        <w:tabs>
          <w:tab w:val="left" w:leader="dot" w:pos="10206"/>
        </w:tabs>
        <w:ind w:left="453" w:hanging="340"/>
        <w:contextualSpacing w:val="0"/>
        <w:jc w:val="left"/>
        <w:rPr>
          <w:sz w:val="22"/>
          <w:szCs w:val="22"/>
        </w:rPr>
      </w:pPr>
      <w:r w:rsidRPr="00187413">
        <w:rPr>
          <w:sz w:val="22"/>
          <w:szCs w:val="22"/>
        </w:rPr>
        <w:t>Raison sociale ou nom :</w:t>
      </w:r>
    </w:p>
    <w:p w14:paraId="1F3FE559" w14:textId="29A656F2" w:rsidR="00121148" w:rsidRDefault="00121148" w:rsidP="00121148">
      <w:pPr>
        <w:tabs>
          <w:tab w:val="left" w:leader="dot" w:pos="10206"/>
        </w:tabs>
        <w:ind w:left="454" w:right="318"/>
        <w:jc w:val="left"/>
        <w:rPr>
          <w:sz w:val="22"/>
          <w:szCs w:val="22"/>
        </w:rPr>
      </w:pPr>
      <w:permStart w:id="1178364189" w:edGrp="everyone"/>
      <w:r w:rsidRPr="00171A2F">
        <w:rPr>
          <w:sz w:val="22"/>
          <w:szCs w:val="22"/>
        </w:rPr>
        <w:tab/>
      </w:r>
    </w:p>
    <w:permEnd w:id="1178364189"/>
    <w:p w14:paraId="6D625036" w14:textId="77777777" w:rsidR="00550290" w:rsidRDefault="00550290" w:rsidP="00121148">
      <w:pPr>
        <w:tabs>
          <w:tab w:val="left" w:leader="dot" w:pos="10206"/>
        </w:tabs>
        <w:ind w:left="454" w:right="318"/>
        <w:jc w:val="left"/>
        <w:rPr>
          <w:sz w:val="22"/>
          <w:szCs w:val="22"/>
        </w:rPr>
      </w:pPr>
    </w:p>
    <w:p w14:paraId="714E54CE" w14:textId="77777777" w:rsidR="00121148" w:rsidRPr="00187413" w:rsidRDefault="00121148" w:rsidP="0094648A">
      <w:pPr>
        <w:pStyle w:val="Paragraphedeliste"/>
        <w:numPr>
          <w:ilvl w:val="0"/>
          <w:numId w:val="13"/>
        </w:numPr>
        <w:tabs>
          <w:tab w:val="left" w:leader="dot" w:pos="10206"/>
        </w:tabs>
        <w:spacing w:before="400"/>
        <w:ind w:left="453" w:hanging="340"/>
        <w:contextualSpacing w:val="0"/>
        <w:jc w:val="left"/>
        <w:rPr>
          <w:sz w:val="22"/>
          <w:szCs w:val="22"/>
        </w:rPr>
      </w:pPr>
      <w:r w:rsidRPr="00187413">
        <w:rPr>
          <w:sz w:val="22"/>
          <w:szCs w:val="22"/>
        </w:rPr>
        <w:t>Dénomination commerciale :</w:t>
      </w:r>
    </w:p>
    <w:p w14:paraId="65185BFE" w14:textId="202C7D5F" w:rsidR="00121148" w:rsidRDefault="00121148" w:rsidP="00121148">
      <w:pPr>
        <w:tabs>
          <w:tab w:val="left" w:leader="dot" w:pos="10206"/>
        </w:tabs>
        <w:ind w:left="454" w:right="318"/>
        <w:jc w:val="left"/>
        <w:rPr>
          <w:sz w:val="22"/>
          <w:szCs w:val="22"/>
        </w:rPr>
      </w:pPr>
      <w:permStart w:id="1213612367" w:edGrp="everyone"/>
      <w:r w:rsidRPr="00171A2F">
        <w:rPr>
          <w:sz w:val="22"/>
          <w:szCs w:val="22"/>
        </w:rPr>
        <w:tab/>
      </w:r>
    </w:p>
    <w:permEnd w:id="1213612367"/>
    <w:p w14:paraId="65D27B61" w14:textId="77777777" w:rsidR="00550290" w:rsidRDefault="00550290" w:rsidP="00121148">
      <w:pPr>
        <w:tabs>
          <w:tab w:val="left" w:leader="dot" w:pos="10206"/>
        </w:tabs>
        <w:ind w:left="454" w:right="318"/>
        <w:jc w:val="left"/>
        <w:rPr>
          <w:sz w:val="22"/>
          <w:szCs w:val="22"/>
        </w:rPr>
      </w:pPr>
    </w:p>
    <w:p w14:paraId="728E1489" w14:textId="77777777" w:rsidR="00121148" w:rsidRPr="00187413" w:rsidRDefault="00121148" w:rsidP="0094648A">
      <w:pPr>
        <w:pStyle w:val="Paragraphedeliste"/>
        <w:numPr>
          <w:ilvl w:val="0"/>
          <w:numId w:val="13"/>
        </w:numPr>
        <w:tabs>
          <w:tab w:val="left" w:pos="1474"/>
          <w:tab w:val="left" w:leader="dot" w:pos="10206"/>
        </w:tabs>
        <w:spacing w:before="400"/>
        <w:ind w:left="453" w:hanging="340"/>
        <w:contextualSpacing w:val="0"/>
        <w:rPr>
          <w:sz w:val="22"/>
          <w:szCs w:val="22"/>
        </w:rPr>
      </w:pPr>
      <w:r w:rsidRPr="00187413">
        <w:rPr>
          <w:sz w:val="22"/>
          <w:szCs w:val="22"/>
        </w:rPr>
        <w:t>Adresse :</w:t>
      </w:r>
    </w:p>
    <w:p w14:paraId="4FB6AFE0" w14:textId="196751BC" w:rsidR="00121148" w:rsidRDefault="00121148" w:rsidP="00121148">
      <w:pPr>
        <w:tabs>
          <w:tab w:val="left" w:leader="dot" w:pos="10206"/>
        </w:tabs>
        <w:ind w:left="454" w:right="318"/>
        <w:jc w:val="left"/>
        <w:rPr>
          <w:sz w:val="22"/>
          <w:szCs w:val="22"/>
        </w:rPr>
      </w:pPr>
      <w:permStart w:id="786516187" w:edGrp="everyone"/>
      <w:r w:rsidRPr="00171A2F">
        <w:rPr>
          <w:sz w:val="22"/>
          <w:szCs w:val="22"/>
        </w:rPr>
        <w:tab/>
      </w:r>
      <w:r w:rsidR="00667CC9">
        <w:rPr>
          <w:sz w:val="22"/>
          <w:szCs w:val="22"/>
        </w:rPr>
        <w:t xml:space="preserve">  </w:t>
      </w:r>
      <w:permEnd w:id="786516187"/>
    </w:p>
    <w:p w14:paraId="2E85F1A1" w14:textId="55C1238F" w:rsidR="00121148" w:rsidRDefault="00121148" w:rsidP="00121148">
      <w:pPr>
        <w:tabs>
          <w:tab w:val="left" w:leader="dot" w:pos="10206"/>
        </w:tabs>
        <w:ind w:left="454" w:right="318"/>
        <w:jc w:val="left"/>
        <w:rPr>
          <w:sz w:val="22"/>
          <w:szCs w:val="22"/>
        </w:rPr>
      </w:pPr>
      <w:permStart w:id="46932893" w:edGrp="everyone"/>
      <w:r w:rsidRPr="00171A2F">
        <w:rPr>
          <w:sz w:val="22"/>
          <w:szCs w:val="22"/>
        </w:rPr>
        <w:tab/>
      </w:r>
      <w:r w:rsidR="00667CC9">
        <w:rPr>
          <w:sz w:val="22"/>
          <w:szCs w:val="22"/>
        </w:rPr>
        <w:t xml:space="preserve">  </w:t>
      </w:r>
      <w:permEnd w:id="46932893"/>
    </w:p>
    <w:p w14:paraId="63936B61" w14:textId="56D41838" w:rsidR="00121148" w:rsidRDefault="00121148" w:rsidP="00121148">
      <w:pPr>
        <w:tabs>
          <w:tab w:val="left" w:leader="dot" w:pos="10206"/>
        </w:tabs>
        <w:ind w:left="454" w:right="318"/>
        <w:jc w:val="left"/>
        <w:rPr>
          <w:sz w:val="22"/>
          <w:szCs w:val="22"/>
        </w:rPr>
      </w:pPr>
      <w:permStart w:id="898370471" w:edGrp="everyone"/>
      <w:r>
        <w:rPr>
          <w:sz w:val="22"/>
          <w:szCs w:val="22"/>
        </w:rPr>
        <w:tab/>
      </w:r>
    </w:p>
    <w:permEnd w:id="898370471"/>
    <w:p w14:paraId="21B21056" w14:textId="77777777" w:rsidR="00550290" w:rsidRDefault="00550290" w:rsidP="00121148">
      <w:pPr>
        <w:tabs>
          <w:tab w:val="left" w:leader="dot" w:pos="10206"/>
        </w:tabs>
        <w:ind w:left="454" w:right="318"/>
        <w:jc w:val="left"/>
        <w:rPr>
          <w:sz w:val="22"/>
          <w:szCs w:val="22"/>
        </w:rPr>
      </w:pPr>
    </w:p>
    <w:p w14:paraId="1B5EE69F" w14:textId="5473AE30" w:rsidR="00550290" w:rsidRPr="00550290" w:rsidRDefault="00121148" w:rsidP="00550290">
      <w:pPr>
        <w:pStyle w:val="Paragraphedeliste"/>
        <w:numPr>
          <w:ilvl w:val="0"/>
          <w:numId w:val="13"/>
        </w:numPr>
        <w:tabs>
          <w:tab w:val="left" w:leader="dot" w:pos="4842"/>
          <w:tab w:val="left" w:pos="5370"/>
        </w:tabs>
        <w:spacing w:before="480"/>
        <w:ind w:left="453" w:right="318" w:hanging="340"/>
        <w:contextualSpacing w:val="0"/>
        <w:rPr>
          <w:sz w:val="22"/>
          <w:szCs w:val="22"/>
        </w:rPr>
      </w:pPr>
      <w:r w:rsidRPr="00187413">
        <w:rPr>
          <w:sz w:val="22"/>
          <w:szCs w:val="22"/>
        </w:rPr>
        <w:t>Téléphone :</w:t>
      </w:r>
      <w:r>
        <w:rPr>
          <w:color w:val="1F497D" w:themeColor="text2"/>
          <w:sz w:val="22"/>
          <w:szCs w:val="22"/>
        </w:rPr>
        <w:t xml:space="preserve"> </w:t>
      </w:r>
      <w:permStart w:id="1098085808" w:edGrp="everyone"/>
      <w:r w:rsidRPr="00661D11">
        <w:rPr>
          <w:sz w:val="22"/>
          <w:szCs w:val="22"/>
        </w:rPr>
        <w:tab/>
      </w:r>
      <w:permEnd w:id="1098085808"/>
    </w:p>
    <w:p w14:paraId="5EA6889C" w14:textId="77777777" w:rsidR="00121148" w:rsidRDefault="00121148" w:rsidP="0094648A">
      <w:pPr>
        <w:pStyle w:val="Paragraphedeliste"/>
        <w:numPr>
          <w:ilvl w:val="0"/>
          <w:numId w:val="13"/>
        </w:numPr>
        <w:tabs>
          <w:tab w:val="left" w:leader="dot" w:pos="4842"/>
          <w:tab w:val="left" w:pos="5370"/>
        </w:tabs>
        <w:spacing w:before="480"/>
        <w:ind w:left="453" w:right="318" w:hanging="340"/>
        <w:contextualSpacing w:val="0"/>
        <w:rPr>
          <w:sz w:val="22"/>
          <w:szCs w:val="22"/>
        </w:rPr>
      </w:pPr>
      <w:r w:rsidRPr="00187413">
        <w:rPr>
          <w:sz w:val="22"/>
          <w:szCs w:val="22"/>
        </w:rPr>
        <w:t xml:space="preserve">Fax : </w:t>
      </w:r>
      <w:permStart w:id="1113854214" w:edGrp="everyone"/>
      <w:r w:rsidRPr="00661D11">
        <w:rPr>
          <w:sz w:val="22"/>
          <w:szCs w:val="22"/>
        </w:rPr>
        <w:tab/>
      </w:r>
      <w:permEnd w:id="1113854214"/>
    </w:p>
    <w:p w14:paraId="35D3A49C" w14:textId="77777777" w:rsidR="00121148" w:rsidRDefault="00121148" w:rsidP="0094648A">
      <w:pPr>
        <w:pStyle w:val="Paragraphedeliste"/>
        <w:numPr>
          <w:ilvl w:val="0"/>
          <w:numId w:val="13"/>
        </w:numPr>
        <w:tabs>
          <w:tab w:val="left" w:leader="dot" w:pos="9094"/>
        </w:tabs>
        <w:spacing w:before="480"/>
        <w:ind w:left="453" w:right="318" w:hanging="340"/>
        <w:contextualSpacing w:val="0"/>
        <w:rPr>
          <w:sz w:val="22"/>
          <w:szCs w:val="22"/>
        </w:rPr>
      </w:pPr>
      <w:r w:rsidRPr="00187413">
        <w:rPr>
          <w:sz w:val="22"/>
          <w:szCs w:val="22"/>
        </w:rPr>
        <w:t xml:space="preserve">Courrier électronique : </w:t>
      </w:r>
      <w:permStart w:id="195176713" w:edGrp="everyone"/>
      <w:r>
        <w:rPr>
          <w:sz w:val="22"/>
          <w:szCs w:val="22"/>
        </w:rPr>
        <w:tab/>
      </w:r>
      <w:permEnd w:id="195176713"/>
    </w:p>
    <w:p w14:paraId="135EC9A5" w14:textId="77777777" w:rsidR="00121148" w:rsidRDefault="00121148" w:rsidP="0094648A">
      <w:pPr>
        <w:pStyle w:val="Paragraphedeliste"/>
        <w:numPr>
          <w:ilvl w:val="0"/>
          <w:numId w:val="13"/>
        </w:numPr>
        <w:tabs>
          <w:tab w:val="left" w:leader="dot" w:pos="7371"/>
        </w:tabs>
        <w:spacing w:before="480"/>
        <w:ind w:left="453" w:right="318" w:hanging="340"/>
        <w:contextualSpacing w:val="0"/>
        <w:rPr>
          <w:sz w:val="22"/>
          <w:szCs w:val="22"/>
        </w:rPr>
      </w:pPr>
      <w:r w:rsidRPr="00187413">
        <w:rPr>
          <w:sz w:val="22"/>
          <w:szCs w:val="22"/>
        </w:rPr>
        <w:t xml:space="preserve">N° de SIRET : </w:t>
      </w:r>
      <w:permStart w:id="585790205" w:edGrp="everyone"/>
      <w:r>
        <w:rPr>
          <w:sz w:val="22"/>
          <w:szCs w:val="22"/>
        </w:rPr>
        <w:tab/>
      </w:r>
      <w:permEnd w:id="585790205"/>
    </w:p>
    <w:p w14:paraId="366A71AB" w14:textId="77777777" w:rsidR="00121148" w:rsidRPr="006F4CD9" w:rsidRDefault="00121148" w:rsidP="008340F4">
      <w:pPr>
        <w:pStyle w:val="Paragraphedeliste"/>
        <w:numPr>
          <w:ilvl w:val="0"/>
          <w:numId w:val="13"/>
        </w:numPr>
        <w:tabs>
          <w:tab w:val="left" w:pos="4678"/>
          <w:tab w:val="left" w:pos="5103"/>
          <w:tab w:val="left" w:pos="6237"/>
          <w:tab w:val="left" w:pos="6663"/>
        </w:tabs>
        <w:spacing w:before="400"/>
        <w:ind w:left="453" w:hanging="340"/>
        <w:contextualSpacing w:val="0"/>
        <w:jc w:val="left"/>
      </w:pPr>
      <w:r w:rsidRPr="00187413">
        <w:rPr>
          <w:sz w:val="22"/>
          <w:szCs w:val="22"/>
        </w:rPr>
        <w:t>L’entreprise est-elle une PME ?</w:t>
      </w:r>
      <w:r>
        <w:rPr>
          <w:color w:val="1F497D" w:themeColor="text2"/>
          <w:sz w:val="22"/>
          <w:szCs w:val="22"/>
        </w:rPr>
        <w:tab/>
      </w:r>
      <w:sdt>
        <w:sdtPr>
          <w:rPr>
            <w:rFonts w:cs="Arial"/>
            <w:color w:val="1F497D" w:themeColor="text2"/>
            <w:sz w:val="28"/>
            <w:szCs w:val="28"/>
          </w:rPr>
          <w:id w:val="-323354495"/>
          <w15:appearance w15:val="hidden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permStart w:id="2104105571" w:edGrp="everyone"/>
          <w:r>
            <w:rPr>
              <w:rFonts w:ascii="MS Gothic" w:eastAsia="MS Gothic" w:hAnsi="MS Gothic" w:cs="Arial" w:hint="eastAsia"/>
              <w:color w:val="1F497D" w:themeColor="text2"/>
              <w:sz w:val="28"/>
              <w:szCs w:val="28"/>
            </w:rPr>
            <w:t>☐</w:t>
          </w:r>
          <w:permEnd w:id="2104105571"/>
        </w:sdtContent>
      </w:sdt>
      <w:r w:rsidRPr="00AB1B22">
        <w:rPr>
          <w:rFonts w:cs="Arial"/>
          <w:color w:val="1F497D" w:themeColor="text2"/>
          <w:sz w:val="22"/>
          <w:szCs w:val="22"/>
        </w:rPr>
        <w:tab/>
      </w:r>
      <w:r>
        <w:rPr>
          <w:rFonts w:cs="Arial"/>
          <w:color w:val="1F497D" w:themeColor="text2"/>
          <w:sz w:val="22"/>
          <w:szCs w:val="22"/>
        </w:rPr>
        <w:t>OUI</w:t>
      </w:r>
      <w:r>
        <w:rPr>
          <w:rFonts w:cs="Arial"/>
          <w:color w:val="1F497D" w:themeColor="text2"/>
          <w:sz w:val="22"/>
          <w:szCs w:val="22"/>
        </w:rPr>
        <w:tab/>
      </w:r>
      <w:sdt>
        <w:sdtPr>
          <w:rPr>
            <w:rFonts w:cs="Arial"/>
            <w:color w:val="1F497D" w:themeColor="text2"/>
            <w:sz w:val="28"/>
            <w:szCs w:val="28"/>
          </w:rPr>
          <w:id w:val="-1439522562"/>
          <w15:appearance w15:val="hidden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permStart w:id="755188824" w:edGrp="everyone"/>
          <w:r>
            <w:rPr>
              <w:rFonts w:ascii="MS Gothic" w:eastAsia="MS Gothic" w:hAnsi="MS Gothic" w:cs="Arial" w:hint="eastAsia"/>
              <w:color w:val="1F497D" w:themeColor="text2"/>
              <w:sz w:val="28"/>
              <w:szCs w:val="28"/>
            </w:rPr>
            <w:t>☐</w:t>
          </w:r>
          <w:permEnd w:id="755188824"/>
        </w:sdtContent>
      </w:sdt>
      <w:r w:rsidRPr="00AB1B22">
        <w:rPr>
          <w:rFonts w:cs="Arial"/>
          <w:color w:val="1F497D" w:themeColor="text2"/>
          <w:sz w:val="22"/>
          <w:szCs w:val="22"/>
        </w:rPr>
        <w:tab/>
      </w:r>
      <w:r>
        <w:rPr>
          <w:rFonts w:cs="Arial"/>
          <w:color w:val="1F497D" w:themeColor="text2"/>
          <w:sz w:val="22"/>
          <w:szCs w:val="22"/>
        </w:rPr>
        <w:t>NON</w:t>
      </w:r>
    </w:p>
    <w:p w14:paraId="2C9785D6" w14:textId="77777777" w:rsidR="00121148" w:rsidRPr="00187413" w:rsidRDefault="00121148" w:rsidP="0094648A">
      <w:pPr>
        <w:pStyle w:val="Paragraphedeliste"/>
        <w:numPr>
          <w:ilvl w:val="0"/>
          <w:numId w:val="13"/>
        </w:numPr>
        <w:tabs>
          <w:tab w:val="left" w:leader="dot" w:pos="10206"/>
        </w:tabs>
        <w:spacing w:before="480" w:after="0"/>
        <w:ind w:left="453" w:hanging="340"/>
        <w:contextualSpacing w:val="0"/>
        <w:jc w:val="left"/>
        <w:rPr>
          <w:sz w:val="22"/>
          <w:szCs w:val="22"/>
        </w:rPr>
      </w:pPr>
      <w:r w:rsidRPr="00187413">
        <w:rPr>
          <w:sz w:val="22"/>
          <w:szCs w:val="22"/>
        </w:rPr>
        <w:t>Nom et coordonnées de la personne pouvant être contactée chez le candidat en cas de besoin :</w:t>
      </w:r>
    </w:p>
    <w:p w14:paraId="4BF63EFA" w14:textId="77777777" w:rsidR="00121148" w:rsidRPr="00187413" w:rsidRDefault="00121148" w:rsidP="00121148">
      <w:pPr>
        <w:tabs>
          <w:tab w:val="left" w:leader="dot" w:pos="7960"/>
        </w:tabs>
        <w:ind w:left="851" w:right="1452"/>
        <w:rPr>
          <w:sz w:val="22"/>
          <w:szCs w:val="22"/>
        </w:rPr>
      </w:pPr>
      <w:r w:rsidRPr="00187413">
        <w:rPr>
          <w:sz w:val="22"/>
          <w:szCs w:val="22"/>
        </w:rPr>
        <w:t xml:space="preserve">Nom et prénom : </w:t>
      </w:r>
      <w:permStart w:id="1665472015" w:edGrp="everyone"/>
      <w:r w:rsidRPr="00187413">
        <w:rPr>
          <w:sz w:val="22"/>
          <w:szCs w:val="22"/>
        </w:rPr>
        <w:tab/>
      </w:r>
      <w:permEnd w:id="1665472015"/>
    </w:p>
    <w:p w14:paraId="40DAEDAA" w14:textId="77777777" w:rsidR="00121148" w:rsidRPr="00187413" w:rsidRDefault="00121148" w:rsidP="00121148">
      <w:pPr>
        <w:tabs>
          <w:tab w:val="left" w:leader="dot" w:pos="7960"/>
        </w:tabs>
        <w:ind w:left="851" w:right="1452"/>
        <w:rPr>
          <w:sz w:val="22"/>
          <w:szCs w:val="22"/>
        </w:rPr>
      </w:pPr>
      <w:r w:rsidRPr="00187413">
        <w:rPr>
          <w:sz w:val="22"/>
          <w:szCs w:val="22"/>
        </w:rPr>
        <w:t xml:space="preserve">Qualité : </w:t>
      </w:r>
      <w:permStart w:id="756359370" w:edGrp="everyone"/>
      <w:r w:rsidRPr="00187413">
        <w:rPr>
          <w:sz w:val="22"/>
          <w:szCs w:val="22"/>
        </w:rPr>
        <w:tab/>
      </w:r>
      <w:permEnd w:id="756359370"/>
    </w:p>
    <w:p w14:paraId="29DC5B5D" w14:textId="77777777" w:rsidR="00121148" w:rsidRPr="00187413" w:rsidRDefault="00121148" w:rsidP="00121148">
      <w:pPr>
        <w:tabs>
          <w:tab w:val="left" w:leader="dot" w:pos="7960"/>
        </w:tabs>
        <w:ind w:left="851" w:right="1452"/>
        <w:rPr>
          <w:sz w:val="22"/>
          <w:szCs w:val="22"/>
        </w:rPr>
      </w:pPr>
      <w:r w:rsidRPr="00187413">
        <w:rPr>
          <w:sz w:val="22"/>
          <w:szCs w:val="22"/>
        </w:rPr>
        <w:t xml:space="preserve">Téléphone : </w:t>
      </w:r>
      <w:permStart w:id="902835113" w:edGrp="everyone"/>
      <w:r w:rsidRPr="00187413">
        <w:rPr>
          <w:sz w:val="22"/>
          <w:szCs w:val="22"/>
        </w:rPr>
        <w:tab/>
      </w:r>
      <w:permEnd w:id="902835113"/>
    </w:p>
    <w:p w14:paraId="05A9D901" w14:textId="77777777" w:rsidR="00121148" w:rsidRDefault="00121148" w:rsidP="00121148">
      <w:pPr>
        <w:tabs>
          <w:tab w:val="left" w:leader="dot" w:pos="7960"/>
        </w:tabs>
        <w:ind w:left="851" w:right="1452"/>
        <w:rPr>
          <w:sz w:val="22"/>
          <w:szCs w:val="22"/>
        </w:rPr>
      </w:pPr>
      <w:r w:rsidRPr="00187413">
        <w:rPr>
          <w:sz w:val="22"/>
          <w:szCs w:val="22"/>
        </w:rPr>
        <w:t xml:space="preserve">Fax : </w:t>
      </w:r>
      <w:permStart w:id="947592278" w:edGrp="everyone"/>
      <w:r w:rsidRPr="00187413">
        <w:rPr>
          <w:sz w:val="22"/>
          <w:szCs w:val="22"/>
        </w:rPr>
        <w:tab/>
      </w:r>
      <w:permEnd w:id="947592278"/>
    </w:p>
    <w:p w14:paraId="30465187" w14:textId="582888AA" w:rsidR="00550290" w:rsidRDefault="00121148" w:rsidP="00550290">
      <w:pPr>
        <w:tabs>
          <w:tab w:val="left" w:leader="dot" w:pos="7960"/>
        </w:tabs>
        <w:ind w:left="851" w:right="1452"/>
        <w:rPr>
          <w:sz w:val="22"/>
          <w:szCs w:val="22"/>
        </w:rPr>
      </w:pPr>
      <w:r w:rsidRPr="00187413">
        <w:rPr>
          <w:sz w:val="22"/>
          <w:szCs w:val="22"/>
        </w:rPr>
        <w:t xml:space="preserve">Courrier électronique : </w:t>
      </w:r>
      <w:permStart w:id="1295778090" w:edGrp="everyone"/>
      <w:r w:rsidR="00667CC9">
        <w:rPr>
          <w:sz w:val="22"/>
          <w:szCs w:val="22"/>
        </w:rPr>
        <w:t xml:space="preserve">                                                                              </w:t>
      </w:r>
    </w:p>
    <w:permEnd w:id="1295778090"/>
    <w:p w14:paraId="08E25D0D" w14:textId="77777777" w:rsidR="00550290" w:rsidRDefault="00550290" w:rsidP="006E7296">
      <w:pPr>
        <w:tabs>
          <w:tab w:val="left" w:leader="dot" w:pos="7960"/>
        </w:tabs>
        <w:ind w:left="851" w:right="1452"/>
      </w:pPr>
    </w:p>
    <w:p w14:paraId="1A46087B" w14:textId="77777777" w:rsidR="00550290" w:rsidRDefault="00550290" w:rsidP="006E7296">
      <w:pPr>
        <w:tabs>
          <w:tab w:val="left" w:leader="dot" w:pos="7960"/>
        </w:tabs>
        <w:ind w:left="851" w:right="1452"/>
      </w:pPr>
    </w:p>
    <w:p w14:paraId="65FE62C4" w14:textId="77777777" w:rsidR="00550290" w:rsidRDefault="00550290" w:rsidP="006E7296">
      <w:pPr>
        <w:tabs>
          <w:tab w:val="left" w:leader="dot" w:pos="7960"/>
        </w:tabs>
        <w:ind w:left="851" w:right="1452"/>
      </w:pPr>
    </w:p>
    <w:p w14:paraId="40AACAC1" w14:textId="77777777" w:rsidR="00550290" w:rsidRDefault="00550290" w:rsidP="006E7296">
      <w:pPr>
        <w:tabs>
          <w:tab w:val="left" w:leader="dot" w:pos="7960"/>
        </w:tabs>
        <w:ind w:left="851" w:right="1452"/>
      </w:pPr>
    </w:p>
    <w:p w14:paraId="3CA6320B" w14:textId="77777777" w:rsidR="00550290" w:rsidRDefault="00550290" w:rsidP="006E7296">
      <w:pPr>
        <w:tabs>
          <w:tab w:val="left" w:leader="dot" w:pos="7960"/>
        </w:tabs>
        <w:ind w:left="851" w:right="1452"/>
      </w:pPr>
    </w:p>
    <w:p w14:paraId="32D26986" w14:textId="77777777" w:rsidR="00550290" w:rsidRDefault="00550290" w:rsidP="006E7296">
      <w:pPr>
        <w:tabs>
          <w:tab w:val="left" w:leader="dot" w:pos="7960"/>
        </w:tabs>
        <w:ind w:left="851" w:right="1452"/>
      </w:pPr>
    </w:p>
    <w:p w14:paraId="6C3388DF" w14:textId="77777777" w:rsidR="00550290" w:rsidRDefault="00550290" w:rsidP="006E7296">
      <w:pPr>
        <w:tabs>
          <w:tab w:val="left" w:leader="dot" w:pos="7960"/>
        </w:tabs>
        <w:ind w:left="851" w:right="1452"/>
      </w:pPr>
    </w:p>
    <w:p w14:paraId="51B57026" w14:textId="77777777" w:rsidR="00550290" w:rsidRDefault="00550290" w:rsidP="006E7296">
      <w:pPr>
        <w:tabs>
          <w:tab w:val="left" w:leader="dot" w:pos="7960"/>
        </w:tabs>
        <w:ind w:left="851" w:right="1452"/>
      </w:pPr>
    </w:p>
    <w:p w14:paraId="52984FD6" w14:textId="5B6396B5" w:rsidR="00CF47B6" w:rsidRDefault="00CF47B6" w:rsidP="00CF47B6">
      <w:pPr>
        <w:pStyle w:val="Titre1Cadrederponsetechnique"/>
        <w:pageBreakBefore/>
        <w:spacing w:after="320"/>
      </w:pPr>
      <w:bookmarkStart w:id="1" w:name="_Toc172041531"/>
      <w:r>
        <w:lastRenderedPageBreak/>
        <w:t>EFFECTIFS</w:t>
      </w:r>
      <w:r w:rsidRPr="007F07B3">
        <w:t xml:space="preserve"> DE L’ENTREPRISE</w:t>
      </w:r>
      <w:bookmarkEnd w:id="1"/>
    </w:p>
    <w:p w14:paraId="401907BD" w14:textId="77777777" w:rsidR="0095235A" w:rsidRPr="00DD2D3C" w:rsidRDefault="0095235A" w:rsidP="0095235A">
      <w:pPr>
        <w:pStyle w:val="TexteaprsTitre1"/>
        <w:rPr>
          <w:b/>
        </w:rPr>
      </w:pPr>
      <w:r w:rsidRPr="00DD2D3C">
        <w:rPr>
          <w:b/>
        </w:rPr>
        <w:t>Présentation de l’effectif moyen annuel du soumissionnaire et de l’importance du personnel d’encadrement pour chacune des 3 dernières années.</w:t>
      </w:r>
    </w:p>
    <w:p w14:paraId="1B4ABE2C" w14:textId="77777777" w:rsidR="0095235A" w:rsidRDefault="0095235A" w:rsidP="0095235A">
      <w:pPr>
        <w:pStyle w:val="TexteaprsTitre1"/>
        <w:spacing w:after="280"/>
      </w:pPr>
      <w:r w:rsidRPr="000C6C83">
        <w:t>En cas de candidature présentée par un groupement d’entreprises, chaque membre du groupement doit fournir ce renseignement.</w:t>
      </w:r>
    </w:p>
    <w:tbl>
      <w:tblPr>
        <w:tblStyle w:val="Grilledutableau"/>
        <w:tblW w:w="0" w:type="auto"/>
        <w:tblInd w:w="680" w:type="dxa"/>
        <w:tblLook w:val="04A0" w:firstRow="1" w:lastRow="0" w:firstColumn="1" w:lastColumn="0" w:noHBand="0" w:noVBand="1"/>
      </w:tblPr>
      <w:tblGrid>
        <w:gridCol w:w="1984"/>
        <w:gridCol w:w="3402"/>
        <w:gridCol w:w="3402"/>
      </w:tblGrid>
      <w:tr w:rsidR="0095235A" w:rsidRPr="000C6C83" w14:paraId="76137E09" w14:textId="77777777" w:rsidTr="0095235A">
        <w:trPr>
          <w:trHeight w:val="680"/>
        </w:trPr>
        <w:tc>
          <w:tcPr>
            <w:tcW w:w="1984" w:type="dxa"/>
            <w:shd w:val="clear" w:color="auto" w:fill="DAEEF3" w:themeFill="accent5" w:themeFillTint="33"/>
            <w:vAlign w:val="center"/>
          </w:tcPr>
          <w:p w14:paraId="1D6E4FAA" w14:textId="77777777" w:rsidR="0095235A" w:rsidRPr="000C6C83" w:rsidRDefault="0095235A" w:rsidP="0095235A">
            <w:pPr>
              <w:spacing w:before="0" w:after="0"/>
              <w:jc w:val="center"/>
              <w:rPr>
                <w:b/>
                <w:sz w:val="22"/>
                <w:szCs w:val="22"/>
              </w:rPr>
            </w:pPr>
            <w:r w:rsidRPr="000C6C83">
              <w:rPr>
                <w:b/>
                <w:sz w:val="22"/>
                <w:szCs w:val="22"/>
              </w:rPr>
              <w:t>Année</w:t>
            </w:r>
          </w:p>
        </w:tc>
        <w:tc>
          <w:tcPr>
            <w:tcW w:w="3402" w:type="dxa"/>
            <w:shd w:val="clear" w:color="auto" w:fill="DAEEF3" w:themeFill="accent5" w:themeFillTint="33"/>
            <w:vAlign w:val="center"/>
          </w:tcPr>
          <w:p w14:paraId="2BF2F0A5" w14:textId="77777777" w:rsidR="0095235A" w:rsidRPr="000C6C83" w:rsidRDefault="0095235A" w:rsidP="0095235A">
            <w:pPr>
              <w:spacing w:before="0" w:after="0"/>
              <w:jc w:val="center"/>
              <w:rPr>
                <w:b/>
                <w:sz w:val="22"/>
                <w:szCs w:val="22"/>
              </w:rPr>
            </w:pPr>
            <w:r w:rsidRPr="000C6C83">
              <w:rPr>
                <w:b/>
                <w:sz w:val="22"/>
                <w:szCs w:val="22"/>
              </w:rPr>
              <w:t>Effectif de l’entreprise</w:t>
            </w:r>
          </w:p>
        </w:tc>
        <w:tc>
          <w:tcPr>
            <w:tcW w:w="3402" w:type="dxa"/>
            <w:shd w:val="clear" w:color="auto" w:fill="DAEEF3" w:themeFill="accent5" w:themeFillTint="33"/>
            <w:vAlign w:val="center"/>
          </w:tcPr>
          <w:p w14:paraId="2206B326" w14:textId="77777777" w:rsidR="0095235A" w:rsidRPr="000C6C83" w:rsidRDefault="0095235A" w:rsidP="0095235A">
            <w:pPr>
              <w:spacing w:before="0" w:after="0"/>
              <w:jc w:val="center"/>
              <w:rPr>
                <w:b/>
                <w:sz w:val="22"/>
                <w:szCs w:val="22"/>
              </w:rPr>
            </w:pPr>
            <w:r w:rsidRPr="000C6C83">
              <w:rPr>
                <w:b/>
                <w:sz w:val="22"/>
                <w:szCs w:val="22"/>
              </w:rPr>
              <w:t>Importance du personnel d’encadrement</w:t>
            </w:r>
          </w:p>
        </w:tc>
      </w:tr>
      <w:tr w:rsidR="0095235A" w:rsidRPr="00F062B0" w14:paraId="54EE79D2" w14:textId="77777777" w:rsidTr="0095235A">
        <w:trPr>
          <w:trHeight w:val="680"/>
        </w:trPr>
        <w:tc>
          <w:tcPr>
            <w:tcW w:w="1984" w:type="dxa"/>
            <w:vAlign w:val="center"/>
          </w:tcPr>
          <w:p w14:paraId="64D7192D" w14:textId="1D2F65A4" w:rsidR="0095235A" w:rsidRPr="00F062B0" w:rsidRDefault="0095235A" w:rsidP="00667CC9">
            <w:pPr>
              <w:spacing w:before="0" w:after="0"/>
              <w:jc w:val="left"/>
              <w:rPr>
                <w:sz w:val="22"/>
                <w:szCs w:val="22"/>
              </w:rPr>
            </w:pPr>
            <w:permStart w:id="1184182486" w:edGrp="everyone"/>
            <w:r>
              <w:rPr>
                <w:sz w:val="22"/>
                <w:szCs w:val="22"/>
              </w:rPr>
              <w:t xml:space="preserve"> </w:t>
            </w:r>
            <w:r w:rsidR="00667CC9">
              <w:rPr>
                <w:sz w:val="22"/>
                <w:szCs w:val="22"/>
              </w:rPr>
              <w:t xml:space="preserve">                           </w:t>
            </w:r>
            <w:r>
              <w:rPr>
                <w:sz w:val="22"/>
                <w:szCs w:val="22"/>
              </w:rPr>
              <w:t xml:space="preserve"> </w:t>
            </w:r>
            <w:permEnd w:id="1184182486"/>
          </w:p>
        </w:tc>
        <w:tc>
          <w:tcPr>
            <w:tcW w:w="3402" w:type="dxa"/>
            <w:vAlign w:val="center"/>
          </w:tcPr>
          <w:p w14:paraId="2AEDC192" w14:textId="22A15E09" w:rsidR="0095235A" w:rsidRPr="00F062B0" w:rsidRDefault="0095235A" w:rsidP="00667CC9">
            <w:pPr>
              <w:spacing w:before="0" w:after="0"/>
              <w:jc w:val="left"/>
              <w:rPr>
                <w:sz w:val="22"/>
                <w:szCs w:val="22"/>
              </w:rPr>
            </w:pPr>
            <w:permStart w:id="1920076662" w:edGrp="everyone"/>
            <w:r>
              <w:rPr>
                <w:sz w:val="22"/>
                <w:szCs w:val="22"/>
              </w:rPr>
              <w:t xml:space="preserve"> </w:t>
            </w:r>
            <w:r w:rsidR="00667CC9">
              <w:rPr>
                <w:sz w:val="22"/>
                <w:szCs w:val="22"/>
              </w:rPr>
              <w:t xml:space="preserve">                                                   </w:t>
            </w:r>
            <w:r>
              <w:rPr>
                <w:sz w:val="22"/>
                <w:szCs w:val="22"/>
              </w:rPr>
              <w:t xml:space="preserve"> </w:t>
            </w:r>
            <w:permEnd w:id="1920076662"/>
          </w:p>
        </w:tc>
        <w:tc>
          <w:tcPr>
            <w:tcW w:w="3402" w:type="dxa"/>
            <w:vAlign w:val="center"/>
          </w:tcPr>
          <w:p w14:paraId="7E27B8EE" w14:textId="501E65BC" w:rsidR="0095235A" w:rsidRPr="00F062B0" w:rsidRDefault="0095235A" w:rsidP="00667CC9">
            <w:pPr>
              <w:spacing w:before="0" w:after="0"/>
              <w:jc w:val="left"/>
              <w:rPr>
                <w:sz w:val="22"/>
                <w:szCs w:val="22"/>
              </w:rPr>
            </w:pPr>
            <w:permStart w:id="665993691" w:edGrp="everyone"/>
            <w:r>
              <w:rPr>
                <w:sz w:val="22"/>
                <w:szCs w:val="22"/>
              </w:rPr>
              <w:t xml:space="preserve"> </w:t>
            </w:r>
            <w:r w:rsidR="00667CC9">
              <w:rPr>
                <w:sz w:val="22"/>
                <w:szCs w:val="22"/>
              </w:rPr>
              <w:t xml:space="preserve">                                                   </w:t>
            </w:r>
            <w:r>
              <w:rPr>
                <w:sz w:val="22"/>
                <w:szCs w:val="22"/>
              </w:rPr>
              <w:t xml:space="preserve"> </w:t>
            </w:r>
            <w:permEnd w:id="665993691"/>
          </w:p>
        </w:tc>
      </w:tr>
      <w:tr w:rsidR="0095235A" w:rsidRPr="00F062B0" w14:paraId="7D086C25" w14:textId="77777777" w:rsidTr="0095235A">
        <w:trPr>
          <w:trHeight w:val="680"/>
        </w:trPr>
        <w:tc>
          <w:tcPr>
            <w:tcW w:w="1984" w:type="dxa"/>
            <w:vAlign w:val="center"/>
          </w:tcPr>
          <w:p w14:paraId="5BC454C3" w14:textId="5F14978E" w:rsidR="0095235A" w:rsidRPr="00F062B0" w:rsidRDefault="00667CC9" w:rsidP="00667CC9">
            <w:pPr>
              <w:spacing w:before="0" w:after="0"/>
              <w:jc w:val="left"/>
              <w:rPr>
                <w:sz w:val="22"/>
                <w:szCs w:val="22"/>
              </w:rPr>
            </w:pPr>
            <w:permStart w:id="374740756" w:edGrp="everyone"/>
            <w:r>
              <w:rPr>
                <w:sz w:val="22"/>
                <w:szCs w:val="22"/>
              </w:rPr>
              <w:t xml:space="preserve">                           </w:t>
            </w:r>
            <w:r w:rsidR="0095235A">
              <w:rPr>
                <w:sz w:val="22"/>
                <w:szCs w:val="22"/>
              </w:rPr>
              <w:t xml:space="preserve">  </w:t>
            </w:r>
            <w:permEnd w:id="374740756"/>
          </w:p>
        </w:tc>
        <w:tc>
          <w:tcPr>
            <w:tcW w:w="3402" w:type="dxa"/>
            <w:vAlign w:val="center"/>
          </w:tcPr>
          <w:p w14:paraId="15F4B720" w14:textId="3D540E1C" w:rsidR="0095235A" w:rsidRPr="00F062B0" w:rsidRDefault="00667CC9" w:rsidP="00667CC9">
            <w:pPr>
              <w:spacing w:before="0" w:after="0"/>
              <w:jc w:val="left"/>
              <w:rPr>
                <w:sz w:val="22"/>
                <w:szCs w:val="22"/>
              </w:rPr>
            </w:pPr>
            <w:permStart w:id="1467490608" w:edGrp="everyone"/>
            <w:r>
              <w:rPr>
                <w:sz w:val="22"/>
                <w:szCs w:val="22"/>
              </w:rPr>
              <w:t xml:space="preserve">                                                   </w:t>
            </w:r>
            <w:r w:rsidR="0095235A">
              <w:rPr>
                <w:sz w:val="22"/>
                <w:szCs w:val="22"/>
              </w:rPr>
              <w:t xml:space="preserve">  </w:t>
            </w:r>
            <w:permEnd w:id="1467490608"/>
          </w:p>
        </w:tc>
        <w:tc>
          <w:tcPr>
            <w:tcW w:w="3402" w:type="dxa"/>
            <w:vAlign w:val="center"/>
          </w:tcPr>
          <w:p w14:paraId="68220AE2" w14:textId="538D6C68" w:rsidR="0095235A" w:rsidRPr="00F062B0" w:rsidRDefault="0095235A" w:rsidP="00667CC9">
            <w:pPr>
              <w:spacing w:before="0" w:after="0"/>
              <w:jc w:val="left"/>
              <w:rPr>
                <w:sz w:val="22"/>
                <w:szCs w:val="22"/>
              </w:rPr>
            </w:pPr>
            <w:permStart w:id="365318553" w:edGrp="everyone"/>
            <w:r>
              <w:rPr>
                <w:sz w:val="22"/>
                <w:szCs w:val="22"/>
              </w:rPr>
              <w:t xml:space="preserve"> </w:t>
            </w:r>
            <w:r w:rsidR="00667CC9">
              <w:rPr>
                <w:sz w:val="22"/>
                <w:szCs w:val="22"/>
              </w:rPr>
              <w:t xml:space="preserve">                                                   </w:t>
            </w:r>
            <w:r>
              <w:rPr>
                <w:sz w:val="22"/>
                <w:szCs w:val="22"/>
              </w:rPr>
              <w:t xml:space="preserve"> </w:t>
            </w:r>
            <w:permEnd w:id="365318553"/>
          </w:p>
        </w:tc>
      </w:tr>
      <w:tr w:rsidR="0095235A" w:rsidRPr="00F062B0" w14:paraId="17E88C03" w14:textId="77777777" w:rsidTr="0095235A">
        <w:trPr>
          <w:trHeight w:val="680"/>
        </w:trPr>
        <w:tc>
          <w:tcPr>
            <w:tcW w:w="1984" w:type="dxa"/>
            <w:vAlign w:val="center"/>
          </w:tcPr>
          <w:p w14:paraId="4729C4CC" w14:textId="06DA64E1" w:rsidR="0095235A" w:rsidRPr="00F062B0" w:rsidRDefault="0095235A" w:rsidP="00667CC9">
            <w:pPr>
              <w:spacing w:before="0" w:after="0"/>
              <w:jc w:val="left"/>
              <w:rPr>
                <w:sz w:val="22"/>
                <w:szCs w:val="22"/>
              </w:rPr>
            </w:pPr>
            <w:permStart w:id="433787928" w:edGrp="everyone"/>
            <w:r>
              <w:rPr>
                <w:sz w:val="22"/>
                <w:szCs w:val="22"/>
              </w:rPr>
              <w:t xml:space="preserve"> </w:t>
            </w:r>
            <w:r w:rsidR="00667CC9">
              <w:rPr>
                <w:sz w:val="22"/>
                <w:szCs w:val="22"/>
              </w:rPr>
              <w:t xml:space="preserve">                           </w:t>
            </w:r>
            <w:r>
              <w:rPr>
                <w:sz w:val="22"/>
                <w:szCs w:val="22"/>
              </w:rPr>
              <w:t xml:space="preserve"> </w:t>
            </w:r>
            <w:permEnd w:id="433787928"/>
          </w:p>
        </w:tc>
        <w:tc>
          <w:tcPr>
            <w:tcW w:w="3402" w:type="dxa"/>
            <w:vAlign w:val="center"/>
          </w:tcPr>
          <w:p w14:paraId="286F9B9B" w14:textId="1C01162F" w:rsidR="0095235A" w:rsidRPr="00F062B0" w:rsidRDefault="0095235A" w:rsidP="00667CC9">
            <w:pPr>
              <w:spacing w:before="0" w:after="0"/>
              <w:jc w:val="left"/>
              <w:rPr>
                <w:sz w:val="22"/>
                <w:szCs w:val="22"/>
              </w:rPr>
            </w:pPr>
            <w:permStart w:id="826220513" w:edGrp="everyone"/>
            <w:r>
              <w:rPr>
                <w:sz w:val="22"/>
                <w:szCs w:val="22"/>
              </w:rPr>
              <w:t xml:space="preserve"> </w:t>
            </w:r>
            <w:r w:rsidR="00667CC9">
              <w:rPr>
                <w:sz w:val="22"/>
                <w:szCs w:val="22"/>
              </w:rPr>
              <w:t xml:space="preserve">                                                   </w:t>
            </w:r>
            <w:r>
              <w:rPr>
                <w:sz w:val="22"/>
                <w:szCs w:val="22"/>
              </w:rPr>
              <w:t xml:space="preserve"> </w:t>
            </w:r>
            <w:permEnd w:id="826220513"/>
          </w:p>
        </w:tc>
        <w:tc>
          <w:tcPr>
            <w:tcW w:w="3402" w:type="dxa"/>
            <w:vAlign w:val="center"/>
          </w:tcPr>
          <w:p w14:paraId="5CB14673" w14:textId="170F5107" w:rsidR="0095235A" w:rsidRPr="00F062B0" w:rsidRDefault="0095235A" w:rsidP="00667CC9">
            <w:pPr>
              <w:spacing w:before="0" w:after="0"/>
              <w:jc w:val="left"/>
              <w:rPr>
                <w:sz w:val="22"/>
                <w:szCs w:val="22"/>
              </w:rPr>
            </w:pPr>
            <w:permStart w:id="176191045" w:edGrp="everyone"/>
            <w:r>
              <w:rPr>
                <w:sz w:val="22"/>
                <w:szCs w:val="22"/>
              </w:rPr>
              <w:t xml:space="preserve"> </w:t>
            </w:r>
            <w:r w:rsidR="00667CC9">
              <w:rPr>
                <w:sz w:val="22"/>
                <w:szCs w:val="22"/>
              </w:rPr>
              <w:t xml:space="preserve">                                                    </w:t>
            </w:r>
            <w:r>
              <w:rPr>
                <w:sz w:val="22"/>
                <w:szCs w:val="22"/>
              </w:rPr>
              <w:t xml:space="preserve"> </w:t>
            </w:r>
            <w:permEnd w:id="176191045"/>
          </w:p>
        </w:tc>
      </w:tr>
    </w:tbl>
    <w:p w14:paraId="4F500796" w14:textId="77777777" w:rsidR="0095235A" w:rsidRDefault="0095235A" w:rsidP="0095235A">
      <w:pPr>
        <w:spacing w:before="320" w:after="0"/>
        <w:ind w:left="284"/>
        <w:rPr>
          <w:b/>
          <w:i/>
          <w:w w:val="105"/>
          <w:sz w:val="21"/>
          <w:szCs w:val="21"/>
        </w:rPr>
      </w:pPr>
      <w:r>
        <w:rPr>
          <w:b/>
          <w:i/>
          <w:w w:val="105"/>
          <w:sz w:val="21"/>
          <w:szCs w:val="21"/>
        </w:rPr>
        <w:t>Combien de salariés sont affectés sur le site dijonnais</w:t>
      </w:r>
      <w:r w:rsidRPr="00D705A9">
        <w:rPr>
          <w:b/>
          <w:i/>
          <w:w w:val="105"/>
          <w:sz w:val="21"/>
          <w:szCs w:val="21"/>
        </w:rPr>
        <w:t> ?</w:t>
      </w:r>
    </w:p>
    <w:p w14:paraId="4C3FDDAF" w14:textId="77777777" w:rsidR="0095235A" w:rsidRPr="00A6055B" w:rsidRDefault="00DD02FC" w:rsidP="0095235A">
      <w:pPr>
        <w:keepNext/>
        <w:tabs>
          <w:tab w:val="left" w:pos="4275"/>
        </w:tabs>
        <w:spacing w:before="80" w:after="20"/>
        <w:ind w:left="1531" w:hanging="397"/>
        <w:rPr>
          <w:rFonts w:cs="Arial"/>
          <w:sz w:val="21"/>
          <w:szCs w:val="21"/>
        </w:rPr>
      </w:pPr>
      <w:sdt>
        <w:sdtPr>
          <w:rPr>
            <w:rFonts w:cs="Arial"/>
            <w:position w:val="-2"/>
            <w:sz w:val="28"/>
            <w:szCs w:val="28"/>
          </w:rPr>
          <w:id w:val="-1371065312"/>
          <w15:appearance w15:val="hidden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permStart w:id="313791612" w:edGrp="everyone"/>
          <w:r w:rsidR="0095235A">
            <w:rPr>
              <w:rFonts w:ascii="MS Gothic" w:eastAsia="MS Gothic" w:hAnsi="MS Gothic" w:cs="Arial" w:hint="eastAsia"/>
              <w:position w:val="-2"/>
              <w:sz w:val="28"/>
              <w:szCs w:val="28"/>
            </w:rPr>
            <w:t>☐</w:t>
          </w:r>
          <w:permEnd w:id="313791612"/>
        </w:sdtContent>
      </w:sdt>
      <w:r w:rsidR="0095235A" w:rsidRPr="00351814">
        <w:rPr>
          <w:rFonts w:cs="Arial"/>
        </w:rPr>
        <w:tab/>
      </w:r>
      <w:r w:rsidR="0095235A">
        <w:rPr>
          <w:rFonts w:cs="Arial"/>
          <w:sz w:val="21"/>
          <w:szCs w:val="21"/>
        </w:rPr>
        <w:t>Moins de 5</w:t>
      </w:r>
      <w:r w:rsidR="0095235A" w:rsidRPr="00A6055B">
        <w:rPr>
          <w:rFonts w:cs="Arial"/>
          <w:sz w:val="21"/>
          <w:szCs w:val="21"/>
        </w:rPr>
        <w:t>.</w:t>
      </w:r>
    </w:p>
    <w:p w14:paraId="49285465" w14:textId="77777777" w:rsidR="0095235A" w:rsidRDefault="00DD02FC" w:rsidP="0095235A">
      <w:pPr>
        <w:keepNext/>
        <w:tabs>
          <w:tab w:val="left" w:pos="4275"/>
        </w:tabs>
        <w:spacing w:before="40" w:after="20"/>
        <w:ind w:left="1531" w:hanging="397"/>
        <w:rPr>
          <w:rFonts w:cs="Arial"/>
          <w:sz w:val="22"/>
          <w:szCs w:val="22"/>
        </w:rPr>
      </w:pPr>
      <w:sdt>
        <w:sdtPr>
          <w:rPr>
            <w:rFonts w:cs="Arial"/>
            <w:position w:val="-2"/>
            <w:sz w:val="28"/>
            <w:szCs w:val="28"/>
          </w:rPr>
          <w:id w:val="-238713557"/>
          <w15:appearance w15:val="hidden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permStart w:id="36063376" w:edGrp="everyone"/>
          <w:r w:rsidR="0095235A">
            <w:rPr>
              <w:rFonts w:ascii="MS Gothic" w:eastAsia="MS Gothic" w:hAnsi="MS Gothic" w:cs="Arial" w:hint="eastAsia"/>
              <w:position w:val="-2"/>
              <w:sz w:val="28"/>
              <w:szCs w:val="28"/>
            </w:rPr>
            <w:t>☐</w:t>
          </w:r>
          <w:permEnd w:id="36063376"/>
        </w:sdtContent>
      </w:sdt>
      <w:r w:rsidR="0095235A" w:rsidRPr="00351814">
        <w:rPr>
          <w:rFonts w:cs="Arial"/>
        </w:rPr>
        <w:tab/>
      </w:r>
      <w:r w:rsidR="0095235A">
        <w:rPr>
          <w:rFonts w:cs="Arial"/>
          <w:sz w:val="21"/>
          <w:szCs w:val="21"/>
        </w:rPr>
        <w:t>Entre 5 et 10</w:t>
      </w:r>
      <w:r w:rsidR="0095235A" w:rsidRPr="004E7D75">
        <w:rPr>
          <w:rFonts w:cs="Arial"/>
          <w:sz w:val="21"/>
          <w:szCs w:val="21"/>
        </w:rPr>
        <w:t>.</w:t>
      </w:r>
    </w:p>
    <w:p w14:paraId="2B3A8E05" w14:textId="31315B59" w:rsidR="0095235A" w:rsidRDefault="00DD02FC" w:rsidP="0095235A">
      <w:pPr>
        <w:keepNext/>
        <w:tabs>
          <w:tab w:val="left" w:pos="4275"/>
        </w:tabs>
        <w:spacing w:before="40" w:after="20"/>
        <w:ind w:left="1531" w:hanging="397"/>
        <w:rPr>
          <w:rFonts w:cs="Arial"/>
          <w:sz w:val="21"/>
          <w:szCs w:val="21"/>
        </w:rPr>
      </w:pPr>
      <w:sdt>
        <w:sdtPr>
          <w:rPr>
            <w:rFonts w:cs="Arial"/>
            <w:position w:val="-2"/>
            <w:sz w:val="28"/>
            <w:szCs w:val="28"/>
          </w:rPr>
          <w:id w:val="528065873"/>
          <w15:appearance w15:val="hidden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permStart w:id="457276701" w:edGrp="everyone"/>
          <w:r w:rsidR="0095235A">
            <w:rPr>
              <w:rFonts w:ascii="MS Gothic" w:eastAsia="MS Gothic" w:hAnsi="MS Gothic" w:cs="Arial" w:hint="eastAsia"/>
              <w:position w:val="-2"/>
              <w:sz w:val="28"/>
              <w:szCs w:val="28"/>
            </w:rPr>
            <w:t>☐</w:t>
          </w:r>
          <w:permEnd w:id="457276701"/>
        </w:sdtContent>
      </w:sdt>
      <w:r w:rsidR="0095235A" w:rsidRPr="00351814">
        <w:rPr>
          <w:rFonts w:cs="Arial"/>
        </w:rPr>
        <w:tab/>
      </w:r>
      <w:r w:rsidR="0095235A">
        <w:rPr>
          <w:rFonts w:cs="Arial"/>
          <w:sz w:val="21"/>
          <w:szCs w:val="21"/>
        </w:rPr>
        <w:t>Plus de 10</w:t>
      </w:r>
      <w:r w:rsidR="0095235A" w:rsidRPr="004E7D75">
        <w:rPr>
          <w:rFonts w:cs="Arial"/>
          <w:sz w:val="21"/>
          <w:szCs w:val="21"/>
        </w:rPr>
        <w:t>.</w:t>
      </w:r>
    </w:p>
    <w:p w14:paraId="19773E1A" w14:textId="77777777" w:rsidR="00550290" w:rsidRPr="004E7D75" w:rsidRDefault="00550290" w:rsidP="00550290">
      <w:pPr>
        <w:keepNext/>
        <w:tabs>
          <w:tab w:val="left" w:pos="4275"/>
        </w:tabs>
        <w:spacing w:before="40" w:after="20"/>
        <w:rPr>
          <w:rFonts w:cs="Arial"/>
          <w:sz w:val="21"/>
          <w:szCs w:val="21"/>
        </w:rPr>
      </w:pPr>
    </w:p>
    <w:p w14:paraId="00671BCE" w14:textId="77777777" w:rsidR="007007B4" w:rsidRDefault="007007B4" w:rsidP="0095235A">
      <w:pPr>
        <w:pStyle w:val="Titre1Cadrederponsetechnique"/>
      </w:pPr>
      <w:bookmarkStart w:id="2" w:name="_Toc172041532"/>
      <w:r w:rsidRPr="00DF5249">
        <w:t>CAPACITÉS</w:t>
      </w:r>
      <w:r>
        <w:t xml:space="preserve"> FINANCIÈRES</w:t>
      </w:r>
      <w:bookmarkEnd w:id="2"/>
    </w:p>
    <w:p w14:paraId="0EA253FA" w14:textId="77777777" w:rsidR="007007B4" w:rsidRPr="00FB4A7D" w:rsidRDefault="007007B4" w:rsidP="007007B4">
      <w:pPr>
        <w:pStyle w:val="TexteaprsTitre1"/>
        <w:rPr>
          <w:b/>
        </w:rPr>
      </w:pPr>
      <w:r w:rsidRPr="00FB4A7D">
        <w:rPr>
          <w:b/>
        </w:rPr>
        <w:t>Présentation des chiffres d’affaires des 3 derniers exercices.</w:t>
      </w:r>
    </w:p>
    <w:p w14:paraId="047C62C2" w14:textId="77777777" w:rsidR="007007B4" w:rsidRDefault="007007B4" w:rsidP="007007B4">
      <w:pPr>
        <w:pStyle w:val="TexteaprsTitre1"/>
        <w:spacing w:after="360"/>
        <w:rPr>
          <w:sz w:val="16"/>
          <w:szCs w:val="16"/>
        </w:rPr>
      </w:pPr>
      <w:r w:rsidRPr="000C6C83">
        <w:t xml:space="preserve">Si </w:t>
      </w:r>
      <w:r>
        <w:t>le soumissionnaire est objectivement dans l’impossibilité de fournir son chiffre d’affaires au cours des trois dernières années, il peut fournir tout autre document permettant d’apprécier sa capacité financière (ex. : attestation d’un commissaire au compte, déclarations de contrat en cours justifiant le futur CA, compte de résultats, etc.)</w:t>
      </w:r>
      <w:r w:rsidRPr="000C6C83">
        <w:t>.</w:t>
      </w:r>
    </w:p>
    <w:tbl>
      <w:tblPr>
        <w:tblStyle w:val="Grilledutableau"/>
        <w:tblW w:w="0" w:type="auto"/>
        <w:tblInd w:w="340" w:type="dxa"/>
        <w:tblLook w:val="04A0" w:firstRow="1" w:lastRow="0" w:firstColumn="1" w:lastColumn="0" w:noHBand="0" w:noVBand="1"/>
      </w:tblPr>
      <w:tblGrid>
        <w:gridCol w:w="3402"/>
        <w:gridCol w:w="2948"/>
        <w:gridCol w:w="3290"/>
      </w:tblGrid>
      <w:tr w:rsidR="007007B4" w:rsidRPr="00DC212C" w14:paraId="1ED61192" w14:textId="77777777" w:rsidTr="008674A9">
        <w:trPr>
          <w:trHeight w:val="964"/>
        </w:trPr>
        <w:tc>
          <w:tcPr>
            <w:tcW w:w="3402" w:type="dxa"/>
            <w:tcBorders>
              <w:bottom w:val="single" w:sz="4" w:space="0" w:color="auto"/>
            </w:tcBorders>
            <w:shd w:val="clear" w:color="auto" w:fill="DAEEF3" w:themeFill="accent5" w:themeFillTint="33"/>
            <w:vAlign w:val="center"/>
          </w:tcPr>
          <w:p w14:paraId="32E57284" w14:textId="77777777" w:rsidR="007007B4" w:rsidRPr="00DC212C" w:rsidRDefault="007007B4" w:rsidP="008674A9">
            <w:pPr>
              <w:spacing w:before="0" w:after="0"/>
              <w:jc w:val="center"/>
              <w:rPr>
                <w:b/>
                <w:sz w:val="21"/>
                <w:szCs w:val="21"/>
              </w:rPr>
            </w:pPr>
            <w:r w:rsidRPr="00DC212C">
              <w:rPr>
                <w:b/>
                <w:sz w:val="21"/>
                <w:szCs w:val="21"/>
              </w:rPr>
              <w:t>3 derniers exercices</w:t>
            </w:r>
          </w:p>
        </w:tc>
        <w:tc>
          <w:tcPr>
            <w:tcW w:w="2948" w:type="dxa"/>
            <w:shd w:val="clear" w:color="auto" w:fill="DAEEF3" w:themeFill="accent5" w:themeFillTint="33"/>
            <w:vAlign w:val="center"/>
          </w:tcPr>
          <w:p w14:paraId="27670D46" w14:textId="77777777" w:rsidR="007007B4" w:rsidRPr="00DC212C" w:rsidRDefault="007007B4" w:rsidP="008674A9">
            <w:pPr>
              <w:spacing w:before="0" w:after="0"/>
              <w:jc w:val="center"/>
              <w:rPr>
                <w:b/>
                <w:sz w:val="21"/>
                <w:szCs w:val="21"/>
              </w:rPr>
            </w:pPr>
            <w:r w:rsidRPr="00DC212C">
              <w:rPr>
                <w:b/>
                <w:sz w:val="21"/>
                <w:szCs w:val="21"/>
              </w:rPr>
              <w:t>Chiffre d’affaires global HT en euros</w:t>
            </w:r>
          </w:p>
        </w:tc>
        <w:tc>
          <w:tcPr>
            <w:tcW w:w="3290" w:type="dxa"/>
            <w:shd w:val="clear" w:color="auto" w:fill="DAEEF3" w:themeFill="accent5" w:themeFillTint="33"/>
            <w:vAlign w:val="center"/>
          </w:tcPr>
          <w:p w14:paraId="377501E2" w14:textId="77777777" w:rsidR="007007B4" w:rsidRPr="00DC212C" w:rsidRDefault="007007B4" w:rsidP="008674A9">
            <w:pPr>
              <w:spacing w:before="0" w:after="0"/>
              <w:jc w:val="center"/>
              <w:rPr>
                <w:b/>
                <w:sz w:val="21"/>
                <w:szCs w:val="21"/>
              </w:rPr>
            </w:pPr>
            <w:r w:rsidRPr="00DC212C">
              <w:rPr>
                <w:b/>
                <w:sz w:val="21"/>
                <w:szCs w:val="21"/>
              </w:rPr>
              <w:t>Chiffre d’affaires spécifique au domaine d’activité du marché</w:t>
            </w:r>
            <w:r>
              <w:rPr>
                <w:b/>
                <w:sz w:val="21"/>
                <w:szCs w:val="21"/>
              </w:rPr>
              <w:t xml:space="preserve"> en euros</w:t>
            </w:r>
          </w:p>
        </w:tc>
      </w:tr>
      <w:tr w:rsidR="007007B4" w:rsidRPr="003B1D0F" w14:paraId="53C29154" w14:textId="77777777" w:rsidTr="008674A9">
        <w:trPr>
          <w:trHeight w:val="1247"/>
        </w:trPr>
        <w:tc>
          <w:tcPr>
            <w:tcW w:w="3402" w:type="dxa"/>
            <w:vAlign w:val="center"/>
          </w:tcPr>
          <w:p w14:paraId="156CD90C" w14:textId="77777777" w:rsidR="007007B4" w:rsidRDefault="007007B4" w:rsidP="008674A9">
            <w:pPr>
              <w:tabs>
                <w:tab w:val="left" w:leader="dot" w:pos="3119"/>
              </w:tabs>
              <w:spacing w:before="0" w:after="0"/>
              <w:ind w:left="1021" w:hanging="1021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Exercice</w:t>
            </w:r>
            <w:r>
              <w:rPr>
                <w:sz w:val="22"/>
                <w:szCs w:val="22"/>
              </w:rPr>
              <w:tab/>
              <w:t xml:space="preserve">du : </w:t>
            </w:r>
            <w:permStart w:id="1440643442" w:edGrp="everyone"/>
            <w:r>
              <w:rPr>
                <w:sz w:val="22"/>
                <w:szCs w:val="22"/>
              </w:rPr>
              <w:tab/>
            </w:r>
            <w:permEnd w:id="1440643442"/>
          </w:p>
          <w:p w14:paraId="0BCF4E05" w14:textId="77777777" w:rsidR="007007B4" w:rsidRPr="003B1D0F" w:rsidRDefault="007007B4" w:rsidP="008674A9">
            <w:pPr>
              <w:tabs>
                <w:tab w:val="left" w:leader="dot" w:pos="3119"/>
              </w:tabs>
              <w:spacing w:after="0"/>
              <w:ind w:left="1021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au : </w:t>
            </w:r>
            <w:permStart w:id="1082948841" w:edGrp="everyone"/>
            <w:r>
              <w:rPr>
                <w:sz w:val="22"/>
                <w:szCs w:val="22"/>
              </w:rPr>
              <w:tab/>
            </w:r>
            <w:permEnd w:id="1082948841"/>
          </w:p>
        </w:tc>
        <w:tc>
          <w:tcPr>
            <w:tcW w:w="2948" w:type="dxa"/>
            <w:vAlign w:val="center"/>
          </w:tcPr>
          <w:p w14:paraId="2AF0D32F" w14:textId="77777777" w:rsidR="007007B4" w:rsidRPr="003B1D0F" w:rsidRDefault="007007B4" w:rsidP="008674A9">
            <w:pPr>
              <w:spacing w:before="0" w:after="0"/>
              <w:jc w:val="center"/>
              <w:rPr>
                <w:sz w:val="22"/>
                <w:szCs w:val="22"/>
              </w:rPr>
            </w:pPr>
            <w:permStart w:id="1329167556" w:edGrp="everyone"/>
            <w:r>
              <w:rPr>
                <w:sz w:val="22"/>
                <w:szCs w:val="22"/>
              </w:rPr>
              <w:t xml:space="preserve">  </w:t>
            </w:r>
            <w:permEnd w:id="1329167556"/>
          </w:p>
        </w:tc>
        <w:tc>
          <w:tcPr>
            <w:tcW w:w="3290" w:type="dxa"/>
            <w:vAlign w:val="center"/>
          </w:tcPr>
          <w:p w14:paraId="73E282D8" w14:textId="77777777" w:rsidR="007007B4" w:rsidRPr="003B1D0F" w:rsidRDefault="007007B4" w:rsidP="008674A9">
            <w:pPr>
              <w:spacing w:before="0" w:after="0"/>
              <w:jc w:val="center"/>
              <w:rPr>
                <w:sz w:val="22"/>
                <w:szCs w:val="22"/>
              </w:rPr>
            </w:pPr>
            <w:permStart w:id="1546456246" w:edGrp="everyone"/>
            <w:r>
              <w:rPr>
                <w:sz w:val="22"/>
                <w:szCs w:val="22"/>
              </w:rPr>
              <w:t xml:space="preserve">  </w:t>
            </w:r>
            <w:permEnd w:id="1546456246"/>
          </w:p>
        </w:tc>
      </w:tr>
      <w:tr w:rsidR="007007B4" w:rsidRPr="003B1D0F" w14:paraId="1104D6C8" w14:textId="77777777" w:rsidTr="008674A9">
        <w:trPr>
          <w:trHeight w:val="1247"/>
        </w:trPr>
        <w:tc>
          <w:tcPr>
            <w:tcW w:w="3402" w:type="dxa"/>
            <w:vAlign w:val="center"/>
          </w:tcPr>
          <w:p w14:paraId="6A4E1CE7" w14:textId="77777777" w:rsidR="007007B4" w:rsidRDefault="007007B4" w:rsidP="008674A9">
            <w:pPr>
              <w:tabs>
                <w:tab w:val="left" w:leader="dot" w:pos="3119"/>
              </w:tabs>
              <w:spacing w:before="0" w:after="0"/>
              <w:ind w:left="1021" w:hanging="1021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Exercice</w:t>
            </w:r>
            <w:r>
              <w:rPr>
                <w:sz w:val="22"/>
                <w:szCs w:val="22"/>
              </w:rPr>
              <w:tab/>
              <w:t xml:space="preserve">du : </w:t>
            </w:r>
            <w:permStart w:id="1858633258" w:edGrp="everyone"/>
            <w:r>
              <w:rPr>
                <w:sz w:val="22"/>
                <w:szCs w:val="22"/>
              </w:rPr>
              <w:tab/>
            </w:r>
            <w:permEnd w:id="1858633258"/>
          </w:p>
          <w:p w14:paraId="51B7BE81" w14:textId="77777777" w:rsidR="007007B4" w:rsidRPr="003B1D0F" w:rsidRDefault="007007B4" w:rsidP="008674A9">
            <w:pPr>
              <w:tabs>
                <w:tab w:val="left" w:leader="dot" w:pos="3119"/>
              </w:tabs>
              <w:spacing w:after="0"/>
              <w:ind w:left="1021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au : </w:t>
            </w:r>
            <w:permStart w:id="2119579661" w:edGrp="everyone"/>
            <w:r>
              <w:rPr>
                <w:sz w:val="22"/>
                <w:szCs w:val="22"/>
              </w:rPr>
              <w:tab/>
            </w:r>
            <w:permEnd w:id="2119579661"/>
          </w:p>
        </w:tc>
        <w:tc>
          <w:tcPr>
            <w:tcW w:w="2948" w:type="dxa"/>
            <w:vAlign w:val="center"/>
          </w:tcPr>
          <w:p w14:paraId="11144CFB" w14:textId="77777777" w:rsidR="007007B4" w:rsidRPr="003B1D0F" w:rsidRDefault="007007B4" w:rsidP="008674A9">
            <w:pPr>
              <w:spacing w:before="0" w:after="0"/>
              <w:jc w:val="center"/>
              <w:rPr>
                <w:sz w:val="22"/>
                <w:szCs w:val="22"/>
              </w:rPr>
            </w:pPr>
            <w:permStart w:id="990644562" w:edGrp="everyone"/>
            <w:r>
              <w:rPr>
                <w:sz w:val="22"/>
                <w:szCs w:val="22"/>
              </w:rPr>
              <w:t xml:space="preserve">  </w:t>
            </w:r>
            <w:permEnd w:id="990644562"/>
          </w:p>
        </w:tc>
        <w:tc>
          <w:tcPr>
            <w:tcW w:w="3290" w:type="dxa"/>
            <w:vAlign w:val="center"/>
          </w:tcPr>
          <w:p w14:paraId="52DA0529" w14:textId="77777777" w:rsidR="007007B4" w:rsidRPr="003B1D0F" w:rsidRDefault="007007B4" w:rsidP="008674A9">
            <w:pPr>
              <w:spacing w:before="0" w:after="0"/>
              <w:jc w:val="center"/>
              <w:rPr>
                <w:sz w:val="22"/>
                <w:szCs w:val="22"/>
              </w:rPr>
            </w:pPr>
            <w:permStart w:id="1126698022" w:edGrp="everyone"/>
            <w:r>
              <w:rPr>
                <w:sz w:val="22"/>
                <w:szCs w:val="22"/>
              </w:rPr>
              <w:t xml:space="preserve">  </w:t>
            </w:r>
            <w:permEnd w:id="1126698022"/>
          </w:p>
        </w:tc>
      </w:tr>
      <w:tr w:rsidR="007007B4" w:rsidRPr="003B1D0F" w14:paraId="2E255F8E" w14:textId="77777777" w:rsidTr="008674A9">
        <w:trPr>
          <w:trHeight w:val="1247"/>
        </w:trPr>
        <w:tc>
          <w:tcPr>
            <w:tcW w:w="3402" w:type="dxa"/>
            <w:vAlign w:val="center"/>
          </w:tcPr>
          <w:p w14:paraId="01B064D1" w14:textId="77777777" w:rsidR="007007B4" w:rsidRDefault="007007B4" w:rsidP="008674A9">
            <w:pPr>
              <w:tabs>
                <w:tab w:val="left" w:leader="dot" w:pos="3119"/>
              </w:tabs>
              <w:spacing w:before="0" w:after="0"/>
              <w:ind w:left="1021" w:hanging="1021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Exercice</w:t>
            </w:r>
            <w:r>
              <w:rPr>
                <w:sz w:val="22"/>
                <w:szCs w:val="22"/>
              </w:rPr>
              <w:tab/>
              <w:t xml:space="preserve">du : </w:t>
            </w:r>
            <w:permStart w:id="443422811" w:edGrp="everyone"/>
            <w:r>
              <w:rPr>
                <w:sz w:val="22"/>
                <w:szCs w:val="22"/>
              </w:rPr>
              <w:tab/>
            </w:r>
            <w:permEnd w:id="443422811"/>
          </w:p>
          <w:p w14:paraId="67185534" w14:textId="77777777" w:rsidR="007007B4" w:rsidRPr="003B1D0F" w:rsidRDefault="007007B4" w:rsidP="008674A9">
            <w:pPr>
              <w:tabs>
                <w:tab w:val="left" w:leader="dot" w:pos="3119"/>
              </w:tabs>
              <w:spacing w:after="0"/>
              <w:ind w:left="1021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au : </w:t>
            </w:r>
            <w:permStart w:id="592979590" w:edGrp="everyone"/>
            <w:r>
              <w:rPr>
                <w:sz w:val="22"/>
                <w:szCs w:val="22"/>
              </w:rPr>
              <w:tab/>
            </w:r>
            <w:permEnd w:id="592979590"/>
          </w:p>
        </w:tc>
        <w:tc>
          <w:tcPr>
            <w:tcW w:w="2948" w:type="dxa"/>
            <w:vAlign w:val="center"/>
          </w:tcPr>
          <w:p w14:paraId="2B899D56" w14:textId="77777777" w:rsidR="007007B4" w:rsidRPr="003B1D0F" w:rsidRDefault="007007B4" w:rsidP="008674A9">
            <w:pPr>
              <w:spacing w:before="0" w:after="0"/>
              <w:jc w:val="center"/>
              <w:rPr>
                <w:sz w:val="22"/>
                <w:szCs w:val="22"/>
              </w:rPr>
            </w:pPr>
            <w:permStart w:id="254155517" w:edGrp="everyone"/>
            <w:r>
              <w:rPr>
                <w:sz w:val="22"/>
                <w:szCs w:val="22"/>
              </w:rPr>
              <w:t xml:space="preserve">  </w:t>
            </w:r>
            <w:permEnd w:id="254155517"/>
          </w:p>
        </w:tc>
        <w:tc>
          <w:tcPr>
            <w:tcW w:w="3290" w:type="dxa"/>
            <w:vAlign w:val="center"/>
          </w:tcPr>
          <w:p w14:paraId="5965B6DF" w14:textId="77777777" w:rsidR="007007B4" w:rsidRPr="003B1D0F" w:rsidRDefault="007007B4" w:rsidP="008674A9">
            <w:pPr>
              <w:spacing w:before="0" w:after="0"/>
              <w:jc w:val="center"/>
              <w:rPr>
                <w:sz w:val="22"/>
                <w:szCs w:val="22"/>
              </w:rPr>
            </w:pPr>
            <w:permStart w:id="474827981" w:edGrp="everyone"/>
            <w:r>
              <w:rPr>
                <w:sz w:val="22"/>
                <w:szCs w:val="22"/>
              </w:rPr>
              <w:t xml:space="preserve">  </w:t>
            </w:r>
            <w:permEnd w:id="474827981"/>
          </w:p>
        </w:tc>
      </w:tr>
    </w:tbl>
    <w:p w14:paraId="722B08F0" w14:textId="60778FC0" w:rsidR="00E62DBC" w:rsidRPr="006E7296" w:rsidRDefault="006E7296" w:rsidP="006E5106">
      <w:pPr>
        <w:pStyle w:val="Titre1Cadrederponsetechnique"/>
        <w:pageBreakBefore/>
        <w:spacing w:before="80" w:after="200"/>
      </w:pPr>
      <w:bookmarkStart w:id="3" w:name="_Toc172041533"/>
      <w:r>
        <w:lastRenderedPageBreak/>
        <w:t>M</w:t>
      </w:r>
      <w:r w:rsidR="00E62DBC">
        <w:t>OYENS HUMAINS</w:t>
      </w:r>
      <w:r w:rsidR="0095235A">
        <w:t xml:space="preserve"> MIS </w:t>
      </w:r>
      <w:r w:rsidR="0095235A" w:rsidRPr="006E7296">
        <w:rPr>
          <w:rFonts w:ascii="Calibri" w:hAnsi="Calibri" w:cs="Calibri"/>
        </w:rPr>
        <w:t>À</w:t>
      </w:r>
      <w:r w:rsidR="0095235A">
        <w:t xml:space="preserve"> DISPOSITION</w:t>
      </w:r>
      <w:bookmarkEnd w:id="3"/>
      <w:r>
        <w:t xml:space="preserve"> </w:t>
      </w:r>
    </w:p>
    <w:p w14:paraId="1ECF47BB" w14:textId="7DBDF3FF" w:rsidR="005050BA" w:rsidRPr="005050BA" w:rsidRDefault="005050BA" w:rsidP="00E73A83">
      <w:pPr>
        <w:spacing w:before="360" w:after="0"/>
        <w:ind w:left="397" w:hanging="284"/>
        <w:rPr>
          <w:b/>
          <w:i/>
          <w:color w:val="FF0000"/>
          <w:w w:val="105"/>
          <w:sz w:val="21"/>
          <w:szCs w:val="21"/>
        </w:rPr>
      </w:pPr>
      <w:r w:rsidRPr="005050BA">
        <w:rPr>
          <w:b/>
          <w:color w:val="FF0000"/>
          <w:sz w:val="22"/>
          <w:szCs w:val="22"/>
          <w:shd w:val="clear" w:color="auto" w:fill="FFFFCC"/>
        </w:rPr>
        <w:t xml:space="preserve">(Note totale sur </w:t>
      </w:r>
      <w:r w:rsidR="00AA61B9">
        <w:rPr>
          <w:b/>
          <w:color w:val="FF0000"/>
          <w:sz w:val="22"/>
          <w:szCs w:val="22"/>
          <w:shd w:val="clear" w:color="auto" w:fill="FFFFCC"/>
        </w:rPr>
        <w:t>10</w:t>
      </w:r>
      <w:r w:rsidRPr="005050BA">
        <w:rPr>
          <w:color w:val="FF0000"/>
          <w:sz w:val="22"/>
          <w:szCs w:val="22"/>
          <w:shd w:val="clear" w:color="auto" w:fill="FFFFCC"/>
        </w:rPr>
        <w:t>)</w:t>
      </w:r>
    </w:p>
    <w:p w14:paraId="7802DD5D" w14:textId="519D68EE" w:rsidR="00B532EA" w:rsidRDefault="00F24B21" w:rsidP="00E73A83">
      <w:pPr>
        <w:spacing w:before="360" w:after="0"/>
        <w:ind w:left="397" w:hanging="284"/>
        <w:rPr>
          <w:b/>
          <w:i/>
          <w:w w:val="105"/>
          <w:sz w:val="21"/>
          <w:szCs w:val="21"/>
        </w:rPr>
      </w:pPr>
      <w:r>
        <w:rPr>
          <w:b/>
          <w:i/>
          <w:w w:val="105"/>
          <w:sz w:val="21"/>
          <w:szCs w:val="21"/>
        </w:rPr>
        <w:t>1.</w:t>
      </w:r>
      <w:r>
        <w:rPr>
          <w:b/>
          <w:i/>
          <w:w w:val="105"/>
          <w:sz w:val="21"/>
          <w:szCs w:val="21"/>
        </w:rPr>
        <w:tab/>
        <w:t>D</w:t>
      </w:r>
      <w:r w:rsidR="00B532EA" w:rsidRPr="00D705A9">
        <w:rPr>
          <w:b/>
          <w:i/>
          <w:w w:val="105"/>
          <w:sz w:val="21"/>
          <w:szCs w:val="21"/>
        </w:rPr>
        <w:t>ésignez</w:t>
      </w:r>
      <w:r>
        <w:rPr>
          <w:b/>
          <w:i/>
          <w:w w:val="105"/>
          <w:sz w:val="21"/>
          <w:szCs w:val="21"/>
        </w:rPr>
        <w:t>-vous</w:t>
      </w:r>
      <w:r w:rsidR="00B532EA" w:rsidRPr="00D705A9">
        <w:rPr>
          <w:b/>
          <w:i/>
          <w:w w:val="105"/>
          <w:sz w:val="21"/>
          <w:szCs w:val="21"/>
        </w:rPr>
        <w:t xml:space="preserve"> un interlocuteur chargé d’affaires, point d’entrée unique dans votre entreprise ?</w:t>
      </w:r>
    </w:p>
    <w:p w14:paraId="20F3347E" w14:textId="59C0F993" w:rsidR="00E73A83" w:rsidRPr="008D51B0" w:rsidRDefault="00E73A83" w:rsidP="00E73A83">
      <w:pPr>
        <w:spacing w:before="20" w:after="80"/>
        <w:ind w:left="397"/>
        <w:rPr>
          <w:i/>
          <w:w w:val="105"/>
          <w:sz w:val="18"/>
          <w:szCs w:val="18"/>
        </w:rPr>
      </w:pPr>
      <w:r w:rsidRPr="008D51B0">
        <w:rPr>
          <w:rFonts w:cs="Arial"/>
          <w:i/>
          <w:color w:val="FF0000"/>
          <w:sz w:val="18"/>
          <w:szCs w:val="18"/>
        </w:rPr>
        <w:t xml:space="preserve">Note sur </w:t>
      </w:r>
      <w:r w:rsidR="00AA61B9">
        <w:rPr>
          <w:rFonts w:cs="Arial"/>
          <w:i/>
          <w:color w:val="FF0000"/>
          <w:sz w:val="18"/>
          <w:szCs w:val="18"/>
        </w:rPr>
        <w:t>3</w:t>
      </w:r>
    </w:p>
    <w:permStart w:id="601040468" w:edGrp="everyone"/>
    <w:p w14:paraId="2D319B6B" w14:textId="77777777" w:rsidR="00B532EA" w:rsidRPr="00E36F9D" w:rsidRDefault="00DD02FC" w:rsidP="00E73A83">
      <w:pPr>
        <w:tabs>
          <w:tab w:val="left" w:pos="4111"/>
          <w:tab w:val="left" w:pos="5103"/>
          <w:tab w:val="left" w:pos="5529"/>
        </w:tabs>
        <w:spacing w:before="40"/>
        <w:ind w:left="3686"/>
        <w:rPr>
          <w:sz w:val="21"/>
          <w:szCs w:val="21"/>
        </w:rPr>
      </w:pPr>
      <w:sdt>
        <w:sdtPr>
          <w:rPr>
            <w:position w:val="-2"/>
            <w:sz w:val="28"/>
            <w:szCs w:val="28"/>
          </w:rPr>
          <w:id w:val="1957745635"/>
          <w15:appearance w15:val="hidden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F4616">
            <w:rPr>
              <w:rFonts w:ascii="MS Gothic" w:eastAsia="MS Gothic" w:hAnsi="MS Gothic" w:hint="eastAsia"/>
              <w:position w:val="-2"/>
              <w:sz w:val="28"/>
              <w:szCs w:val="28"/>
            </w:rPr>
            <w:t>☐</w:t>
          </w:r>
        </w:sdtContent>
      </w:sdt>
      <w:permEnd w:id="601040468"/>
      <w:r w:rsidR="00B532EA" w:rsidRPr="00351814">
        <w:tab/>
      </w:r>
      <w:r w:rsidR="00B532EA" w:rsidRPr="00880B6B">
        <w:rPr>
          <w:sz w:val="21"/>
          <w:szCs w:val="21"/>
        </w:rPr>
        <w:t>OUI</w:t>
      </w:r>
      <w:r w:rsidR="00B532EA">
        <w:rPr>
          <w:sz w:val="21"/>
          <w:szCs w:val="21"/>
        </w:rPr>
        <w:tab/>
      </w:r>
      <w:sdt>
        <w:sdtPr>
          <w:rPr>
            <w:position w:val="-2"/>
            <w:sz w:val="28"/>
            <w:szCs w:val="28"/>
          </w:rPr>
          <w:id w:val="660579402"/>
          <w15:appearance w15:val="hidden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permStart w:id="512917282" w:edGrp="everyone"/>
          <w:r w:rsidR="00B532EA">
            <w:rPr>
              <w:rFonts w:ascii="MS Gothic" w:eastAsia="MS Gothic" w:hAnsi="MS Gothic" w:hint="eastAsia"/>
              <w:position w:val="-2"/>
              <w:sz w:val="28"/>
              <w:szCs w:val="28"/>
            </w:rPr>
            <w:t>☐</w:t>
          </w:r>
          <w:permEnd w:id="512917282"/>
        </w:sdtContent>
      </w:sdt>
      <w:r w:rsidR="00B532EA" w:rsidRPr="00351814">
        <w:tab/>
      </w:r>
      <w:r w:rsidR="00B532EA">
        <w:rPr>
          <w:sz w:val="21"/>
          <w:szCs w:val="21"/>
        </w:rPr>
        <w:t>NON</w:t>
      </w:r>
    </w:p>
    <w:p w14:paraId="632422F3" w14:textId="77777777" w:rsidR="00B532EA" w:rsidRDefault="00B532EA" w:rsidP="00166857">
      <w:pPr>
        <w:pStyle w:val="Texteaprsrubrique"/>
        <w:spacing w:before="200" w:after="120"/>
        <w:ind w:left="397"/>
      </w:pPr>
      <w:r>
        <w:t>Si OUI, merci d’indiquer son nom et ses coordonnées :</w:t>
      </w:r>
    </w:p>
    <w:p w14:paraId="7C5D9E43" w14:textId="77777777" w:rsidR="00B532EA" w:rsidRPr="004E7D75" w:rsidRDefault="00B532EA" w:rsidP="00B532EA">
      <w:pPr>
        <w:tabs>
          <w:tab w:val="left" w:leader="dot" w:pos="8527"/>
        </w:tabs>
        <w:ind w:left="1247" w:right="1418"/>
        <w:rPr>
          <w:sz w:val="21"/>
          <w:szCs w:val="21"/>
        </w:rPr>
      </w:pPr>
      <w:r w:rsidRPr="004E7D75">
        <w:rPr>
          <w:sz w:val="21"/>
          <w:szCs w:val="21"/>
        </w:rPr>
        <w:t xml:space="preserve">Nom et prénom : </w:t>
      </w:r>
      <w:permStart w:id="812941284" w:edGrp="everyone"/>
      <w:r w:rsidRPr="004E7D75">
        <w:rPr>
          <w:sz w:val="21"/>
          <w:szCs w:val="21"/>
        </w:rPr>
        <w:tab/>
      </w:r>
      <w:permEnd w:id="812941284"/>
    </w:p>
    <w:p w14:paraId="2E8D7650" w14:textId="77777777" w:rsidR="00B532EA" w:rsidRPr="004E7D75" w:rsidRDefault="00B532EA" w:rsidP="00B532EA">
      <w:pPr>
        <w:tabs>
          <w:tab w:val="left" w:leader="dot" w:pos="8527"/>
        </w:tabs>
        <w:ind w:left="1247" w:right="1418"/>
        <w:rPr>
          <w:sz w:val="21"/>
          <w:szCs w:val="21"/>
        </w:rPr>
      </w:pPr>
      <w:r w:rsidRPr="004E7D75">
        <w:rPr>
          <w:sz w:val="21"/>
          <w:szCs w:val="21"/>
        </w:rPr>
        <w:t xml:space="preserve">Qualité : </w:t>
      </w:r>
      <w:permStart w:id="1907654483" w:edGrp="everyone"/>
      <w:r w:rsidRPr="004E7D75">
        <w:rPr>
          <w:sz w:val="21"/>
          <w:szCs w:val="21"/>
        </w:rPr>
        <w:tab/>
      </w:r>
      <w:permEnd w:id="1907654483"/>
    </w:p>
    <w:p w14:paraId="0400AC37" w14:textId="77777777" w:rsidR="00B532EA" w:rsidRPr="004E7D75" w:rsidRDefault="00B532EA" w:rsidP="00B532EA">
      <w:pPr>
        <w:tabs>
          <w:tab w:val="left" w:leader="dot" w:pos="8527"/>
        </w:tabs>
        <w:ind w:left="1247" w:right="1418"/>
        <w:rPr>
          <w:sz w:val="21"/>
          <w:szCs w:val="21"/>
        </w:rPr>
      </w:pPr>
      <w:r w:rsidRPr="004E7D75">
        <w:rPr>
          <w:sz w:val="21"/>
          <w:szCs w:val="21"/>
        </w:rPr>
        <w:t xml:space="preserve">Téléphone : </w:t>
      </w:r>
      <w:permStart w:id="2069252100" w:edGrp="everyone"/>
      <w:r w:rsidRPr="004E7D75">
        <w:rPr>
          <w:sz w:val="21"/>
          <w:szCs w:val="21"/>
        </w:rPr>
        <w:tab/>
      </w:r>
      <w:permEnd w:id="2069252100"/>
    </w:p>
    <w:p w14:paraId="28DB6298" w14:textId="77777777" w:rsidR="00B532EA" w:rsidRPr="004E7D75" w:rsidRDefault="00B532EA" w:rsidP="00B532EA">
      <w:pPr>
        <w:tabs>
          <w:tab w:val="left" w:leader="dot" w:pos="8527"/>
        </w:tabs>
        <w:ind w:left="1247" w:right="1418"/>
        <w:rPr>
          <w:sz w:val="21"/>
          <w:szCs w:val="21"/>
        </w:rPr>
      </w:pPr>
      <w:r w:rsidRPr="004E7D75">
        <w:rPr>
          <w:sz w:val="21"/>
          <w:szCs w:val="21"/>
        </w:rPr>
        <w:t xml:space="preserve">Fax : </w:t>
      </w:r>
      <w:permStart w:id="1988252800" w:edGrp="everyone"/>
      <w:r w:rsidRPr="004E7D75">
        <w:rPr>
          <w:sz w:val="21"/>
          <w:szCs w:val="21"/>
        </w:rPr>
        <w:tab/>
      </w:r>
      <w:permEnd w:id="1988252800"/>
    </w:p>
    <w:p w14:paraId="036225EF" w14:textId="77777777" w:rsidR="00B532EA" w:rsidRPr="004E7D75" w:rsidRDefault="00B532EA" w:rsidP="00B532EA">
      <w:pPr>
        <w:tabs>
          <w:tab w:val="left" w:leader="dot" w:pos="8527"/>
        </w:tabs>
        <w:ind w:left="1247" w:right="1418"/>
        <w:rPr>
          <w:sz w:val="21"/>
          <w:szCs w:val="21"/>
        </w:rPr>
      </w:pPr>
      <w:r w:rsidRPr="004E7D75">
        <w:rPr>
          <w:sz w:val="21"/>
          <w:szCs w:val="21"/>
        </w:rPr>
        <w:t xml:space="preserve">Courrier électronique : </w:t>
      </w:r>
      <w:permStart w:id="1146428859" w:edGrp="everyone"/>
      <w:r w:rsidRPr="004E7D75">
        <w:rPr>
          <w:sz w:val="21"/>
          <w:szCs w:val="21"/>
        </w:rPr>
        <w:tab/>
      </w:r>
      <w:permEnd w:id="1146428859"/>
    </w:p>
    <w:p w14:paraId="6755E497" w14:textId="77777777" w:rsidR="00D705A9" w:rsidRDefault="00F24B21" w:rsidP="002F4616">
      <w:pPr>
        <w:spacing w:before="480" w:after="0"/>
        <w:ind w:left="397" w:hanging="284"/>
        <w:rPr>
          <w:b/>
          <w:i/>
          <w:w w:val="105"/>
          <w:sz w:val="21"/>
          <w:szCs w:val="21"/>
        </w:rPr>
      </w:pPr>
      <w:r>
        <w:rPr>
          <w:b/>
          <w:i/>
          <w:w w:val="105"/>
          <w:sz w:val="21"/>
          <w:szCs w:val="21"/>
        </w:rPr>
        <w:t>2.</w:t>
      </w:r>
      <w:r>
        <w:rPr>
          <w:b/>
          <w:i/>
          <w:w w:val="105"/>
          <w:sz w:val="21"/>
          <w:szCs w:val="21"/>
        </w:rPr>
        <w:tab/>
        <w:t>D</w:t>
      </w:r>
      <w:r w:rsidR="00D705A9" w:rsidRPr="00D705A9">
        <w:rPr>
          <w:b/>
          <w:i/>
          <w:w w:val="105"/>
          <w:sz w:val="21"/>
          <w:szCs w:val="21"/>
        </w:rPr>
        <w:t>ésignez</w:t>
      </w:r>
      <w:r>
        <w:rPr>
          <w:b/>
          <w:i/>
          <w:w w:val="105"/>
          <w:sz w:val="21"/>
          <w:szCs w:val="21"/>
        </w:rPr>
        <w:t>-vous</w:t>
      </w:r>
      <w:r w:rsidR="00D705A9" w:rsidRPr="00D705A9">
        <w:rPr>
          <w:b/>
          <w:i/>
          <w:w w:val="105"/>
          <w:sz w:val="21"/>
          <w:szCs w:val="21"/>
        </w:rPr>
        <w:t xml:space="preserve"> un interlocuteur technique unique dans votre entreprise ?</w:t>
      </w:r>
    </w:p>
    <w:p w14:paraId="652F597B" w14:textId="5FDBA804" w:rsidR="00E73A83" w:rsidRPr="008D51B0" w:rsidRDefault="00E73A83" w:rsidP="00E73A83">
      <w:pPr>
        <w:spacing w:before="20" w:after="80"/>
        <w:ind w:left="397"/>
        <w:rPr>
          <w:i/>
          <w:w w:val="105"/>
          <w:sz w:val="18"/>
          <w:szCs w:val="18"/>
        </w:rPr>
      </w:pPr>
      <w:r w:rsidRPr="008D51B0">
        <w:rPr>
          <w:rFonts w:cs="Arial"/>
          <w:i/>
          <w:color w:val="FF0000"/>
          <w:sz w:val="18"/>
          <w:szCs w:val="18"/>
        </w:rPr>
        <w:t xml:space="preserve">Note sur </w:t>
      </w:r>
      <w:r w:rsidR="00AA61B9">
        <w:rPr>
          <w:rFonts w:cs="Arial"/>
          <w:i/>
          <w:color w:val="FF0000"/>
          <w:sz w:val="18"/>
          <w:szCs w:val="18"/>
        </w:rPr>
        <w:t>3</w:t>
      </w:r>
    </w:p>
    <w:permStart w:id="1676487234" w:edGrp="everyone"/>
    <w:p w14:paraId="6488C1B6" w14:textId="77777777" w:rsidR="00D705A9" w:rsidRPr="00E36F9D" w:rsidRDefault="00DD02FC" w:rsidP="00E73A83">
      <w:pPr>
        <w:tabs>
          <w:tab w:val="left" w:pos="4111"/>
          <w:tab w:val="left" w:pos="5103"/>
          <w:tab w:val="left" w:pos="5529"/>
        </w:tabs>
        <w:spacing w:before="40"/>
        <w:ind w:left="3686"/>
        <w:rPr>
          <w:sz w:val="21"/>
          <w:szCs w:val="21"/>
        </w:rPr>
      </w:pPr>
      <w:sdt>
        <w:sdtPr>
          <w:rPr>
            <w:position w:val="-2"/>
            <w:sz w:val="28"/>
            <w:szCs w:val="28"/>
          </w:rPr>
          <w:id w:val="32698329"/>
          <w15:appearance w15:val="hidden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705A9">
            <w:rPr>
              <w:rFonts w:ascii="MS Gothic" w:eastAsia="MS Gothic" w:hAnsi="MS Gothic" w:hint="eastAsia"/>
              <w:position w:val="-2"/>
              <w:sz w:val="28"/>
              <w:szCs w:val="28"/>
            </w:rPr>
            <w:t>☐</w:t>
          </w:r>
        </w:sdtContent>
      </w:sdt>
      <w:permEnd w:id="1676487234"/>
      <w:r w:rsidR="00D705A9" w:rsidRPr="00351814">
        <w:tab/>
      </w:r>
      <w:r w:rsidR="00D705A9" w:rsidRPr="00880B6B">
        <w:rPr>
          <w:sz w:val="21"/>
          <w:szCs w:val="21"/>
        </w:rPr>
        <w:t>OUI</w:t>
      </w:r>
      <w:r w:rsidR="00D705A9">
        <w:rPr>
          <w:sz w:val="21"/>
          <w:szCs w:val="21"/>
        </w:rPr>
        <w:tab/>
      </w:r>
      <w:sdt>
        <w:sdtPr>
          <w:rPr>
            <w:position w:val="-2"/>
            <w:sz w:val="28"/>
            <w:szCs w:val="28"/>
          </w:rPr>
          <w:id w:val="-1187524203"/>
          <w15:appearance w15:val="hidden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permStart w:id="1156861835" w:edGrp="everyone"/>
          <w:r w:rsidR="00D705A9">
            <w:rPr>
              <w:rFonts w:ascii="MS Gothic" w:eastAsia="MS Gothic" w:hAnsi="MS Gothic" w:hint="eastAsia"/>
              <w:position w:val="-2"/>
              <w:sz w:val="28"/>
              <w:szCs w:val="28"/>
            </w:rPr>
            <w:t>☐</w:t>
          </w:r>
          <w:permEnd w:id="1156861835"/>
        </w:sdtContent>
      </w:sdt>
      <w:r w:rsidR="00D705A9" w:rsidRPr="00351814">
        <w:tab/>
      </w:r>
      <w:r w:rsidR="00D705A9">
        <w:rPr>
          <w:sz w:val="21"/>
          <w:szCs w:val="21"/>
        </w:rPr>
        <w:t>NON</w:t>
      </w:r>
    </w:p>
    <w:p w14:paraId="6D7C50E2" w14:textId="77777777" w:rsidR="00D705A9" w:rsidRDefault="00D705A9" w:rsidP="00166857">
      <w:pPr>
        <w:pStyle w:val="Texteaprsrubrique"/>
        <w:spacing w:before="200" w:after="120"/>
        <w:ind w:left="397"/>
      </w:pPr>
      <w:r>
        <w:t>Si OUI, merci d’indiquer son nom et ses coordonnées :</w:t>
      </w:r>
    </w:p>
    <w:p w14:paraId="5537F246" w14:textId="77777777" w:rsidR="00D705A9" w:rsidRPr="004E7D75" w:rsidRDefault="00D705A9" w:rsidP="00D705A9">
      <w:pPr>
        <w:tabs>
          <w:tab w:val="left" w:leader="dot" w:pos="8527"/>
        </w:tabs>
        <w:ind w:left="1247" w:right="1418"/>
        <w:rPr>
          <w:sz w:val="21"/>
          <w:szCs w:val="21"/>
        </w:rPr>
      </w:pPr>
      <w:r w:rsidRPr="004E7D75">
        <w:rPr>
          <w:sz w:val="21"/>
          <w:szCs w:val="21"/>
        </w:rPr>
        <w:t xml:space="preserve">Nom et prénom : </w:t>
      </w:r>
      <w:permStart w:id="419516728" w:edGrp="everyone"/>
      <w:r w:rsidRPr="004E7D75">
        <w:rPr>
          <w:sz w:val="21"/>
          <w:szCs w:val="21"/>
        </w:rPr>
        <w:tab/>
      </w:r>
      <w:permEnd w:id="419516728"/>
    </w:p>
    <w:p w14:paraId="5E565127" w14:textId="77777777" w:rsidR="00D705A9" w:rsidRPr="004E7D75" w:rsidRDefault="00D705A9" w:rsidP="00D705A9">
      <w:pPr>
        <w:tabs>
          <w:tab w:val="left" w:leader="dot" w:pos="8527"/>
        </w:tabs>
        <w:ind w:left="1247" w:right="1418"/>
        <w:rPr>
          <w:sz w:val="21"/>
          <w:szCs w:val="21"/>
        </w:rPr>
      </w:pPr>
      <w:r w:rsidRPr="004E7D75">
        <w:rPr>
          <w:sz w:val="21"/>
          <w:szCs w:val="21"/>
        </w:rPr>
        <w:t xml:space="preserve">Qualité : </w:t>
      </w:r>
      <w:permStart w:id="1551203325" w:edGrp="everyone"/>
      <w:r w:rsidRPr="004E7D75">
        <w:rPr>
          <w:sz w:val="21"/>
          <w:szCs w:val="21"/>
        </w:rPr>
        <w:tab/>
      </w:r>
      <w:permEnd w:id="1551203325"/>
    </w:p>
    <w:p w14:paraId="30742A53" w14:textId="77777777" w:rsidR="00D705A9" w:rsidRPr="004E7D75" w:rsidRDefault="00D705A9" w:rsidP="00D705A9">
      <w:pPr>
        <w:tabs>
          <w:tab w:val="left" w:leader="dot" w:pos="8527"/>
        </w:tabs>
        <w:ind w:left="1247" w:right="1418"/>
        <w:rPr>
          <w:sz w:val="21"/>
          <w:szCs w:val="21"/>
        </w:rPr>
      </w:pPr>
      <w:r w:rsidRPr="004E7D75">
        <w:rPr>
          <w:sz w:val="21"/>
          <w:szCs w:val="21"/>
        </w:rPr>
        <w:t xml:space="preserve">Téléphone : </w:t>
      </w:r>
      <w:permStart w:id="1722300538" w:edGrp="everyone"/>
      <w:r w:rsidRPr="004E7D75">
        <w:rPr>
          <w:sz w:val="21"/>
          <w:szCs w:val="21"/>
        </w:rPr>
        <w:tab/>
      </w:r>
      <w:permEnd w:id="1722300538"/>
    </w:p>
    <w:p w14:paraId="73886DDE" w14:textId="77777777" w:rsidR="00D705A9" w:rsidRPr="004E7D75" w:rsidRDefault="00D705A9" w:rsidP="00D705A9">
      <w:pPr>
        <w:tabs>
          <w:tab w:val="left" w:leader="dot" w:pos="8527"/>
        </w:tabs>
        <w:ind w:left="1247" w:right="1418"/>
        <w:rPr>
          <w:sz w:val="21"/>
          <w:szCs w:val="21"/>
        </w:rPr>
      </w:pPr>
      <w:r w:rsidRPr="004E7D75">
        <w:rPr>
          <w:sz w:val="21"/>
          <w:szCs w:val="21"/>
        </w:rPr>
        <w:t xml:space="preserve">Fax : </w:t>
      </w:r>
      <w:permStart w:id="815467351" w:edGrp="everyone"/>
      <w:r w:rsidRPr="004E7D75">
        <w:rPr>
          <w:sz w:val="21"/>
          <w:szCs w:val="21"/>
        </w:rPr>
        <w:tab/>
      </w:r>
      <w:permEnd w:id="815467351"/>
    </w:p>
    <w:p w14:paraId="53EBD4EF" w14:textId="77777777" w:rsidR="00D705A9" w:rsidRPr="004E7D75" w:rsidRDefault="00D705A9" w:rsidP="00D705A9">
      <w:pPr>
        <w:tabs>
          <w:tab w:val="left" w:leader="dot" w:pos="8527"/>
        </w:tabs>
        <w:ind w:left="1247" w:right="1418"/>
        <w:rPr>
          <w:sz w:val="21"/>
          <w:szCs w:val="21"/>
        </w:rPr>
      </w:pPr>
      <w:r w:rsidRPr="004E7D75">
        <w:rPr>
          <w:sz w:val="21"/>
          <w:szCs w:val="21"/>
        </w:rPr>
        <w:t xml:space="preserve">Courrier électronique : </w:t>
      </w:r>
      <w:permStart w:id="397894766" w:edGrp="everyone"/>
      <w:r w:rsidRPr="004E7D75">
        <w:rPr>
          <w:sz w:val="21"/>
          <w:szCs w:val="21"/>
        </w:rPr>
        <w:tab/>
      </w:r>
      <w:permEnd w:id="397894766"/>
    </w:p>
    <w:p w14:paraId="1954B542" w14:textId="77777777" w:rsidR="00795270" w:rsidRDefault="002F4616" w:rsidP="002F4616">
      <w:pPr>
        <w:keepNext/>
        <w:spacing w:before="480" w:after="0"/>
        <w:ind w:left="397" w:hanging="284"/>
        <w:rPr>
          <w:b/>
          <w:i/>
          <w:w w:val="105"/>
          <w:sz w:val="21"/>
          <w:szCs w:val="21"/>
        </w:rPr>
      </w:pPr>
      <w:r>
        <w:rPr>
          <w:b/>
          <w:i/>
          <w:w w:val="105"/>
          <w:sz w:val="21"/>
          <w:szCs w:val="21"/>
        </w:rPr>
        <w:t>3</w:t>
      </w:r>
      <w:r w:rsidR="00795270" w:rsidRPr="00D705A9">
        <w:rPr>
          <w:b/>
          <w:i/>
          <w:w w:val="105"/>
          <w:sz w:val="21"/>
          <w:szCs w:val="21"/>
        </w:rPr>
        <w:t>.</w:t>
      </w:r>
      <w:r w:rsidR="00795270" w:rsidRPr="00D705A9">
        <w:rPr>
          <w:b/>
          <w:i/>
          <w:w w:val="105"/>
          <w:sz w:val="21"/>
          <w:szCs w:val="21"/>
        </w:rPr>
        <w:tab/>
      </w:r>
      <w:r w:rsidR="00795270">
        <w:rPr>
          <w:b/>
          <w:i/>
          <w:w w:val="105"/>
          <w:sz w:val="21"/>
          <w:szCs w:val="21"/>
        </w:rPr>
        <w:t>Le chargé d’affaires s’engage à répondre à un appel téléphonique ou à un message sur son répondeur dans :</w:t>
      </w:r>
    </w:p>
    <w:p w14:paraId="61BA760C" w14:textId="77777777" w:rsidR="00287CA3" w:rsidRPr="008D51B0" w:rsidRDefault="00287CA3" w:rsidP="00603549">
      <w:pPr>
        <w:keepNext/>
        <w:spacing w:before="40" w:after="80"/>
        <w:ind w:left="397"/>
        <w:rPr>
          <w:i/>
          <w:w w:val="105"/>
          <w:sz w:val="18"/>
          <w:szCs w:val="18"/>
        </w:rPr>
      </w:pPr>
      <w:r w:rsidRPr="008D51B0">
        <w:rPr>
          <w:rFonts w:cs="Arial"/>
          <w:i/>
          <w:color w:val="FF0000"/>
          <w:sz w:val="18"/>
          <w:szCs w:val="18"/>
        </w:rPr>
        <w:t xml:space="preserve">Note sur </w:t>
      </w:r>
      <w:r w:rsidR="00D74883">
        <w:rPr>
          <w:rFonts w:cs="Arial"/>
          <w:i/>
          <w:color w:val="FF0000"/>
          <w:sz w:val="18"/>
          <w:szCs w:val="18"/>
        </w:rPr>
        <w:t>2</w:t>
      </w:r>
    </w:p>
    <w:p w14:paraId="494F98BA" w14:textId="77777777" w:rsidR="00795270" w:rsidRPr="00A6055B" w:rsidRDefault="00DD02FC" w:rsidP="00795270">
      <w:pPr>
        <w:keepNext/>
        <w:tabs>
          <w:tab w:val="left" w:pos="4275"/>
        </w:tabs>
        <w:spacing w:before="80" w:after="20"/>
        <w:ind w:left="1531" w:hanging="397"/>
        <w:rPr>
          <w:rFonts w:cs="Arial"/>
          <w:sz w:val="21"/>
          <w:szCs w:val="21"/>
        </w:rPr>
      </w:pPr>
      <w:sdt>
        <w:sdtPr>
          <w:rPr>
            <w:rFonts w:cs="Arial"/>
            <w:position w:val="-2"/>
            <w:sz w:val="28"/>
            <w:szCs w:val="28"/>
          </w:rPr>
          <w:id w:val="-316500828"/>
          <w15:appearance w15:val="hidden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permStart w:id="1015749641" w:edGrp="everyone"/>
          <w:r w:rsidR="00795270">
            <w:rPr>
              <w:rFonts w:ascii="MS Gothic" w:eastAsia="MS Gothic" w:hAnsi="MS Gothic" w:cs="Arial" w:hint="eastAsia"/>
              <w:position w:val="-2"/>
              <w:sz w:val="28"/>
              <w:szCs w:val="28"/>
            </w:rPr>
            <w:t>☐</w:t>
          </w:r>
          <w:permEnd w:id="1015749641"/>
        </w:sdtContent>
      </w:sdt>
      <w:r w:rsidR="00795270" w:rsidRPr="00351814">
        <w:rPr>
          <w:rFonts w:cs="Arial"/>
        </w:rPr>
        <w:tab/>
      </w:r>
      <w:r w:rsidR="00795270">
        <w:rPr>
          <w:rFonts w:cs="Arial"/>
          <w:sz w:val="21"/>
          <w:szCs w:val="21"/>
        </w:rPr>
        <w:t>la journée</w:t>
      </w:r>
      <w:r w:rsidR="00795270" w:rsidRPr="00A6055B">
        <w:rPr>
          <w:rFonts w:cs="Arial"/>
          <w:sz w:val="21"/>
          <w:szCs w:val="21"/>
        </w:rPr>
        <w:t>.</w:t>
      </w:r>
    </w:p>
    <w:p w14:paraId="0DA306C4" w14:textId="77777777" w:rsidR="00795270" w:rsidRDefault="00DD02FC" w:rsidP="00044573">
      <w:pPr>
        <w:tabs>
          <w:tab w:val="left" w:pos="4275"/>
        </w:tabs>
        <w:spacing w:before="40" w:after="20"/>
        <w:ind w:left="1531" w:hanging="397"/>
        <w:rPr>
          <w:rFonts w:cs="Arial"/>
          <w:sz w:val="22"/>
          <w:szCs w:val="22"/>
        </w:rPr>
      </w:pPr>
      <w:sdt>
        <w:sdtPr>
          <w:rPr>
            <w:rFonts w:cs="Arial"/>
            <w:position w:val="-2"/>
            <w:sz w:val="28"/>
            <w:szCs w:val="28"/>
          </w:rPr>
          <w:id w:val="-1015606791"/>
          <w15:appearance w15:val="hidden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permStart w:id="2096901295" w:edGrp="everyone"/>
          <w:r w:rsidR="00795270">
            <w:rPr>
              <w:rFonts w:ascii="MS Gothic" w:eastAsia="MS Gothic" w:hAnsi="MS Gothic" w:cs="Arial" w:hint="eastAsia"/>
              <w:position w:val="-2"/>
              <w:sz w:val="28"/>
              <w:szCs w:val="28"/>
            </w:rPr>
            <w:t>☐</w:t>
          </w:r>
          <w:permEnd w:id="2096901295"/>
        </w:sdtContent>
      </w:sdt>
      <w:r w:rsidR="00795270" w:rsidRPr="00351814">
        <w:rPr>
          <w:rFonts w:cs="Arial"/>
        </w:rPr>
        <w:tab/>
      </w:r>
      <w:r w:rsidR="00795270">
        <w:rPr>
          <w:rFonts w:cs="Arial"/>
          <w:sz w:val="21"/>
          <w:szCs w:val="21"/>
        </w:rPr>
        <w:t>les deux jours</w:t>
      </w:r>
      <w:r w:rsidR="00795270" w:rsidRPr="004E7D75">
        <w:rPr>
          <w:rFonts w:cs="Arial"/>
          <w:sz w:val="21"/>
          <w:szCs w:val="21"/>
        </w:rPr>
        <w:t>.</w:t>
      </w:r>
    </w:p>
    <w:p w14:paraId="424755F5" w14:textId="77777777" w:rsidR="00044573" w:rsidRDefault="002F4616" w:rsidP="002F4616">
      <w:pPr>
        <w:keepNext/>
        <w:spacing w:before="480" w:after="0"/>
        <w:ind w:left="397" w:hanging="284"/>
        <w:rPr>
          <w:b/>
          <w:i/>
          <w:w w:val="105"/>
          <w:sz w:val="21"/>
          <w:szCs w:val="21"/>
        </w:rPr>
      </w:pPr>
      <w:r>
        <w:rPr>
          <w:b/>
          <w:i/>
          <w:w w:val="105"/>
          <w:sz w:val="21"/>
          <w:szCs w:val="21"/>
        </w:rPr>
        <w:t>4</w:t>
      </w:r>
      <w:r w:rsidR="00044573" w:rsidRPr="00D705A9">
        <w:rPr>
          <w:b/>
          <w:i/>
          <w:w w:val="105"/>
          <w:sz w:val="21"/>
          <w:szCs w:val="21"/>
        </w:rPr>
        <w:t>.</w:t>
      </w:r>
      <w:r w:rsidR="00044573" w:rsidRPr="00D705A9">
        <w:rPr>
          <w:b/>
          <w:i/>
          <w:w w:val="105"/>
          <w:sz w:val="21"/>
          <w:szCs w:val="21"/>
        </w:rPr>
        <w:tab/>
      </w:r>
      <w:r w:rsidR="00044573">
        <w:rPr>
          <w:b/>
          <w:i/>
          <w:w w:val="105"/>
          <w:sz w:val="21"/>
          <w:szCs w:val="21"/>
        </w:rPr>
        <w:t>Quelle sera la fréquence des contacts entre ce chargé d’affaires et le représentant de l’Institut Agro Dijon</w:t>
      </w:r>
      <w:r w:rsidR="00044573" w:rsidRPr="00D705A9">
        <w:rPr>
          <w:b/>
          <w:i/>
          <w:w w:val="105"/>
          <w:sz w:val="21"/>
          <w:szCs w:val="21"/>
        </w:rPr>
        <w:t> ?</w:t>
      </w:r>
    </w:p>
    <w:p w14:paraId="45B98027" w14:textId="77777777" w:rsidR="00287CA3" w:rsidRPr="008D51B0" w:rsidRDefault="00287CA3" w:rsidP="00287CA3">
      <w:pPr>
        <w:spacing w:before="20" w:after="80"/>
        <w:ind w:left="397"/>
        <w:rPr>
          <w:i/>
          <w:w w:val="105"/>
          <w:sz w:val="18"/>
          <w:szCs w:val="18"/>
        </w:rPr>
      </w:pPr>
      <w:r w:rsidRPr="008D51B0">
        <w:rPr>
          <w:rFonts w:cs="Arial"/>
          <w:i/>
          <w:color w:val="FF0000"/>
          <w:sz w:val="18"/>
          <w:szCs w:val="18"/>
        </w:rPr>
        <w:t xml:space="preserve">Note sur </w:t>
      </w:r>
      <w:r w:rsidR="00E73A83">
        <w:rPr>
          <w:rFonts w:cs="Arial"/>
          <w:i/>
          <w:color w:val="FF0000"/>
          <w:sz w:val="18"/>
          <w:szCs w:val="18"/>
        </w:rPr>
        <w:t>2</w:t>
      </w:r>
    </w:p>
    <w:p w14:paraId="78764470" w14:textId="77777777" w:rsidR="00044573" w:rsidRPr="004E7D75" w:rsidRDefault="00DD02FC" w:rsidP="00605447">
      <w:pPr>
        <w:keepNext/>
        <w:tabs>
          <w:tab w:val="left" w:pos="5245"/>
          <w:tab w:val="left" w:pos="5670"/>
          <w:tab w:val="left" w:pos="7655"/>
          <w:tab w:val="left" w:pos="8080"/>
        </w:tabs>
        <w:spacing w:before="80" w:after="20"/>
        <w:ind w:left="1531" w:hanging="397"/>
        <w:rPr>
          <w:rFonts w:cs="Arial"/>
          <w:sz w:val="21"/>
          <w:szCs w:val="21"/>
        </w:rPr>
      </w:pPr>
      <w:sdt>
        <w:sdtPr>
          <w:rPr>
            <w:rFonts w:cs="Arial"/>
            <w:position w:val="-2"/>
            <w:sz w:val="28"/>
            <w:szCs w:val="28"/>
          </w:rPr>
          <w:id w:val="1300111963"/>
          <w15:appearance w15:val="hidden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permStart w:id="1873896213" w:edGrp="everyone"/>
          <w:r w:rsidR="00044573">
            <w:rPr>
              <w:rFonts w:ascii="MS Gothic" w:eastAsia="MS Gothic" w:hAnsi="MS Gothic" w:cs="Arial" w:hint="eastAsia"/>
              <w:position w:val="-2"/>
              <w:sz w:val="28"/>
              <w:szCs w:val="28"/>
            </w:rPr>
            <w:t>☐</w:t>
          </w:r>
          <w:permEnd w:id="1873896213"/>
        </w:sdtContent>
      </w:sdt>
      <w:r w:rsidR="00044573" w:rsidRPr="00351814">
        <w:rPr>
          <w:rFonts w:cs="Arial"/>
        </w:rPr>
        <w:tab/>
      </w:r>
      <w:r w:rsidR="00044573">
        <w:rPr>
          <w:rFonts w:cs="Arial"/>
          <w:sz w:val="21"/>
          <w:szCs w:val="21"/>
        </w:rPr>
        <w:t>1 fois pour la durée du contrat</w:t>
      </w:r>
      <w:r w:rsidR="00605447">
        <w:rPr>
          <w:rFonts w:cs="Arial"/>
          <w:sz w:val="21"/>
          <w:szCs w:val="21"/>
        </w:rPr>
        <w:tab/>
      </w:r>
      <w:sdt>
        <w:sdtPr>
          <w:rPr>
            <w:rFonts w:cs="Arial"/>
            <w:position w:val="-2"/>
            <w:sz w:val="28"/>
            <w:szCs w:val="28"/>
          </w:rPr>
          <w:id w:val="1135373482"/>
          <w15:appearance w15:val="hidden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permStart w:id="65937533" w:edGrp="everyone"/>
          <w:r w:rsidR="00044573">
            <w:rPr>
              <w:rFonts w:ascii="MS Gothic" w:eastAsia="MS Gothic" w:hAnsi="MS Gothic" w:cs="Arial" w:hint="eastAsia"/>
              <w:position w:val="-2"/>
              <w:sz w:val="28"/>
              <w:szCs w:val="28"/>
            </w:rPr>
            <w:t>☐</w:t>
          </w:r>
          <w:permEnd w:id="65937533"/>
        </w:sdtContent>
      </w:sdt>
      <w:r w:rsidR="00044573" w:rsidRPr="00351814">
        <w:rPr>
          <w:rFonts w:cs="Arial"/>
        </w:rPr>
        <w:tab/>
      </w:r>
      <w:r w:rsidR="00044573">
        <w:rPr>
          <w:rFonts w:cs="Arial"/>
          <w:sz w:val="21"/>
          <w:szCs w:val="21"/>
        </w:rPr>
        <w:t>1 fois par an</w:t>
      </w:r>
      <w:r w:rsidR="00605447">
        <w:rPr>
          <w:rFonts w:cs="Arial"/>
          <w:sz w:val="21"/>
          <w:szCs w:val="21"/>
        </w:rPr>
        <w:tab/>
      </w:r>
      <w:sdt>
        <w:sdtPr>
          <w:rPr>
            <w:rFonts w:cs="Arial"/>
            <w:position w:val="-2"/>
            <w:sz w:val="28"/>
            <w:szCs w:val="28"/>
          </w:rPr>
          <w:id w:val="25846332"/>
          <w15:appearance w15:val="hidden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permStart w:id="560227291" w:edGrp="everyone"/>
          <w:r w:rsidR="00044573">
            <w:rPr>
              <w:rFonts w:ascii="MS Gothic" w:eastAsia="MS Gothic" w:hAnsi="MS Gothic" w:cs="Arial" w:hint="eastAsia"/>
              <w:position w:val="-2"/>
              <w:sz w:val="28"/>
              <w:szCs w:val="28"/>
            </w:rPr>
            <w:t>☐</w:t>
          </w:r>
          <w:permEnd w:id="560227291"/>
        </w:sdtContent>
      </w:sdt>
      <w:r w:rsidR="00044573" w:rsidRPr="00351814">
        <w:rPr>
          <w:rFonts w:cs="Arial"/>
        </w:rPr>
        <w:tab/>
      </w:r>
      <w:r w:rsidR="00044573">
        <w:rPr>
          <w:rFonts w:cs="Arial"/>
          <w:sz w:val="21"/>
          <w:szCs w:val="21"/>
        </w:rPr>
        <w:t>Variable</w:t>
      </w:r>
      <w:r w:rsidR="00044573" w:rsidRPr="004E7D75">
        <w:rPr>
          <w:rFonts w:cs="Arial"/>
          <w:sz w:val="21"/>
          <w:szCs w:val="21"/>
        </w:rPr>
        <w:t>.</w:t>
      </w:r>
    </w:p>
    <w:p w14:paraId="6C2C6895" w14:textId="563B42DA" w:rsidR="00044573" w:rsidRDefault="00DD02FC" w:rsidP="00E62DBC">
      <w:pPr>
        <w:tabs>
          <w:tab w:val="left" w:pos="3686"/>
          <w:tab w:val="left" w:pos="4111"/>
          <w:tab w:val="left" w:leader="dot" w:pos="10490"/>
        </w:tabs>
        <w:spacing w:before="40" w:after="0"/>
        <w:ind w:left="1531" w:hanging="397"/>
      </w:pPr>
      <w:sdt>
        <w:sdtPr>
          <w:rPr>
            <w:rFonts w:cs="Arial"/>
            <w:position w:val="-2"/>
            <w:sz w:val="28"/>
            <w:szCs w:val="28"/>
          </w:rPr>
          <w:id w:val="-57470196"/>
          <w15:appearance w15:val="hidden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E7296">
            <w:rPr>
              <w:rFonts w:ascii="MS Gothic" w:eastAsia="MS Gothic" w:hAnsi="MS Gothic" w:cs="Arial" w:hint="eastAsia"/>
              <w:position w:val="-2"/>
              <w:sz w:val="28"/>
              <w:szCs w:val="28"/>
            </w:rPr>
            <w:t>☐</w:t>
          </w:r>
        </w:sdtContent>
      </w:sdt>
      <w:r w:rsidR="00044573" w:rsidRPr="00351814">
        <w:rPr>
          <w:rFonts w:cs="Arial"/>
        </w:rPr>
        <w:tab/>
      </w:r>
      <w:r w:rsidR="00044573">
        <w:rPr>
          <w:rFonts w:cs="Arial"/>
          <w:sz w:val="21"/>
          <w:szCs w:val="21"/>
        </w:rPr>
        <w:t>Sans réponse</w:t>
      </w:r>
      <w:r w:rsidR="00605447">
        <w:rPr>
          <w:rFonts w:cs="Arial"/>
          <w:sz w:val="21"/>
          <w:szCs w:val="21"/>
        </w:rPr>
        <w:tab/>
      </w:r>
      <w:sdt>
        <w:sdtPr>
          <w:rPr>
            <w:rFonts w:cs="Arial"/>
            <w:position w:val="-2"/>
            <w:sz w:val="28"/>
            <w:szCs w:val="28"/>
          </w:rPr>
          <w:id w:val="912509433"/>
          <w15:appearance w15:val="hidden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permStart w:id="868121242" w:edGrp="everyone"/>
          <w:r w:rsidR="00EC6D26">
            <w:rPr>
              <w:rFonts w:ascii="MS Gothic" w:eastAsia="MS Gothic" w:hAnsi="MS Gothic" w:cs="Arial" w:hint="eastAsia"/>
              <w:position w:val="-2"/>
              <w:sz w:val="28"/>
              <w:szCs w:val="28"/>
            </w:rPr>
            <w:t>☐</w:t>
          </w:r>
          <w:permEnd w:id="868121242"/>
        </w:sdtContent>
      </w:sdt>
      <w:r w:rsidR="00044573" w:rsidRPr="00351814">
        <w:rPr>
          <w:rFonts w:cs="Arial"/>
        </w:rPr>
        <w:tab/>
      </w:r>
      <w:r w:rsidR="00044573">
        <w:rPr>
          <w:rFonts w:cs="Arial"/>
          <w:sz w:val="21"/>
          <w:szCs w:val="21"/>
        </w:rPr>
        <w:t>Autre (</w:t>
      </w:r>
      <w:r w:rsidR="00044573" w:rsidRPr="000333B7">
        <w:rPr>
          <w:rFonts w:cs="Arial"/>
          <w:i/>
          <w:sz w:val="21"/>
          <w:szCs w:val="21"/>
        </w:rPr>
        <w:t>veuillez préciser</w:t>
      </w:r>
      <w:r w:rsidR="00044573">
        <w:rPr>
          <w:rFonts w:cs="Arial"/>
          <w:sz w:val="21"/>
          <w:szCs w:val="21"/>
        </w:rPr>
        <w:t>) :</w:t>
      </w:r>
      <w:r w:rsidR="00605447">
        <w:rPr>
          <w:rFonts w:cs="Arial"/>
          <w:sz w:val="21"/>
          <w:szCs w:val="21"/>
        </w:rPr>
        <w:t xml:space="preserve"> </w:t>
      </w:r>
      <w:permStart w:id="359399587" w:edGrp="everyone"/>
      <w:r w:rsidR="00044573">
        <w:tab/>
      </w:r>
      <w:permEnd w:id="359399587"/>
    </w:p>
    <w:p w14:paraId="7EB50B8B" w14:textId="32AD61BA" w:rsidR="009B2C52" w:rsidRDefault="009B2C52" w:rsidP="001F54A6">
      <w:pPr>
        <w:pStyle w:val="Titre1Cadrederponsetechnique"/>
        <w:pageBreakBefore/>
        <w:spacing w:after="0"/>
      </w:pPr>
      <w:bookmarkStart w:id="4" w:name="_Toc172041534"/>
      <w:r>
        <w:lastRenderedPageBreak/>
        <w:t>L</w:t>
      </w:r>
      <w:r w:rsidR="00461482">
        <w:t>ES EQUIPEMENTS</w:t>
      </w:r>
      <w:r w:rsidR="00D74883" w:rsidRPr="00D74883">
        <w:t xml:space="preserve"> </w:t>
      </w:r>
      <w:r w:rsidR="00D74883">
        <w:t>PROPOS</w:t>
      </w:r>
      <w:r w:rsidR="00D74883">
        <w:rPr>
          <w:rFonts w:ascii="Arial" w:hAnsi="Arial"/>
        </w:rPr>
        <w:t>ÉS</w:t>
      </w:r>
      <w:bookmarkEnd w:id="4"/>
    </w:p>
    <w:p w14:paraId="64A27854" w14:textId="77777777" w:rsidR="00667CC9" w:rsidRDefault="00667CC9" w:rsidP="00CC7327">
      <w:pPr>
        <w:pStyle w:val="TexteaprsTitre1"/>
        <w:spacing w:before="80" w:after="200"/>
        <w:rPr>
          <w:i w:val="0"/>
          <w:color w:val="FF0000"/>
          <w:sz w:val="22"/>
          <w:szCs w:val="22"/>
        </w:rPr>
      </w:pPr>
    </w:p>
    <w:p w14:paraId="0288D799" w14:textId="3651E97C" w:rsidR="00CC7327" w:rsidRPr="005050BA" w:rsidRDefault="00CC7327" w:rsidP="00CC7327">
      <w:pPr>
        <w:pStyle w:val="TexteaprsTitre1"/>
        <w:spacing w:before="80" w:after="200"/>
        <w:rPr>
          <w:color w:val="FF0000"/>
          <w:sz w:val="22"/>
          <w:szCs w:val="22"/>
        </w:rPr>
      </w:pPr>
      <w:r w:rsidRPr="005050BA">
        <w:rPr>
          <w:i w:val="0"/>
          <w:color w:val="FF0000"/>
          <w:sz w:val="22"/>
          <w:szCs w:val="22"/>
        </w:rPr>
        <w:t>(</w:t>
      </w:r>
      <w:r w:rsidRPr="005050BA">
        <w:rPr>
          <w:b/>
          <w:color w:val="FF0000"/>
          <w:sz w:val="22"/>
          <w:szCs w:val="22"/>
          <w:shd w:val="clear" w:color="auto" w:fill="FFFFCC"/>
        </w:rPr>
        <w:t xml:space="preserve">Note totale sur </w:t>
      </w:r>
      <w:r w:rsidR="00AA61B9">
        <w:rPr>
          <w:b/>
          <w:color w:val="FF0000"/>
          <w:sz w:val="22"/>
          <w:szCs w:val="22"/>
          <w:shd w:val="clear" w:color="auto" w:fill="FFFFCC"/>
        </w:rPr>
        <w:t>3</w:t>
      </w:r>
      <w:r w:rsidR="00667CC9">
        <w:rPr>
          <w:b/>
          <w:color w:val="FF0000"/>
          <w:sz w:val="22"/>
          <w:szCs w:val="22"/>
          <w:shd w:val="clear" w:color="auto" w:fill="FFFFCC"/>
        </w:rPr>
        <w:t>0</w:t>
      </w:r>
      <w:r w:rsidRPr="005050BA">
        <w:rPr>
          <w:i w:val="0"/>
          <w:color w:val="FF0000"/>
          <w:sz w:val="22"/>
          <w:szCs w:val="22"/>
          <w:shd w:val="clear" w:color="auto" w:fill="FFFFCC"/>
        </w:rPr>
        <w:t>)</w:t>
      </w:r>
      <w:r w:rsidRPr="005050BA">
        <w:rPr>
          <w:color w:val="FF0000"/>
          <w:sz w:val="22"/>
          <w:szCs w:val="22"/>
        </w:rPr>
        <w:t>.</w:t>
      </w:r>
    </w:p>
    <w:p w14:paraId="2AB44768" w14:textId="13353E33" w:rsidR="00AA61B9" w:rsidRDefault="00442287" w:rsidP="00AA61B9">
      <w:pPr>
        <w:pStyle w:val="Paragraphedeliste"/>
        <w:numPr>
          <w:ilvl w:val="0"/>
          <w:numId w:val="42"/>
        </w:numPr>
        <w:spacing w:before="240" w:after="0"/>
        <w:ind w:left="397" w:hanging="284"/>
        <w:rPr>
          <w:b/>
          <w:i/>
          <w:w w:val="105"/>
          <w:sz w:val="21"/>
          <w:szCs w:val="21"/>
        </w:rPr>
      </w:pPr>
      <w:r w:rsidRPr="00704F65">
        <w:rPr>
          <w:b/>
          <w:i/>
          <w:w w:val="105"/>
          <w:sz w:val="21"/>
          <w:szCs w:val="21"/>
        </w:rPr>
        <w:t xml:space="preserve">Quelles sont les caractéristiques des </w:t>
      </w:r>
      <w:r w:rsidR="006E7296">
        <w:rPr>
          <w:b/>
          <w:i/>
          <w:w w:val="105"/>
          <w:sz w:val="21"/>
          <w:szCs w:val="21"/>
        </w:rPr>
        <w:t>machines lavantes et séchantes</w:t>
      </w:r>
      <w:r w:rsidR="00AA61B9">
        <w:rPr>
          <w:b/>
          <w:i/>
          <w:w w:val="105"/>
          <w:sz w:val="21"/>
          <w:szCs w:val="21"/>
        </w:rPr>
        <w:t xml:space="preserve">, des terminaux de paiement par carte bancaire </w:t>
      </w:r>
      <w:r w:rsidRPr="00704F65">
        <w:rPr>
          <w:b/>
          <w:i/>
          <w:w w:val="105"/>
          <w:sz w:val="21"/>
          <w:szCs w:val="21"/>
        </w:rPr>
        <w:t xml:space="preserve"> que vous proposez (</w:t>
      </w:r>
      <w:r w:rsidR="00470492">
        <w:rPr>
          <w:b/>
          <w:i/>
          <w:w w:val="105"/>
          <w:sz w:val="21"/>
          <w:szCs w:val="21"/>
        </w:rPr>
        <w:t xml:space="preserve">dimensions, </w:t>
      </w:r>
      <w:r w:rsidRPr="00704F65">
        <w:rPr>
          <w:b/>
          <w:i/>
          <w:w w:val="105"/>
          <w:sz w:val="21"/>
          <w:szCs w:val="21"/>
        </w:rPr>
        <w:t>habillage, descriptif technique, …)</w:t>
      </w:r>
      <w:r w:rsidR="00355A61" w:rsidRPr="00704F65">
        <w:rPr>
          <w:b/>
          <w:i/>
          <w:w w:val="105"/>
          <w:sz w:val="21"/>
          <w:szCs w:val="21"/>
        </w:rPr>
        <w:t> ?</w:t>
      </w:r>
    </w:p>
    <w:p w14:paraId="3B0815BE" w14:textId="41989989" w:rsidR="00AA61B9" w:rsidRPr="00AA61B9" w:rsidRDefault="00AA61B9" w:rsidP="00AA61B9">
      <w:pPr>
        <w:pStyle w:val="Paragraphedeliste"/>
        <w:spacing w:before="240" w:after="0"/>
        <w:ind w:left="397"/>
        <w:rPr>
          <w:b/>
          <w:i/>
          <w:w w:val="105"/>
          <w:sz w:val="21"/>
          <w:szCs w:val="21"/>
        </w:rPr>
      </w:pPr>
      <w:r>
        <w:rPr>
          <w:b/>
          <w:i/>
          <w:w w:val="105"/>
          <w:sz w:val="21"/>
          <w:szCs w:val="21"/>
        </w:rPr>
        <w:t>Fournir les fiches techniques des équipements</w:t>
      </w:r>
    </w:p>
    <w:p w14:paraId="2F6B4D9B" w14:textId="3B810CB7" w:rsidR="00355A61" w:rsidRPr="00704F65" w:rsidRDefault="00704F65" w:rsidP="00704F65">
      <w:pPr>
        <w:spacing w:before="0" w:after="0"/>
        <w:ind w:left="397"/>
        <w:rPr>
          <w:i/>
          <w:w w:val="105"/>
          <w:sz w:val="21"/>
          <w:szCs w:val="21"/>
        </w:rPr>
      </w:pPr>
      <w:r w:rsidRPr="00704F65">
        <w:rPr>
          <w:i/>
          <w:w w:val="105"/>
          <w:sz w:val="21"/>
          <w:szCs w:val="21"/>
        </w:rPr>
        <w:t>(Si possible, joindre des photos au présent document)</w:t>
      </w:r>
    </w:p>
    <w:p w14:paraId="428D0189" w14:textId="31E8331E" w:rsidR="00355A61" w:rsidRPr="008D51B0" w:rsidRDefault="00355A61" w:rsidP="00355A61">
      <w:pPr>
        <w:spacing w:before="20" w:after="40"/>
        <w:ind w:left="397"/>
        <w:rPr>
          <w:i/>
          <w:w w:val="105"/>
          <w:sz w:val="18"/>
          <w:szCs w:val="18"/>
        </w:rPr>
      </w:pPr>
      <w:r w:rsidRPr="008D51B0">
        <w:rPr>
          <w:rFonts w:cs="Arial"/>
          <w:i/>
          <w:color w:val="FF0000"/>
          <w:sz w:val="18"/>
          <w:szCs w:val="18"/>
        </w:rPr>
        <w:t xml:space="preserve">Note sur </w:t>
      </w:r>
      <w:r w:rsidR="00AA61B9">
        <w:rPr>
          <w:rFonts w:cs="Arial"/>
          <w:i/>
          <w:color w:val="FF0000"/>
          <w:sz w:val="18"/>
          <w:szCs w:val="18"/>
        </w:rPr>
        <w:t>20</w:t>
      </w:r>
    </w:p>
    <w:p w14:paraId="3680B086" w14:textId="77777777" w:rsidR="001F54A6" w:rsidRDefault="001F54A6" w:rsidP="001F54A6">
      <w:pPr>
        <w:pStyle w:val="Rponsecandidat"/>
        <w:spacing w:before="80" w:after="80"/>
        <w:ind w:left="397" w:right="567"/>
      </w:pPr>
      <w:permStart w:id="839677397" w:edGrp="everyone"/>
      <w:r>
        <w:tab/>
      </w:r>
      <w:permEnd w:id="839677397"/>
    </w:p>
    <w:p w14:paraId="0200D0A9" w14:textId="77777777" w:rsidR="001F54A6" w:rsidRDefault="001F54A6" w:rsidP="001F54A6">
      <w:pPr>
        <w:pStyle w:val="Rponsecandidat"/>
        <w:spacing w:before="80" w:after="80"/>
        <w:ind w:left="397" w:right="567"/>
      </w:pPr>
      <w:permStart w:id="1100165174" w:edGrp="everyone"/>
      <w:r>
        <w:tab/>
      </w:r>
      <w:permEnd w:id="1100165174"/>
    </w:p>
    <w:p w14:paraId="74519DE9" w14:textId="77777777" w:rsidR="001F54A6" w:rsidRDefault="001F54A6" w:rsidP="001F54A6">
      <w:pPr>
        <w:pStyle w:val="Rponsecandidat"/>
        <w:spacing w:before="80" w:after="80"/>
        <w:ind w:left="397" w:right="567"/>
      </w:pPr>
      <w:permStart w:id="1040346974" w:edGrp="everyone"/>
      <w:r>
        <w:tab/>
      </w:r>
      <w:permEnd w:id="1040346974"/>
    </w:p>
    <w:p w14:paraId="7A23EE87" w14:textId="224C61A9" w:rsidR="00470492" w:rsidRDefault="00470492" w:rsidP="00470492">
      <w:pPr>
        <w:pStyle w:val="Rponsecandidat"/>
        <w:spacing w:before="80" w:after="80"/>
        <w:ind w:left="397" w:right="567"/>
      </w:pPr>
      <w:permStart w:id="1892817904" w:edGrp="everyone"/>
      <w:r>
        <w:tab/>
      </w:r>
      <w:permEnd w:id="1892817904"/>
    </w:p>
    <w:p w14:paraId="4F829DC3" w14:textId="77777777" w:rsidR="00470492" w:rsidRDefault="00470492" w:rsidP="00470492">
      <w:pPr>
        <w:pStyle w:val="Rponsecandidat"/>
        <w:spacing w:before="80" w:after="80"/>
        <w:ind w:left="397" w:right="567"/>
      </w:pPr>
      <w:permStart w:id="972097881" w:edGrp="everyone"/>
      <w:r>
        <w:tab/>
      </w:r>
      <w:permEnd w:id="972097881"/>
    </w:p>
    <w:p w14:paraId="0C1F6B3B" w14:textId="373C5B09" w:rsidR="008A6CEA" w:rsidRDefault="008A6CEA" w:rsidP="008A6CEA">
      <w:pPr>
        <w:spacing w:before="480" w:after="0"/>
        <w:ind w:left="397" w:hanging="284"/>
        <w:rPr>
          <w:b/>
          <w:i/>
          <w:w w:val="105"/>
          <w:sz w:val="21"/>
          <w:szCs w:val="21"/>
        </w:rPr>
      </w:pPr>
      <w:r>
        <w:rPr>
          <w:b/>
          <w:i/>
          <w:w w:val="105"/>
          <w:sz w:val="21"/>
          <w:szCs w:val="21"/>
        </w:rPr>
        <w:t>2.</w:t>
      </w:r>
      <w:r>
        <w:rPr>
          <w:b/>
          <w:i/>
          <w:w w:val="105"/>
          <w:sz w:val="21"/>
          <w:szCs w:val="21"/>
        </w:rPr>
        <w:tab/>
        <w:t>Avez-vous intégré dans la présente offre une innovation technologique ?</w:t>
      </w:r>
    </w:p>
    <w:p w14:paraId="2C617706" w14:textId="1659BC1B" w:rsidR="008A6CEA" w:rsidRDefault="008A6CEA" w:rsidP="008A6CEA">
      <w:pPr>
        <w:spacing w:before="20" w:after="40"/>
        <w:ind w:left="397"/>
        <w:rPr>
          <w:i/>
          <w:w w:val="105"/>
          <w:sz w:val="18"/>
          <w:szCs w:val="18"/>
        </w:rPr>
      </w:pPr>
      <w:r>
        <w:rPr>
          <w:rFonts w:cs="Arial"/>
          <w:i/>
          <w:color w:val="FF0000"/>
          <w:sz w:val="18"/>
          <w:szCs w:val="18"/>
        </w:rPr>
        <w:t xml:space="preserve">Note sur </w:t>
      </w:r>
      <w:r w:rsidR="00AA61B9">
        <w:rPr>
          <w:rFonts w:cs="Arial"/>
          <w:i/>
          <w:color w:val="FF0000"/>
          <w:sz w:val="18"/>
          <w:szCs w:val="18"/>
        </w:rPr>
        <w:t>5</w:t>
      </w:r>
    </w:p>
    <w:permStart w:id="393117134" w:edGrp="everyone"/>
    <w:p w14:paraId="321FEAAF" w14:textId="504CE604" w:rsidR="008A6CEA" w:rsidRDefault="00DD02FC" w:rsidP="008A6CEA">
      <w:pPr>
        <w:tabs>
          <w:tab w:val="left" w:pos="4111"/>
          <w:tab w:val="left" w:pos="5103"/>
          <w:tab w:val="left" w:pos="5529"/>
        </w:tabs>
        <w:spacing w:before="40"/>
        <w:ind w:left="3686"/>
        <w:rPr>
          <w:sz w:val="21"/>
          <w:szCs w:val="21"/>
        </w:rPr>
      </w:pPr>
      <w:sdt>
        <w:sdtPr>
          <w:rPr>
            <w:position w:val="-2"/>
            <w:sz w:val="28"/>
            <w:szCs w:val="28"/>
          </w:rPr>
          <w:id w:val="72565178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A6CEA">
            <w:rPr>
              <w:rFonts w:ascii="MS Gothic" w:eastAsia="MS Gothic" w:hAnsi="MS Gothic" w:hint="eastAsia"/>
              <w:position w:val="-2"/>
              <w:sz w:val="28"/>
              <w:szCs w:val="28"/>
            </w:rPr>
            <w:t>☐</w:t>
          </w:r>
        </w:sdtContent>
      </w:sdt>
      <w:r w:rsidR="008A6CEA">
        <w:tab/>
      </w:r>
      <w:r w:rsidR="008A6CEA">
        <w:rPr>
          <w:sz w:val="21"/>
          <w:szCs w:val="21"/>
        </w:rPr>
        <w:t>OUI</w:t>
      </w:r>
      <w:r w:rsidR="008A6CEA">
        <w:rPr>
          <w:sz w:val="21"/>
          <w:szCs w:val="21"/>
        </w:rPr>
        <w:tab/>
      </w:r>
      <w:sdt>
        <w:sdtPr>
          <w:rPr>
            <w:position w:val="-2"/>
            <w:sz w:val="28"/>
            <w:szCs w:val="28"/>
          </w:rPr>
          <w:id w:val="-20990877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A6CEA">
            <w:rPr>
              <w:rFonts w:ascii="MS Gothic" w:eastAsia="MS Gothic" w:hAnsi="MS Gothic" w:hint="eastAsia"/>
              <w:position w:val="-2"/>
              <w:sz w:val="28"/>
              <w:szCs w:val="28"/>
            </w:rPr>
            <w:t>☐</w:t>
          </w:r>
        </w:sdtContent>
      </w:sdt>
      <w:r w:rsidR="008A6CEA">
        <w:tab/>
      </w:r>
      <w:r w:rsidR="008A6CEA">
        <w:rPr>
          <w:sz w:val="21"/>
          <w:szCs w:val="21"/>
        </w:rPr>
        <w:t>NON</w:t>
      </w:r>
    </w:p>
    <w:permEnd w:id="393117134"/>
    <w:p w14:paraId="0D7B1CAF" w14:textId="77777777" w:rsidR="008A6CEA" w:rsidRDefault="008A6CEA" w:rsidP="008A6CEA">
      <w:pPr>
        <w:pStyle w:val="Texteaprsrubrique"/>
        <w:ind w:left="397"/>
      </w:pPr>
      <w:r>
        <w:t>Si OUI, laquelle ?</w:t>
      </w:r>
    </w:p>
    <w:p w14:paraId="470828A3" w14:textId="77777777" w:rsidR="008A6CEA" w:rsidRDefault="008A6CEA" w:rsidP="008A6CEA">
      <w:pPr>
        <w:pStyle w:val="Rponsecandidat"/>
        <w:ind w:left="397" w:right="567"/>
      </w:pPr>
      <w:permStart w:id="758778160" w:edGrp="everyone"/>
      <w:r>
        <w:tab/>
      </w:r>
    </w:p>
    <w:p w14:paraId="1F0BBE7F" w14:textId="77777777" w:rsidR="008A6CEA" w:rsidRDefault="008A6CEA" w:rsidP="008A6CEA">
      <w:pPr>
        <w:pStyle w:val="Rponsecandidat"/>
        <w:ind w:left="397" w:right="567"/>
      </w:pPr>
      <w:r>
        <w:tab/>
      </w:r>
    </w:p>
    <w:p w14:paraId="2097DA57" w14:textId="77777777" w:rsidR="008A6CEA" w:rsidRDefault="008A6CEA" w:rsidP="008A6CEA">
      <w:pPr>
        <w:pStyle w:val="Rponsecandidat"/>
        <w:ind w:left="397" w:right="567"/>
      </w:pPr>
      <w:r>
        <w:tab/>
      </w:r>
    </w:p>
    <w:permEnd w:id="758778160"/>
    <w:p w14:paraId="6BC12346" w14:textId="483211F0" w:rsidR="00667CC9" w:rsidRDefault="006C63AF" w:rsidP="00667CC9">
      <w:pPr>
        <w:keepNext/>
        <w:spacing w:before="480" w:after="0"/>
        <w:ind w:left="397" w:hanging="284"/>
        <w:rPr>
          <w:b/>
          <w:i/>
          <w:w w:val="105"/>
          <w:sz w:val="21"/>
          <w:szCs w:val="21"/>
        </w:rPr>
      </w:pPr>
      <w:r>
        <w:rPr>
          <w:b/>
          <w:i/>
          <w:w w:val="105"/>
          <w:sz w:val="21"/>
          <w:szCs w:val="21"/>
        </w:rPr>
        <w:t>3</w:t>
      </w:r>
      <w:r w:rsidR="00667CC9">
        <w:rPr>
          <w:b/>
          <w:i/>
          <w:w w:val="105"/>
          <w:sz w:val="21"/>
          <w:szCs w:val="21"/>
        </w:rPr>
        <w:t>.</w:t>
      </w:r>
      <w:r w:rsidR="00667CC9">
        <w:rPr>
          <w:b/>
          <w:i/>
          <w:w w:val="105"/>
          <w:sz w:val="21"/>
          <w:szCs w:val="21"/>
        </w:rPr>
        <w:tab/>
        <w:t>Politique énergétique et de consommation de l’eau</w:t>
      </w:r>
      <w:r>
        <w:rPr>
          <w:b/>
          <w:i/>
          <w:w w:val="105"/>
          <w:sz w:val="21"/>
          <w:szCs w:val="21"/>
        </w:rPr>
        <w:t xml:space="preserve"> et d’électricité</w:t>
      </w:r>
      <w:r w:rsidR="00667CC9">
        <w:rPr>
          <w:b/>
          <w:i/>
          <w:sz w:val="21"/>
          <w:szCs w:val="21"/>
        </w:rPr>
        <w:t>.</w:t>
      </w:r>
    </w:p>
    <w:p w14:paraId="6B731A68" w14:textId="7D8B3865" w:rsidR="00667CC9" w:rsidRDefault="00667CC9" w:rsidP="00667CC9">
      <w:pPr>
        <w:keepNext/>
        <w:spacing w:before="20" w:after="40"/>
        <w:ind w:left="397"/>
        <w:rPr>
          <w:i/>
          <w:w w:val="105"/>
          <w:sz w:val="18"/>
          <w:szCs w:val="18"/>
        </w:rPr>
      </w:pPr>
      <w:r>
        <w:rPr>
          <w:rFonts w:cs="Arial"/>
          <w:i/>
          <w:color w:val="FF0000"/>
          <w:sz w:val="18"/>
          <w:szCs w:val="18"/>
        </w:rPr>
        <w:t xml:space="preserve">Note sur </w:t>
      </w:r>
      <w:r w:rsidR="00AA61B9">
        <w:rPr>
          <w:rFonts w:cs="Arial"/>
          <w:i/>
          <w:color w:val="FF0000"/>
          <w:sz w:val="18"/>
          <w:szCs w:val="18"/>
        </w:rPr>
        <w:t>5</w:t>
      </w:r>
    </w:p>
    <w:p w14:paraId="39C8E9DD" w14:textId="77777777" w:rsidR="00667CC9" w:rsidRDefault="00667CC9" w:rsidP="00667CC9">
      <w:pPr>
        <w:pStyle w:val="Rubrique"/>
        <w:numPr>
          <w:ilvl w:val="0"/>
          <w:numId w:val="43"/>
        </w:numPr>
        <w:spacing w:before="200"/>
        <w:ind w:left="1020" w:hanging="340"/>
      </w:pPr>
      <w:permStart w:id="585572367" w:edGrp="everyone"/>
      <w:r>
        <w:rPr>
          <w:rFonts w:eastAsia="Arial"/>
        </w:rPr>
        <w:t xml:space="preserve">Avez-vous </w:t>
      </w:r>
      <w:r>
        <w:t>mis en place une politique énergétique et de réduction de consommation d’eau ?</w:t>
      </w:r>
    </w:p>
    <w:p w14:paraId="6BC09448" w14:textId="35F287FC" w:rsidR="00667CC9" w:rsidRDefault="00DD02FC" w:rsidP="00667CC9">
      <w:pPr>
        <w:keepNext/>
        <w:tabs>
          <w:tab w:val="left" w:pos="4111"/>
          <w:tab w:val="left" w:pos="5103"/>
          <w:tab w:val="left" w:pos="5529"/>
        </w:tabs>
        <w:ind w:left="3686"/>
        <w:rPr>
          <w:sz w:val="21"/>
          <w:szCs w:val="21"/>
        </w:rPr>
      </w:pPr>
      <w:sdt>
        <w:sdtPr>
          <w:rPr>
            <w:position w:val="-2"/>
            <w:sz w:val="28"/>
            <w:szCs w:val="28"/>
          </w:rPr>
          <w:id w:val="-183775813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05C74">
            <w:rPr>
              <w:rFonts w:ascii="MS Gothic" w:eastAsia="MS Gothic" w:hAnsi="MS Gothic" w:hint="eastAsia"/>
              <w:position w:val="-2"/>
              <w:sz w:val="28"/>
              <w:szCs w:val="28"/>
            </w:rPr>
            <w:t>☐</w:t>
          </w:r>
        </w:sdtContent>
      </w:sdt>
      <w:r w:rsidR="00667CC9">
        <w:tab/>
      </w:r>
      <w:r w:rsidR="00667CC9">
        <w:rPr>
          <w:sz w:val="21"/>
          <w:szCs w:val="21"/>
        </w:rPr>
        <w:t>OUI</w:t>
      </w:r>
      <w:r w:rsidR="00667CC9">
        <w:rPr>
          <w:sz w:val="21"/>
          <w:szCs w:val="21"/>
        </w:rPr>
        <w:tab/>
      </w:r>
      <w:sdt>
        <w:sdtPr>
          <w:rPr>
            <w:position w:val="-2"/>
            <w:sz w:val="28"/>
            <w:szCs w:val="28"/>
          </w:rPr>
          <w:id w:val="-85411416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67CC9">
            <w:rPr>
              <w:rFonts w:ascii="MS Gothic" w:eastAsia="MS Gothic" w:hAnsi="MS Gothic" w:hint="eastAsia"/>
              <w:position w:val="-2"/>
              <w:sz w:val="28"/>
              <w:szCs w:val="28"/>
            </w:rPr>
            <w:t>☐</w:t>
          </w:r>
        </w:sdtContent>
      </w:sdt>
      <w:r w:rsidR="00667CC9">
        <w:tab/>
      </w:r>
      <w:r w:rsidR="00667CC9">
        <w:rPr>
          <w:sz w:val="21"/>
          <w:szCs w:val="21"/>
        </w:rPr>
        <w:t>NON</w:t>
      </w:r>
    </w:p>
    <w:permEnd w:id="585572367"/>
    <w:p w14:paraId="5605758E" w14:textId="77777777" w:rsidR="00667CC9" w:rsidRDefault="00667CC9" w:rsidP="00667CC9">
      <w:pPr>
        <w:pStyle w:val="Texteaprsrubrique"/>
        <w:spacing w:before="240"/>
      </w:pPr>
      <w:r>
        <w:t>Si OUI, laquelle ?</w:t>
      </w:r>
    </w:p>
    <w:p w14:paraId="2A7BBBE7" w14:textId="77777777" w:rsidR="00667CC9" w:rsidRDefault="00667CC9" w:rsidP="00667CC9">
      <w:pPr>
        <w:pStyle w:val="Rponsecandidat"/>
      </w:pPr>
      <w:permStart w:id="951663250" w:edGrp="everyone"/>
      <w:r>
        <w:tab/>
      </w:r>
    </w:p>
    <w:p w14:paraId="67E4554C" w14:textId="77777777" w:rsidR="00667CC9" w:rsidRDefault="00667CC9" w:rsidP="00667CC9">
      <w:pPr>
        <w:pStyle w:val="Rponsecandidat"/>
      </w:pPr>
      <w:r>
        <w:tab/>
      </w:r>
    </w:p>
    <w:p w14:paraId="3DA93048" w14:textId="77777777" w:rsidR="00667CC9" w:rsidRDefault="00667CC9" w:rsidP="00667CC9">
      <w:pPr>
        <w:pStyle w:val="Rponsecandidat"/>
      </w:pPr>
      <w:r>
        <w:tab/>
      </w:r>
    </w:p>
    <w:p w14:paraId="1EAE14AC" w14:textId="77777777" w:rsidR="00667CC9" w:rsidRDefault="00667CC9" w:rsidP="00667CC9">
      <w:pPr>
        <w:pStyle w:val="Rponsecandidat"/>
      </w:pPr>
      <w:r>
        <w:tab/>
      </w:r>
    </w:p>
    <w:p w14:paraId="5690A0C2" w14:textId="6314A22D" w:rsidR="00667CC9" w:rsidRDefault="00667CC9" w:rsidP="00667CC9">
      <w:pPr>
        <w:pStyle w:val="Rponsecandidat"/>
      </w:pPr>
      <w:r>
        <w:tab/>
      </w:r>
    </w:p>
    <w:p w14:paraId="0B5DB4DB" w14:textId="61F20BB4" w:rsidR="0070390C" w:rsidRDefault="006E7296" w:rsidP="0070390C">
      <w:pPr>
        <w:pStyle w:val="Titre1Cadrederponsetechnique"/>
        <w:pageBreakBefore/>
        <w:spacing w:before="400" w:after="0"/>
      </w:pPr>
      <w:bookmarkStart w:id="5" w:name="_Toc172041535"/>
      <w:permEnd w:id="951663250"/>
      <w:r>
        <w:lastRenderedPageBreak/>
        <w:t>M</w:t>
      </w:r>
      <w:r w:rsidR="0070390C">
        <w:t>AINTENANCE, ENTRETIEN, INTERVENTIONS</w:t>
      </w:r>
      <w:bookmarkEnd w:id="5"/>
    </w:p>
    <w:p w14:paraId="30DB84C5" w14:textId="77777777" w:rsidR="00667CC9" w:rsidRDefault="00667CC9" w:rsidP="0070390C">
      <w:pPr>
        <w:pStyle w:val="TexteaprsTitre1"/>
        <w:spacing w:before="80" w:after="240"/>
        <w:rPr>
          <w:i w:val="0"/>
          <w:color w:val="auto"/>
          <w:sz w:val="22"/>
          <w:szCs w:val="22"/>
        </w:rPr>
      </w:pPr>
    </w:p>
    <w:p w14:paraId="24EFE9C9" w14:textId="303EC5A7" w:rsidR="0070390C" w:rsidRPr="00667CC9" w:rsidRDefault="0070390C" w:rsidP="0070390C">
      <w:pPr>
        <w:pStyle w:val="TexteaprsTitre1"/>
        <w:spacing w:before="80" w:after="240"/>
        <w:rPr>
          <w:color w:val="FF0000"/>
          <w:sz w:val="22"/>
          <w:szCs w:val="22"/>
        </w:rPr>
      </w:pPr>
      <w:r w:rsidRPr="00667CC9">
        <w:rPr>
          <w:i w:val="0"/>
          <w:color w:val="FF0000"/>
          <w:sz w:val="22"/>
          <w:szCs w:val="22"/>
        </w:rPr>
        <w:t>(</w:t>
      </w:r>
      <w:r w:rsidRPr="00667CC9">
        <w:rPr>
          <w:b/>
          <w:color w:val="FF0000"/>
          <w:sz w:val="22"/>
          <w:szCs w:val="22"/>
          <w:shd w:val="clear" w:color="auto" w:fill="FFFFCC"/>
        </w:rPr>
        <w:t xml:space="preserve">Note totale sur </w:t>
      </w:r>
      <w:r w:rsidR="006534FA">
        <w:rPr>
          <w:b/>
          <w:color w:val="FF0000"/>
          <w:sz w:val="22"/>
          <w:szCs w:val="22"/>
          <w:shd w:val="clear" w:color="auto" w:fill="FFFFCC"/>
        </w:rPr>
        <w:t>3</w:t>
      </w:r>
      <w:r w:rsidR="00AA61B9">
        <w:rPr>
          <w:b/>
          <w:color w:val="FF0000"/>
          <w:sz w:val="22"/>
          <w:szCs w:val="22"/>
          <w:shd w:val="clear" w:color="auto" w:fill="FFFFCC"/>
        </w:rPr>
        <w:t>0</w:t>
      </w:r>
      <w:r w:rsidRPr="00667CC9">
        <w:rPr>
          <w:i w:val="0"/>
          <w:color w:val="FF0000"/>
          <w:sz w:val="22"/>
          <w:szCs w:val="22"/>
          <w:shd w:val="clear" w:color="auto" w:fill="FFFFCC"/>
        </w:rPr>
        <w:t>)</w:t>
      </w:r>
      <w:r w:rsidRPr="00667CC9">
        <w:rPr>
          <w:color w:val="FF0000"/>
          <w:sz w:val="22"/>
          <w:szCs w:val="22"/>
        </w:rPr>
        <w:t>.</w:t>
      </w:r>
    </w:p>
    <w:p w14:paraId="22E88EA6" w14:textId="7AED8E85" w:rsidR="0070390C" w:rsidRDefault="0070390C" w:rsidP="0070390C">
      <w:pPr>
        <w:spacing w:after="0"/>
        <w:ind w:left="397" w:hanging="284"/>
        <w:rPr>
          <w:b/>
          <w:i/>
          <w:w w:val="105"/>
          <w:sz w:val="21"/>
          <w:szCs w:val="21"/>
        </w:rPr>
      </w:pPr>
      <w:r w:rsidRPr="00D705A9">
        <w:rPr>
          <w:b/>
          <w:i/>
          <w:w w:val="105"/>
          <w:sz w:val="21"/>
          <w:szCs w:val="21"/>
        </w:rPr>
        <w:t>1.</w:t>
      </w:r>
      <w:r w:rsidRPr="00D705A9">
        <w:rPr>
          <w:b/>
          <w:i/>
          <w:w w:val="105"/>
          <w:sz w:val="21"/>
          <w:szCs w:val="21"/>
        </w:rPr>
        <w:tab/>
      </w:r>
      <w:r w:rsidR="00717CBB">
        <w:rPr>
          <w:b/>
          <w:i/>
          <w:w w:val="105"/>
          <w:sz w:val="21"/>
          <w:szCs w:val="21"/>
        </w:rPr>
        <w:t xml:space="preserve">Précisez les conditions d’intervention en termes d’entretien, nettoyage, dépannage, </w:t>
      </w:r>
      <w:r w:rsidR="00AA61B9">
        <w:rPr>
          <w:b/>
          <w:i/>
          <w:w w:val="105"/>
          <w:sz w:val="21"/>
          <w:szCs w:val="21"/>
        </w:rPr>
        <w:t xml:space="preserve">temps de présence des opérateurs sur le site, réactivité en cas de pannes, </w:t>
      </w:r>
      <w:r w:rsidR="00717CBB">
        <w:rPr>
          <w:b/>
          <w:i/>
          <w:w w:val="105"/>
          <w:sz w:val="21"/>
          <w:szCs w:val="21"/>
        </w:rPr>
        <w:t>…</w:t>
      </w:r>
      <w:r w:rsidRPr="00D705A9">
        <w:rPr>
          <w:b/>
          <w:i/>
          <w:w w:val="105"/>
          <w:sz w:val="21"/>
          <w:szCs w:val="21"/>
        </w:rPr>
        <w:t> ?</w:t>
      </w:r>
    </w:p>
    <w:p w14:paraId="4EB54CD9" w14:textId="555CE860" w:rsidR="0070390C" w:rsidRDefault="0070390C" w:rsidP="0070390C">
      <w:pPr>
        <w:spacing w:before="20" w:after="40"/>
        <w:ind w:left="397"/>
        <w:rPr>
          <w:rFonts w:cs="Arial"/>
          <w:i/>
          <w:color w:val="FF0000"/>
          <w:sz w:val="18"/>
          <w:szCs w:val="18"/>
        </w:rPr>
      </w:pPr>
      <w:r w:rsidRPr="008D51B0">
        <w:rPr>
          <w:rFonts w:cs="Arial"/>
          <w:i/>
          <w:color w:val="FF0000"/>
          <w:sz w:val="18"/>
          <w:szCs w:val="18"/>
        </w:rPr>
        <w:t xml:space="preserve">Note sur </w:t>
      </w:r>
      <w:r w:rsidR="00AA61B9">
        <w:rPr>
          <w:rFonts w:cs="Arial"/>
          <w:i/>
          <w:color w:val="FF0000"/>
          <w:sz w:val="18"/>
          <w:szCs w:val="18"/>
        </w:rPr>
        <w:t>10</w:t>
      </w:r>
    </w:p>
    <w:p w14:paraId="1C51F2CE" w14:textId="77777777" w:rsidR="00C4682F" w:rsidRDefault="00C4682F" w:rsidP="00C4682F">
      <w:pPr>
        <w:pStyle w:val="Rponsecandidat"/>
        <w:ind w:left="397" w:right="567"/>
      </w:pPr>
      <w:permStart w:id="1004159641" w:edGrp="everyone"/>
      <w:r>
        <w:tab/>
      </w:r>
    </w:p>
    <w:p w14:paraId="0EDC97BD" w14:textId="77777777" w:rsidR="00C4682F" w:rsidRDefault="00C4682F" w:rsidP="00C4682F">
      <w:pPr>
        <w:pStyle w:val="Rponsecandidat"/>
        <w:ind w:left="397" w:right="567"/>
      </w:pPr>
      <w:r>
        <w:tab/>
      </w:r>
    </w:p>
    <w:p w14:paraId="3FB5EB67" w14:textId="77777777" w:rsidR="00C4682F" w:rsidRDefault="00C4682F" w:rsidP="00C4682F">
      <w:pPr>
        <w:pStyle w:val="Rponsecandidat"/>
        <w:ind w:left="397" w:right="567"/>
      </w:pPr>
      <w:r>
        <w:tab/>
      </w:r>
    </w:p>
    <w:p w14:paraId="41149BAB" w14:textId="77777777" w:rsidR="00C4682F" w:rsidRDefault="00C4682F" w:rsidP="00C4682F">
      <w:pPr>
        <w:pStyle w:val="Rponsecandidat"/>
        <w:ind w:left="397" w:right="567"/>
      </w:pPr>
      <w:r>
        <w:tab/>
      </w:r>
    </w:p>
    <w:permEnd w:id="1004159641"/>
    <w:p w14:paraId="4EA4D360" w14:textId="77777777" w:rsidR="0070390C" w:rsidRDefault="0070390C" w:rsidP="0070390C">
      <w:pPr>
        <w:spacing w:before="480" w:after="0"/>
        <w:ind w:left="397" w:hanging="284"/>
        <w:rPr>
          <w:b/>
          <w:i/>
          <w:w w:val="105"/>
          <w:sz w:val="21"/>
          <w:szCs w:val="21"/>
        </w:rPr>
      </w:pPr>
      <w:r>
        <w:rPr>
          <w:b/>
          <w:i/>
          <w:w w:val="105"/>
          <w:sz w:val="21"/>
          <w:szCs w:val="21"/>
        </w:rPr>
        <w:t>2</w:t>
      </w:r>
      <w:r w:rsidRPr="00D705A9">
        <w:rPr>
          <w:b/>
          <w:i/>
          <w:w w:val="105"/>
          <w:sz w:val="21"/>
          <w:szCs w:val="21"/>
        </w:rPr>
        <w:t>.</w:t>
      </w:r>
      <w:r w:rsidRPr="00D705A9">
        <w:rPr>
          <w:b/>
          <w:i/>
          <w:w w:val="105"/>
          <w:sz w:val="21"/>
          <w:szCs w:val="21"/>
        </w:rPr>
        <w:tab/>
      </w:r>
      <w:r w:rsidR="00C4682F">
        <w:rPr>
          <w:b/>
          <w:i/>
          <w:w w:val="105"/>
          <w:sz w:val="21"/>
          <w:szCs w:val="21"/>
        </w:rPr>
        <w:t xml:space="preserve">Précisez le délai d’intervention (délai de 24 heures maximum) sur lequel vous vous engagez </w:t>
      </w:r>
      <w:r w:rsidRPr="00D705A9">
        <w:rPr>
          <w:b/>
          <w:i/>
          <w:w w:val="105"/>
          <w:sz w:val="21"/>
          <w:szCs w:val="21"/>
        </w:rPr>
        <w:t>?</w:t>
      </w:r>
    </w:p>
    <w:p w14:paraId="244DE511" w14:textId="5AE2C3DB" w:rsidR="0070390C" w:rsidRPr="008D51B0" w:rsidRDefault="0070390C" w:rsidP="0070390C">
      <w:pPr>
        <w:spacing w:before="20" w:after="0"/>
        <w:ind w:left="397"/>
        <w:rPr>
          <w:i/>
          <w:w w:val="105"/>
          <w:sz w:val="18"/>
          <w:szCs w:val="18"/>
        </w:rPr>
      </w:pPr>
      <w:r w:rsidRPr="008D51B0">
        <w:rPr>
          <w:rFonts w:cs="Arial"/>
          <w:i/>
          <w:color w:val="FF0000"/>
          <w:sz w:val="18"/>
          <w:szCs w:val="18"/>
        </w:rPr>
        <w:t xml:space="preserve">Note sur </w:t>
      </w:r>
      <w:r w:rsidR="00AA61B9">
        <w:rPr>
          <w:rFonts w:cs="Arial"/>
          <w:i/>
          <w:color w:val="FF0000"/>
          <w:sz w:val="18"/>
          <w:szCs w:val="18"/>
        </w:rPr>
        <w:t>20</w:t>
      </w:r>
    </w:p>
    <w:p w14:paraId="6BE6EB21" w14:textId="011E1D20" w:rsidR="00C85677" w:rsidRDefault="00C4682F" w:rsidP="006E7296">
      <w:pPr>
        <w:pStyle w:val="Rponsecandidat"/>
        <w:tabs>
          <w:tab w:val="clear" w:pos="9378"/>
          <w:tab w:val="left" w:leader="dot" w:pos="2268"/>
        </w:tabs>
        <w:ind w:left="397" w:right="567"/>
      </w:pPr>
      <w:permStart w:id="1636123074" w:edGrp="everyone"/>
      <w:r>
        <w:tab/>
      </w:r>
    </w:p>
    <w:permEnd w:id="1636123074"/>
    <w:p w14:paraId="7B50118A" w14:textId="1A447326" w:rsidR="006E7296" w:rsidRDefault="006E7296" w:rsidP="006E7296">
      <w:pPr>
        <w:pStyle w:val="Rponsecandidat"/>
        <w:tabs>
          <w:tab w:val="clear" w:pos="9378"/>
          <w:tab w:val="left" w:leader="dot" w:pos="2268"/>
        </w:tabs>
        <w:ind w:left="397" w:right="567"/>
      </w:pPr>
    </w:p>
    <w:p w14:paraId="03D8B62B" w14:textId="77777777" w:rsidR="006E7296" w:rsidRDefault="006E7296" w:rsidP="006E7296">
      <w:pPr>
        <w:pStyle w:val="Titre1Cadrederponsetechnique"/>
        <w:pageBreakBefore/>
        <w:pBdr>
          <w:left w:val="single" w:sz="2" w:space="0" w:color="DBE5F1" w:themeColor="accent1" w:themeTint="33"/>
        </w:pBdr>
        <w:spacing w:before="400" w:after="0"/>
      </w:pPr>
      <w:bookmarkStart w:id="6" w:name="_Toc172041536"/>
      <w:r>
        <w:lastRenderedPageBreak/>
        <w:t>PRIX ET REDEVANCE</w:t>
      </w:r>
      <w:bookmarkEnd w:id="6"/>
    </w:p>
    <w:p w14:paraId="3CF744FE" w14:textId="77777777" w:rsidR="00667CC9" w:rsidRDefault="00667CC9" w:rsidP="006E7296">
      <w:pPr>
        <w:pStyle w:val="TexteaprsTitre1"/>
        <w:spacing w:before="80" w:after="240"/>
        <w:rPr>
          <w:i w:val="0"/>
          <w:color w:val="auto"/>
          <w:sz w:val="22"/>
          <w:szCs w:val="22"/>
        </w:rPr>
      </w:pPr>
    </w:p>
    <w:p w14:paraId="2BD1426D" w14:textId="062E2830" w:rsidR="006E7296" w:rsidRPr="00667CC9" w:rsidRDefault="006E7296" w:rsidP="006E7296">
      <w:pPr>
        <w:pStyle w:val="TexteaprsTitre1"/>
        <w:spacing w:before="80" w:after="240"/>
        <w:rPr>
          <w:color w:val="FF0000"/>
          <w:sz w:val="22"/>
          <w:szCs w:val="22"/>
        </w:rPr>
      </w:pPr>
      <w:r w:rsidRPr="00667CC9">
        <w:rPr>
          <w:i w:val="0"/>
          <w:color w:val="FF0000"/>
          <w:sz w:val="22"/>
          <w:szCs w:val="22"/>
        </w:rPr>
        <w:t>(</w:t>
      </w:r>
      <w:r w:rsidRPr="00667CC9">
        <w:rPr>
          <w:b/>
          <w:color w:val="FF0000"/>
          <w:sz w:val="22"/>
          <w:szCs w:val="22"/>
          <w:shd w:val="clear" w:color="auto" w:fill="FFFFCC"/>
        </w:rPr>
        <w:t xml:space="preserve">Note totale sur </w:t>
      </w:r>
      <w:r w:rsidR="00AA61B9">
        <w:rPr>
          <w:b/>
          <w:color w:val="FF0000"/>
          <w:sz w:val="22"/>
          <w:szCs w:val="22"/>
          <w:shd w:val="clear" w:color="auto" w:fill="FFFFCC"/>
        </w:rPr>
        <w:t>3</w:t>
      </w:r>
      <w:r w:rsidR="005050BA" w:rsidRPr="00667CC9">
        <w:rPr>
          <w:b/>
          <w:color w:val="FF0000"/>
          <w:sz w:val="22"/>
          <w:szCs w:val="22"/>
          <w:shd w:val="clear" w:color="auto" w:fill="FFFFCC"/>
        </w:rPr>
        <w:t>0</w:t>
      </w:r>
      <w:r w:rsidRPr="00667CC9">
        <w:rPr>
          <w:i w:val="0"/>
          <w:color w:val="FF0000"/>
          <w:sz w:val="22"/>
          <w:szCs w:val="22"/>
          <w:shd w:val="clear" w:color="auto" w:fill="FFFFCC"/>
        </w:rPr>
        <w:t>)</w:t>
      </w:r>
      <w:r w:rsidRPr="00667CC9">
        <w:rPr>
          <w:color w:val="FF0000"/>
          <w:sz w:val="22"/>
          <w:szCs w:val="22"/>
        </w:rPr>
        <w:t>.</w:t>
      </w:r>
    </w:p>
    <w:p w14:paraId="15EE08EC" w14:textId="31970295" w:rsidR="006E7296" w:rsidRDefault="006E7296" w:rsidP="006E7296">
      <w:pPr>
        <w:keepNext/>
        <w:spacing w:before="240" w:after="0"/>
        <w:ind w:left="397" w:hanging="284"/>
        <w:rPr>
          <w:b/>
          <w:i/>
          <w:w w:val="105"/>
          <w:sz w:val="21"/>
          <w:szCs w:val="21"/>
        </w:rPr>
      </w:pPr>
      <w:r>
        <w:rPr>
          <w:b/>
          <w:i/>
          <w:w w:val="105"/>
          <w:sz w:val="21"/>
          <w:szCs w:val="21"/>
        </w:rPr>
        <w:t>1</w:t>
      </w:r>
      <w:r w:rsidRPr="00D705A9">
        <w:rPr>
          <w:b/>
          <w:i/>
          <w:w w:val="105"/>
          <w:sz w:val="21"/>
          <w:szCs w:val="21"/>
        </w:rPr>
        <w:t>.</w:t>
      </w:r>
      <w:r w:rsidRPr="00D705A9">
        <w:rPr>
          <w:b/>
          <w:i/>
          <w:w w:val="105"/>
          <w:sz w:val="21"/>
          <w:szCs w:val="21"/>
        </w:rPr>
        <w:tab/>
      </w:r>
      <w:r>
        <w:rPr>
          <w:b/>
          <w:i/>
          <w:w w:val="105"/>
          <w:sz w:val="21"/>
          <w:szCs w:val="21"/>
        </w:rPr>
        <w:t>Indiquez l</w:t>
      </w:r>
      <w:r w:rsidR="007A3983">
        <w:rPr>
          <w:b/>
          <w:i/>
          <w:w w:val="105"/>
          <w:sz w:val="21"/>
          <w:szCs w:val="21"/>
        </w:rPr>
        <w:t>es</w:t>
      </w:r>
      <w:r>
        <w:rPr>
          <w:b/>
          <w:i/>
          <w:w w:val="105"/>
          <w:sz w:val="21"/>
          <w:szCs w:val="21"/>
        </w:rPr>
        <w:t xml:space="preserve"> prix proposés (en € TTC) pour </w:t>
      </w:r>
      <w:r w:rsidR="00550290">
        <w:rPr>
          <w:b/>
          <w:i/>
          <w:w w:val="105"/>
          <w:sz w:val="21"/>
          <w:szCs w:val="21"/>
        </w:rPr>
        <w:t>chaque prestation</w:t>
      </w:r>
      <w:r>
        <w:rPr>
          <w:b/>
          <w:i/>
          <w:w w:val="105"/>
          <w:sz w:val="21"/>
          <w:szCs w:val="21"/>
        </w:rPr>
        <w:t> ?</w:t>
      </w:r>
    </w:p>
    <w:p w14:paraId="099B4144" w14:textId="288BDB43" w:rsidR="006E7296" w:rsidRDefault="006E7296" w:rsidP="006E7296">
      <w:pPr>
        <w:spacing w:before="40" w:after="160"/>
        <w:ind w:left="397"/>
        <w:rPr>
          <w:rFonts w:cs="Arial"/>
          <w:i/>
          <w:color w:val="FF0000"/>
          <w:sz w:val="18"/>
          <w:szCs w:val="18"/>
        </w:rPr>
      </w:pPr>
      <w:r w:rsidRPr="008D51B0">
        <w:rPr>
          <w:rFonts w:cs="Arial"/>
          <w:i/>
          <w:color w:val="FF0000"/>
          <w:sz w:val="18"/>
          <w:szCs w:val="18"/>
        </w:rPr>
        <w:t xml:space="preserve">Note sur </w:t>
      </w:r>
      <w:r w:rsidR="00AA61B9">
        <w:rPr>
          <w:rFonts w:cs="Arial"/>
          <w:i/>
          <w:color w:val="FF0000"/>
          <w:sz w:val="18"/>
          <w:szCs w:val="18"/>
        </w:rPr>
        <w:t>2</w:t>
      </w:r>
      <w:r>
        <w:rPr>
          <w:rFonts w:cs="Arial"/>
          <w:i/>
          <w:color w:val="FF0000"/>
          <w:sz w:val="18"/>
          <w:szCs w:val="18"/>
        </w:rPr>
        <w:t>0</w:t>
      </w:r>
    </w:p>
    <w:tbl>
      <w:tblPr>
        <w:tblStyle w:val="Grilledutableau"/>
        <w:tblW w:w="8507" w:type="dxa"/>
        <w:tblInd w:w="680" w:type="dxa"/>
        <w:tblLook w:val="04A0" w:firstRow="1" w:lastRow="0" w:firstColumn="1" w:lastColumn="0" w:noHBand="0" w:noVBand="1"/>
      </w:tblPr>
      <w:tblGrid>
        <w:gridCol w:w="4422"/>
        <w:gridCol w:w="1077"/>
        <w:gridCol w:w="1523"/>
        <w:gridCol w:w="1485"/>
      </w:tblGrid>
      <w:tr w:rsidR="006E7296" w14:paraId="0CAFFB0B" w14:textId="77777777" w:rsidTr="00574508">
        <w:trPr>
          <w:trHeight w:val="680"/>
        </w:trPr>
        <w:tc>
          <w:tcPr>
            <w:tcW w:w="4422" w:type="dxa"/>
            <w:tcBorders>
              <w:top w:val="nil"/>
              <w:left w:val="nil"/>
              <w:right w:val="nil"/>
            </w:tcBorders>
            <w:vAlign w:val="center"/>
          </w:tcPr>
          <w:p w14:paraId="242392CA" w14:textId="77777777" w:rsidR="006E7296" w:rsidRPr="00CF77E3" w:rsidRDefault="006E7296" w:rsidP="00574508">
            <w:pPr>
              <w:pStyle w:val="TexteaprsTitre2"/>
              <w:keepNext/>
              <w:spacing w:before="0" w:after="0"/>
              <w:ind w:left="0" w:right="0"/>
              <w:jc w:val="center"/>
              <w:rPr>
                <w:b/>
                <w:i w:val="0"/>
                <w:color w:val="FFFFFF" w:themeColor="background1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03C314FF" w14:textId="77777777" w:rsidR="006E7296" w:rsidRPr="00AB66C2" w:rsidRDefault="006E7296" w:rsidP="00574508">
            <w:pPr>
              <w:pStyle w:val="TexteaprsTitre2"/>
              <w:keepNext/>
              <w:spacing w:before="0" w:after="0"/>
              <w:ind w:left="0" w:right="0"/>
              <w:jc w:val="center"/>
              <w:rPr>
                <w:i w:val="0"/>
                <w:color w:val="FFFFFF" w:themeColor="background1"/>
                <w:sz w:val="22"/>
                <w:szCs w:val="22"/>
              </w:rPr>
            </w:pPr>
          </w:p>
        </w:tc>
        <w:tc>
          <w:tcPr>
            <w:tcW w:w="3008" w:type="dxa"/>
            <w:gridSpan w:val="2"/>
            <w:tcBorders>
              <w:bottom w:val="single" w:sz="4" w:space="0" w:color="auto"/>
            </w:tcBorders>
            <w:shd w:val="clear" w:color="auto" w:fill="E9EFF7"/>
            <w:vAlign w:val="center"/>
          </w:tcPr>
          <w:p w14:paraId="6FC25125" w14:textId="7829CC51" w:rsidR="006E7296" w:rsidRPr="00FA0A09" w:rsidRDefault="006E7296" w:rsidP="00574508">
            <w:pPr>
              <w:pStyle w:val="TexteaprsTitre2"/>
              <w:keepNext/>
              <w:spacing w:before="0" w:after="0"/>
              <w:ind w:left="0" w:right="0"/>
              <w:jc w:val="center"/>
              <w:rPr>
                <w:i w:val="0"/>
                <w:sz w:val="22"/>
                <w:szCs w:val="22"/>
              </w:rPr>
            </w:pPr>
          </w:p>
        </w:tc>
      </w:tr>
      <w:tr w:rsidR="006E7296" w14:paraId="37BFA849" w14:textId="77777777" w:rsidTr="00574508">
        <w:trPr>
          <w:trHeight w:val="567"/>
        </w:trPr>
        <w:tc>
          <w:tcPr>
            <w:tcW w:w="4422" w:type="dxa"/>
            <w:tcBorders>
              <w:right w:val="single" w:sz="4" w:space="0" w:color="auto"/>
            </w:tcBorders>
            <w:vAlign w:val="center"/>
          </w:tcPr>
          <w:p w14:paraId="563E9F8C" w14:textId="600114E3" w:rsidR="006E7296" w:rsidRPr="00470492" w:rsidRDefault="005050BA" w:rsidP="00574508">
            <w:pPr>
              <w:pStyle w:val="TexteaprsTitre2"/>
              <w:keepNext/>
              <w:spacing w:before="0" w:after="0"/>
              <w:ind w:left="0" w:right="0"/>
              <w:jc w:val="center"/>
              <w:rPr>
                <w:b/>
                <w:i w:val="0"/>
                <w:color w:val="1F497D" w:themeColor="text2"/>
                <w:sz w:val="22"/>
                <w:szCs w:val="22"/>
              </w:rPr>
            </w:pPr>
            <w:r>
              <w:rPr>
                <w:b/>
                <w:i w:val="0"/>
                <w:color w:val="1F497D" w:themeColor="text2"/>
                <w:sz w:val="22"/>
                <w:szCs w:val="22"/>
              </w:rPr>
              <w:t>Type de machine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7BB3CC" w14:textId="77777777" w:rsidR="006E7296" w:rsidRPr="00AB66C2" w:rsidRDefault="006E7296" w:rsidP="00574508">
            <w:pPr>
              <w:pStyle w:val="TexteaprsTitre2"/>
              <w:keepNext/>
              <w:spacing w:before="0" w:after="0"/>
              <w:ind w:left="0" w:right="0"/>
              <w:jc w:val="center"/>
              <w:rPr>
                <w:b/>
                <w:i w:val="0"/>
                <w:color w:val="auto"/>
              </w:rPr>
            </w:pPr>
            <w:r w:rsidRPr="00AB66C2">
              <w:rPr>
                <w:b/>
                <w:i w:val="0"/>
                <w:color w:val="auto"/>
              </w:rPr>
              <w:t>Notation</w:t>
            </w:r>
          </w:p>
        </w:tc>
        <w:tc>
          <w:tcPr>
            <w:tcW w:w="152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AD6F34" w14:textId="24998C6E" w:rsidR="006E7296" w:rsidRPr="007A3983" w:rsidRDefault="006E7296" w:rsidP="00574508">
            <w:pPr>
              <w:pStyle w:val="TexteaprsTitre2"/>
              <w:keepNext/>
              <w:spacing w:before="0" w:after="0"/>
              <w:ind w:left="0" w:right="0"/>
              <w:jc w:val="center"/>
              <w:rPr>
                <w:b/>
                <w:i w:val="0"/>
                <w:color w:val="auto"/>
              </w:rPr>
            </w:pPr>
            <w:r w:rsidRPr="007A3983">
              <w:rPr>
                <w:b/>
                <w:i w:val="0"/>
                <w:color w:val="auto"/>
              </w:rPr>
              <w:t>Prix</w:t>
            </w:r>
            <w:r w:rsidR="007A3983" w:rsidRPr="007A3983">
              <w:rPr>
                <w:b/>
                <w:i w:val="0"/>
                <w:color w:val="auto"/>
              </w:rPr>
              <w:t xml:space="preserve"> (TTC)</w:t>
            </w:r>
          </w:p>
          <w:p w14:paraId="7F8FEC69" w14:textId="137D8B53" w:rsidR="006E7296" w:rsidRPr="00C93E9A" w:rsidRDefault="006E7296" w:rsidP="00574508">
            <w:pPr>
              <w:pStyle w:val="TexteaprsTitre2"/>
              <w:keepNext/>
              <w:spacing w:before="0" w:after="0"/>
              <w:ind w:left="0" w:right="0"/>
              <w:jc w:val="center"/>
              <w:rPr>
                <w:b/>
                <w:i w:val="0"/>
                <w:color w:val="1F497D" w:themeColor="text2"/>
              </w:rPr>
            </w:pPr>
          </w:p>
        </w:tc>
        <w:tc>
          <w:tcPr>
            <w:tcW w:w="1485" w:type="dxa"/>
            <w:tcBorders>
              <w:left w:val="single" w:sz="4" w:space="0" w:color="auto"/>
            </w:tcBorders>
            <w:vAlign w:val="center"/>
          </w:tcPr>
          <w:p w14:paraId="4F6D8622" w14:textId="5256ACD1" w:rsidR="006E7296" w:rsidRPr="00C93E9A" w:rsidRDefault="006E7296" w:rsidP="00574508">
            <w:pPr>
              <w:pStyle w:val="TexteaprsTitre2"/>
              <w:keepNext/>
              <w:spacing w:before="0" w:after="0"/>
              <w:ind w:left="0" w:right="0"/>
              <w:jc w:val="center"/>
              <w:rPr>
                <w:b/>
                <w:i w:val="0"/>
                <w:color w:val="1F497D" w:themeColor="text2"/>
              </w:rPr>
            </w:pPr>
          </w:p>
        </w:tc>
      </w:tr>
      <w:tr w:rsidR="006E7296" w14:paraId="10D97844" w14:textId="77777777" w:rsidTr="00574508">
        <w:trPr>
          <w:trHeight w:val="510"/>
        </w:trPr>
        <w:tc>
          <w:tcPr>
            <w:tcW w:w="4422" w:type="dxa"/>
            <w:tcBorders>
              <w:right w:val="single" w:sz="4" w:space="0" w:color="auto"/>
            </w:tcBorders>
            <w:vAlign w:val="center"/>
          </w:tcPr>
          <w:p w14:paraId="4EA7BB81" w14:textId="0288F6B8" w:rsidR="006E7296" w:rsidRPr="00C93E9A" w:rsidRDefault="00A05C74" w:rsidP="00574508">
            <w:pPr>
              <w:pStyle w:val="TexteaprsTitre2"/>
              <w:keepNext/>
              <w:spacing w:before="0" w:after="0"/>
              <w:ind w:left="0" w:right="0"/>
              <w:jc w:val="left"/>
              <w:rPr>
                <w:b/>
                <w:i w:val="0"/>
              </w:rPr>
            </w:pPr>
            <w:r>
              <w:rPr>
                <w:b/>
                <w:i w:val="0"/>
              </w:rPr>
              <w:t>Machine lavante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12C8B" w14:textId="522AEF5C" w:rsidR="006E7296" w:rsidRPr="00FA0A09" w:rsidRDefault="005050BA" w:rsidP="00574508">
            <w:pPr>
              <w:pStyle w:val="TexteaprsTitre2"/>
              <w:keepNext/>
              <w:spacing w:before="0" w:after="0"/>
              <w:ind w:left="0" w:right="0"/>
              <w:jc w:val="center"/>
              <w:rPr>
                <w:i w:val="0"/>
                <w:color w:val="E36C0A" w:themeColor="accent6" w:themeShade="BF"/>
              </w:rPr>
            </w:pPr>
            <w:r>
              <w:rPr>
                <w:i w:val="0"/>
                <w:color w:val="E36C0A" w:themeColor="accent6" w:themeShade="BF"/>
              </w:rPr>
              <w:t>1</w:t>
            </w:r>
            <w:r w:rsidR="00AA61B9">
              <w:rPr>
                <w:i w:val="0"/>
                <w:color w:val="E36C0A" w:themeColor="accent6" w:themeShade="BF"/>
              </w:rPr>
              <w:t>0</w:t>
            </w:r>
          </w:p>
        </w:tc>
        <w:tc>
          <w:tcPr>
            <w:tcW w:w="152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AA67A74" w14:textId="77777777" w:rsidR="006E7296" w:rsidRPr="00470492" w:rsidRDefault="006E7296" w:rsidP="00574508">
            <w:pPr>
              <w:pStyle w:val="TexteaprsTitre2"/>
              <w:keepNext/>
              <w:spacing w:before="0" w:after="0"/>
              <w:ind w:left="0" w:right="0"/>
              <w:jc w:val="center"/>
              <w:rPr>
                <w:i w:val="0"/>
              </w:rPr>
            </w:pPr>
            <w:permStart w:id="1070226736" w:edGrp="everyone"/>
            <w:r>
              <w:rPr>
                <w:i w:val="0"/>
              </w:rPr>
              <w:t>…..</w:t>
            </w:r>
            <w:r w:rsidRPr="00470492">
              <w:rPr>
                <w:i w:val="0"/>
              </w:rPr>
              <w:t>…….</w:t>
            </w:r>
            <w:permEnd w:id="1070226736"/>
          </w:p>
        </w:tc>
        <w:tc>
          <w:tcPr>
            <w:tcW w:w="1485" w:type="dxa"/>
            <w:tcBorders>
              <w:left w:val="single" w:sz="4" w:space="0" w:color="auto"/>
            </w:tcBorders>
            <w:vAlign w:val="center"/>
          </w:tcPr>
          <w:p w14:paraId="3FB4A98E" w14:textId="6230BA92" w:rsidR="006E7296" w:rsidRPr="00470492" w:rsidRDefault="006E7296" w:rsidP="00574508">
            <w:pPr>
              <w:pStyle w:val="TexteaprsTitre2"/>
              <w:keepNext/>
              <w:spacing w:before="0" w:after="0"/>
              <w:ind w:left="0" w:right="0"/>
              <w:jc w:val="center"/>
              <w:rPr>
                <w:i w:val="0"/>
              </w:rPr>
            </w:pPr>
          </w:p>
        </w:tc>
      </w:tr>
      <w:tr w:rsidR="006E7296" w14:paraId="507E86E5" w14:textId="77777777" w:rsidTr="00574508">
        <w:trPr>
          <w:trHeight w:val="510"/>
        </w:trPr>
        <w:tc>
          <w:tcPr>
            <w:tcW w:w="4422" w:type="dxa"/>
            <w:tcBorders>
              <w:right w:val="single" w:sz="4" w:space="0" w:color="auto"/>
            </w:tcBorders>
            <w:vAlign w:val="center"/>
          </w:tcPr>
          <w:p w14:paraId="01E78DB7" w14:textId="09710906" w:rsidR="006E7296" w:rsidRPr="00C93E9A" w:rsidRDefault="00A05C74" w:rsidP="00574508">
            <w:pPr>
              <w:pStyle w:val="TexteaprsTitre2"/>
              <w:keepNext/>
              <w:spacing w:before="0" w:after="0"/>
              <w:ind w:left="0" w:right="0"/>
              <w:jc w:val="left"/>
              <w:rPr>
                <w:b/>
                <w:i w:val="0"/>
              </w:rPr>
            </w:pPr>
            <w:r>
              <w:rPr>
                <w:b/>
                <w:i w:val="0"/>
              </w:rPr>
              <w:t>Machine séchante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34641F" w14:textId="6EA8DF50" w:rsidR="006E7296" w:rsidRPr="00FA0A09" w:rsidRDefault="005050BA" w:rsidP="00574508">
            <w:pPr>
              <w:pStyle w:val="TexteaprsTitre2"/>
              <w:keepNext/>
              <w:spacing w:before="0" w:after="0"/>
              <w:ind w:left="0" w:right="0"/>
              <w:jc w:val="center"/>
              <w:rPr>
                <w:i w:val="0"/>
                <w:color w:val="E36C0A" w:themeColor="accent6" w:themeShade="BF"/>
              </w:rPr>
            </w:pPr>
            <w:r>
              <w:rPr>
                <w:i w:val="0"/>
                <w:color w:val="E36C0A" w:themeColor="accent6" w:themeShade="BF"/>
              </w:rPr>
              <w:t>1</w:t>
            </w:r>
            <w:r w:rsidR="00AA61B9">
              <w:rPr>
                <w:i w:val="0"/>
                <w:color w:val="E36C0A" w:themeColor="accent6" w:themeShade="BF"/>
              </w:rPr>
              <w:t>0</w:t>
            </w:r>
          </w:p>
        </w:tc>
        <w:tc>
          <w:tcPr>
            <w:tcW w:w="152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F1CD69" w14:textId="77777777" w:rsidR="006E7296" w:rsidRPr="00470492" w:rsidRDefault="006E7296" w:rsidP="00574508">
            <w:pPr>
              <w:pStyle w:val="TexteaprsTitre2"/>
              <w:keepNext/>
              <w:spacing w:before="0" w:after="0"/>
              <w:ind w:left="0" w:right="0"/>
              <w:jc w:val="center"/>
              <w:rPr>
                <w:i w:val="0"/>
              </w:rPr>
            </w:pPr>
            <w:permStart w:id="989473872" w:edGrp="everyone"/>
            <w:r>
              <w:rPr>
                <w:i w:val="0"/>
              </w:rPr>
              <w:t>…..</w:t>
            </w:r>
            <w:r w:rsidRPr="00470492">
              <w:rPr>
                <w:i w:val="0"/>
              </w:rPr>
              <w:t>…….</w:t>
            </w:r>
            <w:permEnd w:id="989473872"/>
          </w:p>
        </w:tc>
        <w:tc>
          <w:tcPr>
            <w:tcW w:w="1485" w:type="dxa"/>
            <w:tcBorders>
              <w:left w:val="single" w:sz="4" w:space="0" w:color="auto"/>
            </w:tcBorders>
            <w:vAlign w:val="center"/>
          </w:tcPr>
          <w:p w14:paraId="3E61FEF3" w14:textId="02725B6B" w:rsidR="006E7296" w:rsidRPr="00470492" w:rsidRDefault="006E7296" w:rsidP="00574508">
            <w:pPr>
              <w:pStyle w:val="TexteaprsTitre2"/>
              <w:keepNext/>
              <w:spacing w:before="0" w:after="0"/>
              <w:ind w:left="0" w:right="0"/>
              <w:jc w:val="center"/>
              <w:rPr>
                <w:i w:val="0"/>
              </w:rPr>
            </w:pPr>
          </w:p>
        </w:tc>
      </w:tr>
    </w:tbl>
    <w:p w14:paraId="63D78916" w14:textId="77777777" w:rsidR="006E7296" w:rsidRPr="008F055D" w:rsidRDefault="006E7296" w:rsidP="006E7296">
      <w:pPr>
        <w:pBdr>
          <w:top w:val="single" w:sz="4" w:space="6" w:color="auto"/>
          <w:left w:val="single" w:sz="4" w:space="6" w:color="auto"/>
          <w:bottom w:val="single" w:sz="4" w:space="6" w:color="auto"/>
          <w:right w:val="single" w:sz="4" w:space="6" w:color="auto"/>
        </w:pBdr>
        <w:shd w:val="clear" w:color="auto" w:fill="F2DBDB" w:themeFill="accent2" w:themeFillTint="33"/>
        <w:spacing w:before="360" w:after="360"/>
        <w:ind w:left="426" w:right="624"/>
        <w:rPr>
          <w:b/>
          <w:sz w:val="21"/>
          <w:szCs w:val="21"/>
        </w:rPr>
      </w:pPr>
      <w:r>
        <w:rPr>
          <w:b/>
          <w:sz w:val="21"/>
          <w:szCs w:val="21"/>
        </w:rPr>
        <w:t>Le candidat transmettra un bordereau des prix détaillés à l’appui de son offre</w:t>
      </w:r>
      <w:r w:rsidRPr="008F055D">
        <w:rPr>
          <w:b/>
          <w:sz w:val="21"/>
          <w:szCs w:val="21"/>
        </w:rPr>
        <w:t>.</w:t>
      </w:r>
    </w:p>
    <w:p w14:paraId="5EB2FCF6" w14:textId="77777777" w:rsidR="006E7296" w:rsidRDefault="006E7296" w:rsidP="006E7296">
      <w:pPr>
        <w:pStyle w:val="Paragraphedeliste"/>
        <w:keepNext/>
        <w:numPr>
          <w:ilvl w:val="0"/>
          <w:numId w:val="42"/>
        </w:numPr>
        <w:spacing w:before="480" w:after="40"/>
        <w:ind w:left="397" w:hanging="284"/>
        <w:rPr>
          <w:b/>
          <w:i/>
          <w:w w:val="105"/>
          <w:sz w:val="21"/>
          <w:szCs w:val="21"/>
        </w:rPr>
      </w:pPr>
      <w:r w:rsidRPr="001B7EF4">
        <w:rPr>
          <w:b/>
          <w:i/>
          <w:w w:val="105"/>
          <w:sz w:val="21"/>
          <w:szCs w:val="21"/>
        </w:rPr>
        <w:t xml:space="preserve">La partie variable de la redevance est liée au chiffre d’affaires des </w:t>
      </w:r>
      <w:r>
        <w:rPr>
          <w:b/>
          <w:i/>
          <w:w w:val="105"/>
          <w:sz w:val="21"/>
          <w:szCs w:val="21"/>
        </w:rPr>
        <w:t>matériels de laverie</w:t>
      </w:r>
      <w:r w:rsidRPr="001B7EF4">
        <w:rPr>
          <w:b/>
          <w:i/>
          <w:w w:val="105"/>
          <w:sz w:val="21"/>
          <w:szCs w:val="21"/>
        </w:rPr>
        <w:t>. Quel pourcentage proposez-vous de reverser</w:t>
      </w:r>
      <w:r>
        <w:rPr>
          <w:b/>
          <w:i/>
          <w:w w:val="105"/>
          <w:sz w:val="21"/>
          <w:szCs w:val="21"/>
        </w:rPr>
        <w:t xml:space="preserve"> </w:t>
      </w:r>
      <w:r w:rsidRPr="001B7EF4">
        <w:rPr>
          <w:b/>
          <w:i/>
          <w:w w:val="105"/>
          <w:sz w:val="21"/>
          <w:szCs w:val="21"/>
        </w:rPr>
        <w:t>?</w:t>
      </w:r>
    </w:p>
    <w:p w14:paraId="139F5FC2" w14:textId="0C232595" w:rsidR="006E7296" w:rsidRPr="001F50F9" w:rsidRDefault="006E7296" w:rsidP="006E7296">
      <w:pPr>
        <w:keepNext/>
        <w:spacing w:before="40" w:after="0"/>
        <w:ind w:left="397"/>
        <w:rPr>
          <w:i/>
          <w:w w:val="105"/>
          <w:sz w:val="20"/>
        </w:rPr>
      </w:pPr>
      <w:r>
        <w:rPr>
          <w:i/>
          <w:w w:val="105"/>
          <w:sz w:val="20"/>
        </w:rPr>
        <w:t xml:space="preserve">Pour rappel, ce pourcentage </w:t>
      </w:r>
      <w:r w:rsidRPr="00F35E4E">
        <w:rPr>
          <w:i/>
          <w:w w:val="105"/>
          <w:sz w:val="20"/>
        </w:rPr>
        <w:t xml:space="preserve">doit être </w:t>
      </w:r>
      <w:r w:rsidRPr="00F35E4E">
        <w:rPr>
          <w:b/>
          <w:i/>
          <w:w w:val="105"/>
          <w:sz w:val="20"/>
        </w:rPr>
        <w:t xml:space="preserve">égal ou supérieur à </w:t>
      </w:r>
      <w:r w:rsidR="00F35E4E" w:rsidRPr="00F35E4E">
        <w:rPr>
          <w:b/>
          <w:i/>
          <w:w w:val="105"/>
          <w:sz w:val="20"/>
        </w:rPr>
        <w:t>20</w:t>
      </w:r>
      <w:r w:rsidRPr="00F35E4E">
        <w:rPr>
          <w:b/>
          <w:i/>
          <w:w w:val="105"/>
          <w:sz w:val="20"/>
        </w:rPr>
        <w:t xml:space="preserve"> %</w:t>
      </w:r>
      <w:r w:rsidRPr="00F35E4E">
        <w:rPr>
          <w:i/>
          <w:w w:val="105"/>
          <w:sz w:val="20"/>
        </w:rPr>
        <w:t xml:space="preserve"> (voir</w:t>
      </w:r>
      <w:r>
        <w:rPr>
          <w:i/>
          <w:w w:val="105"/>
          <w:sz w:val="20"/>
        </w:rPr>
        <w:t xml:space="preserve"> l’</w:t>
      </w:r>
      <w:r>
        <w:rPr>
          <w:i/>
          <w:color w:val="4F81BD" w:themeColor="accent1"/>
          <w:w w:val="105"/>
          <w:sz w:val="20"/>
        </w:rPr>
        <w:t>article</w:t>
      </w:r>
      <w:r w:rsidRPr="001F50F9">
        <w:rPr>
          <w:i/>
          <w:color w:val="4F81BD" w:themeColor="accent1"/>
          <w:w w:val="105"/>
          <w:sz w:val="20"/>
        </w:rPr>
        <w:t xml:space="preserve"> </w:t>
      </w:r>
      <w:r>
        <w:rPr>
          <w:i/>
          <w:color w:val="4F81BD" w:themeColor="accent1"/>
          <w:w w:val="105"/>
          <w:sz w:val="20"/>
        </w:rPr>
        <w:t xml:space="preserve">5.2 </w:t>
      </w:r>
      <w:r w:rsidRPr="00961979">
        <w:rPr>
          <w:i/>
          <w:w w:val="105"/>
          <w:sz w:val="20"/>
        </w:rPr>
        <w:t xml:space="preserve">de </w:t>
      </w:r>
      <w:r w:rsidR="007A3983">
        <w:rPr>
          <w:i/>
          <w:w w:val="105"/>
          <w:sz w:val="20"/>
        </w:rPr>
        <w:t>l’autorisatio</w:t>
      </w:r>
      <w:r w:rsidRPr="00961979">
        <w:rPr>
          <w:i/>
          <w:w w:val="105"/>
          <w:sz w:val="20"/>
        </w:rPr>
        <w:t>n d’occupation temporaire de domaine public)</w:t>
      </w:r>
      <w:r w:rsidRPr="001F50F9">
        <w:rPr>
          <w:i/>
          <w:w w:val="105"/>
          <w:sz w:val="20"/>
        </w:rPr>
        <w:t>.</w:t>
      </w:r>
    </w:p>
    <w:p w14:paraId="642948A7" w14:textId="017E5EE5" w:rsidR="006E7296" w:rsidRPr="008D51B0" w:rsidRDefault="006E7296" w:rsidP="006E7296">
      <w:pPr>
        <w:spacing w:before="40" w:after="40"/>
        <w:ind w:left="397"/>
        <w:rPr>
          <w:i/>
          <w:w w:val="105"/>
          <w:sz w:val="18"/>
          <w:szCs w:val="18"/>
        </w:rPr>
      </w:pPr>
      <w:r w:rsidRPr="008D51B0">
        <w:rPr>
          <w:rFonts w:cs="Arial"/>
          <w:i/>
          <w:color w:val="FF0000"/>
          <w:sz w:val="18"/>
          <w:szCs w:val="18"/>
        </w:rPr>
        <w:t xml:space="preserve">Note sur </w:t>
      </w:r>
      <w:r w:rsidR="005050BA">
        <w:rPr>
          <w:rFonts w:cs="Arial"/>
          <w:i/>
          <w:color w:val="FF0000"/>
          <w:sz w:val="18"/>
          <w:szCs w:val="18"/>
        </w:rPr>
        <w:t>10</w:t>
      </w:r>
    </w:p>
    <w:p w14:paraId="6E0D50E3" w14:textId="7CBA7275" w:rsidR="006E7296" w:rsidRDefault="00437828" w:rsidP="00437828">
      <w:pPr>
        <w:pStyle w:val="Rponsecandidat"/>
        <w:spacing w:line="360" w:lineRule="auto"/>
        <w:ind w:left="426"/>
        <w:jc w:val="left"/>
      </w:pPr>
      <w:permStart w:id="259458658" w:edGrp="everyone"/>
      <w:r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… </w:t>
      </w:r>
      <w:permEnd w:id="259458658"/>
    </w:p>
    <w:p w14:paraId="4F023280" w14:textId="77777777" w:rsidR="006E7296" w:rsidRDefault="006E7296" w:rsidP="006E7296">
      <w:pPr>
        <w:pStyle w:val="Rponsecandidat"/>
        <w:tabs>
          <w:tab w:val="clear" w:pos="9378"/>
          <w:tab w:val="left" w:leader="dot" w:pos="2268"/>
        </w:tabs>
        <w:ind w:left="397" w:right="567"/>
      </w:pPr>
    </w:p>
    <w:p w14:paraId="2C128F47" w14:textId="7D51FD08" w:rsidR="00C20A4C" w:rsidRDefault="00C20A4C" w:rsidP="00870515">
      <w:pPr>
        <w:spacing w:after="960"/>
      </w:pPr>
    </w:p>
    <w:p w14:paraId="4D6507CD" w14:textId="5467C132" w:rsidR="006E7296" w:rsidRDefault="006E7296" w:rsidP="00870515">
      <w:pPr>
        <w:spacing w:after="960"/>
      </w:pPr>
    </w:p>
    <w:p w14:paraId="2B6B8890" w14:textId="4AF8CDA3" w:rsidR="006E7296" w:rsidRDefault="006E7296" w:rsidP="00870515">
      <w:pPr>
        <w:spacing w:after="960"/>
      </w:pPr>
    </w:p>
    <w:p w14:paraId="45F5B7D0" w14:textId="7E9978FB" w:rsidR="005050BA" w:rsidRDefault="005050BA" w:rsidP="00870515">
      <w:pPr>
        <w:spacing w:after="960"/>
      </w:pPr>
    </w:p>
    <w:p w14:paraId="60C32DE4" w14:textId="3AC475A5" w:rsidR="005050BA" w:rsidRDefault="005050BA" w:rsidP="00870515">
      <w:pPr>
        <w:spacing w:after="960"/>
      </w:pPr>
    </w:p>
    <w:p w14:paraId="1DE21169" w14:textId="77777777" w:rsidR="005050BA" w:rsidRPr="00806400" w:rsidRDefault="005050BA" w:rsidP="00870515">
      <w:pPr>
        <w:spacing w:after="960"/>
      </w:pPr>
    </w:p>
    <w:tbl>
      <w:tblPr>
        <w:tblStyle w:val="Grilledutableau"/>
        <w:tblW w:w="10773" w:type="dxa"/>
        <w:tblLook w:val="04A0" w:firstRow="1" w:lastRow="0" w:firstColumn="1" w:lastColumn="0" w:noHBand="0" w:noVBand="1"/>
      </w:tblPr>
      <w:tblGrid>
        <w:gridCol w:w="10773"/>
      </w:tblGrid>
      <w:tr w:rsidR="00EC6966" w14:paraId="6E3E4A13" w14:textId="77777777" w:rsidTr="00EC6966">
        <w:trPr>
          <w:trHeight w:val="567"/>
        </w:trPr>
        <w:tc>
          <w:tcPr>
            <w:tcW w:w="10773" w:type="dxa"/>
            <w:tcBorders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14:paraId="5F0F6FBB" w14:textId="77777777" w:rsidR="00EC6966" w:rsidRDefault="00A23D09" w:rsidP="007D1245">
            <w:pPr>
              <w:spacing w:before="0" w:after="0"/>
              <w:jc w:val="center"/>
            </w:pPr>
            <w:r>
              <w:rPr>
                <w:rFonts w:cs="Arial"/>
                <w:b/>
                <w:sz w:val="28"/>
                <w:szCs w:val="28"/>
              </w:rPr>
              <w:t>CADRE DE RÉPONSE TECHNIQUE</w:t>
            </w:r>
          </w:p>
        </w:tc>
      </w:tr>
      <w:tr w:rsidR="00EC6966" w:rsidRPr="007F07B3" w14:paraId="282C8762" w14:textId="77777777" w:rsidTr="00550290">
        <w:trPr>
          <w:trHeight w:val="7500"/>
        </w:trPr>
        <w:tc>
          <w:tcPr>
            <w:tcW w:w="10773" w:type="dxa"/>
            <w:tcBorders>
              <w:top w:val="single" w:sz="4" w:space="0" w:color="auto"/>
              <w:bottom w:val="single" w:sz="4" w:space="0" w:color="auto"/>
            </w:tcBorders>
          </w:tcPr>
          <w:p w14:paraId="66AC9F61" w14:textId="77777777" w:rsidR="00EC6966" w:rsidRDefault="00EC6966" w:rsidP="00EC6966">
            <w:pPr>
              <w:tabs>
                <w:tab w:val="left" w:leader="dot" w:pos="4253"/>
                <w:tab w:val="left" w:leader="dot" w:pos="7655"/>
              </w:tabs>
              <w:spacing w:before="360"/>
              <w:ind w:left="454"/>
              <w:jc w:val="left"/>
              <w:rPr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À</w:t>
            </w:r>
            <w:r>
              <w:rPr>
                <w:sz w:val="22"/>
                <w:szCs w:val="22"/>
              </w:rPr>
              <w:t xml:space="preserve"> </w:t>
            </w:r>
            <w:permStart w:id="92437308" w:edGrp="everyone"/>
            <w:r>
              <w:rPr>
                <w:sz w:val="22"/>
                <w:szCs w:val="22"/>
              </w:rPr>
              <w:tab/>
            </w:r>
            <w:permEnd w:id="92437308"/>
            <w:r>
              <w:rPr>
                <w:sz w:val="22"/>
                <w:szCs w:val="22"/>
              </w:rPr>
              <w:t xml:space="preserve">, le </w:t>
            </w:r>
            <w:permStart w:id="735514041" w:edGrp="everyone"/>
            <w:r>
              <w:rPr>
                <w:sz w:val="22"/>
                <w:szCs w:val="22"/>
              </w:rPr>
              <w:tab/>
            </w:r>
            <w:permEnd w:id="735514041"/>
          </w:p>
          <w:p w14:paraId="076B3C69" w14:textId="77777777" w:rsidR="00EC6966" w:rsidRDefault="00EC6966" w:rsidP="007662A3">
            <w:pPr>
              <w:tabs>
                <w:tab w:val="left" w:leader="dot" w:pos="9923"/>
              </w:tabs>
              <w:spacing w:before="360" w:after="80"/>
              <w:ind w:left="454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Le représentant de la société ayant pouvoir de l’engager</w:t>
            </w:r>
          </w:p>
          <w:p w14:paraId="37F93866" w14:textId="77777777" w:rsidR="00EC6966" w:rsidRDefault="00EC6966" w:rsidP="007662A3">
            <w:pPr>
              <w:tabs>
                <w:tab w:val="left" w:leader="dot" w:pos="9923"/>
              </w:tabs>
              <w:spacing w:before="360" w:after="360"/>
              <w:ind w:left="454"/>
              <w:jc w:val="left"/>
              <w:rPr>
                <w:sz w:val="22"/>
                <w:szCs w:val="22"/>
              </w:rPr>
            </w:pPr>
            <w:r w:rsidRPr="00EC6966">
              <w:rPr>
                <w:b/>
                <w:i/>
                <w:sz w:val="22"/>
                <w:szCs w:val="22"/>
              </w:rPr>
              <w:t xml:space="preserve">Le </w:t>
            </w:r>
            <w:r w:rsidR="00467656">
              <w:rPr>
                <w:b/>
                <w:i/>
                <w:sz w:val="22"/>
                <w:szCs w:val="22"/>
              </w:rPr>
              <w:t>soumissionnaire</w:t>
            </w:r>
            <w:r>
              <w:rPr>
                <w:sz w:val="22"/>
                <w:szCs w:val="22"/>
              </w:rPr>
              <w:t>,</w:t>
            </w:r>
          </w:p>
          <w:p w14:paraId="6EF579FE" w14:textId="77777777" w:rsidR="00EC6966" w:rsidRPr="00560207" w:rsidRDefault="00EC6966" w:rsidP="002A5429">
            <w:pPr>
              <w:tabs>
                <w:tab w:val="left" w:leader="dot" w:pos="5387"/>
                <w:tab w:val="left" w:pos="5954"/>
              </w:tabs>
              <w:spacing w:before="480" w:after="480"/>
              <w:ind w:left="454"/>
              <w:jc w:val="left"/>
              <w:rPr>
                <w:sz w:val="22"/>
                <w:szCs w:val="22"/>
              </w:rPr>
            </w:pPr>
            <w:r w:rsidRPr="00560207">
              <w:rPr>
                <w:sz w:val="22"/>
                <w:szCs w:val="22"/>
              </w:rPr>
              <w:t xml:space="preserve">Nom : </w:t>
            </w:r>
            <w:permStart w:id="1053827522" w:edGrp="everyone"/>
            <w:r w:rsidRPr="00560207">
              <w:rPr>
                <w:sz w:val="22"/>
                <w:szCs w:val="22"/>
              </w:rPr>
              <w:tab/>
            </w:r>
            <w:permEnd w:id="1053827522"/>
            <w:r w:rsidRPr="00560207">
              <w:rPr>
                <w:sz w:val="22"/>
                <w:szCs w:val="22"/>
              </w:rPr>
              <w:tab/>
              <w:t>Signature :</w:t>
            </w:r>
          </w:p>
          <w:p w14:paraId="5A55F66A" w14:textId="77777777" w:rsidR="00EC6966" w:rsidRPr="00560207" w:rsidRDefault="00EC6966" w:rsidP="002A5429">
            <w:pPr>
              <w:tabs>
                <w:tab w:val="left" w:leader="dot" w:pos="5387"/>
                <w:tab w:val="left" w:pos="5954"/>
              </w:tabs>
              <w:spacing w:before="480" w:after="360"/>
              <w:ind w:left="454"/>
              <w:jc w:val="left"/>
              <w:rPr>
                <w:sz w:val="22"/>
                <w:szCs w:val="22"/>
              </w:rPr>
            </w:pPr>
            <w:r w:rsidRPr="00560207">
              <w:rPr>
                <w:sz w:val="22"/>
                <w:szCs w:val="22"/>
              </w:rPr>
              <w:t xml:space="preserve">Qualité : </w:t>
            </w:r>
            <w:permStart w:id="693659719" w:edGrp="everyone"/>
            <w:r w:rsidRPr="00560207">
              <w:rPr>
                <w:sz w:val="22"/>
                <w:szCs w:val="22"/>
              </w:rPr>
              <w:tab/>
            </w:r>
            <w:permEnd w:id="693659719"/>
            <w:r w:rsidRPr="00560207">
              <w:rPr>
                <w:sz w:val="22"/>
                <w:szCs w:val="22"/>
              </w:rPr>
              <w:tab/>
              <w:t>Cachet :</w:t>
            </w:r>
          </w:p>
          <w:p w14:paraId="2EDB2523" w14:textId="77777777" w:rsidR="00EC6966" w:rsidRPr="00171A2F" w:rsidRDefault="00EC6966" w:rsidP="00EC6966">
            <w:pPr>
              <w:tabs>
                <w:tab w:val="left" w:leader="dot" w:pos="9923"/>
              </w:tabs>
              <w:spacing w:before="80" w:after="80"/>
              <w:ind w:left="454"/>
              <w:jc w:val="left"/>
              <w:rPr>
                <w:sz w:val="22"/>
                <w:szCs w:val="22"/>
              </w:rPr>
            </w:pPr>
          </w:p>
        </w:tc>
      </w:tr>
    </w:tbl>
    <w:p w14:paraId="4F528202" w14:textId="77777777" w:rsidR="00EC6966" w:rsidRDefault="00EC6966" w:rsidP="00CD0803"/>
    <w:sectPr w:rsidR="00EC6966" w:rsidSect="00CD0803">
      <w:headerReference w:type="default" r:id="rId9"/>
      <w:footerReference w:type="default" r:id="rId10"/>
      <w:footerReference w:type="first" r:id="rId11"/>
      <w:type w:val="continuous"/>
      <w:pgSz w:w="11907" w:h="16834" w:code="9"/>
      <w:pgMar w:top="454" w:right="680" w:bottom="454" w:left="680" w:header="454" w:footer="454" w:gutter="0"/>
      <w:paperSrc w:first="7" w:other="7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408518" w14:textId="77777777" w:rsidR="003D64DE" w:rsidRDefault="003D64DE">
      <w:r>
        <w:separator/>
      </w:r>
    </w:p>
  </w:endnote>
  <w:endnote w:type="continuationSeparator" w:id="0">
    <w:p w14:paraId="0A7638E1" w14:textId="77777777" w:rsidR="003D64DE" w:rsidRDefault="003D64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 Gras">
    <w:panose1 w:val="00000000000000000000"/>
    <w:charset w:val="00"/>
    <w:family w:val="roman"/>
    <w:notTrueType/>
    <w:pitch w:val="default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font305"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luxi sans"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2BE09E" w14:textId="3526A787" w:rsidR="003D64DE" w:rsidRPr="00EE3228" w:rsidRDefault="003D64DE" w:rsidP="008E775E">
    <w:pPr>
      <w:pStyle w:val="Pieddepage"/>
      <w:tabs>
        <w:tab w:val="clear" w:pos="4536"/>
        <w:tab w:val="clear" w:pos="9072"/>
        <w:tab w:val="center" w:pos="5387"/>
        <w:tab w:val="right" w:pos="10205"/>
      </w:tabs>
      <w:spacing w:before="160" w:after="0"/>
      <w:jc w:val="left"/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  <w:t>P</w:t>
    </w:r>
    <w:r w:rsidRPr="00EE3228">
      <w:rPr>
        <w:rFonts w:cs="Arial"/>
        <w:sz w:val="16"/>
        <w:szCs w:val="16"/>
      </w:rPr>
      <w:t xml:space="preserve">age </w:t>
    </w:r>
    <w:r w:rsidRPr="00EE3228">
      <w:rPr>
        <w:rFonts w:cs="Arial"/>
        <w:b/>
        <w:bCs/>
        <w:sz w:val="16"/>
        <w:szCs w:val="16"/>
      </w:rPr>
      <w:fldChar w:fldCharType="begin"/>
    </w:r>
    <w:r w:rsidRPr="00EE3228">
      <w:rPr>
        <w:rFonts w:cs="Arial"/>
        <w:b/>
        <w:bCs/>
        <w:sz w:val="16"/>
        <w:szCs w:val="16"/>
      </w:rPr>
      <w:instrText>PAGE</w:instrText>
    </w:r>
    <w:r w:rsidRPr="00EE3228">
      <w:rPr>
        <w:rFonts w:cs="Arial"/>
        <w:b/>
        <w:bCs/>
        <w:sz w:val="16"/>
        <w:szCs w:val="16"/>
      </w:rPr>
      <w:fldChar w:fldCharType="separate"/>
    </w:r>
    <w:r w:rsidR="002214BB">
      <w:rPr>
        <w:rFonts w:cs="Arial"/>
        <w:b/>
        <w:bCs/>
        <w:noProof/>
        <w:sz w:val="16"/>
        <w:szCs w:val="16"/>
      </w:rPr>
      <w:t>17</w:t>
    </w:r>
    <w:r w:rsidRPr="00EE3228">
      <w:rPr>
        <w:rFonts w:cs="Arial"/>
        <w:b/>
        <w:bCs/>
        <w:sz w:val="16"/>
        <w:szCs w:val="16"/>
      </w:rPr>
      <w:fldChar w:fldCharType="end"/>
    </w:r>
    <w:r w:rsidRPr="00EE3228">
      <w:rPr>
        <w:rFonts w:cs="Arial"/>
        <w:sz w:val="16"/>
        <w:szCs w:val="16"/>
      </w:rPr>
      <w:t xml:space="preserve"> sur </w:t>
    </w:r>
    <w:r w:rsidRPr="00EE3228">
      <w:rPr>
        <w:rFonts w:cs="Arial"/>
        <w:b/>
        <w:bCs/>
        <w:sz w:val="16"/>
        <w:szCs w:val="16"/>
      </w:rPr>
      <w:fldChar w:fldCharType="begin"/>
    </w:r>
    <w:r w:rsidRPr="00EE3228">
      <w:rPr>
        <w:rFonts w:cs="Arial"/>
        <w:b/>
        <w:bCs/>
        <w:sz w:val="16"/>
        <w:szCs w:val="16"/>
      </w:rPr>
      <w:instrText>NUMPAGES</w:instrText>
    </w:r>
    <w:r w:rsidRPr="00EE3228">
      <w:rPr>
        <w:rFonts w:cs="Arial"/>
        <w:b/>
        <w:bCs/>
        <w:sz w:val="16"/>
        <w:szCs w:val="16"/>
      </w:rPr>
      <w:fldChar w:fldCharType="separate"/>
    </w:r>
    <w:r w:rsidR="002214BB">
      <w:rPr>
        <w:rFonts w:cs="Arial"/>
        <w:b/>
        <w:bCs/>
        <w:noProof/>
        <w:sz w:val="16"/>
        <w:szCs w:val="16"/>
      </w:rPr>
      <w:t>17</w:t>
    </w:r>
    <w:r w:rsidRPr="00EE3228">
      <w:rPr>
        <w:rFonts w:cs="Arial"/>
        <w:b/>
        <w:bCs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9D55DB" w14:textId="77777777" w:rsidR="003D64DE" w:rsidRPr="00EE3228" w:rsidRDefault="003D64DE" w:rsidP="00861E9B">
    <w:pPr>
      <w:pStyle w:val="Pieddepage"/>
      <w:spacing w:after="0"/>
      <w:jc w:val="right"/>
      <w:rPr>
        <w:rFonts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8A012E" w14:textId="77777777" w:rsidR="003D64DE" w:rsidRDefault="003D64DE">
      <w:r>
        <w:separator/>
      </w:r>
    </w:p>
  </w:footnote>
  <w:footnote w:type="continuationSeparator" w:id="0">
    <w:p w14:paraId="6843B148" w14:textId="77777777" w:rsidR="003D64DE" w:rsidRDefault="003D64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9BD408" w14:textId="32F9AEC7" w:rsidR="003D64DE" w:rsidRPr="00FD1E2F" w:rsidRDefault="003D64DE" w:rsidP="00537594">
    <w:pPr>
      <w:pStyle w:val="En-tte"/>
      <w:pBdr>
        <w:bottom w:val="single" w:sz="6" w:space="6" w:color="1F497D" w:themeColor="text2"/>
      </w:pBdr>
      <w:tabs>
        <w:tab w:val="clear" w:pos="4536"/>
        <w:tab w:val="clear" w:pos="9072"/>
        <w:tab w:val="right" w:pos="10546"/>
      </w:tabs>
      <w:spacing w:before="0" w:after="360"/>
      <w:jc w:val="left"/>
      <w:rPr>
        <w:rFonts w:cs="Arial"/>
        <w:i/>
        <w:color w:val="1F497D" w:themeColor="text2"/>
        <w:sz w:val="18"/>
        <w:szCs w:val="18"/>
      </w:rPr>
    </w:pPr>
    <w:r>
      <w:rPr>
        <w:rFonts w:cs="Arial"/>
        <w:i/>
        <w:color w:val="1F497D" w:themeColor="text2"/>
        <w:sz w:val="18"/>
        <w:szCs w:val="18"/>
      </w:rPr>
      <w:t xml:space="preserve">AOT </w:t>
    </w:r>
    <w:r w:rsidR="00461482">
      <w:rPr>
        <w:rFonts w:cs="Arial"/>
        <w:i/>
        <w:color w:val="1F497D" w:themeColor="text2"/>
        <w:sz w:val="18"/>
        <w:szCs w:val="18"/>
      </w:rPr>
      <w:t>Installation de matériel de laverie</w:t>
    </w:r>
    <w:r>
      <w:rPr>
        <w:rFonts w:cs="Arial"/>
        <w:i/>
        <w:color w:val="1F497D" w:themeColor="text2"/>
        <w:sz w:val="18"/>
        <w:szCs w:val="18"/>
      </w:rPr>
      <w:tab/>
      <w:t>Cadre de réponse technique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hAnsi="Calibri" w:cs="Calibri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</w:rPr>
    </w:lvl>
  </w:abstractNum>
  <w:abstractNum w:abstractNumId="2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hAnsi="Calibri" w:cs="Calibri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</w:rPr>
    </w:lvl>
  </w:abstractNum>
  <w:abstractNum w:abstractNumId="3" w15:restartNumberingAfterBreak="0">
    <w:nsid w:val="02785339"/>
    <w:multiLevelType w:val="hybridMultilevel"/>
    <w:tmpl w:val="4FE6A486"/>
    <w:lvl w:ilvl="0" w:tplc="19C2AF56">
      <w:start w:val="1"/>
      <w:numFmt w:val="decimal"/>
      <w:lvlText w:val="%1."/>
      <w:lvlJc w:val="left"/>
      <w:pPr>
        <w:ind w:left="473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193" w:hanging="360"/>
      </w:pPr>
    </w:lvl>
    <w:lvl w:ilvl="2" w:tplc="040C001B" w:tentative="1">
      <w:start w:val="1"/>
      <w:numFmt w:val="lowerRoman"/>
      <w:lvlText w:val="%3."/>
      <w:lvlJc w:val="right"/>
      <w:pPr>
        <w:ind w:left="1913" w:hanging="180"/>
      </w:pPr>
    </w:lvl>
    <w:lvl w:ilvl="3" w:tplc="040C000F" w:tentative="1">
      <w:start w:val="1"/>
      <w:numFmt w:val="decimal"/>
      <w:lvlText w:val="%4."/>
      <w:lvlJc w:val="left"/>
      <w:pPr>
        <w:ind w:left="2633" w:hanging="360"/>
      </w:pPr>
    </w:lvl>
    <w:lvl w:ilvl="4" w:tplc="040C0019" w:tentative="1">
      <w:start w:val="1"/>
      <w:numFmt w:val="lowerLetter"/>
      <w:lvlText w:val="%5."/>
      <w:lvlJc w:val="left"/>
      <w:pPr>
        <w:ind w:left="3353" w:hanging="360"/>
      </w:pPr>
    </w:lvl>
    <w:lvl w:ilvl="5" w:tplc="040C001B" w:tentative="1">
      <w:start w:val="1"/>
      <w:numFmt w:val="lowerRoman"/>
      <w:lvlText w:val="%6."/>
      <w:lvlJc w:val="right"/>
      <w:pPr>
        <w:ind w:left="4073" w:hanging="180"/>
      </w:pPr>
    </w:lvl>
    <w:lvl w:ilvl="6" w:tplc="040C000F" w:tentative="1">
      <w:start w:val="1"/>
      <w:numFmt w:val="decimal"/>
      <w:lvlText w:val="%7."/>
      <w:lvlJc w:val="left"/>
      <w:pPr>
        <w:ind w:left="4793" w:hanging="360"/>
      </w:pPr>
    </w:lvl>
    <w:lvl w:ilvl="7" w:tplc="040C0019" w:tentative="1">
      <w:start w:val="1"/>
      <w:numFmt w:val="lowerLetter"/>
      <w:lvlText w:val="%8."/>
      <w:lvlJc w:val="left"/>
      <w:pPr>
        <w:ind w:left="5513" w:hanging="360"/>
      </w:pPr>
    </w:lvl>
    <w:lvl w:ilvl="8" w:tplc="040C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4" w15:restartNumberingAfterBreak="0">
    <w:nsid w:val="041D0A54"/>
    <w:multiLevelType w:val="hybridMultilevel"/>
    <w:tmpl w:val="05084500"/>
    <w:lvl w:ilvl="0" w:tplc="040C0011">
      <w:start w:val="1"/>
      <w:numFmt w:val="decimal"/>
      <w:lvlText w:val="%1)"/>
      <w:lvlJc w:val="left"/>
      <w:pPr>
        <w:ind w:left="833" w:hanging="360"/>
      </w:pPr>
    </w:lvl>
    <w:lvl w:ilvl="1" w:tplc="040C0019" w:tentative="1">
      <w:start w:val="1"/>
      <w:numFmt w:val="lowerLetter"/>
      <w:lvlText w:val="%2."/>
      <w:lvlJc w:val="left"/>
      <w:pPr>
        <w:ind w:left="1553" w:hanging="360"/>
      </w:pPr>
    </w:lvl>
    <w:lvl w:ilvl="2" w:tplc="040C001B" w:tentative="1">
      <w:start w:val="1"/>
      <w:numFmt w:val="lowerRoman"/>
      <w:lvlText w:val="%3."/>
      <w:lvlJc w:val="right"/>
      <w:pPr>
        <w:ind w:left="2273" w:hanging="180"/>
      </w:pPr>
    </w:lvl>
    <w:lvl w:ilvl="3" w:tplc="040C000F" w:tentative="1">
      <w:start w:val="1"/>
      <w:numFmt w:val="decimal"/>
      <w:lvlText w:val="%4."/>
      <w:lvlJc w:val="left"/>
      <w:pPr>
        <w:ind w:left="2993" w:hanging="360"/>
      </w:pPr>
    </w:lvl>
    <w:lvl w:ilvl="4" w:tplc="040C0019" w:tentative="1">
      <w:start w:val="1"/>
      <w:numFmt w:val="lowerLetter"/>
      <w:lvlText w:val="%5."/>
      <w:lvlJc w:val="left"/>
      <w:pPr>
        <w:ind w:left="3713" w:hanging="360"/>
      </w:pPr>
    </w:lvl>
    <w:lvl w:ilvl="5" w:tplc="040C001B" w:tentative="1">
      <w:start w:val="1"/>
      <w:numFmt w:val="lowerRoman"/>
      <w:lvlText w:val="%6."/>
      <w:lvlJc w:val="right"/>
      <w:pPr>
        <w:ind w:left="4433" w:hanging="180"/>
      </w:pPr>
    </w:lvl>
    <w:lvl w:ilvl="6" w:tplc="040C000F" w:tentative="1">
      <w:start w:val="1"/>
      <w:numFmt w:val="decimal"/>
      <w:lvlText w:val="%7."/>
      <w:lvlJc w:val="left"/>
      <w:pPr>
        <w:ind w:left="5153" w:hanging="360"/>
      </w:pPr>
    </w:lvl>
    <w:lvl w:ilvl="7" w:tplc="040C0019" w:tentative="1">
      <w:start w:val="1"/>
      <w:numFmt w:val="lowerLetter"/>
      <w:lvlText w:val="%8."/>
      <w:lvlJc w:val="left"/>
      <w:pPr>
        <w:ind w:left="5873" w:hanging="360"/>
      </w:pPr>
    </w:lvl>
    <w:lvl w:ilvl="8" w:tplc="040C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5" w15:restartNumberingAfterBreak="0">
    <w:nsid w:val="05A126C8"/>
    <w:multiLevelType w:val="multilevel"/>
    <w:tmpl w:val="EB40BAAA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0B79654C"/>
    <w:multiLevelType w:val="hybridMultilevel"/>
    <w:tmpl w:val="761ED996"/>
    <w:lvl w:ilvl="0" w:tplc="B100BD94">
      <w:start w:val="1"/>
      <w:numFmt w:val="decimal"/>
      <w:lvlText w:val="%1)"/>
      <w:lvlJc w:val="left"/>
      <w:pPr>
        <w:ind w:left="780" w:hanging="4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A606F1"/>
    <w:multiLevelType w:val="hybridMultilevel"/>
    <w:tmpl w:val="ECBA1D8E"/>
    <w:lvl w:ilvl="0" w:tplc="7338BF26">
      <w:start w:val="1"/>
      <w:numFmt w:val="decimal"/>
      <w:lvlText w:val="%1)"/>
      <w:lvlJc w:val="left"/>
      <w:pPr>
        <w:ind w:left="126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94" w:hanging="360"/>
      </w:pPr>
    </w:lvl>
    <w:lvl w:ilvl="2" w:tplc="040C001B" w:tentative="1">
      <w:start w:val="1"/>
      <w:numFmt w:val="lowerRoman"/>
      <w:lvlText w:val="%3."/>
      <w:lvlJc w:val="right"/>
      <w:pPr>
        <w:ind w:left="2614" w:hanging="180"/>
      </w:pPr>
    </w:lvl>
    <w:lvl w:ilvl="3" w:tplc="040C000F" w:tentative="1">
      <w:start w:val="1"/>
      <w:numFmt w:val="decimal"/>
      <w:lvlText w:val="%4."/>
      <w:lvlJc w:val="left"/>
      <w:pPr>
        <w:ind w:left="3334" w:hanging="360"/>
      </w:pPr>
    </w:lvl>
    <w:lvl w:ilvl="4" w:tplc="040C0019" w:tentative="1">
      <w:start w:val="1"/>
      <w:numFmt w:val="lowerLetter"/>
      <w:lvlText w:val="%5."/>
      <w:lvlJc w:val="left"/>
      <w:pPr>
        <w:ind w:left="4054" w:hanging="360"/>
      </w:pPr>
    </w:lvl>
    <w:lvl w:ilvl="5" w:tplc="040C001B" w:tentative="1">
      <w:start w:val="1"/>
      <w:numFmt w:val="lowerRoman"/>
      <w:lvlText w:val="%6."/>
      <w:lvlJc w:val="right"/>
      <w:pPr>
        <w:ind w:left="4774" w:hanging="180"/>
      </w:pPr>
    </w:lvl>
    <w:lvl w:ilvl="6" w:tplc="040C000F" w:tentative="1">
      <w:start w:val="1"/>
      <w:numFmt w:val="decimal"/>
      <w:lvlText w:val="%7."/>
      <w:lvlJc w:val="left"/>
      <w:pPr>
        <w:ind w:left="5494" w:hanging="360"/>
      </w:pPr>
    </w:lvl>
    <w:lvl w:ilvl="7" w:tplc="040C0019" w:tentative="1">
      <w:start w:val="1"/>
      <w:numFmt w:val="lowerLetter"/>
      <w:lvlText w:val="%8."/>
      <w:lvlJc w:val="left"/>
      <w:pPr>
        <w:ind w:left="6214" w:hanging="360"/>
      </w:pPr>
    </w:lvl>
    <w:lvl w:ilvl="8" w:tplc="040C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8" w15:restartNumberingAfterBreak="0">
    <w:nsid w:val="131E2CB8"/>
    <w:multiLevelType w:val="hybridMultilevel"/>
    <w:tmpl w:val="6B6688F2"/>
    <w:lvl w:ilvl="0" w:tplc="42481D2C">
      <w:start w:val="1"/>
      <w:numFmt w:val="bullet"/>
      <w:pStyle w:val="Puce1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D82383"/>
    <w:multiLevelType w:val="hybridMultilevel"/>
    <w:tmpl w:val="445A837E"/>
    <w:lvl w:ilvl="0" w:tplc="B080C74C">
      <w:start w:val="1"/>
      <w:numFmt w:val="decimal"/>
      <w:lvlText w:val="%1."/>
      <w:lvlJc w:val="left"/>
      <w:pPr>
        <w:ind w:left="644" w:hanging="360"/>
      </w:pPr>
      <w:rPr>
        <w:rFonts w:eastAsia="Times New Roman" w:hint="default"/>
        <w:w w:val="105"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242A108D"/>
    <w:multiLevelType w:val="hybridMultilevel"/>
    <w:tmpl w:val="7EACF93C"/>
    <w:lvl w:ilvl="0" w:tplc="2CF2AA30">
      <w:start w:val="1"/>
      <w:numFmt w:val="bullet"/>
      <w:pStyle w:val="Puce"/>
      <w:lvlText w:val=""/>
      <w:lvlJc w:val="left"/>
      <w:pPr>
        <w:ind w:left="720" w:hanging="360"/>
      </w:pPr>
      <w:rPr>
        <w:rFonts w:ascii="Wingdings" w:hAnsi="Wingdings" w:hint="default"/>
        <w:sz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C82332"/>
    <w:multiLevelType w:val="hybridMultilevel"/>
    <w:tmpl w:val="1C44C298"/>
    <w:lvl w:ilvl="0" w:tplc="F21E31CE">
      <w:start w:val="5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40700B"/>
    <w:multiLevelType w:val="hybridMultilevel"/>
    <w:tmpl w:val="D952DB5A"/>
    <w:lvl w:ilvl="0" w:tplc="70A4C1AE">
      <w:start w:val="1"/>
      <w:numFmt w:val="decimal"/>
      <w:lvlText w:val="%1."/>
      <w:lvlJc w:val="left"/>
      <w:pPr>
        <w:ind w:left="473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193" w:hanging="360"/>
      </w:pPr>
    </w:lvl>
    <w:lvl w:ilvl="2" w:tplc="040C001B" w:tentative="1">
      <w:start w:val="1"/>
      <w:numFmt w:val="lowerRoman"/>
      <w:lvlText w:val="%3."/>
      <w:lvlJc w:val="right"/>
      <w:pPr>
        <w:ind w:left="1913" w:hanging="180"/>
      </w:pPr>
    </w:lvl>
    <w:lvl w:ilvl="3" w:tplc="040C000F" w:tentative="1">
      <w:start w:val="1"/>
      <w:numFmt w:val="decimal"/>
      <w:lvlText w:val="%4."/>
      <w:lvlJc w:val="left"/>
      <w:pPr>
        <w:ind w:left="2633" w:hanging="360"/>
      </w:pPr>
    </w:lvl>
    <w:lvl w:ilvl="4" w:tplc="040C0019" w:tentative="1">
      <w:start w:val="1"/>
      <w:numFmt w:val="lowerLetter"/>
      <w:lvlText w:val="%5."/>
      <w:lvlJc w:val="left"/>
      <w:pPr>
        <w:ind w:left="3353" w:hanging="360"/>
      </w:pPr>
    </w:lvl>
    <w:lvl w:ilvl="5" w:tplc="040C001B" w:tentative="1">
      <w:start w:val="1"/>
      <w:numFmt w:val="lowerRoman"/>
      <w:lvlText w:val="%6."/>
      <w:lvlJc w:val="right"/>
      <w:pPr>
        <w:ind w:left="4073" w:hanging="180"/>
      </w:pPr>
    </w:lvl>
    <w:lvl w:ilvl="6" w:tplc="040C000F" w:tentative="1">
      <w:start w:val="1"/>
      <w:numFmt w:val="decimal"/>
      <w:lvlText w:val="%7."/>
      <w:lvlJc w:val="left"/>
      <w:pPr>
        <w:ind w:left="4793" w:hanging="360"/>
      </w:pPr>
    </w:lvl>
    <w:lvl w:ilvl="7" w:tplc="040C0019" w:tentative="1">
      <w:start w:val="1"/>
      <w:numFmt w:val="lowerLetter"/>
      <w:lvlText w:val="%8."/>
      <w:lvlJc w:val="left"/>
      <w:pPr>
        <w:ind w:left="5513" w:hanging="360"/>
      </w:pPr>
    </w:lvl>
    <w:lvl w:ilvl="8" w:tplc="040C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13" w15:restartNumberingAfterBreak="0">
    <w:nsid w:val="29D102FA"/>
    <w:multiLevelType w:val="hybridMultilevel"/>
    <w:tmpl w:val="268ACD46"/>
    <w:lvl w:ilvl="0" w:tplc="43A0B97A">
      <w:start w:val="1"/>
      <w:numFmt w:val="decimal"/>
      <w:lvlText w:val="%1."/>
      <w:lvlJc w:val="left"/>
      <w:pPr>
        <w:ind w:left="473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193" w:hanging="360"/>
      </w:pPr>
    </w:lvl>
    <w:lvl w:ilvl="2" w:tplc="040C001B" w:tentative="1">
      <w:start w:val="1"/>
      <w:numFmt w:val="lowerRoman"/>
      <w:lvlText w:val="%3."/>
      <w:lvlJc w:val="right"/>
      <w:pPr>
        <w:ind w:left="1913" w:hanging="180"/>
      </w:pPr>
    </w:lvl>
    <w:lvl w:ilvl="3" w:tplc="040C000F" w:tentative="1">
      <w:start w:val="1"/>
      <w:numFmt w:val="decimal"/>
      <w:lvlText w:val="%4."/>
      <w:lvlJc w:val="left"/>
      <w:pPr>
        <w:ind w:left="2633" w:hanging="360"/>
      </w:pPr>
    </w:lvl>
    <w:lvl w:ilvl="4" w:tplc="040C0019" w:tentative="1">
      <w:start w:val="1"/>
      <w:numFmt w:val="lowerLetter"/>
      <w:lvlText w:val="%5."/>
      <w:lvlJc w:val="left"/>
      <w:pPr>
        <w:ind w:left="3353" w:hanging="360"/>
      </w:pPr>
    </w:lvl>
    <w:lvl w:ilvl="5" w:tplc="040C001B" w:tentative="1">
      <w:start w:val="1"/>
      <w:numFmt w:val="lowerRoman"/>
      <w:lvlText w:val="%6."/>
      <w:lvlJc w:val="right"/>
      <w:pPr>
        <w:ind w:left="4073" w:hanging="180"/>
      </w:pPr>
    </w:lvl>
    <w:lvl w:ilvl="6" w:tplc="040C000F" w:tentative="1">
      <w:start w:val="1"/>
      <w:numFmt w:val="decimal"/>
      <w:lvlText w:val="%7."/>
      <w:lvlJc w:val="left"/>
      <w:pPr>
        <w:ind w:left="4793" w:hanging="360"/>
      </w:pPr>
    </w:lvl>
    <w:lvl w:ilvl="7" w:tplc="040C0019" w:tentative="1">
      <w:start w:val="1"/>
      <w:numFmt w:val="lowerLetter"/>
      <w:lvlText w:val="%8."/>
      <w:lvlJc w:val="left"/>
      <w:pPr>
        <w:ind w:left="5513" w:hanging="360"/>
      </w:pPr>
    </w:lvl>
    <w:lvl w:ilvl="8" w:tplc="040C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14" w15:restartNumberingAfterBreak="0">
    <w:nsid w:val="2CA31A98"/>
    <w:multiLevelType w:val="hybridMultilevel"/>
    <w:tmpl w:val="B8DC4F66"/>
    <w:lvl w:ilvl="0" w:tplc="01C2D292">
      <w:start w:val="1"/>
      <w:numFmt w:val="decimal"/>
      <w:lvlText w:val="%1)"/>
      <w:lvlJc w:val="left"/>
      <w:pPr>
        <w:ind w:left="126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94" w:hanging="360"/>
      </w:pPr>
    </w:lvl>
    <w:lvl w:ilvl="2" w:tplc="040C001B" w:tentative="1">
      <w:start w:val="1"/>
      <w:numFmt w:val="lowerRoman"/>
      <w:lvlText w:val="%3."/>
      <w:lvlJc w:val="right"/>
      <w:pPr>
        <w:ind w:left="2614" w:hanging="180"/>
      </w:pPr>
    </w:lvl>
    <w:lvl w:ilvl="3" w:tplc="040C000F" w:tentative="1">
      <w:start w:val="1"/>
      <w:numFmt w:val="decimal"/>
      <w:lvlText w:val="%4."/>
      <w:lvlJc w:val="left"/>
      <w:pPr>
        <w:ind w:left="3334" w:hanging="360"/>
      </w:pPr>
    </w:lvl>
    <w:lvl w:ilvl="4" w:tplc="040C0019" w:tentative="1">
      <w:start w:val="1"/>
      <w:numFmt w:val="lowerLetter"/>
      <w:lvlText w:val="%5."/>
      <w:lvlJc w:val="left"/>
      <w:pPr>
        <w:ind w:left="4054" w:hanging="360"/>
      </w:pPr>
    </w:lvl>
    <w:lvl w:ilvl="5" w:tplc="040C001B" w:tentative="1">
      <w:start w:val="1"/>
      <w:numFmt w:val="lowerRoman"/>
      <w:lvlText w:val="%6."/>
      <w:lvlJc w:val="right"/>
      <w:pPr>
        <w:ind w:left="4774" w:hanging="180"/>
      </w:pPr>
    </w:lvl>
    <w:lvl w:ilvl="6" w:tplc="040C000F" w:tentative="1">
      <w:start w:val="1"/>
      <w:numFmt w:val="decimal"/>
      <w:lvlText w:val="%7."/>
      <w:lvlJc w:val="left"/>
      <w:pPr>
        <w:ind w:left="5494" w:hanging="360"/>
      </w:pPr>
    </w:lvl>
    <w:lvl w:ilvl="7" w:tplc="040C0019" w:tentative="1">
      <w:start w:val="1"/>
      <w:numFmt w:val="lowerLetter"/>
      <w:lvlText w:val="%8."/>
      <w:lvlJc w:val="left"/>
      <w:pPr>
        <w:ind w:left="6214" w:hanging="360"/>
      </w:pPr>
    </w:lvl>
    <w:lvl w:ilvl="8" w:tplc="040C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15" w15:restartNumberingAfterBreak="0">
    <w:nsid w:val="417F73FD"/>
    <w:multiLevelType w:val="hybridMultilevel"/>
    <w:tmpl w:val="25B4DA60"/>
    <w:lvl w:ilvl="0" w:tplc="675CA472">
      <w:start w:val="1"/>
      <w:numFmt w:val="upperRoman"/>
      <w:pStyle w:val="Titre1"/>
      <w:lvlText w:val="%1."/>
      <w:lvlJc w:val="right"/>
      <w:pPr>
        <w:ind w:left="360" w:hanging="36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9D6A34"/>
    <w:multiLevelType w:val="hybridMultilevel"/>
    <w:tmpl w:val="17D4A30C"/>
    <w:lvl w:ilvl="0" w:tplc="7338BF26">
      <w:start w:val="1"/>
      <w:numFmt w:val="decimal"/>
      <w:lvlText w:val="%1)"/>
      <w:lvlJc w:val="left"/>
      <w:pPr>
        <w:ind w:left="126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94" w:hanging="360"/>
      </w:pPr>
    </w:lvl>
    <w:lvl w:ilvl="2" w:tplc="040C001B" w:tentative="1">
      <w:start w:val="1"/>
      <w:numFmt w:val="lowerRoman"/>
      <w:lvlText w:val="%3."/>
      <w:lvlJc w:val="right"/>
      <w:pPr>
        <w:ind w:left="2614" w:hanging="180"/>
      </w:pPr>
    </w:lvl>
    <w:lvl w:ilvl="3" w:tplc="040C000F" w:tentative="1">
      <w:start w:val="1"/>
      <w:numFmt w:val="decimal"/>
      <w:lvlText w:val="%4."/>
      <w:lvlJc w:val="left"/>
      <w:pPr>
        <w:ind w:left="3334" w:hanging="360"/>
      </w:pPr>
    </w:lvl>
    <w:lvl w:ilvl="4" w:tplc="040C0019" w:tentative="1">
      <w:start w:val="1"/>
      <w:numFmt w:val="lowerLetter"/>
      <w:lvlText w:val="%5."/>
      <w:lvlJc w:val="left"/>
      <w:pPr>
        <w:ind w:left="4054" w:hanging="360"/>
      </w:pPr>
    </w:lvl>
    <w:lvl w:ilvl="5" w:tplc="040C001B" w:tentative="1">
      <w:start w:val="1"/>
      <w:numFmt w:val="lowerRoman"/>
      <w:lvlText w:val="%6."/>
      <w:lvlJc w:val="right"/>
      <w:pPr>
        <w:ind w:left="4774" w:hanging="180"/>
      </w:pPr>
    </w:lvl>
    <w:lvl w:ilvl="6" w:tplc="040C000F" w:tentative="1">
      <w:start w:val="1"/>
      <w:numFmt w:val="decimal"/>
      <w:lvlText w:val="%7."/>
      <w:lvlJc w:val="left"/>
      <w:pPr>
        <w:ind w:left="5494" w:hanging="360"/>
      </w:pPr>
    </w:lvl>
    <w:lvl w:ilvl="7" w:tplc="040C0019" w:tentative="1">
      <w:start w:val="1"/>
      <w:numFmt w:val="lowerLetter"/>
      <w:lvlText w:val="%8."/>
      <w:lvlJc w:val="left"/>
      <w:pPr>
        <w:ind w:left="6214" w:hanging="360"/>
      </w:pPr>
    </w:lvl>
    <w:lvl w:ilvl="8" w:tplc="040C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17" w15:restartNumberingAfterBreak="0">
    <w:nsid w:val="41B33AAA"/>
    <w:multiLevelType w:val="hybridMultilevel"/>
    <w:tmpl w:val="18D4EB32"/>
    <w:lvl w:ilvl="0" w:tplc="01C2D292">
      <w:start w:val="1"/>
      <w:numFmt w:val="decimal"/>
      <w:lvlText w:val="%1)"/>
      <w:lvlJc w:val="left"/>
      <w:pPr>
        <w:ind w:left="81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534" w:hanging="360"/>
      </w:pPr>
    </w:lvl>
    <w:lvl w:ilvl="2" w:tplc="040C001B" w:tentative="1">
      <w:start w:val="1"/>
      <w:numFmt w:val="lowerRoman"/>
      <w:lvlText w:val="%3."/>
      <w:lvlJc w:val="right"/>
      <w:pPr>
        <w:ind w:left="2254" w:hanging="180"/>
      </w:pPr>
    </w:lvl>
    <w:lvl w:ilvl="3" w:tplc="040C000F" w:tentative="1">
      <w:start w:val="1"/>
      <w:numFmt w:val="decimal"/>
      <w:lvlText w:val="%4."/>
      <w:lvlJc w:val="left"/>
      <w:pPr>
        <w:ind w:left="2974" w:hanging="360"/>
      </w:pPr>
    </w:lvl>
    <w:lvl w:ilvl="4" w:tplc="040C0019" w:tentative="1">
      <w:start w:val="1"/>
      <w:numFmt w:val="lowerLetter"/>
      <w:lvlText w:val="%5."/>
      <w:lvlJc w:val="left"/>
      <w:pPr>
        <w:ind w:left="3694" w:hanging="360"/>
      </w:pPr>
    </w:lvl>
    <w:lvl w:ilvl="5" w:tplc="040C001B" w:tentative="1">
      <w:start w:val="1"/>
      <w:numFmt w:val="lowerRoman"/>
      <w:lvlText w:val="%6."/>
      <w:lvlJc w:val="right"/>
      <w:pPr>
        <w:ind w:left="4414" w:hanging="180"/>
      </w:pPr>
    </w:lvl>
    <w:lvl w:ilvl="6" w:tplc="040C000F" w:tentative="1">
      <w:start w:val="1"/>
      <w:numFmt w:val="decimal"/>
      <w:lvlText w:val="%7."/>
      <w:lvlJc w:val="left"/>
      <w:pPr>
        <w:ind w:left="5134" w:hanging="360"/>
      </w:pPr>
    </w:lvl>
    <w:lvl w:ilvl="7" w:tplc="040C0019" w:tentative="1">
      <w:start w:val="1"/>
      <w:numFmt w:val="lowerLetter"/>
      <w:lvlText w:val="%8."/>
      <w:lvlJc w:val="left"/>
      <w:pPr>
        <w:ind w:left="5854" w:hanging="360"/>
      </w:pPr>
    </w:lvl>
    <w:lvl w:ilvl="8" w:tplc="040C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18" w15:restartNumberingAfterBreak="0">
    <w:nsid w:val="4EC819EA"/>
    <w:multiLevelType w:val="hybridMultilevel"/>
    <w:tmpl w:val="C9160EB0"/>
    <w:lvl w:ilvl="0" w:tplc="01C2D292">
      <w:start w:val="1"/>
      <w:numFmt w:val="decimal"/>
      <w:lvlText w:val="%1)"/>
      <w:lvlJc w:val="left"/>
      <w:pPr>
        <w:ind w:left="81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534" w:hanging="360"/>
      </w:pPr>
    </w:lvl>
    <w:lvl w:ilvl="2" w:tplc="040C001B" w:tentative="1">
      <w:start w:val="1"/>
      <w:numFmt w:val="lowerRoman"/>
      <w:lvlText w:val="%3."/>
      <w:lvlJc w:val="right"/>
      <w:pPr>
        <w:ind w:left="2254" w:hanging="180"/>
      </w:pPr>
    </w:lvl>
    <w:lvl w:ilvl="3" w:tplc="040C000F" w:tentative="1">
      <w:start w:val="1"/>
      <w:numFmt w:val="decimal"/>
      <w:lvlText w:val="%4."/>
      <w:lvlJc w:val="left"/>
      <w:pPr>
        <w:ind w:left="2974" w:hanging="360"/>
      </w:pPr>
    </w:lvl>
    <w:lvl w:ilvl="4" w:tplc="040C0019" w:tentative="1">
      <w:start w:val="1"/>
      <w:numFmt w:val="lowerLetter"/>
      <w:lvlText w:val="%5."/>
      <w:lvlJc w:val="left"/>
      <w:pPr>
        <w:ind w:left="3694" w:hanging="360"/>
      </w:pPr>
    </w:lvl>
    <w:lvl w:ilvl="5" w:tplc="040C001B" w:tentative="1">
      <w:start w:val="1"/>
      <w:numFmt w:val="lowerRoman"/>
      <w:lvlText w:val="%6."/>
      <w:lvlJc w:val="right"/>
      <w:pPr>
        <w:ind w:left="4414" w:hanging="180"/>
      </w:pPr>
    </w:lvl>
    <w:lvl w:ilvl="6" w:tplc="040C000F" w:tentative="1">
      <w:start w:val="1"/>
      <w:numFmt w:val="decimal"/>
      <w:lvlText w:val="%7."/>
      <w:lvlJc w:val="left"/>
      <w:pPr>
        <w:ind w:left="5134" w:hanging="360"/>
      </w:pPr>
    </w:lvl>
    <w:lvl w:ilvl="7" w:tplc="040C0019" w:tentative="1">
      <w:start w:val="1"/>
      <w:numFmt w:val="lowerLetter"/>
      <w:lvlText w:val="%8."/>
      <w:lvlJc w:val="left"/>
      <w:pPr>
        <w:ind w:left="5854" w:hanging="360"/>
      </w:pPr>
    </w:lvl>
    <w:lvl w:ilvl="8" w:tplc="040C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19" w15:restartNumberingAfterBreak="0">
    <w:nsid w:val="4FF24A31"/>
    <w:multiLevelType w:val="hybridMultilevel"/>
    <w:tmpl w:val="FD205E88"/>
    <w:lvl w:ilvl="0" w:tplc="01C2D292">
      <w:start w:val="1"/>
      <w:numFmt w:val="decimal"/>
      <w:lvlText w:val="%1)"/>
      <w:lvlJc w:val="left"/>
      <w:pPr>
        <w:ind w:left="126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94" w:hanging="360"/>
      </w:pPr>
    </w:lvl>
    <w:lvl w:ilvl="2" w:tplc="040C001B" w:tentative="1">
      <w:start w:val="1"/>
      <w:numFmt w:val="lowerRoman"/>
      <w:lvlText w:val="%3."/>
      <w:lvlJc w:val="right"/>
      <w:pPr>
        <w:ind w:left="2614" w:hanging="180"/>
      </w:pPr>
    </w:lvl>
    <w:lvl w:ilvl="3" w:tplc="040C000F" w:tentative="1">
      <w:start w:val="1"/>
      <w:numFmt w:val="decimal"/>
      <w:lvlText w:val="%4."/>
      <w:lvlJc w:val="left"/>
      <w:pPr>
        <w:ind w:left="3334" w:hanging="360"/>
      </w:pPr>
    </w:lvl>
    <w:lvl w:ilvl="4" w:tplc="040C0019" w:tentative="1">
      <w:start w:val="1"/>
      <w:numFmt w:val="lowerLetter"/>
      <w:lvlText w:val="%5."/>
      <w:lvlJc w:val="left"/>
      <w:pPr>
        <w:ind w:left="4054" w:hanging="360"/>
      </w:pPr>
    </w:lvl>
    <w:lvl w:ilvl="5" w:tplc="040C001B" w:tentative="1">
      <w:start w:val="1"/>
      <w:numFmt w:val="lowerRoman"/>
      <w:lvlText w:val="%6."/>
      <w:lvlJc w:val="right"/>
      <w:pPr>
        <w:ind w:left="4774" w:hanging="180"/>
      </w:pPr>
    </w:lvl>
    <w:lvl w:ilvl="6" w:tplc="040C000F" w:tentative="1">
      <w:start w:val="1"/>
      <w:numFmt w:val="decimal"/>
      <w:lvlText w:val="%7."/>
      <w:lvlJc w:val="left"/>
      <w:pPr>
        <w:ind w:left="5494" w:hanging="360"/>
      </w:pPr>
    </w:lvl>
    <w:lvl w:ilvl="7" w:tplc="040C0019" w:tentative="1">
      <w:start w:val="1"/>
      <w:numFmt w:val="lowerLetter"/>
      <w:lvlText w:val="%8."/>
      <w:lvlJc w:val="left"/>
      <w:pPr>
        <w:ind w:left="6214" w:hanging="360"/>
      </w:pPr>
    </w:lvl>
    <w:lvl w:ilvl="8" w:tplc="040C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20" w15:restartNumberingAfterBreak="0">
    <w:nsid w:val="51014C7E"/>
    <w:multiLevelType w:val="hybridMultilevel"/>
    <w:tmpl w:val="BB8A518C"/>
    <w:lvl w:ilvl="0" w:tplc="E0500920">
      <w:start w:val="1"/>
      <w:numFmt w:val="decimal"/>
      <w:lvlText w:val="%1)"/>
      <w:lvlJc w:val="left"/>
      <w:pPr>
        <w:ind w:left="81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534" w:hanging="360"/>
      </w:pPr>
    </w:lvl>
    <w:lvl w:ilvl="2" w:tplc="040C001B" w:tentative="1">
      <w:start w:val="1"/>
      <w:numFmt w:val="lowerRoman"/>
      <w:lvlText w:val="%3."/>
      <w:lvlJc w:val="right"/>
      <w:pPr>
        <w:ind w:left="2254" w:hanging="180"/>
      </w:pPr>
    </w:lvl>
    <w:lvl w:ilvl="3" w:tplc="040C000F" w:tentative="1">
      <w:start w:val="1"/>
      <w:numFmt w:val="decimal"/>
      <w:lvlText w:val="%4."/>
      <w:lvlJc w:val="left"/>
      <w:pPr>
        <w:ind w:left="2974" w:hanging="360"/>
      </w:pPr>
    </w:lvl>
    <w:lvl w:ilvl="4" w:tplc="040C0019" w:tentative="1">
      <w:start w:val="1"/>
      <w:numFmt w:val="lowerLetter"/>
      <w:lvlText w:val="%5."/>
      <w:lvlJc w:val="left"/>
      <w:pPr>
        <w:ind w:left="3694" w:hanging="360"/>
      </w:pPr>
    </w:lvl>
    <w:lvl w:ilvl="5" w:tplc="040C001B" w:tentative="1">
      <w:start w:val="1"/>
      <w:numFmt w:val="lowerRoman"/>
      <w:lvlText w:val="%6."/>
      <w:lvlJc w:val="right"/>
      <w:pPr>
        <w:ind w:left="4414" w:hanging="180"/>
      </w:pPr>
    </w:lvl>
    <w:lvl w:ilvl="6" w:tplc="040C000F" w:tentative="1">
      <w:start w:val="1"/>
      <w:numFmt w:val="decimal"/>
      <w:lvlText w:val="%7."/>
      <w:lvlJc w:val="left"/>
      <w:pPr>
        <w:ind w:left="5134" w:hanging="360"/>
      </w:pPr>
    </w:lvl>
    <w:lvl w:ilvl="7" w:tplc="040C0019" w:tentative="1">
      <w:start w:val="1"/>
      <w:numFmt w:val="lowerLetter"/>
      <w:lvlText w:val="%8."/>
      <w:lvlJc w:val="left"/>
      <w:pPr>
        <w:ind w:left="5854" w:hanging="360"/>
      </w:pPr>
    </w:lvl>
    <w:lvl w:ilvl="8" w:tplc="040C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21" w15:restartNumberingAfterBreak="0">
    <w:nsid w:val="512F3278"/>
    <w:multiLevelType w:val="hybridMultilevel"/>
    <w:tmpl w:val="B7A85176"/>
    <w:lvl w:ilvl="0" w:tplc="B54463DE">
      <w:start w:val="14"/>
      <w:numFmt w:val="decimal"/>
      <w:lvlText w:val="%1)"/>
      <w:lvlJc w:val="left"/>
      <w:pPr>
        <w:ind w:left="833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304078C"/>
    <w:multiLevelType w:val="hybridMultilevel"/>
    <w:tmpl w:val="32763032"/>
    <w:lvl w:ilvl="0" w:tplc="01C2D292">
      <w:start w:val="1"/>
      <w:numFmt w:val="decimal"/>
      <w:lvlText w:val="%1)"/>
      <w:lvlJc w:val="left"/>
      <w:pPr>
        <w:ind w:left="81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534" w:hanging="360"/>
      </w:pPr>
    </w:lvl>
    <w:lvl w:ilvl="2" w:tplc="040C001B" w:tentative="1">
      <w:start w:val="1"/>
      <w:numFmt w:val="lowerRoman"/>
      <w:lvlText w:val="%3."/>
      <w:lvlJc w:val="right"/>
      <w:pPr>
        <w:ind w:left="2254" w:hanging="180"/>
      </w:pPr>
    </w:lvl>
    <w:lvl w:ilvl="3" w:tplc="040C000F" w:tentative="1">
      <w:start w:val="1"/>
      <w:numFmt w:val="decimal"/>
      <w:lvlText w:val="%4."/>
      <w:lvlJc w:val="left"/>
      <w:pPr>
        <w:ind w:left="2974" w:hanging="360"/>
      </w:pPr>
    </w:lvl>
    <w:lvl w:ilvl="4" w:tplc="040C0019" w:tentative="1">
      <w:start w:val="1"/>
      <w:numFmt w:val="lowerLetter"/>
      <w:lvlText w:val="%5."/>
      <w:lvlJc w:val="left"/>
      <w:pPr>
        <w:ind w:left="3694" w:hanging="360"/>
      </w:pPr>
    </w:lvl>
    <w:lvl w:ilvl="5" w:tplc="040C001B" w:tentative="1">
      <w:start w:val="1"/>
      <w:numFmt w:val="lowerRoman"/>
      <w:lvlText w:val="%6."/>
      <w:lvlJc w:val="right"/>
      <w:pPr>
        <w:ind w:left="4414" w:hanging="180"/>
      </w:pPr>
    </w:lvl>
    <w:lvl w:ilvl="6" w:tplc="040C000F" w:tentative="1">
      <w:start w:val="1"/>
      <w:numFmt w:val="decimal"/>
      <w:lvlText w:val="%7."/>
      <w:lvlJc w:val="left"/>
      <w:pPr>
        <w:ind w:left="5134" w:hanging="360"/>
      </w:pPr>
    </w:lvl>
    <w:lvl w:ilvl="7" w:tplc="040C0019" w:tentative="1">
      <w:start w:val="1"/>
      <w:numFmt w:val="lowerLetter"/>
      <w:lvlText w:val="%8."/>
      <w:lvlJc w:val="left"/>
      <w:pPr>
        <w:ind w:left="5854" w:hanging="360"/>
      </w:pPr>
    </w:lvl>
    <w:lvl w:ilvl="8" w:tplc="040C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23" w15:restartNumberingAfterBreak="0">
    <w:nsid w:val="5541650B"/>
    <w:multiLevelType w:val="hybridMultilevel"/>
    <w:tmpl w:val="EB641048"/>
    <w:lvl w:ilvl="0" w:tplc="19C2AF56">
      <w:start w:val="1"/>
      <w:numFmt w:val="decimal"/>
      <w:lvlText w:val="%1."/>
      <w:lvlJc w:val="left"/>
      <w:pPr>
        <w:ind w:left="473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193" w:hanging="360"/>
      </w:pPr>
    </w:lvl>
    <w:lvl w:ilvl="2" w:tplc="040C001B" w:tentative="1">
      <w:start w:val="1"/>
      <w:numFmt w:val="lowerRoman"/>
      <w:lvlText w:val="%3."/>
      <w:lvlJc w:val="right"/>
      <w:pPr>
        <w:ind w:left="1913" w:hanging="180"/>
      </w:pPr>
    </w:lvl>
    <w:lvl w:ilvl="3" w:tplc="040C000F" w:tentative="1">
      <w:start w:val="1"/>
      <w:numFmt w:val="decimal"/>
      <w:lvlText w:val="%4."/>
      <w:lvlJc w:val="left"/>
      <w:pPr>
        <w:ind w:left="2633" w:hanging="360"/>
      </w:pPr>
    </w:lvl>
    <w:lvl w:ilvl="4" w:tplc="040C0019" w:tentative="1">
      <w:start w:val="1"/>
      <w:numFmt w:val="lowerLetter"/>
      <w:lvlText w:val="%5."/>
      <w:lvlJc w:val="left"/>
      <w:pPr>
        <w:ind w:left="3353" w:hanging="360"/>
      </w:pPr>
    </w:lvl>
    <w:lvl w:ilvl="5" w:tplc="040C001B" w:tentative="1">
      <w:start w:val="1"/>
      <w:numFmt w:val="lowerRoman"/>
      <w:lvlText w:val="%6."/>
      <w:lvlJc w:val="right"/>
      <w:pPr>
        <w:ind w:left="4073" w:hanging="180"/>
      </w:pPr>
    </w:lvl>
    <w:lvl w:ilvl="6" w:tplc="040C000F" w:tentative="1">
      <w:start w:val="1"/>
      <w:numFmt w:val="decimal"/>
      <w:lvlText w:val="%7."/>
      <w:lvlJc w:val="left"/>
      <w:pPr>
        <w:ind w:left="4793" w:hanging="360"/>
      </w:pPr>
    </w:lvl>
    <w:lvl w:ilvl="7" w:tplc="040C0019" w:tentative="1">
      <w:start w:val="1"/>
      <w:numFmt w:val="lowerLetter"/>
      <w:lvlText w:val="%8."/>
      <w:lvlJc w:val="left"/>
      <w:pPr>
        <w:ind w:left="5513" w:hanging="360"/>
      </w:pPr>
    </w:lvl>
    <w:lvl w:ilvl="8" w:tplc="040C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24" w15:restartNumberingAfterBreak="0">
    <w:nsid w:val="5738365B"/>
    <w:multiLevelType w:val="hybridMultilevel"/>
    <w:tmpl w:val="56B2608C"/>
    <w:lvl w:ilvl="0" w:tplc="F5C42402">
      <w:start w:val="1"/>
      <w:numFmt w:val="bullet"/>
      <w:pStyle w:val="Pucetiret"/>
      <w:lvlText w:val="-"/>
      <w:lvlJc w:val="left"/>
      <w:pPr>
        <w:ind w:left="720" w:hanging="360"/>
      </w:pPr>
      <w:rPr>
        <w:rFonts w:ascii="Arial" w:hAnsi="Arial" w:hint="default"/>
        <w:sz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B3D69B0"/>
    <w:multiLevelType w:val="hybridMultilevel"/>
    <w:tmpl w:val="9056AAB6"/>
    <w:lvl w:ilvl="0" w:tplc="FA66CEC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C44697D"/>
    <w:multiLevelType w:val="multilevel"/>
    <w:tmpl w:val="8E62BB7A"/>
    <w:lvl w:ilvl="0">
      <w:start w:val="1"/>
      <w:numFmt w:val="decimal"/>
      <w:lvlText w:val="%1."/>
      <w:lvlJc w:val="left"/>
      <w:pPr>
        <w:tabs>
          <w:tab w:val="num" w:pos="2984"/>
        </w:tabs>
        <w:ind w:left="2984" w:hanging="432"/>
      </w:pPr>
      <w:rPr>
        <w:u w:val="none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u w:val="none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7" w15:restartNumberingAfterBreak="0">
    <w:nsid w:val="5E7F0735"/>
    <w:multiLevelType w:val="hybridMultilevel"/>
    <w:tmpl w:val="3FE0E7A0"/>
    <w:lvl w:ilvl="0" w:tplc="7338BF26">
      <w:start w:val="1"/>
      <w:numFmt w:val="decimal"/>
      <w:lvlText w:val="%1)"/>
      <w:lvlJc w:val="left"/>
      <w:pPr>
        <w:ind w:left="81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534" w:hanging="360"/>
      </w:pPr>
    </w:lvl>
    <w:lvl w:ilvl="2" w:tplc="040C001B" w:tentative="1">
      <w:start w:val="1"/>
      <w:numFmt w:val="lowerRoman"/>
      <w:lvlText w:val="%3."/>
      <w:lvlJc w:val="right"/>
      <w:pPr>
        <w:ind w:left="2254" w:hanging="180"/>
      </w:pPr>
    </w:lvl>
    <w:lvl w:ilvl="3" w:tplc="040C000F" w:tentative="1">
      <w:start w:val="1"/>
      <w:numFmt w:val="decimal"/>
      <w:lvlText w:val="%4."/>
      <w:lvlJc w:val="left"/>
      <w:pPr>
        <w:ind w:left="2974" w:hanging="360"/>
      </w:pPr>
    </w:lvl>
    <w:lvl w:ilvl="4" w:tplc="040C0019" w:tentative="1">
      <w:start w:val="1"/>
      <w:numFmt w:val="lowerLetter"/>
      <w:lvlText w:val="%5."/>
      <w:lvlJc w:val="left"/>
      <w:pPr>
        <w:ind w:left="3694" w:hanging="360"/>
      </w:pPr>
    </w:lvl>
    <w:lvl w:ilvl="5" w:tplc="040C001B" w:tentative="1">
      <w:start w:val="1"/>
      <w:numFmt w:val="lowerRoman"/>
      <w:lvlText w:val="%6."/>
      <w:lvlJc w:val="right"/>
      <w:pPr>
        <w:ind w:left="4414" w:hanging="180"/>
      </w:pPr>
    </w:lvl>
    <w:lvl w:ilvl="6" w:tplc="040C000F" w:tentative="1">
      <w:start w:val="1"/>
      <w:numFmt w:val="decimal"/>
      <w:lvlText w:val="%7."/>
      <w:lvlJc w:val="left"/>
      <w:pPr>
        <w:ind w:left="5134" w:hanging="360"/>
      </w:pPr>
    </w:lvl>
    <w:lvl w:ilvl="7" w:tplc="040C0019" w:tentative="1">
      <w:start w:val="1"/>
      <w:numFmt w:val="lowerLetter"/>
      <w:lvlText w:val="%8."/>
      <w:lvlJc w:val="left"/>
      <w:pPr>
        <w:ind w:left="5854" w:hanging="360"/>
      </w:pPr>
    </w:lvl>
    <w:lvl w:ilvl="8" w:tplc="040C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28" w15:restartNumberingAfterBreak="0">
    <w:nsid w:val="620D59CB"/>
    <w:multiLevelType w:val="multilevel"/>
    <w:tmpl w:val="996652CA"/>
    <w:lvl w:ilvl="0">
      <w:start w:val="1"/>
      <w:numFmt w:val="decimal"/>
      <w:pStyle w:val="Titre1Cadrederponsetechnique"/>
      <w:lvlText w:val="%1."/>
      <w:lvlJc w:val="left"/>
      <w:pPr>
        <w:ind w:left="833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33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9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53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53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13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13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7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73" w:hanging="1800"/>
      </w:pPr>
      <w:rPr>
        <w:rFonts w:hint="default"/>
      </w:rPr>
    </w:lvl>
  </w:abstractNum>
  <w:abstractNum w:abstractNumId="29" w15:restartNumberingAfterBreak="0">
    <w:nsid w:val="681C426C"/>
    <w:multiLevelType w:val="hybridMultilevel"/>
    <w:tmpl w:val="8FAADD2A"/>
    <w:lvl w:ilvl="0" w:tplc="1F0460F8">
      <w:start w:val="1"/>
      <w:numFmt w:val="bullet"/>
      <w:pStyle w:val="Pointdelivraison"/>
      <w:lvlText w:val=""/>
      <w:lvlJc w:val="left"/>
      <w:pPr>
        <w:ind w:left="927" w:hanging="360"/>
      </w:pPr>
      <w:rPr>
        <w:rFonts w:ascii="Wingdings" w:hAnsi="Wingdings" w:hint="default"/>
        <w:color w:val="FF0000"/>
        <w:sz w:val="3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44D031D"/>
    <w:multiLevelType w:val="hybridMultilevel"/>
    <w:tmpl w:val="44A49BEC"/>
    <w:lvl w:ilvl="0" w:tplc="01C2D292">
      <w:start w:val="1"/>
      <w:numFmt w:val="decimal"/>
      <w:lvlText w:val="%1)"/>
      <w:lvlJc w:val="left"/>
      <w:pPr>
        <w:ind w:left="126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94" w:hanging="360"/>
      </w:pPr>
    </w:lvl>
    <w:lvl w:ilvl="2" w:tplc="040C001B" w:tentative="1">
      <w:start w:val="1"/>
      <w:numFmt w:val="lowerRoman"/>
      <w:lvlText w:val="%3."/>
      <w:lvlJc w:val="right"/>
      <w:pPr>
        <w:ind w:left="2614" w:hanging="180"/>
      </w:pPr>
    </w:lvl>
    <w:lvl w:ilvl="3" w:tplc="040C000F" w:tentative="1">
      <w:start w:val="1"/>
      <w:numFmt w:val="decimal"/>
      <w:lvlText w:val="%4."/>
      <w:lvlJc w:val="left"/>
      <w:pPr>
        <w:ind w:left="3334" w:hanging="360"/>
      </w:pPr>
    </w:lvl>
    <w:lvl w:ilvl="4" w:tplc="040C0019" w:tentative="1">
      <w:start w:val="1"/>
      <w:numFmt w:val="lowerLetter"/>
      <w:lvlText w:val="%5."/>
      <w:lvlJc w:val="left"/>
      <w:pPr>
        <w:ind w:left="4054" w:hanging="360"/>
      </w:pPr>
    </w:lvl>
    <w:lvl w:ilvl="5" w:tplc="040C001B" w:tentative="1">
      <w:start w:val="1"/>
      <w:numFmt w:val="lowerRoman"/>
      <w:lvlText w:val="%6."/>
      <w:lvlJc w:val="right"/>
      <w:pPr>
        <w:ind w:left="4774" w:hanging="180"/>
      </w:pPr>
    </w:lvl>
    <w:lvl w:ilvl="6" w:tplc="040C000F" w:tentative="1">
      <w:start w:val="1"/>
      <w:numFmt w:val="decimal"/>
      <w:lvlText w:val="%7."/>
      <w:lvlJc w:val="left"/>
      <w:pPr>
        <w:ind w:left="5494" w:hanging="360"/>
      </w:pPr>
    </w:lvl>
    <w:lvl w:ilvl="7" w:tplc="040C0019" w:tentative="1">
      <w:start w:val="1"/>
      <w:numFmt w:val="lowerLetter"/>
      <w:lvlText w:val="%8."/>
      <w:lvlJc w:val="left"/>
      <w:pPr>
        <w:ind w:left="6214" w:hanging="360"/>
      </w:pPr>
    </w:lvl>
    <w:lvl w:ilvl="8" w:tplc="040C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31" w15:restartNumberingAfterBreak="0">
    <w:nsid w:val="74D97F26"/>
    <w:multiLevelType w:val="hybridMultilevel"/>
    <w:tmpl w:val="B2667D8A"/>
    <w:lvl w:ilvl="0" w:tplc="F3023B34">
      <w:start w:val="1"/>
      <w:numFmt w:val="decimal"/>
      <w:lvlText w:val="%1."/>
      <w:lvlJc w:val="left"/>
      <w:pPr>
        <w:ind w:left="473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193" w:hanging="360"/>
      </w:pPr>
    </w:lvl>
    <w:lvl w:ilvl="2" w:tplc="040C001B" w:tentative="1">
      <w:start w:val="1"/>
      <w:numFmt w:val="lowerRoman"/>
      <w:lvlText w:val="%3."/>
      <w:lvlJc w:val="right"/>
      <w:pPr>
        <w:ind w:left="1913" w:hanging="180"/>
      </w:pPr>
    </w:lvl>
    <w:lvl w:ilvl="3" w:tplc="040C000F" w:tentative="1">
      <w:start w:val="1"/>
      <w:numFmt w:val="decimal"/>
      <w:lvlText w:val="%4."/>
      <w:lvlJc w:val="left"/>
      <w:pPr>
        <w:ind w:left="2633" w:hanging="360"/>
      </w:pPr>
    </w:lvl>
    <w:lvl w:ilvl="4" w:tplc="040C0019" w:tentative="1">
      <w:start w:val="1"/>
      <w:numFmt w:val="lowerLetter"/>
      <w:lvlText w:val="%5."/>
      <w:lvlJc w:val="left"/>
      <w:pPr>
        <w:ind w:left="3353" w:hanging="360"/>
      </w:pPr>
    </w:lvl>
    <w:lvl w:ilvl="5" w:tplc="040C001B" w:tentative="1">
      <w:start w:val="1"/>
      <w:numFmt w:val="lowerRoman"/>
      <w:lvlText w:val="%6."/>
      <w:lvlJc w:val="right"/>
      <w:pPr>
        <w:ind w:left="4073" w:hanging="180"/>
      </w:pPr>
    </w:lvl>
    <w:lvl w:ilvl="6" w:tplc="040C000F" w:tentative="1">
      <w:start w:val="1"/>
      <w:numFmt w:val="decimal"/>
      <w:lvlText w:val="%7."/>
      <w:lvlJc w:val="left"/>
      <w:pPr>
        <w:ind w:left="4793" w:hanging="360"/>
      </w:pPr>
    </w:lvl>
    <w:lvl w:ilvl="7" w:tplc="040C0019" w:tentative="1">
      <w:start w:val="1"/>
      <w:numFmt w:val="lowerLetter"/>
      <w:lvlText w:val="%8."/>
      <w:lvlJc w:val="left"/>
      <w:pPr>
        <w:ind w:left="5513" w:hanging="360"/>
      </w:pPr>
    </w:lvl>
    <w:lvl w:ilvl="8" w:tplc="040C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32" w15:restartNumberingAfterBreak="0">
    <w:nsid w:val="76C53D10"/>
    <w:multiLevelType w:val="hybridMultilevel"/>
    <w:tmpl w:val="0A5A9878"/>
    <w:lvl w:ilvl="0" w:tplc="AAC2407E">
      <w:start w:val="1"/>
      <w:numFmt w:val="bullet"/>
      <w:pStyle w:val="Rubrique"/>
      <w:lvlText w:val=""/>
      <w:lvlJc w:val="left"/>
      <w:pPr>
        <w:ind w:left="720" w:hanging="360"/>
      </w:pPr>
      <w:rPr>
        <w:rFonts w:ascii="Wingdings" w:hAnsi="Wingdings" w:hint="default"/>
        <w:color w:val="auto"/>
        <w:sz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6D177C8"/>
    <w:multiLevelType w:val="hybridMultilevel"/>
    <w:tmpl w:val="E3FA8EB2"/>
    <w:lvl w:ilvl="0" w:tplc="01C2D292">
      <w:start w:val="1"/>
      <w:numFmt w:val="decimal"/>
      <w:lvlText w:val="%1)"/>
      <w:lvlJc w:val="left"/>
      <w:pPr>
        <w:ind w:left="81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534" w:hanging="360"/>
      </w:pPr>
    </w:lvl>
    <w:lvl w:ilvl="2" w:tplc="040C001B" w:tentative="1">
      <w:start w:val="1"/>
      <w:numFmt w:val="lowerRoman"/>
      <w:lvlText w:val="%3."/>
      <w:lvlJc w:val="right"/>
      <w:pPr>
        <w:ind w:left="2254" w:hanging="180"/>
      </w:pPr>
    </w:lvl>
    <w:lvl w:ilvl="3" w:tplc="040C000F" w:tentative="1">
      <w:start w:val="1"/>
      <w:numFmt w:val="decimal"/>
      <w:lvlText w:val="%4."/>
      <w:lvlJc w:val="left"/>
      <w:pPr>
        <w:ind w:left="2974" w:hanging="360"/>
      </w:pPr>
    </w:lvl>
    <w:lvl w:ilvl="4" w:tplc="040C0019" w:tentative="1">
      <w:start w:val="1"/>
      <w:numFmt w:val="lowerLetter"/>
      <w:lvlText w:val="%5."/>
      <w:lvlJc w:val="left"/>
      <w:pPr>
        <w:ind w:left="3694" w:hanging="360"/>
      </w:pPr>
    </w:lvl>
    <w:lvl w:ilvl="5" w:tplc="040C001B" w:tentative="1">
      <w:start w:val="1"/>
      <w:numFmt w:val="lowerRoman"/>
      <w:lvlText w:val="%6."/>
      <w:lvlJc w:val="right"/>
      <w:pPr>
        <w:ind w:left="4414" w:hanging="180"/>
      </w:pPr>
    </w:lvl>
    <w:lvl w:ilvl="6" w:tplc="040C000F" w:tentative="1">
      <w:start w:val="1"/>
      <w:numFmt w:val="decimal"/>
      <w:lvlText w:val="%7."/>
      <w:lvlJc w:val="left"/>
      <w:pPr>
        <w:ind w:left="5134" w:hanging="360"/>
      </w:pPr>
    </w:lvl>
    <w:lvl w:ilvl="7" w:tplc="040C0019" w:tentative="1">
      <w:start w:val="1"/>
      <w:numFmt w:val="lowerLetter"/>
      <w:lvlText w:val="%8."/>
      <w:lvlJc w:val="left"/>
      <w:pPr>
        <w:ind w:left="5854" w:hanging="360"/>
      </w:pPr>
    </w:lvl>
    <w:lvl w:ilvl="8" w:tplc="040C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34" w15:restartNumberingAfterBreak="0">
    <w:nsid w:val="77276B12"/>
    <w:multiLevelType w:val="hybridMultilevel"/>
    <w:tmpl w:val="FADA3250"/>
    <w:lvl w:ilvl="0" w:tplc="B6BE1930">
      <w:start w:val="1"/>
      <w:numFmt w:val="bullet"/>
      <w:pStyle w:val="Puce2"/>
      <w:lvlText w:val=""/>
      <w:lvlJc w:val="left"/>
      <w:pPr>
        <w:ind w:left="1571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5" w15:restartNumberingAfterBreak="0">
    <w:nsid w:val="779D1836"/>
    <w:multiLevelType w:val="hybridMultilevel"/>
    <w:tmpl w:val="32763032"/>
    <w:lvl w:ilvl="0" w:tplc="01C2D292">
      <w:start w:val="1"/>
      <w:numFmt w:val="decimal"/>
      <w:lvlText w:val="%1)"/>
      <w:lvlJc w:val="left"/>
      <w:pPr>
        <w:ind w:left="81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534" w:hanging="360"/>
      </w:pPr>
    </w:lvl>
    <w:lvl w:ilvl="2" w:tplc="040C001B" w:tentative="1">
      <w:start w:val="1"/>
      <w:numFmt w:val="lowerRoman"/>
      <w:lvlText w:val="%3."/>
      <w:lvlJc w:val="right"/>
      <w:pPr>
        <w:ind w:left="2254" w:hanging="180"/>
      </w:pPr>
    </w:lvl>
    <w:lvl w:ilvl="3" w:tplc="040C000F" w:tentative="1">
      <w:start w:val="1"/>
      <w:numFmt w:val="decimal"/>
      <w:lvlText w:val="%4."/>
      <w:lvlJc w:val="left"/>
      <w:pPr>
        <w:ind w:left="2974" w:hanging="360"/>
      </w:pPr>
    </w:lvl>
    <w:lvl w:ilvl="4" w:tplc="040C0019" w:tentative="1">
      <w:start w:val="1"/>
      <w:numFmt w:val="lowerLetter"/>
      <w:lvlText w:val="%5."/>
      <w:lvlJc w:val="left"/>
      <w:pPr>
        <w:ind w:left="3694" w:hanging="360"/>
      </w:pPr>
    </w:lvl>
    <w:lvl w:ilvl="5" w:tplc="040C001B" w:tentative="1">
      <w:start w:val="1"/>
      <w:numFmt w:val="lowerRoman"/>
      <w:lvlText w:val="%6."/>
      <w:lvlJc w:val="right"/>
      <w:pPr>
        <w:ind w:left="4414" w:hanging="180"/>
      </w:pPr>
    </w:lvl>
    <w:lvl w:ilvl="6" w:tplc="040C000F" w:tentative="1">
      <w:start w:val="1"/>
      <w:numFmt w:val="decimal"/>
      <w:lvlText w:val="%7."/>
      <w:lvlJc w:val="left"/>
      <w:pPr>
        <w:ind w:left="5134" w:hanging="360"/>
      </w:pPr>
    </w:lvl>
    <w:lvl w:ilvl="7" w:tplc="040C0019" w:tentative="1">
      <w:start w:val="1"/>
      <w:numFmt w:val="lowerLetter"/>
      <w:lvlText w:val="%8."/>
      <w:lvlJc w:val="left"/>
      <w:pPr>
        <w:ind w:left="5854" w:hanging="360"/>
      </w:pPr>
    </w:lvl>
    <w:lvl w:ilvl="8" w:tplc="040C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36" w15:restartNumberingAfterBreak="0">
    <w:nsid w:val="797841EE"/>
    <w:multiLevelType w:val="hybridMultilevel"/>
    <w:tmpl w:val="82522D08"/>
    <w:lvl w:ilvl="0" w:tplc="01C2D292">
      <w:start w:val="1"/>
      <w:numFmt w:val="decimal"/>
      <w:lvlText w:val="%1)"/>
      <w:lvlJc w:val="left"/>
      <w:pPr>
        <w:ind w:left="81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534" w:hanging="360"/>
      </w:pPr>
    </w:lvl>
    <w:lvl w:ilvl="2" w:tplc="040C001B" w:tentative="1">
      <w:start w:val="1"/>
      <w:numFmt w:val="lowerRoman"/>
      <w:lvlText w:val="%3."/>
      <w:lvlJc w:val="right"/>
      <w:pPr>
        <w:ind w:left="2254" w:hanging="180"/>
      </w:pPr>
    </w:lvl>
    <w:lvl w:ilvl="3" w:tplc="040C000F" w:tentative="1">
      <w:start w:val="1"/>
      <w:numFmt w:val="decimal"/>
      <w:lvlText w:val="%4."/>
      <w:lvlJc w:val="left"/>
      <w:pPr>
        <w:ind w:left="2974" w:hanging="360"/>
      </w:pPr>
    </w:lvl>
    <w:lvl w:ilvl="4" w:tplc="040C0019" w:tentative="1">
      <w:start w:val="1"/>
      <w:numFmt w:val="lowerLetter"/>
      <w:lvlText w:val="%5."/>
      <w:lvlJc w:val="left"/>
      <w:pPr>
        <w:ind w:left="3694" w:hanging="360"/>
      </w:pPr>
    </w:lvl>
    <w:lvl w:ilvl="5" w:tplc="040C001B" w:tentative="1">
      <w:start w:val="1"/>
      <w:numFmt w:val="lowerRoman"/>
      <w:lvlText w:val="%6."/>
      <w:lvlJc w:val="right"/>
      <w:pPr>
        <w:ind w:left="4414" w:hanging="180"/>
      </w:pPr>
    </w:lvl>
    <w:lvl w:ilvl="6" w:tplc="040C000F" w:tentative="1">
      <w:start w:val="1"/>
      <w:numFmt w:val="decimal"/>
      <w:lvlText w:val="%7."/>
      <w:lvlJc w:val="left"/>
      <w:pPr>
        <w:ind w:left="5134" w:hanging="360"/>
      </w:pPr>
    </w:lvl>
    <w:lvl w:ilvl="7" w:tplc="040C0019" w:tentative="1">
      <w:start w:val="1"/>
      <w:numFmt w:val="lowerLetter"/>
      <w:lvlText w:val="%8."/>
      <w:lvlJc w:val="left"/>
      <w:pPr>
        <w:ind w:left="5854" w:hanging="360"/>
      </w:pPr>
    </w:lvl>
    <w:lvl w:ilvl="8" w:tplc="040C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37" w15:restartNumberingAfterBreak="0">
    <w:nsid w:val="7C5A4ADF"/>
    <w:multiLevelType w:val="hybridMultilevel"/>
    <w:tmpl w:val="0E3A42D2"/>
    <w:lvl w:ilvl="0" w:tplc="74DA3448">
      <w:numFmt w:val="bullet"/>
      <w:lvlText w:val="-"/>
      <w:lvlJc w:val="left"/>
      <w:pPr>
        <w:ind w:left="720" w:hanging="360"/>
      </w:pPr>
      <w:rPr>
        <w:rFonts w:ascii="Comic Sans MS" w:eastAsia="Times New Roman" w:hAnsi="Comic Sans M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EAD780A"/>
    <w:multiLevelType w:val="hybridMultilevel"/>
    <w:tmpl w:val="CA6AF1B4"/>
    <w:lvl w:ilvl="0" w:tplc="01C2D292">
      <w:start w:val="1"/>
      <w:numFmt w:val="decimal"/>
      <w:lvlText w:val="%1)"/>
      <w:lvlJc w:val="left"/>
      <w:pPr>
        <w:ind w:left="126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94" w:hanging="360"/>
      </w:pPr>
    </w:lvl>
    <w:lvl w:ilvl="2" w:tplc="040C001B" w:tentative="1">
      <w:start w:val="1"/>
      <w:numFmt w:val="lowerRoman"/>
      <w:lvlText w:val="%3."/>
      <w:lvlJc w:val="right"/>
      <w:pPr>
        <w:ind w:left="2614" w:hanging="180"/>
      </w:pPr>
    </w:lvl>
    <w:lvl w:ilvl="3" w:tplc="040C000F" w:tentative="1">
      <w:start w:val="1"/>
      <w:numFmt w:val="decimal"/>
      <w:lvlText w:val="%4."/>
      <w:lvlJc w:val="left"/>
      <w:pPr>
        <w:ind w:left="3334" w:hanging="360"/>
      </w:pPr>
    </w:lvl>
    <w:lvl w:ilvl="4" w:tplc="040C0019" w:tentative="1">
      <w:start w:val="1"/>
      <w:numFmt w:val="lowerLetter"/>
      <w:lvlText w:val="%5."/>
      <w:lvlJc w:val="left"/>
      <w:pPr>
        <w:ind w:left="4054" w:hanging="360"/>
      </w:pPr>
    </w:lvl>
    <w:lvl w:ilvl="5" w:tplc="040C001B" w:tentative="1">
      <w:start w:val="1"/>
      <w:numFmt w:val="lowerRoman"/>
      <w:lvlText w:val="%6."/>
      <w:lvlJc w:val="right"/>
      <w:pPr>
        <w:ind w:left="4774" w:hanging="180"/>
      </w:pPr>
    </w:lvl>
    <w:lvl w:ilvl="6" w:tplc="040C000F" w:tentative="1">
      <w:start w:val="1"/>
      <w:numFmt w:val="decimal"/>
      <w:lvlText w:val="%7."/>
      <w:lvlJc w:val="left"/>
      <w:pPr>
        <w:ind w:left="5494" w:hanging="360"/>
      </w:pPr>
    </w:lvl>
    <w:lvl w:ilvl="7" w:tplc="040C0019" w:tentative="1">
      <w:start w:val="1"/>
      <w:numFmt w:val="lowerLetter"/>
      <w:lvlText w:val="%8."/>
      <w:lvlJc w:val="left"/>
      <w:pPr>
        <w:ind w:left="6214" w:hanging="360"/>
      </w:pPr>
    </w:lvl>
    <w:lvl w:ilvl="8" w:tplc="040C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39" w15:restartNumberingAfterBreak="0">
    <w:nsid w:val="7EF14A04"/>
    <w:multiLevelType w:val="hybridMultilevel"/>
    <w:tmpl w:val="B76EA1F6"/>
    <w:lvl w:ilvl="0" w:tplc="040C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0C0019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0C001B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0C000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C0019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0C001B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0C000F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C0019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0C001B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num w:numId="1" w16cid:durableId="1291403405">
    <w:abstractNumId w:val="8"/>
  </w:num>
  <w:num w:numId="2" w16cid:durableId="1283540476">
    <w:abstractNumId w:val="34"/>
  </w:num>
  <w:num w:numId="3" w16cid:durableId="1711107312">
    <w:abstractNumId w:val="15"/>
  </w:num>
  <w:num w:numId="4" w16cid:durableId="2092507525">
    <w:abstractNumId w:val="26"/>
  </w:num>
  <w:num w:numId="5" w16cid:durableId="1123385034">
    <w:abstractNumId w:val="29"/>
  </w:num>
  <w:num w:numId="6" w16cid:durableId="424881768">
    <w:abstractNumId w:val="10"/>
  </w:num>
  <w:num w:numId="7" w16cid:durableId="1914196011">
    <w:abstractNumId w:val="37"/>
  </w:num>
  <w:num w:numId="8" w16cid:durableId="702677286">
    <w:abstractNumId w:val="24"/>
  </w:num>
  <w:num w:numId="9" w16cid:durableId="225797785">
    <w:abstractNumId w:val="5"/>
  </w:num>
  <w:num w:numId="10" w16cid:durableId="488907201">
    <w:abstractNumId w:val="6"/>
  </w:num>
  <w:num w:numId="11" w16cid:durableId="2015918780">
    <w:abstractNumId w:val="25"/>
  </w:num>
  <w:num w:numId="12" w16cid:durableId="1904290671">
    <w:abstractNumId w:val="12"/>
  </w:num>
  <w:num w:numId="13" w16cid:durableId="8682596">
    <w:abstractNumId w:val="32"/>
  </w:num>
  <w:num w:numId="14" w16cid:durableId="548611094">
    <w:abstractNumId w:val="3"/>
  </w:num>
  <w:num w:numId="15" w16cid:durableId="709301743">
    <w:abstractNumId w:val="31"/>
  </w:num>
  <w:num w:numId="16" w16cid:durableId="77680555">
    <w:abstractNumId w:val="23"/>
  </w:num>
  <w:num w:numId="17" w16cid:durableId="476335114">
    <w:abstractNumId w:val="28"/>
  </w:num>
  <w:num w:numId="18" w16cid:durableId="498471922">
    <w:abstractNumId w:val="20"/>
  </w:num>
  <w:num w:numId="19" w16cid:durableId="1821848427">
    <w:abstractNumId w:val="18"/>
  </w:num>
  <w:num w:numId="20" w16cid:durableId="1034158711">
    <w:abstractNumId w:val="17"/>
  </w:num>
  <w:num w:numId="21" w16cid:durableId="1866097457">
    <w:abstractNumId w:val="36"/>
  </w:num>
  <w:num w:numId="22" w16cid:durableId="1225681654">
    <w:abstractNumId w:val="33"/>
  </w:num>
  <w:num w:numId="23" w16cid:durableId="579170002">
    <w:abstractNumId w:val="35"/>
  </w:num>
  <w:num w:numId="24" w16cid:durableId="1390375904">
    <w:abstractNumId w:val="38"/>
  </w:num>
  <w:num w:numId="25" w16cid:durableId="794984255">
    <w:abstractNumId w:val="19"/>
  </w:num>
  <w:num w:numId="26" w16cid:durableId="1821996812">
    <w:abstractNumId w:val="30"/>
  </w:num>
  <w:num w:numId="27" w16cid:durableId="349454487">
    <w:abstractNumId w:val="22"/>
  </w:num>
  <w:num w:numId="28" w16cid:durableId="1866478747">
    <w:abstractNumId w:val="14"/>
  </w:num>
  <w:num w:numId="29" w16cid:durableId="678586501">
    <w:abstractNumId w:val="27"/>
  </w:num>
  <w:num w:numId="30" w16cid:durableId="1377388288">
    <w:abstractNumId w:val="16"/>
  </w:num>
  <w:num w:numId="31" w16cid:durableId="959191584">
    <w:abstractNumId w:val="7"/>
  </w:num>
  <w:num w:numId="32" w16cid:durableId="1811970021">
    <w:abstractNumId w:val="21"/>
  </w:num>
  <w:num w:numId="33" w16cid:durableId="386730853">
    <w:abstractNumId w:val="4"/>
  </w:num>
  <w:num w:numId="34" w16cid:durableId="69691885">
    <w:abstractNumId w:val="39"/>
  </w:num>
  <w:num w:numId="35" w16cid:durableId="90842378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50439530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31924664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7734746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146433539">
    <w:abstractNumId w:val="11"/>
  </w:num>
  <w:num w:numId="40" w16cid:durableId="1942641371">
    <w:abstractNumId w:val="9"/>
  </w:num>
  <w:num w:numId="41" w16cid:durableId="9178259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04036388">
    <w:abstractNumId w:val="13"/>
  </w:num>
  <w:num w:numId="43" w16cid:durableId="801340390">
    <w:abstractNumId w:val="3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hideGrammaticalErrors/>
  <w:activeWritingStyle w:appName="MSWord" w:lang="fr-FR" w:vendorID="9" w:dllVersion="512" w:checkStyle="1"/>
  <w:proofState w:spelling="clean" w:grammar="clean"/>
  <w:documentProtection w:edit="readOnly" w:enforcement="1" w:cryptProviderType="rsaAES" w:cryptAlgorithmClass="hash" w:cryptAlgorithmType="typeAny" w:cryptAlgorithmSid="14" w:cryptSpinCount="100000" w:hash="iERRUmbLtLo6CQ5a3VnCAQY/4HpS8vN80NdUP2Dd+eYRH744VucbQ+BDeGuZDz4VvRaH6dhInN0giwWORMbrAQ==" w:salt="W82gVaynB/MmK+sHDxY0jw=="/>
  <w:defaultTabStop w:val="709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822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3337"/>
    <w:rsid w:val="00000B52"/>
    <w:rsid w:val="00001126"/>
    <w:rsid w:val="0000197D"/>
    <w:rsid w:val="0000479F"/>
    <w:rsid w:val="000051EA"/>
    <w:rsid w:val="000104BF"/>
    <w:rsid w:val="00011D62"/>
    <w:rsid w:val="00012D49"/>
    <w:rsid w:val="000144A4"/>
    <w:rsid w:val="00014948"/>
    <w:rsid w:val="00016044"/>
    <w:rsid w:val="00017BD2"/>
    <w:rsid w:val="00020606"/>
    <w:rsid w:val="00021AC7"/>
    <w:rsid w:val="00021E9C"/>
    <w:rsid w:val="00023130"/>
    <w:rsid w:val="000238A6"/>
    <w:rsid w:val="00024206"/>
    <w:rsid w:val="00024931"/>
    <w:rsid w:val="00025186"/>
    <w:rsid w:val="00025A0B"/>
    <w:rsid w:val="00026000"/>
    <w:rsid w:val="000267EC"/>
    <w:rsid w:val="000277BF"/>
    <w:rsid w:val="00027A5C"/>
    <w:rsid w:val="00027C4A"/>
    <w:rsid w:val="000310E5"/>
    <w:rsid w:val="00031225"/>
    <w:rsid w:val="00031E9B"/>
    <w:rsid w:val="000327F7"/>
    <w:rsid w:val="000333B7"/>
    <w:rsid w:val="000349A2"/>
    <w:rsid w:val="000357E5"/>
    <w:rsid w:val="000371F2"/>
    <w:rsid w:val="000405DC"/>
    <w:rsid w:val="00042BBF"/>
    <w:rsid w:val="00044457"/>
    <w:rsid w:val="00044573"/>
    <w:rsid w:val="000449F3"/>
    <w:rsid w:val="0005034F"/>
    <w:rsid w:val="0005039B"/>
    <w:rsid w:val="00050BF8"/>
    <w:rsid w:val="000510E4"/>
    <w:rsid w:val="00053218"/>
    <w:rsid w:val="0005451E"/>
    <w:rsid w:val="00056500"/>
    <w:rsid w:val="000574A2"/>
    <w:rsid w:val="0006072F"/>
    <w:rsid w:val="000618B3"/>
    <w:rsid w:val="00061D7D"/>
    <w:rsid w:val="00062481"/>
    <w:rsid w:val="00062A24"/>
    <w:rsid w:val="00062F3F"/>
    <w:rsid w:val="00063FD4"/>
    <w:rsid w:val="00066622"/>
    <w:rsid w:val="00067575"/>
    <w:rsid w:val="00070C33"/>
    <w:rsid w:val="00071366"/>
    <w:rsid w:val="00071453"/>
    <w:rsid w:val="00071B7F"/>
    <w:rsid w:val="000722D7"/>
    <w:rsid w:val="000730CF"/>
    <w:rsid w:val="0007359B"/>
    <w:rsid w:val="0007378B"/>
    <w:rsid w:val="00073A4C"/>
    <w:rsid w:val="000743E3"/>
    <w:rsid w:val="0007450C"/>
    <w:rsid w:val="0007681D"/>
    <w:rsid w:val="00080C52"/>
    <w:rsid w:val="000811BF"/>
    <w:rsid w:val="000816A2"/>
    <w:rsid w:val="00081BF4"/>
    <w:rsid w:val="000823A0"/>
    <w:rsid w:val="000831CB"/>
    <w:rsid w:val="00083221"/>
    <w:rsid w:val="00086179"/>
    <w:rsid w:val="00087BC6"/>
    <w:rsid w:val="00091B44"/>
    <w:rsid w:val="00093A64"/>
    <w:rsid w:val="00094BFD"/>
    <w:rsid w:val="00095138"/>
    <w:rsid w:val="000A10E7"/>
    <w:rsid w:val="000A1FE0"/>
    <w:rsid w:val="000A3210"/>
    <w:rsid w:val="000A38CA"/>
    <w:rsid w:val="000A40D3"/>
    <w:rsid w:val="000A6DD4"/>
    <w:rsid w:val="000A6ECB"/>
    <w:rsid w:val="000A6F0A"/>
    <w:rsid w:val="000A6F9F"/>
    <w:rsid w:val="000A7AA2"/>
    <w:rsid w:val="000B260E"/>
    <w:rsid w:val="000B4471"/>
    <w:rsid w:val="000B4743"/>
    <w:rsid w:val="000B4A32"/>
    <w:rsid w:val="000B5B8B"/>
    <w:rsid w:val="000B6C05"/>
    <w:rsid w:val="000B72E5"/>
    <w:rsid w:val="000C1869"/>
    <w:rsid w:val="000C2063"/>
    <w:rsid w:val="000C2376"/>
    <w:rsid w:val="000C2E85"/>
    <w:rsid w:val="000C314C"/>
    <w:rsid w:val="000C48D4"/>
    <w:rsid w:val="000C49A5"/>
    <w:rsid w:val="000C5619"/>
    <w:rsid w:val="000C57F8"/>
    <w:rsid w:val="000C6991"/>
    <w:rsid w:val="000C6C83"/>
    <w:rsid w:val="000C7ED8"/>
    <w:rsid w:val="000D0E2A"/>
    <w:rsid w:val="000D2C59"/>
    <w:rsid w:val="000D2E84"/>
    <w:rsid w:val="000D38F3"/>
    <w:rsid w:val="000D647F"/>
    <w:rsid w:val="000D6588"/>
    <w:rsid w:val="000D763E"/>
    <w:rsid w:val="000E00BB"/>
    <w:rsid w:val="000E0465"/>
    <w:rsid w:val="000E2C95"/>
    <w:rsid w:val="000E2CC6"/>
    <w:rsid w:val="000E3C67"/>
    <w:rsid w:val="000E42CD"/>
    <w:rsid w:val="000E4BCA"/>
    <w:rsid w:val="000E589B"/>
    <w:rsid w:val="000E784C"/>
    <w:rsid w:val="000F0F5F"/>
    <w:rsid w:val="000F1B2D"/>
    <w:rsid w:val="000F2038"/>
    <w:rsid w:val="000F3986"/>
    <w:rsid w:val="000F39A9"/>
    <w:rsid w:val="000F553F"/>
    <w:rsid w:val="000F5A75"/>
    <w:rsid w:val="000F6469"/>
    <w:rsid w:val="000F6959"/>
    <w:rsid w:val="000F7412"/>
    <w:rsid w:val="00100EE6"/>
    <w:rsid w:val="00102E45"/>
    <w:rsid w:val="001053CD"/>
    <w:rsid w:val="00107A1E"/>
    <w:rsid w:val="00107E17"/>
    <w:rsid w:val="001101BB"/>
    <w:rsid w:val="00110B18"/>
    <w:rsid w:val="00111D20"/>
    <w:rsid w:val="00112A06"/>
    <w:rsid w:val="00113021"/>
    <w:rsid w:val="00114743"/>
    <w:rsid w:val="001152CC"/>
    <w:rsid w:val="00116EDE"/>
    <w:rsid w:val="001173AF"/>
    <w:rsid w:val="00117646"/>
    <w:rsid w:val="00120E3E"/>
    <w:rsid w:val="00121148"/>
    <w:rsid w:val="001230ED"/>
    <w:rsid w:val="0013129A"/>
    <w:rsid w:val="00132918"/>
    <w:rsid w:val="00132A26"/>
    <w:rsid w:val="00132A94"/>
    <w:rsid w:val="0013462E"/>
    <w:rsid w:val="001368BB"/>
    <w:rsid w:val="00141AB4"/>
    <w:rsid w:val="00141FE4"/>
    <w:rsid w:val="00143CFB"/>
    <w:rsid w:val="00144DA2"/>
    <w:rsid w:val="00147764"/>
    <w:rsid w:val="001501EC"/>
    <w:rsid w:val="001511C8"/>
    <w:rsid w:val="00151EEA"/>
    <w:rsid w:val="00151FDB"/>
    <w:rsid w:val="0015406C"/>
    <w:rsid w:val="001544BC"/>
    <w:rsid w:val="001545D3"/>
    <w:rsid w:val="0015604A"/>
    <w:rsid w:val="00160D2E"/>
    <w:rsid w:val="00162028"/>
    <w:rsid w:val="00162A16"/>
    <w:rsid w:val="00162D7F"/>
    <w:rsid w:val="0016331B"/>
    <w:rsid w:val="00164516"/>
    <w:rsid w:val="00164869"/>
    <w:rsid w:val="00164E98"/>
    <w:rsid w:val="0016645F"/>
    <w:rsid w:val="00166857"/>
    <w:rsid w:val="00167507"/>
    <w:rsid w:val="00167963"/>
    <w:rsid w:val="0017003C"/>
    <w:rsid w:val="00170726"/>
    <w:rsid w:val="00171300"/>
    <w:rsid w:val="00171661"/>
    <w:rsid w:val="001718CE"/>
    <w:rsid w:val="00171A2F"/>
    <w:rsid w:val="00171B7F"/>
    <w:rsid w:val="00175D54"/>
    <w:rsid w:val="001762DF"/>
    <w:rsid w:val="00176EE8"/>
    <w:rsid w:val="001802A2"/>
    <w:rsid w:val="00180C52"/>
    <w:rsid w:val="00180E54"/>
    <w:rsid w:val="00181C64"/>
    <w:rsid w:val="00182A42"/>
    <w:rsid w:val="00182A4B"/>
    <w:rsid w:val="001836A3"/>
    <w:rsid w:val="0018372C"/>
    <w:rsid w:val="00183F22"/>
    <w:rsid w:val="001840EB"/>
    <w:rsid w:val="00187413"/>
    <w:rsid w:val="00190781"/>
    <w:rsid w:val="0019105A"/>
    <w:rsid w:val="001923E8"/>
    <w:rsid w:val="001926C4"/>
    <w:rsid w:val="001937CB"/>
    <w:rsid w:val="0019444D"/>
    <w:rsid w:val="0019460C"/>
    <w:rsid w:val="00194F6A"/>
    <w:rsid w:val="00195751"/>
    <w:rsid w:val="0019599F"/>
    <w:rsid w:val="00197AFA"/>
    <w:rsid w:val="00197CC6"/>
    <w:rsid w:val="00197EA6"/>
    <w:rsid w:val="001A11A7"/>
    <w:rsid w:val="001A1F76"/>
    <w:rsid w:val="001A2510"/>
    <w:rsid w:val="001A2E29"/>
    <w:rsid w:val="001A3379"/>
    <w:rsid w:val="001A3777"/>
    <w:rsid w:val="001A44E0"/>
    <w:rsid w:val="001A6E89"/>
    <w:rsid w:val="001A71B8"/>
    <w:rsid w:val="001A7AB1"/>
    <w:rsid w:val="001B25B8"/>
    <w:rsid w:val="001B2E15"/>
    <w:rsid w:val="001B39DE"/>
    <w:rsid w:val="001B44B5"/>
    <w:rsid w:val="001B4748"/>
    <w:rsid w:val="001B4963"/>
    <w:rsid w:val="001B604A"/>
    <w:rsid w:val="001B7115"/>
    <w:rsid w:val="001B7EF4"/>
    <w:rsid w:val="001C0D50"/>
    <w:rsid w:val="001C1DC9"/>
    <w:rsid w:val="001C3EF4"/>
    <w:rsid w:val="001C446A"/>
    <w:rsid w:val="001C4996"/>
    <w:rsid w:val="001C5945"/>
    <w:rsid w:val="001C6AE0"/>
    <w:rsid w:val="001C6B7C"/>
    <w:rsid w:val="001C6D62"/>
    <w:rsid w:val="001C6FED"/>
    <w:rsid w:val="001C7506"/>
    <w:rsid w:val="001D0DFC"/>
    <w:rsid w:val="001D239D"/>
    <w:rsid w:val="001D594E"/>
    <w:rsid w:val="001D5F23"/>
    <w:rsid w:val="001E201D"/>
    <w:rsid w:val="001E2A92"/>
    <w:rsid w:val="001E36E7"/>
    <w:rsid w:val="001E3FD3"/>
    <w:rsid w:val="001E7F7C"/>
    <w:rsid w:val="001F03F6"/>
    <w:rsid w:val="001F0D74"/>
    <w:rsid w:val="001F2B37"/>
    <w:rsid w:val="001F2F4B"/>
    <w:rsid w:val="001F3430"/>
    <w:rsid w:val="001F4524"/>
    <w:rsid w:val="001F453E"/>
    <w:rsid w:val="001F4C4C"/>
    <w:rsid w:val="001F4EB4"/>
    <w:rsid w:val="001F50F9"/>
    <w:rsid w:val="001F54A6"/>
    <w:rsid w:val="001F7013"/>
    <w:rsid w:val="0020127E"/>
    <w:rsid w:val="00202A43"/>
    <w:rsid w:val="0020662D"/>
    <w:rsid w:val="00210CCD"/>
    <w:rsid w:val="002116D3"/>
    <w:rsid w:val="00211DED"/>
    <w:rsid w:val="00212438"/>
    <w:rsid w:val="00213590"/>
    <w:rsid w:val="002135AF"/>
    <w:rsid w:val="00213847"/>
    <w:rsid w:val="0021385B"/>
    <w:rsid w:val="0021386E"/>
    <w:rsid w:val="00213B90"/>
    <w:rsid w:val="00213BB6"/>
    <w:rsid w:val="00214105"/>
    <w:rsid w:val="00214616"/>
    <w:rsid w:val="0021500C"/>
    <w:rsid w:val="002157AF"/>
    <w:rsid w:val="002157EB"/>
    <w:rsid w:val="00215E86"/>
    <w:rsid w:val="00215F60"/>
    <w:rsid w:val="00216076"/>
    <w:rsid w:val="00217A73"/>
    <w:rsid w:val="00220C64"/>
    <w:rsid w:val="002214BB"/>
    <w:rsid w:val="002231C1"/>
    <w:rsid w:val="0022409B"/>
    <w:rsid w:val="002240FE"/>
    <w:rsid w:val="00225C66"/>
    <w:rsid w:val="00227D29"/>
    <w:rsid w:val="00227E02"/>
    <w:rsid w:val="0023116C"/>
    <w:rsid w:val="00231CE5"/>
    <w:rsid w:val="0023255F"/>
    <w:rsid w:val="00234C3F"/>
    <w:rsid w:val="00236534"/>
    <w:rsid w:val="00237B0A"/>
    <w:rsid w:val="002429F4"/>
    <w:rsid w:val="00243F05"/>
    <w:rsid w:val="00244C46"/>
    <w:rsid w:val="00244FB0"/>
    <w:rsid w:val="00245424"/>
    <w:rsid w:val="00245C59"/>
    <w:rsid w:val="00246ECC"/>
    <w:rsid w:val="00250017"/>
    <w:rsid w:val="002508D0"/>
    <w:rsid w:val="0025181E"/>
    <w:rsid w:val="00254E1D"/>
    <w:rsid w:val="00254FA5"/>
    <w:rsid w:val="0025539B"/>
    <w:rsid w:val="00255495"/>
    <w:rsid w:val="002565B6"/>
    <w:rsid w:val="00257C58"/>
    <w:rsid w:val="00261048"/>
    <w:rsid w:val="00262FA4"/>
    <w:rsid w:val="00263206"/>
    <w:rsid w:val="00263998"/>
    <w:rsid w:val="0026496F"/>
    <w:rsid w:val="00264E3F"/>
    <w:rsid w:val="00266766"/>
    <w:rsid w:val="00266E17"/>
    <w:rsid w:val="00270D9D"/>
    <w:rsid w:val="0027154B"/>
    <w:rsid w:val="00271A5A"/>
    <w:rsid w:val="00271E5A"/>
    <w:rsid w:val="00272145"/>
    <w:rsid w:val="00272F56"/>
    <w:rsid w:val="00275B85"/>
    <w:rsid w:val="002768BD"/>
    <w:rsid w:val="00276944"/>
    <w:rsid w:val="00276DB6"/>
    <w:rsid w:val="00277D9C"/>
    <w:rsid w:val="00281301"/>
    <w:rsid w:val="00283695"/>
    <w:rsid w:val="00285066"/>
    <w:rsid w:val="00285666"/>
    <w:rsid w:val="0028626F"/>
    <w:rsid w:val="00287B89"/>
    <w:rsid w:val="00287CA3"/>
    <w:rsid w:val="00290A36"/>
    <w:rsid w:val="00293A59"/>
    <w:rsid w:val="00295336"/>
    <w:rsid w:val="00297140"/>
    <w:rsid w:val="00297B78"/>
    <w:rsid w:val="002A0A63"/>
    <w:rsid w:val="002A1283"/>
    <w:rsid w:val="002A13B7"/>
    <w:rsid w:val="002A187F"/>
    <w:rsid w:val="002A2B6B"/>
    <w:rsid w:val="002A31DA"/>
    <w:rsid w:val="002A5429"/>
    <w:rsid w:val="002B00A8"/>
    <w:rsid w:val="002B09D7"/>
    <w:rsid w:val="002B1A2D"/>
    <w:rsid w:val="002B3D75"/>
    <w:rsid w:val="002B6524"/>
    <w:rsid w:val="002B77EF"/>
    <w:rsid w:val="002C0BBD"/>
    <w:rsid w:val="002C1EBC"/>
    <w:rsid w:val="002C2001"/>
    <w:rsid w:val="002C2A6C"/>
    <w:rsid w:val="002C3F3B"/>
    <w:rsid w:val="002C5F91"/>
    <w:rsid w:val="002C640E"/>
    <w:rsid w:val="002C7469"/>
    <w:rsid w:val="002C76B1"/>
    <w:rsid w:val="002C7B4E"/>
    <w:rsid w:val="002C7BEB"/>
    <w:rsid w:val="002D1822"/>
    <w:rsid w:val="002D233F"/>
    <w:rsid w:val="002D39FE"/>
    <w:rsid w:val="002D51AA"/>
    <w:rsid w:val="002D5A77"/>
    <w:rsid w:val="002D6666"/>
    <w:rsid w:val="002D66AF"/>
    <w:rsid w:val="002E1495"/>
    <w:rsid w:val="002E1AFE"/>
    <w:rsid w:val="002E28AD"/>
    <w:rsid w:val="002E4186"/>
    <w:rsid w:val="002E4472"/>
    <w:rsid w:val="002E4B3A"/>
    <w:rsid w:val="002E4D10"/>
    <w:rsid w:val="002E66EA"/>
    <w:rsid w:val="002E6BB5"/>
    <w:rsid w:val="002F1A7D"/>
    <w:rsid w:val="002F2C68"/>
    <w:rsid w:val="002F4616"/>
    <w:rsid w:val="002F57E3"/>
    <w:rsid w:val="002F66BA"/>
    <w:rsid w:val="002F6BE3"/>
    <w:rsid w:val="00300A91"/>
    <w:rsid w:val="00301C58"/>
    <w:rsid w:val="00302135"/>
    <w:rsid w:val="0030372A"/>
    <w:rsid w:val="0030459C"/>
    <w:rsid w:val="003049D7"/>
    <w:rsid w:val="00313728"/>
    <w:rsid w:val="00314339"/>
    <w:rsid w:val="003146F9"/>
    <w:rsid w:val="00315EB9"/>
    <w:rsid w:val="003167E7"/>
    <w:rsid w:val="00320349"/>
    <w:rsid w:val="00320AE9"/>
    <w:rsid w:val="00321D4D"/>
    <w:rsid w:val="00322703"/>
    <w:rsid w:val="00323F0F"/>
    <w:rsid w:val="003255C4"/>
    <w:rsid w:val="003267FB"/>
    <w:rsid w:val="00327B48"/>
    <w:rsid w:val="00327BED"/>
    <w:rsid w:val="0033138D"/>
    <w:rsid w:val="003319BB"/>
    <w:rsid w:val="00332FA1"/>
    <w:rsid w:val="0033386C"/>
    <w:rsid w:val="00333CC9"/>
    <w:rsid w:val="003370D4"/>
    <w:rsid w:val="0034014F"/>
    <w:rsid w:val="003403E9"/>
    <w:rsid w:val="00340D52"/>
    <w:rsid w:val="00341822"/>
    <w:rsid w:val="00342343"/>
    <w:rsid w:val="0034257D"/>
    <w:rsid w:val="00343AD1"/>
    <w:rsid w:val="0034448B"/>
    <w:rsid w:val="00347706"/>
    <w:rsid w:val="003513DE"/>
    <w:rsid w:val="003526A1"/>
    <w:rsid w:val="00352DB8"/>
    <w:rsid w:val="00353A9A"/>
    <w:rsid w:val="0035437C"/>
    <w:rsid w:val="00354D33"/>
    <w:rsid w:val="00355A61"/>
    <w:rsid w:val="003617F5"/>
    <w:rsid w:val="003632D6"/>
    <w:rsid w:val="003645EE"/>
    <w:rsid w:val="003648B2"/>
    <w:rsid w:val="00364F3F"/>
    <w:rsid w:val="0036577C"/>
    <w:rsid w:val="00366402"/>
    <w:rsid w:val="003713CB"/>
    <w:rsid w:val="003719B1"/>
    <w:rsid w:val="00372F92"/>
    <w:rsid w:val="0037312E"/>
    <w:rsid w:val="0037322D"/>
    <w:rsid w:val="00373513"/>
    <w:rsid w:val="00374B2F"/>
    <w:rsid w:val="00374BD9"/>
    <w:rsid w:val="00375AE9"/>
    <w:rsid w:val="0038147D"/>
    <w:rsid w:val="003822DE"/>
    <w:rsid w:val="00382E82"/>
    <w:rsid w:val="00382F30"/>
    <w:rsid w:val="00383690"/>
    <w:rsid w:val="00383B42"/>
    <w:rsid w:val="00384480"/>
    <w:rsid w:val="00390FFF"/>
    <w:rsid w:val="00391284"/>
    <w:rsid w:val="00392D54"/>
    <w:rsid w:val="003955CC"/>
    <w:rsid w:val="0039639E"/>
    <w:rsid w:val="00396B57"/>
    <w:rsid w:val="003A1775"/>
    <w:rsid w:val="003A2EF7"/>
    <w:rsid w:val="003A392E"/>
    <w:rsid w:val="003A4909"/>
    <w:rsid w:val="003A4EC4"/>
    <w:rsid w:val="003A50A1"/>
    <w:rsid w:val="003A537F"/>
    <w:rsid w:val="003A5520"/>
    <w:rsid w:val="003A5754"/>
    <w:rsid w:val="003B1D0F"/>
    <w:rsid w:val="003B3896"/>
    <w:rsid w:val="003B5FDC"/>
    <w:rsid w:val="003B6CC3"/>
    <w:rsid w:val="003B76D5"/>
    <w:rsid w:val="003B7894"/>
    <w:rsid w:val="003C06A5"/>
    <w:rsid w:val="003C270F"/>
    <w:rsid w:val="003C27BA"/>
    <w:rsid w:val="003C3E71"/>
    <w:rsid w:val="003C4632"/>
    <w:rsid w:val="003C6C98"/>
    <w:rsid w:val="003C77EA"/>
    <w:rsid w:val="003C7C07"/>
    <w:rsid w:val="003D0730"/>
    <w:rsid w:val="003D1458"/>
    <w:rsid w:val="003D1BE3"/>
    <w:rsid w:val="003D1E1E"/>
    <w:rsid w:val="003D2C3A"/>
    <w:rsid w:val="003D40F4"/>
    <w:rsid w:val="003D436B"/>
    <w:rsid w:val="003D5BB9"/>
    <w:rsid w:val="003D6246"/>
    <w:rsid w:val="003D64DE"/>
    <w:rsid w:val="003E06DA"/>
    <w:rsid w:val="003E70E0"/>
    <w:rsid w:val="003E739C"/>
    <w:rsid w:val="003E7A96"/>
    <w:rsid w:val="003E7BFB"/>
    <w:rsid w:val="003E7FCC"/>
    <w:rsid w:val="003F13A6"/>
    <w:rsid w:val="003F1DEC"/>
    <w:rsid w:val="003F2289"/>
    <w:rsid w:val="003F2569"/>
    <w:rsid w:val="003F5F2F"/>
    <w:rsid w:val="003F6078"/>
    <w:rsid w:val="003F6A44"/>
    <w:rsid w:val="003F6EA0"/>
    <w:rsid w:val="003F78D5"/>
    <w:rsid w:val="0040060A"/>
    <w:rsid w:val="00401AB1"/>
    <w:rsid w:val="00405025"/>
    <w:rsid w:val="0040601F"/>
    <w:rsid w:val="00406486"/>
    <w:rsid w:val="00410014"/>
    <w:rsid w:val="0041098E"/>
    <w:rsid w:val="00410BA4"/>
    <w:rsid w:val="00411593"/>
    <w:rsid w:val="00411606"/>
    <w:rsid w:val="0041384B"/>
    <w:rsid w:val="00413AA1"/>
    <w:rsid w:val="00414675"/>
    <w:rsid w:val="004149BA"/>
    <w:rsid w:val="00414F34"/>
    <w:rsid w:val="00415817"/>
    <w:rsid w:val="00415DE4"/>
    <w:rsid w:val="004167E1"/>
    <w:rsid w:val="004168B7"/>
    <w:rsid w:val="004170E7"/>
    <w:rsid w:val="00417F76"/>
    <w:rsid w:val="004203C7"/>
    <w:rsid w:val="004204C1"/>
    <w:rsid w:val="00422BA3"/>
    <w:rsid w:val="00431E20"/>
    <w:rsid w:val="0043244C"/>
    <w:rsid w:val="0043248E"/>
    <w:rsid w:val="00433651"/>
    <w:rsid w:val="00436713"/>
    <w:rsid w:val="00437828"/>
    <w:rsid w:val="00440145"/>
    <w:rsid w:val="00440A75"/>
    <w:rsid w:val="00440AB1"/>
    <w:rsid w:val="00441DDC"/>
    <w:rsid w:val="00442287"/>
    <w:rsid w:val="0044283B"/>
    <w:rsid w:val="00442E39"/>
    <w:rsid w:val="004431F7"/>
    <w:rsid w:val="00445431"/>
    <w:rsid w:val="00446452"/>
    <w:rsid w:val="00446CA3"/>
    <w:rsid w:val="004511BE"/>
    <w:rsid w:val="0045129D"/>
    <w:rsid w:val="00451701"/>
    <w:rsid w:val="00452C0F"/>
    <w:rsid w:val="0045500C"/>
    <w:rsid w:val="00455945"/>
    <w:rsid w:val="004559E5"/>
    <w:rsid w:val="00455A88"/>
    <w:rsid w:val="00456B54"/>
    <w:rsid w:val="0045736D"/>
    <w:rsid w:val="00461482"/>
    <w:rsid w:val="004625BF"/>
    <w:rsid w:val="00462A06"/>
    <w:rsid w:val="004633F8"/>
    <w:rsid w:val="00465A8F"/>
    <w:rsid w:val="00466716"/>
    <w:rsid w:val="00467656"/>
    <w:rsid w:val="0046771A"/>
    <w:rsid w:val="00467FA6"/>
    <w:rsid w:val="00470492"/>
    <w:rsid w:val="00470BE8"/>
    <w:rsid w:val="00472FEE"/>
    <w:rsid w:val="00475495"/>
    <w:rsid w:val="0047660E"/>
    <w:rsid w:val="004768F2"/>
    <w:rsid w:val="00476A1A"/>
    <w:rsid w:val="00476B9A"/>
    <w:rsid w:val="00477236"/>
    <w:rsid w:val="00481402"/>
    <w:rsid w:val="004838DC"/>
    <w:rsid w:val="00484742"/>
    <w:rsid w:val="00484FBD"/>
    <w:rsid w:val="00485AC6"/>
    <w:rsid w:val="004928CB"/>
    <w:rsid w:val="00495565"/>
    <w:rsid w:val="0049589D"/>
    <w:rsid w:val="004961F5"/>
    <w:rsid w:val="00496CB7"/>
    <w:rsid w:val="00496CEB"/>
    <w:rsid w:val="004A07F9"/>
    <w:rsid w:val="004A0932"/>
    <w:rsid w:val="004A29F0"/>
    <w:rsid w:val="004A413A"/>
    <w:rsid w:val="004A7259"/>
    <w:rsid w:val="004A78DD"/>
    <w:rsid w:val="004B0CE7"/>
    <w:rsid w:val="004B1600"/>
    <w:rsid w:val="004B1C0A"/>
    <w:rsid w:val="004B1D76"/>
    <w:rsid w:val="004B4354"/>
    <w:rsid w:val="004B56AF"/>
    <w:rsid w:val="004B61B0"/>
    <w:rsid w:val="004B6C03"/>
    <w:rsid w:val="004B7318"/>
    <w:rsid w:val="004B7722"/>
    <w:rsid w:val="004B7E5B"/>
    <w:rsid w:val="004C1021"/>
    <w:rsid w:val="004C2AEC"/>
    <w:rsid w:val="004C39B1"/>
    <w:rsid w:val="004C40AC"/>
    <w:rsid w:val="004C5371"/>
    <w:rsid w:val="004C6C48"/>
    <w:rsid w:val="004C6C7D"/>
    <w:rsid w:val="004C7224"/>
    <w:rsid w:val="004D02F3"/>
    <w:rsid w:val="004D0D5D"/>
    <w:rsid w:val="004D121D"/>
    <w:rsid w:val="004D20EB"/>
    <w:rsid w:val="004D26B4"/>
    <w:rsid w:val="004D2F5E"/>
    <w:rsid w:val="004D373B"/>
    <w:rsid w:val="004D3CDE"/>
    <w:rsid w:val="004D4E19"/>
    <w:rsid w:val="004D54DF"/>
    <w:rsid w:val="004D5C69"/>
    <w:rsid w:val="004D6293"/>
    <w:rsid w:val="004D6688"/>
    <w:rsid w:val="004D71FF"/>
    <w:rsid w:val="004E00B8"/>
    <w:rsid w:val="004E0C0B"/>
    <w:rsid w:val="004E4010"/>
    <w:rsid w:val="004E7D39"/>
    <w:rsid w:val="004E7D75"/>
    <w:rsid w:val="004F0F13"/>
    <w:rsid w:val="004F27FE"/>
    <w:rsid w:val="004F32A2"/>
    <w:rsid w:val="004F39EE"/>
    <w:rsid w:val="004F3BB1"/>
    <w:rsid w:val="004F41D6"/>
    <w:rsid w:val="004F46CF"/>
    <w:rsid w:val="004F6DD5"/>
    <w:rsid w:val="004F7156"/>
    <w:rsid w:val="004F7499"/>
    <w:rsid w:val="0050173B"/>
    <w:rsid w:val="00501E42"/>
    <w:rsid w:val="00501E52"/>
    <w:rsid w:val="0050288B"/>
    <w:rsid w:val="005035A6"/>
    <w:rsid w:val="00504831"/>
    <w:rsid w:val="00504E61"/>
    <w:rsid w:val="00504F8E"/>
    <w:rsid w:val="005050BA"/>
    <w:rsid w:val="00506059"/>
    <w:rsid w:val="005071AC"/>
    <w:rsid w:val="005104CF"/>
    <w:rsid w:val="0051163F"/>
    <w:rsid w:val="0051214E"/>
    <w:rsid w:val="00512A2F"/>
    <w:rsid w:val="00514455"/>
    <w:rsid w:val="00521EB2"/>
    <w:rsid w:val="00522CF4"/>
    <w:rsid w:val="005234E4"/>
    <w:rsid w:val="00523B7F"/>
    <w:rsid w:val="005268CA"/>
    <w:rsid w:val="00527DF2"/>
    <w:rsid w:val="00530F3A"/>
    <w:rsid w:val="00532034"/>
    <w:rsid w:val="0053346E"/>
    <w:rsid w:val="00533492"/>
    <w:rsid w:val="00533D1F"/>
    <w:rsid w:val="00534221"/>
    <w:rsid w:val="00534F27"/>
    <w:rsid w:val="00534F68"/>
    <w:rsid w:val="005353A0"/>
    <w:rsid w:val="00535623"/>
    <w:rsid w:val="005359F5"/>
    <w:rsid w:val="00537594"/>
    <w:rsid w:val="00537ED2"/>
    <w:rsid w:val="00540496"/>
    <w:rsid w:val="0054051D"/>
    <w:rsid w:val="005408FA"/>
    <w:rsid w:val="00541E28"/>
    <w:rsid w:val="00542E81"/>
    <w:rsid w:val="005431AD"/>
    <w:rsid w:val="00544837"/>
    <w:rsid w:val="00544ED7"/>
    <w:rsid w:val="005450F6"/>
    <w:rsid w:val="00546637"/>
    <w:rsid w:val="005466B6"/>
    <w:rsid w:val="00547822"/>
    <w:rsid w:val="00550290"/>
    <w:rsid w:val="00551C52"/>
    <w:rsid w:val="00552FCC"/>
    <w:rsid w:val="00553997"/>
    <w:rsid w:val="00553E50"/>
    <w:rsid w:val="00554014"/>
    <w:rsid w:val="005544AF"/>
    <w:rsid w:val="005551F4"/>
    <w:rsid w:val="005552D4"/>
    <w:rsid w:val="00555834"/>
    <w:rsid w:val="00555DD0"/>
    <w:rsid w:val="00556414"/>
    <w:rsid w:val="005567B9"/>
    <w:rsid w:val="00560207"/>
    <w:rsid w:val="005609CD"/>
    <w:rsid w:val="005622E1"/>
    <w:rsid w:val="00562FFC"/>
    <w:rsid w:val="00563F3C"/>
    <w:rsid w:val="00566A5A"/>
    <w:rsid w:val="00571B64"/>
    <w:rsid w:val="0057574B"/>
    <w:rsid w:val="00576C57"/>
    <w:rsid w:val="005774AB"/>
    <w:rsid w:val="00577C92"/>
    <w:rsid w:val="00577DD3"/>
    <w:rsid w:val="005807AB"/>
    <w:rsid w:val="00580F3C"/>
    <w:rsid w:val="0058152F"/>
    <w:rsid w:val="00582176"/>
    <w:rsid w:val="005830F7"/>
    <w:rsid w:val="005836A7"/>
    <w:rsid w:val="005837D8"/>
    <w:rsid w:val="00590282"/>
    <w:rsid w:val="00592977"/>
    <w:rsid w:val="00593C17"/>
    <w:rsid w:val="00594858"/>
    <w:rsid w:val="00594A7F"/>
    <w:rsid w:val="00595378"/>
    <w:rsid w:val="00597408"/>
    <w:rsid w:val="005975EC"/>
    <w:rsid w:val="00597EC7"/>
    <w:rsid w:val="005A08A8"/>
    <w:rsid w:val="005A28A2"/>
    <w:rsid w:val="005A2D38"/>
    <w:rsid w:val="005A4405"/>
    <w:rsid w:val="005A52D6"/>
    <w:rsid w:val="005A719B"/>
    <w:rsid w:val="005B121D"/>
    <w:rsid w:val="005B1CE6"/>
    <w:rsid w:val="005B2049"/>
    <w:rsid w:val="005B247C"/>
    <w:rsid w:val="005B3214"/>
    <w:rsid w:val="005B3B25"/>
    <w:rsid w:val="005B49EE"/>
    <w:rsid w:val="005B4DFD"/>
    <w:rsid w:val="005B54D9"/>
    <w:rsid w:val="005B5964"/>
    <w:rsid w:val="005B5A18"/>
    <w:rsid w:val="005B5CA2"/>
    <w:rsid w:val="005B7C43"/>
    <w:rsid w:val="005C02B4"/>
    <w:rsid w:val="005C2E1D"/>
    <w:rsid w:val="005C3A57"/>
    <w:rsid w:val="005C3F6B"/>
    <w:rsid w:val="005C558E"/>
    <w:rsid w:val="005C601F"/>
    <w:rsid w:val="005C65DC"/>
    <w:rsid w:val="005C681A"/>
    <w:rsid w:val="005C7525"/>
    <w:rsid w:val="005D0F36"/>
    <w:rsid w:val="005D23D4"/>
    <w:rsid w:val="005D35E1"/>
    <w:rsid w:val="005D417A"/>
    <w:rsid w:val="005D4883"/>
    <w:rsid w:val="005D4C2C"/>
    <w:rsid w:val="005D5966"/>
    <w:rsid w:val="005D70BB"/>
    <w:rsid w:val="005D7BB2"/>
    <w:rsid w:val="005E0A35"/>
    <w:rsid w:val="005E1657"/>
    <w:rsid w:val="005E3D37"/>
    <w:rsid w:val="005E492A"/>
    <w:rsid w:val="005E6E39"/>
    <w:rsid w:val="005E7A63"/>
    <w:rsid w:val="005F1E64"/>
    <w:rsid w:val="005F2797"/>
    <w:rsid w:val="005F39BC"/>
    <w:rsid w:val="005F49DB"/>
    <w:rsid w:val="005F5E91"/>
    <w:rsid w:val="005F7539"/>
    <w:rsid w:val="005F7D67"/>
    <w:rsid w:val="005F7FCC"/>
    <w:rsid w:val="0060032B"/>
    <w:rsid w:val="0060101E"/>
    <w:rsid w:val="006031D9"/>
    <w:rsid w:val="00603549"/>
    <w:rsid w:val="00605447"/>
    <w:rsid w:val="00614694"/>
    <w:rsid w:val="00614CED"/>
    <w:rsid w:val="006150EF"/>
    <w:rsid w:val="00615236"/>
    <w:rsid w:val="006165A2"/>
    <w:rsid w:val="00617CE5"/>
    <w:rsid w:val="00620F86"/>
    <w:rsid w:val="006215D5"/>
    <w:rsid w:val="006215DF"/>
    <w:rsid w:val="00622A54"/>
    <w:rsid w:val="00622B55"/>
    <w:rsid w:val="006237DF"/>
    <w:rsid w:val="00623A83"/>
    <w:rsid w:val="00625A1C"/>
    <w:rsid w:val="00625BB7"/>
    <w:rsid w:val="00626905"/>
    <w:rsid w:val="00630180"/>
    <w:rsid w:val="006301CC"/>
    <w:rsid w:val="00630B40"/>
    <w:rsid w:val="00631FCF"/>
    <w:rsid w:val="00637C4F"/>
    <w:rsid w:val="00637F7E"/>
    <w:rsid w:val="00640C8D"/>
    <w:rsid w:val="00640D5E"/>
    <w:rsid w:val="00641AC0"/>
    <w:rsid w:val="006447AD"/>
    <w:rsid w:val="00645E46"/>
    <w:rsid w:val="00646A2F"/>
    <w:rsid w:val="00647028"/>
    <w:rsid w:val="00647117"/>
    <w:rsid w:val="00647DED"/>
    <w:rsid w:val="00647E52"/>
    <w:rsid w:val="00651F24"/>
    <w:rsid w:val="006534FA"/>
    <w:rsid w:val="00653C4E"/>
    <w:rsid w:val="00654075"/>
    <w:rsid w:val="00654480"/>
    <w:rsid w:val="006569AE"/>
    <w:rsid w:val="00656EB8"/>
    <w:rsid w:val="00657538"/>
    <w:rsid w:val="00660C6A"/>
    <w:rsid w:val="00661ADC"/>
    <w:rsid w:val="00661D11"/>
    <w:rsid w:val="00662A4C"/>
    <w:rsid w:val="006635CE"/>
    <w:rsid w:val="00665340"/>
    <w:rsid w:val="00665501"/>
    <w:rsid w:val="00667982"/>
    <w:rsid w:val="00667CC9"/>
    <w:rsid w:val="00671167"/>
    <w:rsid w:val="00672C93"/>
    <w:rsid w:val="00672D11"/>
    <w:rsid w:val="006734C5"/>
    <w:rsid w:val="00673CB9"/>
    <w:rsid w:val="006740C2"/>
    <w:rsid w:val="006748CC"/>
    <w:rsid w:val="00674A53"/>
    <w:rsid w:val="00674C51"/>
    <w:rsid w:val="00674FF1"/>
    <w:rsid w:val="00675785"/>
    <w:rsid w:val="00676C51"/>
    <w:rsid w:val="00681F38"/>
    <w:rsid w:val="006820D9"/>
    <w:rsid w:val="006832C7"/>
    <w:rsid w:val="006832D9"/>
    <w:rsid w:val="006834BD"/>
    <w:rsid w:val="0068352F"/>
    <w:rsid w:val="0068374B"/>
    <w:rsid w:val="00686BD5"/>
    <w:rsid w:val="00691ABE"/>
    <w:rsid w:val="00692428"/>
    <w:rsid w:val="00693A28"/>
    <w:rsid w:val="006961B5"/>
    <w:rsid w:val="00696DA5"/>
    <w:rsid w:val="006975AA"/>
    <w:rsid w:val="00697B3A"/>
    <w:rsid w:val="006A0F82"/>
    <w:rsid w:val="006A1E2A"/>
    <w:rsid w:val="006A1EDB"/>
    <w:rsid w:val="006A23BB"/>
    <w:rsid w:val="006A2DF5"/>
    <w:rsid w:val="006A3E4D"/>
    <w:rsid w:val="006A55AC"/>
    <w:rsid w:val="006A64E6"/>
    <w:rsid w:val="006B00E3"/>
    <w:rsid w:val="006B18A2"/>
    <w:rsid w:val="006B352D"/>
    <w:rsid w:val="006B64C2"/>
    <w:rsid w:val="006C042D"/>
    <w:rsid w:val="006C04C6"/>
    <w:rsid w:val="006C06A8"/>
    <w:rsid w:val="006C0EEC"/>
    <w:rsid w:val="006C0FE4"/>
    <w:rsid w:val="006C219C"/>
    <w:rsid w:val="006C2539"/>
    <w:rsid w:val="006C25F4"/>
    <w:rsid w:val="006C2AA7"/>
    <w:rsid w:val="006C38ED"/>
    <w:rsid w:val="006C43BB"/>
    <w:rsid w:val="006C54DA"/>
    <w:rsid w:val="006C5C56"/>
    <w:rsid w:val="006C5E91"/>
    <w:rsid w:val="006C5EDD"/>
    <w:rsid w:val="006C63AF"/>
    <w:rsid w:val="006C6739"/>
    <w:rsid w:val="006D067C"/>
    <w:rsid w:val="006D23C9"/>
    <w:rsid w:val="006D30CA"/>
    <w:rsid w:val="006D3EEC"/>
    <w:rsid w:val="006D4630"/>
    <w:rsid w:val="006D49C6"/>
    <w:rsid w:val="006D59B3"/>
    <w:rsid w:val="006E0B39"/>
    <w:rsid w:val="006E1748"/>
    <w:rsid w:val="006E23A5"/>
    <w:rsid w:val="006E3E3E"/>
    <w:rsid w:val="006E4E65"/>
    <w:rsid w:val="006E519B"/>
    <w:rsid w:val="006E5F50"/>
    <w:rsid w:val="006E6239"/>
    <w:rsid w:val="006E7296"/>
    <w:rsid w:val="006E7515"/>
    <w:rsid w:val="006E79DA"/>
    <w:rsid w:val="006F0354"/>
    <w:rsid w:val="006F1EC4"/>
    <w:rsid w:val="006F2462"/>
    <w:rsid w:val="006F424D"/>
    <w:rsid w:val="006F78E7"/>
    <w:rsid w:val="007001E9"/>
    <w:rsid w:val="007007B4"/>
    <w:rsid w:val="00700EE0"/>
    <w:rsid w:val="007013E4"/>
    <w:rsid w:val="0070244E"/>
    <w:rsid w:val="0070390C"/>
    <w:rsid w:val="00704F65"/>
    <w:rsid w:val="0070619E"/>
    <w:rsid w:val="007076DB"/>
    <w:rsid w:val="00710051"/>
    <w:rsid w:val="00710D3F"/>
    <w:rsid w:val="00710DEF"/>
    <w:rsid w:val="00711136"/>
    <w:rsid w:val="00711436"/>
    <w:rsid w:val="00712BF4"/>
    <w:rsid w:val="0071316E"/>
    <w:rsid w:val="007135E1"/>
    <w:rsid w:val="0071527B"/>
    <w:rsid w:val="007176DA"/>
    <w:rsid w:val="00717CBB"/>
    <w:rsid w:val="007204DD"/>
    <w:rsid w:val="00720651"/>
    <w:rsid w:val="00720D64"/>
    <w:rsid w:val="0072183D"/>
    <w:rsid w:val="007223B4"/>
    <w:rsid w:val="00723CF5"/>
    <w:rsid w:val="007250EA"/>
    <w:rsid w:val="0072678E"/>
    <w:rsid w:val="007302E6"/>
    <w:rsid w:val="00730A8D"/>
    <w:rsid w:val="00730CE9"/>
    <w:rsid w:val="0073157A"/>
    <w:rsid w:val="007330BC"/>
    <w:rsid w:val="007336B6"/>
    <w:rsid w:val="007351FB"/>
    <w:rsid w:val="00737509"/>
    <w:rsid w:val="00737883"/>
    <w:rsid w:val="0074061C"/>
    <w:rsid w:val="00742C14"/>
    <w:rsid w:val="00742FE9"/>
    <w:rsid w:val="00743D01"/>
    <w:rsid w:val="007456A8"/>
    <w:rsid w:val="007457A1"/>
    <w:rsid w:val="00745A09"/>
    <w:rsid w:val="0074612A"/>
    <w:rsid w:val="0074625A"/>
    <w:rsid w:val="00751413"/>
    <w:rsid w:val="00751645"/>
    <w:rsid w:val="00751B9E"/>
    <w:rsid w:val="00751FA0"/>
    <w:rsid w:val="00753DF0"/>
    <w:rsid w:val="007545D3"/>
    <w:rsid w:val="0075554A"/>
    <w:rsid w:val="0075613F"/>
    <w:rsid w:val="00756599"/>
    <w:rsid w:val="007567A3"/>
    <w:rsid w:val="00762959"/>
    <w:rsid w:val="00763734"/>
    <w:rsid w:val="00764138"/>
    <w:rsid w:val="007645FB"/>
    <w:rsid w:val="007662A3"/>
    <w:rsid w:val="00767723"/>
    <w:rsid w:val="00767D9E"/>
    <w:rsid w:val="007726F4"/>
    <w:rsid w:val="0077575E"/>
    <w:rsid w:val="007804DC"/>
    <w:rsid w:val="00780BDC"/>
    <w:rsid w:val="00780DC5"/>
    <w:rsid w:val="00782012"/>
    <w:rsid w:val="00783721"/>
    <w:rsid w:val="0079000F"/>
    <w:rsid w:val="007905A6"/>
    <w:rsid w:val="007905B8"/>
    <w:rsid w:val="00795270"/>
    <w:rsid w:val="0079592A"/>
    <w:rsid w:val="0079596C"/>
    <w:rsid w:val="00795A99"/>
    <w:rsid w:val="007A018B"/>
    <w:rsid w:val="007A0B93"/>
    <w:rsid w:val="007A2E79"/>
    <w:rsid w:val="007A30CA"/>
    <w:rsid w:val="007A349F"/>
    <w:rsid w:val="007A3983"/>
    <w:rsid w:val="007A3B69"/>
    <w:rsid w:val="007A5049"/>
    <w:rsid w:val="007A73C1"/>
    <w:rsid w:val="007A7C4C"/>
    <w:rsid w:val="007B064C"/>
    <w:rsid w:val="007B0ACD"/>
    <w:rsid w:val="007B0C43"/>
    <w:rsid w:val="007B0D0A"/>
    <w:rsid w:val="007B251C"/>
    <w:rsid w:val="007B2CCA"/>
    <w:rsid w:val="007B46CC"/>
    <w:rsid w:val="007B67D2"/>
    <w:rsid w:val="007B6CC2"/>
    <w:rsid w:val="007B7653"/>
    <w:rsid w:val="007C22DB"/>
    <w:rsid w:val="007C45B2"/>
    <w:rsid w:val="007C46A8"/>
    <w:rsid w:val="007C66DF"/>
    <w:rsid w:val="007D1245"/>
    <w:rsid w:val="007D24CD"/>
    <w:rsid w:val="007D2CF7"/>
    <w:rsid w:val="007D33EA"/>
    <w:rsid w:val="007D38C7"/>
    <w:rsid w:val="007D3EB0"/>
    <w:rsid w:val="007D5208"/>
    <w:rsid w:val="007D7FDB"/>
    <w:rsid w:val="007E0A1D"/>
    <w:rsid w:val="007E4611"/>
    <w:rsid w:val="007F01D4"/>
    <w:rsid w:val="007F02F7"/>
    <w:rsid w:val="007F07B3"/>
    <w:rsid w:val="007F0D95"/>
    <w:rsid w:val="007F1A96"/>
    <w:rsid w:val="007F4D14"/>
    <w:rsid w:val="00800FAD"/>
    <w:rsid w:val="008015F2"/>
    <w:rsid w:val="00802489"/>
    <w:rsid w:val="008025AD"/>
    <w:rsid w:val="00802A83"/>
    <w:rsid w:val="00803F50"/>
    <w:rsid w:val="00806400"/>
    <w:rsid w:val="008100D7"/>
    <w:rsid w:val="008100DF"/>
    <w:rsid w:val="00810F16"/>
    <w:rsid w:val="008118BF"/>
    <w:rsid w:val="00812EF7"/>
    <w:rsid w:val="00813C91"/>
    <w:rsid w:val="0081402B"/>
    <w:rsid w:val="00816708"/>
    <w:rsid w:val="00817081"/>
    <w:rsid w:val="00817725"/>
    <w:rsid w:val="00820707"/>
    <w:rsid w:val="00823DF5"/>
    <w:rsid w:val="00826F5A"/>
    <w:rsid w:val="008340F4"/>
    <w:rsid w:val="00835D7D"/>
    <w:rsid w:val="00837888"/>
    <w:rsid w:val="00837B60"/>
    <w:rsid w:val="00840513"/>
    <w:rsid w:val="0084164D"/>
    <w:rsid w:val="00843195"/>
    <w:rsid w:val="00845EA6"/>
    <w:rsid w:val="00846EBD"/>
    <w:rsid w:val="00847ED5"/>
    <w:rsid w:val="00850DB8"/>
    <w:rsid w:val="0085228E"/>
    <w:rsid w:val="008534F5"/>
    <w:rsid w:val="00854EF1"/>
    <w:rsid w:val="008572A0"/>
    <w:rsid w:val="00857EB2"/>
    <w:rsid w:val="00857FB1"/>
    <w:rsid w:val="00860CE3"/>
    <w:rsid w:val="008618DD"/>
    <w:rsid w:val="00861E9B"/>
    <w:rsid w:val="008625B6"/>
    <w:rsid w:val="008634CF"/>
    <w:rsid w:val="00863509"/>
    <w:rsid w:val="00863B14"/>
    <w:rsid w:val="00864A46"/>
    <w:rsid w:val="008674A9"/>
    <w:rsid w:val="008701DB"/>
    <w:rsid w:val="00870457"/>
    <w:rsid w:val="00870515"/>
    <w:rsid w:val="008728F9"/>
    <w:rsid w:val="00873C55"/>
    <w:rsid w:val="00873F74"/>
    <w:rsid w:val="00874245"/>
    <w:rsid w:val="00874D6E"/>
    <w:rsid w:val="00880B6B"/>
    <w:rsid w:val="00882355"/>
    <w:rsid w:val="00884CD9"/>
    <w:rsid w:val="00886DA1"/>
    <w:rsid w:val="00890582"/>
    <w:rsid w:val="00891C74"/>
    <w:rsid w:val="00892259"/>
    <w:rsid w:val="00892771"/>
    <w:rsid w:val="00893824"/>
    <w:rsid w:val="00893A1F"/>
    <w:rsid w:val="008960C2"/>
    <w:rsid w:val="008A44AA"/>
    <w:rsid w:val="008A540D"/>
    <w:rsid w:val="008A6463"/>
    <w:rsid w:val="008A6CEA"/>
    <w:rsid w:val="008A722D"/>
    <w:rsid w:val="008A7626"/>
    <w:rsid w:val="008B0282"/>
    <w:rsid w:val="008B0C44"/>
    <w:rsid w:val="008B0D6E"/>
    <w:rsid w:val="008B19E4"/>
    <w:rsid w:val="008B4B44"/>
    <w:rsid w:val="008B5ED0"/>
    <w:rsid w:val="008B7414"/>
    <w:rsid w:val="008C491E"/>
    <w:rsid w:val="008C4C5F"/>
    <w:rsid w:val="008C5987"/>
    <w:rsid w:val="008C5A78"/>
    <w:rsid w:val="008C7882"/>
    <w:rsid w:val="008D0995"/>
    <w:rsid w:val="008D0BE7"/>
    <w:rsid w:val="008D0D72"/>
    <w:rsid w:val="008D2324"/>
    <w:rsid w:val="008D28CD"/>
    <w:rsid w:val="008D45AA"/>
    <w:rsid w:val="008D4E90"/>
    <w:rsid w:val="008D51B0"/>
    <w:rsid w:val="008D5353"/>
    <w:rsid w:val="008D561E"/>
    <w:rsid w:val="008D6F6E"/>
    <w:rsid w:val="008D7E29"/>
    <w:rsid w:val="008E08EE"/>
    <w:rsid w:val="008E1935"/>
    <w:rsid w:val="008E1D12"/>
    <w:rsid w:val="008E2340"/>
    <w:rsid w:val="008E2D81"/>
    <w:rsid w:val="008E31E7"/>
    <w:rsid w:val="008E3B2B"/>
    <w:rsid w:val="008E3CB6"/>
    <w:rsid w:val="008E4682"/>
    <w:rsid w:val="008E4869"/>
    <w:rsid w:val="008E55F4"/>
    <w:rsid w:val="008E6C3A"/>
    <w:rsid w:val="008E6F8B"/>
    <w:rsid w:val="008E73CC"/>
    <w:rsid w:val="008E775E"/>
    <w:rsid w:val="008F055D"/>
    <w:rsid w:val="008F0CD0"/>
    <w:rsid w:val="008F127B"/>
    <w:rsid w:val="008F1737"/>
    <w:rsid w:val="008F5440"/>
    <w:rsid w:val="008F59DB"/>
    <w:rsid w:val="008F5F17"/>
    <w:rsid w:val="00900242"/>
    <w:rsid w:val="00900D9D"/>
    <w:rsid w:val="00901D6B"/>
    <w:rsid w:val="00902587"/>
    <w:rsid w:val="009031CC"/>
    <w:rsid w:val="00903CAB"/>
    <w:rsid w:val="00904A24"/>
    <w:rsid w:val="00904D3D"/>
    <w:rsid w:val="00906F5B"/>
    <w:rsid w:val="009078D8"/>
    <w:rsid w:val="009120E2"/>
    <w:rsid w:val="009138A6"/>
    <w:rsid w:val="0091398F"/>
    <w:rsid w:val="009145B4"/>
    <w:rsid w:val="009161AA"/>
    <w:rsid w:val="00917D7E"/>
    <w:rsid w:val="00917F68"/>
    <w:rsid w:val="009236E4"/>
    <w:rsid w:val="00924191"/>
    <w:rsid w:val="0092446E"/>
    <w:rsid w:val="009244BD"/>
    <w:rsid w:val="00925097"/>
    <w:rsid w:val="00925AE1"/>
    <w:rsid w:val="009266EC"/>
    <w:rsid w:val="0092725F"/>
    <w:rsid w:val="00927EC9"/>
    <w:rsid w:val="009302DE"/>
    <w:rsid w:val="009310A8"/>
    <w:rsid w:val="00933A4A"/>
    <w:rsid w:val="00935132"/>
    <w:rsid w:val="009355C9"/>
    <w:rsid w:val="00941B31"/>
    <w:rsid w:val="009429E0"/>
    <w:rsid w:val="00943CA7"/>
    <w:rsid w:val="00944493"/>
    <w:rsid w:val="0094648A"/>
    <w:rsid w:val="009474D3"/>
    <w:rsid w:val="00951828"/>
    <w:rsid w:val="0095235A"/>
    <w:rsid w:val="00953A8B"/>
    <w:rsid w:val="00954814"/>
    <w:rsid w:val="00956562"/>
    <w:rsid w:val="00956F90"/>
    <w:rsid w:val="00961979"/>
    <w:rsid w:val="00961B08"/>
    <w:rsid w:val="00961DDC"/>
    <w:rsid w:val="0096347D"/>
    <w:rsid w:val="00963B8C"/>
    <w:rsid w:val="009642A8"/>
    <w:rsid w:val="00965CDB"/>
    <w:rsid w:val="00966F05"/>
    <w:rsid w:val="00970028"/>
    <w:rsid w:val="00970EA6"/>
    <w:rsid w:val="0097179F"/>
    <w:rsid w:val="009738F8"/>
    <w:rsid w:val="00973FDE"/>
    <w:rsid w:val="0097460A"/>
    <w:rsid w:val="00974A69"/>
    <w:rsid w:val="00974D87"/>
    <w:rsid w:val="00981DCE"/>
    <w:rsid w:val="00982D60"/>
    <w:rsid w:val="00982E83"/>
    <w:rsid w:val="00983977"/>
    <w:rsid w:val="00983EE3"/>
    <w:rsid w:val="00985411"/>
    <w:rsid w:val="00993AD8"/>
    <w:rsid w:val="009940D6"/>
    <w:rsid w:val="00995C0B"/>
    <w:rsid w:val="009967BE"/>
    <w:rsid w:val="009A067F"/>
    <w:rsid w:val="009A1D12"/>
    <w:rsid w:val="009A2DAF"/>
    <w:rsid w:val="009A40DE"/>
    <w:rsid w:val="009A500C"/>
    <w:rsid w:val="009A7B58"/>
    <w:rsid w:val="009B0BF3"/>
    <w:rsid w:val="009B1587"/>
    <w:rsid w:val="009B2213"/>
    <w:rsid w:val="009B2C52"/>
    <w:rsid w:val="009B58F4"/>
    <w:rsid w:val="009B702B"/>
    <w:rsid w:val="009B7178"/>
    <w:rsid w:val="009C19AD"/>
    <w:rsid w:val="009C1C69"/>
    <w:rsid w:val="009C288C"/>
    <w:rsid w:val="009C31A9"/>
    <w:rsid w:val="009C34AF"/>
    <w:rsid w:val="009C6334"/>
    <w:rsid w:val="009C677B"/>
    <w:rsid w:val="009C7F99"/>
    <w:rsid w:val="009D1095"/>
    <w:rsid w:val="009D1E03"/>
    <w:rsid w:val="009D4337"/>
    <w:rsid w:val="009D523E"/>
    <w:rsid w:val="009D5808"/>
    <w:rsid w:val="009D5C00"/>
    <w:rsid w:val="009D700E"/>
    <w:rsid w:val="009D7712"/>
    <w:rsid w:val="009E00EF"/>
    <w:rsid w:val="009E112D"/>
    <w:rsid w:val="009E25E1"/>
    <w:rsid w:val="009E2DE2"/>
    <w:rsid w:val="009E47C3"/>
    <w:rsid w:val="009E481D"/>
    <w:rsid w:val="009E4899"/>
    <w:rsid w:val="009E48F7"/>
    <w:rsid w:val="009E55BD"/>
    <w:rsid w:val="009E5AA5"/>
    <w:rsid w:val="009E5F56"/>
    <w:rsid w:val="009E627E"/>
    <w:rsid w:val="009E62FC"/>
    <w:rsid w:val="009E6B91"/>
    <w:rsid w:val="009F089E"/>
    <w:rsid w:val="009F27FF"/>
    <w:rsid w:val="009F2B0C"/>
    <w:rsid w:val="009F2B9A"/>
    <w:rsid w:val="009F42F2"/>
    <w:rsid w:val="009F4F30"/>
    <w:rsid w:val="009F5360"/>
    <w:rsid w:val="009F6B3F"/>
    <w:rsid w:val="009F71F6"/>
    <w:rsid w:val="009F73A7"/>
    <w:rsid w:val="009F7684"/>
    <w:rsid w:val="00A045A1"/>
    <w:rsid w:val="00A059C8"/>
    <w:rsid w:val="00A05C74"/>
    <w:rsid w:val="00A06B3E"/>
    <w:rsid w:val="00A11C30"/>
    <w:rsid w:val="00A130DF"/>
    <w:rsid w:val="00A13CF0"/>
    <w:rsid w:val="00A147FC"/>
    <w:rsid w:val="00A16AC7"/>
    <w:rsid w:val="00A20FF9"/>
    <w:rsid w:val="00A21FB7"/>
    <w:rsid w:val="00A22178"/>
    <w:rsid w:val="00A23D09"/>
    <w:rsid w:val="00A23E8D"/>
    <w:rsid w:val="00A23EED"/>
    <w:rsid w:val="00A24063"/>
    <w:rsid w:val="00A242B6"/>
    <w:rsid w:val="00A24542"/>
    <w:rsid w:val="00A2489A"/>
    <w:rsid w:val="00A26A3A"/>
    <w:rsid w:val="00A31D5C"/>
    <w:rsid w:val="00A33E2B"/>
    <w:rsid w:val="00A35067"/>
    <w:rsid w:val="00A36DC6"/>
    <w:rsid w:val="00A37E5F"/>
    <w:rsid w:val="00A4093F"/>
    <w:rsid w:val="00A40A95"/>
    <w:rsid w:val="00A40E1A"/>
    <w:rsid w:val="00A410C4"/>
    <w:rsid w:val="00A41F71"/>
    <w:rsid w:val="00A45399"/>
    <w:rsid w:val="00A45B87"/>
    <w:rsid w:val="00A4781E"/>
    <w:rsid w:val="00A47840"/>
    <w:rsid w:val="00A4792C"/>
    <w:rsid w:val="00A479B4"/>
    <w:rsid w:val="00A47A14"/>
    <w:rsid w:val="00A47BAF"/>
    <w:rsid w:val="00A50371"/>
    <w:rsid w:val="00A507CD"/>
    <w:rsid w:val="00A50C73"/>
    <w:rsid w:val="00A54876"/>
    <w:rsid w:val="00A54F3D"/>
    <w:rsid w:val="00A55BE6"/>
    <w:rsid w:val="00A6053F"/>
    <w:rsid w:val="00A6055B"/>
    <w:rsid w:val="00A610B3"/>
    <w:rsid w:val="00A63528"/>
    <w:rsid w:val="00A64BB7"/>
    <w:rsid w:val="00A66942"/>
    <w:rsid w:val="00A70E31"/>
    <w:rsid w:val="00A718A0"/>
    <w:rsid w:val="00A71DC4"/>
    <w:rsid w:val="00A728C2"/>
    <w:rsid w:val="00A72DE6"/>
    <w:rsid w:val="00A7351A"/>
    <w:rsid w:val="00A736BE"/>
    <w:rsid w:val="00A738B2"/>
    <w:rsid w:val="00A74401"/>
    <w:rsid w:val="00A74DA0"/>
    <w:rsid w:val="00A751A0"/>
    <w:rsid w:val="00A770C5"/>
    <w:rsid w:val="00A8043F"/>
    <w:rsid w:val="00A807DD"/>
    <w:rsid w:val="00A81C23"/>
    <w:rsid w:val="00A83799"/>
    <w:rsid w:val="00A83BB7"/>
    <w:rsid w:val="00A850A0"/>
    <w:rsid w:val="00A85C91"/>
    <w:rsid w:val="00A86FCD"/>
    <w:rsid w:val="00A87D24"/>
    <w:rsid w:val="00A90279"/>
    <w:rsid w:val="00A909B6"/>
    <w:rsid w:val="00A92561"/>
    <w:rsid w:val="00A92DDB"/>
    <w:rsid w:val="00A95A6B"/>
    <w:rsid w:val="00A9690F"/>
    <w:rsid w:val="00A97B49"/>
    <w:rsid w:val="00A97F2E"/>
    <w:rsid w:val="00AA2641"/>
    <w:rsid w:val="00AA38BD"/>
    <w:rsid w:val="00AA4240"/>
    <w:rsid w:val="00AA5044"/>
    <w:rsid w:val="00AA5F4B"/>
    <w:rsid w:val="00AA6044"/>
    <w:rsid w:val="00AA61B9"/>
    <w:rsid w:val="00AA6887"/>
    <w:rsid w:val="00AA6C78"/>
    <w:rsid w:val="00AA6D4B"/>
    <w:rsid w:val="00AA7780"/>
    <w:rsid w:val="00AB1B22"/>
    <w:rsid w:val="00AB2396"/>
    <w:rsid w:val="00AB3F7B"/>
    <w:rsid w:val="00AB66C2"/>
    <w:rsid w:val="00AB6996"/>
    <w:rsid w:val="00AC15A3"/>
    <w:rsid w:val="00AC45DB"/>
    <w:rsid w:val="00AC6ABA"/>
    <w:rsid w:val="00AD1836"/>
    <w:rsid w:val="00AD2D8F"/>
    <w:rsid w:val="00AD30DC"/>
    <w:rsid w:val="00AD3711"/>
    <w:rsid w:val="00AD3C4D"/>
    <w:rsid w:val="00AD59AA"/>
    <w:rsid w:val="00AD7FEB"/>
    <w:rsid w:val="00AE01D0"/>
    <w:rsid w:val="00AE22CF"/>
    <w:rsid w:val="00AE46B0"/>
    <w:rsid w:val="00AE4BA7"/>
    <w:rsid w:val="00AE5E61"/>
    <w:rsid w:val="00AE6064"/>
    <w:rsid w:val="00AE6AFD"/>
    <w:rsid w:val="00AE6F25"/>
    <w:rsid w:val="00AE7226"/>
    <w:rsid w:val="00AF4B10"/>
    <w:rsid w:val="00AF5678"/>
    <w:rsid w:val="00AF6262"/>
    <w:rsid w:val="00AF680A"/>
    <w:rsid w:val="00AF6EC1"/>
    <w:rsid w:val="00AF7347"/>
    <w:rsid w:val="00AF73F6"/>
    <w:rsid w:val="00AF7FAA"/>
    <w:rsid w:val="00B00971"/>
    <w:rsid w:val="00B01C0F"/>
    <w:rsid w:val="00B052D2"/>
    <w:rsid w:val="00B06BE8"/>
    <w:rsid w:val="00B0772B"/>
    <w:rsid w:val="00B10488"/>
    <w:rsid w:val="00B121FA"/>
    <w:rsid w:val="00B13813"/>
    <w:rsid w:val="00B146DD"/>
    <w:rsid w:val="00B163F6"/>
    <w:rsid w:val="00B17D09"/>
    <w:rsid w:val="00B22063"/>
    <w:rsid w:val="00B224ED"/>
    <w:rsid w:val="00B23E9F"/>
    <w:rsid w:val="00B24665"/>
    <w:rsid w:val="00B25A4C"/>
    <w:rsid w:val="00B2634C"/>
    <w:rsid w:val="00B26A7B"/>
    <w:rsid w:val="00B26CBA"/>
    <w:rsid w:val="00B316AD"/>
    <w:rsid w:val="00B333B3"/>
    <w:rsid w:val="00B35BEC"/>
    <w:rsid w:val="00B35D62"/>
    <w:rsid w:val="00B37108"/>
    <w:rsid w:val="00B4263E"/>
    <w:rsid w:val="00B4363F"/>
    <w:rsid w:val="00B442FB"/>
    <w:rsid w:val="00B45B0A"/>
    <w:rsid w:val="00B47DE0"/>
    <w:rsid w:val="00B532EA"/>
    <w:rsid w:val="00B54125"/>
    <w:rsid w:val="00B54589"/>
    <w:rsid w:val="00B5486E"/>
    <w:rsid w:val="00B5506E"/>
    <w:rsid w:val="00B57C17"/>
    <w:rsid w:val="00B60C66"/>
    <w:rsid w:val="00B61F08"/>
    <w:rsid w:val="00B621B3"/>
    <w:rsid w:val="00B62438"/>
    <w:rsid w:val="00B635D2"/>
    <w:rsid w:val="00B639B9"/>
    <w:rsid w:val="00B63F3C"/>
    <w:rsid w:val="00B641F7"/>
    <w:rsid w:val="00B64787"/>
    <w:rsid w:val="00B659E6"/>
    <w:rsid w:val="00B66665"/>
    <w:rsid w:val="00B66D5F"/>
    <w:rsid w:val="00B67588"/>
    <w:rsid w:val="00B719DA"/>
    <w:rsid w:val="00B747C9"/>
    <w:rsid w:val="00B7608A"/>
    <w:rsid w:val="00B77BBB"/>
    <w:rsid w:val="00B77D6B"/>
    <w:rsid w:val="00B820DD"/>
    <w:rsid w:val="00B82839"/>
    <w:rsid w:val="00B831C2"/>
    <w:rsid w:val="00B831DD"/>
    <w:rsid w:val="00B85AE8"/>
    <w:rsid w:val="00B92944"/>
    <w:rsid w:val="00B92CC5"/>
    <w:rsid w:val="00B93072"/>
    <w:rsid w:val="00B94B4C"/>
    <w:rsid w:val="00B94CC3"/>
    <w:rsid w:val="00B9729A"/>
    <w:rsid w:val="00B97924"/>
    <w:rsid w:val="00B97BD4"/>
    <w:rsid w:val="00BA0134"/>
    <w:rsid w:val="00BA1271"/>
    <w:rsid w:val="00BA257E"/>
    <w:rsid w:val="00BA53B9"/>
    <w:rsid w:val="00BA7CB2"/>
    <w:rsid w:val="00BA7F5B"/>
    <w:rsid w:val="00BB01A1"/>
    <w:rsid w:val="00BB2B9A"/>
    <w:rsid w:val="00BB3302"/>
    <w:rsid w:val="00BB48D9"/>
    <w:rsid w:val="00BB4CBC"/>
    <w:rsid w:val="00BB4F87"/>
    <w:rsid w:val="00BB697E"/>
    <w:rsid w:val="00BB6BD4"/>
    <w:rsid w:val="00BB6EA9"/>
    <w:rsid w:val="00BC01BD"/>
    <w:rsid w:val="00BC021A"/>
    <w:rsid w:val="00BC13DB"/>
    <w:rsid w:val="00BC1441"/>
    <w:rsid w:val="00BC36CB"/>
    <w:rsid w:val="00BC53A0"/>
    <w:rsid w:val="00BC6F3A"/>
    <w:rsid w:val="00BC7609"/>
    <w:rsid w:val="00BC78D5"/>
    <w:rsid w:val="00BC7A4D"/>
    <w:rsid w:val="00BD073F"/>
    <w:rsid w:val="00BD24A3"/>
    <w:rsid w:val="00BD2B68"/>
    <w:rsid w:val="00BD49C5"/>
    <w:rsid w:val="00BD61F7"/>
    <w:rsid w:val="00BD71A6"/>
    <w:rsid w:val="00BD7E92"/>
    <w:rsid w:val="00BD7FB5"/>
    <w:rsid w:val="00BE0830"/>
    <w:rsid w:val="00BE0898"/>
    <w:rsid w:val="00BE1DF6"/>
    <w:rsid w:val="00BE4356"/>
    <w:rsid w:val="00BE4E39"/>
    <w:rsid w:val="00BE52BD"/>
    <w:rsid w:val="00BE5CDF"/>
    <w:rsid w:val="00BE5ECD"/>
    <w:rsid w:val="00BE6AA1"/>
    <w:rsid w:val="00BE7709"/>
    <w:rsid w:val="00BF0CCC"/>
    <w:rsid w:val="00BF3A28"/>
    <w:rsid w:val="00BF3EB2"/>
    <w:rsid w:val="00BF4C8C"/>
    <w:rsid w:val="00BF4E9F"/>
    <w:rsid w:val="00BF6814"/>
    <w:rsid w:val="00BF7EE5"/>
    <w:rsid w:val="00C001EF"/>
    <w:rsid w:val="00C0099B"/>
    <w:rsid w:val="00C00C02"/>
    <w:rsid w:val="00C01E1E"/>
    <w:rsid w:val="00C026BC"/>
    <w:rsid w:val="00C0349C"/>
    <w:rsid w:val="00C04151"/>
    <w:rsid w:val="00C07D43"/>
    <w:rsid w:val="00C123D5"/>
    <w:rsid w:val="00C1419C"/>
    <w:rsid w:val="00C151AC"/>
    <w:rsid w:val="00C17256"/>
    <w:rsid w:val="00C17C60"/>
    <w:rsid w:val="00C209A8"/>
    <w:rsid w:val="00C20A4C"/>
    <w:rsid w:val="00C20F35"/>
    <w:rsid w:val="00C21262"/>
    <w:rsid w:val="00C22E31"/>
    <w:rsid w:val="00C2608B"/>
    <w:rsid w:val="00C301BE"/>
    <w:rsid w:val="00C309A8"/>
    <w:rsid w:val="00C3165E"/>
    <w:rsid w:val="00C317C1"/>
    <w:rsid w:val="00C3338A"/>
    <w:rsid w:val="00C35EFE"/>
    <w:rsid w:val="00C37440"/>
    <w:rsid w:val="00C41482"/>
    <w:rsid w:val="00C41B6E"/>
    <w:rsid w:val="00C44A0E"/>
    <w:rsid w:val="00C44E3B"/>
    <w:rsid w:val="00C4682F"/>
    <w:rsid w:val="00C46F4A"/>
    <w:rsid w:val="00C47230"/>
    <w:rsid w:val="00C5010D"/>
    <w:rsid w:val="00C50AA5"/>
    <w:rsid w:val="00C53FA6"/>
    <w:rsid w:val="00C548D3"/>
    <w:rsid w:val="00C55CB6"/>
    <w:rsid w:val="00C56BC7"/>
    <w:rsid w:val="00C575BD"/>
    <w:rsid w:val="00C60A30"/>
    <w:rsid w:val="00C60D7F"/>
    <w:rsid w:val="00C61BA6"/>
    <w:rsid w:val="00C64F4E"/>
    <w:rsid w:val="00C70A2E"/>
    <w:rsid w:val="00C70BAE"/>
    <w:rsid w:val="00C70DB9"/>
    <w:rsid w:val="00C71BB6"/>
    <w:rsid w:val="00C72A4F"/>
    <w:rsid w:val="00C75A8D"/>
    <w:rsid w:val="00C75EE8"/>
    <w:rsid w:val="00C76511"/>
    <w:rsid w:val="00C7763A"/>
    <w:rsid w:val="00C77E44"/>
    <w:rsid w:val="00C80392"/>
    <w:rsid w:val="00C8050E"/>
    <w:rsid w:val="00C80B3E"/>
    <w:rsid w:val="00C82AE5"/>
    <w:rsid w:val="00C82AFE"/>
    <w:rsid w:val="00C83BBF"/>
    <w:rsid w:val="00C83ED8"/>
    <w:rsid w:val="00C840D8"/>
    <w:rsid w:val="00C85677"/>
    <w:rsid w:val="00C8743D"/>
    <w:rsid w:val="00C87D2D"/>
    <w:rsid w:val="00C87EC1"/>
    <w:rsid w:val="00C93E9A"/>
    <w:rsid w:val="00C95783"/>
    <w:rsid w:val="00C95C7E"/>
    <w:rsid w:val="00C95CD9"/>
    <w:rsid w:val="00CA2B68"/>
    <w:rsid w:val="00CA3A56"/>
    <w:rsid w:val="00CA6C5A"/>
    <w:rsid w:val="00CA6C94"/>
    <w:rsid w:val="00CA7499"/>
    <w:rsid w:val="00CA7FD0"/>
    <w:rsid w:val="00CB1998"/>
    <w:rsid w:val="00CB2225"/>
    <w:rsid w:val="00CB227F"/>
    <w:rsid w:val="00CB3689"/>
    <w:rsid w:val="00CB38B6"/>
    <w:rsid w:val="00CB5596"/>
    <w:rsid w:val="00CB5821"/>
    <w:rsid w:val="00CB5BE4"/>
    <w:rsid w:val="00CB5D68"/>
    <w:rsid w:val="00CC07A2"/>
    <w:rsid w:val="00CC17F9"/>
    <w:rsid w:val="00CC285B"/>
    <w:rsid w:val="00CC4A59"/>
    <w:rsid w:val="00CC4F8E"/>
    <w:rsid w:val="00CC6177"/>
    <w:rsid w:val="00CC6360"/>
    <w:rsid w:val="00CC6647"/>
    <w:rsid w:val="00CC68D5"/>
    <w:rsid w:val="00CC7327"/>
    <w:rsid w:val="00CC73DB"/>
    <w:rsid w:val="00CD0803"/>
    <w:rsid w:val="00CD1AB3"/>
    <w:rsid w:val="00CD22A0"/>
    <w:rsid w:val="00CD3363"/>
    <w:rsid w:val="00CD4764"/>
    <w:rsid w:val="00CD47B2"/>
    <w:rsid w:val="00CD63BC"/>
    <w:rsid w:val="00CD6A04"/>
    <w:rsid w:val="00CD6A07"/>
    <w:rsid w:val="00CD788D"/>
    <w:rsid w:val="00CD79D1"/>
    <w:rsid w:val="00CD7AC8"/>
    <w:rsid w:val="00CE2F3C"/>
    <w:rsid w:val="00CE37B0"/>
    <w:rsid w:val="00CE4587"/>
    <w:rsid w:val="00CE52D9"/>
    <w:rsid w:val="00CE6421"/>
    <w:rsid w:val="00CE6BFE"/>
    <w:rsid w:val="00CE6DDB"/>
    <w:rsid w:val="00CE7DDB"/>
    <w:rsid w:val="00CF1ABB"/>
    <w:rsid w:val="00CF3718"/>
    <w:rsid w:val="00CF391D"/>
    <w:rsid w:val="00CF47B6"/>
    <w:rsid w:val="00CF66D8"/>
    <w:rsid w:val="00CF6A97"/>
    <w:rsid w:val="00CF6C88"/>
    <w:rsid w:val="00CF77E3"/>
    <w:rsid w:val="00D017B2"/>
    <w:rsid w:val="00D04845"/>
    <w:rsid w:val="00D05FDF"/>
    <w:rsid w:val="00D1063F"/>
    <w:rsid w:val="00D11578"/>
    <w:rsid w:val="00D15BD9"/>
    <w:rsid w:val="00D1601C"/>
    <w:rsid w:val="00D165EA"/>
    <w:rsid w:val="00D17B80"/>
    <w:rsid w:val="00D17CC9"/>
    <w:rsid w:val="00D2377D"/>
    <w:rsid w:val="00D24DC2"/>
    <w:rsid w:val="00D302B2"/>
    <w:rsid w:val="00D326A6"/>
    <w:rsid w:val="00D3295A"/>
    <w:rsid w:val="00D32AD0"/>
    <w:rsid w:val="00D32D43"/>
    <w:rsid w:val="00D33462"/>
    <w:rsid w:val="00D3414F"/>
    <w:rsid w:val="00D353C7"/>
    <w:rsid w:val="00D3681A"/>
    <w:rsid w:val="00D40E7E"/>
    <w:rsid w:val="00D43971"/>
    <w:rsid w:val="00D4397F"/>
    <w:rsid w:val="00D473AB"/>
    <w:rsid w:val="00D5256E"/>
    <w:rsid w:val="00D52B4E"/>
    <w:rsid w:val="00D52FBE"/>
    <w:rsid w:val="00D5385D"/>
    <w:rsid w:val="00D539E4"/>
    <w:rsid w:val="00D5471E"/>
    <w:rsid w:val="00D54B21"/>
    <w:rsid w:val="00D55288"/>
    <w:rsid w:val="00D55424"/>
    <w:rsid w:val="00D56307"/>
    <w:rsid w:val="00D601B6"/>
    <w:rsid w:val="00D6202C"/>
    <w:rsid w:val="00D631C1"/>
    <w:rsid w:val="00D661B9"/>
    <w:rsid w:val="00D66372"/>
    <w:rsid w:val="00D6667E"/>
    <w:rsid w:val="00D66CE2"/>
    <w:rsid w:val="00D705A9"/>
    <w:rsid w:val="00D70A5B"/>
    <w:rsid w:val="00D71210"/>
    <w:rsid w:val="00D72E93"/>
    <w:rsid w:val="00D73239"/>
    <w:rsid w:val="00D73DEE"/>
    <w:rsid w:val="00D74883"/>
    <w:rsid w:val="00D75DA4"/>
    <w:rsid w:val="00D7788B"/>
    <w:rsid w:val="00D806D8"/>
    <w:rsid w:val="00D80DAE"/>
    <w:rsid w:val="00D85AC2"/>
    <w:rsid w:val="00D85AF4"/>
    <w:rsid w:val="00D8674E"/>
    <w:rsid w:val="00D8714B"/>
    <w:rsid w:val="00D90102"/>
    <w:rsid w:val="00D909A5"/>
    <w:rsid w:val="00D91BCD"/>
    <w:rsid w:val="00D92179"/>
    <w:rsid w:val="00D938E9"/>
    <w:rsid w:val="00D96161"/>
    <w:rsid w:val="00D965D0"/>
    <w:rsid w:val="00D97D11"/>
    <w:rsid w:val="00DA0123"/>
    <w:rsid w:val="00DA1AF2"/>
    <w:rsid w:val="00DA1D51"/>
    <w:rsid w:val="00DB23D3"/>
    <w:rsid w:val="00DB3D3D"/>
    <w:rsid w:val="00DB44CF"/>
    <w:rsid w:val="00DC212C"/>
    <w:rsid w:val="00DC2B08"/>
    <w:rsid w:val="00DC4435"/>
    <w:rsid w:val="00DC4A5E"/>
    <w:rsid w:val="00DC5D1E"/>
    <w:rsid w:val="00DC6582"/>
    <w:rsid w:val="00DC6D81"/>
    <w:rsid w:val="00DC7CE2"/>
    <w:rsid w:val="00DD02FC"/>
    <w:rsid w:val="00DD101A"/>
    <w:rsid w:val="00DD22D9"/>
    <w:rsid w:val="00DD2D3C"/>
    <w:rsid w:val="00DD2F39"/>
    <w:rsid w:val="00DD3C79"/>
    <w:rsid w:val="00DD4211"/>
    <w:rsid w:val="00DD49F1"/>
    <w:rsid w:val="00DD6EBD"/>
    <w:rsid w:val="00DD7B4A"/>
    <w:rsid w:val="00DE05C6"/>
    <w:rsid w:val="00DE1936"/>
    <w:rsid w:val="00DE24D3"/>
    <w:rsid w:val="00DE3B3E"/>
    <w:rsid w:val="00DE6350"/>
    <w:rsid w:val="00DE653F"/>
    <w:rsid w:val="00DE749E"/>
    <w:rsid w:val="00DE7C63"/>
    <w:rsid w:val="00DF09E5"/>
    <w:rsid w:val="00DF172C"/>
    <w:rsid w:val="00DF2FF8"/>
    <w:rsid w:val="00DF39BC"/>
    <w:rsid w:val="00DF5249"/>
    <w:rsid w:val="00DF6E1F"/>
    <w:rsid w:val="00E020D5"/>
    <w:rsid w:val="00E029DA"/>
    <w:rsid w:val="00E0308B"/>
    <w:rsid w:val="00E03753"/>
    <w:rsid w:val="00E04BDB"/>
    <w:rsid w:val="00E052F7"/>
    <w:rsid w:val="00E06B1C"/>
    <w:rsid w:val="00E10989"/>
    <w:rsid w:val="00E112CC"/>
    <w:rsid w:val="00E117CB"/>
    <w:rsid w:val="00E141D8"/>
    <w:rsid w:val="00E161E6"/>
    <w:rsid w:val="00E214D2"/>
    <w:rsid w:val="00E235F5"/>
    <w:rsid w:val="00E25BCB"/>
    <w:rsid w:val="00E315A3"/>
    <w:rsid w:val="00E3321D"/>
    <w:rsid w:val="00E3371E"/>
    <w:rsid w:val="00E35791"/>
    <w:rsid w:val="00E35954"/>
    <w:rsid w:val="00E35F85"/>
    <w:rsid w:val="00E36BFF"/>
    <w:rsid w:val="00E36F9D"/>
    <w:rsid w:val="00E3722D"/>
    <w:rsid w:val="00E37D51"/>
    <w:rsid w:val="00E41CFF"/>
    <w:rsid w:val="00E41D77"/>
    <w:rsid w:val="00E428F8"/>
    <w:rsid w:val="00E42EF8"/>
    <w:rsid w:val="00E436D7"/>
    <w:rsid w:val="00E43931"/>
    <w:rsid w:val="00E43C79"/>
    <w:rsid w:val="00E44A11"/>
    <w:rsid w:val="00E45D6C"/>
    <w:rsid w:val="00E46710"/>
    <w:rsid w:val="00E46BA4"/>
    <w:rsid w:val="00E473C7"/>
    <w:rsid w:val="00E47500"/>
    <w:rsid w:val="00E476C6"/>
    <w:rsid w:val="00E47B58"/>
    <w:rsid w:val="00E5060D"/>
    <w:rsid w:val="00E5082B"/>
    <w:rsid w:val="00E510EC"/>
    <w:rsid w:val="00E52267"/>
    <w:rsid w:val="00E53AC3"/>
    <w:rsid w:val="00E56A58"/>
    <w:rsid w:val="00E56E81"/>
    <w:rsid w:val="00E6008E"/>
    <w:rsid w:val="00E61281"/>
    <w:rsid w:val="00E626B9"/>
    <w:rsid w:val="00E6280A"/>
    <w:rsid w:val="00E62DBC"/>
    <w:rsid w:val="00E6332C"/>
    <w:rsid w:val="00E65609"/>
    <w:rsid w:val="00E66029"/>
    <w:rsid w:val="00E7069D"/>
    <w:rsid w:val="00E70D2F"/>
    <w:rsid w:val="00E73A83"/>
    <w:rsid w:val="00E752B6"/>
    <w:rsid w:val="00E7599F"/>
    <w:rsid w:val="00E76307"/>
    <w:rsid w:val="00E77F1A"/>
    <w:rsid w:val="00E80919"/>
    <w:rsid w:val="00E812B3"/>
    <w:rsid w:val="00E81DB0"/>
    <w:rsid w:val="00E828D2"/>
    <w:rsid w:val="00E832A0"/>
    <w:rsid w:val="00E841E2"/>
    <w:rsid w:val="00E847AD"/>
    <w:rsid w:val="00E853E4"/>
    <w:rsid w:val="00E8561D"/>
    <w:rsid w:val="00E85666"/>
    <w:rsid w:val="00E86498"/>
    <w:rsid w:val="00E9080A"/>
    <w:rsid w:val="00E9152B"/>
    <w:rsid w:val="00E91D8D"/>
    <w:rsid w:val="00E91E1B"/>
    <w:rsid w:val="00E9229A"/>
    <w:rsid w:val="00E92C80"/>
    <w:rsid w:val="00E937DA"/>
    <w:rsid w:val="00E94120"/>
    <w:rsid w:val="00E94558"/>
    <w:rsid w:val="00E95107"/>
    <w:rsid w:val="00E95453"/>
    <w:rsid w:val="00E96382"/>
    <w:rsid w:val="00EA2B4A"/>
    <w:rsid w:val="00EA2EE6"/>
    <w:rsid w:val="00EA4136"/>
    <w:rsid w:val="00EA47E6"/>
    <w:rsid w:val="00EA4F15"/>
    <w:rsid w:val="00EA53A9"/>
    <w:rsid w:val="00EA79CA"/>
    <w:rsid w:val="00EB0F7C"/>
    <w:rsid w:val="00EB2239"/>
    <w:rsid w:val="00EB3936"/>
    <w:rsid w:val="00EB6B79"/>
    <w:rsid w:val="00EB788D"/>
    <w:rsid w:val="00EC1DE3"/>
    <w:rsid w:val="00EC4663"/>
    <w:rsid w:val="00EC590B"/>
    <w:rsid w:val="00EC5AD4"/>
    <w:rsid w:val="00EC63FC"/>
    <w:rsid w:val="00EC6966"/>
    <w:rsid w:val="00EC6D26"/>
    <w:rsid w:val="00EC70E7"/>
    <w:rsid w:val="00EC74AD"/>
    <w:rsid w:val="00EC77D1"/>
    <w:rsid w:val="00ED3555"/>
    <w:rsid w:val="00ED365A"/>
    <w:rsid w:val="00ED3A79"/>
    <w:rsid w:val="00ED3AC4"/>
    <w:rsid w:val="00ED3C90"/>
    <w:rsid w:val="00ED4014"/>
    <w:rsid w:val="00ED5CB0"/>
    <w:rsid w:val="00ED611B"/>
    <w:rsid w:val="00ED72CB"/>
    <w:rsid w:val="00ED7BA1"/>
    <w:rsid w:val="00EE0836"/>
    <w:rsid w:val="00EE17D2"/>
    <w:rsid w:val="00EE1CA6"/>
    <w:rsid w:val="00EE1FD5"/>
    <w:rsid w:val="00EE22E5"/>
    <w:rsid w:val="00EE29A7"/>
    <w:rsid w:val="00EE2E0F"/>
    <w:rsid w:val="00EE2E2E"/>
    <w:rsid w:val="00EE3228"/>
    <w:rsid w:val="00EE366A"/>
    <w:rsid w:val="00EE66D7"/>
    <w:rsid w:val="00EF0205"/>
    <w:rsid w:val="00EF109C"/>
    <w:rsid w:val="00EF159A"/>
    <w:rsid w:val="00EF4F0E"/>
    <w:rsid w:val="00EF7161"/>
    <w:rsid w:val="00EF717F"/>
    <w:rsid w:val="00EF7752"/>
    <w:rsid w:val="00EF798C"/>
    <w:rsid w:val="00F021BB"/>
    <w:rsid w:val="00F039E0"/>
    <w:rsid w:val="00F03A65"/>
    <w:rsid w:val="00F062B0"/>
    <w:rsid w:val="00F10DB1"/>
    <w:rsid w:val="00F10ECA"/>
    <w:rsid w:val="00F110D9"/>
    <w:rsid w:val="00F120BA"/>
    <w:rsid w:val="00F12877"/>
    <w:rsid w:val="00F12F1A"/>
    <w:rsid w:val="00F13C9D"/>
    <w:rsid w:val="00F14CEB"/>
    <w:rsid w:val="00F15423"/>
    <w:rsid w:val="00F157CF"/>
    <w:rsid w:val="00F159DF"/>
    <w:rsid w:val="00F16749"/>
    <w:rsid w:val="00F179F1"/>
    <w:rsid w:val="00F17DEB"/>
    <w:rsid w:val="00F20DB7"/>
    <w:rsid w:val="00F2150B"/>
    <w:rsid w:val="00F2186C"/>
    <w:rsid w:val="00F22E5E"/>
    <w:rsid w:val="00F23249"/>
    <w:rsid w:val="00F232DB"/>
    <w:rsid w:val="00F24579"/>
    <w:rsid w:val="00F24B21"/>
    <w:rsid w:val="00F308A5"/>
    <w:rsid w:val="00F30FEE"/>
    <w:rsid w:val="00F31A07"/>
    <w:rsid w:val="00F31B09"/>
    <w:rsid w:val="00F31B66"/>
    <w:rsid w:val="00F31EB3"/>
    <w:rsid w:val="00F32C4E"/>
    <w:rsid w:val="00F32D7B"/>
    <w:rsid w:val="00F33597"/>
    <w:rsid w:val="00F3485F"/>
    <w:rsid w:val="00F34B3B"/>
    <w:rsid w:val="00F35682"/>
    <w:rsid w:val="00F35A6D"/>
    <w:rsid w:val="00F35ABB"/>
    <w:rsid w:val="00F35E4E"/>
    <w:rsid w:val="00F36AD5"/>
    <w:rsid w:val="00F36D42"/>
    <w:rsid w:val="00F37093"/>
    <w:rsid w:val="00F37C0F"/>
    <w:rsid w:val="00F40782"/>
    <w:rsid w:val="00F41C53"/>
    <w:rsid w:val="00F41CEB"/>
    <w:rsid w:val="00F4282F"/>
    <w:rsid w:val="00F43D52"/>
    <w:rsid w:val="00F442D2"/>
    <w:rsid w:val="00F466A6"/>
    <w:rsid w:val="00F47C8B"/>
    <w:rsid w:val="00F525F7"/>
    <w:rsid w:val="00F52A90"/>
    <w:rsid w:val="00F52E92"/>
    <w:rsid w:val="00F544CD"/>
    <w:rsid w:val="00F54AE1"/>
    <w:rsid w:val="00F55AB0"/>
    <w:rsid w:val="00F56775"/>
    <w:rsid w:val="00F56D40"/>
    <w:rsid w:val="00F6088F"/>
    <w:rsid w:val="00F616B2"/>
    <w:rsid w:val="00F62D68"/>
    <w:rsid w:val="00F644C6"/>
    <w:rsid w:val="00F64585"/>
    <w:rsid w:val="00F660C4"/>
    <w:rsid w:val="00F665DC"/>
    <w:rsid w:val="00F672BF"/>
    <w:rsid w:val="00F70A75"/>
    <w:rsid w:val="00F71209"/>
    <w:rsid w:val="00F71E41"/>
    <w:rsid w:val="00F72F3F"/>
    <w:rsid w:val="00F7335D"/>
    <w:rsid w:val="00F7380A"/>
    <w:rsid w:val="00F74183"/>
    <w:rsid w:val="00F741D9"/>
    <w:rsid w:val="00F7668C"/>
    <w:rsid w:val="00F76CB4"/>
    <w:rsid w:val="00F778EF"/>
    <w:rsid w:val="00F82ECE"/>
    <w:rsid w:val="00F8372D"/>
    <w:rsid w:val="00F84A7F"/>
    <w:rsid w:val="00F86905"/>
    <w:rsid w:val="00F8696E"/>
    <w:rsid w:val="00F907E2"/>
    <w:rsid w:val="00F916D0"/>
    <w:rsid w:val="00F92D95"/>
    <w:rsid w:val="00F940FC"/>
    <w:rsid w:val="00F94305"/>
    <w:rsid w:val="00F97313"/>
    <w:rsid w:val="00F97867"/>
    <w:rsid w:val="00FA0A09"/>
    <w:rsid w:val="00FA0AF5"/>
    <w:rsid w:val="00FA0D7F"/>
    <w:rsid w:val="00FA1A6C"/>
    <w:rsid w:val="00FA36A6"/>
    <w:rsid w:val="00FA4773"/>
    <w:rsid w:val="00FA4E2A"/>
    <w:rsid w:val="00FA5886"/>
    <w:rsid w:val="00FA5D14"/>
    <w:rsid w:val="00FA6472"/>
    <w:rsid w:val="00FB07B3"/>
    <w:rsid w:val="00FB10A3"/>
    <w:rsid w:val="00FB2551"/>
    <w:rsid w:val="00FB317D"/>
    <w:rsid w:val="00FB3A7A"/>
    <w:rsid w:val="00FB4A7D"/>
    <w:rsid w:val="00FB4F4A"/>
    <w:rsid w:val="00FB5784"/>
    <w:rsid w:val="00FB5C12"/>
    <w:rsid w:val="00FB60DC"/>
    <w:rsid w:val="00FB6D8F"/>
    <w:rsid w:val="00FB7355"/>
    <w:rsid w:val="00FB7BA2"/>
    <w:rsid w:val="00FC01D2"/>
    <w:rsid w:val="00FC0965"/>
    <w:rsid w:val="00FC0CE1"/>
    <w:rsid w:val="00FC3A60"/>
    <w:rsid w:val="00FC4950"/>
    <w:rsid w:val="00FC61BF"/>
    <w:rsid w:val="00FC6264"/>
    <w:rsid w:val="00FC7126"/>
    <w:rsid w:val="00FC7AD7"/>
    <w:rsid w:val="00FD131B"/>
    <w:rsid w:val="00FD14FE"/>
    <w:rsid w:val="00FD236A"/>
    <w:rsid w:val="00FD3337"/>
    <w:rsid w:val="00FD57C5"/>
    <w:rsid w:val="00FE040D"/>
    <w:rsid w:val="00FE172C"/>
    <w:rsid w:val="00FE22B6"/>
    <w:rsid w:val="00FE2DA8"/>
    <w:rsid w:val="00FE2E22"/>
    <w:rsid w:val="00FE7BA2"/>
    <w:rsid w:val="00FF1118"/>
    <w:rsid w:val="00FF195C"/>
    <w:rsid w:val="00FF1E2A"/>
    <w:rsid w:val="00FF1EC0"/>
    <w:rsid w:val="00FF5523"/>
    <w:rsid w:val="00FF71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2273"/>
    <o:shapelayout v:ext="edit">
      <o:idmap v:ext="edit" data="1"/>
    </o:shapelayout>
  </w:shapeDefaults>
  <w:decimalSymbol w:val=","/>
  <w:listSeparator w:val=";"/>
  <w14:docId w14:val="4A75ACD6"/>
  <w15:docId w15:val="{2401D908-E1C9-41A0-B002-82589495F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61979"/>
    <w:pPr>
      <w:spacing w:before="120" w:after="120"/>
      <w:jc w:val="both"/>
    </w:pPr>
    <w:rPr>
      <w:rFonts w:ascii="Arial" w:hAnsi="Arial"/>
      <w:sz w:val="24"/>
    </w:rPr>
  </w:style>
  <w:style w:type="paragraph" w:styleId="Titre1">
    <w:name w:val="heading 1"/>
    <w:basedOn w:val="Normal"/>
    <w:next w:val="Normal"/>
    <w:qFormat/>
    <w:rsid w:val="007C46A8"/>
    <w:pPr>
      <w:keepNext/>
      <w:numPr>
        <w:numId w:val="3"/>
      </w:numPr>
      <w:spacing w:before="240" w:after="240"/>
      <w:ind w:left="170" w:hanging="170"/>
      <w:jc w:val="left"/>
      <w:outlineLvl w:val="0"/>
    </w:pPr>
    <w:rPr>
      <w:b/>
      <w:kern w:val="28"/>
      <w:sz w:val="28"/>
    </w:rPr>
  </w:style>
  <w:style w:type="paragraph" w:styleId="Titre2">
    <w:name w:val="heading 2"/>
    <w:basedOn w:val="Normal"/>
    <w:next w:val="Normal"/>
    <w:qFormat/>
    <w:rsid w:val="000A6DD4"/>
    <w:pPr>
      <w:keepNext/>
      <w:spacing w:before="360"/>
      <w:ind w:left="397" w:hanging="397"/>
      <w:jc w:val="left"/>
      <w:outlineLvl w:val="1"/>
    </w:pPr>
    <w:rPr>
      <w:b/>
      <w:sz w:val="28"/>
    </w:rPr>
  </w:style>
  <w:style w:type="paragraph" w:styleId="Titre3">
    <w:name w:val="heading 3"/>
    <w:basedOn w:val="Normal"/>
    <w:next w:val="Normal"/>
    <w:qFormat/>
    <w:rsid w:val="00A37E5F"/>
    <w:pPr>
      <w:keepNext/>
      <w:spacing w:before="240"/>
      <w:ind w:left="284"/>
      <w:jc w:val="left"/>
      <w:outlineLvl w:val="2"/>
    </w:pPr>
    <w:rPr>
      <w:b/>
      <w:i/>
      <w:sz w:val="22"/>
    </w:rPr>
  </w:style>
  <w:style w:type="paragraph" w:styleId="Titre4">
    <w:name w:val="heading 4"/>
    <w:basedOn w:val="Normal"/>
    <w:next w:val="Normal"/>
    <w:qFormat/>
    <w:rsid w:val="008E73CC"/>
    <w:pPr>
      <w:keepNext/>
      <w:spacing w:before="240"/>
      <w:ind w:left="681" w:hanging="284"/>
      <w:jc w:val="left"/>
      <w:outlineLvl w:val="3"/>
    </w:pPr>
    <w:rPr>
      <w:b/>
      <w:u w:val="single"/>
    </w:rPr>
  </w:style>
  <w:style w:type="paragraph" w:styleId="Titre5">
    <w:name w:val="heading 5"/>
    <w:basedOn w:val="Normal"/>
    <w:next w:val="Normal"/>
    <w:qFormat/>
    <w:rsid w:val="000F1B2D"/>
    <w:pPr>
      <w:spacing w:before="240" w:after="60"/>
      <w:outlineLvl w:val="4"/>
    </w:pPr>
  </w:style>
  <w:style w:type="paragraph" w:styleId="Titre6">
    <w:name w:val="heading 6"/>
    <w:aliases w:val="Alinéa,Alinéa1,Alinéa2,Alinéa11"/>
    <w:basedOn w:val="Normal"/>
    <w:next w:val="Retraitnormal"/>
    <w:qFormat/>
    <w:rsid w:val="000F1B2D"/>
    <w:pPr>
      <w:numPr>
        <w:ilvl w:val="5"/>
        <w:numId w:val="4"/>
      </w:numPr>
      <w:outlineLvl w:val="5"/>
    </w:pPr>
    <w:rPr>
      <w:u w:val="single"/>
    </w:rPr>
  </w:style>
  <w:style w:type="paragraph" w:styleId="Titre7">
    <w:name w:val="heading 7"/>
    <w:basedOn w:val="Normal"/>
    <w:next w:val="Retraitnormal"/>
    <w:qFormat/>
    <w:rsid w:val="000F1B2D"/>
    <w:pPr>
      <w:numPr>
        <w:ilvl w:val="6"/>
        <w:numId w:val="4"/>
      </w:numPr>
      <w:outlineLvl w:val="6"/>
    </w:pPr>
    <w:rPr>
      <w:i/>
    </w:rPr>
  </w:style>
  <w:style w:type="paragraph" w:styleId="Titre8">
    <w:name w:val="heading 8"/>
    <w:basedOn w:val="Normal"/>
    <w:next w:val="Retraitnormal"/>
    <w:qFormat/>
    <w:rsid w:val="000F1B2D"/>
    <w:pPr>
      <w:numPr>
        <w:ilvl w:val="7"/>
        <w:numId w:val="4"/>
      </w:numPr>
      <w:outlineLvl w:val="7"/>
    </w:pPr>
    <w:rPr>
      <w:i/>
    </w:rPr>
  </w:style>
  <w:style w:type="paragraph" w:styleId="Titre9">
    <w:name w:val="heading 9"/>
    <w:basedOn w:val="Normal"/>
    <w:next w:val="Retraitnormal"/>
    <w:qFormat/>
    <w:rsid w:val="000F1B2D"/>
    <w:pPr>
      <w:numPr>
        <w:ilvl w:val="8"/>
        <w:numId w:val="4"/>
      </w:numPr>
      <w:outlineLvl w:val="8"/>
    </w:pPr>
    <w:rPr>
      <w:i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retrait1">
    <w:name w:val="retrait 1"/>
    <w:basedOn w:val="Titre1"/>
    <w:rsid w:val="000F1B2D"/>
    <w:pPr>
      <w:numPr>
        <w:numId w:val="0"/>
      </w:numPr>
    </w:pPr>
    <w:rPr>
      <w:rFonts w:ascii="Times New Roman" w:hAnsi="Times New Roman"/>
      <w:b w:val="0"/>
      <w:caps/>
      <w:sz w:val="24"/>
    </w:rPr>
  </w:style>
  <w:style w:type="paragraph" w:customStyle="1" w:styleId="retrait2">
    <w:name w:val="retrait 2"/>
    <w:basedOn w:val="Titre2"/>
    <w:rsid w:val="000F1B2D"/>
    <w:pPr>
      <w:keepNext w:val="0"/>
      <w:spacing w:before="0" w:after="0"/>
      <w:ind w:left="0" w:firstLine="0"/>
    </w:pPr>
    <w:rPr>
      <w:rFonts w:ascii="Times New Roman" w:hAnsi="Times New Roman"/>
      <w:b w:val="0"/>
    </w:rPr>
  </w:style>
  <w:style w:type="paragraph" w:customStyle="1" w:styleId="retrait3">
    <w:name w:val="retrait 3"/>
    <w:basedOn w:val="retrait2"/>
    <w:rsid w:val="000F1B2D"/>
    <w:pPr>
      <w:ind w:left="284"/>
    </w:pPr>
  </w:style>
  <w:style w:type="paragraph" w:styleId="Retraitnormal">
    <w:name w:val="Normal Indent"/>
    <w:basedOn w:val="Normal"/>
    <w:semiHidden/>
    <w:rsid w:val="000F1B2D"/>
    <w:pPr>
      <w:ind w:left="708"/>
    </w:pPr>
  </w:style>
  <w:style w:type="paragraph" w:styleId="Pieddepage">
    <w:name w:val="footer"/>
    <w:basedOn w:val="Normal"/>
    <w:link w:val="PieddepageCar"/>
    <w:rsid w:val="000F1B2D"/>
    <w:pPr>
      <w:tabs>
        <w:tab w:val="center" w:pos="4536"/>
        <w:tab w:val="right" w:pos="9072"/>
      </w:tabs>
    </w:pPr>
  </w:style>
  <w:style w:type="paragraph" w:styleId="En-tte">
    <w:name w:val="header"/>
    <w:basedOn w:val="Normal"/>
    <w:semiHidden/>
    <w:rsid w:val="000F1B2D"/>
    <w:pPr>
      <w:tabs>
        <w:tab w:val="center" w:pos="4536"/>
        <w:tab w:val="right" w:pos="9072"/>
      </w:tabs>
    </w:pPr>
  </w:style>
  <w:style w:type="character" w:styleId="Appelnotedebasdep">
    <w:name w:val="footnote reference"/>
    <w:semiHidden/>
    <w:rsid w:val="000F1B2D"/>
    <w:rPr>
      <w:vertAlign w:val="superscript"/>
    </w:rPr>
  </w:style>
  <w:style w:type="paragraph" w:styleId="Notedebasdepage">
    <w:name w:val="footnote text"/>
    <w:basedOn w:val="Normal"/>
    <w:link w:val="NotedebasdepageCar"/>
    <w:rsid w:val="000F1B2D"/>
    <w:rPr>
      <w:sz w:val="16"/>
    </w:rPr>
  </w:style>
  <w:style w:type="paragraph" w:styleId="Corpsdetexte">
    <w:name w:val="Body Text"/>
    <w:basedOn w:val="Normal"/>
    <w:link w:val="CorpsdetexteCar"/>
    <w:uiPriority w:val="99"/>
    <w:unhideWhenUsed/>
    <w:rsid w:val="000F1B2D"/>
  </w:style>
  <w:style w:type="paragraph" w:styleId="TM1">
    <w:name w:val="toc 1"/>
    <w:basedOn w:val="Normal"/>
    <w:next w:val="Normal"/>
    <w:uiPriority w:val="39"/>
    <w:qFormat/>
    <w:rsid w:val="003822DE"/>
    <w:pPr>
      <w:tabs>
        <w:tab w:val="left" w:pos="567"/>
        <w:tab w:val="right" w:leader="dot" w:pos="10206"/>
      </w:tabs>
      <w:spacing w:before="240" w:after="80"/>
      <w:ind w:left="454" w:hanging="227"/>
      <w:jc w:val="left"/>
    </w:pPr>
    <w:rPr>
      <w:rFonts w:ascii="Arial Gras" w:hAnsi="Arial Gras"/>
      <w:b/>
      <w:bCs/>
      <w:color w:val="17365D" w:themeColor="text2" w:themeShade="BF"/>
      <w:sz w:val="20"/>
    </w:rPr>
  </w:style>
  <w:style w:type="paragraph" w:styleId="TM2">
    <w:name w:val="toc 2"/>
    <w:basedOn w:val="Normal"/>
    <w:next w:val="Normal"/>
    <w:uiPriority w:val="39"/>
    <w:qFormat/>
    <w:rsid w:val="0094648A"/>
    <w:pPr>
      <w:tabs>
        <w:tab w:val="right" w:leader="dot" w:pos="10206"/>
      </w:tabs>
      <w:spacing w:before="80" w:after="80"/>
      <w:ind w:left="964" w:hanging="454"/>
      <w:jc w:val="left"/>
    </w:pPr>
    <w:rPr>
      <w:color w:val="365F91" w:themeColor="accent1" w:themeShade="BF"/>
      <w:sz w:val="20"/>
    </w:rPr>
  </w:style>
  <w:style w:type="paragraph" w:styleId="TM3">
    <w:name w:val="toc 3"/>
    <w:basedOn w:val="Normal"/>
    <w:next w:val="Normal"/>
    <w:autoRedefine/>
    <w:uiPriority w:val="39"/>
    <w:qFormat/>
    <w:rsid w:val="0094648A"/>
    <w:pPr>
      <w:tabs>
        <w:tab w:val="left" w:pos="1638"/>
        <w:tab w:val="right" w:leader="dot" w:pos="10195"/>
      </w:tabs>
      <w:spacing w:before="0" w:after="80"/>
      <w:ind w:left="1475" w:hanging="624"/>
      <w:jc w:val="left"/>
    </w:pPr>
    <w:rPr>
      <w:i/>
      <w:iCs/>
      <w:color w:val="365F91" w:themeColor="accent1" w:themeShade="BF"/>
      <w:sz w:val="20"/>
    </w:rPr>
  </w:style>
  <w:style w:type="paragraph" w:styleId="TM4">
    <w:name w:val="toc 4"/>
    <w:basedOn w:val="Normal"/>
    <w:next w:val="Normal"/>
    <w:autoRedefine/>
    <w:uiPriority w:val="39"/>
    <w:rsid w:val="0094648A"/>
    <w:pPr>
      <w:tabs>
        <w:tab w:val="right" w:leader="dot" w:pos="10206"/>
      </w:tabs>
      <w:spacing w:after="40"/>
      <w:ind w:left="1276"/>
      <w:jc w:val="left"/>
    </w:pPr>
    <w:rPr>
      <w:color w:val="365F91" w:themeColor="accent1" w:themeShade="BF"/>
      <w:sz w:val="20"/>
      <w:szCs w:val="18"/>
    </w:rPr>
  </w:style>
  <w:style w:type="paragraph" w:styleId="TM5">
    <w:name w:val="toc 5"/>
    <w:basedOn w:val="Normal"/>
    <w:next w:val="Normal"/>
    <w:autoRedefine/>
    <w:semiHidden/>
    <w:rsid w:val="000F1B2D"/>
    <w:pPr>
      <w:tabs>
        <w:tab w:val="right" w:pos="9071"/>
      </w:tabs>
    </w:pPr>
  </w:style>
  <w:style w:type="paragraph" w:styleId="TM6">
    <w:name w:val="toc 6"/>
    <w:basedOn w:val="Normal"/>
    <w:next w:val="Normal"/>
    <w:autoRedefine/>
    <w:semiHidden/>
    <w:rsid w:val="000F1B2D"/>
    <w:pPr>
      <w:tabs>
        <w:tab w:val="right" w:pos="9071"/>
      </w:tabs>
    </w:pPr>
  </w:style>
  <w:style w:type="paragraph" w:styleId="TM7">
    <w:name w:val="toc 7"/>
    <w:basedOn w:val="Normal"/>
    <w:next w:val="Normal"/>
    <w:autoRedefine/>
    <w:semiHidden/>
    <w:rsid w:val="000F1B2D"/>
    <w:pPr>
      <w:tabs>
        <w:tab w:val="right" w:pos="9071"/>
      </w:tabs>
    </w:pPr>
  </w:style>
  <w:style w:type="paragraph" w:styleId="TM8">
    <w:name w:val="toc 8"/>
    <w:basedOn w:val="Normal"/>
    <w:next w:val="Normal"/>
    <w:autoRedefine/>
    <w:semiHidden/>
    <w:rsid w:val="000F1B2D"/>
    <w:pPr>
      <w:tabs>
        <w:tab w:val="right" w:pos="9071"/>
      </w:tabs>
    </w:pPr>
  </w:style>
  <w:style w:type="paragraph" w:styleId="TM9">
    <w:name w:val="toc 9"/>
    <w:basedOn w:val="Normal"/>
    <w:next w:val="Normal"/>
    <w:autoRedefine/>
    <w:semiHidden/>
    <w:rsid w:val="000F1B2D"/>
    <w:pPr>
      <w:tabs>
        <w:tab w:val="right" w:pos="9071"/>
      </w:tabs>
    </w:pPr>
  </w:style>
  <w:style w:type="paragraph" w:styleId="Corpsdetexte2">
    <w:name w:val="Body Text 2"/>
    <w:basedOn w:val="Normal"/>
    <w:semiHidden/>
    <w:rsid w:val="000F1B2D"/>
    <w:rPr>
      <w:b/>
      <w:i/>
    </w:rPr>
  </w:style>
  <w:style w:type="paragraph" w:styleId="Corpsdetexte3">
    <w:name w:val="Body Text 3"/>
    <w:basedOn w:val="Normal"/>
    <w:semiHidden/>
    <w:rsid w:val="000F1B2D"/>
    <w:rPr>
      <w:b/>
    </w:rPr>
  </w:style>
  <w:style w:type="character" w:styleId="Numrodepage">
    <w:name w:val="page number"/>
    <w:basedOn w:val="Policepardfaut"/>
    <w:semiHidden/>
    <w:rsid w:val="000F1B2D"/>
  </w:style>
  <w:style w:type="paragraph" w:styleId="Adresseexpditeur">
    <w:name w:val="envelope return"/>
    <w:basedOn w:val="Normal"/>
    <w:semiHidden/>
    <w:rsid w:val="000F1B2D"/>
  </w:style>
  <w:style w:type="paragraph" w:customStyle="1" w:styleId="Style1">
    <w:name w:val="Style1"/>
    <w:basedOn w:val="Titre2"/>
    <w:rsid w:val="000F1B2D"/>
    <w:pPr>
      <w:ind w:left="851"/>
      <w:outlineLvl w:val="9"/>
    </w:pPr>
  </w:style>
  <w:style w:type="paragraph" w:customStyle="1" w:styleId="Paragraphedeliste1">
    <w:name w:val="Paragraphe de liste1"/>
    <w:basedOn w:val="Normal"/>
    <w:rsid w:val="000F1B2D"/>
    <w:pPr>
      <w:suppressAutoHyphens/>
      <w:spacing w:after="200" w:line="276" w:lineRule="auto"/>
      <w:ind w:left="720"/>
    </w:pPr>
    <w:rPr>
      <w:rFonts w:ascii="Calibri" w:eastAsia="Lucida Sans Unicode" w:hAnsi="Calibri" w:cs="font305"/>
      <w:kern w:val="1"/>
      <w:sz w:val="22"/>
      <w:szCs w:val="22"/>
      <w:lang w:eastAsia="ar-SA"/>
    </w:rPr>
  </w:style>
  <w:style w:type="paragraph" w:customStyle="1" w:styleId="TITRE">
    <w:name w:val="TITRE"/>
    <w:basedOn w:val="Titre0"/>
    <w:rsid w:val="000F1B2D"/>
    <w:pPr>
      <w:spacing w:before="0" w:after="0"/>
    </w:pPr>
  </w:style>
  <w:style w:type="paragraph" w:styleId="Titre0">
    <w:name w:val="Title"/>
    <w:basedOn w:val="Normal"/>
    <w:qFormat/>
    <w:rsid w:val="000F1B2D"/>
    <w:pPr>
      <w:jc w:val="center"/>
    </w:pPr>
    <w:rPr>
      <w:b/>
      <w:sz w:val="26"/>
    </w:rPr>
  </w:style>
  <w:style w:type="paragraph" w:customStyle="1" w:styleId="Sansinterligne1">
    <w:name w:val="Sans interligne1"/>
    <w:rsid w:val="000F1B2D"/>
    <w:pPr>
      <w:suppressAutoHyphens/>
      <w:spacing w:line="100" w:lineRule="atLeast"/>
    </w:pPr>
    <w:rPr>
      <w:rFonts w:ascii="Calibri" w:eastAsia="Lucida Sans Unicode" w:hAnsi="Calibri" w:cs="font305"/>
      <w:kern w:val="1"/>
      <w:sz w:val="22"/>
      <w:szCs w:val="22"/>
      <w:lang w:eastAsia="ar-SA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F1B2D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F1B2D"/>
    <w:rPr>
      <w:rFonts w:ascii="Tahoma" w:hAnsi="Tahoma" w:cs="Tahoma"/>
      <w:sz w:val="16"/>
      <w:szCs w:val="16"/>
    </w:rPr>
  </w:style>
  <w:style w:type="character" w:customStyle="1" w:styleId="PieddepageCar">
    <w:name w:val="Pied de page Car"/>
    <w:link w:val="Pieddepage"/>
    <w:rsid w:val="000F1B2D"/>
    <w:rPr>
      <w:rFonts w:ascii="Arial" w:hAnsi="Arial"/>
    </w:rPr>
  </w:style>
  <w:style w:type="numbering" w:customStyle="1" w:styleId="Aucuneliste1">
    <w:name w:val="Aucune liste1"/>
    <w:next w:val="Aucuneliste"/>
    <w:uiPriority w:val="99"/>
    <w:semiHidden/>
    <w:unhideWhenUsed/>
    <w:rsid w:val="000F1B2D"/>
  </w:style>
  <w:style w:type="table" w:styleId="Grilledutableau">
    <w:name w:val="Table Grid"/>
    <w:basedOn w:val="TableauNormal"/>
    <w:uiPriority w:val="59"/>
    <w:rsid w:val="000F1B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documenttitreobjetGras">
    <w:name w:val="w_document_titre_objet + Gras"/>
    <w:basedOn w:val="Normal"/>
    <w:rsid w:val="000F1B2D"/>
    <w:pPr>
      <w:spacing w:before="60" w:after="60"/>
      <w:jc w:val="right"/>
    </w:pPr>
    <w:rPr>
      <w:rFonts w:ascii="Verdana" w:hAnsi="Verdana"/>
      <w:b/>
      <w:bCs/>
      <w:u w:color="008000"/>
    </w:rPr>
  </w:style>
  <w:style w:type="paragraph" w:customStyle="1" w:styleId="wrubrique">
    <w:name w:val="w_rubrique"/>
    <w:basedOn w:val="Normal"/>
    <w:rsid w:val="000F1B2D"/>
    <w:pPr>
      <w:pBdr>
        <w:bottom w:val="single" w:sz="4" w:space="1" w:color="008000"/>
      </w:pBdr>
    </w:pPr>
    <w:rPr>
      <w:rFonts w:ascii="Verdana" w:hAnsi="Verdana"/>
      <w:b/>
      <w:color w:val="008000"/>
      <w:u w:color="008000"/>
    </w:rPr>
  </w:style>
  <w:style w:type="paragraph" w:customStyle="1" w:styleId="winforeference">
    <w:name w:val="w_info_reference"/>
    <w:basedOn w:val="Normal"/>
    <w:rsid w:val="000F1B2D"/>
    <w:pPr>
      <w:spacing w:before="40"/>
    </w:pPr>
    <w:rPr>
      <w:sz w:val="16"/>
      <w:u w:color="008000"/>
    </w:rPr>
  </w:style>
  <w:style w:type="paragraph" w:customStyle="1" w:styleId="TeteChapitre">
    <w:name w:val="Tete Chapitre"/>
    <w:basedOn w:val="Normal"/>
    <w:next w:val="Normal"/>
    <w:rsid w:val="000F1B2D"/>
    <w:pPr>
      <w:spacing w:before="240"/>
      <w:jc w:val="center"/>
    </w:pPr>
    <w:rPr>
      <w:rFonts w:ascii="Arial Black" w:hAnsi="Arial Black"/>
      <w:bCs/>
      <w:color w:val="333399"/>
      <w:sz w:val="32"/>
      <w:u w:color="008000"/>
    </w:rPr>
  </w:style>
  <w:style w:type="character" w:customStyle="1" w:styleId="Normal8">
    <w:name w:val="Normal 8"/>
    <w:rsid w:val="000F1B2D"/>
    <w:rPr>
      <w:sz w:val="16"/>
    </w:rPr>
  </w:style>
  <w:style w:type="paragraph" w:customStyle="1" w:styleId="wdocumenttitreobje">
    <w:name w:val="w_document_titre_obje"/>
    <w:basedOn w:val="wdocumenttitreobjetGras"/>
    <w:rsid w:val="000F1B2D"/>
    <w:pPr>
      <w:spacing w:after="240"/>
    </w:pPr>
    <w:rPr>
      <w:sz w:val="28"/>
    </w:rPr>
  </w:style>
  <w:style w:type="character" w:customStyle="1" w:styleId="NotedebasdepageCar">
    <w:name w:val="Note de bas de page Car"/>
    <w:link w:val="Notedebasdepage"/>
    <w:rsid w:val="000F1B2D"/>
    <w:rPr>
      <w:rFonts w:ascii="Arial" w:hAnsi="Arial"/>
      <w:sz w:val="16"/>
    </w:rPr>
  </w:style>
  <w:style w:type="paragraph" w:styleId="Paragraphedeliste">
    <w:name w:val="List Paragraph"/>
    <w:basedOn w:val="Normal"/>
    <w:uiPriority w:val="34"/>
    <w:qFormat/>
    <w:rsid w:val="000F1B2D"/>
    <w:pPr>
      <w:ind w:left="720"/>
      <w:contextualSpacing/>
    </w:pPr>
  </w:style>
  <w:style w:type="paragraph" w:customStyle="1" w:styleId="AdressePageDeGarde">
    <w:name w:val="AdressePageDeGarde"/>
    <w:basedOn w:val="Normal"/>
    <w:rsid w:val="000F1B2D"/>
    <w:pPr>
      <w:jc w:val="center"/>
    </w:pPr>
    <w:rPr>
      <w:b/>
    </w:rPr>
  </w:style>
  <w:style w:type="paragraph" w:customStyle="1" w:styleId="TitreRC">
    <w:name w:val="Titre RC"/>
    <w:basedOn w:val="Titre0"/>
    <w:qFormat/>
    <w:rsid w:val="000F1B2D"/>
    <w:pPr>
      <w:tabs>
        <w:tab w:val="center" w:pos="4536"/>
        <w:tab w:val="right" w:pos="9072"/>
      </w:tabs>
      <w:suppressAutoHyphens/>
      <w:overflowPunct w:val="0"/>
      <w:autoSpaceDE w:val="0"/>
      <w:autoSpaceDN w:val="0"/>
      <w:adjustRightInd w:val="0"/>
      <w:spacing w:before="720" w:after="720"/>
      <w:textAlignment w:val="baseline"/>
    </w:pPr>
    <w:rPr>
      <w:b w:val="0"/>
      <w:sz w:val="32"/>
      <w:szCs w:val="32"/>
    </w:rPr>
  </w:style>
  <w:style w:type="paragraph" w:styleId="Liste">
    <w:name w:val="List"/>
    <w:basedOn w:val="Corpsdetexte"/>
    <w:semiHidden/>
    <w:rsid w:val="000F1B2D"/>
    <w:pPr>
      <w:suppressAutoHyphens/>
      <w:spacing w:after="0"/>
    </w:pPr>
    <w:rPr>
      <w:rFonts w:cs="luxi sans"/>
      <w:lang w:eastAsia="ar-SA"/>
    </w:rPr>
  </w:style>
  <w:style w:type="paragraph" w:styleId="Commentaire">
    <w:name w:val="annotation text"/>
    <w:basedOn w:val="Normal"/>
    <w:link w:val="CommentaireCar"/>
    <w:semiHidden/>
    <w:rsid w:val="000F1B2D"/>
  </w:style>
  <w:style w:type="character" w:customStyle="1" w:styleId="CommentaireCar">
    <w:name w:val="Commentaire Car"/>
    <w:basedOn w:val="Policepardfaut"/>
    <w:link w:val="Commentaire"/>
    <w:semiHidden/>
    <w:rsid w:val="000F1B2D"/>
    <w:rPr>
      <w:rFonts w:ascii="Arial" w:hAnsi="Arial"/>
    </w:rPr>
  </w:style>
  <w:style w:type="character" w:customStyle="1" w:styleId="CorpsdetexteCar">
    <w:name w:val="Corps de texte Car"/>
    <w:basedOn w:val="Policepardfaut"/>
    <w:link w:val="Corpsdetexte"/>
    <w:uiPriority w:val="99"/>
    <w:rsid w:val="000F1B2D"/>
    <w:rPr>
      <w:rFonts w:ascii="Arial" w:hAnsi="Arial"/>
    </w:rPr>
  </w:style>
  <w:style w:type="paragraph" w:customStyle="1" w:styleId="Erreur">
    <w:name w:val="Erreur"/>
    <w:basedOn w:val="Normal"/>
    <w:rsid w:val="000F1B2D"/>
    <w:pPr>
      <w:jc w:val="center"/>
    </w:pPr>
    <w:rPr>
      <w:i/>
    </w:rPr>
  </w:style>
  <w:style w:type="paragraph" w:customStyle="1" w:styleId="Global">
    <w:name w:val="Global"/>
    <w:basedOn w:val="Normal"/>
    <w:rsid w:val="000F1B2D"/>
    <w:rPr>
      <w:b/>
    </w:rPr>
  </w:style>
  <w:style w:type="character" w:styleId="Lienhypertexte">
    <w:name w:val="Hyperlink"/>
    <w:uiPriority w:val="99"/>
    <w:unhideWhenUsed/>
    <w:rsid w:val="000F1B2D"/>
    <w:rPr>
      <w:color w:val="0000FF"/>
      <w:u w:val="single"/>
    </w:rPr>
  </w:style>
  <w:style w:type="paragraph" w:customStyle="1" w:styleId="Normal1">
    <w:name w:val="Normal1"/>
    <w:basedOn w:val="Normal"/>
    <w:rsid w:val="000F1B2D"/>
    <w:pPr>
      <w:keepLines/>
      <w:tabs>
        <w:tab w:val="left" w:pos="284"/>
        <w:tab w:val="left" w:pos="567"/>
        <w:tab w:val="left" w:pos="851"/>
      </w:tabs>
      <w:ind w:firstLine="284"/>
    </w:pPr>
  </w:style>
  <w:style w:type="paragraph" w:customStyle="1" w:styleId="Normal2">
    <w:name w:val="Normal2"/>
    <w:basedOn w:val="Normal"/>
    <w:rsid w:val="000F1B2D"/>
    <w:pPr>
      <w:keepLines/>
      <w:tabs>
        <w:tab w:val="left" w:pos="567"/>
        <w:tab w:val="left" w:pos="851"/>
        <w:tab w:val="left" w:pos="1134"/>
      </w:tabs>
      <w:ind w:left="284" w:firstLine="284"/>
    </w:pPr>
  </w:style>
  <w:style w:type="paragraph" w:customStyle="1" w:styleId="Normal3">
    <w:name w:val="Normal3"/>
    <w:basedOn w:val="Normal"/>
    <w:rsid w:val="000F1B2D"/>
    <w:pPr>
      <w:keepLines/>
      <w:tabs>
        <w:tab w:val="left" w:pos="851"/>
        <w:tab w:val="left" w:pos="1134"/>
        <w:tab w:val="left" w:pos="1418"/>
      </w:tabs>
      <w:ind w:left="567" w:firstLine="284"/>
    </w:pPr>
  </w:style>
  <w:style w:type="paragraph" w:customStyle="1" w:styleId="Paragraphe">
    <w:name w:val="Paragraphe"/>
    <w:basedOn w:val="Normal"/>
    <w:rsid w:val="000F1B2D"/>
    <w:pPr>
      <w:suppressAutoHyphens/>
      <w:overflowPunct w:val="0"/>
      <w:autoSpaceDE w:val="0"/>
      <w:autoSpaceDN w:val="0"/>
      <w:adjustRightInd w:val="0"/>
      <w:spacing w:after="240"/>
      <w:textAlignment w:val="baseline"/>
    </w:pPr>
    <w:rPr>
      <w:rFonts w:ascii="Verdana" w:hAnsi="Verdana"/>
      <w:sz w:val="18"/>
    </w:rPr>
  </w:style>
  <w:style w:type="paragraph" w:customStyle="1" w:styleId="Puce1">
    <w:name w:val="Puce 1"/>
    <w:basedOn w:val="Paragraphedeliste"/>
    <w:qFormat/>
    <w:rsid w:val="005B7C43"/>
    <w:pPr>
      <w:numPr>
        <w:numId w:val="1"/>
      </w:numPr>
      <w:spacing w:before="160" w:after="80"/>
      <w:ind w:left="1474" w:right="567" w:hanging="227"/>
      <w:contextualSpacing w:val="0"/>
    </w:pPr>
    <w:rPr>
      <w:sz w:val="21"/>
    </w:rPr>
  </w:style>
  <w:style w:type="paragraph" w:customStyle="1" w:styleId="Puce2">
    <w:name w:val="Puce 2"/>
    <w:basedOn w:val="Paragraphedeliste"/>
    <w:qFormat/>
    <w:rsid w:val="008D0BE7"/>
    <w:pPr>
      <w:numPr>
        <w:numId w:val="2"/>
      </w:numPr>
      <w:spacing w:before="40" w:after="40"/>
      <w:ind w:left="1475" w:hanging="284"/>
      <w:contextualSpacing w:val="0"/>
    </w:pPr>
  </w:style>
  <w:style w:type="paragraph" w:customStyle="1" w:styleId="RC">
    <w:name w:val="RC"/>
    <w:basedOn w:val="Normal"/>
    <w:qFormat/>
    <w:rsid w:val="000F1B2D"/>
    <w:pPr>
      <w:pageBreakBefore/>
      <w:spacing w:after="480"/>
      <w:jc w:val="center"/>
    </w:pPr>
    <w:rPr>
      <w:b/>
      <w:sz w:val="28"/>
    </w:rPr>
  </w:style>
  <w:style w:type="paragraph" w:styleId="Signature">
    <w:name w:val="Signature"/>
    <w:basedOn w:val="Normal"/>
    <w:link w:val="SignatureCar"/>
    <w:semiHidden/>
    <w:rsid w:val="000F1B2D"/>
    <w:pPr>
      <w:ind w:left="4252"/>
    </w:pPr>
  </w:style>
  <w:style w:type="character" w:customStyle="1" w:styleId="SignatureCar">
    <w:name w:val="Signature Car"/>
    <w:basedOn w:val="Policepardfaut"/>
    <w:link w:val="Signature"/>
    <w:semiHidden/>
    <w:rsid w:val="000F1B2D"/>
    <w:rPr>
      <w:rFonts w:ascii="Arial" w:hAnsi="Arial"/>
    </w:rPr>
  </w:style>
  <w:style w:type="paragraph" w:customStyle="1" w:styleId="Sommaire">
    <w:name w:val="Sommaire"/>
    <w:basedOn w:val="TM1"/>
    <w:qFormat/>
    <w:rsid w:val="003822DE"/>
    <w:pPr>
      <w:tabs>
        <w:tab w:val="left" w:pos="993"/>
      </w:tabs>
      <w:spacing w:before="720" w:after="480"/>
      <w:jc w:val="center"/>
    </w:pPr>
    <w:rPr>
      <w:sz w:val="32"/>
    </w:rPr>
  </w:style>
  <w:style w:type="paragraph" w:customStyle="1" w:styleId="Tabulation-Point2">
    <w:name w:val="Tabulation - Point 2"/>
    <w:basedOn w:val="Normal"/>
    <w:rsid w:val="000F1B2D"/>
    <w:pPr>
      <w:tabs>
        <w:tab w:val="left" w:leader="dot" w:pos="9072"/>
      </w:tabs>
    </w:pPr>
  </w:style>
  <w:style w:type="paragraph" w:customStyle="1" w:styleId="Tabulation-Points">
    <w:name w:val="Tabulation - Points"/>
    <w:basedOn w:val="Normal"/>
    <w:rsid w:val="000F1B2D"/>
    <w:pPr>
      <w:tabs>
        <w:tab w:val="left" w:leader="dot" w:pos="9072"/>
      </w:tabs>
      <w:ind w:left="284"/>
    </w:pPr>
  </w:style>
  <w:style w:type="paragraph" w:customStyle="1" w:styleId="Tabulation-Points2">
    <w:name w:val="Tabulation - Points 2"/>
    <w:basedOn w:val="Tabulation-Point2"/>
    <w:rsid w:val="000F1B2D"/>
  </w:style>
  <w:style w:type="paragraph" w:customStyle="1" w:styleId="TitreNiveau3">
    <w:name w:val="TitreNiveau3"/>
    <w:rsid w:val="00070C33"/>
    <w:rPr>
      <w:rFonts w:ascii="Arial" w:hAnsi="Arial"/>
      <w:noProof/>
      <w:u w:val="single"/>
    </w:rPr>
  </w:style>
  <w:style w:type="paragraph" w:customStyle="1" w:styleId="Pointdelivraison">
    <w:name w:val="Point de livraison"/>
    <w:basedOn w:val="Paragraphedeliste"/>
    <w:qFormat/>
    <w:rsid w:val="00C0099B"/>
    <w:pPr>
      <w:keepNext/>
      <w:numPr>
        <w:numId w:val="5"/>
      </w:numPr>
      <w:tabs>
        <w:tab w:val="left" w:pos="2977"/>
      </w:tabs>
      <w:spacing w:before="240" w:after="0"/>
      <w:ind w:left="397" w:hanging="397"/>
    </w:pPr>
    <w:rPr>
      <w:rFonts w:cs="Arial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383B42"/>
    <w:pPr>
      <w:keepLines/>
      <w:numPr>
        <w:numId w:val="0"/>
      </w:numPr>
      <w:spacing w:after="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kern w:val="0"/>
      <w:szCs w:val="28"/>
    </w:rPr>
  </w:style>
  <w:style w:type="paragraph" w:styleId="Sansinterligne">
    <w:name w:val="No Spacing"/>
    <w:uiPriority w:val="1"/>
    <w:qFormat/>
    <w:rsid w:val="006B18A2"/>
    <w:pPr>
      <w:suppressAutoHyphens/>
    </w:pPr>
    <w:rPr>
      <w:rFonts w:ascii="Arial" w:hAnsi="Arial"/>
      <w:sz w:val="22"/>
      <w:lang w:eastAsia="ar-SA"/>
    </w:rPr>
  </w:style>
  <w:style w:type="paragraph" w:customStyle="1" w:styleId="bodytext">
    <w:name w:val="bodytext"/>
    <w:basedOn w:val="Normal"/>
    <w:rsid w:val="00B60C66"/>
    <w:pPr>
      <w:spacing w:before="100" w:beforeAutospacing="1" w:after="100" w:afterAutospacing="1"/>
      <w:jc w:val="left"/>
    </w:pPr>
    <w:rPr>
      <w:rFonts w:ascii="Times New Roman" w:hAnsi="Times New Roman"/>
      <w:szCs w:val="24"/>
    </w:rPr>
  </w:style>
  <w:style w:type="character" w:styleId="AcronymeHTML">
    <w:name w:val="HTML Acronym"/>
    <w:basedOn w:val="Policepardfaut"/>
    <w:uiPriority w:val="99"/>
    <w:semiHidden/>
    <w:unhideWhenUsed/>
    <w:rsid w:val="00B60C66"/>
  </w:style>
  <w:style w:type="paragraph" w:customStyle="1" w:styleId="Standard">
    <w:name w:val="Standard"/>
    <w:rsid w:val="00180E54"/>
    <w:pPr>
      <w:widowControl w:val="0"/>
      <w:suppressAutoHyphens/>
      <w:spacing w:after="200" w:line="276" w:lineRule="auto"/>
    </w:pPr>
    <w:rPr>
      <w:rFonts w:eastAsia="SimSun" w:cs="Mangal"/>
      <w:sz w:val="24"/>
      <w:szCs w:val="24"/>
      <w:lang w:eastAsia="zh-CN" w:bidi="hi-IN"/>
    </w:rPr>
  </w:style>
  <w:style w:type="paragraph" w:customStyle="1" w:styleId="western">
    <w:name w:val="western"/>
    <w:basedOn w:val="Normal"/>
    <w:rsid w:val="0097179F"/>
    <w:pPr>
      <w:spacing w:before="100" w:after="0"/>
    </w:pPr>
    <w:rPr>
      <w:rFonts w:eastAsia="Arial Unicode MS" w:cs="Arial"/>
      <w:szCs w:val="24"/>
    </w:rPr>
  </w:style>
  <w:style w:type="paragraph" w:customStyle="1" w:styleId="RedTxt">
    <w:name w:val="RedTxt"/>
    <w:basedOn w:val="Normal"/>
    <w:rsid w:val="008E6C3A"/>
    <w:pPr>
      <w:keepLines/>
      <w:widowControl w:val="0"/>
      <w:autoSpaceDE w:val="0"/>
      <w:autoSpaceDN w:val="0"/>
      <w:adjustRightInd w:val="0"/>
      <w:spacing w:before="0" w:after="0"/>
      <w:jc w:val="left"/>
    </w:pPr>
    <w:rPr>
      <w:rFonts w:cs="Arial"/>
      <w:sz w:val="18"/>
      <w:szCs w:val="18"/>
    </w:rPr>
  </w:style>
  <w:style w:type="table" w:styleId="Listemoyenne1-Accent1">
    <w:name w:val="Medium List 1 Accent 1"/>
    <w:basedOn w:val="TableauNormal"/>
    <w:uiPriority w:val="65"/>
    <w:rsid w:val="00392D54"/>
    <w:pPr>
      <w:jc w:val="center"/>
    </w:pPr>
    <w:rPr>
      <w:rFonts w:ascii="Arial" w:hAnsi="Arial"/>
      <w:color w:val="1F497D" w:themeColor="text2"/>
    </w:rPr>
    <w:tblPr>
      <w:tblStyleRowBandSize w:val="1"/>
      <w:tblStyleColBandSize w:val="1"/>
      <w:jc w:val="center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rPr>
      <w:jc w:val="center"/>
    </w:trPr>
    <w:tcPr>
      <w:vAlign w:val="center"/>
    </w:tcPr>
    <w:tblStylePr w:type="firstRow">
      <w:rPr>
        <w:rFonts w:ascii="Arial" w:eastAsiaTheme="majorEastAsia" w:hAnsi="Arial" w:cstheme="majorBidi"/>
        <w:color w:val="193B65"/>
        <w:sz w:val="20"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  <w:tl2br w:val="nil"/>
          <w:tr2bl w:val="nil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rFonts w:ascii="Arial" w:hAnsi="Arial"/>
        <w:b/>
        <w:bCs/>
        <w:sz w:val="20"/>
      </w:rPr>
    </w:tblStylePr>
    <w:tblStylePr w:type="lastCol">
      <w:rPr>
        <w:rFonts w:ascii="Arial" w:hAnsi="Arial"/>
        <w:b w:val="0"/>
        <w:bCs/>
        <w:color w:val="1F497D" w:themeColor="text2"/>
        <w:sz w:val="20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rPr>
        <w:rFonts w:ascii="Arial" w:hAnsi="Arial"/>
        <w:sz w:val="20"/>
      </w:rPr>
      <w:tblPr/>
      <w:tcPr>
        <w:shd w:val="clear" w:color="auto" w:fill="D3DFEE" w:themeFill="accent1" w:themeFillTint="3F"/>
      </w:tcPr>
    </w:tblStylePr>
    <w:tblStylePr w:type="band1Horz">
      <w:rPr>
        <w:rFonts w:ascii="Arial" w:hAnsi="Arial"/>
        <w:sz w:val="20"/>
      </w:rPr>
      <w:tblPr/>
      <w:tcPr>
        <w:shd w:val="clear" w:color="auto" w:fill="D3DFEE" w:themeFill="accent1" w:themeFillTint="3F"/>
      </w:tcPr>
    </w:tblStylePr>
    <w:tblStylePr w:type="band2Horz">
      <w:rPr>
        <w:rFonts w:ascii="Arial" w:hAnsi="Arial"/>
        <w:sz w:val="20"/>
      </w:rPr>
    </w:tblStylePr>
  </w:style>
  <w:style w:type="paragraph" w:customStyle="1" w:styleId="texte">
    <w:name w:val="texte"/>
    <w:basedOn w:val="Normal"/>
    <w:rsid w:val="0046771A"/>
    <w:pPr>
      <w:autoSpaceDE w:val="0"/>
      <w:autoSpaceDN w:val="0"/>
      <w:adjustRightInd w:val="0"/>
      <w:ind w:firstLine="680"/>
    </w:pPr>
    <w:rPr>
      <w:rFonts w:ascii="Times New Roman" w:hAnsi="Times New Roman"/>
      <w:szCs w:val="24"/>
    </w:rPr>
  </w:style>
  <w:style w:type="paragraph" w:customStyle="1" w:styleId="Titre11">
    <w:name w:val="Titre 1.1"/>
    <w:basedOn w:val="Normal"/>
    <w:rsid w:val="0046771A"/>
    <w:pPr>
      <w:autoSpaceDE w:val="0"/>
      <w:autoSpaceDN w:val="0"/>
      <w:adjustRightInd w:val="0"/>
      <w:ind w:firstLine="680"/>
    </w:pPr>
    <w:rPr>
      <w:rFonts w:ascii="Times New Roman" w:hAnsi="Times New Roman"/>
      <w:b/>
      <w:bCs/>
      <w:szCs w:val="24"/>
    </w:rPr>
  </w:style>
  <w:style w:type="paragraph" w:customStyle="1" w:styleId="Puce">
    <w:name w:val="Puce"/>
    <w:basedOn w:val="Paragraphedeliste"/>
    <w:qFormat/>
    <w:rsid w:val="00E25BCB"/>
    <w:pPr>
      <w:numPr>
        <w:numId w:val="6"/>
      </w:numPr>
      <w:spacing w:before="160" w:after="80"/>
      <w:ind w:left="738" w:hanging="284"/>
    </w:pPr>
    <w:rPr>
      <w:b/>
      <w:i/>
    </w:rPr>
  </w:style>
  <w:style w:type="paragraph" w:customStyle="1" w:styleId="Texteaprspuce">
    <w:name w:val="Texte après puce"/>
    <w:basedOn w:val="Normal"/>
    <w:qFormat/>
    <w:rsid w:val="00E25BCB"/>
    <w:pPr>
      <w:spacing w:before="80"/>
      <w:ind w:left="737"/>
    </w:pPr>
  </w:style>
  <w:style w:type="paragraph" w:customStyle="1" w:styleId="Pucetiret">
    <w:name w:val="Puce tiret"/>
    <w:basedOn w:val="Normal"/>
    <w:qFormat/>
    <w:rsid w:val="00863509"/>
    <w:pPr>
      <w:numPr>
        <w:numId w:val="8"/>
      </w:numPr>
      <w:spacing w:before="160"/>
      <w:ind w:left="1871" w:right="1021" w:hanging="170"/>
    </w:pPr>
    <w:rPr>
      <w:rFonts w:eastAsia="Calibri"/>
      <w:i/>
      <w:sz w:val="21"/>
      <w:lang w:eastAsia="en-US"/>
    </w:rPr>
  </w:style>
  <w:style w:type="paragraph" w:customStyle="1" w:styleId="Texteaprspucetiret">
    <w:name w:val="Texte après puce tiret"/>
    <w:basedOn w:val="Normal"/>
    <w:qFormat/>
    <w:rsid w:val="00DD2F39"/>
    <w:pPr>
      <w:spacing w:before="80"/>
      <w:ind w:left="170"/>
    </w:pPr>
    <w:rPr>
      <w:rFonts w:eastAsia="Calibri"/>
      <w:lang w:eastAsia="en-US"/>
    </w:rPr>
  </w:style>
  <w:style w:type="paragraph" w:customStyle="1" w:styleId="Paragraphenumrot">
    <w:name w:val="Paragraphe numéroté"/>
    <w:basedOn w:val="Normal"/>
    <w:qFormat/>
    <w:rsid w:val="00973FDE"/>
    <w:pPr>
      <w:spacing w:before="240" w:after="80"/>
      <w:ind w:left="568" w:hanging="284"/>
    </w:pPr>
  </w:style>
  <w:style w:type="paragraph" w:customStyle="1" w:styleId="fcasegauche">
    <w:name w:val="f_case_gauche"/>
    <w:basedOn w:val="Normal"/>
    <w:uiPriority w:val="99"/>
    <w:rsid w:val="003513DE"/>
    <w:pPr>
      <w:spacing w:before="0" w:after="60"/>
      <w:ind w:left="284" w:hanging="284"/>
    </w:pPr>
    <w:rPr>
      <w:sz w:val="20"/>
    </w:rPr>
  </w:style>
  <w:style w:type="paragraph" w:customStyle="1" w:styleId="Textepardfaut1">
    <w:name w:val="Texte par défaut:1"/>
    <w:basedOn w:val="Normal"/>
    <w:rsid w:val="0075554A"/>
    <w:pPr>
      <w:tabs>
        <w:tab w:val="left" w:pos="0"/>
      </w:tabs>
      <w:autoSpaceDE w:val="0"/>
      <w:autoSpaceDN w:val="0"/>
      <w:adjustRightInd w:val="0"/>
      <w:spacing w:before="0" w:after="0"/>
      <w:jc w:val="left"/>
    </w:pPr>
    <w:rPr>
      <w:rFonts w:ascii="Times New Roman" w:hAnsi="Times New Roman"/>
      <w:sz w:val="20"/>
    </w:rPr>
  </w:style>
  <w:style w:type="character" w:styleId="Textedelespacerserv">
    <w:name w:val="Placeholder Text"/>
    <w:basedOn w:val="Policepardfaut"/>
    <w:uiPriority w:val="99"/>
    <w:semiHidden/>
    <w:rsid w:val="00E76307"/>
    <w:rPr>
      <w:color w:val="808080"/>
    </w:rPr>
  </w:style>
  <w:style w:type="paragraph" w:customStyle="1" w:styleId="Titre1Cadrederponsetechnique">
    <w:name w:val="Titre 1 Cadre de réponse technique"/>
    <w:basedOn w:val="Textepardfaut1"/>
    <w:next w:val="Titre2Cadrederponsetechnique"/>
    <w:qFormat/>
    <w:rsid w:val="004B6C03"/>
    <w:pPr>
      <w:keepNext/>
      <w:numPr>
        <w:numId w:val="17"/>
      </w:numPr>
      <w:pBdr>
        <w:top w:val="single" w:sz="2" w:space="2" w:color="DBE5F1" w:themeColor="accent1" w:themeTint="33"/>
        <w:left w:val="single" w:sz="2" w:space="4" w:color="DBE5F1" w:themeColor="accent1" w:themeTint="33"/>
        <w:bottom w:val="single" w:sz="2" w:space="2" w:color="DBE5F1" w:themeColor="accent1" w:themeTint="33"/>
        <w:right w:val="single" w:sz="2" w:space="4" w:color="DBE5F1" w:themeColor="accent1" w:themeTint="33"/>
      </w:pBdr>
      <w:shd w:val="clear" w:color="auto" w:fill="DBE5F1" w:themeFill="accent1" w:themeFillTint="33"/>
      <w:tabs>
        <w:tab w:val="clear" w:pos="0"/>
        <w:tab w:val="left" w:pos="510"/>
      </w:tabs>
      <w:spacing w:before="480" w:after="120"/>
      <w:ind w:left="397" w:hanging="284"/>
      <w:jc w:val="both"/>
    </w:pPr>
    <w:rPr>
      <w:rFonts w:ascii="Arial Gras" w:hAnsi="Arial Gras" w:cs="Arial"/>
      <w:b/>
      <w:color w:val="1F497D" w:themeColor="text2"/>
      <w:sz w:val="22"/>
      <w:szCs w:val="22"/>
    </w:rPr>
  </w:style>
  <w:style w:type="paragraph" w:customStyle="1" w:styleId="Titre2Cadrederponsetechnique">
    <w:name w:val="Titre 2 Cadre de réponse technique"/>
    <w:basedOn w:val="Normal"/>
    <w:next w:val="TexteaprsTitre1"/>
    <w:qFormat/>
    <w:rsid w:val="00537594"/>
    <w:pPr>
      <w:keepNext/>
      <w:pBdr>
        <w:bottom w:val="single" w:sz="4" w:space="1" w:color="auto"/>
      </w:pBdr>
      <w:spacing w:before="360" w:after="240"/>
      <w:ind w:left="907" w:right="567" w:hanging="510"/>
      <w:jc w:val="left"/>
    </w:pPr>
    <w:rPr>
      <w:rFonts w:ascii="Arial Gras" w:hAnsi="Arial Gras"/>
      <w:b/>
      <w:sz w:val="22"/>
      <w:szCs w:val="22"/>
    </w:rPr>
  </w:style>
  <w:style w:type="paragraph" w:customStyle="1" w:styleId="Rubrique">
    <w:name w:val="Rubrique"/>
    <w:basedOn w:val="Paragraphedeliste"/>
    <w:next w:val="Texteaprsrubrique"/>
    <w:qFormat/>
    <w:rsid w:val="00E36F9D"/>
    <w:pPr>
      <w:keepNext/>
      <w:numPr>
        <w:numId w:val="13"/>
      </w:numPr>
      <w:tabs>
        <w:tab w:val="left" w:leader="dot" w:pos="10206"/>
      </w:tabs>
      <w:spacing w:before="360" w:after="0"/>
      <w:ind w:left="1020" w:right="1021" w:hanging="340"/>
      <w:contextualSpacing w:val="0"/>
    </w:pPr>
    <w:rPr>
      <w:sz w:val="21"/>
      <w:szCs w:val="22"/>
    </w:rPr>
  </w:style>
  <w:style w:type="paragraph" w:customStyle="1" w:styleId="Texteaprsrubrique">
    <w:name w:val="Texte après rubrique"/>
    <w:basedOn w:val="Normal"/>
    <w:next w:val="Rponsecandidat"/>
    <w:qFormat/>
    <w:rsid w:val="00DD2D3C"/>
    <w:pPr>
      <w:spacing w:before="160" w:after="160"/>
      <w:ind w:left="1021" w:right="1021"/>
    </w:pPr>
    <w:rPr>
      <w:i/>
      <w:sz w:val="21"/>
      <w:szCs w:val="21"/>
    </w:rPr>
  </w:style>
  <w:style w:type="paragraph" w:customStyle="1" w:styleId="TexteaprsTitre1">
    <w:name w:val="Texte après Titre 1"/>
    <w:basedOn w:val="Normal"/>
    <w:qFormat/>
    <w:rsid w:val="00737509"/>
    <w:pPr>
      <w:spacing w:before="240"/>
      <w:ind w:left="284" w:right="567"/>
    </w:pPr>
    <w:rPr>
      <w:rFonts w:cs="Arial"/>
      <w:i/>
      <w:color w:val="000000"/>
      <w:sz w:val="21"/>
      <w:szCs w:val="21"/>
    </w:rPr>
  </w:style>
  <w:style w:type="paragraph" w:customStyle="1" w:styleId="Rponsecandidat">
    <w:name w:val="Réponse candidat"/>
    <w:basedOn w:val="Normal"/>
    <w:qFormat/>
    <w:rsid w:val="00DD2D3C"/>
    <w:pPr>
      <w:tabs>
        <w:tab w:val="left" w:leader="dot" w:pos="9378"/>
      </w:tabs>
      <w:ind w:left="1021" w:right="1021"/>
    </w:pPr>
    <w:rPr>
      <w:sz w:val="21"/>
      <w:szCs w:val="21"/>
    </w:rPr>
  </w:style>
  <w:style w:type="paragraph" w:customStyle="1" w:styleId="TexteaprsTitre2">
    <w:name w:val="Texte après Titre 2"/>
    <w:basedOn w:val="TexteaprsTitre1"/>
    <w:qFormat/>
    <w:rsid w:val="00C87EC1"/>
    <w:pPr>
      <w:ind w:left="454"/>
    </w:pPr>
  </w:style>
  <w:style w:type="paragraph" w:customStyle="1" w:styleId="Options">
    <w:name w:val="Options"/>
    <w:basedOn w:val="Normal"/>
    <w:qFormat/>
    <w:rsid w:val="00E37D51"/>
    <w:pPr>
      <w:keepNext/>
      <w:spacing w:before="160" w:after="80"/>
      <w:ind w:left="2126" w:hanging="425"/>
    </w:pPr>
    <w:rPr>
      <w:rFonts w:eastAsia="Arial"/>
      <w:sz w:val="21"/>
      <w:szCs w:val="21"/>
    </w:rPr>
  </w:style>
  <w:style w:type="paragraph" w:styleId="Notedefin">
    <w:name w:val="endnote text"/>
    <w:basedOn w:val="Normal"/>
    <w:link w:val="NotedefinCar"/>
    <w:uiPriority w:val="99"/>
    <w:semiHidden/>
    <w:unhideWhenUsed/>
    <w:rsid w:val="0021386E"/>
    <w:pPr>
      <w:spacing w:before="0" w:after="0"/>
    </w:pPr>
    <w:rPr>
      <w:sz w:val="20"/>
    </w:rPr>
  </w:style>
  <w:style w:type="character" w:customStyle="1" w:styleId="NotedefinCar">
    <w:name w:val="Note de fin Car"/>
    <w:basedOn w:val="Policepardfaut"/>
    <w:link w:val="Notedefin"/>
    <w:uiPriority w:val="99"/>
    <w:semiHidden/>
    <w:rsid w:val="0021386E"/>
    <w:rPr>
      <w:rFonts w:ascii="Arial" w:hAnsi="Arial"/>
    </w:rPr>
  </w:style>
  <w:style w:type="character" w:styleId="Appeldenotedefin">
    <w:name w:val="endnote reference"/>
    <w:basedOn w:val="Policepardfaut"/>
    <w:uiPriority w:val="99"/>
    <w:semiHidden/>
    <w:unhideWhenUsed/>
    <w:rsid w:val="0021386E"/>
    <w:rPr>
      <w:vertAlign w:val="superscript"/>
    </w:rPr>
  </w:style>
  <w:style w:type="paragraph" w:customStyle="1" w:styleId="TableParagraph">
    <w:name w:val="Table Paragraph"/>
    <w:basedOn w:val="Normal"/>
    <w:uiPriority w:val="1"/>
    <w:qFormat/>
    <w:rsid w:val="005774AB"/>
    <w:pPr>
      <w:widowControl w:val="0"/>
      <w:spacing w:before="0" w:after="0"/>
      <w:jc w:val="left"/>
    </w:pPr>
    <w:rPr>
      <w:rFonts w:asciiTheme="minorHAnsi" w:eastAsiaTheme="minorHAnsi" w:hAnsiTheme="minorHAnsi" w:cstheme="minorBidi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09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30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9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8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43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34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89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C86136-C4FD-468E-BD31-E53B175835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9</Pages>
  <Words>858</Words>
  <Characters>5896</Characters>
  <Application>Microsoft Office Word</Application>
  <DocSecurity>8</DocSecurity>
  <Lines>49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CAHIER DES CLAUSES TECHNIQUES PARTICULIERES</vt:lpstr>
    </vt:vector>
  </TitlesOfParts>
  <Company>CUS</Company>
  <LinksUpToDate>false</LinksUpToDate>
  <CharactersWithSpaces>6741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CAHIER DES CLAUSES TECHNIQUES PARTICULIERES</dc:title>
  <dc:subject/>
  <dc:creator>CUS</dc:creator>
  <cp:keywords/>
  <dc:description/>
  <cp:lastModifiedBy>Josèphe Gautheron</cp:lastModifiedBy>
  <cp:revision>2</cp:revision>
  <cp:lastPrinted>2024-12-17T14:45:00Z</cp:lastPrinted>
  <dcterms:created xsi:type="dcterms:W3CDTF">2024-12-17T15:46:00Z</dcterms:created>
  <dcterms:modified xsi:type="dcterms:W3CDTF">2024-12-17T15:46:00Z</dcterms:modified>
</cp:coreProperties>
</file>