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5B46D"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0782B8E6"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w:t>
      </w:r>
      <w:r w:rsidR="00CF472B">
        <w:rPr>
          <w:rFonts w:ascii="Arial" w:hAnsi="Arial" w:cs="Arial"/>
          <w:color w:val="FFFFFF" w:themeColor="background1"/>
          <w:sz w:val="32"/>
          <w:szCs w:val="32"/>
        </w:rPr>
        <w:t>E</w:t>
      </w:r>
      <w:r w:rsidRPr="00803DD4">
        <w:rPr>
          <w:rFonts w:ascii="Arial" w:hAnsi="Arial" w:cs="Arial"/>
          <w:color w:val="FFFFFF" w:themeColor="background1"/>
          <w:sz w:val="32"/>
          <w:szCs w:val="32"/>
        </w:rPr>
        <w:t>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39489"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4D3DF665" w14:textId="7CC01C59" w:rsidR="00B96312" w:rsidRPr="00B96312" w:rsidRDefault="00236982" w:rsidP="00B96312">
      <w:pPr>
        <w:suppressAutoHyphens w:val="0"/>
        <w:spacing w:after="120"/>
        <w:jc w:val="right"/>
        <w:rPr>
          <w:rFonts w:cs="Arial"/>
          <w:caps/>
          <w:color w:val="003087"/>
          <w:sz w:val="22"/>
          <w:szCs w:val="35"/>
          <w:lang w:eastAsia="fr-FR"/>
        </w:rPr>
      </w:pPr>
      <w:r w:rsidRPr="00B96312">
        <w:rPr>
          <w:rFonts w:cs="Arial"/>
          <w:caps/>
          <w:color w:val="003087"/>
          <w:sz w:val="22"/>
          <w:szCs w:val="35"/>
          <w:lang w:eastAsia="fr-FR"/>
        </w:rPr>
        <w:t>AE</w:t>
      </w:r>
      <w:r w:rsidR="00CF472B">
        <w:rPr>
          <w:rFonts w:cs="Arial"/>
          <w:caps/>
          <w:color w:val="003087"/>
          <w:sz w:val="22"/>
          <w:szCs w:val="35"/>
          <w:lang w:eastAsia="fr-FR"/>
        </w:rPr>
        <w:t xml:space="preserve"> F24SCANNER</w:t>
      </w:r>
    </w:p>
    <w:p w14:paraId="4E7EDD6B" w14:textId="77777777" w:rsidR="00B96312" w:rsidRDefault="00B96312" w:rsidP="00B96312">
      <w:pPr>
        <w:suppressAutoHyphens w:val="0"/>
        <w:spacing w:after="120"/>
        <w:jc w:val="right"/>
        <w:rPr>
          <w:rFonts w:cs="Arial"/>
          <w:caps/>
          <w:color w:val="003087"/>
          <w:sz w:val="35"/>
          <w:szCs w:val="35"/>
          <w:lang w:eastAsia="fr-FR"/>
        </w:rPr>
      </w:pPr>
    </w:p>
    <w:p w14:paraId="75619F21" w14:textId="7E423F2F" w:rsidR="00397CA9" w:rsidRPr="00B96312" w:rsidRDefault="00397CA9" w:rsidP="00B96312">
      <w:pPr>
        <w:suppressAutoHyphens w:val="0"/>
        <w:spacing w:after="120"/>
        <w:jc w:val="right"/>
        <w:rPr>
          <w:rFonts w:cs="Arial"/>
          <w:caps/>
          <w:color w:val="003087"/>
          <w:sz w:val="35"/>
          <w:szCs w:val="35"/>
          <w:lang w:eastAsia="fr-FR"/>
        </w:rPr>
      </w:pPr>
      <w:r w:rsidRPr="00B96312">
        <w:rPr>
          <w:rFonts w:cs="Arial"/>
          <w:caps/>
          <w:color w:val="003087"/>
          <w:sz w:val="35"/>
          <w:szCs w:val="35"/>
          <w:lang w:eastAsia="fr-FR"/>
        </w:rPr>
        <w:t>PROCEDURE ADAPTEE</w:t>
      </w:r>
    </w:p>
    <w:p w14:paraId="29BA4B29" w14:textId="77777777" w:rsidR="008774D5" w:rsidRPr="00B96312" w:rsidRDefault="008774D5" w:rsidP="00803DD4">
      <w:pPr>
        <w:suppressAutoHyphens w:val="0"/>
        <w:jc w:val="right"/>
        <w:rPr>
          <w:rFonts w:cs="Arial"/>
          <w:caps/>
          <w:color w:val="003087"/>
          <w:sz w:val="35"/>
          <w:szCs w:val="35"/>
          <w:lang w:eastAsia="fr-FR"/>
        </w:rPr>
      </w:pPr>
    </w:p>
    <w:p w14:paraId="70865872" w14:textId="77777777" w:rsidR="00081128" w:rsidRPr="00B96312" w:rsidRDefault="00081128" w:rsidP="00081128"/>
    <w:p w14:paraId="18E32358" w14:textId="77777777" w:rsidR="00081128" w:rsidRPr="00B96312" w:rsidRDefault="00081128" w:rsidP="00081128"/>
    <w:p w14:paraId="23AF95BA" w14:textId="77777777" w:rsidR="00081128" w:rsidRPr="00B96312" w:rsidRDefault="00081128" w:rsidP="00081128"/>
    <w:p w14:paraId="3E13B9B8" w14:textId="77777777" w:rsidR="00081128" w:rsidRPr="00B96312" w:rsidRDefault="00081128" w:rsidP="00081128"/>
    <w:p w14:paraId="59B1E7BF" w14:textId="77777777" w:rsidR="00081128" w:rsidRPr="00B96312" w:rsidRDefault="00081128" w:rsidP="00081128"/>
    <w:p w14:paraId="2157366A" w14:textId="31F68750" w:rsidR="00081128" w:rsidRPr="00B96312" w:rsidRDefault="00081128" w:rsidP="00081128">
      <w:pPr>
        <w:sectPr w:rsidR="00081128" w:rsidRPr="00B96312" w:rsidSect="00F8464D">
          <w:footerReference w:type="default" r:id="rId14"/>
          <w:type w:val="continuous"/>
          <w:pgSz w:w="11906" w:h="16838"/>
          <w:pgMar w:top="454" w:right="991" w:bottom="736" w:left="851" w:header="720" w:footer="680" w:gutter="0"/>
          <w:cols w:space="720"/>
          <w:docGrid w:linePitch="360"/>
        </w:sectPr>
      </w:pPr>
    </w:p>
    <w:p w14:paraId="187999BF" w14:textId="77777777" w:rsidR="00761235" w:rsidRDefault="00761235" w:rsidP="007164B3">
      <w:pPr>
        <w:pStyle w:val="Corpsdetexte31"/>
        <w:tabs>
          <w:tab w:val="left" w:pos="851"/>
        </w:tabs>
        <w:jc w:val="center"/>
        <w:rPr>
          <w:b/>
          <w:i w:val="0"/>
          <w:sz w:val="14"/>
        </w:rPr>
      </w:pPr>
    </w:p>
    <w:p w14:paraId="188078F5" w14:textId="77777777" w:rsidR="00F8464D" w:rsidRPr="00B96312" w:rsidRDefault="00F8464D" w:rsidP="007164B3">
      <w:pPr>
        <w:pStyle w:val="Corpsdetexte31"/>
        <w:tabs>
          <w:tab w:val="left" w:pos="851"/>
        </w:tabs>
        <w:jc w:val="center"/>
        <w:rPr>
          <w:b/>
          <w:i w:val="0"/>
          <w:sz w:val="14"/>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8C3818" w14:paraId="7E89505B" w14:textId="77777777" w:rsidTr="00F8464D">
        <w:tc>
          <w:tcPr>
            <w:tcW w:w="9923" w:type="dxa"/>
            <w:shd w:val="clear" w:color="auto" w:fill="66CCFF"/>
          </w:tcPr>
          <w:p w14:paraId="69D3D46D" w14:textId="77777777" w:rsidR="009B1CD0" w:rsidRPr="008C3818" w:rsidRDefault="009B1CD0" w:rsidP="005846FB">
            <w:pPr>
              <w:tabs>
                <w:tab w:val="left" w:pos="-142"/>
                <w:tab w:val="left" w:pos="851"/>
                <w:tab w:val="left" w:pos="4111"/>
              </w:tabs>
              <w:jc w:val="both"/>
              <w:rPr>
                <w:rFonts w:ascii="Arial" w:hAnsi="Arial" w:cs="Arial"/>
                <w:sz w:val="24"/>
                <w:szCs w:val="24"/>
              </w:rPr>
            </w:pPr>
            <w:r w:rsidRPr="008C3818">
              <w:rPr>
                <w:rFonts w:ascii="Arial" w:hAnsi="Arial" w:cs="Arial"/>
                <w:b/>
                <w:sz w:val="24"/>
                <w:szCs w:val="24"/>
              </w:rPr>
              <w:t xml:space="preserve">A - Objet </w:t>
            </w:r>
            <w:r w:rsidR="009312A7" w:rsidRPr="008C3818">
              <w:rPr>
                <w:rFonts w:ascii="Arial" w:hAnsi="Arial" w:cs="Arial"/>
                <w:b/>
                <w:sz w:val="24"/>
                <w:szCs w:val="24"/>
              </w:rPr>
              <w:t xml:space="preserve">de la consultation et </w:t>
            </w:r>
            <w:r w:rsidRPr="008C3818">
              <w:rPr>
                <w:rFonts w:ascii="Arial" w:hAnsi="Arial" w:cs="Arial"/>
                <w:b/>
                <w:bCs/>
                <w:sz w:val="24"/>
                <w:szCs w:val="24"/>
              </w:rPr>
              <w:t>de l’acte d’engagement</w:t>
            </w:r>
            <w:r w:rsidRPr="008C3818">
              <w:rPr>
                <w:rFonts w:ascii="Arial" w:hAnsi="Arial" w:cs="Arial"/>
                <w:b/>
                <w:sz w:val="24"/>
                <w:szCs w:val="24"/>
              </w:rPr>
              <w:t>.</w:t>
            </w:r>
          </w:p>
        </w:tc>
      </w:tr>
    </w:tbl>
    <w:p w14:paraId="74DCAF70" w14:textId="532FB08D" w:rsidR="009B1CD0" w:rsidRPr="00F8464D" w:rsidRDefault="009B1CD0" w:rsidP="006C4338">
      <w:pPr>
        <w:tabs>
          <w:tab w:val="left" w:pos="426"/>
          <w:tab w:val="left" w:pos="851"/>
        </w:tabs>
        <w:jc w:val="both"/>
        <w:rPr>
          <w:rFonts w:ascii="Marianne" w:hAnsi="Marianne"/>
        </w:rPr>
      </w:pPr>
    </w:p>
    <w:p w14:paraId="5143499B" w14:textId="7A896B69" w:rsidR="009B1CD0" w:rsidRPr="00F8464D" w:rsidRDefault="006929ED" w:rsidP="00F8464D">
      <w:pPr>
        <w:rPr>
          <w:rFonts w:ascii="Marianne" w:hAnsi="Marianne" w:cs="Arial"/>
          <w:caps/>
          <w:color w:val="003087"/>
          <w:lang w:eastAsia="fr-FR"/>
        </w:rPr>
      </w:pPr>
      <w:r w:rsidRPr="00F8464D">
        <w:rPr>
          <w:rFonts w:ascii="Marianne" w:eastAsia="Wingdings" w:hAnsi="Marianne" w:cs="Wingdings"/>
          <w:b/>
          <w:color w:val="66CCFF"/>
          <w:spacing w:val="-10"/>
        </w:rPr>
        <w:t></w:t>
      </w:r>
      <w:r w:rsidRPr="00F8464D">
        <w:rPr>
          <w:rFonts w:ascii="Marianne" w:eastAsia="Arial" w:hAnsi="Marianne" w:cs="Arial"/>
          <w:spacing w:val="-10"/>
        </w:rPr>
        <w:t xml:space="preserve"> Objet</w:t>
      </w:r>
      <w:r w:rsidR="009B1CD0" w:rsidRPr="00F8464D">
        <w:rPr>
          <w:rFonts w:ascii="Marianne" w:hAnsi="Marianne" w:cs="Arial"/>
        </w:rPr>
        <w:t xml:space="preserve"> </w:t>
      </w:r>
      <w:r w:rsidR="008B29C5" w:rsidRPr="00F8464D">
        <w:rPr>
          <w:rFonts w:ascii="Marianne" w:hAnsi="Marianne" w:cs="Arial"/>
          <w:bCs/>
        </w:rPr>
        <w:t>d</w:t>
      </w:r>
      <w:r w:rsidR="001E4E56" w:rsidRPr="00F8464D">
        <w:rPr>
          <w:rFonts w:ascii="Marianne" w:hAnsi="Marianne" w:cs="Arial"/>
          <w:bCs/>
        </w:rPr>
        <w:t>u marché</w:t>
      </w:r>
      <w:r w:rsidR="008B29C5" w:rsidRPr="00F8464D">
        <w:rPr>
          <w:rFonts w:ascii="Marianne" w:hAnsi="Marianne" w:cs="Arial"/>
          <w:bCs/>
        </w:rPr>
        <w:t xml:space="preserve"> </w:t>
      </w:r>
      <w:r w:rsidR="009B1CD0" w:rsidRPr="00F8464D">
        <w:rPr>
          <w:rFonts w:ascii="Marianne" w:hAnsi="Marianne" w:cs="Arial"/>
        </w:rPr>
        <w:t>:</w:t>
      </w:r>
      <w:r w:rsidR="008B29C5" w:rsidRPr="00F8464D">
        <w:rPr>
          <w:rFonts w:ascii="Marianne" w:hAnsi="Marianne" w:cs="Arial"/>
        </w:rPr>
        <w:t xml:space="preserve"> </w:t>
      </w:r>
      <w:bookmarkStart w:id="0" w:name="_Hlk185347289"/>
      <w:r w:rsidR="00F8464D" w:rsidRPr="00F8464D">
        <w:rPr>
          <w:rFonts w:ascii="Marianne" w:hAnsi="Marianne" w:cs="Arial"/>
          <w:caps/>
          <w:color w:val="003087"/>
          <w:lang w:eastAsia="fr-FR"/>
        </w:rPr>
        <w:t>ACQUISITION D’UN SCANNER LASER TERRESTRE POUR DES LEVÉS 3D EN SOUTERRAIN</w:t>
      </w:r>
    </w:p>
    <w:bookmarkEnd w:id="0"/>
    <w:p w14:paraId="12CA1A02" w14:textId="5F1FE430" w:rsidR="00E521C6" w:rsidRPr="00F8464D" w:rsidRDefault="00E521C6" w:rsidP="00E521C6">
      <w:pPr>
        <w:tabs>
          <w:tab w:val="left" w:pos="426"/>
          <w:tab w:val="left" w:pos="851"/>
        </w:tabs>
        <w:jc w:val="both"/>
        <w:rPr>
          <w:rFonts w:ascii="Marianne" w:hAnsi="Marianne" w:cs="Arial"/>
          <w:b/>
        </w:rPr>
      </w:pPr>
      <w:r w:rsidRPr="00F8464D">
        <w:rPr>
          <w:rFonts w:ascii="Marianne" w:hAnsi="Marianne" w:cs="Arial"/>
        </w:rPr>
        <w:t>Réf</w:t>
      </w:r>
      <w:r w:rsidR="009459E3" w:rsidRPr="00F8464D">
        <w:rPr>
          <w:rFonts w:ascii="Marianne" w:hAnsi="Marianne" w:cs="Arial"/>
        </w:rPr>
        <w:t>érence de l’accord-</w:t>
      </w:r>
      <w:r w:rsidR="00AB03C8" w:rsidRPr="00F8464D">
        <w:rPr>
          <w:rFonts w:ascii="Marianne" w:hAnsi="Marianne" w:cs="Arial"/>
        </w:rPr>
        <w:t>cadre :</w:t>
      </w:r>
      <w:r w:rsidR="008B29C5" w:rsidRPr="00F8464D">
        <w:rPr>
          <w:rFonts w:ascii="Marianne" w:hAnsi="Marianne" w:cs="Arial"/>
        </w:rPr>
        <w:t xml:space="preserve"> </w:t>
      </w:r>
      <w:r w:rsidR="00240D29" w:rsidRPr="00F8464D">
        <w:rPr>
          <w:rFonts w:ascii="Marianne" w:hAnsi="Marianne" w:cs="Arial"/>
        </w:rPr>
        <w:t>F24</w:t>
      </w:r>
      <w:r w:rsidR="00F8464D" w:rsidRPr="00F8464D">
        <w:rPr>
          <w:rFonts w:ascii="Marianne" w:hAnsi="Marianne" w:cs="Arial"/>
        </w:rPr>
        <w:t>SCANNER</w:t>
      </w:r>
    </w:p>
    <w:p w14:paraId="3C235EBB" w14:textId="77777777" w:rsidR="00DD26F2" w:rsidRPr="00F8464D" w:rsidRDefault="00DD26F2" w:rsidP="0061068C">
      <w:pPr>
        <w:tabs>
          <w:tab w:val="left" w:pos="426"/>
          <w:tab w:val="left" w:pos="851"/>
        </w:tabs>
        <w:jc w:val="both"/>
        <w:rPr>
          <w:rFonts w:ascii="Marianne" w:hAnsi="Marianne" w:cs="Arial"/>
        </w:rPr>
      </w:pPr>
    </w:p>
    <w:p w14:paraId="4C2C6856" w14:textId="04EAA1F2" w:rsidR="005C5FA1" w:rsidRPr="00F8464D" w:rsidRDefault="00DD26F2" w:rsidP="00F8464D">
      <w:pPr>
        <w:tabs>
          <w:tab w:val="left" w:pos="426"/>
          <w:tab w:val="left" w:pos="851"/>
        </w:tabs>
        <w:ind w:left="2840" w:hanging="2840"/>
        <w:rPr>
          <w:rFonts w:ascii="Marianne" w:hAnsi="Marianne" w:cs="Arial"/>
        </w:rPr>
      </w:pPr>
      <w:r w:rsidRPr="00F8464D">
        <w:rPr>
          <w:rFonts w:ascii="Marianne" w:eastAsia="Wingdings" w:hAnsi="Marianne" w:cs="Wingdings"/>
          <w:b/>
          <w:color w:val="66CCFF"/>
          <w:spacing w:val="-10"/>
        </w:rPr>
        <w:t></w:t>
      </w:r>
      <w:r w:rsidRPr="00F8464D">
        <w:rPr>
          <w:rFonts w:ascii="Marianne" w:eastAsia="Arial" w:hAnsi="Marianne" w:cs="Arial"/>
          <w:spacing w:val="-10"/>
        </w:rPr>
        <w:t xml:space="preserve"> </w:t>
      </w:r>
      <w:r w:rsidRPr="00F8464D">
        <w:rPr>
          <w:rFonts w:ascii="Marianne" w:hAnsi="Marianne" w:cs="Arial"/>
        </w:rPr>
        <w:t xml:space="preserve">Codes CPV principaux : </w:t>
      </w:r>
      <w:r w:rsidR="00086578" w:rsidRPr="00F8464D">
        <w:rPr>
          <w:rFonts w:ascii="Marianne" w:hAnsi="Marianne" w:cs="Arial"/>
        </w:rPr>
        <w:tab/>
      </w:r>
      <w:r w:rsidR="007F1BD2" w:rsidRPr="00F8464D">
        <w:rPr>
          <w:rFonts w:ascii="Marianne" w:hAnsi="Marianne" w:cs="Arial"/>
        </w:rPr>
        <w:t>38540000 Machines et appareils d’essai et de mesure</w:t>
      </w:r>
    </w:p>
    <w:p w14:paraId="761C2D81" w14:textId="747D6DE8" w:rsidR="009B1CD0" w:rsidRPr="00F8464D" w:rsidRDefault="009034F9" w:rsidP="0083205E">
      <w:pPr>
        <w:tabs>
          <w:tab w:val="left" w:pos="426"/>
          <w:tab w:val="left" w:pos="851"/>
        </w:tabs>
        <w:jc w:val="both"/>
        <w:rPr>
          <w:rFonts w:ascii="Marianne" w:hAnsi="Marianne" w:cs="Arial"/>
        </w:rPr>
      </w:pPr>
      <w:r w:rsidRPr="00F8464D">
        <w:rPr>
          <w:rFonts w:ascii="Marianne" w:eastAsia="Wingdings" w:hAnsi="Marianne" w:cs="Wingdings"/>
          <w:b/>
          <w:bCs/>
          <w:color w:val="66CCFF"/>
          <w:spacing w:val="-10"/>
        </w:rPr>
        <w:t></w:t>
      </w:r>
      <w:r w:rsidR="00086578" w:rsidRPr="00F8464D">
        <w:rPr>
          <w:rFonts w:ascii="Marianne" w:eastAsia="Wingdings" w:hAnsi="Marianne" w:cs="Wingdings"/>
          <w:b/>
          <w:color w:val="66CCFF"/>
          <w:spacing w:val="-10"/>
        </w:rPr>
        <w:tab/>
      </w:r>
      <w:r w:rsidRPr="00F8464D">
        <w:rPr>
          <w:rFonts w:ascii="Marianne" w:eastAsia="Arial" w:hAnsi="Marianne" w:cs="Arial"/>
          <w:spacing w:val="-10"/>
        </w:rPr>
        <w:t>Cet</w:t>
      </w:r>
      <w:r w:rsidR="009B1CD0" w:rsidRPr="00F8464D">
        <w:rPr>
          <w:rFonts w:ascii="Marianne" w:hAnsi="Marianne" w:cs="Arial"/>
        </w:rPr>
        <w:t xml:space="preserve"> acte d'engagement correspond :</w:t>
      </w:r>
    </w:p>
    <w:p w14:paraId="532264A4" w14:textId="42E48A47" w:rsidR="309C13F1" w:rsidRPr="00F8464D" w:rsidRDefault="309C13F1" w:rsidP="309C13F1">
      <w:pPr>
        <w:pStyle w:val="fcasegauche"/>
        <w:tabs>
          <w:tab w:val="left" w:pos="851"/>
        </w:tabs>
        <w:spacing w:after="0"/>
        <w:ind w:left="851" w:firstLine="0"/>
        <w:rPr>
          <w:rFonts w:ascii="Marianne" w:hAnsi="Marianne"/>
        </w:rPr>
      </w:pPr>
    </w:p>
    <w:p w14:paraId="1F6DB823" w14:textId="38536BB3" w:rsidR="009B1CD0" w:rsidRPr="00F8464D" w:rsidRDefault="00FB3832" w:rsidP="00F8464D">
      <w:pPr>
        <w:pStyle w:val="fcasegauche"/>
        <w:tabs>
          <w:tab w:val="left" w:pos="851"/>
        </w:tabs>
        <w:spacing w:after="0"/>
        <w:ind w:left="851" w:firstLine="0"/>
        <w:rPr>
          <w:rFonts w:ascii="Marianne" w:hAnsi="Marianne" w:cs="Arial"/>
        </w:rPr>
      </w:pPr>
      <w:r w:rsidRPr="00F8464D">
        <w:rPr>
          <w:rFonts w:ascii="Marianne" w:hAnsi="Marianne"/>
        </w:rPr>
        <w:fldChar w:fldCharType="begin">
          <w:ffData>
            <w:name w:val=""/>
            <w:enabled/>
            <w:calcOnExit w:val="0"/>
            <w:checkBox>
              <w:size w:val="20"/>
              <w:default w:val="0"/>
            </w:checkBox>
          </w:ffData>
        </w:fldChar>
      </w:r>
      <w:r w:rsidR="007D7A65" w:rsidRPr="00F8464D">
        <w:rPr>
          <w:rFonts w:ascii="Marianne" w:hAnsi="Marianne"/>
        </w:rPr>
        <w:instrText xml:space="preserve"> FORMCHECKBOX </w:instrText>
      </w:r>
      <w:r w:rsidRPr="00F8464D">
        <w:rPr>
          <w:rFonts w:ascii="Marianne" w:hAnsi="Marianne"/>
        </w:rPr>
      </w:r>
      <w:r w:rsidRPr="00F8464D">
        <w:rPr>
          <w:rFonts w:ascii="Marianne" w:hAnsi="Marianne"/>
        </w:rPr>
        <w:fldChar w:fldCharType="separate"/>
      </w:r>
      <w:r w:rsidRPr="00F8464D">
        <w:rPr>
          <w:rFonts w:ascii="Marianne" w:hAnsi="Marianne"/>
        </w:rPr>
        <w:fldChar w:fldCharType="end"/>
      </w:r>
      <w:r w:rsidR="009B1CD0" w:rsidRPr="00F8464D">
        <w:rPr>
          <w:rFonts w:ascii="Marianne" w:hAnsi="Marianne" w:cs="Arial"/>
        </w:rPr>
        <w:tab/>
      </w:r>
      <w:proofErr w:type="gramStart"/>
      <w:r w:rsidR="009B1CD0" w:rsidRPr="00F8464D">
        <w:rPr>
          <w:rFonts w:ascii="Marianne" w:hAnsi="Marianne" w:cs="Arial"/>
        </w:rPr>
        <w:t>à</w:t>
      </w:r>
      <w:proofErr w:type="gramEnd"/>
      <w:r w:rsidR="009B1CD0" w:rsidRPr="00F8464D">
        <w:rPr>
          <w:rFonts w:ascii="Marianne" w:hAnsi="Marianne" w:cs="Arial"/>
        </w:rPr>
        <w:t xml:space="preserve"> l’offre de base.</w:t>
      </w:r>
    </w:p>
    <w:p w14:paraId="5E237EF8" w14:textId="73578100" w:rsidR="00086578" w:rsidRPr="00F8464D" w:rsidRDefault="00FB3832" w:rsidP="00F8464D">
      <w:pPr>
        <w:pStyle w:val="fcasegauche"/>
        <w:tabs>
          <w:tab w:val="left" w:pos="851"/>
        </w:tabs>
        <w:spacing w:after="0"/>
        <w:ind w:left="851" w:firstLine="0"/>
        <w:rPr>
          <w:rFonts w:ascii="Marianne" w:hAnsi="Marianne" w:cs="Arial"/>
        </w:rPr>
      </w:pPr>
      <w:r w:rsidRPr="00F8464D">
        <w:rPr>
          <w:rFonts w:ascii="Marianne" w:hAnsi="Marianne" w:cs="Arial"/>
        </w:rPr>
        <w:fldChar w:fldCharType="begin">
          <w:ffData>
            <w:name w:val=""/>
            <w:enabled/>
            <w:calcOnExit w:val="0"/>
            <w:checkBox>
              <w:size w:val="20"/>
              <w:default w:val="0"/>
            </w:checkBox>
          </w:ffData>
        </w:fldChar>
      </w:r>
      <w:r w:rsidR="007D7A65" w:rsidRPr="00F8464D">
        <w:rPr>
          <w:rFonts w:ascii="Marianne" w:hAnsi="Marianne" w:cs="Arial"/>
        </w:rPr>
        <w:instrText xml:space="preserve"> FORMCHECKBOX </w:instrText>
      </w:r>
      <w:r w:rsidRPr="00F8464D">
        <w:rPr>
          <w:rFonts w:ascii="Marianne" w:hAnsi="Marianne" w:cs="Arial"/>
        </w:rPr>
      </w:r>
      <w:r w:rsidRPr="00F8464D">
        <w:rPr>
          <w:rFonts w:ascii="Marianne" w:hAnsi="Marianne" w:cs="Arial"/>
        </w:rPr>
        <w:fldChar w:fldCharType="separate"/>
      </w:r>
      <w:r w:rsidRPr="00F8464D">
        <w:rPr>
          <w:rFonts w:ascii="Marianne" w:hAnsi="Marianne" w:cs="Arial"/>
        </w:rPr>
        <w:fldChar w:fldCharType="end"/>
      </w:r>
      <w:r w:rsidR="009B1CD0" w:rsidRPr="00F8464D">
        <w:rPr>
          <w:rFonts w:ascii="Marianne" w:hAnsi="Marianne" w:cs="Arial"/>
        </w:rPr>
        <w:tab/>
      </w:r>
      <w:proofErr w:type="gramStart"/>
      <w:r w:rsidR="009B1CD0" w:rsidRPr="00F8464D">
        <w:rPr>
          <w:rFonts w:ascii="Marianne" w:hAnsi="Marianne" w:cs="Arial"/>
        </w:rPr>
        <w:t>à</w:t>
      </w:r>
      <w:proofErr w:type="gramEnd"/>
      <w:r w:rsidR="009B1CD0" w:rsidRPr="00F8464D">
        <w:rPr>
          <w:rFonts w:ascii="Marianne" w:hAnsi="Marianne" w:cs="Arial"/>
        </w:rPr>
        <w:t xml:space="preserve"> la variante suivante : </w:t>
      </w:r>
    </w:p>
    <w:p w14:paraId="25DEDF80" w14:textId="0370FF59" w:rsidR="00536C47" w:rsidRPr="00F8464D" w:rsidRDefault="00FB3832" w:rsidP="005846FB">
      <w:pPr>
        <w:pStyle w:val="fcasegauche"/>
        <w:tabs>
          <w:tab w:val="left" w:pos="851"/>
        </w:tabs>
        <w:spacing w:after="0"/>
        <w:ind w:left="851" w:firstLine="0"/>
        <w:rPr>
          <w:rFonts w:ascii="Marianne" w:hAnsi="Marianne" w:cs="Arial"/>
        </w:rPr>
      </w:pPr>
      <w:r w:rsidRPr="00F8464D">
        <w:rPr>
          <w:rFonts w:ascii="Marianne" w:hAnsi="Marianne" w:cs="Arial"/>
        </w:rPr>
        <w:fldChar w:fldCharType="begin">
          <w:ffData>
            <w:name w:val=""/>
            <w:enabled/>
            <w:calcOnExit w:val="0"/>
            <w:checkBox>
              <w:size w:val="20"/>
              <w:default w:val="0"/>
            </w:checkBox>
          </w:ffData>
        </w:fldChar>
      </w:r>
      <w:r w:rsidR="00536C47" w:rsidRPr="00F8464D">
        <w:rPr>
          <w:rFonts w:ascii="Marianne" w:hAnsi="Marianne" w:cs="Arial"/>
        </w:rPr>
        <w:instrText xml:space="preserve"> FORMCHECKBOX </w:instrText>
      </w:r>
      <w:r w:rsidRPr="00F8464D">
        <w:rPr>
          <w:rFonts w:ascii="Marianne" w:hAnsi="Marianne" w:cs="Arial"/>
        </w:rPr>
      </w:r>
      <w:r w:rsidRPr="00F8464D">
        <w:rPr>
          <w:rFonts w:ascii="Marianne" w:hAnsi="Marianne" w:cs="Arial"/>
        </w:rPr>
        <w:fldChar w:fldCharType="separate"/>
      </w:r>
      <w:r w:rsidRPr="00F8464D">
        <w:rPr>
          <w:rFonts w:ascii="Marianne" w:hAnsi="Marianne" w:cs="Arial"/>
        </w:rPr>
        <w:fldChar w:fldCharType="end"/>
      </w:r>
      <w:r w:rsidR="00536C47" w:rsidRPr="00F8464D">
        <w:rPr>
          <w:rFonts w:ascii="Marianne" w:hAnsi="Marianne" w:cs="Arial"/>
        </w:rPr>
        <w:tab/>
      </w:r>
      <w:proofErr w:type="gramStart"/>
      <w:r w:rsidR="00536C47" w:rsidRPr="00F8464D">
        <w:rPr>
          <w:rFonts w:ascii="Marianne" w:hAnsi="Marianne" w:cs="Arial"/>
        </w:rPr>
        <w:t>aux</w:t>
      </w:r>
      <w:proofErr w:type="gramEnd"/>
      <w:r w:rsidR="00536C47" w:rsidRPr="00F8464D">
        <w:rPr>
          <w:rFonts w:ascii="Marianne" w:hAnsi="Marianne" w:cs="Arial"/>
        </w:rPr>
        <w:t xml:space="preserve"> prestations supplémentaires ou alternatives suivantes</w:t>
      </w:r>
      <w:r w:rsidR="00036F9F" w:rsidRPr="00F8464D">
        <w:rPr>
          <w:rFonts w:ascii="Marianne" w:hAnsi="Marianne" w:cs="Arial"/>
        </w:rPr>
        <w:t xml:space="preserve"> : </w:t>
      </w:r>
    </w:p>
    <w:p w14:paraId="330C0633" w14:textId="058AAB88" w:rsidR="00036F9F" w:rsidRPr="00F8464D" w:rsidRDefault="00036F9F" w:rsidP="009049BA">
      <w:pPr>
        <w:pStyle w:val="fcasegauche"/>
        <w:tabs>
          <w:tab w:val="left" w:pos="851"/>
        </w:tabs>
        <w:spacing w:after="0"/>
        <w:ind w:left="0" w:firstLine="0"/>
        <w:rPr>
          <w:rFonts w:ascii="Marianne" w:hAnsi="Marianne" w:cs="Arial"/>
        </w:rPr>
      </w:pPr>
    </w:p>
    <w:p w14:paraId="08A72ECC" w14:textId="0977F72A" w:rsidR="00C254A5" w:rsidRPr="00F8464D" w:rsidRDefault="00C254A5" w:rsidP="00C254A5">
      <w:pPr>
        <w:pStyle w:val="fcasegauche"/>
        <w:tabs>
          <w:tab w:val="left" w:pos="851"/>
        </w:tabs>
        <w:rPr>
          <w:rFonts w:ascii="Marianne" w:hAnsi="Marianne" w:cs="Arial"/>
          <w:b/>
          <w:bCs/>
        </w:rPr>
      </w:pPr>
      <w:r w:rsidRPr="00F8464D">
        <w:rPr>
          <w:rFonts w:ascii="Marianne" w:eastAsia="Wingdings" w:hAnsi="Marianne" w:cs="Wingdings"/>
          <w:b/>
          <w:color w:val="66CCFF"/>
          <w:spacing w:val="-10"/>
        </w:rPr>
        <w:t></w:t>
      </w:r>
      <w:r w:rsidRPr="00F8464D">
        <w:rPr>
          <w:rFonts w:ascii="Marianne" w:hAnsi="Marianne" w:cs="Arial"/>
          <w:b/>
          <w:bCs/>
        </w:rPr>
        <w:t xml:space="preserve"> Pièces </w:t>
      </w:r>
      <w:r w:rsidR="00FF7B17" w:rsidRPr="00F8464D">
        <w:rPr>
          <w:rFonts w:ascii="Marianne" w:hAnsi="Marianne" w:cs="Arial"/>
          <w:b/>
          <w:bCs/>
        </w:rPr>
        <w:t xml:space="preserve">contractuelles </w:t>
      </w:r>
      <w:r w:rsidRPr="00F8464D">
        <w:rPr>
          <w:rFonts w:ascii="Marianne" w:hAnsi="Marianne" w:cs="Arial"/>
          <w:b/>
          <w:bCs/>
        </w:rPr>
        <w:t>constitutives du marché public</w:t>
      </w:r>
      <w:r w:rsidR="00D41AEA" w:rsidRPr="00F8464D">
        <w:rPr>
          <w:rFonts w:ascii="Marianne" w:hAnsi="Marianne" w:cs="Arial"/>
          <w:b/>
          <w:bCs/>
        </w:rPr>
        <w:t xml:space="preserve"> sont par ordre de prééminence</w:t>
      </w:r>
      <w:r w:rsidRPr="00F8464D">
        <w:rPr>
          <w:rFonts w:ascii="Marianne" w:hAnsi="Marianne" w:cs="Arial"/>
          <w:b/>
          <w:bCs/>
        </w:rPr>
        <w:t xml:space="preserve"> :</w:t>
      </w:r>
    </w:p>
    <w:p w14:paraId="1CD20CF3" w14:textId="77777777" w:rsidR="00CE0F74" w:rsidRPr="00F8464D" w:rsidRDefault="00CE0F74" w:rsidP="00CE0F74">
      <w:pPr>
        <w:pStyle w:val="fcasegauche"/>
        <w:tabs>
          <w:tab w:val="left" w:pos="851"/>
        </w:tabs>
        <w:rPr>
          <w:rFonts w:ascii="Marianne" w:hAnsi="Marianne" w:cs="Arial"/>
        </w:rPr>
      </w:pPr>
      <w:r w:rsidRPr="00F8464D">
        <w:rPr>
          <w:rFonts w:ascii="Marianne" w:hAnsi="Marianne" w:cs="Arial"/>
        </w:rPr>
        <w:t>Par dérogation à l’article 4.1 du CCAG-FCS, en cas de contradiction, les pièces constitutives qui suivent prévalent dans l’ordre de priorité décroissant mentionné ci-après</w:t>
      </w:r>
      <w:r w:rsidRPr="00F8464D">
        <w:rPr>
          <w:rFonts w:ascii="Cambria Math" w:hAnsi="Cambria Math" w:cs="Cambria Math"/>
        </w:rPr>
        <w:t> </w:t>
      </w:r>
      <w:r w:rsidRPr="00F8464D">
        <w:rPr>
          <w:rFonts w:ascii="Marianne" w:hAnsi="Marianne" w:cs="Arial"/>
        </w:rPr>
        <w:t>:</w:t>
      </w:r>
      <w:r w:rsidRPr="00F8464D">
        <w:rPr>
          <w:rFonts w:ascii="Marianne" w:hAnsi="Marianne" w:cs="Arial Narrow"/>
        </w:rPr>
        <w:t> </w:t>
      </w:r>
      <w:r w:rsidRPr="00F8464D">
        <w:rPr>
          <w:rFonts w:ascii="Marianne" w:hAnsi="Marianne" w:cs="Arial"/>
        </w:rPr>
        <w:t> </w:t>
      </w:r>
    </w:p>
    <w:p w14:paraId="604120A8" w14:textId="77777777" w:rsidR="00F8464D" w:rsidRPr="00F8464D" w:rsidRDefault="00CE0F74" w:rsidP="00F8464D">
      <w:pPr>
        <w:pStyle w:val="fcasegauche"/>
        <w:numPr>
          <w:ilvl w:val="0"/>
          <w:numId w:val="31"/>
        </w:numPr>
        <w:tabs>
          <w:tab w:val="left" w:pos="851"/>
        </w:tabs>
        <w:rPr>
          <w:rFonts w:ascii="Marianne" w:hAnsi="Marianne" w:cs="Arial"/>
        </w:rPr>
      </w:pPr>
      <w:r w:rsidRPr="00F8464D">
        <w:rPr>
          <w:rFonts w:ascii="Marianne" w:hAnsi="Marianne" w:cs="Arial"/>
        </w:rPr>
        <w:t>La notification du marché</w:t>
      </w:r>
      <w:r w:rsidRPr="00F8464D">
        <w:rPr>
          <w:rFonts w:ascii="Cambria Math" w:hAnsi="Cambria Math" w:cs="Cambria Math"/>
        </w:rPr>
        <w:t> </w:t>
      </w:r>
      <w:r w:rsidRPr="00F8464D">
        <w:rPr>
          <w:rFonts w:ascii="Marianne" w:hAnsi="Marianne" w:cs="Arial"/>
        </w:rPr>
        <w:t>; </w:t>
      </w:r>
    </w:p>
    <w:p w14:paraId="740EE361" w14:textId="34F0CDD3"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 xml:space="preserve">L’acte d'Engagement réf AE </w:t>
      </w:r>
      <w:r w:rsidR="00CF472B">
        <w:rPr>
          <w:rFonts w:ascii="Marianne" w:hAnsi="Marianne" w:cs="Arial"/>
        </w:rPr>
        <w:t>F</w:t>
      </w:r>
      <w:r w:rsidRPr="00F8464D">
        <w:rPr>
          <w:rFonts w:ascii="Marianne" w:hAnsi="Marianne" w:cs="Arial"/>
        </w:rPr>
        <w:t>24SCANNER et son annexe en un original complété, daté et signé par une personne habilitée de plein droit à représenter la société :</w:t>
      </w:r>
    </w:p>
    <w:p w14:paraId="0AA30E10" w14:textId="20A84FEC" w:rsidR="00F8464D" w:rsidRPr="00F8464D" w:rsidRDefault="00F8464D" w:rsidP="00F8464D">
      <w:pPr>
        <w:pStyle w:val="fcasegauche"/>
        <w:numPr>
          <w:ilvl w:val="1"/>
          <w:numId w:val="31"/>
        </w:numPr>
        <w:tabs>
          <w:tab w:val="left" w:pos="851"/>
        </w:tabs>
        <w:rPr>
          <w:rFonts w:ascii="Marianne" w:hAnsi="Marianne" w:cs="Arial"/>
        </w:rPr>
      </w:pPr>
      <w:r w:rsidRPr="00F8464D">
        <w:rPr>
          <w:rFonts w:ascii="Marianne" w:hAnsi="Marianne" w:cs="Arial"/>
        </w:rPr>
        <w:t>Annexe DPGF &amp; BPU valant annexe financière.</w:t>
      </w:r>
    </w:p>
    <w:p w14:paraId="0DB46396" w14:textId="5C930233"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 xml:space="preserve">Le cahier des clauses techniques particulières (CCTP </w:t>
      </w:r>
      <w:r w:rsidR="00CF472B">
        <w:rPr>
          <w:rFonts w:ascii="Marianne" w:hAnsi="Marianne" w:cs="Arial"/>
        </w:rPr>
        <w:t>F</w:t>
      </w:r>
      <w:r w:rsidRPr="00F8464D">
        <w:rPr>
          <w:rFonts w:ascii="Marianne" w:hAnsi="Marianne" w:cs="Arial"/>
        </w:rPr>
        <w:t>24SCANNER)</w:t>
      </w:r>
    </w:p>
    <w:p w14:paraId="2901A4F5" w14:textId="29A8AB9E"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 xml:space="preserve"> Le présent cahier des clauses administratives particulières (CCAP </w:t>
      </w:r>
      <w:r w:rsidR="00CF472B">
        <w:rPr>
          <w:rFonts w:ascii="Marianne" w:hAnsi="Marianne" w:cs="Arial"/>
        </w:rPr>
        <w:t>F</w:t>
      </w:r>
      <w:r w:rsidRPr="00F8464D">
        <w:rPr>
          <w:rFonts w:ascii="Marianne" w:hAnsi="Marianne" w:cs="Arial"/>
        </w:rPr>
        <w:t>24SCANNER et ses annexes)</w:t>
      </w:r>
    </w:p>
    <w:p w14:paraId="02A933EA" w14:textId="77777777"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Les conditions générales d’achat de l’Ineris ;</w:t>
      </w:r>
    </w:p>
    <w:p w14:paraId="0D1B2F2C" w14:textId="45727F6E"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La charte fournisseur disponible sur le site internet de l’Ineris (</w:t>
      </w:r>
      <w:hyperlink r:id="rId15" w:history="1">
        <w:r w:rsidRPr="00F8464D">
          <w:rPr>
            <w:rStyle w:val="Lienhypertexte"/>
            <w:rFonts w:ascii="Marianne" w:hAnsi="Marianne" w:cs="Arial"/>
          </w:rPr>
          <w:t>www.ineris.fr</w:t>
        </w:r>
      </w:hyperlink>
      <w:proofErr w:type="gramStart"/>
      <w:r w:rsidRPr="00F8464D">
        <w:rPr>
          <w:rFonts w:ascii="Marianne" w:hAnsi="Marianne" w:cs="Arial"/>
        </w:rPr>
        <w:t>);</w:t>
      </w:r>
      <w:proofErr w:type="gramEnd"/>
    </w:p>
    <w:p w14:paraId="0F55B894" w14:textId="77777777"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La charte de déontologie de l’Ineris.</w:t>
      </w:r>
    </w:p>
    <w:p w14:paraId="701CD604" w14:textId="60F12CB6"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 xml:space="preserve">Le Cahier des Clauses Administratives Générales (CCAG) applicables aux marchés publics de fournitures courantes et de prestations de services (CCAG-FCS),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w:t>
      </w:r>
      <w:proofErr w:type="gramStart"/>
      <w:r w:rsidRPr="00F8464D">
        <w:rPr>
          <w:rFonts w:ascii="Marianne" w:hAnsi="Marianne" w:cs="Arial"/>
        </w:rPr>
        <w:t>portail  :</w:t>
      </w:r>
      <w:proofErr w:type="gramEnd"/>
      <w:r w:rsidRPr="00F8464D">
        <w:rPr>
          <w:rFonts w:ascii="Marianne" w:hAnsi="Marianne" w:cs="Arial"/>
        </w:rPr>
        <w:t xml:space="preserve"> </w:t>
      </w:r>
      <w:hyperlink r:id="rId16" w:history="1">
        <w:r w:rsidRPr="00F8464D">
          <w:rPr>
            <w:rStyle w:val="Lienhypertexte"/>
            <w:rFonts w:ascii="Marianne" w:hAnsi="Marianne" w:cs="Arial"/>
          </w:rPr>
          <w:t>www.marches-publics.fr</w:t>
        </w:r>
      </w:hyperlink>
      <w:r w:rsidRPr="00F8464D">
        <w:rPr>
          <w:rFonts w:ascii="Marianne" w:hAnsi="Marianne" w:cs="Arial"/>
        </w:rPr>
        <w:t>;</w:t>
      </w:r>
    </w:p>
    <w:p w14:paraId="55800464" w14:textId="77777777"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 xml:space="preserve"> Les bons de commandes</w:t>
      </w:r>
    </w:p>
    <w:p w14:paraId="2EC90E10" w14:textId="77777777"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Les actes spéciaux de sous-traitance et leurs avenants postérieurs à la notification du marché</w:t>
      </w:r>
    </w:p>
    <w:p w14:paraId="744BAFC6" w14:textId="77777777" w:rsidR="00F8464D" w:rsidRPr="00F8464D" w:rsidRDefault="00F8464D" w:rsidP="00F8464D">
      <w:pPr>
        <w:pStyle w:val="fcasegauche"/>
        <w:numPr>
          <w:ilvl w:val="0"/>
          <w:numId w:val="31"/>
        </w:numPr>
        <w:tabs>
          <w:tab w:val="left" w:pos="851"/>
        </w:tabs>
        <w:rPr>
          <w:rFonts w:ascii="Marianne" w:hAnsi="Marianne" w:cs="Arial"/>
        </w:rPr>
      </w:pPr>
      <w:r w:rsidRPr="00F8464D">
        <w:rPr>
          <w:rFonts w:ascii="Marianne" w:hAnsi="Marianne" w:cs="Arial"/>
        </w:rPr>
        <w:t>L'offre technique du Titulaire dans toute ses dispositions conformes aux documents qui précèdent Le Titulaire reconnaît</w:t>
      </w:r>
    </w:p>
    <w:p w14:paraId="43B95C11" w14:textId="77777777" w:rsidR="00F8464D" w:rsidRPr="000E31E7" w:rsidRDefault="00F8464D" w:rsidP="00F8464D">
      <w:pPr>
        <w:pStyle w:val="fcasegauche"/>
        <w:tabs>
          <w:tab w:val="left" w:pos="851"/>
        </w:tabs>
        <w:ind w:left="0" w:firstLine="0"/>
        <w:rPr>
          <w:rFonts w:ascii="Marianne" w:hAnsi="Marianne" w:cs="Arial"/>
          <w:sz w:val="12"/>
          <w:szCs w:val="12"/>
        </w:rPr>
      </w:pPr>
    </w:p>
    <w:p w14:paraId="0CED74DC" w14:textId="77777777" w:rsidR="00F8464D" w:rsidRPr="00F8464D" w:rsidRDefault="00F8464D" w:rsidP="000E31E7">
      <w:pPr>
        <w:pStyle w:val="fcasegauche"/>
        <w:tabs>
          <w:tab w:val="left" w:pos="851"/>
        </w:tabs>
        <w:rPr>
          <w:rFonts w:ascii="Marianne" w:hAnsi="Marianne" w:cs="Arial"/>
        </w:rPr>
      </w:pPr>
      <w:r w:rsidRPr="00F8464D">
        <w:rPr>
          <w:rFonts w:ascii="Marianne" w:hAnsi="Marianne" w:cs="Arial"/>
        </w:rPr>
        <w:t>Le Titulaire reconnaît expressément avoir pris connaissance et accepté les documents ci-dessus.</w:t>
      </w:r>
    </w:p>
    <w:p w14:paraId="6FA329EB" w14:textId="77777777" w:rsidR="00F8464D" w:rsidRDefault="00F8464D" w:rsidP="000E31E7">
      <w:pPr>
        <w:pStyle w:val="fcasegauche"/>
        <w:tabs>
          <w:tab w:val="left" w:pos="851"/>
        </w:tabs>
        <w:rPr>
          <w:rFonts w:ascii="Marianne" w:hAnsi="Marianne" w:cs="Arial"/>
        </w:rPr>
      </w:pPr>
      <w:r w:rsidRPr="00F8464D">
        <w:rPr>
          <w:rFonts w:ascii="Marianne" w:hAnsi="Marianne" w:cs="Arial"/>
        </w:rPr>
        <w:t xml:space="preserve">Les conditions générales de vente du Titulaire, hormis celles issues de dispositions légales </w:t>
      </w:r>
    </w:p>
    <w:p w14:paraId="42C4B241" w14:textId="23A798F1" w:rsidR="00F8464D" w:rsidRPr="00F8464D" w:rsidRDefault="00F8464D" w:rsidP="000E31E7">
      <w:pPr>
        <w:pStyle w:val="fcasegauche"/>
        <w:tabs>
          <w:tab w:val="left" w:pos="851"/>
        </w:tabs>
        <w:rPr>
          <w:rFonts w:ascii="Marianne" w:hAnsi="Marianne" w:cs="Arial"/>
        </w:rPr>
      </w:pPr>
      <w:proofErr w:type="gramStart"/>
      <w:r w:rsidRPr="00F8464D">
        <w:rPr>
          <w:rFonts w:ascii="Marianne" w:hAnsi="Marianne" w:cs="Arial"/>
        </w:rPr>
        <w:t>impératives</w:t>
      </w:r>
      <w:proofErr w:type="gramEnd"/>
      <w:r w:rsidRPr="00F8464D">
        <w:rPr>
          <w:rFonts w:ascii="Marianne" w:hAnsi="Marianne" w:cs="Arial"/>
        </w:rPr>
        <w:t>, sont inopposables quelle qu'en soit la forme.</w:t>
      </w:r>
    </w:p>
    <w:p w14:paraId="3BE7CDBD" w14:textId="77777777" w:rsidR="008C3818" w:rsidRDefault="00F8464D" w:rsidP="000E31E7">
      <w:pPr>
        <w:pStyle w:val="fcasegauche"/>
        <w:tabs>
          <w:tab w:val="left" w:pos="851"/>
        </w:tabs>
        <w:rPr>
          <w:rFonts w:ascii="Marianne" w:hAnsi="Marianne" w:cs="Arial"/>
        </w:rPr>
      </w:pPr>
      <w:r w:rsidRPr="00F8464D">
        <w:rPr>
          <w:rFonts w:ascii="Marianne" w:hAnsi="Marianne" w:cs="Arial"/>
        </w:rPr>
        <w:t>Sau</w:t>
      </w:r>
      <w:r w:rsidR="008C3818">
        <w:rPr>
          <w:rFonts w:ascii="Marianne" w:hAnsi="Marianne" w:cs="Arial"/>
        </w:rPr>
        <w:t>f</w:t>
      </w:r>
      <w:r w:rsidRPr="00F8464D">
        <w:rPr>
          <w:rFonts w:ascii="Marianne" w:hAnsi="Marianne" w:cs="Arial"/>
        </w:rPr>
        <w:t xml:space="preserve"> en cas d’erreur manifeste, en cas de contradiction ou de différence entre les pièces </w:t>
      </w:r>
    </w:p>
    <w:p w14:paraId="1F0B5777" w14:textId="2854D6D9" w:rsidR="008C3818" w:rsidRDefault="00F8464D" w:rsidP="000E31E7">
      <w:pPr>
        <w:pStyle w:val="fcasegauche"/>
        <w:tabs>
          <w:tab w:val="left" w:pos="851"/>
        </w:tabs>
        <w:rPr>
          <w:rFonts w:ascii="Marianne" w:hAnsi="Marianne" w:cs="Arial"/>
        </w:rPr>
      </w:pPr>
      <w:proofErr w:type="gramStart"/>
      <w:r w:rsidRPr="00F8464D">
        <w:rPr>
          <w:rFonts w:ascii="Marianne" w:hAnsi="Marianne" w:cs="Arial"/>
        </w:rPr>
        <w:t>constitutives</w:t>
      </w:r>
      <w:proofErr w:type="gramEnd"/>
      <w:r w:rsidRPr="00F8464D">
        <w:rPr>
          <w:rFonts w:ascii="Marianne" w:hAnsi="Marianne" w:cs="Arial"/>
        </w:rPr>
        <w:t xml:space="preserve"> du marché,</w:t>
      </w:r>
      <w:r w:rsidR="000E31E7">
        <w:rPr>
          <w:rFonts w:ascii="Marianne" w:hAnsi="Marianne" w:cs="Arial"/>
        </w:rPr>
        <w:t xml:space="preserve"> </w:t>
      </w:r>
      <w:r w:rsidRPr="00F8464D">
        <w:rPr>
          <w:rFonts w:ascii="Marianne" w:hAnsi="Marianne" w:cs="Arial"/>
        </w:rPr>
        <w:t>il est expressément convenu entre les parties que les dispositions contenues dans le document de</w:t>
      </w:r>
      <w:r w:rsidR="008C3818">
        <w:rPr>
          <w:rFonts w:ascii="Marianne" w:hAnsi="Marianne" w:cs="Arial"/>
        </w:rPr>
        <w:t xml:space="preserve"> </w:t>
      </w:r>
      <w:r w:rsidRPr="00F8464D">
        <w:rPr>
          <w:rFonts w:ascii="Marianne" w:hAnsi="Marianne" w:cs="Arial"/>
        </w:rPr>
        <w:t xml:space="preserve">rang supérieur prévaudront pour les obligations se trouvant en conflit d’interprétation. </w:t>
      </w:r>
    </w:p>
    <w:p w14:paraId="44F9E3CD" w14:textId="71619C87" w:rsidR="00F8464D" w:rsidRPr="00F8464D" w:rsidRDefault="00F8464D" w:rsidP="000E31E7">
      <w:pPr>
        <w:pStyle w:val="fcasegauche"/>
        <w:tabs>
          <w:tab w:val="left" w:pos="851"/>
        </w:tabs>
        <w:ind w:left="0" w:firstLine="0"/>
        <w:rPr>
          <w:rFonts w:ascii="Marianne" w:hAnsi="Marianne" w:cs="Arial"/>
        </w:rPr>
      </w:pPr>
      <w:r w:rsidRPr="00F8464D">
        <w:rPr>
          <w:rFonts w:ascii="Marianne" w:hAnsi="Marianne" w:cs="Arial"/>
        </w:rPr>
        <w:t>Ces documents constituent l’intégralité du marché et des obligations de l’Ineris et du Titulaire.</w:t>
      </w:r>
    </w:p>
    <w:p w14:paraId="41A50677" w14:textId="77777777" w:rsidR="00F8464D" w:rsidRPr="00F8464D" w:rsidRDefault="00F8464D" w:rsidP="000E31E7">
      <w:pPr>
        <w:pStyle w:val="fcasegauche"/>
        <w:tabs>
          <w:tab w:val="left" w:pos="851"/>
        </w:tabs>
        <w:rPr>
          <w:rFonts w:ascii="Marianne" w:hAnsi="Marianne" w:cs="Arial"/>
        </w:rPr>
      </w:pPr>
      <w:r w:rsidRPr="00F8464D">
        <w:rPr>
          <w:rFonts w:ascii="Marianne" w:hAnsi="Marianne" w:cs="Arial"/>
        </w:rPr>
        <w:t xml:space="preserve">Toute clause portée dans la proposition ou documentation quelconque du Titulaire contraire </w:t>
      </w:r>
      <w:proofErr w:type="gramStart"/>
      <w:r w:rsidRPr="00F8464D">
        <w:rPr>
          <w:rFonts w:ascii="Marianne" w:hAnsi="Marianne" w:cs="Arial"/>
        </w:rPr>
        <w:t>ou</w:t>
      </w:r>
      <w:proofErr w:type="gramEnd"/>
      <w:r w:rsidRPr="00F8464D">
        <w:rPr>
          <w:rFonts w:ascii="Marianne" w:hAnsi="Marianne" w:cs="Arial"/>
        </w:rPr>
        <w:t xml:space="preserve"> </w:t>
      </w:r>
    </w:p>
    <w:p w14:paraId="19C7E2ED" w14:textId="77777777" w:rsidR="008C3818" w:rsidRDefault="00F8464D" w:rsidP="000E31E7">
      <w:pPr>
        <w:pStyle w:val="fcasegauche"/>
        <w:tabs>
          <w:tab w:val="left" w:pos="851"/>
        </w:tabs>
        <w:ind w:left="0" w:firstLine="0"/>
        <w:rPr>
          <w:rFonts w:ascii="Marianne" w:hAnsi="Marianne" w:cs="Arial"/>
        </w:rPr>
      </w:pPr>
      <w:proofErr w:type="gramStart"/>
      <w:r w:rsidRPr="00F8464D">
        <w:rPr>
          <w:rFonts w:ascii="Marianne" w:hAnsi="Marianne" w:cs="Arial"/>
        </w:rPr>
        <w:t>modifiant</w:t>
      </w:r>
      <w:proofErr w:type="gramEnd"/>
      <w:r w:rsidRPr="00F8464D">
        <w:rPr>
          <w:rFonts w:ascii="Marianne" w:hAnsi="Marianne" w:cs="Arial"/>
        </w:rPr>
        <w:t xml:space="preserve"> les dispositions des autres pièces du marché et des marchés subséquents est réputée no</w:t>
      </w:r>
      <w:r w:rsidR="008C3818">
        <w:rPr>
          <w:rFonts w:ascii="Marianne" w:hAnsi="Marianne" w:cs="Arial"/>
        </w:rPr>
        <w:t xml:space="preserve">n </w:t>
      </w:r>
      <w:r w:rsidRPr="00F8464D">
        <w:rPr>
          <w:rFonts w:ascii="Marianne" w:hAnsi="Marianne" w:cs="Arial"/>
        </w:rPr>
        <w:t>écrite.</w:t>
      </w:r>
    </w:p>
    <w:p w14:paraId="3FED8119" w14:textId="7A7D4D7B" w:rsidR="008C0B1F" w:rsidRPr="00F8464D" w:rsidRDefault="00F8464D" w:rsidP="000E31E7">
      <w:pPr>
        <w:pStyle w:val="fcasegauche"/>
        <w:tabs>
          <w:tab w:val="left" w:pos="851"/>
        </w:tabs>
        <w:ind w:left="0" w:firstLine="0"/>
        <w:rPr>
          <w:rFonts w:ascii="Marianne" w:hAnsi="Marianne" w:cs="Arial"/>
        </w:rPr>
      </w:pPr>
      <w:r w:rsidRPr="00F8464D">
        <w:rPr>
          <w:rFonts w:ascii="Marianne" w:hAnsi="Marianne" w:cs="Arial"/>
        </w:rPr>
        <w:t>Les conditions générales du Titulaire sont en particulier concernées par cette disposition.</w:t>
      </w:r>
    </w:p>
    <w:p w14:paraId="32D3C71C" w14:textId="1B2713F1" w:rsidR="005546A9" w:rsidRDefault="005546A9" w:rsidP="006C4338">
      <w:pPr>
        <w:tabs>
          <w:tab w:val="left" w:pos="851"/>
        </w:tabs>
        <w:rPr>
          <w:rFonts w:ascii="Trebuchet MS" w:hAnsi="Trebuchet MS"/>
        </w:rPr>
      </w:pPr>
    </w:p>
    <w:p w14:paraId="34E9E663" w14:textId="77777777" w:rsidR="0021175B" w:rsidRPr="00392658" w:rsidRDefault="0021175B"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C3818" w14:paraId="3297E701" w14:textId="77777777">
        <w:tc>
          <w:tcPr>
            <w:tcW w:w="10277" w:type="dxa"/>
            <w:shd w:val="clear" w:color="auto" w:fill="66CCFF"/>
          </w:tcPr>
          <w:p w14:paraId="018A52D2" w14:textId="77777777" w:rsidR="009B1CD0" w:rsidRPr="008C3818" w:rsidRDefault="009B1CD0" w:rsidP="009B45B9">
            <w:pPr>
              <w:tabs>
                <w:tab w:val="left" w:pos="-142"/>
                <w:tab w:val="left" w:pos="851"/>
                <w:tab w:val="left" w:pos="4111"/>
              </w:tabs>
              <w:jc w:val="both"/>
              <w:rPr>
                <w:rFonts w:ascii="Arial" w:hAnsi="Arial" w:cs="Arial"/>
                <w:sz w:val="24"/>
                <w:szCs w:val="24"/>
              </w:rPr>
            </w:pPr>
            <w:r w:rsidRPr="008C3818">
              <w:rPr>
                <w:rFonts w:ascii="Arial" w:hAnsi="Arial" w:cs="Arial"/>
                <w:b/>
                <w:sz w:val="24"/>
                <w:szCs w:val="24"/>
              </w:rPr>
              <w:t xml:space="preserve">B - Engagement </w:t>
            </w:r>
            <w:r w:rsidR="00166B56" w:rsidRPr="008C3818">
              <w:rPr>
                <w:rFonts w:ascii="Arial" w:hAnsi="Arial" w:cs="Arial"/>
                <w:b/>
                <w:sz w:val="24"/>
                <w:szCs w:val="24"/>
              </w:rPr>
              <w:t>du titulaire ou du groupement titulaire</w:t>
            </w:r>
            <w:r w:rsidRPr="008C3818">
              <w:rPr>
                <w:rFonts w:ascii="Arial" w:hAnsi="Arial" w:cs="Arial"/>
                <w:b/>
                <w:sz w:val="24"/>
                <w:szCs w:val="24"/>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Pr="008C3818" w:rsidRDefault="0008094B" w:rsidP="0008094B">
      <w:pPr>
        <w:pStyle w:val="fcase1ertab"/>
        <w:rPr>
          <w:rFonts w:ascii="Marianne" w:hAnsi="Marianne" w:cs="Arial"/>
        </w:rPr>
      </w:pPr>
      <w:r w:rsidRPr="008C3818">
        <w:rPr>
          <w:rFonts w:ascii="Marianne" w:hAnsi="Marianne" w:cs="Arial"/>
          <w:i/>
          <w:iCs/>
        </w:rPr>
        <w:t>(Cocher les cases correspondantes.)</w:t>
      </w:r>
    </w:p>
    <w:p w14:paraId="35A51D2A" w14:textId="77777777" w:rsidR="0008094B" w:rsidRPr="005A0379" w:rsidRDefault="0008094B" w:rsidP="0008094B">
      <w:pPr>
        <w:jc w:val="both"/>
        <w:rPr>
          <w:rFonts w:ascii="Marianne" w:hAnsi="Marianne" w:cs="Arial"/>
          <w:sz w:val="12"/>
          <w:szCs w:val="12"/>
        </w:rPr>
      </w:pPr>
    </w:p>
    <w:p w14:paraId="46BE6270" w14:textId="40D6433C" w:rsidR="00C254A5" w:rsidRPr="008C3818" w:rsidRDefault="00C254A5" w:rsidP="00C254A5">
      <w:pPr>
        <w:jc w:val="both"/>
        <w:rPr>
          <w:rFonts w:ascii="Marianne" w:hAnsi="Marianne" w:cs="Arial"/>
        </w:rPr>
      </w:pPr>
      <w:r w:rsidRPr="008C3818">
        <w:rPr>
          <w:rFonts w:ascii="Marianne" w:eastAsia="Wingdings" w:hAnsi="Marianne" w:cs="Wingdings"/>
          <w:b/>
          <w:color w:val="66CCFF"/>
          <w:spacing w:val="-10"/>
        </w:rPr>
        <w:t></w:t>
      </w:r>
      <w:r w:rsidRPr="008C3818">
        <w:rPr>
          <w:rFonts w:ascii="Marianne" w:hAnsi="Marianne" w:cs="Arial"/>
        </w:rPr>
        <w:t xml:space="preserve"> Identification du candidat :</w:t>
      </w:r>
    </w:p>
    <w:p w14:paraId="105334E9" w14:textId="4178580A" w:rsidR="00C254A5" w:rsidRPr="008C3818" w:rsidRDefault="00C254A5" w:rsidP="00C254A5">
      <w:pPr>
        <w:jc w:val="both"/>
        <w:rPr>
          <w:rFonts w:ascii="Marianne" w:hAnsi="Marianne" w:cs="Arial"/>
        </w:rPr>
      </w:pPr>
      <w:r w:rsidRPr="008C3818">
        <w:rPr>
          <w:rFonts w:ascii="Marianne" w:hAnsi="Marianne" w:cs="Arial"/>
        </w:rPr>
        <w:t>Le candidat est un :</w:t>
      </w:r>
    </w:p>
    <w:p w14:paraId="632191B4" w14:textId="53F054C6" w:rsidR="00C254A5" w:rsidRPr="008C3818" w:rsidRDefault="009662FD" w:rsidP="009662FD">
      <w:pPr>
        <w:ind w:left="513" w:firstLine="207"/>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ab/>
      </w:r>
      <w:r w:rsidR="00C254A5" w:rsidRPr="008C3818">
        <w:rPr>
          <w:rFonts w:ascii="Marianne" w:hAnsi="Marianne" w:cs="Arial"/>
        </w:rPr>
        <w:t>Candidat se présentant seul</w:t>
      </w:r>
    </w:p>
    <w:p w14:paraId="19DF9609" w14:textId="4288C9D9" w:rsidR="00C254A5" w:rsidRPr="008C3818" w:rsidRDefault="009662FD" w:rsidP="009662FD">
      <w:pPr>
        <w:ind w:left="720"/>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ab/>
      </w:r>
      <w:r w:rsidR="00C254A5" w:rsidRPr="008C3818">
        <w:rPr>
          <w:rFonts w:ascii="Marianne" w:hAnsi="Marianne" w:cs="Arial"/>
        </w:rPr>
        <w:t>Groupement conjoint avec mandataire solidaire dont le mandataire est :</w:t>
      </w:r>
    </w:p>
    <w:p w14:paraId="318BA379" w14:textId="14B47475" w:rsidR="00C254A5" w:rsidRPr="008C3818" w:rsidRDefault="009662FD" w:rsidP="009662FD">
      <w:pPr>
        <w:ind w:left="720"/>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ab/>
      </w:r>
      <w:r w:rsidR="00C254A5" w:rsidRPr="008C3818">
        <w:rPr>
          <w:rFonts w:ascii="Marianne" w:hAnsi="Marianne" w:cs="Arial"/>
        </w:rPr>
        <w:t>Groupement conjoint avec mandataire non solidaire dont le mandataire est :</w:t>
      </w:r>
    </w:p>
    <w:p w14:paraId="550B2861" w14:textId="69E4722F" w:rsidR="00C254A5" w:rsidRPr="008C3818" w:rsidRDefault="009662FD" w:rsidP="009662FD">
      <w:pPr>
        <w:ind w:left="720"/>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ab/>
      </w:r>
      <w:r w:rsidR="00C254A5" w:rsidRPr="008C3818">
        <w:rPr>
          <w:rFonts w:ascii="Marianne" w:hAnsi="Marianne" w:cs="Arial"/>
        </w:rPr>
        <w:t>Groupement solidaire dont le mandataire est :</w:t>
      </w:r>
    </w:p>
    <w:p w14:paraId="1F0D3A60" w14:textId="76DE3933" w:rsidR="0008094B" w:rsidRPr="008C3818" w:rsidRDefault="009662FD" w:rsidP="008C3818">
      <w:pPr>
        <w:ind w:left="720"/>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ab/>
      </w:r>
      <w:r w:rsidR="00C254A5" w:rsidRPr="008C3818">
        <w:rPr>
          <w:rFonts w:ascii="Marianne" w:hAnsi="Marianne" w:cs="Arial"/>
        </w:rPr>
        <w:t>Groupement solidaire avec prestations individualisées dont le mandataire est :</w:t>
      </w:r>
    </w:p>
    <w:p w14:paraId="1A02BB81" w14:textId="137C5070" w:rsidR="00971636" w:rsidRPr="008C3818"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8C3818"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p>
        </w:tc>
      </w:tr>
      <w:tr w:rsidR="00971636" w:rsidRPr="008C3818"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C3818" w:rsidRDefault="00971636" w:rsidP="00971636">
            <w:pPr>
              <w:widowControl w:val="0"/>
              <w:autoSpaceDN w:val="0"/>
              <w:snapToGrid w:val="0"/>
              <w:jc w:val="both"/>
              <w:rPr>
                <w:rFonts w:ascii="Marianne" w:eastAsia="Andale Sans UI" w:hAnsi="Marianne" w:cs="Arial"/>
                <w:kern w:val="3"/>
                <w:lang w:eastAsia="fr-FR"/>
              </w:rPr>
            </w:pPr>
            <w:r w:rsidRPr="008C3818">
              <w:rPr>
                <w:rFonts w:ascii="Marianne" w:eastAsia="Andale Sans UI" w:hAnsi="Marianne" w:cs="Arial"/>
                <w:kern w:val="3"/>
                <w:lang w:eastAsia="fr-FR"/>
              </w:rPr>
              <w:t>Catégorie</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d'entreprise</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C3818" w:rsidRDefault="00B06C3A" w:rsidP="00971636">
            <w:pPr>
              <w:widowControl w:val="0"/>
              <w:autoSpaceDN w:val="0"/>
              <w:snapToGrid w:val="0"/>
              <w:rPr>
                <w:rFonts w:ascii="Marianne" w:eastAsia="Andale Sans UI" w:hAnsi="Marianne" w:cs="Arial"/>
                <w:kern w:val="3"/>
                <w:lang w:eastAsia="fr-FR"/>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 xml:space="preserve"> </w:t>
            </w:r>
            <w:r w:rsidR="00971636" w:rsidRPr="008C3818">
              <w:rPr>
                <w:rFonts w:ascii="Marianne" w:eastAsia="Andale Sans UI" w:hAnsi="Marianne" w:cs="Arial"/>
                <w:kern w:val="3"/>
                <w:lang w:eastAsia="fr-FR"/>
              </w:rPr>
              <w:t>Microentreprise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w:t>
            </w:r>
          </w:p>
          <w:p w14:paraId="58C265CD" w14:textId="19018DED" w:rsidR="00971636" w:rsidRPr="008C3818" w:rsidRDefault="00B06C3A" w:rsidP="00971636">
            <w:pPr>
              <w:widowControl w:val="0"/>
              <w:autoSpaceDN w:val="0"/>
              <w:snapToGrid w:val="0"/>
              <w:rPr>
                <w:rFonts w:ascii="Marianne" w:eastAsia="Andale Sans UI" w:hAnsi="Marianne" w:cs="Arial"/>
                <w:kern w:val="3"/>
                <w:lang w:eastAsia="fr-FR"/>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 xml:space="preserve"> </w:t>
            </w:r>
            <w:r w:rsidR="00971636" w:rsidRPr="008C3818">
              <w:rPr>
                <w:rFonts w:ascii="Marianne" w:eastAsia="Andale Sans UI" w:hAnsi="Marianne" w:cs="Arial"/>
                <w:kern w:val="3"/>
                <w:lang w:eastAsia="fr-FR"/>
              </w:rPr>
              <w:t>PME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(Petite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et</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Moyenne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Entreprise)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w:t>
            </w:r>
          </w:p>
          <w:p w14:paraId="34C83F0B" w14:textId="70BFE8A2" w:rsidR="00971636" w:rsidRPr="008C3818" w:rsidRDefault="00B06C3A" w:rsidP="00971636">
            <w:pPr>
              <w:widowControl w:val="0"/>
              <w:autoSpaceDN w:val="0"/>
              <w:snapToGrid w:val="0"/>
              <w:rPr>
                <w:rFonts w:ascii="Marianne" w:eastAsia="Andale Sans UI" w:hAnsi="Marianne" w:cs="Arial"/>
                <w:kern w:val="3"/>
                <w:lang w:eastAsia="fr-FR"/>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 xml:space="preserve"> </w:t>
            </w:r>
            <w:r w:rsidR="00971636" w:rsidRPr="008C3818">
              <w:rPr>
                <w:rFonts w:ascii="Marianne" w:eastAsia="Andale Sans UI" w:hAnsi="Marianne" w:cs="Arial"/>
                <w:kern w:val="3"/>
                <w:lang w:eastAsia="fr-FR"/>
              </w:rPr>
              <w:t>ETI</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(Entreprises</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de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Taille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Intermédiaire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(ETI)</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w:t>
            </w:r>
          </w:p>
          <w:p w14:paraId="01274D1C" w14:textId="5FDBC7F4" w:rsidR="00971636" w:rsidRPr="008C3818" w:rsidRDefault="00B06C3A" w:rsidP="00971636">
            <w:pPr>
              <w:widowControl w:val="0"/>
              <w:autoSpaceDN w:val="0"/>
              <w:snapToGrid w:val="0"/>
              <w:rPr>
                <w:rFonts w:ascii="Marianne" w:eastAsia="Andale Sans UI" w:hAnsi="Marianne" w:cs="Arial"/>
                <w:kern w:val="3"/>
                <w:lang w:eastAsia="fr-FR"/>
              </w:rPr>
            </w:pPr>
            <w:r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Pr="008C3818">
              <w:rPr>
                <w:rFonts w:ascii="Marianne" w:hAnsi="Marianne"/>
              </w:rPr>
              <w:t xml:space="preserve"> </w:t>
            </w:r>
            <w:r w:rsidR="00971636" w:rsidRPr="008C3818">
              <w:rPr>
                <w:rFonts w:ascii="Marianne" w:eastAsia="Andale Sans UI" w:hAnsi="Marianne" w:cs="Arial"/>
                <w:kern w:val="3"/>
                <w:lang w:eastAsia="fr-FR"/>
              </w:rPr>
              <w:t>GE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(Grande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Entreprise)</w:t>
            </w:r>
            <w:r w:rsidR="00971636" w:rsidRPr="008C3818">
              <w:rPr>
                <w:rFonts w:ascii="Marianne" w:eastAsia="Arial" w:hAnsi="Marianne" w:cs="Arial"/>
                <w:kern w:val="3"/>
                <w:lang w:eastAsia="fr-FR"/>
              </w:rPr>
              <w:t xml:space="preserve"> </w:t>
            </w:r>
            <w:r w:rsidR="00971636" w:rsidRPr="008C3818">
              <w:rPr>
                <w:rFonts w:ascii="Marianne" w:eastAsia="Andale Sans UI" w:hAnsi="Marianne" w:cs="Arial"/>
                <w:kern w:val="3"/>
                <w:lang w:eastAsia="fr-FR"/>
              </w:rPr>
              <w:t>*</w:t>
            </w:r>
          </w:p>
          <w:p w14:paraId="5BC5E2EB" w14:textId="77777777" w:rsidR="00971636" w:rsidRPr="008C3818" w:rsidRDefault="00971636" w:rsidP="00971636">
            <w:pPr>
              <w:widowControl w:val="0"/>
              <w:autoSpaceDN w:val="0"/>
              <w:snapToGrid w:val="0"/>
              <w:rPr>
                <w:rFonts w:ascii="Marianne" w:eastAsia="Andale Sans UI" w:hAnsi="Marianne" w:cs="Arial"/>
                <w:kern w:val="3"/>
                <w:lang w:eastAsia="fr-FR"/>
              </w:rPr>
            </w:pPr>
            <w:r w:rsidRPr="008C3818">
              <w:rPr>
                <w:rFonts w:ascii="Marianne" w:eastAsia="Andale Sans UI" w:hAnsi="Marianne" w:cs="Arial"/>
                <w:kern w:val="3"/>
                <w:lang w:eastAsia="fr-FR"/>
              </w:rPr>
              <w:t>Autre</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(à</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préciser)</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w:t>
            </w:r>
          </w:p>
          <w:p w14:paraId="519F309B" w14:textId="77777777" w:rsidR="00971636" w:rsidRPr="008C3818" w:rsidRDefault="00971636" w:rsidP="00971636">
            <w:pPr>
              <w:widowControl w:val="0"/>
              <w:autoSpaceDN w:val="0"/>
              <w:snapToGrid w:val="0"/>
              <w:rPr>
                <w:rFonts w:ascii="Marianne" w:eastAsia="Andale Sans UI" w:hAnsi="Marianne" w:cs="Arial"/>
                <w:kern w:val="3"/>
                <w:lang w:eastAsia="fr-FR"/>
              </w:rPr>
            </w:pPr>
            <w:r w:rsidRPr="008C3818">
              <w:rPr>
                <w:rFonts w:ascii="Marianne" w:eastAsia="Andale Sans UI" w:hAnsi="Marianne" w:cs="Arial"/>
                <w:kern w:val="3"/>
                <w:lang w:eastAsia="fr-FR"/>
              </w:rPr>
              <w:t>(SCOP,</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Artisan,</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Profession</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libérale,</w:t>
            </w:r>
            <w:r w:rsidRPr="008C3818">
              <w:rPr>
                <w:rFonts w:ascii="Marianne" w:eastAsia="Arial" w:hAnsi="Marianne" w:cs="Arial"/>
                <w:kern w:val="3"/>
                <w:lang w:eastAsia="fr-FR"/>
              </w:rPr>
              <w:t xml:space="preserve"> </w:t>
            </w:r>
            <w:proofErr w:type="gramStart"/>
            <w:r w:rsidRPr="008C3818">
              <w:rPr>
                <w:rFonts w:ascii="Marianne" w:eastAsia="Andale Sans UI" w:hAnsi="Marianne" w:cs="Arial"/>
                <w:kern w:val="3"/>
                <w:lang w:eastAsia="fr-FR"/>
              </w:rPr>
              <w:t>auto</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entrepreneur</w:t>
            </w:r>
            <w:proofErr w:type="gramEnd"/>
            <w:r w:rsidRPr="008C3818">
              <w:rPr>
                <w:rFonts w:ascii="Marianne" w:eastAsia="Andale Sans UI" w:hAnsi="Marianne" w:cs="Arial"/>
                <w:kern w:val="3"/>
                <w:lang w:eastAsia="fr-FR"/>
              </w:rPr>
              <w:t>,</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EA,</w:t>
            </w:r>
            <w:r w:rsidRPr="008C3818">
              <w:rPr>
                <w:rFonts w:ascii="Marianne" w:eastAsia="Arial" w:hAnsi="Marianne" w:cs="Arial"/>
                <w:kern w:val="3"/>
                <w:lang w:eastAsia="fr-FR"/>
              </w:rPr>
              <w:t xml:space="preserve"> </w:t>
            </w:r>
            <w:r w:rsidRPr="008C3818">
              <w:rPr>
                <w:rFonts w:ascii="Marianne" w:eastAsia="Andale Sans UI" w:hAnsi="Marianne" w:cs="Arial"/>
                <w:kern w:val="3"/>
                <w:lang w:eastAsia="fr-FR"/>
              </w:rPr>
              <w:t>ESAT...)</w:t>
            </w:r>
          </w:p>
        </w:tc>
      </w:tr>
    </w:tbl>
    <w:p w14:paraId="67AFD612" w14:textId="77777777" w:rsidR="00971636" w:rsidRPr="008C3818" w:rsidRDefault="00971636" w:rsidP="00971636">
      <w:pPr>
        <w:jc w:val="both"/>
        <w:rPr>
          <w:rFonts w:ascii="Marianne" w:hAnsi="Marianne" w:cs="Arial"/>
          <w:i/>
          <w:iCs/>
        </w:rPr>
      </w:pPr>
      <w:r w:rsidRPr="008C3818">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5A0379" w:rsidRDefault="00971636" w:rsidP="0008094B">
      <w:pPr>
        <w:jc w:val="both"/>
        <w:rPr>
          <w:rFonts w:ascii="Marianne" w:hAnsi="Marianne" w:cs="Arial"/>
          <w:sz w:val="12"/>
          <w:szCs w:val="12"/>
        </w:rPr>
      </w:pPr>
    </w:p>
    <w:p w14:paraId="4A339DF3" w14:textId="77777777" w:rsidR="00026C1E" w:rsidRPr="008C3818"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8C3818">
        <w:rPr>
          <w:rFonts w:ascii="Marianne" w:eastAsia="Arial, Arial" w:hAnsi="Marianne" w:cs="Arial"/>
          <w:b/>
          <w:bCs/>
          <w:color w:val="000000"/>
          <w:kern w:val="3"/>
          <w:shd w:val="clear" w:color="auto" w:fill="CCCCCC"/>
          <w:lang w:eastAsia="fr-FR"/>
        </w:rPr>
        <w:t>NOTA</w:t>
      </w:r>
      <w:r w:rsidRPr="008C3818">
        <w:rPr>
          <w:rFonts w:ascii="Marianne" w:eastAsia="Arial, Arial" w:hAnsi="Marianne" w:cs="Arial"/>
          <w:color w:val="000000"/>
          <w:kern w:val="3"/>
          <w:lang w:eastAsia="fr-FR"/>
        </w:rPr>
        <w:t xml:space="preserve"> : En</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cas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de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groupement,</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la</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présente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rubrique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sera</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dupliquée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pour</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chacun</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des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co-contractants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supplémentaires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et</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sera</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insérée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autant</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de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fois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que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nécessaire</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après</w:t>
      </w:r>
      <w:r w:rsidRPr="008C3818">
        <w:rPr>
          <w:rFonts w:ascii="Marianne" w:eastAsia="Calibri" w:hAnsi="Marianne" w:cs="Arial"/>
          <w:color w:val="000000"/>
          <w:kern w:val="3"/>
          <w:lang w:eastAsia="fr-FR"/>
        </w:rPr>
        <w:t xml:space="preserve"> </w:t>
      </w:r>
      <w:r w:rsidRPr="008C3818">
        <w:rPr>
          <w:rFonts w:ascii="Marianne" w:eastAsia="Arial, Arial" w:hAnsi="Marianne" w:cs="Arial"/>
          <w:color w:val="000000"/>
          <w:kern w:val="3"/>
          <w:lang w:eastAsia="fr-FR"/>
        </w:rPr>
        <w:t>celle-ci.</w:t>
      </w:r>
    </w:p>
    <w:p w14:paraId="35C2CFC4" w14:textId="77777777" w:rsidR="00971636" w:rsidRPr="008C3818" w:rsidRDefault="00971636" w:rsidP="0008094B">
      <w:pPr>
        <w:jc w:val="both"/>
        <w:rPr>
          <w:rFonts w:ascii="Marianne" w:hAnsi="Marianne" w:cs="Arial"/>
        </w:rPr>
      </w:pPr>
    </w:p>
    <w:p w14:paraId="59853310" w14:textId="0EBD61E7" w:rsidR="0008094B" w:rsidRPr="008C3818" w:rsidRDefault="00C254A5" w:rsidP="0008094B">
      <w:pPr>
        <w:jc w:val="both"/>
        <w:rPr>
          <w:rFonts w:ascii="Marianne" w:hAnsi="Marianne" w:cs="Arial"/>
        </w:rPr>
      </w:pPr>
      <w:r w:rsidRPr="008C3818">
        <w:rPr>
          <w:rFonts w:ascii="Marianne" w:hAnsi="Marianne" w:cs="Arial"/>
        </w:rPr>
        <w:t xml:space="preserve">Après avoir pris connaissance des pièces constitutives du marché public (cf. Rubrique A), </w:t>
      </w:r>
      <w:r w:rsidR="0008094B" w:rsidRPr="008C3818">
        <w:rPr>
          <w:rFonts w:ascii="Marianne" w:hAnsi="Marianne" w:cs="Arial"/>
        </w:rPr>
        <w:t>et conformément à leurs clauses et stipulations,</w:t>
      </w:r>
    </w:p>
    <w:p w14:paraId="6604E3DF" w14:textId="77777777" w:rsidR="009B1CD0" w:rsidRPr="008C3818" w:rsidRDefault="009B1CD0" w:rsidP="0083205E">
      <w:pPr>
        <w:tabs>
          <w:tab w:val="left" w:pos="851"/>
        </w:tabs>
        <w:jc w:val="both"/>
        <w:rPr>
          <w:rFonts w:ascii="Marianne" w:hAnsi="Marianne" w:cs="Arial"/>
        </w:rPr>
      </w:pPr>
    </w:p>
    <w:p w14:paraId="64A6D3E7" w14:textId="77777777" w:rsidR="009B1CD0" w:rsidRPr="008C3818" w:rsidRDefault="00FB3832" w:rsidP="0083205E">
      <w:pPr>
        <w:tabs>
          <w:tab w:val="left" w:pos="851"/>
        </w:tabs>
        <w:ind w:left="851"/>
        <w:jc w:val="both"/>
        <w:rPr>
          <w:rFonts w:ascii="Marianne" w:hAnsi="Marianne" w:cs="Arial"/>
        </w:rPr>
      </w:pPr>
      <w:r w:rsidRPr="008C3818">
        <w:rPr>
          <w:rFonts w:ascii="Marianne" w:hAnsi="Marianne"/>
        </w:rPr>
        <w:fldChar w:fldCharType="begin">
          <w:ffData>
            <w:name w:val=""/>
            <w:enabled/>
            <w:calcOnExit w:val="0"/>
            <w:checkBox>
              <w:size w:val="20"/>
              <w:default w:val="0"/>
            </w:checkBox>
          </w:ffData>
        </w:fldChar>
      </w:r>
      <w:r w:rsidR="007D7A65"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9B1CD0" w:rsidRPr="008C3818">
        <w:rPr>
          <w:rFonts w:ascii="Marianne" w:hAnsi="Marianne" w:cs="Arial"/>
        </w:rPr>
        <w:t xml:space="preserve"> Le signataire</w:t>
      </w:r>
    </w:p>
    <w:p w14:paraId="255EC3F1" w14:textId="77777777" w:rsidR="009B1CD0" w:rsidRPr="008C3818" w:rsidRDefault="00FB3832" w:rsidP="0083205E">
      <w:pPr>
        <w:tabs>
          <w:tab w:val="left" w:pos="851"/>
        </w:tabs>
        <w:spacing w:before="120"/>
        <w:ind w:left="1701"/>
        <w:jc w:val="both"/>
        <w:rPr>
          <w:rFonts w:ascii="Marianne" w:hAnsi="Marianne" w:cs="Arial"/>
          <w:i/>
        </w:rPr>
      </w:pPr>
      <w:r w:rsidRPr="008C3818">
        <w:rPr>
          <w:rFonts w:ascii="Marianne" w:hAnsi="Marianne"/>
        </w:rPr>
        <w:fldChar w:fldCharType="begin">
          <w:ffData>
            <w:name w:val=""/>
            <w:enabled/>
            <w:calcOnExit w:val="0"/>
            <w:checkBox>
              <w:size w:val="20"/>
              <w:default w:val="0"/>
            </w:checkBox>
          </w:ffData>
        </w:fldChar>
      </w:r>
      <w:r w:rsidR="007D7A65"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9B1CD0" w:rsidRPr="008C3818">
        <w:rPr>
          <w:rFonts w:ascii="Marianne" w:hAnsi="Marianne" w:cs="Arial"/>
        </w:rPr>
        <w:t xml:space="preserve"> </w:t>
      </w:r>
      <w:proofErr w:type="gramStart"/>
      <w:r w:rsidR="009B1CD0" w:rsidRPr="008C3818">
        <w:rPr>
          <w:rFonts w:ascii="Marianne" w:hAnsi="Marianne" w:cs="Arial"/>
          <w:bCs/>
        </w:rPr>
        <w:t>s’engage</w:t>
      </w:r>
      <w:proofErr w:type="gramEnd"/>
      <w:r w:rsidR="009B1CD0" w:rsidRPr="008C3818">
        <w:rPr>
          <w:rFonts w:ascii="Marianne" w:hAnsi="Marianne" w:cs="Arial"/>
          <w:bCs/>
        </w:rPr>
        <w:t>, sur la base de son offre et pour son propre compte</w:t>
      </w:r>
      <w:r w:rsidR="009B1CD0" w:rsidRPr="008C3818">
        <w:rPr>
          <w:rFonts w:ascii="Marianne" w:hAnsi="Marianne" w:cs="Arial"/>
        </w:rPr>
        <w:t> ;</w:t>
      </w:r>
    </w:p>
    <w:p w14:paraId="3F8FC819" w14:textId="77777777" w:rsidR="009B1CD0" w:rsidRPr="008C3818" w:rsidRDefault="009B1CD0" w:rsidP="00934503">
      <w:pPr>
        <w:pStyle w:val="En-tte"/>
        <w:tabs>
          <w:tab w:val="clear" w:pos="4536"/>
          <w:tab w:val="clear" w:pos="9072"/>
          <w:tab w:val="left" w:pos="851"/>
        </w:tabs>
        <w:jc w:val="both"/>
        <w:rPr>
          <w:rFonts w:ascii="Marianne" w:hAnsi="Marianne" w:cs="Arial"/>
        </w:rPr>
      </w:pPr>
      <w:r w:rsidRPr="008C3818">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8C3818" w:rsidRDefault="009B1CD0" w:rsidP="00CD46CC">
      <w:pPr>
        <w:tabs>
          <w:tab w:val="left" w:pos="851"/>
        </w:tabs>
        <w:jc w:val="both"/>
        <w:rPr>
          <w:rFonts w:ascii="Marianne" w:hAnsi="Marianne" w:cs="Arial"/>
        </w:rPr>
      </w:pPr>
    </w:p>
    <w:p w14:paraId="2A9EAE93" w14:textId="77777777" w:rsidR="009B1CD0" w:rsidRPr="008C3818" w:rsidRDefault="00FB3832" w:rsidP="009B45B9">
      <w:pPr>
        <w:tabs>
          <w:tab w:val="left" w:pos="851"/>
        </w:tabs>
        <w:ind w:left="1701"/>
        <w:jc w:val="both"/>
        <w:rPr>
          <w:rFonts w:ascii="Marianne" w:hAnsi="Marianne" w:cs="Arial"/>
          <w:bCs/>
          <w:i/>
        </w:rPr>
      </w:pPr>
      <w:r w:rsidRPr="008C3818">
        <w:rPr>
          <w:rFonts w:ascii="Marianne" w:hAnsi="Marianne"/>
        </w:rPr>
        <w:fldChar w:fldCharType="begin">
          <w:ffData>
            <w:name w:val=""/>
            <w:enabled/>
            <w:calcOnExit w:val="0"/>
            <w:checkBox>
              <w:size w:val="20"/>
              <w:default w:val="0"/>
            </w:checkBox>
          </w:ffData>
        </w:fldChar>
      </w:r>
      <w:r w:rsidR="007D7A65"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9B1CD0" w:rsidRPr="008C3818">
        <w:rPr>
          <w:rFonts w:ascii="Marianne" w:hAnsi="Marianne" w:cs="Arial"/>
        </w:rPr>
        <w:t xml:space="preserve"> </w:t>
      </w:r>
      <w:proofErr w:type="gramStart"/>
      <w:r w:rsidR="009B1CD0" w:rsidRPr="008C3818">
        <w:rPr>
          <w:rFonts w:ascii="Marianne" w:hAnsi="Marianne" w:cs="Arial"/>
          <w:bCs/>
        </w:rPr>
        <w:t>engage</w:t>
      </w:r>
      <w:proofErr w:type="gramEnd"/>
      <w:r w:rsidR="009B1CD0" w:rsidRPr="008C3818">
        <w:rPr>
          <w:rFonts w:ascii="Marianne" w:hAnsi="Marianne" w:cs="Arial"/>
          <w:bCs/>
        </w:rPr>
        <w:t xml:space="preserve"> la société ……………………… sur la base de son offre ;</w:t>
      </w:r>
    </w:p>
    <w:p w14:paraId="249C1286" w14:textId="77777777" w:rsidR="009B1CD0" w:rsidRPr="008C3818" w:rsidRDefault="009B1CD0" w:rsidP="009B45B9">
      <w:pPr>
        <w:pStyle w:val="En-tte"/>
        <w:tabs>
          <w:tab w:val="clear" w:pos="4536"/>
          <w:tab w:val="clear" w:pos="9072"/>
          <w:tab w:val="left" w:pos="851"/>
        </w:tabs>
        <w:jc w:val="both"/>
        <w:rPr>
          <w:rFonts w:ascii="Marianne" w:hAnsi="Marianne" w:cs="Arial"/>
        </w:rPr>
      </w:pPr>
      <w:r w:rsidRPr="008C3818">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Pr="005A0379" w:rsidRDefault="009B1CD0" w:rsidP="009B45B9">
      <w:pPr>
        <w:tabs>
          <w:tab w:val="left" w:pos="851"/>
        </w:tabs>
        <w:jc w:val="both"/>
        <w:rPr>
          <w:rFonts w:ascii="Marianne" w:hAnsi="Marianne" w:cs="Arial"/>
          <w:sz w:val="8"/>
          <w:szCs w:val="8"/>
        </w:rPr>
      </w:pPr>
    </w:p>
    <w:p w14:paraId="274CB50F" w14:textId="4C345714" w:rsidR="00A07D59" w:rsidRPr="008C3818" w:rsidRDefault="00A07D59" w:rsidP="009B45B9">
      <w:pPr>
        <w:tabs>
          <w:tab w:val="left" w:pos="851"/>
        </w:tabs>
        <w:jc w:val="both"/>
        <w:rPr>
          <w:rFonts w:ascii="Marianne" w:hAnsi="Marianne" w:cs="Arial"/>
        </w:rPr>
      </w:pPr>
      <w:proofErr w:type="gramStart"/>
      <w:r w:rsidRPr="008C3818">
        <w:rPr>
          <w:rFonts w:ascii="Marianne" w:hAnsi="Marianne" w:cs="Arial"/>
        </w:rPr>
        <w:t>Ou</w:t>
      </w:r>
      <w:proofErr w:type="gramEnd"/>
      <w:r w:rsidRPr="008C3818">
        <w:rPr>
          <w:rFonts w:ascii="Marianne" w:hAnsi="Marianne" w:cs="Arial"/>
        </w:rPr>
        <w:t xml:space="preserve"> </w:t>
      </w:r>
    </w:p>
    <w:p w14:paraId="0E70A59D" w14:textId="77777777" w:rsidR="009B1CD0" w:rsidRPr="008C3818" w:rsidRDefault="00FB3832" w:rsidP="009B45B9">
      <w:pPr>
        <w:pStyle w:val="fcase1ertab"/>
        <w:tabs>
          <w:tab w:val="left" w:pos="851"/>
        </w:tabs>
        <w:spacing w:before="120"/>
        <w:ind w:left="851" w:firstLine="0"/>
        <w:rPr>
          <w:rFonts w:ascii="Marianne" w:hAnsi="Marianne" w:cs="Arial"/>
          <w:i/>
        </w:rPr>
      </w:pPr>
      <w:r w:rsidRPr="008C3818">
        <w:rPr>
          <w:rFonts w:ascii="Marianne" w:hAnsi="Marianne"/>
        </w:rPr>
        <w:fldChar w:fldCharType="begin">
          <w:ffData>
            <w:name w:val=""/>
            <w:enabled/>
            <w:calcOnExit w:val="0"/>
            <w:checkBox>
              <w:size w:val="20"/>
              <w:default w:val="0"/>
            </w:checkBox>
          </w:ffData>
        </w:fldChar>
      </w:r>
      <w:r w:rsidR="007D7A65"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9B1CD0" w:rsidRPr="008C3818">
        <w:rPr>
          <w:rFonts w:ascii="Marianne" w:hAnsi="Marianne" w:cs="Arial"/>
        </w:rPr>
        <w:t xml:space="preserve"> </w:t>
      </w:r>
      <w:r w:rsidR="009B1CD0" w:rsidRPr="008C3818">
        <w:rPr>
          <w:rFonts w:ascii="Marianne" w:hAnsi="Marianne" w:cs="Arial"/>
          <w:bCs/>
        </w:rPr>
        <w:t>L’ensemble des membres du groupement s’engagent, sur la base de l’offre du groupement ;</w:t>
      </w:r>
    </w:p>
    <w:p w14:paraId="128E32A2" w14:textId="77777777" w:rsidR="009B1CD0" w:rsidRPr="008C3818" w:rsidRDefault="009B1CD0" w:rsidP="009B45B9">
      <w:pPr>
        <w:tabs>
          <w:tab w:val="left" w:pos="851"/>
        </w:tabs>
        <w:jc w:val="both"/>
        <w:rPr>
          <w:rFonts w:ascii="Marianne" w:hAnsi="Marianne" w:cs="Arial"/>
        </w:rPr>
      </w:pPr>
      <w:r w:rsidRPr="008C3818">
        <w:rPr>
          <w:rFonts w:ascii="Marianne" w:hAnsi="Marianne" w:cs="Arial"/>
          <w:i/>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C3818">
        <w:rPr>
          <w:rFonts w:ascii="Marianne" w:hAnsi="Marianne" w:cs="Arial"/>
          <w:i/>
          <w:iCs/>
        </w:rPr>
        <w:t>]</w:t>
      </w:r>
    </w:p>
    <w:p w14:paraId="4F72B957" w14:textId="77777777" w:rsidR="009B1CD0" w:rsidRPr="008C3818" w:rsidRDefault="009B1CD0" w:rsidP="009B45B9">
      <w:pPr>
        <w:pStyle w:val="fcase1ertab"/>
        <w:tabs>
          <w:tab w:val="left" w:pos="851"/>
        </w:tabs>
        <w:ind w:left="0" w:firstLine="0"/>
        <w:rPr>
          <w:rFonts w:ascii="Marianne" w:hAnsi="Marianne" w:cs="Arial"/>
        </w:rPr>
      </w:pPr>
    </w:p>
    <w:p w14:paraId="7F3D306B" w14:textId="3AB8797A" w:rsidR="009B1CD0" w:rsidRPr="008C3818" w:rsidRDefault="00A07D59" w:rsidP="009B45B9">
      <w:pPr>
        <w:pStyle w:val="fcase1ertab"/>
        <w:tabs>
          <w:tab w:val="left" w:pos="851"/>
        </w:tabs>
        <w:ind w:left="0" w:firstLine="0"/>
        <w:rPr>
          <w:rFonts w:ascii="Marianne" w:hAnsi="Marianne" w:cs="Arial"/>
        </w:rPr>
      </w:pPr>
      <w:r w:rsidRPr="008C3818">
        <w:rPr>
          <w:rFonts w:ascii="Marianne" w:hAnsi="Marianne" w:cs="Arial"/>
        </w:rPr>
        <w:t>À</w:t>
      </w:r>
      <w:r w:rsidR="009B1CD0" w:rsidRPr="008C3818">
        <w:rPr>
          <w:rFonts w:ascii="Marianne" w:hAnsi="Marianne" w:cs="Arial"/>
        </w:rPr>
        <w:t xml:space="preserve"> livrer les fournitures demandées ou à exécuter les prestations demandées :</w:t>
      </w:r>
    </w:p>
    <w:p w14:paraId="0A4B8E59" w14:textId="77777777" w:rsidR="0006264F" w:rsidRPr="005A0379" w:rsidRDefault="0006264F" w:rsidP="0006264F">
      <w:pPr>
        <w:pStyle w:val="fcasegauche"/>
        <w:tabs>
          <w:tab w:val="left" w:pos="851"/>
        </w:tabs>
        <w:rPr>
          <w:rFonts w:ascii="Marianne" w:hAnsi="Marianne" w:cs="Arial"/>
          <w:sz w:val="12"/>
          <w:szCs w:val="12"/>
        </w:rPr>
      </w:pPr>
    </w:p>
    <w:p w14:paraId="2137E6E9" w14:textId="026A88DA" w:rsidR="00B33569" w:rsidRPr="008C3818" w:rsidRDefault="0006264F" w:rsidP="00B33569">
      <w:pPr>
        <w:spacing w:before="120"/>
        <w:ind w:left="567"/>
        <w:jc w:val="both"/>
        <w:rPr>
          <w:rFonts w:ascii="Marianne" w:hAnsi="Marianne" w:cs="Arial"/>
        </w:rPr>
      </w:pPr>
      <w:r w:rsidRPr="008C3818">
        <w:rPr>
          <w:rFonts w:ascii="Marianne" w:hAnsi="Marianne"/>
        </w:rPr>
        <w:fldChar w:fldCharType="begin">
          <w:ffData>
            <w:name w:val=""/>
            <w:enabled w:val="0"/>
            <w:calcOnExit w:val="0"/>
            <w:checkBox>
              <w:size w:val="20"/>
              <w:default w:val="0"/>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B33569" w:rsidRPr="008C3818">
        <w:rPr>
          <w:rFonts w:ascii="Marianne" w:hAnsi="Marianne" w:cs="Arial"/>
        </w:rPr>
        <w:t xml:space="preserve"> </w:t>
      </w:r>
      <w:r w:rsidR="00E17D8E" w:rsidRPr="008C3818">
        <w:rPr>
          <w:rFonts w:ascii="Marianne" w:hAnsi="Marianne" w:cs="Arial"/>
        </w:rPr>
        <w:t xml:space="preserve">Sur </w:t>
      </w:r>
      <w:r w:rsidR="00B33569" w:rsidRPr="008C3818">
        <w:rPr>
          <w:rFonts w:ascii="Marianne" w:hAnsi="Marianne" w:cs="Arial"/>
        </w:rPr>
        <w:t>la base des prix indiqués dans l’annexe Bordereau de Prix Unitaires</w:t>
      </w:r>
      <w:r w:rsidR="00F45F8A" w:rsidRPr="008C3818">
        <w:rPr>
          <w:rFonts w:ascii="Marianne" w:hAnsi="Marianne" w:cs="Arial"/>
        </w:rPr>
        <w:t xml:space="preserve"> Plafonds</w:t>
      </w:r>
      <w:r w:rsidR="00B33569" w:rsidRPr="008C3818">
        <w:rPr>
          <w:rFonts w:ascii="Marianne" w:hAnsi="Marianne" w:cs="Arial"/>
        </w:rPr>
        <w:t xml:space="preserve"> jointe au présent document.</w:t>
      </w:r>
    </w:p>
    <w:p w14:paraId="6EF03B61" w14:textId="3FE7C089" w:rsidR="00632ECA" w:rsidRPr="008C3818" w:rsidRDefault="00B33569" w:rsidP="006929ED">
      <w:pPr>
        <w:pStyle w:val="fcasegauche"/>
        <w:tabs>
          <w:tab w:val="left" w:pos="851"/>
        </w:tabs>
        <w:spacing w:after="0"/>
        <w:ind w:left="0" w:firstLine="0"/>
        <w:rPr>
          <w:rFonts w:ascii="Marianne" w:hAnsi="Marianne" w:cs="Arial"/>
        </w:rPr>
      </w:pPr>
      <w:proofErr w:type="gramStart"/>
      <w:r w:rsidRPr="008C3818">
        <w:rPr>
          <w:rFonts w:ascii="Marianne" w:hAnsi="Marianne" w:cs="Arial"/>
        </w:rPr>
        <w:t>et</w:t>
      </w:r>
      <w:proofErr w:type="gramEnd"/>
    </w:p>
    <w:p w14:paraId="7BEC69EB" w14:textId="5719489D" w:rsidR="00937892" w:rsidRPr="008C3818" w:rsidRDefault="006929ED" w:rsidP="006929ED">
      <w:pPr>
        <w:spacing w:before="120"/>
        <w:ind w:left="567"/>
        <w:jc w:val="both"/>
        <w:rPr>
          <w:rFonts w:ascii="Marianne" w:hAnsi="Marianne"/>
        </w:rPr>
      </w:pPr>
      <w:r w:rsidRPr="008C3818">
        <w:rPr>
          <w:rFonts w:ascii="Marianne" w:hAnsi="Marianne"/>
        </w:rPr>
        <w:fldChar w:fldCharType="begin">
          <w:ffData>
            <w:name w:val=""/>
            <w:enabled w:val="0"/>
            <w:calcOnExit w:val="0"/>
            <w:checkBox>
              <w:size w:val="20"/>
              <w:default w:val="1"/>
            </w:checkBox>
          </w:ffData>
        </w:fldChar>
      </w:r>
      <w:r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937892" w:rsidRPr="008C3818">
        <w:rPr>
          <w:rFonts w:ascii="Marianne" w:hAnsi="Marianne"/>
        </w:rPr>
        <w:t xml:space="preserve"> </w:t>
      </w:r>
      <w:r w:rsidR="00937892" w:rsidRPr="008C3818">
        <w:rPr>
          <w:rFonts w:ascii="Marianne" w:hAnsi="Marianne" w:cs="Arial"/>
        </w:rPr>
        <w:t>Aux conditions de paiement précis</w:t>
      </w:r>
      <w:r w:rsidR="003F0C7D" w:rsidRPr="008C3818">
        <w:rPr>
          <w:rFonts w:ascii="Marianne" w:hAnsi="Marianne" w:cs="Arial"/>
        </w:rPr>
        <w:t>ées dans l</w:t>
      </w:r>
      <w:r w:rsidR="0029455E" w:rsidRPr="008C3818">
        <w:rPr>
          <w:rFonts w:ascii="Marianne" w:hAnsi="Marianne" w:cs="Arial"/>
        </w:rPr>
        <w:t>es pièces du marché</w:t>
      </w:r>
      <w:r w:rsidR="003F0C7D" w:rsidRPr="008C3818">
        <w:rPr>
          <w:rFonts w:ascii="Marianne" w:hAnsi="Marianne" w:cs="Arial"/>
        </w:rPr>
        <w:t>.</w:t>
      </w:r>
      <w:r w:rsidR="00937892" w:rsidRPr="008C3818">
        <w:rPr>
          <w:rFonts w:ascii="Marianne" w:hAnsi="Marianne"/>
        </w:rPr>
        <w:t xml:space="preserve"> </w:t>
      </w:r>
    </w:p>
    <w:p w14:paraId="7B7B7F92" w14:textId="6837BCC4" w:rsidR="0098413B" w:rsidRPr="008C3818" w:rsidRDefault="0098413B" w:rsidP="009B45B9">
      <w:pPr>
        <w:pStyle w:val="fcasegauche"/>
        <w:tabs>
          <w:tab w:val="left" w:pos="851"/>
        </w:tabs>
        <w:spacing w:after="0"/>
        <w:ind w:left="0" w:firstLine="0"/>
        <w:rPr>
          <w:rFonts w:ascii="Marianne" w:hAnsi="Marianne" w:cs="Arial"/>
        </w:rPr>
      </w:pPr>
    </w:p>
    <w:p w14:paraId="4BDA0B49" w14:textId="13D7C005" w:rsidR="00354C04" w:rsidRPr="008C3818" w:rsidRDefault="009B1CD0" w:rsidP="0098413B">
      <w:pPr>
        <w:tabs>
          <w:tab w:val="left" w:pos="851"/>
          <w:tab w:val="left" w:pos="6237"/>
        </w:tabs>
        <w:rPr>
          <w:rFonts w:ascii="Marianne" w:hAnsi="Marianne" w:cs="Arial"/>
          <w:b/>
          <w:iCs/>
        </w:rPr>
      </w:pPr>
      <w:r w:rsidRPr="008C3818">
        <w:rPr>
          <w:rFonts w:ascii="Marianne" w:hAnsi="Marianne" w:cs="Arial"/>
          <w:b/>
          <w:highlight w:val="cyan"/>
        </w:rPr>
        <w:t xml:space="preserve">B2 </w:t>
      </w:r>
      <w:r w:rsidR="0021797C" w:rsidRPr="008C3818">
        <w:rPr>
          <w:rFonts w:ascii="Marianne" w:hAnsi="Marianne" w:cs="Arial"/>
          <w:b/>
          <w:highlight w:val="cyan"/>
        </w:rPr>
        <w:t>–</w:t>
      </w:r>
      <w:r w:rsidR="0098413B" w:rsidRPr="008C3818">
        <w:rPr>
          <w:rFonts w:ascii="Marianne" w:hAnsi="Marianne" w:cs="Arial"/>
          <w:b/>
          <w:highlight w:val="cyan"/>
        </w:rPr>
        <w:t>R</w:t>
      </w:r>
      <w:r w:rsidRPr="008C3818">
        <w:rPr>
          <w:rFonts w:ascii="Marianne" w:hAnsi="Marianne" w:cs="Arial"/>
          <w:b/>
          <w:highlight w:val="cyan"/>
        </w:rPr>
        <w:t>épartition des prestations</w:t>
      </w:r>
      <w:r w:rsidRPr="008C3818">
        <w:rPr>
          <w:rFonts w:ascii="Marianne" w:hAnsi="Marianne" w:cs="Arial"/>
          <w:b/>
          <w:iCs/>
          <w:highlight w:val="cyan"/>
        </w:rPr>
        <w:t> :</w:t>
      </w:r>
      <w:r w:rsidR="0098413B" w:rsidRPr="008C3818">
        <w:rPr>
          <w:rFonts w:ascii="Marianne" w:hAnsi="Marianne" w:cs="Arial"/>
          <w:b/>
          <w:iCs/>
          <w:highlight w:val="cyan"/>
        </w:rPr>
        <w:t xml:space="preserve"> </w:t>
      </w:r>
      <w:r w:rsidR="00354C04" w:rsidRPr="008C3818">
        <w:rPr>
          <w:rFonts w:ascii="Marianne" w:hAnsi="Marianne" w:cs="Arial"/>
          <w:i/>
          <w:iCs/>
          <w:highlight w:val="cyan"/>
        </w:rPr>
        <w:t xml:space="preserve">(en cas de groupement </w:t>
      </w:r>
      <w:r w:rsidR="006929ED" w:rsidRPr="008C3818">
        <w:rPr>
          <w:rFonts w:ascii="Marianne" w:hAnsi="Marianne" w:cs="Arial"/>
          <w:i/>
          <w:iCs/>
          <w:highlight w:val="cyan"/>
        </w:rPr>
        <w:t xml:space="preserve">conjoint </w:t>
      </w:r>
      <w:r w:rsidR="00354C04" w:rsidRPr="008C3818">
        <w:rPr>
          <w:rFonts w:ascii="Marianne" w:hAnsi="Marianne" w:cs="Arial"/>
          <w:i/>
          <w:iCs/>
          <w:highlight w:val="cyan"/>
        </w:rPr>
        <w:t>d’opérateurs économiques.)</w:t>
      </w:r>
    </w:p>
    <w:p w14:paraId="06EFC41E" w14:textId="566881C6" w:rsidR="00036500" w:rsidRPr="008C3818" w:rsidRDefault="00036500" w:rsidP="009B45B9">
      <w:pPr>
        <w:tabs>
          <w:tab w:val="left" w:pos="851"/>
          <w:tab w:val="left" w:pos="6237"/>
        </w:tabs>
        <w:rPr>
          <w:rFonts w:ascii="Marianne" w:hAnsi="Marianne" w:cs="Arial"/>
          <w:i/>
          <w:iCs/>
        </w:rPr>
      </w:pPr>
    </w:p>
    <w:p w14:paraId="78DF843C" w14:textId="77777777" w:rsidR="006929ED" w:rsidRPr="008C3818" w:rsidRDefault="006929ED" w:rsidP="006929ED">
      <w:pPr>
        <w:tabs>
          <w:tab w:val="left" w:pos="851"/>
          <w:tab w:val="left" w:pos="6237"/>
        </w:tabs>
        <w:rPr>
          <w:rFonts w:ascii="Marianne" w:hAnsi="Marianne" w:cs="Arial"/>
          <w:i/>
          <w:iCs/>
        </w:rPr>
      </w:pPr>
      <w:r w:rsidRPr="008C3818">
        <w:rPr>
          <w:rFonts w:ascii="Marianne" w:hAnsi="Marianne" w:cs="Arial"/>
          <w:i/>
          <w:iCs/>
        </w:rPr>
        <w:t>(Les membres du groupement conjoint indiquent dans le tableau ci-dessous la répartition des prestations que chacun d’entre eux s’engage à réaliser.)</w:t>
      </w:r>
    </w:p>
    <w:p w14:paraId="02475A9B" w14:textId="77777777" w:rsidR="006929ED" w:rsidRPr="008C3818" w:rsidRDefault="006929ED" w:rsidP="009B45B9">
      <w:pPr>
        <w:tabs>
          <w:tab w:val="left" w:pos="851"/>
          <w:tab w:val="left" w:pos="6237"/>
        </w:tabs>
        <w:rPr>
          <w:rFonts w:ascii="Marianne" w:hAnsi="Marianne" w:cs="Arial"/>
          <w:i/>
          <w:iCs/>
        </w:rPr>
      </w:pPr>
    </w:p>
    <w:p w14:paraId="2E221C34" w14:textId="47C2B77F" w:rsidR="00354C04" w:rsidRPr="008C3818" w:rsidRDefault="0021797C" w:rsidP="00A07D59">
      <w:pPr>
        <w:pStyle w:val="fcase1ertab"/>
        <w:tabs>
          <w:tab w:val="left" w:pos="851"/>
        </w:tabs>
        <w:ind w:left="0" w:firstLine="0"/>
        <w:rPr>
          <w:rFonts w:ascii="Marianne" w:hAnsi="Marianne" w:cs="Arial"/>
        </w:rPr>
      </w:pPr>
      <w:r w:rsidRPr="008C3818">
        <w:rPr>
          <w:rFonts w:ascii="Marianne" w:hAnsi="Marianne" w:cs="Arial"/>
        </w:rPr>
        <w:t xml:space="preserve">Pour l’exécution du marché ou de l’accord-cadre, le groupement </w:t>
      </w:r>
      <w:r w:rsidR="00036500" w:rsidRPr="008C3818">
        <w:rPr>
          <w:rFonts w:ascii="Marianne" w:hAnsi="Marianne" w:cs="Arial"/>
        </w:rPr>
        <w:t xml:space="preserve">d’opérateurs économiques </w:t>
      </w:r>
      <w:r w:rsidR="00A07D59" w:rsidRPr="008C3818">
        <w:rPr>
          <w:rFonts w:ascii="Marianne" w:hAnsi="Marianne" w:cs="Arial"/>
        </w:rPr>
        <w:t>est </w:t>
      </w:r>
      <w:r w:rsidR="00A07D59" w:rsidRPr="008C3818">
        <w:rPr>
          <w:rFonts w:ascii="Marianne" w:hAnsi="Marianne" w:cs="Arial"/>
          <w:iCs/>
        </w:rPr>
        <w:t>solidaire</w:t>
      </w:r>
      <w:r w:rsidR="00A07D59" w:rsidRPr="008C3818">
        <w:rPr>
          <w:rFonts w:ascii="Marianne" w:hAnsi="Marianne" w:cs="Arial"/>
        </w:rPr>
        <w:t>.</w:t>
      </w:r>
    </w:p>
    <w:p w14:paraId="6DA0D2FA" w14:textId="77777777" w:rsidR="009B1CD0" w:rsidRPr="008C3818" w:rsidRDefault="009B1CD0" w:rsidP="006C4338">
      <w:pPr>
        <w:tabs>
          <w:tab w:val="left" w:pos="851"/>
        </w:tabs>
        <w:spacing w:before="120"/>
        <w:jc w:val="both"/>
        <w:rPr>
          <w:rFonts w:ascii="Marianne" w:hAnsi="Marianne" w:cs="Arial"/>
          <w:b/>
          <w:bCs/>
        </w:rPr>
      </w:pPr>
      <w:r w:rsidRPr="008C3818">
        <w:rPr>
          <w:rFonts w:ascii="Marianne" w:hAnsi="Marianne"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8C3818"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8C3818" w:rsidRDefault="009B1CD0" w:rsidP="006F3DF9">
            <w:pPr>
              <w:tabs>
                <w:tab w:val="left" w:pos="851"/>
              </w:tabs>
              <w:jc w:val="center"/>
              <w:rPr>
                <w:rFonts w:ascii="Marianne" w:hAnsi="Marianne" w:cs="Arial"/>
                <w:b/>
              </w:rPr>
            </w:pPr>
            <w:r w:rsidRPr="008C3818">
              <w:rPr>
                <w:rFonts w:ascii="Marianne" w:hAnsi="Marianne" w:cs="Arial"/>
                <w:b/>
              </w:rPr>
              <w:t xml:space="preserve">Désignation des membres </w:t>
            </w:r>
          </w:p>
          <w:p w14:paraId="71F7E76A" w14:textId="77777777" w:rsidR="009B1CD0" w:rsidRPr="008C3818" w:rsidRDefault="009B1CD0" w:rsidP="005846FB">
            <w:pPr>
              <w:tabs>
                <w:tab w:val="left" w:pos="851"/>
              </w:tabs>
              <w:jc w:val="center"/>
              <w:rPr>
                <w:rFonts w:ascii="Marianne" w:hAnsi="Marianne"/>
                <w:b/>
              </w:rPr>
            </w:pPr>
            <w:proofErr w:type="gramStart"/>
            <w:r w:rsidRPr="008C3818">
              <w:rPr>
                <w:rFonts w:ascii="Marianne" w:hAnsi="Marianne" w:cs="Arial"/>
                <w:b/>
              </w:rPr>
              <w:t>du</w:t>
            </w:r>
            <w:proofErr w:type="gramEnd"/>
            <w:r w:rsidRPr="008C3818">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8C3818" w:rsidRDefault="009B1CD0" w:rsidP="005846FB">
            <w:pPr>
              <w:pStyle w:val="Titre5"/>
              <w:tabs>
                <w:tab w:val="left" w:pos="851"/>
              </w:tabs>
              <w:ind w:left="0" w:hanging="1008"/>
              <w:jc w:val="center"/>
              <w:rPr>
                <w:rFonts w:ascii="Marianne" w:hAnsi="Marianne"/>
                <w:b/>
                <w:i w:val="0"/>
                <w:sz w:val="20"/>
              </w:rPr>
            </w:pPr>
            <w:r w:rsidRPr="008C3818">
              <w:rPr>
                <w:rFonts w:ascii="Marianne" w:hAnsi="Marianne"/>
                <w:b/>
                <w:i w:val="0"/>
                <w:sz w:val="20"/>
              </w:rPr>
              <w:t>Prestations exécutées par les membres</w:t>
            </w:r>
          </w:p>
          <w:p w14:paraId="18533197" w14:textId="77777777" w:rsidR="009B1CD0" w:rsidRPr="008C3818" w:rsidRDefault="009B1CD0" w:rsidP="005846FB">
            <w:pPr>
              <w:pStyle w:val="Titre5"/>
              <w:tabs>
                <w:tab w:val="left" w:pos="851"/>
              </w:tabs>
              <w:ind w:left="0" w:hanging="1008"/>
              <w:jc w:val="center"/>
              <w:rPr>
                <w:rFonts w:ascii="Marianne" w:hAnsi="Marianne"/>
                <w:b/>
                <w:sz w:val="20"/>
              </w:rPr>
            </w:pPr>
            <w:proofErr w:type="gramStart"/>
            <w:r w:rsidRPr="008C3818">
              <w:rPr>
                <w:rFonts w:ascii="Marianne" w:hAnsi="Marianne"/>
                <w:b/>
                <w:i w:val="0"/>
                <w:sz w:val="20"/>
              </w:rPr>
              <w:t>du</w:t>
            </w:r>
            <w:proofErr w:type="gramEnd"/>
            <w:r w:rsidRPr="008C3818">
              <w:rPr>
                <w:rFonts w:ascii="Marianne" w:hAnsi="Marianne"/>
                <w:b/>
                <w:i w:val="0"/>
                <w:sz w:val="20"/>
              </w:rPr>
              <w:t xml:space="preserve"> groupement conjoint</w:t>
            </w:r>
          </w:p>
        </w:tc>
      </w:tr>
      <w:tr w:rsidR="009B1CD0" w:rsidRPr="008C3818"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8C3818"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8C3818" w:rsidRDefault="009B1CD0" w:rsidP="009B45B9">
            <w:pPr>
              <w:tabs>
                <w:tab w:val="left" w:pos="851"/>
              </w:tabs>
              <w:jc w:val="center"/>
              <w:rPr>
                <w:rFonts w:ascii="Marianne" w:hAnsi="Marianne" w:cs="Arial"/>
                <w:b/>
              </w:rPr>
            </w:pPr>
            <w:r w:rsidRPr="008C3818">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8C3818" w:rsidRDefault="009B1CD0" w:rsidP="009B45B9">
            <w:pPr>
              <w:tabs>
                <w:tab w:val="left" w:pos="851"/>
              </w:tabs>
              <w:jc w:val="center"/>
              <w:rPr>
                <w:rFonts w:ascii="Marianne" w:hAnsi="Marianne" w:cs="Arial"/>
                <w:b/>
              </w:rPr>
            </w:pPr>
            <w:r w:rsidRPr="008C3818">
              <w:rPr>
                <w:rFonts w:ascii="Marianne" w:hAnsi="Marianne" w:cs="Arial"/>
                <w:b/>
              </w:rPr>
              <w:t xml:space="preserve">Montant HT </w:t>
            </w:r>
          </w:p>
          <w:p w14:paraId="1D6AC410" w14:textId="77777777" w:rsidR="009B1CD0" w:rsidRPr="008C3818" w:rsidRDefault="009B1CD0" w:rsidP="009B45B9">
            <w:pPr>
              <w:tabs>
                <w:tab w:val="left" w:pos="851"/>
              </w:tabs>
              <w:jc w:val="center"/>
              <w:rPr>
                <w:rFonts w:ascii="Marianne" w:hAnsi="Marianne" w:cs="Arial"/>
              </w:rPr>
            </w:pPr>
            <w:proofErr w:type="gramStart"/>
            <w:r w:rsidRPr="008C3818">
              <w:rPr>
                <w:rFonts w:ascii="Marianne" w:hAnsi="Marianne" w:cs="Arial"/>
                <w:b/>
              </w:rPr>
              <w:t>de</w:t>
            </w:r>
            <w:proofErr w:type="gramEnd"/>
            <w:r w:rsidRPr="008C3818">
              <w:rPr>
                <w:rFonts w:ascii="Marianne" w:hAnsi="Marianne" w:cs="Arial"/>
                <w:b/>
              </w:rPr>
              <w:t xml:space="preserve"> la prestation</w:t>
            </w:r>
          </w:p>
        </w:tc>
      </w:tr>
      <w:tr w:rsidR="009B1CD0" w:rsidRPr="008C3818"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8C3818"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8C3818"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8C3818" w:rsidRDefault="00BC5388" w:rsidP="002A4CE3">
            <w:pPr>
              <w:tabs>
                <w:tab w:val="left" w:pos="851"/>
              </w:tabs>
              <w:snapToGrid w:val="0"/>
              <w:jc w:val="center"/>
              <w:rPr>
                <w:rFonts w:ascii="Marianne" w:hAnsi="Marianne" w:cs="Arial"/>
              </w:rPr>
            </w:pPr>
            <w:r w:rsidRPr="008C3818">
              <w:rPr>
                <w:rFonts w:ascii="Marianne" w:hAnsi="Marianne" w:cs="Arial"/>
              </w:rPr>
              <w:t>€ HT</w:t>
            </w:r>
          </w:p>
        </w:tc>
      </w:tr>
      <w:tr w:rsidR="009B1CD0" w:rsidRPr="008C3818"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8C3818"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8C3818"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8C3818" w:rsidRDefault="002A4CE3" w:rsidP="002A4CE3">
            <w:pPr>
              <w:tabs>
                <w:tab w:val="left" w:pos="851"/>
              </w:tabs>
              <w:snapToGrid w:val="0"/>
              <w:jc w:val="center"/>
              <w:rPr>
                <w:rFonts w:ascii="Marianne" w:hAnsi="Marianne" w:cs="Arial"/>
              </w:rPr>
            </w:pPr>
            <w:r w:rsidRPr="008C3818">
              <w:rPr>
                <w:rFonts w:ascii="Marianne" w:hAnsi="Marianne" w:cs="Arial"/>
              </w:rPr>
              <w:t>€ HT</w:t>
            </w:r>
          </w:p>
        </w:tc>
      </w:tr>
    </w:tbl>
    <w:p w14:paraId="4ED6519A" w14:textId="77777777" w:rsidR="00DC46A2" w:rsidRPr="008C3818" w:rsidRDefault="00DC46A2">
      <w:pPr>
        <w:suppressAutoHyphens w:val="0"/>
        <w:rPr>
          <w:rFonts w:ascii="Marianne" w:hAnsi="Marianne" w:cs="Arial"/>
          <w:bCs/>
          <w:iCs/>
        </w:rPr>
      </w:pPr>
    </w:p>
    <w:p w14:paraId="6415A84A" w14:textId="64D25D00" w:rsidR="009B1CD0" w:rsidRPr="008C3818" w:rsidRDefault="009B1CD0" w:rsidP="00240987">
      <w:pPr>
        <w:tabs>
          <w:tab w:val="left" w:pos="851"/>
          <w:tab w:val="left" w:pos="6237"/>
        </w:tabs>
        <w:rPr>
          <w:rFonts w:ascii="Marianne" w:hAnsi="Marianne" w:cs="Arial"/>
          <w:b/>
          <w:highlight w:val="cyan"/>
        </w:rPr>
      </w:pPr>
      <w:r w:rsidRPr="008C3818">
        <w:rPr>
          <w:rFonts w:ascii="Marianne" w:hAnsi="Marianne" w:cs="Arial"/>
          <w:b/>
          <w:highlight w:val="cyan"/>
        </w:rPr>
        <w:t>B3 - Compte (s) à créditer </w:t>
      </w:r>
    </w:p>
    <w:p w14:paraId="2DE60A8E" w14:textId="1EB8C9FB" w:rsidR="009B1CD0" w:rsidRPr="008C3818" w:rsidRDefault="009B1CD0" w:rsidP="005846FB">
      <w:pPr>
        <w:pStyle w:val="fcase1ertab"/>
        <w:tabs>
          <w:tab w:val="left" w:pos="851"/>
        </w:tabs>
        <w:spacing w:before="120"/>
        <w:ind w:left="0" w:firstLine="0"/>
        <w:rPr>
          <w:rFonts w:ascii="Marianne" w:hAnsi="Marianne" w:cs="Arial"/>
          <w:b/>
          <w:i/>
        </w:rPr>
      </w:pPr>
      <w:r w:rsidRPr="008C3818">
        <w:rPr>
          <w:rFonts w:ascii="Marianne" w:hAnsi="Marianne" w:cs="Arial"/>
          <w:b/>
          <w:i/>
        </w:rPr>
        <w:t>(Joindre un ou des relevé(s) d’identité bancaire ou postal.)</w:t>
      </w:r>
    </w:p>
    <w:p w14:paraId="41F852C4" w14:textId="77777777" w:rsidR="00412382" w:rsidRPr="008C3818" w:rsidRDefault="00412382" w:rsidP="00412382">
      <w:pPr>
        <w:pStyle w:val="fcase1ertab"/>
        <w:tabs>
          <w:tab w:val="left" w:pos="851"/>
        </w:tabs>
        <w:spacing w:before="120"/>
        <w:rPr>
          <w:rFonts w:ascii="Marianne" w:hAnsi="Marianne" w:cs="Arial"/>
          <w:i/>
          <w:iCs/>
        </w:rPr>
      </w:pPr>
      <w:r w:rsidRPr="008C3818">
        <w:rPr>
          <w:rFonts w:ascii="Marianne" w:hAnsi="Marianne"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4877"/>
        <w:gridCol w:w="4752"/>
      </w:tblGrid>
      <w:tr w:rsidR="00515A11" w:rsidRPr="008C3818" w14:paraId="20A20F45" w14:textId="77777777" w:rsidTr="00515A11">
        <w:tc>
          <w:tcPr>
            <w:tcW w:w="5172" w:type="dxa"/>
          </w:tcPr>
          <w:p w14:paraId="76B6BFFB" w14:textId="5BDF00B0" w:rsidR="00515A11" w:rsidRPr="008C3818" w:rsidRDefault="00515A11" w:rsidP="005846FB">
            <w:pPr>
              <w:pStyle w:val="fcase1ertab"/>
              <w:tabs>
                <w:tab w:val="left" w:pos="851"/>
              </w:tabs>
              <w:spacing w:before="120"/>
              <w:ind w:left="0" w:firstLine="0"/>
              <w:rPr>
                <w:rFonts w:ascii="Marianne" w:hAnsi="Marianne" w:cs="Arial"/>
                <w:b/>
              </w:rPr>
            </w:pPr>
            <w:r w:rsidRPr="008C3818">
              <w:rPr>
                <w:rFonts w:ascii="Marianne" w:hAnsi="Marianne" w:cs="Arial"/>
                <w:b/>
              </w:rPr>
              <w:t>Nom de l’établissement bancaire</w:t>
            </w:r>
          </w:p>
        </w:tc>
        <w:tc>
          <w:tcPr>
            <w:tcW w:w="5172" w:type="dxa"/>
          </w:tcPr>
          <w:p w14:paraId="5BEFFBF7" w14:textId="77777777" w:rsidR="00515A11" w:rsidRPr="008C3818" w:rsidRDefault="00515A11" w:rsidP="005846FB">
            <w:pPr>
              <w:pStyle w:val="fcase1ertab"/>
              <w:tabs>
                <w:tab w:val="left" w:pos="851"/>
              </w:tabs>
              <w:spacing w:before="120"/>
              <w:ind w:left="0" w:firstLine="0"/>
              <w:rPr>
                <w:rFonts w:ascii="Marianne" w:hAnsi="Marianne" w:cs="Arial"/>
                <w:b/>
              </w:rPr>
            </w:pPr>
          </w:p>
        </w:tc>
      </w:tr>
      <w:tr w:rsidR="00515A11" w:rsidRPr="008C3818" w14:paraId="3E3AD1C0" w14:textId="77777777" w:rsidTr="00515A11">
        <w:tc>
          <w:tcPr>
            <w:tcW w:w="5172" w:type="dxa"/>
          </w:tcPr>
          <w:p w14:paraId="04308A0F" w14:textId="5C186E9D" w:rsidR="00515A11" w:rsidRPr="008C3818" w:rsidRDefault="00515A11" w:rsidP="005846FB">
            <w:pPr>
              <w:pStyle w:val="fcase1ertab"/>
              <w:tabs>
                <w:tab w:val="left" w:pos="851"/>
              </w:tabs>
              <w:spacing w:before="120"/>
              <w:ind w:left="0" w:firstLine="0"/>
              <w:rPr>
                <w:rFonts w:ascii="Marianne" w:hAnsi="Marianne" w:cs="Arial"/>
                <w:b/>
              </w:rPr>
            </w:pPr>
            <w:r w:rsidRPr="008C3818">
              <w:rPr>
                <w:rFonts w:ascii="Marianne" w:hAnsi="Marianne" w:cs="Arial"/>
                <w:b/>
              </w:rPr>
              <w:t>Numéro de compte</w:t>
            </w:r>
          </w:p>
        </w:tc>
        <w:tc>
          <w:tcPr>
            <w:tcW w:w="5172" w:type="dxa"/>
          </w:tcPr>
          <w:p w14:paraId="552D1992" w14:textId="77777777" w:rsidR="00515A11" w:rsidRPr="008C3818" w:rsidRDefault="00515A11" w:rsidP="005846FB">
            <w:pPr>
              <w:pStyle w:val="fcase1ertab"/>
              <w:tabs>
                <w:tab w:val="left" w:pos="851"/>
              </w:tabs>
              <w:spacing w:before="120"/>
              <w:ind w:left="0" w:firstLine="0"/>
              <w:rPr>
                <w:rFonts w:ascii="Marianne" w:hAnsi="Marianne" w:cs="Arial"/>
                <w:b/>
              </w:rPr>
            </w:pPr>
          </w:p>
        </w:tc>
      </w:tr>
      <w:tr w:rsidR="00515A11" w:rsidRPr="008C3818" w14:paraId="34A1E837" w14:textId="77777777" w:rsidTr="00515A11">
        <w:tc>
          <w:tcPr>
            <w:tcW w:w="5172" w:type="dxa"/>
          </w:tcPr>
          <w:p w14:paraId="718D992D" w14:textId="585C91EE" w:rsidR="00515A11" w:rsidRPr="008C3818" w:rsidRDefault="00515A11" w:rsidP="005846FB">
            <w:pPr>
              <w:pStyle w:val="fcase1ertab"/>
              <w:tabs>
                <w:tab w:val="left" w:pos="851"/>
              </w:tabs>
              <w:spacing w:before="120"/>
              <w:ind w:left="0" w:firstLine="0"/>
              <w:rPr>
                <w:rFonts w:ascii="Marianne" w:hAnsi="Marianne" w:cs="Arial"/>
                <w:b/>
              </w:rPr>
            </w:pPr>
            <w:r w:rsidRPr="008C3818">
              <w:rPr>
                <w:rFonts w:ascii="Marianne" w:hAnsi="Marianne" w:cs="Arial"/>
                <w:b/>
              </w:rPr>
              <w:t>Domiciliation</w:t>
            </w:r>
          </w:p>
        </w:tc>
        <w:tc>
          <w:tcPr>
            <w:tcW w:w="5172" w:type="dxa"/>
          </w:tcPr>
          <w:p w14:paraId="603A38CD" w14:textId="77777777" w:rsidR="00515A11" w:rsidRPr="008C3818" w:rsidRDefault="00515A11" w:rsidP="005846FB">
            <w:pPr>
              <w:pStyle w:val="fcase1ertab"/>
              <w:tabs>
                <w:tab w:val="left" w:pos="851"/>
              </w:tabs>
              <w:spacing w:before="120"/>
              <w:ind w:left="0" w:firstLine="0"/>
              <w:rPr>
                <w:rFonts w:ascii="Marianne" w:hAnsi="Marianne" w:cs="Arial"/>
                <w:b/>
              </w:rPr>
            </w:pPr>
          </w:p>
        </w:tc>
      </w:tr>
      <w:tr w:rsidR="00515A11" w:rsidRPr="008C3818" w14:paraId="5FFC897C" w14:textId="77777777" w:rsidTr="00515A11">
        <w:tc>
          <w:tcPr>
            <w:tcW w:w="5172" w:type="dxa"/>
          </w:tcPr>
          <w:p w14:paraId="4256545B" w14:textId="01C66CE4" w:rsidR="00515A11" w:rsidRPr="008C3818" w:rsidRDefault="00515A11" w:rsidP="005846FB">
            <w:pPr>
              <w:pStyle w:val="fcase1ertab"/>
              <w:tabs>
                <w:tab w:val="left" w:pos="851"/>
              </w:tabs>
              <w:spacing w:before="120"/>
              <w:ind w:left="0" w:firstLine="0"/>
              <w:rPr>
                <w:rFonts w:ascii="Marianne" w:hAnsi="Marianne" w:cs="Arial"/>
                <w:b/>
              </w:rPr>
            </w:pPr>
            <w:r w:rsidRPr="008C3818">
              <w:rPr>
                <w:rFonts w:ascii="Marianne" w:hAnsi="Marianne" w:cs="Arial"/>
                <w:b/>
              </w:rPr>
              <w:t>Titulaire du compte</w:t>
            </w:r>
          </w:p>
        </w:tc>
        <w:tc>
          <w:tcPr>
            <w:tcW w:w="5172" w:type="dxa"/>
          </w:tcPr>
          <w:p w14:paraId="04EF00C0" w14:textId="77777777" w:rsidR="00515A11" w:rsidRPr="008C3818"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8C3818"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8C3818" w:rsidRDefault="009B1CD0" w:rsidP="00240987">
      <w:pPr>
        <w:tabs>
          <w:tab w:val="left" w:pos="851"/>
          <w:tab w:val="left" w:pos="6237"/>
        </w:tabs>
        <w:rPr>
          <w:rFonts w:ascii="Marianne" w:hAnsi="Marianne" w:cs="Arial"/>
          <w:b/>
          <w:highlight w:val="cyan"/>
        </w:rPr>
      </w:pPr>
      <w:r w:rsidRPr="008C3818">
        <w:rPr>
          <w:rFonts w:ascii="Marianne" w:hAnsi="Marianne" w:cs="Arial"/>
          <w:b/>
          <w:highlight w:val="cyan"/>
        </w:rPr>
        <w:t>B4 - Avance </w:t>
      </w:r>
      <w:r w:rsidR="00263B88" w:rsidRPr="008C3818">
        <w:rPr>
          <w:rFonts w:ascii="Marianne" w:hAnsi="Marianne" w:cs="Arial"/>
          <w:i/>
          <w:highlight w:val="cyan"/>
        </w:rPr>
        <w:t>(</w:t>
      </w:r>
      <w:hyperlink r:id="rId17" w:history="1">
        <w:r w:rsidR="00263B88" w:rsidRPr="008C3818">
          <w:rPr>
            <w:rStyle w:val="Lienhypertexte"/>
            <w:rFonts w:ascii="Marianne" w:hAnsi="Marianne" w:cs="Arial"/>
            <w:i/>
            <w:highlight w:val="cyan"/>
          </w:rPr>
          <w:t>article R. 2191-3</w:t>
        </w:r>
      </w:hyperlink>
      <w:r w:rsidR="00263B88" w:rsidRPr="008C3818">
        <w:rPr>
          <w:rFonts w:ascii="Marianne" w:hAnsi="Marianne" w:cs="Arial"/>
          <w:i/>
          <w:highlight w:val="cyan"/>
        </w:rPr>
        <w:t xml:space="preserve"> ou </w:t>
      </w:r>
      <w:hyperlink r:id="rId18" w:history="1">
        <w:r w:rsidR="00263B88" w:rsidRPr="008C3818">
          <w:rPr>
            <w:rStyle w:val="Lienhypertexte"/>
            <w:rFonts w:ascii="Marianne" w:hAnsi="Marianne" w:cs="Arial"/>
            <w:i/>
            <w:highlight w:val="cyan"/>
          </w:rPr>
          <w:t>article R. 2391-1</w:t>
        </w:r>
      </w:hyperlink>
      <w:r w:rsidR="00263B88" w:rsidRPr="008C3818">
        <w:rPr>
          <w:rFonts w:ascii="Marianne" w:hAnsi="Marianne" w:cs="Arial"/>
          <w:i/>
          <w:highlight w:val="cyan"/>
        </w:rPr>
        <w:t xml:space="preserve"> du code de la commande publique)</w:t>
      </w:r>
      <w:r w:rsidRPr="008C3818">
        <w:rPr>
          <w:rFonts w:ascii="Marianne" w:hAnsi="Marianne" w:cs="Arial"/>
          <w:b/>
          <w:highlight w:val="cyan"/>
        </w:rPr>
        <w:t>:</w:t>
      </w:r>
    </w:p>
    <w:p w14:paraId="3FA96746" w14:textId="77777777" w:rsidR="009B1CD0" w:rsidRPr="008C3818" w:rsidRDefault="009B1CD0" w:rsidP="00934503">
      <w:pPr>
        <w:tabs>
          <w:tab w:val="left" w:pos="426"/>
          <w:tab w:val="left" w:pos="851"/>
        </w:tabs>
        <w:rPr>
          <w:rFonts w:ascii="Marianne" w:hAnsi="Marianne" w:cs="Arial"/>
          <w:b/>
        </w:rPr>
      </w:pPr>
    </w:p>
    <w:p w14:paraId="60EBC291" w14:textId="115E1BF1" w:rsidR="009B1CD0" w:rsidRPr="008C3818" w:rsidRDefault="009B1CD0" w:rsidP="00CD46CC">
      <w:pPr>
        <w:pStyle w:val="fcasegauche"/>
        <w:tabs>
          <w:tab w:val="left" w:pos="426"/>
          <w:tab w:val="left" w:pos="851"/>
        </w:tabs>
        <w:spacing w:after="0"/>
        <w:ind w:left="0" w:firstLine="0"/>
        <w:jc w:val="left"/>
        <w:rPr>
          <w:rFonts w:ascii="Marianne" w:hAnsi="Marianne" w:cs="Arial"/>
          <w:i/>
        </w:rPr>
      </w:pPr>
      <w:r w:rsidRPr="008C3818">
        <w:rPr>
          <w:rFonts w:ascii="Marianne" w:hAnsi="Marianne" w:cs="Arial"/>
        </w:rPr>
        <w:t>Je renonce au bénéfice de l'avance :</w:t>
      </w:r>
      <w:r w:rsidRPr="008C3818">
        <w:rPr>
          <w:rFonts w:ascii="Marianne" w:hAnsi="Marianne" w:cs="Arial"/>
        </w:rPr>
        <w:tab/>
      </w:r>
      <w:r w:rsidRPr="008C3818">
        <w:rPr>
          <w:rFonts w:ascii="Marianne" w:hAnsi="Marianne" w:cs="Arial"/>
        </w:rPr>
        <w:tab/>
      </w:r>
      <w:r w:rsidRPr="008C3818">
        <w:rPr>
          <w:rFonts w:ascii="Marianne" w:hAnsi="Marianne" w:cs="Arial"/>
        </w:rPr>
        <w:tab/>
      </w:r>
      <w:r w:rsidRPr="008C3818">
        <w:rPr>
          <w:rFonts w:ascii="Marianne" w:hAnsi="Marianne" w:cs="Arial"/>
        </w:rPr>
        <w:tab/>
      </w:r>
      <w:r w:rsidRPr="008C3818">
        <w:rPr>
          <w:rFonts w:ascii="Marianne" w:hAnsi="Marianne" w:cs="Arial"/>
        </w:rPr>
        <w:tab/>
      </w:r>
      <w:r w:rsidR="008C3818">
        <w:rPr>
          <w:rFonts w:ascii="Marianne" w:hAnsi="Marianne" w:cs="Arial"/>
        </w:rPr>
        <w:fldChar w:fldCharType="begin">
          <w:ffData>
            <w:name w:val=""/>
            <w:enabled w:val="0"/>
            <w:calcOnExit w:val="0"/>
            <w:checkBox>
              <w:size w:val="20"/>
              <w:default w:val="0"/>
            </w:checkBox>
          </w:ffData>
        </w:fldChar>
      </w:r>
      <w:r w:rsidR="008C3818">
        <w:rPr>
          <w:rFonts w:ascii="Marianne" w:hAnsi="Marianne" w:cs="Arial"/>
        </w:rPr>
        <w:instrText xml:space="preserve"> FORMCHECKBOX </w:instrText>
      </w:r>
      <w:r w:rsidR="008C3818">
        <w:rPr>
          <w:rFonts w:ascii="Marianne" w:hAnsi="Marianne" w:cs="Arial"/>
        </w:rPr>
      </w:r>
      <w:r w:rsidR="008C3818">
        <w:rPr>
          <w:rFonts w:ascii="Marianne" w:hAnsi="Marianne" w:cs="Arial"/>
        </w:rPr>
        <w:fldChar w:fldCharType="separate"/>
      </w:r>
      <w:r w:rsidR="008C3818">
        <w:rPr>
          <w:rFonts w:ascii="Marianne" w:hAnsi="Marianne" w:cs="Arial"/>
        </w:rPr>
        <w:fldChar w:fldCharType="end"/>
      </w:r>
      <w:r w:rsidRPr="008C3818">
        <w:rPr>
          <w:rFonts w:ascii="Marianne" w:hAnsi="Marianne" w:cs="Arial"/>
        </w:rPr>
        <w:tab/>
        <w:t>NON</w:t>
      </w:r>
      <w:r w:rsidRPr="008C3818">
        <w:rPr>
          <w:rFonts w:ascii="Marianne" w:hAnsi="Marianne" w:cs="Arial"/>
        </w:rPr>
        <w:tab/>
      </w:r>
      <w:r w:rsidRPr="008C3818">
        <w:rPr>
          <w:rFonts w:ascii="Marianne" w:hAnsi="Marianne" w:cs="Arial"/>
        </w:rPr>
        <w:tab/>
      </w:r>
      <w:r w:rsidRPr="008C3818">
        <w:rPr>
          <w:rFonts w:ascii="Marianne" w:hAnsi="Marianne" w:cs="Arial"/>
        </w:rPr>
        <w:tab/>
      </w:r>
      <w:r w:rsidR="00FB3832" w:rsidRPr="008C3818">
        <w:rPr>
          <w:rFonts w:ascii="Marianne" w:hAnsi="Marianne" w:cs="Arial"/>
        </w:rPr>
        <w:fldChar w:fldCharType="begin">
          <w:ffData>
            <w:name w:val=""/>
            <w:enabled/>
            <w:calcOnExit w:val="0"/>
            <w:checkBox>
              <w:size w:val="20"/>
              <w:default w:val="0"/>
            </w:checkBox>
          </w:ffData>
        </w:fldChar>
      </w:r>
      <w:r w:rsidR="007D7A65" w:rsidRPr="008C3818">
        <w:rPr>
          <w:rFonts w:ascii="Marianne" w:hAnsi="Marianne" w:cs="Arial"/>
        </w:rPr>
        <w:instrText xml:space="preserve"> FORMCHECKBOX </w:instrText>
      </w:r>
      <w:r w:rsidR="00FB3832" w:rsidRPr="008C3818">
        <w:rPr>
          <w:rFonts w:ascii="Marianne" w:hAnsi="Marianne" w:cs="Arial"/>
        </w:rPr>
      </w:r>
      <w:r w:rsidR="00FB3832" w:rsidRPr="008C3818">
        <w:rPr>
          <w:rFonts w:ascii="Marianne" w:hAnsi="Marianne" w:cs="Arial"/>
        </w:rPr>
        <w:fldChar w:fldCharType="separate"/>
      </w:r>
      <w:r w:rsidR="00FB3832" w:rsidRPr="008C3818">
        <w:rPr>
          <w:rFonts w:ascii="Marianne" w:hAnsi="Marianne" w:cs="Arial"/>
        </w:rPr>
        <w:fldChar w:fldCharType="end"/>
      </w:r>
      <w:r w:rsidRPr="008C3818">
        <w:rPr>
          <w:rFonts w:ascii="Marianne" w:hAnsi="Marianne" w:cs="Arial"/>
        </w:rPr>
        <w:tab/>
        <w:t>OUI</w:t>
      </w:r>
    </w:p>
    <w:p w14:paraId="4F942DAF" w14:textId="77777777" w:rsidR="009B1CD0" w:rsidRPr="008C3818" w:rsidRDefault="009B1CD0" w:rsidP="009B45B9">
      <w:pPr>
        <w:tabs>
          <w:tab w:val="left" w:pos="851"/>
        </w:tabs>
        <w:rPr>
          <w:rFonts w:ascii="Marianne" w:hAnsi="Marianne" w:cs="Arial"/>
          <w:b/>
        </w:rPr>
      </w:pPr>
      <w:r w:rsidRPr="008C3818">
        <w:rPr>
          <w:rFonts w:ascii="Marianne" w:hAnsi="Marianne" w:cs="Arial"/>
          <w:i/>
        </w:rPr>
        <w:t>(Cocher la case correspondante.)</w:t>
      </w:r>
    </w:p>
    <w:p w14:paraId="02A979D4" w14:textId="77777777" w:rsidR="009B1CD0" w:rsidRPr="008C3818" w:rsidRDefault="009B1CD0" w:rsidP="009B45B9">
      <w:pPr>
        <w:tabs>
          <w:tab w:val="left" w:pos="426"/>
          <w:tab w:val="left" w:pos="851"/>
        </w:tabs>
        <w:jc w:val="both"/>
        <w:rPr>
          <w:rFonts w:ascii="Marianne" w:hAnsi="Marianne" w:cs="Arial"/>
          <w:b/>
        </w:rPr>
      </w:pPr>
    </w:p>
    <w:p w14:paraId="4F6D8695" w14:textId="5077B4AB" w:rsidR="009B1CD0" w:rsidRPr="008C3818" w:rsidRDefault="009B1CD0" w:rsidP="00240987">
      <w:pPr>
        <w:tabs>
          <w:tab w:val="left" w:pos="851"/>
          <w:tab w:val="left" w:pos="6237"/>
        </w:tabs>
        <w:rPr>
          <w:rFonts w:ascii="Marianne" w:hAnsi="Marianne" w:cs="Arial"/>
          <w:b/>
          <w:highlight w:val="cyan"/>
        </w:rPr>
      </w:pPr>
      <w:r w:rsidRPr="008C3818">
        <w:rPr>
          <w:rFonts w:ascii="Marianne" w:hAnsi="Marianne" w:cs="Arial"/>
          <w:b/>
          <w:highlight w:val="cyan"/>
        </w:rPr>
        <w:t>B5 - Durée d’exécution d</w:t>
      </w:r>
      <w:r w:rsidR="0099477C" w:rsidRPr="008C3818">
        <w:rPr>
          <w:rFonts w:ascii="Marianne" w:hAnsi="Marianne" w:cs="Arial"/>
          <w:b/>
          <w:highlight w:val="cyan"/>
        </w:rPr>
        <w:t>u marché</w:t>
      </w:r>
      <w:r w:rsidRPr="008C3818">
        <w:rPr>
          <w:rFonts w:ascii="Marianne" w:hAnsi="Marianne" w:cs="Arial"/>
          <w:b/>
          <w:highlight w:val="cyan"/>
        </w:rPr>
        <w:t> :</w:t>
      </w:r>
    </w:p>
    <w:p w14:paraId="37D0EFD3" w14:textId="77777777" w:rsidR="009B1CD0" w:rsidRPr="008C3818" w:rsidRDefault="009B1CD0" w:rsidP="009B45B9">
      <w:pPr>
        <w:tabs>
          <w:tab w:val="left" w:pos="576"/>
          <w:tab w:val="left" w:pos="851"/>
        </w:tabs>
        <w:jc w:val="both"/>
        <w:rPr>
          <w:rFonts w:ascii="Marianne" w:hAnsi="Marianne" w:cs="Arial"/>
        </w:rPr>
      </w:pPr>
    </w:p>
    <w:p w14:paraId="6E26F9EE" w14:textId="77777777" w:rsidR="005A0379" w:rsidRPr="003B197B" w:rsidRDefault="005A0379" w:rsidP="005A0379">
      <w:pPr>
        <w:rPr>
          <w:rFonts w:ascii="Marianne" w:hAnsi="Marianne" w:cs="Arial"/>
        </w:rPr>
      </w:pPr>
      <w:r w:rsidRPr="003B197B">
        <w:rPr>
          <w:rFonts w:ascii="Marianne" w:hAnsi="Marianne" w:cs="Arial"/>
        </w:rPr>
        <w:t xml:space="preserve">Le marché débute à compter de sa date de notification pour une durée </w:t>
      </w:r>
      <w:r>
        <w:rPr>
          <w:rFonts w:ascii="Marianne" w:hAnsi="Marianne" w:cs="Arial"/>
        </w:rPr>
        <w:t xml:space="preserve">maximale </w:t>
      </w:r>
      <w:r w:rsidRPr="003B197B">
        <w:rPr>
          <w:rFonts w:ascii="Marianne" w:hAnsi="Marianne" w:cs="Arial"/>
        </w:rPr>
        <w:t>de 4 ans. Composé de :</w:t>
      </w:r>
    </w:p>
    <w:p w14:paraId="684F0E0E" w14:textId="77777777" w:rsidR="005A0379" w:rsidRPr="003B197B" w:rsidRDefault="005A0379" w:rsidP="005A0379">
      <w:pPr>
        <w:pStyle w:val="Paragraphedeliste"/>
        <w:numPr>
          <w:ilvl w:val="0"/>
          <w:numId w:val="32"/>
        </w:numPr>
        <w:suppressAutoHyphens/>
        <w:spacing w:after="0" w:line="240" w:lineRule="auto"/>
        <w:rPr>
          <w:rFonts w:ascii="Marianne" w:hAnsi="Marianne" w:cs="Arial"/>
          <w:sz w:val="20"/>
          <w:szCs w:val="20"/>
        </w:rPr>
      </w:pPr>
      <w:r w:rsidRPr="003B197B">
        <w:rPr>
          <w:rFonts w:ascii="Marianne" w:hAnsi="Marianne" w:cs="Arial"/>
          <w:sz w:val="20"/>
          <w:szCs w:val="20"/>
        </w:rPr>
        <w:t xml:space="preserve">Une première durée initiale achevée à l’issue de la formation </w:t>
      </w:r>
    </w:p>
    <w:p w14:paraId="3BDB0CD2" w14:textId="77777777" w:rsidR="005A0379" w:rsidRPr="003B197B" w:rsidRDefault="005A0379" w:rsidP="005A0379">
      <w:pPr>
        <w:pStyle w:val="Paragraphedeliste"/>
        <w:numPr>
          <w:ilvl w:val="0"/>
          <w:numId w:val="32"/>
        </w:numPr>
        <w:suppressAutoHyphens/>
        <w:spacing w:after="0" w:line="240" w:lineRule="auto"/>
        <w:rPr>
          <w:rFonts w:ascii="Marianne" w:hAnsi="Marianne" w:cs="Arial"/>
          <w:sz w:val="20"/>
          <w:szCs w:val="20"/>
        </w:rPr>
      </w:pPr>
      <w:r w:rsidRPr="003B197B">
        <w:rPr>
          <w:rFonts w:ascii="Marianne" w:hAnsi="Marianne" w:cs="Arial"/>
          <w:sz w:val="20"/>
          <w:szCs w:val="20"/>
        </w:rPr>
        <w:t xml:space="preserve">Un contrat de maintenance d’une durée de </w:t>
      </w:r>
      <w:r>
        <w:rPr>
          <w:rFonts w:ascii="Marianne" w:hAnsi="Marianne" w:cs="Arial"/>
          <w:sz w:val="20"/>
          <w:szCs w:val="20"/>
        </w:rPr>
        <w:t>24</w:t>
      </w:r>
      <w:r w:rsidRPr="003B197B">
        <w:rPr>
          <w:rFonts w:ascii="Marianne" w:hAnsi="Marianne" w:cs="Arial"/>
          <w:sz w:val="20"/>
          <w:szCs w:val="20"/>
        </w:rPr>
        <w:t xml:space="preserve"> mois maximum</w:t>
      </w:r>
      <w:r>
        <w:rPr>
          <w:rFonts w:ascii="Marianne" w:hAnsi="Marianne" w:cs="Arial"/>
          <w:sz w:val="20"/>
          <w:szCs w:val="20"/>
        </w:rPr>
        <w:t xml:space="preserve"> qui débutera à l’issue de la garantie. </w:t>
      </w:r>
    </w:p>
    <w:p w14:paraId="1BF115E1" w14:textId="4428D959" w:rsidR="00176F4B" w:rsidRPr="008C3818" w:rsidRDefault="00176F4B" w:rsidP="008C3818">
      <w:pPr>
        <w:tabs>
          <w:tab w:val="left" w:pos="576"/>
          <w:tab w:val="left" w:pos="851"/>
        </w:tabs>
        <w:jc w:val="both"/>
        <w:rPr>
          <w:rFonts w:ascii="Marianne" w:hAnsi="Marianne" w:cs="Arial"/>
        </w:rPr>
      </w:pPr>
    </w:p>
    <w:p w14:paraId="2B112459" w14:textId="77777777" w:rsidR="00176F4B" w:rsidRPr="008C3818" w:rsidRDefault="00176F4B" w:rsidP="009B45B9">
      <w:pPr>
        <w:tabs>
          <w:tab w:val="left" w:pos="576"/>
          <w:tab w:val="left" w:pos="851"/>
        </w:tabs>
        <w:jc w:val="both"/>
        <w:rPr>
          <w:rFonts w:ascii="Marianne" w:hAnsi="Marianne" w:cs="Arial"/>
        </w:rPr>
      </w:pPr>
    </w:p>
    <w:p w14:paraId="658D487E" w14:textId="610F0B67" w:rsidR="009B1CD0" w:rsidRPr="008C3818" w:rsidRDefault="00237327" w:rsidP="009B45B9">
      <w:pPr>
        <w:tabs>
          <w:tab w:val="left" w:pos="576"/>
          <w:tab w:val="left" w:pos="851"/>
        </w:tabs>
        <w:jc w:val="both"/>
        <w:rPr>
          <w:rFonts w:ascii="Marianne" w:hAnsi="Marianne" w:cs="Arial"/>
          <w:i/>
        </w:rPr>
      </w:pPr>
      <w:r w:rsidRPr="008C3818">
        <w:rPr>
          <w:rFonts w:ascii="Marianne" w:hAnsi="Marianne" w:cs="Arial"/>
        </w:rPr>
        <w:t xml:space="preserve">Et débute </w:t>
      </w:r>
      <w:r w:rsidR="009B1CD0" w:rsidRPr="008C3818">
        <w:rPr>
          <w:rFonts w:ascii="Marianne" w:hAnsi="Marianne" w:cs="Arial"/>
        </w:rPr>
        <w:t>à compter de :</w:t>
      </w:r>
    </w:p>
    <w:p w14:paraId="70824D2D" w14:textId="51140EA1" w:rsidR="009B1CD0" w:rsidRPr="008C3818" w:rsidRDefault="00844DAA" w:rsidP="009B45B9">
      <w:pPr>
        <w:tabs>
          <w:tab w:val="left" w:pos="851"/>
        </w:tabs>
        <w:spacing w:before="120"/>
        <w:ind w:left="567"/>
        <w:jc w:val="both"/>
        <w:rPr>
          <w:rFonts w:ascii="Marianne" w:hAnsi="Marianne" w:cs="Arial"/>
        </w:rPr>
      </w:pPr>
      <w:r w:rsidRPr="008C3818">
        <w:rPr>
          <w:rFonts w:ascii="Marianne" w:hAnsi="Marianne"/>
        </w:rPr>
        <w:tab/>
      </w:r>
      <w:r w:rsidR="00F93B3C" w:rsidRPr="008C3818">
        <w:rPr>
          <w:rFonts w:ascii="Marianne" w:hAnsi="Marianne"/>
        </w:rPr>
        <w:fldChar w:fldCharType="begin">
          <w:ffData>
            <w:name w:val=""/>
            <w:enabled/>
            <w:calcOnExit w:val="0"/>
            <w:checkBox>
              <w:size w:val="20"/>
              <w:default w:val="1"/>
            </w:checkBox>
          </w:ffData>
        </w:fldChar>
      </w:r>
      <w:r w:rsidR="00F93B3C" w:rsidRPr="008C3818">
        <w:rPr>
          <w:rFonts w:ascii="Marianne" w:hAnsi="Marianne"/>
        </w:rPr>
        <w:instrText xml:space="preserve"> FORMCHECKBOX </w:instrText>
      </w:r>
      <w:r w:rsidR="00F93B3C" w:rsidRPr="008C3818">
        <w:rPr>
          <w:rFonts w:ascii="Marianne" w:hAnsi="Marianne"/>
        </w:rPr>
      </w:r>
      <w:r w:rsidR="00F93B3C" w:rsidRPr="008C3818">
        <w:rPr>
          <w:rFonts w:ascii="Marianne" w:hAnsi="Marianne"/>
        </w:rPr>
        <w:fldChar w:fldCharType="separate"/>
      </w:r>
      <w:r w:rsidR="00F93B3C" w:rsidRPr="008C3818">
        <w:rPr>
          <w:rFonts w:ascii="Marianne" w:hAnsi="Marianne"/>
        </w:rPr>
        <w:fldChar w:fldCharType="end"/>
      </w:r>
      <w:r w:rsidR="009B1CD0" w:rsidRPr="008C3818">
        <w:rPr>
          <w:rFonts w:ascii="Marianne" w:hAnsi="Marianne" w:cs="Arial"/>
        </w:rPr>
        <w:tab/>
      </w:r>
      <w:r w:rsidR="00553933" w:rsidRPr="008C3818">
        <w:rPr>
          <w:rFonts w:ascii="Marianne" w:hAnsi="Marianne" w:cs="Arial"/>
        </w:rPr>
        <w:t>La</w:t>
      </w:r>
      <w:r w:rsidR="009B1CD0" w:rsidRPr="008C3818">
        <w:rPr>
          <w:rFonts w:ascii="Marianne" w:hAnsi="Marianne" w:cs="Arial"/>
        </w:rPr>
        <w:t xml:space="preserve"> date de notification du marché ou de l’accord-cadre ;</w:t>
      </w:r>
    </w:p>
    <w:p w14:paraId="108E3629" w14:textId="77777777" w:rsidR="009B1CD0" w:rsidRPr="008C3818" w:rsidRDefault="009B1CD0" w:rsidP="009B45B9">
      <w:pPr>
        <w:tabs>
          <w:tab w:val="left" w:pos="426"/>
          <w:tab w:val="left" w:pos="851"/>
        </w:tabs>
        <w:jc w:val="both"/>
        <w:rPr>
          <w:rFonts w:ascii="Marianne" w:hAnsi="Marianne" w:cs="Arial"/>
          <w:b/>
        </w:rPr>
      </w:pPr>
    </w:p>
    <w:p w14:paraId="3AC07B77" w14:textId="6E9769FF" w:rsidR="009B1CD0" w:rsidRPr="008C3818" w:rsidRDefault="009B1CD0" w:rsidP="009B45B9">
      <w:pPr>
        <w:pStyle w:val="fcasegauche"/>
        <w:tabs>
          <w:tab w:val="left" w:pos="426"/>
          <w:tab w:val="left" w:pos="851"/>
        </w:tabs>
        <w:spacing w:after="0"/>
        <w:ind w:left="0" w:firstLine="0"/>
        <w:jc w:val="left"/>
        <w:rPr>
          <w:rFonts w:ascii="Marianne" w:hAnsi="Marianne" w:cs="Arial"/>
          <w:i/>
        </w:rPr>
      </w:pPr>
      <w:r w:rsidRPr="008C3818">
        <w:rPr>
          <w:rFonts w:ascii="Marianne" w:hAnsi="Marianne" w:cs="Arial"/>
        </w:rPr>
        <w:t>Le marché ou l’accord cadre est reconductible :</w:t>
      </w:r>
      <w:r w:rsidRPr="008C3818">
        <w:rPr>
          <w:rFonts w:ascii="Marianne" w:hAnsi="Marianne"/>
        </w:rPr>
        <w:tab/>
      </w:r>
      <w:r w:rsidRPr="008C3818">
        <w:rPr>
          <w:rFonts w:ascii="Marianne" w:hAnsi="Marianne"/>
        </w:rPr>
        <w:tab/>
      </w:r>
      <w:r w:rsidR="008C3818">
        <w:rPr>
          <w:rFonts w:ascii="Marianne" w:hAnsi="Marianne"/>
        </w:rPr>
        <w:fldChar w:fldCharType="begin">
          <w:ffData>
            <w:name w:val=""/>
            <w:enabled/>
            <w:calcOnExit w:val="0"/>
            <w:checkBox>
              <w:size w:val="20"/>
              <w:default w:val="0"/>
            </w:checkBox>
          </w:ffData>
        </w:fldChar>
      </w:r>
      <w:r w:rsidR="008C3818">
        <w:rPr>
          <w:rFonts w:ascii="Marianne" w:hAnsi="Marianne"/>
        </w:rPr>
        <w:instrText xml:space="preserve"> FORMCHECKBOX </w:instrText>
      </w:r>
      <w:r w:rsidR="008C3818">
        <w:rPr>
          <w:rFonts w:ascii="Marianne" w:hAnsi="Marianne"/>
        </w:rPr>
      </w:r>
      <w:r w:rsidR="008C3818">
        <w:rPr>
          <w:rFonts w:ascii="Marianne" w:hAnsi="Marianne"/>
        </w:rPr>
        <w:fldChar w:fldCharType="separate"/>
      </w:r>
      <w:r w:rsidR="008C3818">
        <w:rPr>
          <w:rFonts w:ascii="Marianne" w:hAnsi="Marianne"/>
        </w:rPr>
        <w:fldChar w:fldCharType="end"/>
      </w:r>
      <w:r w:rsidRPr="008C3818">
        <w:rPr>
          <w:rFonts w:ascii="Marianne" w:hAnsi="Marianne"/>
        </w:rPr>
        <w:tab/>
        <w:t>NON</w:t>
      </w:r>
      <w:r w:rsidRPr="008C3818">
        <w:rPr>
          <w:rFonts w:ascii="Marianne" w:hAnsi="Marianne"/>
        </w:rPr>
        <w:tab/>
      </w:r>
      <w:r w:rsidRPr="008C3818">
        <w:rPr>
          <w:rFonts w:ascii="Marianne" w:hAnsi="Marianne"/>
        </w:rPr>
        <w:tab/>
      </w:r>
      <w:r w:rsidRPr="008C3818">
        <w:rPr>
          <w:rFonts w:ascii="Marianne" w:hAnsi="Marianne"/>
        </w:rPr>
        <w:tab/>
      </w:r>
      <w:r w:rsidR="007D22A0" w:rsidRPr="008C3818">
        <w:rPr>
          <w:rFonts w:ascii="Marianne" w:hAnsi="Marianne"/>
        </w:rPr>
        <w:fldChar w:fldCharType="begin">
          <w:ffData>
            <w:name w:val=""/>
            <w:enabled/>
            <w:calcOnExit w:val="0"/>
            <w:checkBox>
              <w:size w:val="20"/>
              <w:default w:val="0"/>
            </w:checkBox>
          </w:ffData>
        </w:fldChar>
      </w:r>
      <w:r w:rsidR="007D22A0" w:rsidRPr="008C3818">
        <w:rPr>
          <w:rFonts w:ascii="Marianne" w:hAnsi="Marianne"/>
        </w:rPr>
        <w:instrText xml:space="preserve"> FORMCHECKBOX </w:instrText>
      </w:r>
      <w:r w:rsidR="007D22A0" w:rsidRPr="008C3818">
        <w:rPr>
          <w:rFonts w:ascii="Marianne" w:hAnsi="Marianne"/>
        </w:rPr>
      </w:r>
      <w:r w:rsidR="007D22A0" w:rsidRPr="008C3818">
        <w:rPr>
          <w:rFonts w:ascii="Marianne" w:hAnsi="Marianne"/>
        </w:rPr>
        <w:fldChar w:fldCharType="separate"/>
      </w:r>
      <w:r w:rsidR="007D22A0" w:rsidRPr="008C3818">
        <w:rPr>
          <w:rFonts w:ascii="Marianne" w:hAnsi="Marianne"/>
        </w:rPr>
        <w:fldChar w:fldCharType="end"/>
      </w:r>
      <w:r w:rsidRPr="008C3818">
        <w:rPr>
          <w:rFonts w:ascii="Marianne" w:hAnsi="Marianne"/>
        </w:rPr>
        <w:tab/>
        <w:t>OUI</w:t>
      </w:r>
      <w:r w:rsidR="00ED3918" w:rsidRPr="008C3818">
        <w:rPr>
          <w:rFonts w:ascii="Marianne" w:hAnsi="Marianne"/>
        </w:rPr>
        <w:t>*</w:t>
      </w:r>
    </w:p>
    <w:p w14:paraId="0EAB5EF8" w14:textId="77777777" w:rsidR="00444CF7" w:rsidRPr="008C3818" w:rsidRDefault="00444CF7" w:rsidP="00444CF7">
      <w:pPr>
        <w:pStyle w:val="fcasegauche"/>
        <w:tabs>
          <w:tab w:val="left" w:pos="426"/>
          <w:tab w:val="left" w:pos="851"/>
        </w:tabs>
        <w:spacing w:after="0"/>
        <w:ind w:left="0" w:firstLine="0"/>
        <w:jc w:val="left"/>
        <w:rPr>
          <w:rFonts w:ascii="Marianne" w:hAnsi="Marianne" w:cs="Arial"/>
        </w:rPr>
      </w:pPr>
    </w:p>
    <w:p w14:paraId="3F6CC584" w14:textId="7574F3CD" w:rsidR="0078690C" w:rsidRPr="008C3818" w:rsidRDefault="0078690C" w:rsidP="0078690C">
      <w:pPr>
        <w:tabs>
          <w:tab w:val="left" w:pos="851"/>
          <w:tab w:val="left" w:pos="6237"/>
        </w:tabs>
        <w:rPr>
          <w:rFonts w:ascii="Marianne" w:hAnsi="Marianne" w:cs="Arial"/>
          <w:b/>
          <w:highlight w:val="cyan"/>
        </w:rPr>
      </w:pPr>
      <w:r w:rsidRPr="008C3818">
        <w:rPr>
          <w:rFonts w:ascii="Marianne" w:hAnsi="Marianne" w:cs="Arial"/>
          <w:b/>
          <w:highlight w:val="cyan"/>
        </w:rPr>
        <w:t>B6 – Sous-traitance :</w:t>
      </w:r>
    </w:p>
    <w:p w14:paraId="6EB8B7B6" w14:textId="22BA02D3" w:rsidR="0078690C" w:rsidRPr="008C3818" w:rsidRDefault="0078690C" w:rsidP="00072FF4">
      <w:pPr>
        <w:tabs>
          <w:tab w:val="left" w:pos="426"/>
          <w:tab w:val="left" w:pos="851"/>
        </w:tabs>
        <w:jc w:val="both"/>
        <w:rPr>
          <w:rFonts w:ascii="Marianne" w:hAnsi="Marianne" w:cs="Arial"/>
        </w:rPr>
      </w:pPr>
    </w:p>
    <w:p w14:paraId="3E56128F" w14:textId="77777777" w:rsidR="0078690C" w:rsidRPr="008C3818" w:rsidRDefault="0078690C" w:rsidP="0078690C">
      <w:pPr>
        <w:tabs>
          <w:tab w:val="left" w:pos="576"/>
        </w:tabs>
        <w:spacing w:after="120"/>
        <w:rPr>
          <w:rFonts w:ascii="Marianne" w:hAnsi="Marianne" w:cs="Arial"/>
        </w:rPr>
      </w:pPr>
      <w:r w:rsidRPr="008C3818">
        <w:rPr>
          <w:rFonts w:ascii="Marianne" w:hAnsi="Marianne" w:cs="Arial"/>
        </w:rPr>
        <w:t xml:space="preserve">Je n’envisage (nous n’envisageons) pas de sous-traiter une partie des prestations </w:t>
      </w:r>
      <w:r w:rsidRPr="008C3818">
        <w:rPr>
          <w:rFonts w:ascii="Marianne" w:hAnsi="Marianne" w:cs="Arial"/>
        </w:rPr>
        <w:tab/>
      </w:r>
      <w:r w:rsidRPr="008C3818">
        <w:rPr>
          <w:rFonts w:ascii="Marianne" w:hAnsi="Marianne" w:cs="Arial"/>
        </w:rPr>
        <w:tab/>
      </w:r>
      <w:r w:rsidRPr="008C3818">
        <w:rPr>
          <w:rFonts w:ascii="Marianne" w:hAnsi="Marianne" w:cs="Arial"/>
        </w:rPr>
        <w:fldChar w:fldCharType="begin">
          <w:ffData>
            <w:name w:val="CaseACocher29"/>
            <w:enabled/>
            <w:calcOnExit w:val="0"/>
            <w:checkBox>
              <w:sizeAuto/>
              <w:default w:val="0"/>
            </w:checkBox>
          </w:ffData>
        </w:fldChar>
      </w:r>
      <w:r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p>
    <w:p w14:paraId="0712BE03" w14:textId="77777777" w:rsidR="0078690C" w:rsidRPr="008C3818" w:rsidRDefault="0078690C" w:rsidP="0078690C">
      <w:pPr>
        <w:tabs>
          <w:tab w:val="left" w:pos="576"/>
          <w:tab w:val="left" w:pos="7371"/>
        </w:tabs>
        <w:spacing w:after="120"/>
        <w:rPr>
          <w:rFonts w:ascii="Marianne" w:hAnsi="Marianne" w:cs="Arial"/>
        </w:rPr>
      </w:pPr>
      <w:r w:rsidRPr="008C3818">
        <w:rPr>
          <w:rFonts w:ascii="Marianne" w:hAnsi="Marianne" w:cs="Arial"/>
        </w:rPr>
        <w:t>J’envisage (nous envisageons) de sous-traiter une partie des prestations</w:t>
      </w:r>
      <w:r w:rsidRPr="008C3818">
        <w:rPr>
          <w:rFonts w:ascii="Marianne" w:hAnsi="Marianne" w:cs="Arial"/>
        </w:rPr>
        <w:tab/>
      </w:r>
      <w:r w:rsidRPr="008C3818">
        <w:rPr>
          <w:rFonts w:ascii="Marianne" w:hAnsi="Marianne" w:cs="Arial"/>
        </w:rPr>
        <w:tab/>
      </w:r>
      <w:r w:rsidRPr="008C3818">
        <w:rPr>
          <w:rFonts w:ascii="Marianne" w:hAnsi="Marianne" w:cs="Arial"/>
        </w:rPr>
        <w:tab/>
      </w:r>
      <w:r w:rsidRPr="008C3818">
        <w:rPr>
          <w:rFonts w:ascii="Marianne" w:hAnsi="Marianne" w:cs="Arial"/>
        </w:rPr>
        <w:fldChar w:fldCharType="begin">
          <w:ffData>
            <w:name w:val="CaseACocher29"/>
            <w:enabled/>
            <w:calcOnExit w:val="0"/>
            <w:checkBox>
              <w:sizeAuto/>
              <w:default w:val="0"/>
            </w:checkBox>
          </w:ffData>
        </w:fldChar>
      </w:r>
      <w:bookmarkStart w:id="1" w:name="CaseACocher29"/>
      <w:r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bookmarkEnd w:id="1"/>
    </w:p>
    <w:p w14:paraId="550B1C29" w14:textId="3783E5D8" w:rsidR="0078690C" w:rsidRPr="008C3818" w:rsidRDefault="0078690C" w:rsidP="00072FF4">
      <w:pPr>
        <w:tabs>
          <w:tab w:val="left" w:pos="426"/>
          <w:tab w:val="left" w:pos="851"/>
        </w:tabs>
        <w:jc w:val="both"/>
        <w:rPr>
          <w:rFonts w:ascii="Marianne" w:hAnsi="Marianne" w:cs="Arial"/>
        </w:rPr>
      </w:pPr>
    </w:p>
    <w:p w14:paraId="43499511" w14:textId="5BF37AAF" w:rsidR="0078690C" w:rsidRPr="008C3818" w:rsidRDefault="0078690C" w:rsidP="0078690C">
      <w:pPr>
        <w:tabs>
          <w:tab w:val="left" w:pos="576"/>
        </w:tabs>
        <w:spacing w:after="120"/>
        <w:rPr>
          <w:rFonts w:ascii="Marianne" w:hAnsi="Marianne" w:cs="Arial"/>
          <w:b/>
          <w:i/>
        </w:rPr>
      </w:pPr>
      <w:r w:rsidRPr="008C3818">
        <w:rPr>
          <w:rFonts w:ascii="Marianne" w:hAnsi="Marianne" w:cs="Arial"/>
          <w:b/>
          <w:i/>
        </w:rPr>
        <w:t>B</w:t>
      </w:r>
      <w:r w:rsidR="00106D9D" w:rsidRPr="008C3818">
        <w:rPr>
          <w:rFonts w:ascii="Marianne" w:hAnsi="Marianne" w:cs="Arial"/>
          <w:b/>
          <w:i/>
        </w:rPr>
        <w:t>6</w:t>
      </w:r>
      <w:r w:rsidRPr="008C3818">
        <w:rPr>
          <w:rFonts w:ascii="Marianne" w:hAnsi="Marianne" w:cs="Arial"/>
          <w:b/>
          <w:i/>
        </w:rPr>
        <w:t>.1. - Montant sous-traité désigné au marché</w:t>
      </w:r>
    </w:p>
    <w:p w14:paraId="78E88417" w14:textId="34CB977E" w:rsidR="0078690C" w:rsidRPr="008C3818" w:rsidRDefault="0078690C" w:rsidP="0078690C">
      <w:pPr>
        <w:tabs>
          <w:tab w:val="left" w:pos="576"/>
        </w:tabs>
        <w:spacing w:after="120"/>
        <w:rPr>
          <w:rFonts w:ascii="Marianne" w:hAnsi="Marianne" w:cs="Arial"/>
        </w:rPr>
      </w:pPr>
      <w:r w:rsidRPr="008C3818">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8C3818">
        <w:rPr>
          <w:rFonts w:ascii="Marianne" w:hAnsi="Marianne" w:cs="Arial"/>
          <w:b/>
          <w:i/>
        </w:rPr>
        <w:t>conditions</w:t>
      </w:r>
      <w:r w:rsidRPr="008C3818">
        <w:rPr>
          <w:rFonts w:ascii="Marianne" w:hAnsi="Marianne" w:cs="Arial"/>
        </w:rPr>
        <w:t xml:space="preserve"> de paiement. </w:t>
      </w:r>
    </w:p>
    <w:p w14:paraId="017F9B69" w14:textId="77777777" w:rsidR="00D93018" w:rsidRPr="008C3818" w:rsidRDefault="00D93018" w:rsidP="0078690C">
      <w:pPr>
        <w:tabs>
          <w:tab w:val="left" w:pos="576"/>
        </w:tabs>
        <w:spacing w:after="120"/>
        <w:rPr>
          <w:rFonts w:ascii="Marianne" w:hAnsi="Marianne" w:cs="Arial"/>
        </w:rPr>
      </w:pPr>
    </w:p>
    <w:p w14:paraId="423FF86F" w14:textId="424C1ABA" w:rsidR="00106D9D" w:rsidRPr="008C3818" w:rsidRDefault="00106D9D" w:rsidP="00106D9D">
      <w:pPr>
        <w:tabs>
          <w:tab w:val="left" w:pos="576"/>
        </w:tabs>
        <w:spacing w:after="120"/>
        <w:rPr>
          <w:rFonts w:ascii="Marianne" w:hAnsi="Marianne" w:cs="Arial"/>
          <w:b/>
          <w:i/>
        </w:rPr>
      </w:pPr>
      <w:r w:rsidRPr="008C3818">
        <w:rPr>
          <w:rFonts w:ascii="Marianne" w:hAnsi="Marianne" w:cs="Arial"/>
          <w:b/>
          <w:i/>
        </w:rPr>
        <w:t>B6.2. - Montant sous-traité envisagé</w:t>
      </w:r>
    </w:p>
    <w:p w14:paraId="5AD3B7E0" w14:textId="1779CE6F" w:rsidR="00106D9D" w:rsidRPr="008C3818" w:rsidRDefault="00106D9D" w:rsidP="00106D9D">
      <w:pPr>
        <w:tabs>
          <w:tab w:val="left" w:pos="576"/>
        </w:tabs>
        <w:spacing w:after="120"/>
        <w:rPr>
          <w:rFonts w:ascii="Marianne" w:hAnsi="Marianne" w:cs="Arial"/>
        </w:rPr>
      </w:pPr>
      <w:r w:rsidRPr="008C3818">
        <w:rPr>
          <w:rFonts w:ascii="Marianne" w:hAnsi="Marianne"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326839A" w14:textId="77777777" w:rsidR="00D93018" w:rsidRPr="008C3818" w:rsidRDefault="00D93018" w:rsidP="00106D9D">
      <w:pPr>
        <w:tabs>
          <w:tab w:val="left" w:pos="576"/>
        </w:tabs>
        <w:spacing w:after="120"/>
        <w:rPr>
          <w:rFonts w:ascii="Marianne" w:hAnsi="Marianne" w:cs="Arial"/>
        </w:rPr>
      </w:pPr>
    </w:p>
    <w:tbl>
      <w:tblPr>
        <w:tblStyle w:val="Grilledutableau"/>
        <w:tblW w:w="0" w:type="auto"/>
        <w:tblLook w:val="04A0" w:firstRow="1" w:lastRow="0" w:firstColumn="1" w:lastColumn="0" w:noHBand="0" w:noVBand="1"/>
      </w:tblPr>
      <w:tblGrid>
        <w:gridCol w:w="3217"/>
        <w:gridCol w:w="3217"/>
        <w:gridCol w:w="3195"/>
      </w:tblGrid>
      <w:tr w:rsidR="00116970" w:rsidRPr="008C3818" w14:paraId="4CCF8CBE" w14:textId="77777777" w:rsidTr="00116970">
        <w:tc>
          <w:tcPr>
            <w:tcW w:w="3398" w:type="dxa"/>
          </w:tcPr>
          <w:p w14:paraId="3D49A89E" w14:textId="4A90FA81" w:rsidR="00116970" w:rsidRPr="008C3818" w:rsidRDefault="00116970" w:rsidP="00072FF4">
            <w:pPr>
              <w:tabs>
                <w:tab w:val="left" w:pos="426"/>
                <w:tab w:val="left" w:pos="851"/>
              </w:tabs>
              <w:jc w:val="both"/>
              <w:rPr>
                <w:rFonts w:ascii="Marianne" w:hAnsi="Marianne" w:cs="Arial"/>
              </w:rPr>
            </w:pPr>
            <w:r w:rsidRPr="008C3818">
              <w:rPr>
                <w:rFonts w:ascii="Marianne" w:hAnsi="Marianne" w:cs="Arial"/>
              </w:rPr>
              <w:t>Nature des prestations sous-traitées</w:t>
            </w:r>
          </w:p>
        </w:tc>
        <w:tc>
          <w:tcPr>
            <w:tcW w:w="3398" w:type="dxa"/>
          </w:tcPr>
          <w:p w14:paraId="4DD6977B" w14:textId="530F0E79" w:rsidR="00116970" w:rsidRPr="008C3818" w:rsidRDefault="00116970" w:rsidP="00072FF4">
            <w:pPr>
              <w:tabs>
                <w:tab w:val="left" w:pos="426"/>
                <w:tab w:val="left" w:pos="851"/>
              </w:tabs>
              <w:jc w:val="both"/>
              <w:rPr>
                <w:rFonts w:ascii="Marianne" w:hAnsi="Marianne" w:cs="Arial"/>
              </w:rPr>
            </w:pPr>
            <w:r w:rsidRPr="008C3818">
              <w:rPr>
                <w:rFonts w:ascii="Marianne" w:hAnsi="Marianne" w:cs="Arial"/>
              </w:rPr>
              <w:t>Nom d</w:t>
            </w:r>
            <w:r w:rsidR="004D1E4D" w:rsidRPr="008C3818">
              <w:rPr>
                <w:rFonts w:ascii="Marianne" w:hAnsi="Marianne" w:cs="Arial"/>
              </w:rPr>
              <w:t>e l’entreprise</w:t>
            </w:r>
            <w:r w:rsidRPr="008C3818">
              <w:rPr>
                <w:rFonts w:ascii="Marianne" w:hAnsi="Marianne" w:cs="Arial"/>
              </w:rPr>
              <w:t xml:space="preserve"> sous-traitant</w:t>
            </w:r>
            <w:r w:rsidR="004D1E4D" w:rsidRPr="008C3818">
              <w:rPr>
                <w:rFonts w:ascii="Marianne" w:hAnsi="Marianne" w:cs="Arial"/>
              </w:rPr>
              <w:t>e</w:t>
            </w:r>
          </w:p>
        </w:tc>
        <w:tc>
          <w:tcPr>
            <w:tcW w:w="3398" w:type="dxa"/>
          </w:tcPr>
          <w:p w14:paraId="3C7E1A9B" w14:textId="696CF42A" w:rsidR="00116970" w:rsidRPr="008C3818" w:rsidRDefault="00116970" w:rsidP="00072FF4">
            <w:pPr>
              <w:tabs>
                <w:tab w:val="left" w:pos="426"/>
                <w:tab w:val="left" w:pos="851"/>
              </w:tabs>
              <w:jc w:val="both"/>
              <w:rPr>
                <w:rFonts w:ascii="Marianne" w:hAnsi="Marianne" w:cs="Arial"/>
              </w:rPr>
            </w:pPr>
            <w:r w:rsidRPr="008C3818">
              <w:rPr>
                <w:rFonts w:ascii="Marianne" w:hAnsi="Marianne" w:cs="Arial"/>
              </w:rPr>
              <w:t>Montant</w:t>
            </w:r>
          </w:p>
        </w:tc>
      </w:tr>
      <w:tr w:rsidR="00116970" w:rsidRPr="008C3818" w14:paraId="03C42632" w14:textId="77777777" w:rsidTr="00116970">
        <w:tc>
          <w:tcPr>
            <w:tcW w:w="3398" w:type="dxa"/>
          </w:tcPr>
          <w:p w14:paraId="51572618" w14:textId="77777777" w:rsidR="00116970" w:rsidRPr="008C3818"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8C3818"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8C3818" w:rsidRDefault="00116970" w:rsidP="00072FF4">
            <w:pPr>
              <w:tabs>
                <w:tab w:val="left" w:pos="426"/>
                <w:tab w:val="left" w:pos="851"/>
              </w:tabs>
              <w:jc w:val="both"/>
              <w:rPr>
                <w:rFonts w:ascii="Marianne" w:hAnsi="Marianne" w:cs="Arial"/>
              </w:rPr>
            </w:pPr>
          </w:p>
        </w:tc>
      </w:tr>
      <w:tr w:rsidR="00116970" w:rsidRPr="008C3818" w14:paraId="762F80BB" w14:textId="77777777" w:rsidTr="00116970">
        <w:tc>
          <w:tcPr>
            <w:tcW w:w="3398" w:type="dxa"/>
          </w:tcPr>
          <w:p w14:paraId="16FA0E07" w14:textId="77777777" w:rsidR="00116970" w:rsidRPr="008C3818"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8C3818"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8C3818" w:rsidRDefault="00116970" w:rsidP="00072FF4">
            <w:pPr>
              <w:tabs>
                <w:tab w:val="left" w:pos="426"/>
                <w:tab w:val="left" w:pos="851"/>
              </w:tabs>
              <w:jc w:val="both"/>
              <w:rPr>
                <w:rFonts w:ascii="Marianne" w:hAnsi="Marianne" w:cs="Arial"/>
              </w:rPr>
            </w:pPr>
          </w:p>
        </w:tc>
      </w:tr>
    </w:tbl>
    <w:p w14:paraId="65637D52" w14:textId="7DCDA347" w:rsidR="00D93018" w:rsidRPr="008C3818" w:rsidRDefault="00D93018" w:rsidP="00D93018">
      <w:pPr>
        <w:tabs>
          <w:tab w:val="left" w:pos="576"/>
        </w:tabs>
        <w:spacing w:before="120" w:after="120"/>
        <w:rPr>
          <w:rFonts w:ascii="Marianne" w:hAnsi="Marianne" w:cs="Arial"/>
          <w:b/>
        </w:rPr>
      </w:pPr>
      <w:r w:rsidRPr="008C3818">
        <w:rPr>
          <w:rFonts w:ascii="Marianne" w:hAnsi="Marianne" w:cs="Arial"/>
          <w:b/>
        </w:rPr>
        <w:t xml:space="preserve">Le montant total HT des prestations que j’envisage de sous-traiter conformément à ces annexes est </w:t>
      </w:r>
      <w:proofErr w:type="gramStart"/>
      <w:r w:rsidRPr="008C3818">
        <w:rPr>
          <w:rFonts w:ascii="Marianne" w:hAnsi="Marianne" w:cs="Arial"/>
          <w:b/>
        </w:rPr>
        <w:t>de  :</w:t>
      </w:r>
      <w:proofErr w:type="gramEnd"/>
      <w:r w:rsidRPr="008C3818">
        <w:rPr>
          <w:rFonts w:ascii="Marianne" w:hAnsi="Marianne" w:cs="Arial"/>
          <w:b/>
        </w:rPr>
        <w:t xml:space="preserve"> </w:t>
      </w:r>
      <w:r w:rsidRPr="008C3818">
        <w:rPr>
          <w:rFonts w:ascii="Marianne" w:hAnsi="Marianne" w:cs="Arial"/>
          <w:b/>
        </w:rPr>
        <w:tab/>
      </w:r>
      <w:r w:rsidR="009E4655" w:rsidRPr="008C3818">
        <w:rPr>
          <w:rFonts w:ascii="Marianne" w:hAnsi="Marianne" w:cs="Arial"/>
          <w:b/>
        </w:rPr>
        <w:t>…………</w:t>
      </w:r>
      <w:r w:rsidRPr="008C3818">
        <w:rPr>
          <w:rFonts w:ascii="Marianne" w:hAnsi="Marianne" w:cs="Arial"/>
          <w:b/>
        </w:rPr>
        <w:t>€/HT</w:t>
      </w:r>
    </w:p>
    <w:p w14:paraId="21F83029" w14:textId="23F12965" w:rsidR="00C10DD3" w:rsidRPr="008C3818" w:rsidRDefault="00C10DD3" w:rsidP="009B45B9">
      <w:pPr>
        <w:tabs>
          <w:tab w:val="left" w:pos="426"/>
          <w:tab w:val="left" w:pos="851"/>
        </w:tabs>
        <w:jc w:val="both"/>
        <w:rPr>
          <w:rFonts w:ascii="Marianne" w:hAnsi="Marianne" w:cs="Arial"/>
          <w:b/>
        </w:rPr>
      </w:pPr>
    </w:p>
    <w:p w14:paraId="75CDDCBB" w14:textId="77777777" w:rsidR="00B53F5A" w:rsidRPr="008C3818" w:rsidRDefault="00B53F5A" w:rsidP="009B45B9">
      <w:pPr>
        <w:tabs>
          <w:tab w:val="left" w:pos="426"/>
          <w:tab w:val="left" w:pos="851"/>
        </w:tabs>
        <w:jc w:val="both"/>
        <w:rPr>
          <w:rFonts w:ascii="Marianne" w:hAnsi="Marianne" w:cs="Arial"/>
          <w:b/>
        </w:rPr>
      </w:pPr>
    </w:p>
    <w:p w14:paraId="7B258DA9" w14:textId="0368A642" w:rsidR="00C10DD3" w:rsidRPr="008C3818" w:rsidRDefault="00C10DD3" w:rsidP="00C10DD3">
      <w:pPr>
        <w:tabs>
          <w:tab w:val="left" w:pos="576"/>
        </w:tabs>
        <w:spacing w:after="120"/>
        <w:rPr>
          <w:rFonts w:ascii="Marianne" w:hAnsi="Marianne" w:cs="Arial"/>
          <w:b/>
          <w:i/>
        </w:rPr>
      </w:pPr>
      <w:r w:rsidRPr="008C3818">
        <w:rPr>
          <w:rFonts w:ascii="Marianne" w:hAnsi="Marianne" w:cs="Arial"/>
          <w:b/>
          <w:i/>
        </w:rPr>
        <w:t>B6.3. – Créance présentée en nantissement ou cession</w:t>
      </w:r>
    </w:p>
    <w:p w14:paraId="3D5E385F" w14:textId="012B322F" w:rsidR="00C10DD3" w:rsidRPr="008C3818" w:rsidRDefault="00C10DD3" w:rsidP="009B45B9">
      <w:pPr>
        <w:tabs>
          <w:tab w:val="left" w:pos="426"/>
          <w:tab w:val="left" w:pos="851"/>
        </w:tabs>
        <w:jc w:val="both"/>
        <w:rPr>
          <w:rFonts w:ascii="Marianne" w:hAnsi="Marianne" w:cs="Arial"/>
        </w:rPr>
      </w:pPr>
      <w:r w:rsidRPr="008C3818">
        <w:rPr>
          <w:rFonts w:ascii="Marianne" w:hAnsi="Marianne" w:cs="Arial"/>
        </w:rPr>
        <w:t>Le montant HT de la créance maximale que je pourrai (nous pourrons) présenter en nantissement ou céder est ainsi de : ………………………………………………………………………………………………………………………………</w:t>
      </w:r>
    </w:p>
    <w:p w14:paraId="2ED98FCE" w14:textId="77777777" w:rsidR="00B53F5A" w:rsidRPr="008C3818" w:rsidRDefault="00B53F5A" w:rsidP="009B45B9">
      <w:pPr>
        <w:tabs>
          <w:tab w:val="left" w:pos="426"/>
          <w:tab w:val="left" w:pos="851"/>
        </w:tabs>
        <w:jc w:val="both"/>
        <w:rPr>
          <w:rFonts w:ascii="Marianne" w:hAnsi="Marianne" w:cs="Arial"/>
          <w:b/>
        </w:rPr>
      </w:pPr>
    </w:p>
    <w:p w14:paraId="40FBA938" w14:textId="6289EA01" w:rsidR="009B1CD0" w:rsidRPr="008C3818" w:rsidRDefault="002475EA" w:rsidP="00FB65D3">
      <w:pPr>
        <w:tabs>
          <w:tab w:val="left" w:pos="851"/>
          <w:tab w:val="left" w:pos="6237"/>
        </w:tabs>
        <w:rPr>
          <w:rFonts w:ascii="Marianne" w:hAnsi="Marianne" w:cs="Arial"/>
          <w:b/>
          <w:highlight w:val="cyan"/>
        </w:rPr>
      </w:pPr>
      <w:r w:rsidRPr="008C3818">
        <w:rPr>
          <w:rFonts w:ascii="Marianne" w:hAnsi="Marianne" w:cs="Arial"/>
          <w:b/>
          <w:highlight w:val="cyan"/>
        </w:rPr>
        <w:t>B</w:t>
      </w:r>
      <w:r w:rsidR="0078690C" w:rsidRPr="008C3818">
        <w:rPr>
          <w:rFonts w:ascii="Marianne" w:hAnsi="Marianne" w:cs="Arial"/>
          <w:b/>
          <w:highlight w:val="cyan"/>
        </w:rPr>
        <w:t>7</w:t>
      </w:r>
      <w:r w:rsidRPr="008C3818">
        <w:rPr>
          <w:rFonts w:ascii="Marianne" w:hAnsi="Marianne" w:cs="Arial"/>
          <w:b/>
          <w:highlight w:val="cyan"/>
        </w:rPr>
        <w:t xml:space="preserve"> - Délai de validité de l’offre :</w:t>
      </w:r>
    </w:p>
    <w:p w14:paraId="1197A5A9" w14:textId="77777777" w:rsidR="009B1CD0" w:rsidRPr="008C3818" w:rsidRDefault="009B1CD0" w:rsidP="009B45B9">
      <w:pPr>
        <w:tabs>
          <w:tab w:val="left" w:pos="851"/>
        </w:tabs>
        <w:jc w:val="both"/>
        <w:rPr>
          <w:rFonts w:ascii="Marianne" w:hAnsi="Marianne" w:cs="Arial"/>
          <w:bCs/>
        </w:rPr>
      </w:pPr>
    </w:p>
    <w:p w14:paraId="01BAEF7C" w14:textId="77777777" w:rsidR="009B1CD0" w:rsidRPr="008C3818" w:rsidRDefault="002475EA" w:rsidP="009B45B9">
      <w:pPr>
        <w:tabs>
          <w:tab w:val="left" w:pos="851"/>
        </w:tabs>
        <w:jc w:val="both"/>
        <w:rPr>
          <w:rFonts w:ascii="Marianne" w:hAnsi="Marianne" w:cs="Arial"/>
          <w:bCs/>
        </w:rPr>
      </w:pPr>
      <w:r w:rsidRPr="008C3818">
        <w:rPr>
          <w:rFonts w:ascii="Marianne" w:hAnsi="Marianne" w:cs="Arial"/>
          <w:bCs/>
        </w:rPr>
        <w:t>Le présent engagement me lie pour le délai de validité des offres indiqué dans le règlement de la consultation, la lettre de consultation ou l’avis d’appel public à la concurrence.</w:t>
      </w:r>
    </w:p>
    <w:p w14:paraId="7B82062A" w14:textId="77777777" w:rsidR="002475EA" w:rsidRPr="008C3818" w:rsidRDefault="002475EA" w:rsidP="009B45B9">
      <w:pPr>
        <w:tabs>
          <w:tab w:val="left" w:pos="851"/>
        </w:tabs>
        <w:jc w:val="both"/>
        <w:rPr>
          <w:rFonts w:ascii="Marianne" w:hAnsi="Marianne" w:cs="Arial"/>
          <w:bCs/>
        </w:rPr>
      </w:pPr>
    </w:p>
    <w:p w14:paraId="67E3BC12" w14:textId="2257893F" w:rsidR="008C3818" w:rsidRDefault="008C3818" w:rsidP="009B45B9">
      <w:pPr>
        <w:tabs>
          <w:tab w:val="left" w:pos="851"/>
        </w:tabs>
        <w:jc w:val="both"/>
        <w:rPr>
          <w:rFonts w:ascii="Marianne" w:hAnsi="Marianne" w:cs="Arial"/>
          <w:bCs/>
        </w:rPr>
      </w:pPr>
      <w:r>
        <w:rPr>
          <w:rFonts w:ascii="Marianne" w:hAnsi="Marianne" w:cs="Arial"/>
          <w:bCs/>
        </w:rPr>
        <w:br w:type="page"/>
      </w:r>
    </w:p>
    <w:p w14:paraId="4DCC9BB2" w14:textId="77777777" w:rsidR="005F77E7" w:rsidRPr="008C3818" w:rsidRDefault="005F77E7" w:rsidP="009B45B9">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8C3818" w14:paraId="38ECB2D7" w14:textId="77777777">
        <w:tc>
          <w:tcPr>
            <w:tcW w:w="10419" w:type="dxa"/>
            <w:shd w:val="clear" w:color="auto" w:fill="66CCFF"/>
          </w:tcPr>
          <w:p w14:paraId="26B2EAF6" w14:textId="77777777" w:rsidR="009B1CD0" w:rsidRPr="008C3818" w:rsidRDefault="009B1CD0" w:rsidP="009B45B9">
            <w:pPr>
              <w:tabs>
                <w:tab w:val="left" w:pos="-142"/>
                <w:tab w:val="left" w:pos="851"/>
                <w:tab w:val="left" w:pos="4111"/>
              </w:tabs>
              <w:jc w:val="both"/>
              <w:rPr>
                <w:rFonts w:ascii="Marianne" w:hAnsi="Marianne" w:cs="Arial"/>
                <w:sz w:val="22"/>
                <w:szCs w:val="22"/>
              </w:rPr>
            </w:pPr>
            <w:r w:rsidRPr="008C3818">
              <w:rPr>
                <w:rFonts w:ascii="Marianne" w:hAnsi="Marianne" w:cs="Arial"/>
                <w:b/>
                <w:bCs/>
                <w:sz w:val="22"/>
                <w:szCs w:val="22"/>
              </w:rPr>
              <w:t xml:space="preserve">C - Signature </w:t>
            </w:r>
            <w:r w:rsidR="00660727" w:rsidRPr="008C3818">
              <w:rPr>
                <w:rFonts w:ascii="Marianne" w:hAnsi="Marianne" w:cs="Arial"/>
                <w:b/>
                <w:bCs/>
                <w:sz w:val="22"/>
                <w:szCs w:val="22"/>
              </w:rPr>
              <w:t>du marché ou de l’accord-cadre</w:t>
            </w:r>
            <w:r w:rsidRPr="008C3818">
              <w:rPr>
                <w:rFonts w:ascii="Marianne" w:hAnsi="Marianne" w:cs="Arial"/>
                <w:b/>
                <w:bCs/>
                <w:sz w:val="22"/>
                <w:szCs w:val="22"/>
              </w:rPr>
              <w:t xml:space="preserve"> par le </w:t>
            </w:r>
            <w:r w:rsidR="00036500" w:rsidRPr="008C3818">
              <w:rPr>
                <w:rFonts w:ascii="Marianne" w:hAnsi="Marianne" w:cs="Arial"/>
                <w:b/>
                <w:bCs/>
                <w:sz w:val="22"/>
                <w:szCs w:val="22"/>
              </w:rPr>
              <w:t>titulaire individuel ou</w:t>
            </w:r>
            <w:r w:rsidR="00354C04" w:rsidRPr="008C3818">
              <w:rPr>
                <w:rFonts w:ascii="Marianne" w:hAnsi="Marianne" w:cs="Arial"/>
                <w:b/>
                <w:bCs/>
                <w:sz w:val="22"/>
                <w:szCs w:val="22"/>
              </w:rPr>
              <w:t>, en cas groupement, le mandataire dûment habilité ou</w:t>
            </w:r>
            <w:r w:rsidR="00036500" w:rsidRPr="008C3818">
              <w:rPr>
                <w:rFonts w:ascii="Marianne" w:hAnsi="Marianne" w:cs="Arial"/>
                <w:b/>
                <w:bCs/>
                <w:sz w:val="22"/>
                <w:szCs w:val="22"/>
              </w:rPr>
              <w:t xml:space="preserve"> chaque membre du groupement</w:t>
            </w:r>
            <w:r w:rsidRPr="008C3818">
              <w:rPr>
                <w:rFonts w:ascii="Marianne" w:hAnsi="Marianne" w:cs="Arial"/>
                <w:b/>
                <w:bCs/>
                <w:sz w:val="22"/>
                <w:szCs w:val="22"/>
              </w:rPr>
              <w:t>.</w:t>
            </w:r>
          </w:p>
        </w:tc>
      </w:tr>
    </w:tbl>
    <w:p w14:paraId="6B95A2EB" w14:textId="77777777" w:rsidR="009B1CD0" w:rsidRPr="008C3818" w:rsidRDefault="009B1CD0" w:rsidP="006C4338">
      <w:pPr>
        <w:tabs>
          <w:tab w:val="left" w:pos="851"/>
        </w:tabs>
        <w:jc w:val="both"/>
        <w:rPr>
          <w:rFonts w:ascii="Marianne" w:hAnsi="Marianne"/>
        </w:rPr>
      </w:pPr>
    </w:p>
    <w:p w14:paraId="6697EFC7" w14:textId="3026FE9F" w:rsidR="00332B12" w:rsidRPr="008C3818" w:rsidRDefault="00332B12" w:rsidP="00DB7EF4">
      <w:pPr>
        <w:tabs>
          <w:tab w:val="left" w:pos="851"/>
          <w:tab w:val="left" w:pos="6237"/>
        </w:tabs>
        <w:rPr>
          <w:rFonts w:ascii="Marianne" w:hAnsi="Marianne" w:cs="Arial"/>
          <w:b/>
          <w:highlight w:val="cyan"/>
        </w:rPr>
      </w:pPr>
      <w:r w:rsidRPr="008C3818">
        <w:rPr>
          <w:rFonts w:ascii="Marianne" w:hAnsi="Marianne" w:cs="Arial"/>
          <w:b/>
          <w:highlight w:val="cyan"/>
        </w:rPr>
        <w:t>C1 – Signature de l’accord-cadre par le titulaire individuel :</w:t>
      </w:r>
    </w:p>
    <w:p w14:paraId="6DD6A066" w14:textId="77777777" w:rsidR="00332B12" w:rsidRPr="008C3818"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8C3818"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Nom, prénom et qualité</w:t>
            </w:r>
          </w:p>
          <w:p w14:paraId="3598202D" w14:textId="77777777" w:rsidR="00332B12" w:rsidRPr="008C3818" w:rsidRDefault="00332B12" w:rsidP="00B054DA">
            <w:pPr>
              <w:tabs>
                <w:tab w:val="left" w:pos="851"/>
              </w:tabs>
              <w:jc w:val="center"/>
              <w:rPr>
                <w:rFonts w:ascii="Marianne" w:hAnsi="Marianne" w:cs="Arial"/>
                <w:b/>
                <w:bCs/>
              </w:rPr>
            </w:pPr>
            <w:proofErr w:type="gramStart"/>
            <w:r w:rsidRPr="008C3818">
              <w:rPr>
                <w:rFonts w:ascii="Marianne" w:hAnsi="Marianne" w:cs="Arial"/>
                <w:b/>
                <w:bCs/>
              </w:rPr>
              <w:t>du</w:t>
            </w:r>
            <w:proofErr w:type="gramEnd"/>
            <w:r w:rsidRPr="008C3818">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Signature</w:t>
            </w:r>
          </w:p>
        </w:tc>
      </w:tr>
      <w:tr w:rsidR="00332B12" w:rsidRPr="008C3818"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8C3818"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8C3818"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8C3818" w:rsidRDefault="00332B12" w:rsidP="00B054DA">
            <w:pPr>
              <w:tabs>
                <w:tab w:val="left" w:pos="851"/>
              </w:tabs>
              <w:snapToGrid w:val="0"/>
              <w:jc w:val="both"/>
              <w:rPr>
                <w:rFonts w:ascii="Marianne" w:hAnsi="Marianne" w:cs="Arial"/>
                <w:b/>
                <w:bCs/>
              </w:rPr>
            </w:pPr>
          </w:p>
        </w:tc>
      </w:tr>
    </w:tbl>
    <w:p w14:paraId="7C42E01A" w14:textId="77777777" w:rsidR="002904AF" w:rsidRPr="008C3818" w:rsidRDefault="002904AF" w:rsidP="002904AF">
      <w:pPr>
        <w:tabs>
          <w:tab w:val="left" w:pos="851"/>
        </w:tabs>
        <w:jc w:val="both"/>
        <w:rPr>
          <w:rFonts w:ascii="Marianne" w:hAnsi="Marianne" w:cs="Arial"/>
        </w:rPr>
      </w:pPr>
      <w:r w:rsidRPr="008C3818">
        <w:rPr>
          <w:rFonts w:ascii="Marianne" w:hAnsi="Marianne" w:cs="Arial"/>
        </w:rPr>
        <w:t>(*) Le signataire doit avoir le pouvoir d’engager la personne qu’il représente.</w:t>
      </w:r>
    </w:p>
    <w:p w14:paraId="2C9C3B16" w14:textId="77777777" w:rsidR="00332B12" w:rsidRPr="008C3818" w:rsidRDefault="00332B12" w:rsidP="00332B12">
      <w:pPr>
        <w:pStyle w:val="fcase1ertab"/>
        <w:tabs>
          <w:tab w:val="left" w:pos="851"/>
        </w:tabs>
        <w:ind w:left="0" w:firstLine="0"/>
        <w:rPr>
          <w:rFonts w:ascii="Marianne" w:hAnsi="Marianne" w:cs="Arial"/>
          <w:b/>
        </w:rPr>
      </w:pPr>
    </w:p>
    <w:p w14:paraId="0093755E" w14:textId="7E165D73" w:rsidR="00332B12" w:rsidRPr="008C3818" w:rsidRDefault="00332B12" w:rsidP="00DB7EF4">
      <w:pPr>
        <w:tabs>
          <w:tab w:val="left" w:pos="851"/>
          <w:tab w:val="left" w:pos="6237"/>
        </w:tabs>
        <w:rPr>
          <w:rFonts w:ascii="Marianne" w:hAnsi="Marianne" w:cs="Arial"/>
          <w:b/>
          <w:highlight w:val="cyan"/>
        </w:rPr>
      </w:pPr>
      <w:r w:rsidRPr="008C3818">
        <w:rPr>
          <w:rFonts w:ascii="Marianne" w:hAnsi="Marianne" w:cs="Arial"/>
          <w:b/>
          <w:highlight w:val="cyan"/>
        </w:rPr>
        <w:t>C2 – Signature de l’accord-cadre en cas de groupement :</w:t>
      </w:r>
    </w:p>
    <w:p w14:paraId="78509682" w14:textId="77777777" w:rsidR="00C77F4A" w:rsidRPr="008C3818" w:rsidRDefault="00C77F4A" w:rsidP="00C77F4A">
      <w:pPr>
        <w:tabs>
          <w:tab w:val="left" w:pos="851"/>
        </w:tabs>
        <w:jc w:val="both"/>
        <w:rPr>
          <w:rFonts w:ascii="Marianne" w:hAnsi="Marianne" w:cs="Arial"/>
        </w:rPr>
      </w:pPr>
      <w:r w:rsidRPr="008C3818">
        <w:rPr>
          <w:rFonts w:ascii="Marianne" w:hAnsi="Marianne" w:cs="Arial"/>
        </w:rPr>
        <w:t xml:space="preserve">Les membres du groupement d’opérateurs économiques désignent le mandataire suivant </w:t>
      </w:r>
      <w:r w:rsidRPr="008C3818">
        <w:rPr>
          <w:rFonts w:ascii="Marianne" w:hAnsi="Marianne" w:cs="Arial"/>
          <w:i/>
        </w:rPr>
        <w:t>(</w:t>
      </w:r>
      <w:hyperlink r:id="rId19" w:history="1">
        <w:r w:rsidRPr="008C3818">
          <w:rPr>
            <w:rStyle w:val="Lienhypertexte"/>
            <w:rFonts w:ascii="Marianne" w:hAnsi="Marianne" w:cs="Arial"/>
            <w:i/>
          </w:rPr>
          <w:t>article R. 2142-23</w:t>
        </w:r>
      </w:hyperlink>
      <w:r w:rsidRPr="008C3818">
        <w:rPr>
          <w:rFonts w:ascii="Marianne" w:hAnsi="Marianne" w:cs="Arial"/>
          <w:i/>
        </w:rPr>
        <w:t xml:space="preserve"> ou </w:t>
      </w:r>
      <w:hyperlink r:id="rId20" w:history="1">
        <w:r w:rsidRPr="008C3818">
          <w:rPr>
            <w:rStyle w:val="Lienhypertexte"/>
            <w:rFonts w:ascii="Marianne" w:hAnsi="Marianne" w:cs="Arial"/>
            <w:i/>
          </w:rPr>
          <w:t>article R. 2342-12</w:t>
        </w:r>
      </w:hyperlink>
      <w:r w:rsidRPr="008C3818">
        <w:rPr>
          <w:rFonts w:ascii="Marianne" w:hAnsi="Marianne" w:cs="Arial"/>
          <w:i/>
        </w:rPr>
        <w:t xml:space="preserve"> du code de la commande publique) </w:t>
      </w:r>
      <w:r w:rsidRPr="008C3818">
        <w:rPr>
          <w:rFonts w:ascii="Marianne" w:hAnsi="Marianne" w:cs="Arial"/>
        </w:rPr>
        <w:t>:</w:t>
      </w:r>
    </w:p>
    <w:p w14:paraId="46AAED11" w14:textId="77777777" w:rsidR="00C77F4A" w:rsidRPr="008C3818" w:rsidRDefault="00C77F4A" w:rsidP="00C77F4A">
      <w:pPr>
        <w:tabs>
          <w:tab w:val="left" w:pos="851"/>
        </w:tabs>
        <w:rPr>
          <w:rFonts w:ascii="Marianne" w:hAnsi="Marianne" w:cs="Arial"/>
          <w:i/>
        </w:rPr>
      </w:pPr>
      <w:r w:rsidRPr="008C3818">
        <w:rPr>
          <w:rFonts w:ascii="Marianne" w:hAnsi="Marianne" w:cs="Arial"/>
          <w:i/>
        </w:rPr>
        <w:t>[Indiquer le nom commercial et la dénomination sociale du mandataire]</w:t>
      </w:r>
    </w:p>
    <w:p w14:paraId="340A375E" w14:textId="77777777" w:rsidR="00332B12" w:rsidRPr="008C3818" w:rsidRDefault="00332B12" w:rsidP="006C4338">
      <w:pPr>
        <w:tabs>
          <w:tab w:val="left" w:pos="851"/>
        </w:tabs>
        <w:jc w:val="both"/>
        <w:rPr>
          <w:rFonts w:ascii="Marianne" w:hAnsi="Marianne"/>
        </w:rPr>
      </w:pPr>
    </w:p>
    <w:p w14:paraId="7E0AE73B" w14:textId="77777777" w:rsidR="00036500" w:rsidRPr="008C3818" w:rsidRDefault="004A7169" w:rsidP="00710FD6">
      <w:pPr>
        <w:pStyle w:val="fcase1ertab"/>
        <w:tabs>
          <w:tab w:val="left" w:pos="851"/>
        </w:tabs>
        <w:ind w:left="0" w:firstLine="0"/>
        <w:rPr>
          <w:rFonts w:ascii="Marianne" w:hAnsi="Marianne" w:cs="Arial"/>
        </w:rPr>
      </w:pPr>
      <w:r w:rsidRPr="008C3818">
        <w:rPr>
          <w:rFonts w:ascii="Marianne" w:hAnsi="Marianne" w:cs="Arial"/>
        </w:rPr>
        <w:t xml:space="preserve">En cas de groupement conjoint, </w:t>
      </w:r>
      <w:r w:rsidR="00036500" w:rsidRPr="008C3818">
        <w:rPr>
          <w:rFonts w:ascii="Marianne" w:hAnsi="Marianne" w:cs="Arial"/>
        </w:rPr>
        <w:t xml:space="preserve">le mandataire </w:t>
      </w:r>
      <w:r w:rsidRPr="008C3818">
        <w:rPr>
          <w:rFonts w:ascii="Marianne" w:hAnsi="Marianne" w:cs="Arial"/>
        </w:rPr>
        <w:t xml:space="preserve">du groupement </w:t>
      </w:r>
      <w:r w:rsidR="00036500" w:rsidRPr="008C3818">
        <w:rPr>
          <w:rFonts w:ascii="Marianne" w:hAnsi="Marianne" w:cs="Arial"/>
        </w:rPr>
        <w:t>est :</w:t>
      </w:r>
    </w:p>
    <w:p w14:paraId="0355C244" w14:textId="77777777" w:rsidR="00036500" w:rsidRPr="008C3818" w:rsidRDefault="00036500" w:rsidP="00E47798">
      <w:pPr>
        <w:pStyle w:val="fcase1ertab"/>
        <w:tabs>
          <w:tab w:val="left" w:pos="851"/>
        </w:tabs>
        <w:rPr>
          <w:rFonts w:ascii="Marianne" w:hAnsi="Marianne" w:cs="Arial"/>
        </w:rPr>
      </w:pPr>
      <w:r w:rsidRPr="008C3818">
        <w:rPr>
          <w:rFonts w:ascii="Marianne" w:hAnsi="Marianne" w:cs="Arial"/>
          <w:i/>
          <w:iCs/>
        </w:rPr>
        <w:t>(Cocher la case correspondante.)</w:t>
      </w:r>
    </w:p>
    <w:p w14:paraId="0C0A59B0" w14:textId="3B8DCD7C" w:rsidR="00354C04" w:rsidRPr="008C3818" w:rsidRDefault="008C3818" w:rsidP="0083205E">
      <w:pPr>
        <w:pStyle w:val="fcase1ertab"/>
        <w:tabs>
          <w:tab w:val="clear" w:pos="426"/>
          <w:tab w:val="left" w:pos="851"/>
        </w:tabs>
        <w:spacing w:before="120"/>
        <w:ind w:left="0" w:firstLine="851"/>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8C3818">
        <w:rPr>
          <w:rFonts w:ascii="Marianne" w:hAnsi="Marianne" w:cs="Arial"/>
          <w:i/>
          <w:iCs/>
        </w:rPr>
        <w:t xml:space="preserve"> </w:t>
      </w:r>
      <w:r w:rsidR="0044629B" w:rsidRPr="008C3818">
        <w:rPr>
          <w:rFonts w:ascii="Marianne" w:hAnsi="Marianne" w:cs="Arial"/>
        </w:rPr>
        <w:t>Conjoint</w:t>
      </w:r>
      <w:r w:rsidR="00354C04" w:rsidRPr="008C3818">
        <w:rPr>
          <w:rFonts w:ascii="Marianne" w:hAnsi="Marianne" w:cs="Arial"/>
        </w:rPr>
        <w:tab/>
      </w:r>
      <w:r w:rsidR="00354C04" w:rsidRPr="008C3818">
        <w:rPr>
          <w:rFonts w:ascii="Marianne" w:hAnsi="Marianne" w:cs="Arial"/>
        </w:rPr>
        <w:tab/>
        <w:t>OU</w:t>
      </w:r>
      <w:r w:rsidR="00354C04" w:rsidRPr="008C3818">
        <w:rPr>
          <w:rFonts w:ascii="Marianne" w:hAnsi="Marianne" w:cs="Arial"/>
        </w:rPr>
        <w:tab/>
      </w:r>
      <w:r w:rsidR="00354C04" w:rsidRPr="008C3818">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00354C04" w:rsidRPr="008C3818">
        <w:rPr>
          <w:rFonts w:ascii="Marianne" w:hAnsi="Marianne" w:cs="Arial"/>
          <w:iCs/>
        </w:rPr>
        <w:t xml:space="preserve"> </w:t>
      </w:r>
      <w:r w:rsidR="00354C04" w:rsidRPr="008C3818">
        <w:rPr>
          <w:rFonts w:ascii="Marianne" w:hAnsi="Marianne" w:cs="Arial"/>
        </w:rPr>
        <w:t>solidaire</w:t>
      </w:r>
    </w:p>
    <w:p w14:paraId="041F6425" w14:textId="77777777" w:rsidR="009B1CD0" w:rsidRPr="008C3818" w:rsidRDefault="009B1CD0" w:rsidP="0083205E">
      <w:pPr>
        <w:tabs>
          <w:tab w:val="left" w:pos="851"/>
        </w:tabs>
        <w:rPr>
          <w:rFonts w:ascii="Marianne" w:hAnsi="Marianne" w:cs="Arial"/>
        </w:rPr>
      </w:pPr>
    </w:p>
    <w:p w14:paraId="2DFC3656" w14:textId="77777777" w:rsidR="002904AF" w:rsidRPr="008C3818" w:rsidRDefault="00FB3832" w:rsidP="001C733C">
      <w:pPr>
        <w:pStyle w:val="fcasegauche"/>
        <w:tabs>
          <w:tab w:val="left" w:pos="426"/>
          <w:tab w:val="left" w:pos="851"/>
        </w:tabs>
        <w:spacing w:after="0"/>
        <w:ind w:left="0" w:firstLine="0"/>
        <w:jc w:val="left"/>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0021527A"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1527A" w:rsidRPr="008C3818">
        <w:rPr>
          <w:rFonts w:ascii="Marianne" w:hAnsi="Marianne" w:cs="Arial"/>
        </w:rPr>
        <w:t xml:space="preserve"> </w:t>
      </w:r>
      <w:r w:rsidR="001C733C" w:rsidRPr="008C3818">
        <w:rPr>
          <w:rFonts w:ascii="Marianne" w:hAnsi="Marianne" w:cs="Arial"/>
        </w:rPr>
        <w:t>Les membres du groupement</w:t>
      </w:r>
      <w:r w:rsidR="0021527A" w:rsidRPr="008C3818">
        <w:rPr>
          <w:rFonts w:ascii="Marianne" w:hAnsi="Marianne" w:cs="Arial"/>
        </w:rPr>
        <w:t xml:space="preserve"> ont donné mandat</w:t>
      </w:r>
      <w:r w:rsidR="007F68A6" w:rsidRPr="008C3818">
        <w:rPr>
          <w:rFonts w:ascii="Marianne" w:hAnsi="Marianne" w:cs="Arial"/>
        </w:rPr>
        <w:t xml:space="preserve"> au mandataire, qui signe le présent acte d’engagement</w:t>
      </w:r>
      <w:r w:rsidR="002904AF" w:rsidRPr="008C3818">
        <w:rPr>
          <w:rFonts w:ascii="Marianne" w:hAnsi="Marianne" w:cs="Arial"/>
        </w:rPr>
        <w:t> :</w:t>
      </w:r>
    </w:p>
    <w:p w14:paraId="596B3F34" w14:textId="5DC275FA" w:rsidR="001C733C" w:rsidRPr="008C3818" w:rsidRDefault="001C733C" w:rsidP="00500FEB">
      <w:pPr>
        <w:tabs>
          <w:tab w:val="left" w:pos="851"/>
        </w:tabs>
        <w:rPr>
          <w:rFonts w:ascii="Marianne" w:hAnsi="Marianne" w:cs="Arial"/>
        </w:rPr>
      </w:pPr>
      <w:r w:rsidRPr="008C3818">
        <w:rPr>
          <w:rFonts w:ascii="Marianne" w:hAnsi="Marianne" w:cs="Arial"/>
          <w:i/>
        </w:rPr>
        <w:t xml:space="preserve">(Cocher la </w:t>
      </w:r>
      <w:r w:rsidR="002904AF" w:rsidRPr="008C3818">
        <w:rPr>
          <w:rFonts w:ascii="Marianne" w:hAnsi="Marianne" w:cs="Arial"/>
          <w:i/>
        </w:rPr>
        <w:t xml:space="preserve">ou les </w:t>
      </w:r>
      <w:r w:rsidRPr="008C3818">
        <w:rPr>
          <w:rFonts w:ascii="Marianne" w:hAnsi="Marianne" w:cs="Arial"/>
          <w:i/>
        </w:rPr>
        <w:t>case</w:t>
      </w:r>
      <w:r w:rsidR="002904AF" w:rsidRPr="008C3818">
        <w:rPr>
          <w:rFonts w:ascii="Marianne" w:hAnsi="Marianne" w:cs="Arial"/>
          <w:i/>
        </w:rPr>
        <w:t>s</w:t>
      </w:r>
      <w:r w:rsidRPr="008C3818">
        <w:rPr>
          <w:rFonts w:ascii="Marianne" w:hAnsi="Marianne" w:cs="Arial"/>
          <w:i/>
        </w:rPr>
        <w:t xml:space="preserve"> correspondante</w:t>
      </w:r>
      <w:r w:rsidR="002904AF" w:rsidRPr="008C3818">
        <w:rPr>
          <w:rFonts w:ascii="Marianne" w:hAnsi="Marianne" w:cs="Arial"/>
          <w:i/>
        </w:rPr>
        <w:t>s</w:t>
      </w:r>
      <w:r w:rsidRPr="008C3818">
        <w:rPr>
          <w:rFonts w:ascii="Marianne" w:hAnsi="Marianne" w:cs="Arial"/>
          <w:i/>
        </w:rPr>
        <w:t>.)</w:t>
      </w:r>
    </w:p>
    <w:p w14:paraId="02649179" w14:textId="78582772" w:rsidR="002904AF" w:rsidRPr="008C3818" w:rsidRDefault="001C733C" w:rsidP="009B45B9">
      <w:pPr>
        <w:tabs>
          <w:tab w:val="left" w:pos="851"/>
        </w:tabs>
        <w:ind w:left="1695" w:hanging="1695"/>
        <w:rPr>
          <w:rFonts w:ascii="Marianne" w:hAnsi="Marianne" w:cs="Arial"/>
        </w:rPr>
      </w:pPr>
      <w:r w:rsidRPr="008C3818">
        <w:rPr>
          <w:rFonts w:ascii="Marianne" w:hAnsi="Marianne"/>
        </w:rPr>
        <w:tab/>
      </w:r>
      <w:r w:rsidR="00FB3832" w:rsidRPr="008C3818">
        <w:rPr>
          <w:rFonts w:ascii="Marianne" w:hAnsi="Marianne"/>
        </w:rPr>
        <w:fldChar w:fldCharType="begin">
          <w:ffData>
            <w:name w:val=""/>
            <w:enabled/>
            <w:calcOnExit w:val="0"/>
            <w:checkBox>
              <w:size w:val="20"/>
              <w:default w:val="0"/>
            </w:checkBox>
          </w:ffData>
        </w:fldChar>
      </w:r>
      <w:r w:rsidRPr="008C3818">
        <w:rPr>
          <w:rFonts w:ascii="Marianne" w:hAnsi="Marianne"/>
        </w:rPr>
        <w:instrText xml:space="preserve"> FORMCHECKBOX </w:instrText>
      </w:r>
      <w:r w:rsidR="00FB3832" w:rsidRPr="008C3818">
        <w:rPr>
          <w:rFonts w:ascii="Marianne" w:hAnsi="Marianne"/>
        </w:rPr>
      </w:r>
      <w:r w:rsidR="00FB3832" w:rsidRPr="008C3818">
        <w:rPr>
          <w:rFonts w:ascii="Marianne" w:hAnsi="Marianne"/>
        </w:rPr>
        <w:fldChar w:fldCharType="separate"/>
      </w:r>
      <w:r w:rsidR="00FB3832" w:rsidRPr="008C3818">
        <w:rPr>
          <w:rFonts w:ascii="Marianne" w:hAnsi="Marianne"/>
        </w:rPr>
        <w:fldChar w:fldCharType="end"/>
      </w:r>
      <w:r w:rsidRPr="008C3818">
        <w:rPr>
          <w:rFonts w:ascii="Marianne" w:hAnsi="Marianne"/>
        </w:rPr>
        <w:tab/>
      </w:r>
      <w:r w:rsidR="00153371" w:rsidRPr="008C3818">
        <w:rPr>
          <w:rFonts w:ascii="Marianne" w:hAnsi="Marianne" w:cs="Arial"/>
        </w:rPr>
        <w:t>Pour</w:t>
      </w:r>
      <w:r w:rsidR="002904AF" w:rsidRPr="008C3818">
        <w:rPr>
          <w:rFonts w:ascii="Marianne" w:hAnsi="Marianne" w:cs="Arial"/>
        </w:rPr>
        <w:t xml:space="preserve"> signer le présent acte d’engagement en leur nom et pour leur compte</w:t>
      </w:r>
      <w:r w:rsidR="007F68A6" w:rsidRPr="008C3818">
        <w:rPr>
          <w:rFonts w:ascii="Marianne" w:hAnsi="Marianne" w:cs="Arial"/>
        </w:rPr>
        <w:t xml:space="preserve">, </w:t>
      </w:r>
      <w:r w:rsidR="0021527A" w:rsidRPr="008C3818">
        <w:rPr>
          <w:rFonts w:ascii="Marianne" w:hAnsi="Marianne" w:cs="Arial"/>
        </w:rPr>
        <w:t xml:space="preserve">pour les représenter vis-à-vis de l’acheteur </w:t>
      </w:r>
      <w:r w:rsidR="007F68A6" w:rsidRPr="008C3818">
        <w:rPr>
          <w:rFonts w:ascii="Marianne" w:hAnsi="Marianne" w:cs="Arial"/>
        </w:rPr>
        <w:t>et pour coordonner l’ensemble des prestations</w:t>
      </w:r>
      <w:r w:rsidR="00983FF3" w:rsidRPr="008C3818">
        <w:rPr>
          <w:rFonts w:ascii="Marianne" w:hAnsi="Marianne" w:cs="Arial"/>
        </w:rPr>
        <w:t> ;</w:t>
      </w:r>
    </w:p>
    <w:p w14:paraId="5A3EF37C" w14:textId="4A10E929" w:rsidR="002904AF" w:rsidRPr="008C3818" w:rsidRDefault="002904AF" w:rsidP="001C733C">
      <w:pPr>
        <w:tabs>
          <w:tab w:val="left" w:pos="851"/>
        </w:tabs>
        <w:rPr>
          <w:rFonts w:ascii="Marianne" w:hAnsi="Marianne" w:cs="Arial"/>
        </w:rPr>
      </w:pPr>
      <w:r w:rsidRPr="008C3818">
        <w:rPr>
          <w:rFonts w:ascii="Marianne" w:hAnsi="Marianne" w:cs="Arial"/>
          <w:i/>
        </w:rPr>
        <w:tab/>
      </w:r>
      <w:r w:rsidRPr="008C3818">
        <w:rPr>
          <w:rFonts w:ascii="Marianne" w:hAnsi="Marianne" w:cs="Arial"/>
          <w:i/>
        </w:rPr>
        <w:tab/>
      </w:r>
      <w:r w:rsidRPr="008C3818">
        <w:rPr>
          <w:rFonts w:ascii="Marianne" w:hAnsi="Marianne" w:cs="Arial"/>
          <w:i/>
        </w:rPr>
        <w:tab/>
        <w:t>(</w:t>
      </w:r>
      <w:r w:rsidR="00153371" w:rsidRPr="008C3818">
        <w:rPr>
          <w:rFonts w:ascii="Marianne" w:hAnsi="Marianne" w:cs="Arial"/>
          <w:i/>
        </w:rPr>
        <w:t>Joindre</w:t>
      </w:r>
      <w:r w:rsidRPr="008C3818">
        <w:rPr>
          <w:rFonts w:ascii="Marianne" w:hAnsi="Marianne" w:cs="Arial"/>
          <w:i/>
        </w:rPr>
        <w:t xml:space="preserve"> les pouvoirs en annexe du présent document.)</w:t>
      </w:r>
    </w:p>
    <w:p w14:paraId="3C0FCB9E" w14:textId="7E6C17B0" w:rsidR="002904AF" w:rsidRPr="008C3818" w:rsidRDefault="00FB3832" w:rsidP="002904AF">
      <w:pPr>
        <w:tabs>
          <w:tab w:val="left" w:pos="851"/>
        </w:tabs>
        <w:ind w:left="1701" w:hanging="850"/>
        <w:jc w:val="both"/>
        <w:rPr>
          <w:rFonts w:ascii="Marianne" w:hAnsi="Marianne" w:cs="Arial"/>
          <w:iCs/>
        </w:rPr>
      </w:pPr>
      <w:r w:rsidRPr="008C3818">
        <w:rPr>
          <w:rFonts w:ascii="Marianne" w:hAnsi="Marianne" w:cs="Arial"/>
        </w:rPr>
        <w:fldChar w:fldCharType="begin">
          <w:ffData>
            <w:name w:val=""/>
            <w:enabled/>
            <w:calcOnExit w:val="0"/>
            <w:checkBox>
              <w:size w:val="20"/>
              <w:default w:val="0"/>
            </w:checkBox>
          </w:ffData>
        </w:fldChar>
      </w:r>
      <w:r w:rsidR="002904AF"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904AF" w:rsidRPr="008C3818">
        <w:rPr>
          <w:rFonts w:ascii="Marianne" w:hAnsi="Marianne" w:cs="Arial"/>
        </w:rPr>
        <w:tab/>
      </w:r>
      <w:r w:rsidR="00153371" w:rsidRPr="008C3818">
        <w:rPr>
          <w:rFonts w:ascii="Marianne" w:hAnsi="Marianne" w:cs="Arial"/>
        </w:rPr>
        <w:t>Pour</w:t>
      </w:r>
      <w:r w:rsidR="002904AF" w:rsidRPr="008C3818">
        <w:rPr>
          <w:rFonts w:ascii="Marianne" w:hAnsi="Marianne" w:cs="Arial"/>
        </w:rPr>
        <w:t xml:space="preserve"> signer, en leur nom et pour leur compte, les modifications ultérieures du mar</w:t>
      </w:r>
      <w:r w:rsidR="0021527A" w:rsidRPr="008C3818">
        <w:rPr>
          <w:rFonts w:ascii="Marianne" w:hAnsi="Marianne" w:cs="Arial"/>
        </w:rPr>
        <w:t>ché public ou de l’accord-cadre</w:t>
      </w:r>
      <w:r w:rsidR="002904AF" w:rsidRPr="008C3818">
        <w:rPr>
          <w:rFonts w:ascii="Marianne" w:hAnsi="Marianne" w:cs="Arial"/>
        </w:rPr>
        <w:t> ;</w:t>
      </w:r>
    </w:p>
    <w:p w14:paraId="2693E766" w14:textId="05CD9EF1" w:rsidR="002904AF" w:rsidRPr="008C3818" w:rsidRDefault="00BE6078" w:rsidP="002904AF">
      <w:pPr>
        <w:tabs>
          <w:tab w:val="left" w:pos="851"/>
        </w:tabs>
        <w:rPr>
          <w:rFonts w:ascii="Marianne" w:hAnsi="Marianne" w:cs="Arial"/>
        </w:rPr>
      </w:pPr>
      <w:r w:rsidRPr="008C3818">
        <w:rPr>
          <w:rFonts w:ascii="Marianne" w:hAnsi="Marianne" w:cs="Arial"/>
          <w:i/>
        </w:rPr>
        <w:tab/>
      </w:r>
      <w:r w:rsidRPr="008C3818">
        <w:rPr>
          <w:rFonts w:ascii="Marianne" w:hAnsi="Marianne" w:cs="Arial"/>
          <w:i/>
        </w:rPr>
        <w:tab/>
      </w:r>
      <w:r w:rsidRPr="008C3818">
        <w:rPr>
          <w:rFonts w:ascii="Marianne" w:hAnsi="Marianne" w:cs="Arial"/>
          <w:i/>
        </w:rPr>
        <w:tab/>
        <w:t>(</w:t>
      </w:r>
      <w:r w:rsidR="00153371" w:rsidRPr="008C3818">
        <w:rPr>
          <w:rFonts w:ascii="Marianne" w:hAnsi="Marianne" w:cs="Arial"/>
          <w:i/>
        </w:rPr>
        <w:t>Joindre</w:t>
      </w:r>
      <w:r w:rsidRPr="008C3818">
        <w:rPr>
          <w:rFonts w:ascii="Marianne" w:hAnsi="Marianne" w:cs="Arial"/>
          <w:i/>
        </w:rPr>
        <w:t xml:space="preserve"> les pouvoirs en annexe du présent document.)</w:t>
      </w:r>
    </w:p>
    <w:p w14:paraId="1320FBD7" w14:textId="3FE8D521" w:rsidR="002904AF" w:rsidRPr="008C3818" w:rsidRDefault="002904AF" w:rsidP="002904AF">
      <w:pPr>
        <w:tabs>
          <w:tab w:val="left" w:pos="851"/>
        </w:tabs>
        <w:ind w:left="1134" w:hanging="850"/>
        <w:rPr>
          <w:rFonts w:ascii="Marianne" w:hAnsi="Marianne" w:cs="Arial"/>
        </w:rPr>
      </w:pPr>
      <w:r w:rsidRPr="008C3818">
        <w:rPr>
          <w:rFonts w:ascii="Marianne" w:hAnsi="Marianne" w:cs="Arial"/>
        </w:rPr>
        <w:tab/>
      </w:r>
      <w:r w:rsidR="00FB3832" w:rsidRPr="008C3818">
        <w:rPr>
          <w:rFonts w:ascii="Marianne" w:hAnsi="Marianne" w:cs="Arial"/>
        </w:rPr>
        <w:fldChar w:fldCharType="begin">
          <w:ffData>
            <w:name w:val=""/>
            <w:enabled/>
            <w:calcOnExit w:val="0"/>
            <w:checkBox>
              <w:size w:val="20"/>
              <w:default w:val="0"/>
            </w:checkBox>
          </w:ffData>
        </w:fldChar>
      </w:r>
      <w:r w:rsidRPr="008C3818">
        <w:rPr>
          <w:rFonts w:ascii="Marianne" w:hAnsi="Marianne" w:cs="Arial"/>
        </w:rPr>
        <w:instrText xml:space="preserve"> FORMCHECKBOX </w:instrText>
      </w:r>
      <w:r w:rsidR="00FB3832" w:rsidRPr="008C3818">
        <w:rPr>
          <w:rFonts w:ascii="Marianne" w:hAnsi="Marianne" w:cs="Arial"/>
        </w:rPr>
      </w:r>
      <w:r w:rsidR="00FB3832" w:rsidRPr="008C3818">
        <w:rPr>
          <w:rFonts w:ascii="Marianne" w:hAnsi="Marianne" w:cs="Arial"/>
        </w:rPr>
        <w:fldChar w:fldCharType="separate"/>
      </w:r>
      <w:r w:rsidR="00FB3832" w:rsidRPr="008C3818">
        <w:rPr>
          <w:rFonts w:ascii="Marianne" w:hAnsi="Marianne" w:cs="Arial"/>
        </w:rPr>
        <w:fldChar w:fldCharType="end"/>
      </w:r>
      <w:r w:rsidRPr="008C3818">
        <w:rPr>
          <w:rFonts w:ascii="Marianne" w:hAnsi="Marianne" w:cs="Arial"/>
          <w:i/>
          <w:iCs/>
        </w:rPr>
        <w:t xml:space="preserve"> </w:t>
      </w:r>
      <w:r w:rsidRPr="008C3818">
        <w:rPr>
          <w:rFonts w:ascii="Marianne" w:hAnsi="Marianne" w:cs="Arial"/>
        </w:rPr>
        <w:tab/>
      </w:r>
      <w:r w:rsidR="00153371" w:rsidRPr="008C3818">
        <w:rPr>
          <w:rFonts w:ascii="Marianne" w:hAnsi="Marianne" w:cs="Arial"/>
        </w:rPr>
        <w:t>Ont</w:t>
      </w:r>
      <w:r w:rsidRPr="008C3818">
        <w:rPr>
          <w:rFonts w:ascii="Marianne" w:hAnsi="Marianne" w:cs="Arial"/>
        </w:rPr>
        <w:t xml:space="preserve"> donné mandat au mandataire dans les conditions définies par les pouvoirs joints en annexe.</w:t>
      </w:r>
    </w:p>
    <w:p w14:paraId="0C8102C5" w14:textId="77777777" w:rsidR="00B53F5A" w:rsidRPr="008C3818" w:rsidRDefault="00B53F5A" w:rsidP="001C733C">
      <w:pPr>
        <w:tabs>
          <w:tab w:val="left" w:pos="851"/>
        </w:tabs>
        <w:rPr>
          <w:rFonts w:ascii="Marianne" w:hAnsi="Marianne" w:cs="Arial"/>
          <w:i/>
        </w:rPr>
      </w:pPr>
    </w:p>
    <w:p w14:paraId="1D94E835" w14:textId="77777777" w:rsidR="00036500" w:rsidRPr="008C3818" w:rsidRDefault="00FB3832" w:rsidP="006C4338">
      <w:pPr>
        <w:tabs>
          <w:tab w:val="left" w:pos="851"/>
        </w:tabs>
        <w:rPr>
          <w:rFonts w:ascii="Marianne" w:hAnsi="Marianne" w:cs="Arial"/>
          <w:i/>
        </w:rPr>
      </w:pPr>
      <w:r w:rsidRPr="008C3818">
        <w:rPr>
          <w:rFonts w:ascii="Marianne" w:hAnsi="Marianne" w:cs="Arial"/>
        </w:rPr>
        <w:fldChar w:fldCharType="begin">
          <w:ffData>
            <w:name w:val=""/>
            <w:enabled/>
            <w:calcOnExit w:val="0"/>
            <w:checkBox>
              <w:size w:val="20"/>
              <w:default w:val="0"/>
            </w:checkBox>
          </w:ffData>
        </w:fldChar>
      </w:r>
      <w:r w:rsidR="0021527A"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1527A" w:rsidRPr="008C3818">
        <w:rPr>
          <w:rFonts w:ascii="Marianne" w:hAnsi="Marianne" w:cs="Arial"/>
        </w:rPr>
        <w:t xml:space="preserve"> L</w:t>
      </w:r>
      <w:r w:rsidR="00036500" w:rsidRPr="008C3818">
        <w:rPr>
          <w:rFonts w:ascii="Marianne" w:hAnsi="Marianne" w:cs="Arial"/>
        </w:rPr>
        <w:t>es membres du groupement</w:t>
      </w:r>
      <w:r w:rsidR="00332B12" w:rsidRPr="008C3818">
        <w:rPr>
          <w:rFonts w:ascii="Marianne" w:hAnsi="Marianne" w:cs="Arial"/>
        </w:rPr>
        <w:t>, qui signent le présent acte d’engagement</w:t>
      </w:r>
      <w:r w:rsidR="00036500" w:rsidRPr="008C3818">
        <w:rPr>
          <w:rFonts w:ascii="Marianne" w:hAnsi="Marianne" w:cs="Arial"/>
        </w:rPr>
        <w:t> :</w:t>
      </w:r>
    </w:p>
    <w:p w14:paraId="478B018E" w14:textId="0834DDE0" w:rsidR="00036500" w:rsidRPr="008C3818" w:rsidRDefault="00036500" w:rsidP="005846FB">
      <w:pPr>
        <w:tabs>
          <w:tab w:val="left" w:pos="851"/>
        </w:tabs>
        <w:rPr>
          <w:rFonts w:ascii="Marianne" w:hAnsi="Marianne" w:cs="Arial"/>
        </w:rPr>
      </w:pPr>
      <w:r w:rsidRPr="008C3818">
        <w:rPr>
          <w:rFonts w:ascii="Marianne" w:hAnsi="Marianne" w:cs="Arial"/>
          <w:i/>
        </w:rPr>
        <w:t>(Cocher la case correspondante.)</w:t>
      </w:r>
    </w:p>
    <w:p w14:paraId="14B11199" w14:textId="3C573D3F" w:rsidR="00AE7831" w:rsidRPr="008C3818" w:rsidRDefault="00FB3832" w:rsidP="008C3818">
      <w:pPr>
        <w:tabs>
          <w:tab w:val="left" w:pos="851"/>
        </w:tabs>
        <w:ind w:left="1701" w:hanging="850"/>
        <w:jc w:val="both"/>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00AE7831"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AE7831" w:rsidRPr="008C3818">
        <w:rPr>
          <w:rFonts w:ascii="Marianne" w:hAnsi="Marianne" w:cs="Arial"/>
        </w:rPr>
        <w:tab/>
      </w:r>
      <w:r w:rsidR="00A52D6B" w:rsidRPr="008C3818">
        <w:rPr>
          <w:rFonts w:ascii="Marianne" w:hAnsi="Marianne" w:cs="Arial"/>
        </w:rPr>
        <w:t>Donnent</w:t>
      </w:r>
      <w:r w:rsidR="00AE7831" w:rsidRPr="008C3818">
        <w:rPr>
          <w:rFonts w:ascii="Marianne" w:hAnsi="Marianne" w:cs="Arial"/>
        </w:rPr>
        <w:t xml:space="preserve"> mandat au mandataire, qui l’accepte, pour les représenter vis-à-vis de l’acheteur et pour coordonner l’ensemble des prestations ;</w:t>
      </w:r>
    </w:p>
    <w:p w14:paraId="6879E71E" w14:textId="79D56E7A" w:rsidR="00036500" w:rsidRPr="008C3818" w:rsidRDefault="00FB3832" w:rsidP="008C3818">
      <w:pPr>
        <w:tabs>
          <w:tab w:val="left" w:pos="851"/>
        </w:tabs>
        <w:ind w:left="1701" w:hanging="850"/>
        <w:jc w:val="both"/>
        <w:rPr>
          <w:rFonts w:ascii="Marianne" w:hAnsi="Marianne" w:cs="Arial"/>
          <w:iCs/>
        </w:rPr>
      </w:pPr>
      <w:r w:rsidRPr="008C3818">
        <w:rPr>
          <w:rFonts w:ascii="Marianne" w:hAnsi="Marianne"/>
        </w:rPr>
        <w:fldChar w:fldCharType="begin">
          <w:ffData>
            <w:name w:val=""/>
            <w:enabled/>
            <w:calcOnExit w:val="0"/>
            <w:checkBox>
              <w:size w:val="20"/>
              <w:default w:val="0"/>
            </w:checkBox>
          </w:ffData>
        </w:fldChar>
      </w:r>
      <w:r w:rsidR="00036500" w:rsidRPr="008C3818">
        <w:rPr>
          <w:rFonts w:ascii="Marianne" w:hAnsi="Marianne"/>
        </w:rPr>
        <w:instrText xml:space="preserve"> FORMCHECKBOX </w:instrText>
      </w:r>
      <w:r w:rsidRPr="008C3818">
        <w:rPr>
          <w:rFonts w:ascii="Marianne" w:hAnsi="Marianne"/>
        </w:rPr>
      </w:r>
      <w:r w:rsidRPr="008C3818">
        <w:rPr>
          <w:rFonts w:ascii="Marianne" w:hAnsi="Marianne"/>
        </w:rPr>
        <w:fldChar w:fldCharType="separate"/>
      </w:r>
      <w:r w:rsidRPr="008C3818">
        <w:rPr>
          <w:rFonts w:ascii="Marianne" w:hAnsi="Marianne"/>
        </w:rPr>
        <w:fldChar w:fldCharType="end"/>
      </w:r>
      <w:r w:rsidR="00036500" w:rsidRPr="008C3818">
        <w:rPr>
          <w:rFonts w:ascii="Marianne" w:hAnsi="Marianne" w:cs="Arial"/>
        </w:rPr>
        <w:tab/>
      </w:r>
      <w:r w:rsidR="00A52D6B" w:rsidRPr="008C3818">
        <w:rPr>
          <w:rFonts w:ascii="Marianne" w:hAnsi="Marianne" w:cs="Arial"/>
        </w:rPr>
        <w:t>Donnent</w:t>
      </w:r>
      <w:r w:rsidR="00036500" w:rsidRPr="008C3818">
        <w:rPr>
          <w:rFonts w:ascii="Marianne" w:hAnsi="Marianne" w:cs="Arial"/>
        </w:rPr>
        <w:t xml:space="preserve"> mandat au mandataire, qui l’accepte, pour signer, en leur nom et pour leur compte, </w:t>
      </w:r>
      <w:r w:rsidR="004A7169" w:rsidRPr="008C3818">
        <w:rPr>
          <w:rFonts w:ascii="Marianne" w:hAnsi="Marianne" w:cs="Arial"/>
        </w:rPr>
        <w:t>les</w:t>
      </w:r>
      <w:r w:rsidR="00036500" w:rsidRPr="008C3818">
        <w:rPr>
          <w:rFonts w:ascii="Marianne" w:hAnsi="Marianne" w:cs="Arial"/>
        </w:rPr>
        <w:t xml:space="preserve"> modifications ultérieures du marché ou de l’accord-cadre ;</w:t>
      </w:r>
    </w:p>
    <w:p w14:paraId="27A469A7" w14:textId="178028EE" w:rsidR="00036500" w:rsidRPr="008C3818" w:rsidRDefault="00844DAA" w:rsidP="009B45B9">
      <w:pPr>
        <w:tabs>
          <w:tab w:val="left" w:pos="851"/>
        </w:tabs>
        <w:ind w:left="1134" w:hanging="850"/>
        <w:rPr>
          <w:rFonts w:ascii="Marianne" w:hAnsi="Marianne" w:cs="Arial"/>
          <w:i/>
        </w:rPr>
      </w:pPr>
      <w:r w:rsidRPr="008C3818">
        <w:rPr>
          <w:rFonts w:ascii="Marianne" w:hAnsi="Marianne"/>
        </w:rPr>
        <w:tab/>
      </w:r>
      <w:r w:rsidR="00FB3832" w:rsidRPr="008C3818">
        <w:rPr>
          <w:rFonts w:ascii="Marianne" w:hAnsi="Marianne" w:cs="Arial"/>
        </w:rPr>
        <w:fldChar w:fldCharType="begin">
          <w:ffData>
            <w:name w:val=""/>
            <w:enabled/>
            <w:calcOnExit w:val="0"/>
            <w:checkBox>
              <w:size w:val="20"/>
              <w:default w:val="0"/>
            </w:checkBox>
          </w:ffData>
        </w:fldChar>
      </w:r>
      <w:r w:rsidR="00036500" w:rsidRPr="008C3818">
        <w:rPr>
          <w:rFonts w:ascii="Marianne" w:hAnsi="Marianne" w:cs="Arial"/>
        </w:rPr>
        <w:instrText xml:space="preserve"> FORMCHECKBOX </w:instrText>
      </w:r>
      <w:r w:rsidR="00FB3832" w:rsidRPr="008C3818">
        <w:rPr>
          <w:rFonts w:ascii="Marianne" w:hAnsi="Marianne" w:cs="Arial"/>
        </w:rPr>
      </w:r>
      <w:r w:rsidR="00FB3832" w:rsidRPr="008C3818">
        <w:rPr>
          <w:rFonts w:ascii="Marianne" w:hAnsi="Marianne" w:cs="Arial"/>
        </w:rPr>
        <w:fldChar w:fldCharType="separate"/>
      </w:r>
      <w:r w:rsidR="00FB3832" w:rsidRPr="008C3818">
        <w:rPr>
          <w:rFonts w:ascii="Marianne" w:hAnsi="Marianne" w:cs="Arial"/>
        </w:rPr>
        <w:fldChar w:fldCharType="end"/>
      </w:r>
      <w:r w:rsidR="00036500" w:rsidRPr="008C3818">
        <w:rPr>
          <w:rFonts w:ascii="Marianne" w:hAnsi="Marianne" w:cs="Arial"/>
          <w:i/>
          <w:iCs/>
        </w:rPr>
        <w:t xml:space="preserve"> </w:t>
      </w:r>
      <w:r w:rsidR="00036500" w:rsidRPr="008C3818">
        <w:rPr>
          <w:rFonts w:ascii="Marianne" w:hAnsi="Marianne" w:cs="Arial"/>
        </w:rPr>
        <w:tab/>
      </w:r>
      <w:r w:rsidR="00A52D6B" w:rsidRPr="008C3818">
        <w:rPr>
          <w:rFonts w:ascii="Marianne" w:hAnsi="Marianne" w:cs="Arial"/>
        </w:rPr>
        <w:t>Donnent</w:t>
      </w:r>
      <w:r w:rsidR="00036500" w:rsidRPr="008C3818">
        <w:rPr>
          <w:rFonts w:ascii="Marianne" w:hAnsi="Marianne" w:cs="Arial"/>
        </w:rPr>
        <w:t xml:space="preserve"> mandat au mandataire dans les conditions définies ci-dessous</w:t>
      </w:r>
      <w:r w:rsidRPr="008C3818">
        <w:rPr>
          <w:rFonts w:ascii="Marianne" w:hAnsi="Marianne" w:cs="Arial"/>
        </w:rPr>
        <w:t> :</w:t>
      </w:r>
    </w:p>
    <w:p w14:paraId="6975F9E4" w14:textId="77777777" w:rsidR="00036500" w:rsidRPr="008C3818" w:rsidRDefault="00844DAA" w:rsidP="009B45B9">
      <w:pPr>
        <w:tabs>
          <w:tab w:val="left" w:pos="851"/>
        </w:tabs>
        <w:ind w:left="1134" w:hanging="850"/>
        <w:rPr>
          <w:rFonts w:ascii="Marianne" w:hAnsi="Marianne" w:cs="Arial"/>
        </w:rPr>
      </w:pPr>
      <w:r w:rsidRPr="008C3818">
        <w:rPr>
          <w:rFonts w:ascii="Marianne" w:hAnsi="Marianne" w:cs="Arial"/>
          <w:i/>
        </w:rPr>
        <w:tab/>
      </w:r>
      <w:r w:rsidRPr="008C3818">
        <w:rPr>
          <w:rFonts w:ascii="Marianne" w:hAnsi="Marianne" w:cs="Arial"/>
          <w:i/>
        </w:rPr>
        <w:tab/>
      </w:r>
      <w:r w:rsidRPr="008C3818">
        <w:rPr>
          <w:rFonts w:ascii="Marianne" w:hAnsi="Marianne" w:cs="Arial"/>
          <w:i/>
        </w:rPr>
        <w:tab/>
      </w:r>
      <w:r w:rsidR="00036500" w:rsidRPr="008C3818">
        <w:rPr>
          <w:rFonts w:ascii="Marianne" w:hAnsi="Marianne" w:cs="Arial"/>
          <w:i/>
        </w:rPr>
        <w:t>(Donner des précisions sur l’étendue du mandat.)</w:t>
      </w:r>
    </w:p>
    <w:p w14:paraId="6E0091F1" w14:textId="77777777" w:rsidR="009B1CD0" w:rsidRPr="008C3818" w:rsidRDefault="009B1CD0"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8C3818"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Nom, prénom et qualité</w:t>
            </w:r>
          </w:p>
          <w:p w14:paraId="72A8D7A3" w14:textId="77777777" w:rsidR="00332B12" w:rsidRPr="008C3818" w:rsidRDefault="00332B12" w:rsidP="00B054DA">
            <w:pPr>
              <w:tabs>
                <w:tab w:val="left" w:pos="851"/>
              </w:tabs>
              <w:jc w:val="center"/>
              <w:rPr>
                <w:rFonts w:ascii="Marianne" w:hAnsi="Marianne" w:cs="Arial"/>
                <w:b/>
                <w:bCs/>
              </w:rPr>
            </w:pPr>
            <w:proofErr w:type="gramStart"/>
            <w:r w:rsidRPr="008C3818">
              <w:rPr>
                <w:rFonts w:ascii="Marianne" w:hAnsi="Marianne" w:cs="Arial"/>
                <w:b/>
                <w:bCs/>
              </w:rPr>
              <w:t>du</w:t>
            </w:r>
            <w:proofErr w:type="gramEnd"/>
            <w:r w:rsidRPr="008C3818">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8C3818" w:rsidRDefault="00332B12" w:rsidP="00B054DA">
            <w:pPr>
              <w:tabs>
                <w:tab w:val="left" w:pos="851"/>
              </w:tabs>
              <w:jc w:val="center"/>
              <w:rPr>
                <w:rFonts w:ascii="Marianne" w:hAnsi="Marianne" w:cs="Arial"/>
                <w:b/>
                <w:bCs/>
              </w:rPr>
            </w:pPr>
            <w:r w:rsidRPr="008C3818">
              <w:rPr>
                <w:rFonts w:ascii="Marianne" w:hAnsi="Marianne" w:cs="Arial"/>
                <w:b/>
                <w:bCs/>
              </w:rPr>
              <w:t>Signature</w:t>
            </w:r>
          </w:p>
        </w:tc>
      </w:tr>
      <w:tr w:rsidR="00332B12" w:rsidRPr="008C3818" w14:paraId="7202EDCF" w14:textId="77777777" w:rsidTr="009E4655">
        <w:trPr>
          <w:trHeight w:val="610"/>
        </w:trPr>
        <w:tc>
          <w:tcPr>
            <w:tcW w:w="4644" w:type="dxa"/>
            <w:tcBorders>
              <w:top w:val="single" w:sz="4" w:space="0" w:color="000000"/>
              <w:left w:val="single" w:sz="4" w:space="0" w:color="000000"/>
            </w:tcBorders>
            <w:shd w:val="clear" w:color="auto" w:fill="CCFFFF"/>
          </w:tcPr>
          <w:p w14:paraId="37035BBF" w14:textId="77777777" w:rsidR="00332B12" w:rsidRDefault="00332B12" w:rsidP="00B054DA">
            <w:pPr>
              <w:tabs>
                <w:tab w:val="left" w:pos="851"/>
              </w:tabs>
              <w:snapToGrid w:val="0"/>
              <w:jc w:val="both"/>
              <w:rPr>
                <w:rFonts w:ascii="Marianne" w:hAnsi="Marianne" w:cs="Arial"/>
                <w:b/>
                <w:bCs/>
              </w:rPr>
            </w:pPr>
          </w:p>
          <w:p w14:paraId="2DD799D1" w14:textId="77777777" w:rsidR="00500FEB" w:rsidRDefault="00500FEB" w:rsidP="00B054DA">
            <w:pPr>
              <w:tabs>
                <w:tab w:val="left" w:pos="851"/>
              </w:tabs>
              <w:snapToGrid w:val="0"/>
              <w:jc w:val="both"/>
              <w:rPr>
                <w:rFonts w:ascii="Marianne" w:hAnsi="Marianne" w:cs="Arial"/>
                <w:b/>
                <w:bCs/>
              </w:rPr>
            </w:pPr>
          </w:p>
          <w:p w14:paraId="502EE7C6" w14:textId="77777777" w:rsidR="00500FEB" w:rsidRPr="008C3818" w:rsidRDefault="00500FEB"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8C3818"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8C3818" w:rsidRDefault="00332B12" w:rsidP="00B054DA">
            <w:pPr>
              <w:tabs>
                <w:tab w:val="left" w:pos="851"/>
              </w:tabs>
              <w:snapToGrid w:val="0"/>
              <w:jc w:val="both"/>
              <w:rPr>
                <w:rFonts w:ascii="Marianne" w:hAnsi="Marianne" w:cs="Arial"/>
                <w:b/>
                <w:bCs/>
              </w:rPr>
            </w:pPr>
          </w:p>
        </w:tc>
      </w:tr>
    </w:tbl>
    <w:p w14:paraId="17376846" w14:textId="50181924" w:rsidR="009B1CD0" w:rsidRPr="008C3818" w:rsidRDefault="00332B12" w:rsidP="00812A61">
      <w:pPr>
        <w:tabs>
          <w:tab w:val="left" w:pos="851"/>
        </w:tabs>
        <w:jc w:val="both"/>
        <w:rPr>
          <w:rFonts w:ascii="Marianne" w:hAnsi="Marianne" w:cs="Arial"/>
        </w:rPr>
      </w:pPr>
      <w:r w:rsidRPr="008C3818">
        <w:rPr>
          <w:rFonts w:ascii="Marianne" w:hAnsi="Marianne" w:cs="Arial"/>
        </w:rPr>
        <w:t>(*) Le signataire doit avoir le pouvoir d’engager la personne qu’il représente.</w:t>
      </w:r>
    </w:p>
    <w:p w14:paraId="084B8858" w14:textId="77777777" w:rsidR="00395A75" w:rsidRPr="008C3818" w:rsidRDefault="00395A75" w:rsidP="00812A61">
      <w:pPr>
        <w:tabs>
          <w:tab w:val="left" w:pos="851"/>
        </w:tabs>
        <w:jc w:val="both"/>
        <w:rPr>
          <w:rFonts w:ascii="Marianne" w:hAnsi="Marianne" w:cs="Arial"/>
        </w:rPr>
      </w:pPr>
    </w:p>
    <w:p w14:paraId="0AA4D950" w14:textId="77777777" w:rsidR="00F93B3C" w:rsidRPr="008C3818" w:rsidRDefault="00F93B3C" w:rsidP="005846FB">
      <w:pPr>
        <w:tabs>
          <w:tab w:val="left" w:pos="851"/>
        </w:tabs>
        <w:jc w:val="both"/>
        <w:rPr>
          <w:rFonts w:ascii="Marianne" w:hAnsi="Marianne" w:cs="Arial"/>
          <w:bCs/>
        </w:rPr>
        <w:sectPr w:rsidR="00F93B3C" w:rsidRPr="008C3818" w:rsidSect="00F8464D">
          <w:footerReference w:type="default" r:id="rId21"/>
          <w:pgSz w:w="11906" w:h="16838"/>
          <w:pgMar w:top="454" w:right="1274" w:bottom="736" w:left="993" w:header="720" w:footer="680" w:gutter="0"/>
          <w:cols w:space="720"/>
          <w:docGrid w:linePitch="360"/>
        </w:sectPr>
      </w:pPr>
    </w:p>
    <w:p w14:paraId="10775F2C" w14:textId="05875B29" w:rsidR="009B1CD0" w:rsidRPr="008C3818" w:rsidRDefault="009B1CD0" w:rsidP="005846FB">
      <w:pPr>
        <w:tabs>
          <w:tab w:val="left" w:pos="851"/>
        </w:tabs>
        <w:jc w:val="both"/>
        <w:rPr>
          <w:rFonts w:ascii="Marianne" w:hAnsi="Marianne" w:cs="Arial"/>
          <w:bCs/>
        </w:rPr>
      </w:pPr>
    </w:p>
    <w:p w14:paraId="34C0F1A3" w14:textId="77777777" w:rsidR="008A5E5E" w:rsidRPr="008C3818" w:rsidRDefault="008A5E5E"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C3818" w14:paraId="6D6DB060" w14:textId="77777777">
        <w:tc>
          <w:tcPr>
            <w:tcW w:w="10277" w:type="dxa"/>
            <w:shd w:val="clear" w:color="auto" w:fill="66CCFF"/>
          </w:tcPr>
          <w:p w14:paraId="1F85DCA0" w14:textId="3CC5DBA1" w:rsidR="009B1CD0" w:rsidRPr="008C3818" w:rsidRDefault="009B1CD0" w:rsidP="009213C7">
            <w:pPr>
              <w:pStyle w:val="Titre4"/>
              <w:tabs>
                <w:tab w:val="left" w:pos="851"/>
              </w:tabs>
              <w:rPr>
                <w:rFonts w:ascii="Marianne" w:hAnsi="Marianne"/>
                <w:sz w:val="22"/>
                <w:szCs w:val="22"/>
              </w:rPr>
            </w:pPr>
            <w:r w:rsidRPr="008C3818">
              <w:rPr>
                <w:rFonts w:ascii="Marianne" w:hAnsi="Marianne"/>
                <w:sz w:val="22"/>
                <w:szCs w:val="22"/>
              </w:rPr>
              <w:t xml:space="preserve">D - Identification </w:t>
            </w:r>
            <w:r w:rsidR="008E3325" w:rsidRPr="008C3818">
              <w:rPr>
                <w:rFonts w:ascii="Marianne" w:hAnsi="Marianne"/>
                <w:sz w:val="22"/>
                <w:szCs w:val="22"/>
              </w:rPr>
              <w:t xml:space="preserve">du pouvoir adjudicateur </w:t>
            </w:r>
          </w:p>
        </w:tc>
      </w:tr>
    </w:tbl>
    <w:p w14:paraId="3ACC97B3" w14:textId="77777777" w:rsidR="009B1CD0" w:rsidRPr="008C3818" w:rsidRDefault="009B1CD0" w:rsidP="006C4338">
      <w:pPr>
        <w:tabs>
          <w:tab w:val="left" w:pos="851"/>
        </w:tabs>
        <w:rPr>
          <w:rFonts w:ascii="Marianne" w:hAnsi="Marianne"/>
        </w:rPr>
      </w:pPr>
    </w:p>
    <w:p w14:paraId="55E488FD" w14:textId="6D1DCACB" w:rsidR="009B1CD0" w:rsidRPr="008C3818" w:rsidRDefault="009B1CD0" w:rsidP="006F3DF9">
      <w:pPr>
        <w:pStyle w:val="Titre1"/>
        <w:tabs>
          <w:tab w:val="left" w:pos="567"/>
          <w:tab w:val="left" w:pos="851"/>
        </w:tabs>
        <w:ind w:left="0"/>
        <w:jc w:val="both"/>
        <w:rPr>
          <w:rFonts w:ascii="Marianne" w:hAnsi="Marianne" w:cs="Arial"/>
          <w:b w:val="0"/>
          <w:i/>
          <w:iCs/>
        </w:rPr>
      </w:pPr>
      <w:r w:rsidRPr="008C3818">
        <w:rPr>
          <w:rFonts w:ascii="Marianne" w:eastAsia="Wingdings" w:hAnsi="Marianne" w:cs="Wingdings"/>
          <w:b w:val="0"/>
          <w:color w:val="66CCFF"/>
          <w:spacing w:val="-10"/>
        </w:rPr>
        <w:t></w:t>
      </w:r>
      <w:r w:rsidRPr="008C3818">
        <w:rPr>
          <w:rFonts w:ascii="Marianne" w:eastAsia="Wingdings" w:hAnsi="Marianne" w:cs="Wingdings"/>
          <w:b w:val="0"/>
          <w:color w:val="66CCFF"/>
          <w:spacing w:val="-10"/>
        </w:rPr>
        <w:t></w:t>
      </w:r>
      <w:r w:rsidRPr="008C3818">
        <w:rPr>
          <w:rFonts w:ascii="Marianne" w:hAnsi="Marianne" w:cs="Arial"/>
          <w:b w:val="0"/>
          <w:iCs/>
        </w:rPr>
        <w:t xml:space="preserve">Désignation </w:t>
      </w:r>
      <w:r w:rsidR="001C40C0" w:rsidRPr="008C3818">
        <w:rPr>
          <w:rFonts w:ascii="Marianne" w:hAnsi="Marianne" w:cs="Arial"/>
          <w:b w:val="0"/>
          <w:iCs/>
        </w:rPr>
        <w:t>d</w:t>
      </w:r>
      <w:r w:rsidR="009213C7" w:rsidRPr="008C3818">
        <w:rPr>
          <w:rFonts w:ascii="Marianne" w:hAnsi="Marianne" w:cs="Arial"/>
          <w:b w:val="0"/>
          <w:iCs/>
        </w:rPr>
        <w:t>u pouvoir</w:t>
      </w:r>
      <w:r w:rsidRPr="008C3818">
        <w:rPr>
          <w:rFonts w:ascii="Marianne" w:hAnsi="Marianne" w:cs="Arial"/>
          <w:b w:val="0"/>
          <w:iCs/>
        </w:rPr>
        <w:t> </w:t>
      </w:r>
      <w:r w:rsidR="000D761F" w:rsidRPr="008C3818">
        <w:rPr>
          <w:rFonts w:ascii="Marianne" w:hAnsi="Marianne" w:cs="Arial"/>
          <w:b w:val="0"/>
          <w:iCs/>
        </w:rPr>
        <w:t>adjudicateur :</w:t>
      </w:r>
    </w:p>
    <w:p w14:paraId="2954548A" w14:textId="77777777" w:rsidR="009B1CD0" w:rsidRPr="008C3818" w:rsidRDefault="009B1CD0" w:rsidP="009B45B9">
      <w:pPr>
        <w:pStyle w:val="Titre1"/>
        <w:tabs>
          <w:tab w:val="left" w:pos="851"/>
        </w:tabs>
        <w:ind w:left="0"/>
        <w:jc w:val="both"/>
        <w:rPr>
          <w:rFonts w:ascii="Marianne" w:hAnsi="Marianne" w:cs="Arial"/>
          <w:b w:val="0"/>
        </w:rPr>
      </w:pPr>
    </w:p>
    <w:p w14:paraId="233C05FB" w14:textId="10CD232F" w:rsidR="009213C7" w:rsidRPr="008C3818" w:rsidRDefault="009213C7" w:rsidP="009213C7">
      <w:pPr>
        <w:pStyle w:val="En-tte"/>
        <w:numPr>
          <w:ilvl w:val="0"/>
          <w:numId w:val="1"/>
        </w:numPr>
        <w:tabs>
          <w:tab w:val="clear" w:pos="4536"/>
          <w:tab w:val="clear" w:pos="9072"/>
        </w:tabs>
        <w:jc w:val="both"/>
        <w:rPr>
          <w:rFonts w:ascii="Marianne" w:hAnsi="Marianne" w:cs="Arial"/>
        </w:rPr>
      </w:pPr>
      <w:r w:rsidRPr="008C3818">
        <w:rPr>
          <w:rFonts w:ascii="Marianne" w:hAnsi="Marianne" w:cs="Arial"/>
        </w:rPr>
        <w:t>I</w:t>
      </w:r>
      <w:r w:rsidR="002E7F09" w:rsidRPr="008C3818">
        <w:rPr>
          <w:rFonts w:ascii="Marianne" w:hAnsi="Marianne" w:cs="Arial"/>
        </w:rPr>
        <w:t>neris</w:t>
      </w:r>
    </w:p>
    <w:p w14:paraId="50BE2B79" w14:textId="77777777" w:rsidR="009213C7" w:rsidRPr="008C3818" w:rsidRDefault="009213C7" w:rsidP="009213C7">
      <w:pPr>
        <w:pStyle w:val="En-tte"/>
        <w:numPr>
          <w:ilvl w:val="0"/>
          <w:numId w:val="1"/>
        </w:numPr>
        <w:tabs>
          <w:tab w:val="clear" w:pos="4536"/>
          <w:tab w:val="clear" w:pos="9072"/>
        </w:tabs>
        <w:jc w:val="both"/>
        <w:rPr>
          <w:rFonts w:ascii="Marianne" w:hAnsi="Marianne" w:cs="Arial"/>
        </w:rPr>
      </w:pPr>
      <w:r w:rsidRPr="008C3818">
        <w:rPr>
          <w:rFonts w:ascii="Marianne" w:hAnsi="Marianne" w:cs="Arial"/>
        </w:rPr>
        <w:t>Parc Technologique ALATA</w:t>
      </w:r>
    </w:p>
    <w:p w14:paraId="2A96B120" w14:textId="77777777" w:rsidR="009213C7" w:rsidRPr="008C3818" w:rsidRDefault="009213C7" w:rsidP="009213C7">
      <w:pPr>
        <w:pStyle w:val="En-tte"/>
        <w:numPr>
          <w:ilvl w:val="0"/>
          <w:numId w:val="1"/>
        </w:numPr>
        <w:tabs>
          <w:tab w:val="clear" w:pos="4536"/>
          <w:tab w:val="clear" w:pos="9072"/>
        </w:tabs>
        <w:jc w:val="both"/>
        <w:rPr>
          <w:rFonts w:ascii="Marianne" w:hAnsi="Marianne" w:cs="Arial"/>
        </w:rPr>
      </w:pPr>
      <w:r w:rsidRPr="008C3818">
        <w:rPr>
          <w:rFonts w:ascii="Marianne" w:hAnsi="Marianne" w:cs="Arial"/>
        </w:rPr>
        <w:t>60550 VERNEUIL-EN-HALATTE</w:t>
      </w:r>
    </w:p>
    <w:p w14:paraId="7215EF3D" w14:textId="77777777" w:rsidR="009213C7" w:rsidRPr="008C3818" w:rsidRDefault="009213C7" w:rsidP="009213C7">
      <w:pPr>
        <w:pStyle w:val="En-tte"/>
        <w:numPr>
          <w:ilvl w:val="0"/>
          <w:numId w:val="1"/>
        </w:numPr>
        <w:tabs>
          <w:tab w:val="clear" w:pos="4536"/>
          <w:tab w:val="clear" w:pos="9072"/>
        </w:tabs>
        <w:jc w:val="both"/>
        <w:rPr>
          <w:rFonts w:ascii="Marianne" w:hAnsi="Marianne" w:cs="Arial"/>
        </w:rPr>
      </w:pPr>
      <w:r w:rsidRPr="008C3818">
        <w:rPr>
          <w:rFonts w:ascii="Marianne" w:hAnsi="Marianne" w:cs="Arial"/>
        </w:rPr>
        <w:t>FRANCE</w:t>
      </w:r>
    </w:p>
    <w:p w14:paraId="77BDE465" w14:textId="77777777" w:rsidR="009B1CD0" w:rsidRPr="008C3818"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8C3818" w:rsidRDefault="009B1CD0" w:rsidP="00710FD6">
      <w:pPr>
        <w:tabs>
          <w:tab w:val="left" w:pos="426"/>
          <w:tab w:val="left" w:pos="851"/>
          <w:tab w:val="left" w:pos="5103"/>
        </w:tabs>
        <w:jc w:val="both"/>
        <w:rPr>
          <w:rFonts w:ascii="Marianne" w:hAnsi="Marianne" w:cs="Arial"/>
          <w:i/>
        </w:rPr>
      </w:pPr>
      <w:r w:rsidRPr="008C3818">
        <w:rPr>
          <w:rFonts w:ascii="Marianne" w:eastAsia="Wingdings" w:hAnsi="Marianne" w:cs="Wingdings"/>
          <w:color w:val="66CCFF"/>
          <w:spacing w:val="-10"/>
        </w:rPr>
        <w:t></w:t>
      </w:r>
      <w:r w:rsidRPr="008C3818">
        <w:rPr>
          <w:rFonts w:ascii="Marianne" w:eastAsia="Wingdings" w:hAnsi="Marianne" w:cs="Wingdings"/>
          <w:color w:val="66CCFF"/>
          <w:spacing w:val="-10"/>
        </w:rPr>
        <w:t></w:t>
      </w:r>
      <w:r w:rsidRPr="008C3818">
        <w:rPr>
          <w:rFonts w:ascii="Marianne" w:eastAsia="Arial" w:hAnsi="Marianne" w:cs="Arial"/>
          <w:spacing w:val="-10"/>
        </w:rPr>
        <w:t xml:space="preserve"> </w:t>
      </w:r>
      <w:r w:rsidRPr="008C3818">
        <w:rPr>
          <w:rFonts w:ascii="Marianne" w:hAnsi="Marianne" w:cs="Arial"/>
        </w:rPr>
        <w:t>Nom, prénom, qualité du signataire du marché ou de l’accord-cadre :</w:t>
      </w:r>
    </w:p>
    <w:p w14:paraId="4A48AFFB" w14:textId="525D67AF" w:rsidR="009B1CD0" w:rsidRPr="008C3818" w:rsidRDefault="009B1CD0" w:rsidP="0083205E">
      <w:pPr>
        <w:tabs>
          <w:tab w:val="left" w:pos="851"/>
        </w:tabs>
        <w:jc w:val="both"/>
        <w:rPr>
          <w:rFonts w:ascii="Marianne" w:hAnsi="Marianne" w:cs="Arial"/>
        </w:rPr>
      </w:pPr>
      <w:r w:rsidRPr="008C3818">
        <w:rPr>
          <w:rFonts w:ascii="Marianne" w:hAnsi="Marianne" w:cs="Arial"/>
          <w:i/>
        </w:rPr>
        <w:t>(Le signataire doit avoir le pouvoir d’engager la personne qu’il représente.)</w:t>
      </w:r>
    </w:p>
    <w:p w14:paraId="1981174E" w14:textId="77777777" w:rsidR="009B1CD0" w:rsidRPr="008C3818" w:rsidRDefault="009B1CD0" w:rsidP="00CD46CC">
      <w:pPr>
        <w:tabs>
          <w:tab w:val="left" w:pos="851"/>
        </w:tabs>
        <w:jc w:val="both"/>
        <w:rPr>
          <w:rFonts w:ascii="Marianne" w:hAnsi="Marianne" w:cs="Arial"/>
        </w:rPr>
      </w:pPr>
    </w:p>
    <w:p w14:paraId="0867D465" w14:textId="69E9E312" w:rsidR="009B1CD0" w:rsidRPr="008C3818" w:rsidRDefault="009213C7" w:rsidP="009B45B9">
      <w:pPr>
        <w:tabs>
          <w:tab w:val="left" w:pos="851"/>
        </w:tabs>
        <w:jc w:val="both"/>
        <w:rPr>
          <w:rFonts w:ascii="Marianne" w:hAnsi="Marianne" w:cs="Arial"/>
          <w:b/>
        </w:rPr>
      </w:pPr>
      <w:r w:rsidRPr="008C3818">
        <w:rPr>
          <w:rFonts w:ascii="Marianne" w:hAnsi="Marianne" w:cs="Arial"/>
          <w:b/>
        </w:rPr>
        <w:t>M</w:t>
      </w:r>
      <w:r w:rsidR="00DB796C" w:rsidRPr="008C3818">
        <w:rPr>
          <w:rFonts w:ascii="Marianne" w:hAnsi="Marianne" w:cs="Arial"/>
          <w:b/>
        </w:rPr>
        <w:t>onsieu</w:t>
      </w:r>
      <w:r w:rsidRPr="008C3818">
        <w:rPr>
          <w:rFonts w:ascii="Marianne" w:hAnsi="Marianne" w:cs="Arial"/>
          <w:b/>
        </w:rPr>
        <w:t>r Raymond COINTE</w:t>
      </w:r>
    </w:p>
    <w:p w14:paraId="03900EB4" w14:textId="645F9231" w:rsidR="009213C7" w:rsidRPr="008C3818" w:rsidRDefault="009213C7" w:rsidP="009B45B9">
      <w:pPr>
        <w:tabs>
          <w:tab w:val="left" w:pos="851"/>
        </w:tabs>
        <w:jc w:val="both"/>
        <w:rPr>
          <w:rFonts w:ascii="Marianne" w:hAnsi="Marianne" w:cs="Arial"/>
          <w:b/>
        </w:rPr>
      </w:pPr>
      <w:r w:rsidRPr="008C3818">
        <w:rPr>
          <w:rFonts w:ascii="Marianne" w:hAnsi="Marianne" w:cs="Arial"/>
          <w:b/>
        </w:rPr>
        <w:t>Directeur Général</w:t>
      </w:r>
    </w:p>
    <w:p w14:paraId="49F3A09F" w14:textId="77777777" w:rsidR="009213C7" w:rsidRPr="008C3818" w:rsidRDefault="009213C7" w:rsidP="009B45B9">
      <w:pPr>
        <w:tabs>
          <w:tab w:val="left" w:pos="851"/>
        </w:tabs>
        <w:jc w:val="both"/>
        <w:rPr>
          <w:rFonts w:ascii="Marianne" w:hAnsi="Marianne" w:cs="Arial"/>
        </w:rPr>
      </w:pPr>
    </w:p>
    <w:p w14:paraId="079EBCA4" w14:textId="77777777" w:rsidR="00FF50BC" w:rsidRPr="008C3818" w:rsidRDefault="009B1CD0" w:rsidP="00FF50BC">
      <w:pPr>
        <w:tabs>
          <w:tab w:val="left" w:pos="851"/>
        </w:tabs>
        <w:jc w:val="both"/>
        <w:rPr>
          <w:rFonts w:ascii="Marianne" w:hAnsi="Marianne" w:cs="Arial"/>
          <w:i/>
        </w:rPr>
      </w:pPr>
      <w:r w:rsidRPr="008C3818">
        <w:rPr>
          <w:rFonts w:ascii="Marianne" w:eastAsia="Wingdings" w:hAnsi="Marianne" w:cs="Wingdings"/>
          <w:b/>
          <w:color w:val="66CCFF"/>
          <w:spacing w:val="-10"/>
        </w:rPr>
        <w:t></w:t>
      </w:r>
      <w:r w:rsidRPr="008C3818">
        <w:rPr>
          <w:rFonts w:ascii="Marianne" w:eastAsia="Arial" w:hAnsi="Marianne" w:cs="Arial"/>
          <w:spacing w:val="-10"/>
        </w:rPr>
        <w:t xml:space="preserve"> </w:t>
      </w:r>
      <w:r w:rsidR="00FF50BC" w:rsidRPr="008C3818">
        <w:rPr>
          <w:rFonts w:ascii="Marianne" w:hAnsi="Marianne" w:cs="Arial"/>
        </w:rPr>
        <w:t>Personne habilitée à donner les renseignements prévus à l’</w:t>
      </w:r>
      <w:hyperlink r:id="rId22" w:history="1">
        <w:r w:rsidR="00FF50BC" w:rsidRPr="008C3818">
          <w:rPr>
            <w:rStyle w:val="Lienhypertexte"/>
            <w:rFonts w:ascii="Marianne" w:hAnsi="Marianne" w:cs="Arial"/>
          </w:rPr>
          <w:t>article R. 2191-59</w:t>
        </w:r>
      </w:hyperlink>
      <w:r w:rsidR="00FF50BC" w:rsidRPr="008C3818">
        <w:rPr>
          <w:rFonts w:ascii="Marianne" w:hAnsi="Marianne" w:cs="Arial"/>
        </w:rPr>
        <w:t xml:space="preserve"> du code de la commande publique, auquel renvoie l’</w:t>
      </w:r>
      <w:hyperlink r:id="rId23" w:history="1">
        <w:r w:rsidR="00FF50BC" w:rsidRPr="008C3818">
          <w:rPr>
            <w:rStyle w:val="Lienhypertexte"/>
            <w:rFonts w:ascii="Marianne" w:hAnsi="Marianne" w:cs="Arial"/>
          </w:rPr>
          <w:t>article R. 2391-28</w:t>
        </w:r>
      </w:hyperlink>
      <w:r w:rsidR="00FF50BC" w:rsidRPr="008C3818">
        <w:rPr>
          <w:rFonts w:ascii="Marianne" w:hAnsi="Marianne" w:cs="Arial"/>
        </w:rPr>
        <w:t xml:space="preserve"> du même code</w:t>
      </w:r>
      <w:r w:rsidR="00FF50BC" w:rsidRPr="008C3818" w:rsidDel="003A7270">
        <w:rPr>
          <w:rFonts w:ascii="Marianne" w:hAnsi="Marianne" w:cs="Arial"/>
        </w:rPr>
        <w:t xml:space="preserve"> </w:t>
      </w:r>
      <w:r w:rsidR="00FF50BC" w:rsidRPr="008C3818">
        <w:rPr>
          <w:rFonts w:ascii="Marianne" w:hAnsi="Marianne" w:cs="Arial"/>
        </w:rPr>
        <w:t>(nantissements ou cessions de créances)</w:t>
      </w:r>
    </w:p>
    <w:p w14:paraId="6FB791ED" w14:textId="77777777" w:rsidR="00FF50BC" w:rsidRPr="008C3818" w:rsidRDefault="00FF50BC" w:rsidP="00FF50BC">
      <w:pPr>
        <w:tabs>
          <w:tab w:val="left" w:pos="851"/>
        </w:tabs>
        <w:jc w:val="both"/>
        <w:rPr>
          <w:rFonts w:ascii="Marianne" w:hAnsi="Marianne" w:cs="Arial"/>
        </w:rPr>
      </w:pPr>
      <w:r w:rsidRPr="008C3818">
        <w:rPr>
          <w:rFonts w:ascii="Marianne" w:hAnsi="Marianne" w:cs="Arial"/>
          <w:i/>
        </w:rPr>
        <w:t>(Indiquer l’identité de la personne, ses adresses postale et électronique, ses numéros de téléphone et de télécopie.)</w:t>
      </w:r>
    </w:p>
    <w:p w14:paraId="5EE0A98F" w14:textId="77777777" w:rsidR="001C40C0" w:rsidRPr="008C3818" w:rsidRDefault="001C40C0" w:rsidP="009B45B9">
      <w:pPr>
        <w:tabs>
          <w:tab w:val="left" w:pos="851"/>
        </w:tabs>
        <w:jc w:val="both"/>
        <w:rPr>
          <w:rFonts w:ascii="Marianne" w:hAnsi="Marianne" w:cs="Arial"/>
        </w:rPr>
      </w:pPr>
    </w:p>
    <w:p w14:paraId="52335034" w14:textId="77777777" w:rsidR="009B1CD0" w:rsidRPr="008C3818" w:rsidRDefault="009B1CD0" w:rsidP="009B45B9">
      <w:pPr>
        <w:pStyle w:val="fcase2metab"/>
        <w:ind w:left="0" w:firstLine="0"/>
        <w:rPr>
          <w:rFonts w:ascii="Marianne" w:hAnsi="Marianne" w:cs="Arial"/>
        </w:rPr>
      </w:pPr>
    </w:p>
    <w:p w14:paraId="1598C6F1" w14:textId="03D1C315" w:rsidR="009B1CD0" w:rsidRPr="008C3818" w:rsidRDefault="009B1CD0" w:rsidP="009B45B9">
      <w:pPr>
        <w:tabs>
          <w:tab w:val="left" w:pos="720"/>
          <w:tab w:val="left" w:pos="851"/>
        </w:tabs>
        <w:jc w:val="both"/>
        <w:rPr>
          <w:rFonts w:ascii="Marianne" w:hAnsi="Marianne" w:cs="Arial"/>
          <w:i/>
          <w:iCs/>
        </w:rPr>
      </w:pPr>
      <w:r w:rsidRPr="008C3818">
        <w:rPr>
          <w:rFonts w:ascii="Marianne" w:eastAsia="Wingdings" w:hAnsi="Marianne" w:cs="Wingdings"/>
          <w:b/>
          <w:color w:val="66CCFF"/>
          <w:spacing w:val="-10"/>
        </w:rPr>
        <w:t></w:t>
      </w:r>
      <w:r w:rsidRPr="008C3818">
        <w:rPr>
          <w:rFonts w:ascii="Marianne" w:eastAsia="Arial" w:hAnsi="Marianne" w:cs="Arial"/>
          <w:b/>
          <w:spacing w:val="-10"/>
        </w:rPr>
        <w:t xml:space="preserve"> </w:t>
      </w:r>
      <w:r w:rsidRPr="008C3818">
        <w:rPr>
          <w:rFonts w:ascii="Marianne" w:hAnsi="Marianne" w:cs="Arial"/>
        </w:rPr>
        <w:t>Désignation, adresse, numéro de téléphone du comptable assignataire :</w:t>
      </w:r>
    </w:p>
    <w:p w14:paraId="2114BC2E" w14:textId="77777777" w:rsidR="009B1CD0" w:rsidRPr="008C3818" w:rsidRDefault="009B1CD0" w:rsidP="009B45B9">
      <w:pPr>
        <w:tabs>
          <w:tab w:val="left" w:pos="720"/>
          <w:tab w:val="left" w:pos="851"/>
        </w:tabs>
        <w:jc w:val="both"/>
        <w:rPr>
          <w:rFonts w:ascii="Marianne" w:hAnsi="Marianne" w:cs="Arial"/>
        </w:rPr>
      </w:pPr>
      <w:r w:rsidRPr="008C3818">
        <w:rPr>
          <w:rFonts w:ascii="Marianne" w:hAnsi="Marianne" w:cs="Arial"/>
          <w:i/>
          <w:iCs/>
        </w:rPr>
        <w:t>(Joindre une annexe récapitulative en cas de pluralité de comptables.)</w:t>
      </w:r>
    </w:p>
    <w:p w14:paraId="33840621" w14:textId="77777777" w:rsidR="009B1CD0" w:rsidRPr="008C3818" w:rsidRDefault="009B1CD0" w:rsidP="009B45B9">
      <w:pPr>
        <w:pStyle w:val="fcase2metab"/>
        <w:rPr>
          <w:rFonts w:ascii="Marianne" w:hAnsi="Marianne" w:cs="Arial"/>
        </w:rPr>
      </w:pPr>
    </w:p>
    <w:p w14:paraId="0BA01C8B" w14:textId="77777777" w:rsidR="009213C7" w:rsidRPr="008C3818" w:rsidRDefault="009213C7" w:rsidP="009B45B9">
      <w:pPr>
        <w:pStyle w:val="fcase2metab"/>
        <w:ind w:left="0" w:firstLine="0"/>
        <w:rPr>
          <w:rFonts w:ascii="Marianne" w:hAnsi="Marianne" w:cs="Arial"/>
        </w:rPr>
      </w:pPr>
    </w:p>
    <w:p w14:paraId="1873C3DC" w14:textId="445A89F6" w:rsidR="00243D50" w:rsidRPr="008C3818" w:rsidRDefault="00243D50" w:rsidP="00243D50">
      <w:pPr>
        <w:pStyle w:val="fcase2metab"/>
        <w:rPr>
          <w:rFonts w:ascii="Marianne" w:hAnsi="Marianne" w:cs="Arial"/>
        </w:rPr>
      </w:pPr>
      <w:r w:rsidRPr="008C3818">
        <w:rPr>
          <w:rFonts w:ascii="Marianne" w:hAnsi="Marianne" w:cs="Arial"/>
        </w:rPr>
        <w:t>A</w:t>
      </w:r>
      <w:r w:rsidR="00AE2D37" w:rsidRPr="008C3818">
        <w:rPr>
          <w:rFonts w:ascii="Marianne" w:hAnsi="Marianne" w:cs="Arial"/>
        </w:rPr>
        <w:t>gen</w:t>
      </w:r>
      <w:r w:rsidR="005C0D45" w:rsidRPr="008C3818">
        <w:rPr>
          <w:rFonts w:ascii="Marianne" w:hAnsi="Marianne" w:cs="Arial"/>
        </w:rPr>
        <w:t>t</w:t>
      </w:r>
      <w:r w:rsidR="00AE2D37" w:rsidRPr="008C3818">
        <w:rPr>
          <w:rFonts w:ascii="Marianne" w:hAnsi="Marianne" w:cs="Arial"/>
        </w:rPr>
        <w:t xml:space="preserve"> comptable de l’Ineris</w:t>
      </w:r>
    </w:p>
    <w:p w14:paraId="606B8067" w14:textId="1729C7B0" w:rsidR="005C0D45" w:rsidRPr="008C3818" w:rsidRDefault="005C0D45" w:rsidP="00243D50">
      <w:pPr>
        <w:pStyle w:val="fcase2metab"/>
        <w:rPr>
          <w:rFonts w:ascii="Marianne" w:hAnsi="Marianne" w:cs="Arial"/>
        </w:rPr>
      </w:pPr>
    </w:p>
    <w:p w14:paraId="38DE5D5D" w14:textId="453FB0ED" w:rsidR="005C0D45" w:rsidRPr="008C3818" w:rsidRDefault="005C0D45" w:rsidP="00243D50">
      <w:pPr>
        <w:pStyle w:val="fcase2metab"/>
        <w:rPr>
          <w:rFonts w:ascii="Marianne" w:hAnsi="Marianne" w:cs="Arial"/>
        </w:rPr>
      </w:pPr>
      <w:r w:rsidRPr="008C3818">
        <w:rPr>
          <w:rFonts w:ascii="Marianne" w:hAnsi="Marianne" w:cs="Arial"/>
        </w:rPr>
        <w:t xml:space="preserve">Monsieur Olivier </w:t>
      </w:r>
      <w:r w:rsidR="00B52334" w:rsidRPr="008C3818">
        <w:rPr>
          <w:rFonts w:ascii="Marianne" w:hAnsi="Marianne" w:cs="Arial"/>
        </w:rPr>
        <w:t>MALFAIT</w:t>
      </w:r>
    </w:p>
    <w:p w14:paraId="4980654E" w14:textId="77777777" w:rsidR="00D252A2" w:rsidRPr="008C3818" w:rsidRDefault="00D252A2" w:rsidP="00243D50">
      <w:pPr>
        <w:pStyle w:val="En-tte"/>
        <w:tabs>
          <w:tab w:val="clear" w:pos="4536"/>
          <w:tab w:val="clear" w:pos="9072"/>
        </w:tabs>
        <w:jc w:val="both"/>
        <w:rPr>
          <w:rFonts w:ascii="Marianne" w:hAnsi="Marianne" w:cs="Arial"/>
        </w:rPr>
      </w:pPr>
    </w:p>
    <w:p w14:paraId="6AA26132" w14:textId="5DEC337F" w:rsidR="00243D50" w:rsidRPr="008C3818" w:rsidRDefault="00243D50" w:rsidP="00243D50">
      <w:pPr>
        <w:pStyle w:val="En-tte"/>
        <w:tabs>
          <w:tab w:val="clear" w:pos="4536"/>
          <w:tab w:val="clear" w:pos="9072"/>
        </w:tabs>
        <w:jc w:val="both"/>
        <w:rPr>
          <w:rFonts w:ascii="Marianne" w:hAnsi="Marianne" w:cs="Arial"/>
        </w:rPr>
      </w:pPr>
      <w:r w:rsidRPr="008C3818">
        <w:rPr>
          <w:rFonts w:ascii="Marianne" w:hAnsi="Marianne" w:cs="Arial"/>
        </w:rPr>
        <w:t>Parc Technologique ALATA</w:t>
      </w:r>
    </w:p>
    <w:p w14:paraId="7277B272" w14:textId="48DDB20D" w:rsidR="00243D50" w:rsidRPr="008C3818" w:rsidRDefault="00243D50" w:rsidP="00243D50">
      <w:pPr>
        <w:pStyle w:val="En-tte"/>
        <w:tabs>
          <w:tab w:val="clear" w:pos="4536"/>
          <w:tab w:val="clear" w:pos="9072"/>
        </w:tabs>
        <w:jc w:val="both"/>
        <w:rPr>
          <w:rFonts w:ascii="Marianne" w:hAnsi="Marianne" w:cs="Arial"/>
        </w:rPr>
      </w:pPr>
      <w:r w:rsidRPr="008C3818">
        <w:rPr>
          <w:rFonts w:ascii="Marianne" w:hAnsi="Marianne" w:cs="Arial"/>
        </w:rPr>
        <w:t>60550 V</w:t>
      </w:r>
      <w:r w:rsidR="00AE2D37" w:rsidRPr="008C3818">
        <w:rPr>
          <w:rFonts w:ascii="Marianne" w:hAnsi="Marianne" w:cs="Arial"/>
        </w:rPr>
        <w:t>erneuil en Halatte</w:t>
      </w:r>
    </w:p>
    <w:p w14:paraId="6AE8EC40" w14:textId="77777777" w:rsidR="00243D50" w:rsidRPr="008C3818" w:rsidRDefault="00243D50" w:rsidP="00243D50">
      <w:pPr>
        <w:pStyle w:val="fcase2metab"/>
        <w:ind w:left="0" w:firstLine="0"/>
        <w:rPr>
          <w:rFonts w:ascii="Marianne" w:hAnsi="Marianne" w:cs="Arial"/>
        </w:rPr>
      </w:pPr>
    </w:p>
    <w:p w14:paraId="4F57CA8F" w14:textId="629662BF" w:rsidR="00EF71CC" w:rsidRPr="008C3818" w:rsidRDefault="00243D50" w:rsidP="009B45B9">
      <w:pPr>
        <w:pStyle w:val="fcase2metab"/>
        <w:ind w:left="0" w:firstLine="0"/>
        <w:rPr>
          <w:rFonts w:ascii="Marianne" w:hAnsi="Marianne" w:cs="Arial"/>
        </w:rPr>
      </w:pPr>
      <w:r w:rsidRPr="008C3818">
        <w:rPr>
          <w:rFonts w:ascii="Marianne" w:hAnsi="Marianne" w:cs="Arial"/>
        </w:rPr>
        <w:t xml:space="preserve">Tél : </w:t>
      </w:r>
      <w:r w:rsidRPr="008C3818">
        <w:rPr>
          <w:rFonts w:ascii="Marianne" w:hAnsi="Marianne" w:cs="Arial"/>
        </w:rPr>
        <w:tab/>
        <w:t>03.44.55.6</w:t>
      </w:r>
      <w:r w:rsidR="00361CA5" w:rsidRPr="008C3818">
        <w:rPr>
          <w:rFonts w:ascii="Marianne" w:hAnsi="Marianne" w:cs="Arial"/>
        </w:rPr>
        <w:t>3</w:t>
      </w:r>
      <w:r w:rsidRPr="008C3818">
        <w:rPr>
          <w:rFonts w:ascii="Marianne" w:hAnsi="Marianne" w:cs="Arial"/>
        </w:rPr>
        <w:t>.</w:t>
      </w:r>
      <w:r w:rsidR="00361CA5" w:rsidRPr="008C3818">
        <w:rPr>
          <w:rFonts w:ascii="Marianne" w:hAnsi="Marianne" w:cs="Arial"/>
        </w:rPr>
        <w:t>39</w:t>
      </w:r>
    </w:p>
    <w:p w14:paraId="68C5B7AA" w14:textId="0423EA40" w:rsidR="00153371" w:rsidRPr="008C3818" w:rsidRDefault="00153371" w:rsidP="009B45B9">
      <w:pPr>
        <w:pStyle w:val="fcase2metab"/>
        <w:ind w:left="0" w:firstLine="0"/>
        <w:rPr>
          <w:rFonts w:ascii="Marianne" w:hAnsi="Marianne" w:cs="Arial"/>
        </w:rPr>
      </w:pPr>
    </w:p>
    <w:p w14:paraId="70DE50FE" w14:textId="77777777" w:rsidR="00153371" w:rsidRPr="008C3818" w:rsidRDefault="00153371" w:rsidP="009B45B9">
      <w:pPr>
        <w:pStyle w:val="fcase2metab"/>
        <w:ind w:left="0" w:firstLine="0"/>
        <w:rPr>
          <w:rFonts w:ascii="Marianne" w:hAnsi="Marianne" w:cs="Arial"/>
        </w:rPr>
      </w:pPr>
    </w:p>
    <w:p w14:paraId="7F766614" w14:textId="6ADCAABE" w:rsidR="00AE1A5C" w:rsidRPr="008C3818" w:rsidRDefault="00AE1A5C" w:rsidP="00EF71CC">
      <w:pPr>
        <w:suppressAutoHyphens w:val="0"/>
        <w:rPr>
          <w:rFonts w:ascii="Marianne" w:hAnsi="Marianne" w:cs="Arial"/>
        </w:rPr>
      </w:pPr>
      <w:r w:rsidRPr="008C3818">
        <w:rPr>
          <w:rFonts w:ascii="Marianne" w:hAnsi="Marianne" w:cs="Arial"/>
        </w:rPr>
        <w:br w:type="page"/>
      </w:r>
    </w:p>
    <w:p w14:paraId="2E8F1B15" w14:textId="77777777" w:rsidR="003521F6" w:rsidRPr="008C3818" w:rsidRDefault="003521F6" w:rsidP="00EF71CC">
      <w:pPr>
        <w:suppressAutoHyphens w:val="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8C3818" w14:paraId="6ABFE81A" w14:textId="77777777" w:rsidTr="00065BC7">
        <w:tc>
          <w:tcPr>
            <w:tcW w:w="10277" w:type="dxa"/>
            <w:shd w:val="clear" w:color="auto" w:fill="66CCFF"/>
          </w:tcPr>
          <w:p w14:paraId="16DB00F1" w14:textId="1121637F" w:rsidR="00243D50" w:rsidRPr="008C3818" w:rsidRDefault="00243D50" w:rsidP="00065BC7">
            <w:pPr>
              <w:tabs>
                <w:tab w:val="left" w:pos="-142"/>
                <w:tab w:val="left" w:pos="4111"/>
              </w:tabs>
              <w:jc w:val="both"/>
              <w:rPr>
                <w:rFonts w:ascii="Marianne" w:hAnsi="Marianne" w:cs="Arial"/>
              </w:rPr>
            </w:pPr>
            <w:r w:rsidRPr="008C3818">
              <w:rPr>
                <w:rFonts w:ascii="Marianne" w:hAnsi="Marianne" w:cs="Arial"/>
                <w:b/>
              </w:rPr>
              <w:t xml:space="preserve">E - Décision du pouvoir adjudicateur </w:t>
            </w:r>
          </w:p>
        </w:tc>
      </w:tr>
    </w:tbl>
    <w:p w14:paraId="5F382362" w14:textId="77777777" w:rsidR="00243D50" w:rsidRPr="008C3818" w:rsidRDefault="00243D50" w:rsidP="00243D50">
      <w:pPr>
        <w:tabs>
          <w:tab w:val="left" w:pos="3600"/>
        </w:tabs>
        <w:jc w:val="both"/>
        <w:rPr>
          <w:rFonts w:ascii="Marianne" w:hAnsi="Marianne"/>
          <w:sz w:val="22"/>
          <w:szCs w:val="22"/>
        </w:rPr>
      </w:pPr>
    </w:p>
    <w:p w14:paraId="5BCF4730" w14:textId="0315C4B9" w:rsidR="00243D50" w:rsidRPr="008C3818" w:rsidRDefault="00243D50" w:rsidP="00243D50">
      <w:pPr>
        <w:rPr>
          <w:rFonts w:ascii="Marianne" w:hAnsi="Marianne" w:cs="Arial"/>
          <w:b/>
        </w:rPr>
      </w:pPr>
      <w:r w:rsidRPr="008C3818">
        <w:rPr>
          <w:rFonts w:ascii="Marianne" w:hAnsi="Marianne" w:cs="Arial"/>
          <w:b/>
        </w:rPr>
        <w:t>La présente offre</w:t>
      </w:r>
      <w:r w:rsidR="006A28E7" w:rsidRPr="008C3818">
        <w:rPr>
          <w:rFonts w:ascii="Marianne" w:hAnsi="Marianne" w:cs="Arial"/>
          <w:b/>
        </w:rPr>
        <w:t xml:space="preserve"> </w:t>
      </w:r>
      <w:r w:rsidRPr="008C3818">
        <w:rPr>
          <w:rFonts w:ascii="Marianne" w:hAnsi="Marianne" w:cs="Arial"/>
          <w:b/>
        </w:rPr>
        <w:t>est acceptée.</w:t>
      </w:r>
    </w:p>
    <w:p w14:paraId="033C1BAC" w14:textId="77777777" w:rsidR="00243D50" w:rsidRPr="008C3818" w:rsidRDefault="00243D50" w:rsidP="00243D50">
      <w:pPr>
        <w:rPr>
          <w:rFonts w:ascii="Marianne" w:hAnsi="Marianne" w:cs="Arial"/>
          <w:b/>
        </w:rPr>
      </w:pPr>
    </w:p>
    <w:p w14:paraId="33FE5181" w14:textId="77777777" w:rsidR="00243D50" w:rsidRPr="008C3818" w:rsidRDefault="00243D50" w:rsidP="00243D50">
      <w:pPr>
        <w:rPr>
          <w:rFonts w:ascii="Marianne" w:hAnsi="Marianne" w:cs="Arial"/>
          <w:i/>
        </w:rPr>
      </w:pPr>
      <w:r w:rsidRPr="008C3818">
        <w:rPr>
          <w:rFonts w:ascii="Marianne" w:hAnsi="Marianne" w:cs="Arial"/>
        </w:rPr>
        <w:t>Elle est complétée par les annexes suivantes :</w:t>
      </w:r>
    </w:p>
    <w:p w14:paraId="3E89884C" w14:textId="77777777" w:rsidR="00243D50" w:rsidRPr="008C3818" w:rsidRDefault="00243D50" w:rsidP="00243D50">
      <w:pPr>
        <w:rPr>
          <w:rFonts w:ascii="Marianne" w:hAnsi="Marianne" w:cs="Arial"/>
        </w:rPr>
      </w:pPr>
      <w:r w:rsidRPr="008C3818">
        <w:rPr>
          <w:rFonts w:ascii="Marianne" w:hAnsi="Marianne" w:cs="Arial"/>
          <w:i/>
        </w:rPr>
        <w:t>(Cocher la case correspondante.)</w:t>
      </w:r>
    </w:p>
    <w:p w14:paraId="690AD6C5" w14:textId="62DF26CC" w:rsidR="00D21112" w:rsidRPr="008C3818" w:rsidRDefault="00C47E3F" w:rsidP="00D21112">
      <w:pPr>
        <w:spacing w:before="240"/>
        <w:ind w:left="284"/>
        <w:jc w:val="both"/>
        <w:rPr>
          <w:rFonts w:ascii="Marianne" w:hAnsi="Marianne" w:cs="Arial"/>
        </w:rPr>
      </w:pPr>
      <w:r w:rsidRPr="008C3818">
        <w:rPr>
          <w:rFonts w:ascii="Marianne" w:hAnsi="Marianne" w:cs="Arial"/>
        </w:rPr>
        <w:fldChar w:fldCharType="begin">
          <w:ffData>
            <w:name w:val=""/>
            <w:enabled/>
            <w:calcOnExit w:val="0"/>
            <w:checkBox>
              <w:size w:val="20"/>
              <w:default w:val="1"/>
            </w:checkBox>
          </w:ffData>
        </w:fldChar>
      </w:r>
      <w:r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D21112" w:rsidRPr="008C3818">
        <w:rPr>
          <w:rFonts w:ascii="Marianne" w:hAnsi="Marianne" w:cs="Arial"/>
        </w:rPr>
        <w:t xml:space="preserve"> Annexe </w:t>
      </w:r>
      <w:r w:rsidR="00A52D6B" w:rsidRPr="008C3818">
        <w:rPr>
          <w:rFonts w:ascii="Marianne" w:hAnsi="Marianne" w:cs="Arial"/>
        </w:rPr>
        <w:t>DPGF Décomposition du Prix Global et Forfaitaire</w:t>
      </w:r>
      <w:r w:rsidR="00890181" w:rsidRPr="008C3818">
        <w:rPr>
          <w:rFonts w:ascii="Marianne" w:hAnsi="Marianne" w:cs="Arial"/>
        </w:rPr>
        <w:t xml:space="preserve"> et BPU</w:t>
      </w:r>
      <w:r w:rsidR="00D21112" w:rsidRPr="008C3818">
        <w:rPr>
          <w:rFonts w:ascii="Marianne" w:hAnsi="Marianne" w:cs="Arial"/>
        </w:rPr>
        <w:t xml:space="preserve"> dûment signé par le candidat</w:t>
      </w:r>
    </w:p>
    <w:p w14:paraId="3D3EB290" w14:textId="54ADBF20" w:rsidR="00243D50" w:rsidRPr="008C3818" w:rsidRDefault="009A032A" w:rsidP="00243D50">
      <w:pPr>
        <w:spacing w:before="240"/>
        <w:ind w:left="284"/>
        <w:jc w:val="both"/>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Pr="008C3818">
        <w:rPr>
          <w:rFonts w:ascii="Marianne" w:hAnsi="Marianne" w:cs="Arial"/>
        </w:rPr>
        <w:t xml:space="preserve"> A</w:t>
      </w:r>
      <w:r w:rsidR="00243D50" w:rsidRPr="008C3818">
        <w:rPr>
          <w:rFonts w:ascii="Marianne" w:hAnsi="Marianne" w:cs="Arial"/>
        </w:rPr>
        <w:t>nnexe … relative à la présentation d’un sous-traitant (ou DC4) ;</w:t>
      </w:r>
    </w:p>
    <w:p w14:paraId="295507D2" w14:textId="53B43194" w:rsidR="00243D50" w:rsidRPr="008C3818" w:rsidRDefault="00FB3832" w:rsidP="00243D50">
      <w:pPr>
        <w:spacing w:before="240"/>
        <w:ind w:left="284"/>
        <w:jc w:val="both"/>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00243D50"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43D50" w:rsidRPr="008C3818">
        <w:rPr>
          <w:rFonts w:ascii="Marianne" w:hAnsi="Marianne" w:cs="Arial"/>
        </w:rPr>
        <w:t xml:space="preserve"> Annexe … relative aux demandes de précisions ou de compléments sur la teneur des offres (ou OUV4) ;</w:t>
      </w:r>
    </w:p>
    <w:p w14:paraId="3E19BE09" w14:textId="02E6791D" w:rsidR="00243D50" w:rsidRPr="008C3818" w:rsidRDefault="00FB3832" w:rsidP="00243D50">
      <w:pPr>
        <w:spacing w:before="240"/>
        <w:ind w:left="284"/>
        <w:jc w:val="both"/>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00243D50"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43D50" w:rsidRPr="008C3818">
        <w:rPr>
          <w:rFonts w:ascii="Marianne" w:hAnsi="Marianne" w:cs="Arial"/>
        </w:rPr>
        <w:t xml:space="preserve"> Annexe … relative à la mise au point du marché (ou OUV5) ;</w:t>
      </w:r>
    </w:p>
    <w:p w14:paraId="7C9C2254" w14:textId="77777777" w:rsidR="00243D50" w:rsidRPr="008C3818" w:rsidRDefault="00FB3832" w:rsidP="00243D50">
      <w:pPr>
        <w:spacing w:before="240"/>
        <w:ind w:left="284"/>
        <w:jc w:val="both"/>
        <w:rPr>
          <w:rFonts w:ascii="Marianne" w:hAnsi="Marianne" w:cs="Arial"/>
        </w:rPr>
      </w:pPr>
      <w:r w:rsidRPr="008C3818">
        <w:rPr>
          <w:rFonts w:ascii="Marianne" w:hAnsi="Marianne" w:cs="Arial"/>
        </w:rPr>
        <w:fldChar w:fldCharType="begin">
          <w:ffData>
            <w:name w:val=""/>
            <w:enabled/>
            <w:calcOnExit w:val="0"/>
            <w:checkBox>
              <w:size w:val="20"/>
              <w:default w:val="0"/>
            </w:checkBox>
          </w:ffData>
        </w:fldChar>
      </w:r>
      <w:r w:rsidR="00243D50" w:rsidRPr="008C3818">
        <w:rPr>
          <w:rFonts w:ascii="Marianne" w:hAnsi="Marianne" w:cs="Arial"/>
        </w:rPr>
        <w:instrText xml:space="preserve"> FORMCHECKBOX </w:instrText>
      </w:r>
      <w:r w:rsidRPr="008C3818">
        <w:rPr>
          <w:rFonts w:ascii="Marianne" w:hAnsi="Marianne" w:cs="Arial"/>
        </w:rPr>
      </w:r>
      <w:r w:rsidRPr="008C3818">
        <w:rPr>
          <w:rFonts w:ascii="Marianne" w:hAnsi="Marianne" w:cs="Arial"/>
        </w:rPr>
        <w:fldChar w:fldCharType="separate"/>
      </w:r>
      <w:r w:rsidRPr="008C3818">
        <w:rPr>
          <w:rFonts w:ascii="Marianne" w:hAnsi="Marianne" w:cs="Arial"/>
        </w:rPr>
        <w:fldChar w:fldCharType="end"/>
      </w:r>
      <w:r w:rsidR="00243D50" w:rsidRPr="008C3818">
        <w:rPr>
          <w:rFonts w:ascii="Marianne" w:hAnsi="Marianne" w:cs="Arial"/>
        </w:rPr>
        <w:t xml:space="preserve"> Autres annexes </w:t>
      </w:r>
      <w:r w:rsidR="00243D50" w:rsidRPr="008C3818">
        <w:rPr>
          <w:rFonts w:ascii="Marianne" w:hAnsi="Marianne" w:cs="Arial"/>
          <w:i/>
        </w:rPr>
        <w:t>(A préciser)</w:t>
      </w:r>
      <w:r w:rsidR="00243D50" w:rsidRPr="008C3818">
        <w:rPr>
          <w:rFonts w:ascii="Marianne" w:hAnsi="Marianne" w:cs="Arial"/>
        </w:rPr>
        <w:t xml:space="preserve"> : </w:t>
      </w:r>
    </w:p>
    <w:p w14:paraId="0CDDE02A" w14:textId="77777777" w:rsidR="00243D50" w:rsidRPr="008C3818" w:rsidRDefault="00243D50" w:rsidP="00243D50">
      <w:pPr>
        <w:jc w:val="both"/>
        <w:rPr>
          <w:rFonts w:ascii="Marianne" w:hAnsi="Marianne" w:cs="Arial"/>
        </w:rPr>
      </w:pPr>
    </w:p>
    <w:p w14:paraId="36ED513F" w14:textId="35AB2763" w:rsidR="00243D50" w:rsidRPr="008C3818" w:rsidRDefault="00243D50" w:rsidP="00243D50">
      <w:pPr>
        <w:jc w:val="both"/>
        <w:rPr>
          <w:rFonts w:ascii="Marianne" w:hAnsi="Marianne" w:cs="Arial"/>
        </w:rPr>
      </w:pPr>
    </w:p>
    <w:p w14:paraId="1CA219CA" w14:textId="75DE0F7F" w:rsidR="00022A4F" w:rsidRPr="008C3818" w:rsidRDefault="006507EC" w:rsidP="00022A4F">
      <w:pPr>
        <w:jc w:val="both"/>
        <w:rPr>
          <w:rFonts w:ascii="Marianne" w:hAnsi="Marianne" w:cs="Arial"/>
        </w:rPr>
      </w:pPr>
      <w:r w:rsidRPr="008C3818">
        <w:rPr>
          <w:rFonts w:ascii="Marianne" w:hAnsi="Marianne" w:cs="Arial"/>
        </w:rPr>
        <w:t>Le présent marché est conclu pour un montant forfaitai</w:t>
      </w:r>
      <w:r w:rsidR="001341FB" w:rsidRPr="008C3818">
        <w:rPr>
          <w:rFonts w:ascii="Marianne" w:hAnsi="Marianne" w:cs="Arial"/>
        </w:rPr>
        <w:t xml:space="preserve">re ferme de : </w:t>
      </w:r>
    </w:p>
    <w:p w14:paraId="61994A1C" w14:textId="77777777" w:rsidR="001341FB" w:rsidRPr="008C3818" w:rsidRDefault="001341FB" w:rsidP="00022A4F">
      <w:pPr>
        <w:jc w:val="both"/>
        <w:rPr>
          <w:rFonts w:ascii="Marianne" w:hAnsi="Marianne" w:cs="Arial"/>
        </w:rPr>
      </w:pPr>
    </w:p>
    <w:p w14:paraId="7EDDAE66" w14:textId="77777777" w:rsidR="001341FB" w:rsidRPr="008C3818" w:rsidRDefault="001341FB" w:rsidP="00022A4F">
      <w:pPr>
        <w:jc w:val="both"/>
        <w:rPr>
          <w:rFonts w:ascii="Marianne" w:hAnsi="Marianne" w:cs="Arial"/>
        </w:rPr>
      </w:pPr>
    </w:p>
    <w:p w14:paraId="3F88AF35" w14:textId="77777777" w:rsidR="001341FB" w:rsidRPr="008C3818" w:rsidRDefault="001341FB" w:rsidP="00022A4F">
      <w:pPr>
        <w:jc w:val="both"/>
        <w:rPr>
          <w:rFonts w:ascii="Marianne" w:hAnsi="Marianne" w:cs="Arial"/>
        </w:rPr>
      </w:pPr>
    </w:p>
    <w:p w14:paraId="651C26B0" w14:textId="77777777" w:rsidR="001341FB" w:rsidRPr="008C3818" w:rsidRDefault="001341FB" w:rsidP="00022A4F">
      <w:pPr>
        <w:jc w:val="both"/>
        <w:rPr>
          <w:rFonts w:ascii="Marianne" w:hAnsi="Marianne" w:cs="Arial"/>
        </w:rPr>
      </w:pPr>
    </w:p>
    <w:p w14:paraId="55663125" w14:textId="57B5D570" w:rsidR="001341FB" w:rsidRPr="008C3818" w:rsidRDefault="001341FB" w:rsidP="00022A4F">
      <w:pPr>
        <w:jc w:val="both"/>
        <w:rPr>
          <w:rFonts w:ascii="Marianne" w:hAnsi="Marianne" w:cs="Arial"/>
        </w:rPr>
      </w:pPr>
      <w:r w:rsidRPr="008C3818">
        <w:rPr>
          <w:rFonts w:ascii="Marianne" w:hAnsi="Marianne" w:cs="Arial"/>
        </w:rPr>
        <w:t xml:space="preserve">Son montant maximum ne pourra pas dépasser le montant plafond </w:t>
      </w:r>
      <w:r w:rsidR="00E57F47" w:rsidRPr="008C3818">
        <w:rPr>
          <w:rFonts w:ascii="Marianne" w:hAnsi="Marianne" w:cs="Arial"/>
        </w:rPr>
        <w:t>de</w:t>
      </w:r>
      <w:r w:rsidR="00500FEB">
        <w:rPr>
          <w:rFonts w:ascii="Marianne" w:hAnsi="Marianne" w:cs="Arial"/>
        </w:rPr>
        <w:t xml:space="preserve"> 78 000 € H.T.</w:t>
      </w:r>
      <w:r w:rsidR="00E57F47" w:rsidRPr="008C3818">
        <w:rPr>
          <w:rFonts w:ascii="Marianne" w:hAnsi="Marianne" w:cs="Arial"/>
        </w:rPr>
        <w:t xml:space="preserve"> : </w:t>
      </w:r>
    </w:p>
    <w:p w14:paraId="2C739EA5" w14:textId="4A8E1321" w:rsidR="00022A4F" w:rsidRPr="008C3818" w:rsidRDefault="00022A4F" w:rsidP="00022A4F">
      <w:pPr>
        <w:jc w:val="both"/>
        <w:rPr>
          <w:rFonts w:ascii="Marianne" w:hAnsi="Marianne" w:cs="Arial"/>
        </w:rPr>
      </w:pPr>
    </w:p>
    <w:p w14:paraId="7066A794" w14:textId="77777777" w:rsidR="00022A4F" w:rsidRPr="008C3818" w:rsidRDefault="00022A4F" w:rsidP="00022A4F">
      <w:pPr>
        <w:jc w:val="both"/>
        <w:rPr>
          <w:rFonts w:ascii="Marianne" w:hAnsi="Marianne" w:cs="Arial"/>
        </w:rPr>
      </w:pPr>
    </w:p>
    <w:p w14:paraId="2D37C557" w14:textId="20366520" w:rsidR="00022A4F" w:rsidRPr="008C3818" w:rsidRDefault="00022A4F" w:rsidP="00022A4F">
      <w:pPr>
        <w:jc w:val="both"/>
        <w:rPr>
          <w:rFonts w:ascii="Marianne" w:hAnsi="Marianne" w:cs="Arial"/>
        </w:rPr>
      </w:pPr>
      <w:r w:rsidRPr="008C3818">
        <w:rPr>
          <w:rFonts w:ascii="Marianne" w:hAnsi="Marianne" w:cs="Arial"/>
        </w:rPr>
        <w:t xml:space="preserve">Ce montant est donné à titre indicatif et ne constitue en aucun cas un engagement de </w:t>
      </w:r>
      <w:r w:rsidR="00994BB5" w:rsidRPr="008C3818">
        <w:rPr>
          <w:rFonts w:ascii="Marianne" w:hAnsi="Marianne" w:cs="Arial"/>
        </w:rPr>
        <w:t>l’Ineris</w:t>
      </w:r>
      <w:r w:rsidRPr="008C3818">
        <w:rPr>
          <w:rFonts w:ascii="Marianne" w:hAnsi="Marianne" w:cs="Arial"/>
        </w:rPr>
        <w:t>.</w:t>
      </w:r>
    </w:p>
    <w:p w14:paraId="4F9A55B9" w14:textId="77777777" w:rsidR="00022A4F" w:rsidRPr="008C3818" w:rsidRDefault="00022A4F" w:rsidP="00022A4F">
      <w:pPr>
        <w:jc w:val="both"/>
        <w:rPr>
          <w:rFonts w:ascii="Marianne" w:hAnsi="Marianne" w:cs="Arial"/>
        </w:rPr>
      </w:pPr>
    </w:p>
    <w:p w14:paraId="5C5A8D35" w14:textId="77777777" w:rsidR="00022A4F" w:rsidRPr="008C3818" w:rsidRDefault="00022A4F" w:rsidP="00022A4F">
      <w:pPr>
        <w:rPr>
          <w:rFonts w:ascii="Marianne" w:hAnsi="Marianne" w:cs="Arial"/>
        </w:rPr>
      </w:pPr>
    </w:p>
    <w:p w14:paraId="5B052FC6" w14:textId="77777777" w:rsidR="0090399B" w:rsidRPr="008C3818" w:rsidRDefault="0090399B" w:rsidP="00243D50">
      <w:pPr>
        <w:jc w:val="both"/>
        <w:rPr>
          <w:rFonts w:ascii="Marianne" w:hAnsi="Marianne" w:cs="Arial"/>
        </w:rPr>
      </w:pPr>
    </w:p>
    <w:p w14:paraId="6808949A" w14:textId="01FBE2A9" w:rsidR="00243D50" w:rsidRPr="008C3818" w:rsidRDefault="00243D50" w:rsidP="00243D50">
      <w:pPr>
        <w:rPr>
          <w:rFonts w:ascii="Marianne" w:hAnsi="Marianne" w:cs="Arial"/>
        </w:rPr>
      </w:pPr>
    </w:p>
    <w:p w14:paraId="37331C27" w14:textId="6DA1CB71" w:rsidR="00730E47" w:rsidRPr="008C3818" w:rsidRDefault="00730E47" w:rsidP="00243D50">
      <w:pPr>
        <w:rPr>
          <w:rFonts w:ascii="Marianne" w:hAnsi="Marianne" w:cs="Arial"/>
        </w:rPr>
      </w:pPr>
    </w:p>
    <w:p w14:paraId="2C39CA36" w14:textId="77777777" w:rsidR="00243D50" w:rsidRPr="008C3818" w:rsidRDefault="00243D50" w:rsidP="00243D50">
      <w:pPr>
        <w:rPr>
          <w:rFonts w:ascii="Marianne" w:hAnsi="Marianne" w:cs="Arial"/>
        </w:rPr>
      </w:pPr>
    </w:p>
    <w:p w14:paraId="6E0BDEA0" w14:textId="79D76175" w:rsidR="00243D50" w:rsidRPr="008C3818" w:rsidRDefault="00243D50" w:rsidP="00243D50">
      <w:pPr>
        <w:tabs>
          <w:tab w:val="left" w:pos="5245"/>
          <w:tab w:val="left" w:pos="7371"/>
          <w:tab w:val="left" w:pos="7655"/>
        </w:tabs>
        <w:jc w:val="both"/>
        <w:rPr>
          <w:rFonts w:ascii="Marianne" w:hAnsi="Marianne" w:cs="Arial"/>
        </w:rPr>
      </w:pPr>
      <w:r w:rsidRPr="008C3818">
        <w:rPr>
          <w:rFonts w:ascii="Marianne" w:hAnsi="Marianne" w:cs="Arial"/>
        </w:rPr>
        <w:tab/>
        <w:t xml:space="preserve">Verneuil-en-Halatte, le </w:t>
      </w:r>
    </w:p>
    <w:p w14:paraId="58689516" w14:textId="77777777" w:rsidR="00243D50" w:rsidRPr="008C3818" w:rsidRDefault="00243D50" w:rsidP="00243D50">
      <w:pPr>
        <w:tabs>
          <w:tab w:val="left" w:pos="5245"/>
          <w:tab w:val="left" w:pos="7371"/>
          <w:tab w:val="left" w:pos="7655"/>
        </w:tabs>
        <w:jc w:val="both"/>
        <w:rPr>
          <w:rFonts w:ascii="Marianne" w:hAnsi="Marianne" w:cs="Arial"/>
        </w:rPr>
      </w:pPr>
    </w:p>
    <w:p w14:paraId="3E7A52E0" w14:textId="07222594" w:rsidR="00730E47" w:rsidRPr="008C3818" w:rsidRDefault="00730E47" w:rsidP="00243D50">
      <w:pPr>
        <w:tabs>
          <w:tab w:val="left" w:pos="5245"/>
          <w:tab w:val="left" w:pos="7371"/>
          <w:tab w:val="left" w:pos="7655"/>
        </w:tabs>
        <w:jc w:val="both"/>
        <w:rPr>
          <w:rFonts w:ascii="Marianne" w:hAnsi="Marianne" w:cs="Arial"/>
        </w:rPr>
      </w:pPr>
    </w:p>
    <w:p w14:paraId="44086400" w14:textId="77777777" w:rsidR="00022A4F" w:rsidRPr="008C3818" w:rsidRDefault="00022A4F" w:rsidP="00243D50">
      <w:pPr>
        <w:tabs>
          <w:tab w:val="left" w:pos="5245"/>
          <w:tab w:val="left" w:pos="7371"/>
          <w:tab w:val="left" w:pos="7655"/>
        </w:tabs>
        <w:jc w:val="both"/>
        <w:rPr>
          <w:rFonts w:ascii="Marianne" w:hAnsi="Marianne" w:cs="Arial"/>
        </w:rPr>
      </w:pPr>
    </w:p>
    <w:p w14:paraId="2BCF9841" w14:textId="77777777" w:rsidR="00022A4F" w:rsidRPr="008C3818" w:rsidRDefault="00022A4F" w:rsidP="00243D50">
      <w:pPr>
        <w:tabs>
          <w:tab w:val="left" w:pos="5245"/>
          <w:tab w:val="left" w:pos="7371"/>
          <w:tab w:val="left" w:pos="7655"/>
        </w:tabs>
        <w:jc w:val="both"/>
        <w:rPr>
          <w:rFonts w:ascii="Marianne" w:hAnsi="Marianne" w:cs="Arial"/>
        </w:rPr>
      </w:pPr>
    </w:p>
    <w:p w14:paraId="624568B7" w14:textId="77777777" w:rsidR="00243D50" w:rsidRPr="008C3818" w:rsidRDefault="00243D50" w:rsidP="00243D50">
      <w:pPr>
        <w:tabs>
          <w:tab w:val="left" w:pos="5245"/>
          <w:tab w:val="left" w:pos="7371"/>
          <w:tab w:val="left" w:pos="7655"/>
        </w:tabs>
        <w:jc w:val="both"/>
        <w:rPr>
          <w:rFonts w:ascii="Marianne" w:hAnsi="Marianne" w:cs="Arial"/>
        </w:rPr>
      </w:pPr>
    </w:p>
    <w:p w14:paraId="1BCF1E22" w14:textId="77777777" w:rsidR="00243D50" w:rsidRPr="008C3818" w:rsidRDefault="00243D50" w:rsidP="00243D50">
      <w:pPr>
        <w:tabs>
          <w:tab w:val="left" w:pos="5245"/>
          <w:tab w:val="left" w:pos="7371"/>
          <w:tab w:val="left" w:pos="7655"/>
        </w:tabs>
        <w:jc w:val="both"/>
        <w:rPr>
          <w:rFonts w:ascii="Marianne" w:hAnsi="Marianne" w:cs="Arial"/>
        </w:rPr>
      </w:pPr>
    </w:p>
    <w:p w14:paraId="3CF38080" w14:textId="77777777" w:rsidR="00243D50" w:rsidRPr="008C3818" w:rsidRDefault="00243D50" w:rsidP="00243D50">
      <w:pPr>
        <w:tabs>
          <w:tab w:val="left" w:pos="5245"/>
          <w:tab w:val="left" w:pos="7371"/>
          <w:tab w:val="left" w:pos="7655"/>
        </w:tabs>
        <w:jc w:val="both"/>
        <w:rPr>
          <w:rFonts w:ascii="Marianne" w:hAnsi="Marianne" w:cs="Arial"/>
        </w:rPr>
      </w:pPr>
    </w:p>
    <w:p w14:paraId="6495942E" w14:textId="21A04A13" w:rsidR="00243D50" w:rsidRPr="008C3818" w:rsidRDefault="00243D50" w:rsidP="00243D50">
      <w:pPr>
        <w:tabs>
          <w:tab w:val="left" w:pos="5245"/>
          <w:tab w:val="left" w:pos="7371"/>
          <w:tab w:val="left" w:pos="7655"/>
        </w:tabs>
        <w:jc w:val="both"/>
        <w:rPr>
          <w:rFonts w:ascii="Marianne" w:hAnsi="Marianne" w:cs="Arial"/>
        </w:rPr>
      </w:pPr>
      <w:r w:rsidRPr="008C3818">
        <w:rPr>
          <w:rFonts w:ascii="Marianne" w:hAnsi="Marianne" w:cs="Arial"/>
        </w:rPr>
        <w:tab/>
      </w:r>
      <w:r w:rsidR="00CC681F" w:rsidRPr="008C3818">
        <w:rPr>
          <w:rFonts w:ascii="Marianne" w:hAnsi="Marianne" w:cs="Arial"/>
        </w:rPr>
        <w:t xml:space="preserve">Monsieur </w:t>
      </w:r>
      <w:r w:rsidRPr="008C3818">
        <w:rPr>
          <w:rFonts w:ascii="Marianne" w:hAnsi="Marianne" w:cs="Arial"/>
        </w:rPr>
        <w:t>Raymond COINTE</w:t>
      </w:r>
    </w:p>
    <w:p w14:paraId="596285D8" w14:textId="5AFE9F6A" w:rsidR="00243D50" w:rsidRPr="008C3818" w:rsidRDefault="00243D50" w:rsidP="00243D50">
      <w:pPr>
        <w:tabs>
          <w:tab w:val="left" w:pos="5245"/>
          <w:tab w:val="left" w:pos="7371"/>
          <w:tab w:val="left" w:pos="7655"/>
        </w:tabs>
        <w:ind w:firstLine="5245"/>
        <w:jc w:val="both"/>
        <w:rPr>
          <w:rFonts w:ascii="Marianne" w:hAnsi="Marianne" w:cs="Arial"/>
        </w:rPr>
      </w:pPr>
      <w:r w:rsidRPr="008C3818">
        <w:rPr>
          <w:rFonts w:ascii="Marianne" w:hAnsi="Marianne" w:cs="Arial"/>
        </w:rPr>
        <w:t xml:space="preserve">Directeur Général de </w:t>
      </w:r>
      <w:r w:rsidR="00994BB5" w:rsidRPr="008C3818">
        <w:rPr>
          <w:rFonts w:ascii="Marianne" w:hAnsi="Marianne" w:cs="Arial"/>
        </w:rPr>
        <w:t>l’Ineris</w:t>
      </w:r>
    </w:p>
    <w:p w14:paraId="3BFAF05D" w14:textId="705A1F65" w:rsidR="00983E5F" w:rsidRPr="008C3818" w:rsidRDefault="00983E5F">
      <w:pPr>
        <w:suppressAutoHyphens w:val="0"/>
        <w:rPr>
          <w:rFonts w:ascii="Marianne" w:hAnsi="Marianne"/>
        </w:rPr>
      </w:pPr>
      <w:r w:rsidRPr="008C3818">
        <w:rPr>
          <w:rFonts w:ascii="Marianne" w:hAnsi="Marianne"/>
        </w:rPr>
        <w:br w:type="page"/>
      </w:r>
    </w:p>
    <w:p w14:paraId="4C735D20" w14:textId="1246F6BB" w:rsidR="002C2CA3" w:rsidRPr="008C3818" w:rsidRDefault="002C2CA3" w:rsidP="009B45B9">
      <w:pPr>
        <w:tabs>
          <w:tab w:val="left" w:pos="851"/>
        </w:tabs>
        <w:jc w:val="both"/>
        <w:rPr>
          <w:rFonts w:ascii="Marianne" w:hAnsi="Marianne"/>
        </w:rPr>
      </w:pPr>
    </w:p>
    <w:p w14:paraId="5CAEC78B" w14:textId="47831340" w:rsidR="000C151A" w:rsidRPr="008C3818" w:rsidRDefault="000C151A" w:rsidP="009B45B9">
      <w:pPr>
        <w:tabs>
          <w:tab w:val="left" w:pos="851"/>
        </w:tabs>
        <w:jc w:val="both"/>
        <w:rPr>
          <w:rFonts w:ascii="Marianne" w:hAnsi="Marianne"/>
        </w:rPr>
      </w:pPr>
    </w:p>
    <w:p w14:paraId="0A8663DB" w14:textId="60B187B9" w:rsidR="00960778" w:rsidRPr="008C3818" w:rsidRDefault="00960778" w:rsidP="009B45B9">
      <w:pPr>
        <w:tabs>
          <w:tab w:val="left" w:pos="851"/>
        </w:tabs>
        <w:jc w:val="both"/>
        <w:rPr>
          <w:rFonts w:ascii="Marianne" w:hAnsi="Marianne"/>
        </w:rPr>
      </w:pPr>
    </w:p>
    <w:p w14:paraId="15B0A2C5" w14:textId="77777777" w:rsidR="00960778" w:rsidRPr="008C3818" w:rsidRDefault="00960778" w:rsidP="009B45B9">
      <w:pPr>
        <w:tabs>
          <w:tab w:val="left" w:pos="851"/>
        </w:tabs>
        <w:jc w:val="both"/>
        <w:rPr>
          <w:rFonts w:ascii="Marianne" w:hAnsi="Marianne"/>
        </w:rPr>
      </w:pPr>
    </w:p>
    <w:p w14:paraId="25DCE30B" w14:textId="77777777" w:rsidR="00A736CF" w:rsidRPr="008C3818" w:rsidRDefault="00983E5F" w:rsidP="000C151A">
      <w:pPr>
        <w:tabs>
          <w:tab w:val="left" w:pos="851"/>
        </w:tabs>
        <w:jc w:val="center"/>
        <w:rPr>
          <w:rFonts w:ascii="Marianne" w:hAnsi="Marianne"/>
          <w:b/>
        </w:rPr>
      </w:pPr>
      <w:r w:rsidRPr="008C3818">
        <w:rPr>
          <w:rFonts w:ascii="Marianne" w:hAnsi="Marianne"/>
          <w:b/>
        </w:rPr>
        <w:t>ANNEXE BORDEREAU DES PRIX UNITAIRES</w:t>
      </w:r>
      <w:r w:rsidR="001E03ED" w:rsidRPr="008C3818">
        <w:rPr>
          <w:rFonts w:ascii="Marianne" w:hAnsi="Marianne"/>
          <w:b/>
        </w:rPr>
        <w:t xml:space="preserve"> et</w:t>
      </w:r>
      <w:r w:rsidR="008A5E5E" w:rsidRPr="008C3818">
        <w:rPr>
          <w:rFonts w:ascii="Marianne" w:hAnsi="Marianne"/>
          <w:b/>
        </w:rPr>
        <w:t>/ou</w:t>
      </w:r>
      <w:r w:rsidR="001E03ED" w:rsidRPr="008C3818">
        <w:rPr>
          <w:rFonts w:ascii="Marianne" w:hAnsi="Marianne"/>
          <w:b/>
        </w:rPr>
        <w:t xml:space="preserve"> FORFAITAIRES</w:t>
      </w:r>
      <w:r w:rsidRPr="008C3818">
        <w:rPr>
          <w:rFonts w:ascii="Marianne" w:hAnsi="Marianne"/>
          <w:b/>
        </w:rPr>
        <w:t xml:space="preserve"> PLAFONDS</w:t>
      </w:r>
      <w:r w:rsidR="00A736CF" w:rsidRPr="008C3818">
        <w:rPr>
          <w:rFonts w:ascii="Marianne" w:hAnsi="Marianne"/>
          <w:b/>
        </w:rPr>
        <w:t xml:space="preserve"> </w:t>
      </w:r>
    </w:p>
    <w:p w14:paraId="3E621A2C" w14:textId="0377F37D" w:rsidR="00A736CF" w:rsidRPr="008C3818" w:rsidRDefault="00A736CF" w:rsidP="000C151A">
      <w:pPr>
        <w:tabs>
          <w:tab w:val="left" w:pos="851"/>
        </w:tabs>
        <w:jc w:val="center"/>
        <w:rPr>
          <w:rFonts w:ascii="Marianne" w:hAnsi="Marianne"/>
          <w:b/>
        </w:rPr>
      </w:pPr>
    </w:p>
    <w:p w14:paraId="61588FE0" w14:textId="4261AF7C" w:rsidR="00983E5F" w:rsidRPr="008C3818" w:rsidRDefault="00983E5F" w:rsidP="009B45B9">
      <w:pPr>
        <w:tabs>
          <w:tab w:val="left" w:pos="851"/>
        </w:tabs>
        <w:jc w:val="both"/>
        <w:rPr>
          <w:rFonts w:ascii="Marianne" w:hAnsi="Marianne"/>
        </w:rPr>
      </w:pPr>
    </w:p>
    <w:p w14:paraId="3895ED22" w14:textId="7535752A" w:rsidR="00124620" w:rsidRPr="008C3818" w:rsidRDefault="00124620" w:rsidP="009B45B9">
      <w:pPr>
        <w:tabs>
          <w:tab w:val="left" w:pos="851"/>
        </w:tabs>
        <w:jc w:val="both"/>
        <w:rPr>
          <w:rFonts w:ascii="Marianne" w:hAnsi="Marianne"/>
          <w:color w:val="FF0000"/>
        </w:rPr>
      </w:pPr>
      <w:r w:rsidRPr="008C3818">
        <w:rPr>
          <w:rFonts w:ascii="Marianne" w:hAnsi="Marianne"/>
          <w:color w:val="FF0000"/>
        </w:rPr>
        <w:t>Copier</w:t>
      </w:r>
      <w:r w:rsidR="00C0519C" w:rsidRPr="008C3818">
        <w:rPr>
          <w:rFonts w:ascii="Marianne" w:hAnsi="Marianne"/>
          <w:color w:val="FF0000"/>
        </w:rPr>
        <w:t xml:space="preserve">/Coller </w:t>
      </w:r>
      <w:r w:rsidRPr="008C3818">
        <w:rPr>
          <w:rFonts w:ascii="Marianne" w:hAnsi="Marianne"/>
          <w:color w:val="FF0000"/>
        </w:rPr>
        <w:t>ici votre</w:t>
      </w:r>
      <w:r w:rsidR="00A736CF" w:rsidRPr="008C3818">
        <w:rPr>
          <w:rFonts w:ascii="Marianne" w:hAnsi="Marianne"/>
          <w:color w:val="FF0000"/>
        </w:rPr>
        <w:t>/ vos</w:t>
      </w:r>
      <w:r w:rsidRPr="008C3818">
        <w:rPr>
          <w:rFonts w:ascii="Marianne" w:hAnsi="Marianne"/>
          <w:color w:val="FF0000"/>
        </w:rPr>
        <w:t xml:space="preserve"> BPU </w:t>
      </w:r>
    </w:p>
    <w:p w14:paraId="1EDCC0D9" w14:textId="15DF1096" w:rsidR="009E4655" w:rsidRPr="008C3818" w:rsidRDefault="009E4655" w:rsidP="009B45B9">
      <w:pPr>
        <w:tabs>
          <w:tab w:val="left" w:pos="851"/>
        </w:tabs>
        <w:jc w:val="both"/>
        <w:rPr>
          <w:rFonts w:ascii="Marianne" w:hAnsi="Marianne"/>
          <w:color w:val="FF0000"/>
        </w:rPr>
      </w:pPr>
    </w:p>
    <w:p w14:paraId="7F384ED6" w14:textId="468E53E3" w:rsidR="009E4655" w:rsidRPr="008C3818" w:rsidRDefault="009E4655" w:rsidP="009B45B9">
      <w:pPr>
        <w:tabs>
          <w:tab w:val="left" w:pos="851"/>
        </w:tabs>
        <w:jc w:val="both"/>
        <w:rPr>
          <w:rFonts w:ascii="Marianne" w:hAnsi="Marianne"/>
          <w:color w:val="FF0000"/>
        </w:rPr>
      </w:pPr>
    </w:p>
    <w:p w14:paraId="17BB51E5" w14:textId="0B27EFFD" w:rsidR="000C151A" w:rsidRPr="008C3818" w:rsidRDefault="000C151A" w:rsidP="009B45B9">
      <w:pPr>
        <w:tabs>
          <w:tab w:val="left" w:pos="851"/>
        </w:tabs>
        <w:jc w:val="both"/>
        <w:rPr>
          <w:rFonts w:ascii="Marianne" w:hAnsi="Marianne"/>
        </w:rPr>
      </w:pPr>
    </w:p>
    <w:p w14:paraId="705638A8" w14:textId="34611BE2" w:rsidR="001E03ED" w:rsidRPr="008C3818" w:rsidRDefault="001E03ED" w:rsidP="009B45B9">
      <w:pPr>
        <w:tabs>
          <w:tab w:val="left" w:pos="851"/>
        </w:tabs>
        <w:jc w:val="both"/>
        <w:rPr>
          <w:rFonts w:ascii="Marianne" w:hAnsi="Marianne"/>
        </w:rPr>
      </w:pPr>
    </w:p>
    <w:p w14:paraId="0C778F69" w14:textId="61C56E9B" w:rsidR="00960778" w:rsidRPr="008C3818" w:rsidRDefault="00960778" w:rsidP="009B45B9">
      <w:pPr>
        <w:tabs>
          <w:tab w:val="left" w:pos="851"/>
        </w:tabs>
        <w:jc w:val="both"/>
        <w:rPr>
          <w:rFonts w:ascii="Marianne" w:hAnsi="Marianne"/>
        </w:rPr>
      </w:pPr>
    </w:p>
    <w:p w14:paraId="6E312ABD" w14:textId="6F418D38" w:rsidR="00960778" w:rsidRPr="008C3818" w:rsidRDefault="00960778" w:rsidP="009B45B9">
      <w:pPr>
        <w:tabs>
          <w:tab w:val="left" w:pos="851"/>
        </w:tabs>
        <w:jc w:val="both"/>
        <w:rPr>
          <w:rFonts w:ascii="Marianne" w:hAnsi="Marianne"/>
        </w:rPr>
      </w:pPr>
    </w:p>
    <w:p w14:paraId="40D38139" w14:textId="0D11467F" w:rsidR="00960778" w:rsidRPr="008C3818" w:rsidRDefault="00960778" w:rsidP="009B45B9">
      <w:pPr>
        <w:tabs>
          <w:tab w:val="left" w:pos="851"/>
        </w:tabs>
        <w:jc w:val="both"/>
        <w:rPr>
          <w:rFonts w:ascii="Marianne" w:hAnsi="Marianne"/>
        </w:rPr>
      </w:pPr>
    </w:p>
    <w:p w14:paraId="6ACA20FE" w14:textId="6760AC94" w:rsidR="00960778" w:rsidRPr="008C3818" w:rsidRDefault="00960778" w:rsidP="009B45B9">
      <w:pPr>
        <w:tabs>
          <w:tab w:val="left" w:pos="851"/>
        </w:tabs>
        <w:jc w:val="both"/>
        <w:rPr>
          <w:rFonts w:ascii="Marianne" w:hAnsi="Marianne"/>
        </w:rPr>
      </w:pPr>
    </w:p>
    <w:p w14:paraId="02C990CC" w14:textId="09C48C39" w:rsidR="00960778" w:rsidRPr="008C3818" w:rsidRDefault="00960778" w:rsidP="009B45B9">
      <w:pPr>
        <w:tabs>
          <w:tab w:val="left" w:pos="851"/>
        </w:tabs>
        <w:jc w:val="both"/>
        <w:rPr>
          <w:rFonts w:ascii="Marianne" w:hAnsi="Marianne"/>
        </w:rPr>
      </w:pPr>
    </w:p>
    <w:p w14:paraId="54441D55" w14:textId="5426204F" w:rsidR="00960778" w:rsidRPr="008C3818" w:rsidRDefault="00960778" w:rsidP="009B45B9">
      <w:pPr>
        <w:tabs>
          <w:tab w:val="left" w:pos="851"/>
        </w:tabs>
        <w:jc w:val="both"/>
        <w:rPr>
          <w:rFonts w:ascii="Marianne" w:hAnsi="Marianne"/>
        </w:rPr>
      </w:pPr>
    </w:p>
    <w:p w14:paraId="55B24A78" w14:textId="33DFBA48" w:rsidR="00960778" w:rsidRPr="008C3818" w:rsidRDefault="00960778" w:rsidP="009B45B9">
      <w:pPr>
        <w:tabs>
          <w:tab w:val="left" w:pos="851"/>
        </w:tabs>
        <w:jc w:val="both"/>
        <w:rPr>
          <w:rFonts w:ascii="Marianne" w:hAnsi="Marianne"/>
        </w:rPr>
      </w:pPr>
    </w:p>
    <w:p w14:paraId="28FA2A15" w14:textId="77777777" w:rsidR="00960778" w:rsidRPr="008C3818" w:rsidRDefault="00960778" w:rsidP="009B45B9">
      <w:pPr>
        <w:tabs>
          <w:tab w:val="left" w:pos="851"/>
        </w:tabs>
        <w:jc w:val="both"/>
        <w:rPr>
          <w:rFonts w:ascii="Marianne" w:hAnsi="Marianne"/>
        </w:rPr>
      </w:pPr>
    </w:p>
    <w:p w14:paraId="44674F3C" w14:textId="4AB9AE95" w:rsidR="001E03ED" w:rsidRPr="008C3818" w:rsidRDefault="001E03ED" w:rsidP="00A736CF">
      <w:pPr>
        <w:tabs>
          <w:tab w:val="left" w:pos="851"/>
        </w:tabs>
        <w:jc w:val="center"/>
        <w:rPr>
          <w:rFonts w:ascii="Marianne" w:hAnsi="Marianne"/>
        </w:rPr>
      </w:pPr>
    </w:p>
    <w:p w14:paraId="452E3830" w14:textId="77777777" w:rsidR="00803DD4" w:rsidRPr="008C3818" w:rsidRDefault="00803DD4" w:rsidP="005C6427">
      <w:pPr>
        <w:tabs>
          <w:tab w:val="left" w:pos="851"/>
        </w:tabs>
        <w:jc w:val="center"/>
        <w:rPr>
          <w:rFonts w:ascii="Marianne" w:hAnsi="Marianne"/>
        </w:rPr>
        <w:sectPr w:rsidR="00803DD4" w:rsidRPr="008C3818" w:rsidSect="00803DD4">
          <w:pgSz w:w="11906" w:h="16838"/>
          <w:pgMar w:top="454" w:right="851" w:bottom="736" w:left="851" w:header="720" w:footer="680" w:gutter="0"/>
          <w:cols w:space="720"/>
          <w:docGrid w:linePitch="360"/>
        </w:sectPr>
      </w:pPr>
    </w:p>
    <w:p w14:paraId="359745E2" w14:textId="77777777" w:rsidR="00930AF6" w:rsidRPr="008C3818" w:rsidRDefault="00930AF6" w:rsidP="005C6427">
      <w:pPr>
        <w:tabs>
          <w:tab w:val="left" w:pos="851"/>
        </w:tabs>
        <w:jc w:val="center"/>
        <w:rPr>
          <w:rFonts w:ascii="Marianne" w:hAnsi="Marianne"/>
        </w:rPr>
      </w:pPr>
    </w:p>
    <w:sectPr w:rsidR="00930AF6" w:rsidRPr="008C3818"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2E9C5" w14:textId="77777777" w:rsidR="00B10E78" w:rsidRDefault="00B10E78">
      <w:r>
        <w:separator/>
      </w:r>
    </w:p>
  </w:endnote>
  <w:endnote w:type="continuationSeparator" w:id="0">
    <w:p w14:paraId="6F5CCAC9" w14:textId="77777777" w:rsidR="00B10E78" w:rsidRDefault="00B1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Marianne">
    <w:altName w:val="Times New Roman"/>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55A40870" w:rsidR="005C0983" w:rsidRPr="008E1317" w:rsidRDefault="00CF472B" w:rsidP="00B40408">
          <w:pPr>
            <w:ind w:right="-638"/>
            <w:rPr>
              <w:rFonts w:ascii="Arial" w:hAnsi="Arial" w:cs="Arial"/>
              <w:b/>
              <w:i/>
            </w:rPr>
          </w:pPr>
          <w:r>
            <w:rPr>
              <w:rFonts w:ascii="Arial" w:hAnsi="Arial" w:cs="Arial"/>
              <w:b/>
            </w:rPr>
            <w:t>AE F24SCANNER</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6B43E" w14:textId="77777777" w:rsidR="00B10E78" w:rsidRDefault="00B10E78">
      <w:r>
        <w:separator/>
      </w:r>
    </w:p>
  </w:footnote>
  <w:footnote w:type="continuationSeparator" w:id="0">
    <w:p w14:paraId="61516BC8" w14:textId="77777777" w:rsidR="00B10E78" w:rsidRDefault="00B10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1BD40BA"/>
    <w:multiLevelType w:val="multilevel"/>
    <w:tmpl w:val="C92E7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0"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1"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4"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5C9C0DCE"/>
    <w:multiLevelType w:val="hybridMultilevel"/>
    <w:tmpl w:val="2984FA7A"/>
    <w:lvl w:ilvl="0" w:tplc="FC12FD8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7"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C3732E"/>
    <w:multiLevelType w:val="multilevel"/>
    <w:tmpl w:val="0836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96A2187"/>
    <w:multiLevelType w:val="multilevel"/>
    <w:tmpl w:val="E34220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98E08E2"/>
    <w:multiLevelType w:val="hybridMultilevel"/>
    <w:tmpl w:val="4C30530A"/>
    <w:lvl w:ilvl="0" w:tplc="EE921B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6811777">
    <w:abstractNumId w:val="0"/>
  </w:num>
  <w:num w:numId="2" w16cid:durableId="323624689">
    <w:abstractNumId w:val="1"/>
  </w:num>
  <w:num w:numId="3" w16cid:durableId="2034185125">
    <w:abstractNumId w:val="2"/>
  </w:num>
  <w:num w:numId="4" w16cid:durableId="1000084675">
    <w:abstractNumId w:val="18"/>
  </w:num>
  <w:num w:numId="5" w16cid:durableId="1976176944">
    <w:abstractNumId w:val="4"/>
  </w:num>
  <w:num w:numId="6" w16cid:durableId="1349940377">
    <w:abstractNumId w:val="10"/>
  </w:num>
  <w:num w:numId="7" w16cid:durableId="98188327">
    <w:abstractNumId w:val="10"/>
  </w:num>
  <w:num w:numId="8" w16cid:durableId="1357077201">
    <w:abstractNumId w:val="10"/>
  </w:num>
  <w:num w:numId="9" w16cid:durableId="1427186863">
    <w:abstractNumId w:val="8"/>
  </w:num>
  <w:num w:numId="10" w16cid:durableId="455828443">
    <w:abstractNumId w:val="8"/>
  </w:num>
  <w:num w:numId="11" w16cid:durableId="1874030655">
    <w:abstractNumId w:val="8"/>
  </w:num>
  <w:num w:numId="12" w16cid:durableId="1554733364">
    <w:abstractNumId w:val="16"/>
  </w:num>
  <w:num w:numId="13" w16cid:durableId="1958104087">
    <w:abstractNumId w:val="16"/>
  </w:num>
  <w:num w:numId="14" w16cid:durableId="50231366">
    <w:abstractNumId w:val="16"/>
  </w:num>
  <w:num w:numId="15" w16cid:durableId="649016721">
    <w:abstractNumId w:val="17"/>
  </w:num>
  <w:num w:numId="16" w16cid:durableId="2076661091">
    <w:abstractNumId w:val="5"/>
  </w:num>
  <w:num w:numId="17" w16cid:durableId="138231400">
    <w:abstractNumId w:val="4"/>
  </w:num>
  <w:num w:numId="18" w16cid:durableId="849414333">
    <w:abstractNumId w:val="13"/>
  </w:num>
  <w:num w:numId="19" w16cid:durableId="1905292352">
    <w:abstractNumId w:val="14"/>
  </w:num>
  <w:num w:numId="20" w16cid:durableId="704599672">
    <w:abstractNumId w:val="9"/>
  </w:num>
  <w:num w:numId="21" w16cid:durableId="1123235552">
    <w:abstractNumId w:val="21"/>
  </w:num>
  <w:num w:numId="22" w16cid:durableId="1573855575">
    <w:abstractNumId w:val="11"/>
  </w:num>
  <w:num w:numId="23" w16cid:durableId="1337225628">
    <w:abstractNumId w:val="19"/>
  </w:num>
  <w:num w:numId="24" w16cid:durableId="746653955">
    <w:abstractNumId w:val="12"/>
  </w:num>
  <w:num w:numId="25" w16cid:durableId="1515144294">
    <w:abstractNumId w:val="6"/>
  </w:num>
  <w:num w:numId="26" w16cid:durableId="1091393267">
    <w:abstractNumId w:val="3"/>
  </w:num>
  <w:num w:numId="27" w16cid:durableId="22946543">
    <w:abstractNumId w:val="20"/>
  </w:num>
  <w:num w:numId="28" w16cid:durableId="2014647629">
    <w:abstractNumId w:val="22"/>
  </w:num>
  <w:num w:numId="29" w16cid:durableId="1617374174">
    <w:abstractNumId w:val="23"/>
  </w:num>
  <w:num w:numId="30" w16cid:durableId="315493456">
    <w:abstractNumId w:val="7"/>
  </w:num>
  <w:num w:numId="31" w16cid:durableId="1811358915">
    <w:abstractNumId w:val="15"/>
  </w:num>
  <w:num w:numId="32" w16cid:durableId="7631108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C19A3"/>
    <w:rsid w:val="000D10AF"/>
    <w:rsid w:val="000D761F"/>
    <w:rsid w:val="000E0020"/>
    <w:rsid w:val="000E1C0C"/>
    <w:rsid w:val="000E1E24"/>
    <w:rsid w:val="000E31E7"/>
    <w:rsid w:val="000E6C96"/>
    <w:rsid w:val="000F24A6"/>
    <w:rsid w:val="000F3315"/>
    <w:rsid w:val="00103B77"/>
    <w:rsid w:val="00104B62"/>
    <w:rsid w:val="00105459"/>
    <w:rsid w:val="00106D9D"/>
    <w:rsid w:val="001101BF"/>
    <w:rsid w:val="00116970"/>
    <w:rsid w:val="001172DE"/>
    <w:rsid w:val="00123CDB"/>
    <w:rsid w:val="00124620"/>
    <w:rsid w:val="001341FB"/>
    <w:rsid w:val="001406E7"/>
    <w:rsid w:val="00153371"/>
    <w:rsid w:val="00160D17"/>
    <w:rsid w:val="00165846"/>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175B"/>
    <w:rsid w:val="0021527A"/>
    <w:rsid w:val="00215C35"/>
    <w:rsid w:val="0021797C"/>
    <w:rsid w:val="00223EFE"/>
    <w:rsid w:val="00225A1A"/>
    <w:rsid w:val="00232BA0"/>
    <w:rsid w:val="00236982"/>
    <w:rsid w:val="00237327"/>
    <w:rsid w:val="00240987"/>
    <w:rsid w:val="00240D29"/>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704A"/>
    <w:rsid w:val="00313BB2"/>
    <w:rsid w:val="00313CE0"/>
    <w:rsid w:val="00320879"/>
    <w:rsid w:val="00330A82"/>
    <w:rsid w:val="00332659"/>
    <w:rsid w:val="00332B12"/>
    <w:rsid w:val="0033445E"/>
    <w:rsid w:val="003358BD"/>
    <w:rsid w:val="00340B54"/>
    <w:rsid w:val="00343C5D"/>
    <w:rsid w:val="003521F6"/>
    <w:rsid w:val="00354C04"/>
    <w:rsid w:val="00361CA5"/>
    <w:rsid w:val="00361FF1"/>
    <w:rsid w:val="00370023"/>
    <w:rsid w:val="00370DF7"/>
    <w:rsid w:val="00371322"/>
    <w:rsid w:val="003814F9"/>
    <w:rsid w:val="00384B40"/>
    <w:rsid w:val="00385E76"/>
    <w:rsid w:val="00392658"/>
    <w:rsid w:val="00392BA5"/>
    <w:rsid w:val="00395A75"/>
    <w:rsid w:val="00397CA9"/>
    <w:rsid w:val="003A3321"/>
    <w:rsid w:val="003A363B"/>
    <w:rsid w:val="003B1DA8"/>
    <w:rsid w:val="003C0DE8"/>
    <w:rsid w:val="003C12BC"/>
    <w:rsid w:val="003C35BA"/>
    <w:rsid w:val="003C4088"/>
    <w:rsid w:val="003D5EC7"/>
    <w:rsid w:val="003E31C2"/>
    <w:rsid w:val="003F0C7D"/>
    <w:rsid w:val="003F1389"/>
    <w:rsid w:val="003F5EE7"/>
    <w:rsid w:val="00412209"/>
    <w:rsid w:val="00412382"/>
    <w:rsid w:val="0041526B"/>
    <w:rsid w:val="004268AC"/>
    <w:rsid w:val="0043706E"/>
    <w:rsid w:val="00444CF7"/>
    <w:rsid w:val="0044597F"/>
    <w:rsid w:val="0044629B"/>
    <w:rsid w:val="004527E1"/>
    <w:rsid w:val="00454086"/>
    <w:rsid w:val="00457AC6"/>
    <w:rsid w:val="00490F70"/>
    <w:rsid w:val="0049554E"/>
    <w:rsid w:val="004964B1"/>
    <w:rsid w:val="00496D6B"/>
    <w:rsid w:val="004A29D9"/>
    <w:rsid w:val="004A7169"/>
    <w:rsid w:val="004B1EF8"/>
    <w:rsid w:val="004D1E4D"/>
    <w:rsid w:val="004E75A6"/>
    <w:rsid w:val="004F09F2"/>
    <w:rsid w:val="00500F31"/>
    <w:rsid w:val="00500FEB"/>
    <w:rsid w:val="00504FE9"/>
    <w:rsid w:val="00514DAF"/>
    <w:rsid w:val="00515A11"/>
    <w:rsid w:val="00516FC1"/>
    <w:rsid w:val="00532EC7"/>
    <w:rsid w:val="00536C47"/>
    <w:rsid w:val="00541CA3"/>
    <w:rsid w:val="00542243"/>
    <w:rsid w:val="00551016"/>
    <w:rsid w:val="00553933"/>
    <w:rsid w:val="005546A9"/>
    <w:rsid w:val="00560734"/>
    <w:rsid w:val="00564B59"/>
    <w:rsid w:val="005701B5"/>
    <w:rsid w:val="00571B2C"/>
    <w:rsid w:val="0058029D"/>
    <w:rsid w:val="005808E8"/>
    <w:rsid w:val="00583CAC"/>
    <w:rsid w:val="005846FB"/>
    <w:rsid w:val="00585231"/>
    <w:rsid w:val="00590975"/>
    <w:rsid w:val="005A0379"/>
    <w:rsid w:val="005A42B3"/>
    <w:rsid w:val="005A4A3B"/>
    <w:rsid w:val="005A4CB5"/>
    <w:rsid w:val="005B4FBC"/>
    <w:rsid w:val="005C0983"/>
    <w:rsid w:val="005C0D45"/>
    <w:rsid w:val="005C360B"/>
    <w:rsid w:val="005C52BC"/>
    <w:rsid w:val="005C5FA1"/>
    <w:rsid w:val="005C6427"/>
    <w:rsid w:val="005D42E4"/>
    <w:rsid w:val="005D4532"/>
    <w:rsid w:val="005E607F"/>
    <w:rsid w:val="005E78E9"/>
    <w:rsid w:val="005F0643"/>
    <w:rsid w:val="005F77E7"/>
    <w:rsid w:val="0061068C"/>
    <w:rsid w:val="00611C48"/>
    <w:rsid w:val="00622256"/>
    <w:rsid w:val="00632952"/>
    <w:rsid w:val="00632ECA"/>
    <w:rsid w:val="0064340D"/>
    <w:rsid w:val="0064560F"/>
    <w:rsid w:val="006507EC"/>
    <w:rsid w:val="006527CB"/>
    <w:rsid w:val="006530DF"/>
    <w:rsid w:val="00654621"/>
    <w:rsid w:val="0065499C"/>
    <w:rsid w:val="00660727"/>
    <w:rsid w:val="00666821"/>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F3021"/>
    <w:rsid w:val="006F3DF9"/>
    <w:rsid w:val="006F6EE2"/>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1716"/>
    <w:rsid w:val="0078401C"/>
    <w:rsid w:val="00784463"/>
    <w:rsid w:val="0078690C"/>
    <w:rsid w:val="007909E0"/>
    <w:rsid w:val="007909FB"/>
    <w:rsid w:val="00796591"/>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E6516"/>
    <w:rsid w:val="007F1BD2"/>
    <w:rsid w:val="007F3C0B"/>
    <w:rsid w:val="007F68A6"/>
    <w:rsid w:val="00803DD4"/>
    <w:rsid w:val="00807A20"/>
    <w:rsid w:val="00812A61"/>
    <w:rsid w:val="00813D07"/>
    <w:rsid w:val="0082049D"/>
    <w:rsid w:val="0083205E"/>
    <w:rsid w:val="00844DAA"/>
    <w:rsid w:val="008466D7"/>
    <w:rsid w:val="008571D3"/>
    <w:rsid w:val="0086061B"/>
    <w:rsid w:val="00867D9F"/>
    <w:rsid w:val="008774D5"/>
    <w:rsid w:val="00882E80"/>
    <w:rsid w:val="008839C0"/>
    <w:rsid w:val="00883A47"/>
    <w:rsid w:val="00887392"/>
    <w:rsid w:val="00890181"/>
    <w:rsid w:val="00893BF4"/>
    <w:rsid w:val="00895C02"/>
    <w:rsid w:val="008A01DD"/>
    <w:rsid w:val="008A18D4"/>
    <w:rsid w:val="008A5E5E"/>
    <w:rsid w:val="008A7963"/>
    <w:rsid w:val="008B0A18"/>
    <w:rsid w:val="008B225C"/>
    <w:rsid w:val="008B29C5"/>
    <w:rsid w:val="008B475D"/>
    <w:rsid w:val="008C0B1F"/>
    <w:rsid w:val="008C2055"/>
    <w:rsid w:val="008C3818"/>
    <w:rsid w:val="008D1EFC"/>
    <w:rsid w:val="008E1317"/>
    <w:rsid w:val="008E3325"/>
    <w:rsid w:val="008E69C3"/>
    <w:rsid w:val="008F3EAA"/>
    <w:rsid w:val="009019B7"/>
    <w:rsid w:val="00901D90"/>
    <w:rsid w:val="009020F5"/>
    <w:rsid w:val="009034F9"/>
    <w:rsid w:val="0090399B"/>
    <w:rsid w:val="009049BA"/>
    <w:rsid w:val="00906CF9"/>
    <w:rsid w:val="009074F1"/>
    <w:rsid w:val="00913397"/>
    <w:rsid w:val="009176D4"/>
    <w:rsid w:val="00917F24"/>
    <w:rsid w:val="009213C7"/>
    <w:rsid w:val="00924B4F"/>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1464"/>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B632C"/>
    <w:rsid w:val="009C1039"/>
    <w:rsid w:val="009E4655"/>
    <w:rsid w:val="009F05A0"/>
    <w:rsid w:val="009F3B01"/>
    <w:rsid w:val="00A010AE"/>
    <w:rsid w:val="00A07D59"/>
    <w:rsid w:val="00A101B8"/>
    <w:rsid w:val="00A1232D"/>
    <w:rsid w:val="00A37DC1"/>
    <w:rsid w:val="00A4001E"/>
    <w:rsid w:val="00A42290"/>
    <w:rsid w:val="00A52D6B"/>
    <w:rsid w:val="00A61A45"/>
    <w:rsid w:val="00A711A5"/>
    <w:rsid w:val="00A733C3"/>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2334"/>
    <w:rsid w:val="00B53F5A"/>
    <w:rsid w:val="00B56AB5"/>
    <w:rsid w:val="00B60F1B"/>
    <w:rsid w:val="00B74D16"/>
    <w:rsid w:val="00B771C9"/>
    <w:rsid w:val="00B813DA"/>
    <w:rsid w:val="00B82718"/>
    <w:rsid w:val="00B86B10"/>
    <w:rsid w:val="00B871C4"/>
    <w:rsid w:val="00B87564"/>
    <w:rsid w:val="00B9388B"/>
    <w:rsid w:val="00B95025"/>
    <w:rsid w:val="00B96312"/>
    <w:rsid w:val="00BA0066"/>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47E3F"/>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0F74"/>
    <w:rsid w:val="00CE7ED2"/>
    <w:rsid w:val="00CF472B"/>
    <w:rsid w:val="00CF5664"/>
    <w:rsid w:val="00CF5FA7"/>
    <w:rsid w:val="00D141E3"/>
    <w:rsid w:val="00D21112"/>
    <w:rsid w:val="00D23F2C"/>
    <w:rsid w:val="00D252A2"/>
    <w:rsid w:val="00D41AEA"/>
    <w:rsid w:val="00D46BC7"/>
    <w:rsid w:val="00D4787B"/>
    <w:rsid w:val="00D479AF"/>
    <w:rsid w:val="00D576E5"/>
    <w:rsid w:val="00D6487A"/>
    <w:rsid w:val="00D85B4D"/>
    <w:rsid w:val="00D93018"/>
    <w:rsid w:val="00D93A55"/>
    <w:rsid w:val="00DA2C84"/>
    <w:rsid w:val="00DA6FB3"/>
    <w:rsid w:val="00DB562A"/>
    <w:rsid w:val="00DB796C"/>
    <w:rsid w:val="00DB7EF4"/>
    <w:rsid w:val="00DC0ED6"/>
    <w:rsid w:val="00DC46A2"/>
    <w:rsid w:val="00DD26F2"/>
    <w:rsid w:val="00DD4A46"/>
    <w:rsid w:val="00DD5A41"/>
    <w:rsid w:val="00E02E19"/>
    <w:rsid w:val="00E05871"/>
    <w:rsid w:val="00E17A92"/>
    <w:rsid w:val="00E17D8E"/>
    <w:rsid w:val="00E17F89"/>
    <w:rsid w:val="00E20AD3"/>
    <w:rsid w:val="00E31CC9"/>
    <w:rsid w:val="00E37846"/>
    <w:rsid w:val="00E432A5"/>
    <w:rsid w:val="00E45F0E"/>
    <w:rsid w:val="00E47798"/>
    <w:rsid w:val="00E50E20"/>
    <w:rsid w:val="00E521C6"/>
    <w:rsid w:val="00E53A86"/>
    <w:rsid w:val="00E57F47"/>
    <w:rsid w:val="00E604E4"/>
    <w:rsid w:val="00E6507D"/>
    <w:rsid w:val="00E74222"/>
    <w:rsid w:val="00E7455B"/>
    <w:rsid w:val="00E763C4"/>
    <w:rsid w:val="00E91757"/>
    <w:rsid w:val="00E92BEB"/>
    <w:rsid w:val="00E972CE"/>
    <w:rsid w:val="00EB2B57"/>
    <w:rsid w:val="00EC25D6"/>
    <w:rsid w:val="00EC42E7"/>
    <w:rsid w:val="00ED3918"/>
    <w:rsid w:val="00ED5E51"/>
    <w:rsid w:val="00ED7173"/>
    <w:rsid w:val="00ED77C0"/>
    <w:rsid w:val="00EF1898"/>
    <w:rsid w:val="00EF71CC"/>
    <w:rsid w:val="00F04013"/>
    <w:rsid w:val="00F208EC"/>
    <w:rsid w:val="00F21477"/>
    <w:rsid w:val="00F23348"/>
    <w:rsid w:val="00F25FB6"/>
    <w:rsid w:val="00F331B7"/>
    <w:rsid w:val="00F33661"/>
    <w:rsid w:val="00F36DAA"/>
    <w:rsid w:val="00F407C5"/>
    <w:rsid w:val="00F4296B"/>
    <w:rsid w:val="00F45F8A"/>
    <w:rsid w:val="00F469C4"/>
    <w:rsid w:val="00F47796"/>
    <w:rsid w:val="00F55B68"/>
    <w:rsid w:val="00F83A14"/>
    <w:rsid w:val="00F8464D"/>
    <w:rsid w:val="00F87FAD"/>
    <w:rsid w:val="00F92CB5"/>
    <w:rsid w:val="00F93B3C"/>
    <w:rsid w:val="00F95CB5"/>
    <w:rsid w:val="00FA342D"/>
    <w:rsid w:val="00FA6231"/>
    <w:rsid w:val="00FB3832"/>
    <w:rsid w:val="00FB58D7"/>
    <w:rsid w:val="00FB65D3"/>
    <w:rsid w:val="00FC1C9F"/>
    <w:rsid w:val="00FC3DC2"/>
    <w:rsid w:val="00FD31B3"/>
    <w:rsid w:val="00FD6AD1"/>
    <w:rsid w:val="00FE4899"/>
    <w:rsid w:val="00FF0608"/>
    <w:rsid w:val="00FF50BC"/>
    <w:rsid w:val="00FF6A66"/>
    <w:rsid w:val="00FF7B17"/>
    <w:rsid w:val="0C95F485"/>
    <w:rsid w:val="0F78DCB4"/>
    <w:rsid w:val="1382F3A0"/>
    <w:rsid w:val="1832B4C7"/>
    <w:rsid w:val="309C13F1"/>
    <w:rsid w:val="52C205EF"/>
    <w:rsid w:val="53EC8B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56376320">
      <w:bodyDiv w:val="1"/>
      <w:marLeft w:val="0"/>
      <w:marRight w:val="0"/>
      <w:marTop w:val="0"/>
      <w:marBottom w:val="0"/>
      <w:divBdr>
        <w:top w:val="none" w:sz="0" w:space="0" w:color="auto"/>
        <w:left w:val="none" w:sz="0" w:space="0" w:color="auto"/>
        <w:bottom w:val="none" w:sz="0" w:space="0" w:color="auto"/>
        <w:right w:val="none" w:sz="0" w:space="0" w:color="auto"/>
      </w:divBdr>
      <w:divsChild>
        <w:div w:id="1233007204">
          <w:marLeft w:val="0"/>
          <w:marRight w:val="0"/>
          <w:marTop w:val="0"/>
          <w:marBottom w:val="0"/>
          <w:divBdr>
            <w:top w:val="none" w:sz="0" w:space="0" w:color="auto"/>
            <w:left w:val="none" w:sz="0" w:space="0" w:color="auto"/>
            <w:bottom w:val="none" w:sz="0" w:space="0" w:color="auto"/>
            <w:right w:val="none" w:sz="0" w:space="0" w:color="auto"/>
          </w:divBdr>
          <w:divsChild>
            <w:div w:id="1683161921">
              <w:marLeft w:val="0"/>
              <w:marRight w:val="0"/>
              <w:marTop w:val="0"/>
              <w:marBottom w:val="0"/>
              <w:divBdr>
                <w:top w:val="none" w:sz="0" w:space="0" w:color="auto"/>
                <w:left w:val="none" w:sz="0" w:space="0" w:color="auto"/>
                <w:bottom w:val="none" w:sz="0" w:space="0" w:color="auto"/>
                <w:right w:val="none" w:sz="0" w:space="0" w:color="auto"/>
              </w:divBdr>
            </w:div>
            <w:div w:id="1406533648">
              <w:marLeft w:val="0"/>
              <w:marRight w:val="0"/>
              <w:marTop w:val="0"/>
              <w:marBottom w:val="0"/>
              <w:divBdr>
                <w:top w:val="none" w:sz="0" w:space="0" w:color="auto"/>
                <w:left w:val="none" w:sz="0" w:space="0" w:color="auto"/>
                <w:bottom w:val="none" w:sz="0" w:space="0" w:color="auto"/>
                <w:right w:val="none" w:sz="0" w:space="0" w:color="auto"/>
              </w:divBdr>
            </w:div>
            <w:div w:id="1896115528">
              <w:marLeft w:val="0"/>
              <w:marRight w:val="0"/>
              <w:marTop w:val="0"/>
              <w:marBottom w:val="0"/>
              <w:divBdr>
                <w:top w:val="none" w:sz="0" w:space="0" w:color="auto"/>
                <w:left w:val="none" w:sz="0" w:space="0" w:color="auto"/>
                <w:bottom w:val="none" w:sz="0" w:space="0" w:color="auto"/>
                <w:right w:val="none" w:sz="0" w:space="0" w:color="auto"/>
              </w:divBdr>
            </w:div>
            <w:div w:id="1607693079">
              <w:marLeft w:val="0"/>
              <w:marRight w:val="0"/>
              <w:marTop w:val="0"/>
              <w:marBottom w:val="0"/>
              <w:divBdr>
                <w:top w:val="none" w:sz="0" w:space="0" w:color="auto"/>
                <w:left w:val="none" w:sz="0" w:space="0" w:color="auto"/>
                <w:bottom w:val="none" w:sz="0" w:space="0" w:color="auto"/>
                <w:right w:val="none" w:sz="0" w:space="0" w:color="auto"/>
              </w:divBdr>
            </w:div>
            <w:div w:id="1475022706">
              <w:marLeft w:val="0"/>
              <w:marRight w:val="0"/>
              <w:marTop w:val="0"/>
              <w:marBottom w:val="0"/>
              <w:divBdr>
                <w:top w:val="none" w:sz="0" w:space="0" w:color="auto"/>
                <w:left w:val="none" w:sz="0" w:space="0" w:color="auto"/>
                <w:bottom w:val="none" w:sz="0" w:space="0" w:color="auto"/>
                <w:right w:val="none" w:sz="0" w:space="0" w:color="auto"/>
              </w:divBdr>
            </w:div>
            <w:div w:id="290289414">
              <w:marLeft w:val="0"/>
              <w:marRight w:val="0"/>
              <w:marTop w:val="0"/>
              <w:marBottom w:val="0"/>
              <w:divBdr>
                <w:top w:val="none" w:sz="0" w:space="0" w:color="auto"/>
                <w:left w:val="none" w:sz="0" w:space="0" w:color="auto"/>
                <w:bottom w:val="none" w:sz="0" w:space="0" w:color="auto"/>
                <w:right w:val="none" w:sz="0" w:space="0" w:color="auto"/>
              </w:divBdr>
            </w:div>
            <w:div w:id="1391031476">
              <w:marLeft w:val="0"/>
              <w:marRight w:val="0"/>
              <w:marTop w:val="0"/>
              <w:marBottom w:val="0"/>
              <w:divBdr>
                <w:top w:val="none" w:sz="0" w:space="0" w:color="auto"/>
                <w:left w:val="none" w:sz="0" w:space="0" w:color="auto"/>
                <w:bottom w:val="none" w:sz="0" w:space="0" w:color="auto"/>
                <w:right w:val="none" w:sz="0" w:space="0" w:color="auto"/>
              </w:divBdr>
            </w:div>
          </w:divsChild>
        </w:div>
        <w:div w:id="829059614">
          <w:marLeft w:val="0"/>
          <w:marRight w:val="0"/>
          <w:marTop w:val="0"/>
          <w:marBottom w:val="0"/>
          <w:divBdr>
            <w:top w:val="none" w:sz="0" w:space="0" w:color="auto"/>
            <w:left w:val="none" w:sz="0" w:space="0" w:color="auto"/>
            <w:bottom w:val="none" w:sz="0" w:space="0" w:color="auto"/>
            <w:right w:val="none" w:sz="0" w:space="0" w:color="auto"/>
          </w:divBdr>
        </w:div>
        <w:div w:id="452948126">
          <w:marLeft w:val="0"/>
          <w:marRight w:val="0"/>
          <w:marTop w:val="0"/>
          <w:marBottom w:val="0"/>
          <w:divBdr>
            <w:top w:val="none" w:sz="0" w:space="0" w:color="auto"/>
            <w:left w:val="none" w:sz="0" w:space="0" w:color="auto"/>
            <w:bottom w:val="none" w:sz="0" w:space="0" w:color="auto"/>
            <w:right w:val="none" w:sz="0" w:space="0" w:color="auto"/>
          </w:divBdr>
        </w:div>
        <w:div w:id="255600205">
          <w:marLeft w:val="0"/>
          <w:marRight w:val="0"/>
          <w:marTop w:val="0"/>
          <w:marBottom w:val="0"/>
          <w:divBdr>
            <w:top w:val="none" w:sz="0" w:space="0" w:color="auto"/>
            <w:left w:val="none" w:sz="0" w:space="0" w:color="auto"/>
            <w:bottom w:val="none" w:sz="0" w:space="0" w:color="auto"/>
            <w:right w:val="none" w:sz="0" w:space="0" w:color="auto"/>
          </w:divBdr>
        </w:div>
        <w:div w:id="1812362825">
          <w:marLeft w:val="0"/>
          <w:marRight w:val="0"/>
          <w:marTop w:val="0"/>
          <w:marBottom w:val="0"/>
          <w:divBdr>
            <w:top w:val="none" w:sz="0" w:space="0" w:color="auto"/>
            <w:left w:val="none" w:sz="0" w:space="0" w:color="auto"/>
            <w:bottom w:val="none" w:sz="0" w:space="0" w:color="auto"/>
            <w:right w:val="none" w:sz="0" w:space="0" w:color="auto"/>
          </w:divBdr>
        </w:div>
        <w:div w:id="44912428">
          <w:marLeft w:val="0"/>
          <w:marRight w:val="0"/>
          <w:marTop w:val="0"/>
          <w:marBottom w:val="0"/>
          <w:divBdr>
            <w:top w:val="none" w:sz="0" w:space="0" w:color="auto"/>
            <w:left w:val="none" w:sz="0" w:space="0" w:color="auto"/>
            <w:bottom w:val="none" w:sz="0" w:space="0" w:color="auto"/>
            <w:right w:val="none" w:sz="0" w:space="0" w:color="auto"/>
          </w:divBdr>
        </w:div>
        <w:div w:id="1901086856">
          <w:marLeft w:val="0"/>
          <w:marRight w:val="0"/>
          <w:marTop w:val="0"/>
          <w:marBottom w:val="0"/>
          <w:divBdr>
            <w:top w:val="none" w:sz="0" w:space="0" w:color="auto"/>
            <w:left w:val="none" w:sz="0" w:space="0" w:color="auto"/>
            <w:bottom w:val="none" w:sz="0" w:space="0" w:color="auto"/>
            <w:right w:val="none" w:sz="0" w:space="0" w:color="auto"/>
          </w:divBdr>
        </w:div>
      </w:divsChild>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ct:contentTypeSchema xmlns:ct="http://schemas.microsoft.com/office/2006/metadata/contentType" xmlns:ma="http://schemas.microsoft.com/office/2006/metadata/properties/metaAttributes" ct:_="" ma:_="" ma:contentTypeName="Document" ma:contentTypeID="0x010100B6B7E4C7B3E7FD4DBF58217DEEC50723" ma:contentTypeVersion="4" ma:contentTypeDescription="Crée un document." ma:contentTypeScope="" ma:versionID="56e895f85834f9df028860bf777d4fc6">
  <xsd:schema xmlns:xsd="http://www.w3.org/2001/XMLSchema" xmlns:xs="http://www.w3.org/2001/XMLSchema" xmlns:p="http://schemas.microsoft.com/office/2006/metadata/properties" xmlns:ns2="4b512721-b025-4a53-9bb7-3031a78a3c64" targetNamespace="http://schemas.microsoft.com/office/2006/metadata/properties" ma:root="true" ma:fieldsID="9e3e7bbeea324c1e30f44ef82307fbd1" ns2:_="">
    <xsd:import namespace="4b512721-b025-4a53-9bb7-3031a78a3c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12721-b025-4a53-9bb7-3031a78a3c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AE1248F6-F542-47B8-8C06-99E0579AA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12721-b025-4a53-9bb7-3031a78a3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E7EE2-66E3-48B7-913A-54C8A36808C3}">
  <ds:schemaRefs>
    <ds:schemaRef ds:uri="http://schemas.microsoft.com/sharepoint/v3/contenttype/forms"/>
  </ds:schemaRefs>
</ds:datastoreItem>
</file>

<file path=customXml/itemProps4.xml><?xml version="1.0" encoding="utf-8"?>
<ds:datastoreItem xmlns:ds="http://schemas.openxmlformats.org/officeDocument/2006/customXml" ds:itemID="{E401382E-192E-41A9-A222-FFC4117FF6B7}">
  <ds:schemaRefs>
    <ds:schemaRef ds:uri="http://purl.org/dc/terms/"/>
    <ds:schemaRef ds:uri="http://schemas.microsoft.com/office/infopath/2007/PartnerControls"/>
    <ds:schemaRef ds:uri="http://purl.org/dc/elements/1.1/"/>
    <ds:schemaRef ds:uri="http://schemas.microsoft.com/office/2006/metadata/properties"/>
    <ds:schemaRef ds:uri="4b512721-b025-4a53-9bb7-3031a78a3c64"/>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2331</Words>
  <Characters>12826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5</cp:revision>
  <cp:lastPrinted>2017-09-27T13:48:00Z</cp:lastPrinted>
  <dcterms:created xsi:type="dcterms:W3CDTF">2024-12-17T15:58:00Z</dcterms:created>
  <dcterms:modified xsi:type="dcterms:W3CDTF">2024-12-18T11:21:00Z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0x010100B6B7E4C7B3E7FD4DBF58217DEEC50723</vt:lpwstr>
  </property>
</Properties>
</file>