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BA618D" w14:textId="48C38A8B" w:rsidR="005735C7" w:rsidRPr="009E4872" w:rsidRDefault="00466744" w:rsidP="00174C03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 wp14:anchorId="5324D981" wp14:editId="382D9BEC">
            <wp:simplePos x="0" y="0"/>
            <wp:positionH relativeFrom="column">
              <wp:posOffset>-57785</wp:posOffset>
            </wp:positionH>
            <wp:positionV relativeFrom="paragraph">
              <wp:posOffset>28575</wp:posOffset>
            </wp:positionV>
            <wp:extent cx="1725295" cy="1323975"/>
            <wp:effectExtent l="0" t="0" r="0" b="0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D3D4E" w14:textId="77777777" w:rsidR="005735C7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0565C66F" w14:textId="77777777" w:rsidR="00752CE0" w:rsidRPr="00752CE0" w:rsidRDefault="00752CE0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2C7A55C9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 w:rsidRPr="009E4872">
        <w:rPr>
          <w:rFonts w:ascii="Verdana" w:hAnsi="Verdana"/>
          <w:b/>
          <w:bCs/>
          <w:caps/>
          <w:sz w:val="22"/>
          <w:szCs w:val="28"/>
        </w:rPr>
        <w:t>Cour d'appel de Papeete</w:t>
      </w:r>
    </w:p>
    <w:p w14:paraId="6C39C21B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sz w:val="20"/>
        </w:rPr>
      </w:pPr>
      <w:r w:rsidRPr="009E4872">
        <w:rPr>
          <w:rFonts w:ascii="Verdana" w:hAnsi="Verdana"/>
          <w:b/>
          <w:bCs/>
          <w:sz w:val="20"/>
        </w:rPr>
        <w:t>Service Administratif Régional</w:t>
      </w:r>
    </w:p>
    <w:p w14:paraId="7ED86796" w14:textId="77777777" w:rsidR="005735C7" w:rsidRPr="009E4872" w:rsidRDefault="005735C7" w:rsidP="005735C7">
      <w:pPr>
        <w:rPr>
          <w:rFonts w:ascii="Verdana" w:hAnsi="Verdana"/>
          <w:sz w:val="16"/>
        </w:rPr>
      </w:pPr>
    </w:p>
    <w:p w14:paraId="4F0AE758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7059EC90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44D54919" w14:textId="77777777" w:rsidR="005761A1" w:rsidRDefault="005761A1" w:rsidP="005735C7">
      <w:pPr>
        <w:rPr>
          <w:rFonts w:ascii="Verdana" w:hAnsi="Verdana"/>
          <w:sz w:val="16"/>
        </w:rPr>
      </w:pPr>
    </w:p>
    <w:p w14:paraId="4562166E" w14:textId="77777777" w:rsidR="00F62AD0" w:rsidRDefault="00F62AD0" w:rsidP="005735C7">
      <w:pPr>
        <w:rPr>
          <w:rFonts w:ascii="Verdana" w:hAnsi="Verdana"/>
          <w:sz w:val="16"/>
        </w:rPr>
      </w:pPr>
    </w:p>
    <w:p w14:paraId="5F034556" w14:textId="77777777" w:rsidR="004A1AC3" w:rsidRPr="009E4872" w:rsidRDefault="004A1AC3" w:rsidP="005735C7">
      <w:pPr>
        <w:rPr>
          <w:rFonts w:ascii="Verdana" w:hAnsi="Verdan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735C7" w:rsidRPr="00A933FB" w14:paraId="482CDCEF" w14:textId="77777777" w:rsidTr="008A6D86">
        <w:tc>
          <w:tcPr>
            <w:tcW w:w="10277" w:type="dxa"/>
            <w:shd w:val="clear" w:color="auto" w:fill="auto"/>
          </w:tcPr>
          <w:p w14:paraId="1B87EA1B" w14:textId="77777777" w:rsidR="0082676A" w:rsidRPr="00D71D11" w:rsidRDefault="0052116D" w:rsidP="00D71D11">
            <w:pPr>
              <w:suppressAutoHyphens w:val="0"/>
              <w:spacing w:before="120" w:after="120"/>
              <w:jc w:val="center"/>
              <w:rPr>
                <w:rFonts w:ascii="Verdana" w:hAnsi="Verdana" w:cs="Arial"/>
                <w:b/>
                <w:bCs/>
                <w:sz w:val="26"/>
                <w:szCs w:val="26"/>
              </w:rPr>
            </w:pPr>
            <w:r w:rsidRPr="00D71D11">
              <w:rPr>
                <w:rFonts w:ascii="Verdana" w:hAnsi="Verdana" w:cs="Arial"/>
                <w:b/>
                <w:bCs/>
                <w:sz w:val="26"/>
                <w:szCs w:val="26"/>
              </w:rPr>
              <w:t>LETTRE DE CANDIDATURE</w:t>
            </w:r>
          </w:p>
        </w:tc>
      </w:tr>
    </w:tbl>
    <w:p w14:paraId="7C248F77" w14:textId="77777777" w:rsidR="00454044" w:rsidRDefault="00454044" w:rsidP="00174C03">
      <w:pPr>
        <w:pStyle w:val="Corpsdetexte31"/>
        <w:tabs>
          <w:tab w:val="clear" w:pos="720"/>
          <w:tab w:val="clear" w:pos="9639"/>
        </w:tabs>
        <w:jc w:val="center"/>
        <w:rPr>
          <w:rFonts w:ascii="Verdana" w:hAnsi="Verdana"/>
        </w:rPr>
      </w:pPr>
    </w:p>
    <w:p w14:paraId="21A0D5D9" w14:textId="77777777" w:rsidR="005761A1" w:rsidRPr="009E4872" w:rsidRDefault="005761A1" w:rsidP="00A933FB">
      <w:pPr>
        <w:jc w:val="both"/>
        <w:rPr>
          <w:rFonts w:ascii="Verdana" w:hAnsi="Verdana" w:cs="Arial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9E4872" w14:paraId="421EA932" w14:textId="77777777" w:rsidTr="00CD1B31"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3238A4FF" w14:textId="77777777" w:rsidR="00A933FB" w:rsidRPr="009E4872" w:rsidRDefault="00A933FB" w:rsidP="008A7784">
            <w:pPr>
              <w:spacing w:after="60"/>
              <w:jc w:val="both"/>
              <w:rPr>
                <w:rFonts w:ascii="Verdana" w:hAnsi="Verdana"/>
                <w:i/>
                <w:iCs/>
              </w:rPr>
            </w:pPr>
            <w:r w:rsidRPr="009E4872">
              <w:rPr>
                <w:rFonts w:ascii="Verdana" w:hAnsi="Verdana" w:cs="Arial"/>
                <w:b/>
              </w:rPr>
              <w:t>A -</w:t>
            </w:r>
            <w:r w:rsidRPr="009E4872">
              <w:rPr>
                <w:rFonts w:ascii="Verdana" w:hAnsi="Verdana" w:cs="Arial"/>
                <w:b/>
                <w:bCs/>
              </w:rPr>
              <w:t xml:space="preserve"> Identification du pouvoir adjudicateur</w:t>
            </w:r>
          </w:p>
        </w:tc>
      </w:tr>
    </w:tbl>
    <w:p w14:paraId="2D4DC5D9" w14:textId="77777777" w:rsidR="00A933FB" w:rsidRPr="009E4872" w:rsidRDefault="00A933FB" w:rsidP="008F2E2C">
      <w:pPr>
        <w:spacing w:before="120"/>
        <w:ind w:left="284"/>
        <w:rPr>
          <w:rFonts w:ascii="Verdana" w:hAnsi="Verdana" w:cs="Arial"/>
          <w:sz w:val="18"/>
          <w:szCs w:val="18"/>
        </w:rPr>
      </w:pPr>
      <w:r w:rsidRPr="009E4872">
        <w:rPr>
          <w:rFonts w:ascii="Verdana" w:hAnsi="Verdana" w:cs="Arial"/>
          <w:sz w:val="18"/>
          <w:szCs w:val="18"/>
        </w:rPr>
        <w:t>Etat – Ministère de la justice</w:t>
      </w:r>
    </w:p>
    <w:p w14:paraId="1BABD1C7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Cour d’appel de Papeete</w:t>
      </w:r>
    </w:p>
    <w:p w14:paraId="299B7EC2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 xml:space="preserve">Avenue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Pouvana’a</w:t>
      </w:r>
      <w:proofErr w:type="spellEnd"/>
      <w:r w:rsidRPr="009E4872">
        <w:rPr>
          <w:rFonts w:ascii="Verdana" w:hAnsi="Verdana" w:cs="Arial"/>
          <w:bCs/>
          <w:sz w:val="18"/>
          <w:szCs w:val="18"/>
        </w:rPr>
        <w:t xml:space="preserve"> a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Oopa</w:t>
      </w:r>
      <w:proofErr w:type="spellEnd"/>
    </w:p>
    <w:p w14:paraId="4D5AAC8C" w14:textId="77777777" w:rsidR="00A933FB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BP 101 - 98713 Papeete</w:t>
      </w:r>
    </w:p>
    <w:p w14:paraId="2A9A490F" w14:textId="77777777" w:rsidR="001D79F2" w:rsidRPr="001D79F2" w:rsidRDefault="001D79F2" w:rsidP="001D79F2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Représenté par Le Premier Président de la cour d’appel de Papeete et le Procureur Général près ladite cour</w:t>
      </w:r>
    </w:p>
    <w:p w14:paraId="7BF181E3" w14:textId="77777777" w:rsidR="00A933FB" w:rsidRPr="001D79F2" w:rsidRDefault="00A933FB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515DB27D" w14:textId="77777777" w:rsidTr="008B124C">
        <w:trPr>
          <w:trHeight w:val="160"/>
        </w:trPr>
        <w:tc>
          <w:tcPr>
            <w:tcW w:w="10277" w:type="dxa"/>
            <w:shd w:val="clear" w:color="auto" w:fill="auto"/>
          </w:tcPr>
          <w:p w14:paraId="7B10DF91" w14:textId="77777777" w:rsidR="00A933FB" w:rsidRPr="00511A59" w:rsidRDefault="00A933FB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B - Objet de la consultation</w:t>
            </w:r>
          </w:p>
        </w:tc>
      </w:tr>
    </w:tbl>
    <w:p w14:paraId="03B0C007" w14:textId="26D79568" w:rsidR="00A933FB" w:rsidRDefault="00A933FB" w:rsidP="00466744">
      <w:pPr>
        <w:spacing w:before="120"/>
        <w:jc w:val="both"/>
        <w:rPr>
          <w:rFonts w:ascii="Verdana" w:hAnsi="Verdana" w:cs="Arial"/>
          <w:b/>
          <w:sz w:val="18"/>
          <w:szCs w:val="18"/>
        </w:rPr>
      </w:pPr>
      <w:r w:rsidRPr="00F631A1">
        <w:rPr>
          <w:rFonts w:ascii="Verdana" w:hAnsi="Verdana" w:cs="Arial"/>
          <w:b/>
          <w:sz w:val="18"/>
          <w:szCs w:val="18"/>
        </w:rPr>
        <w:t xml:space="preserve">Référence </w:t>
      </w:r>
      <w:r w:rsidR="00466744">
        <w:rPr>
          <w:rFonts w:ascii="Verdana" w:hAnsi="Verdana" w:cs="Arial"/>
          <w:b/>
          <w:sz w:val="18"/>
          <w:szCs w:val="18"/>
        </w:rPr>
        <w:t xml:space="preserve">du projet </w:t>
      </w:r>
      <w:r w:rsidR="00466744" w:rsidRPr="00F631A1">
        <w:rPr>
          <w:rFonts w:ascii="Verdana" w:hAnsi="Verdana" w:cs="Arial"/>
          <w:b/>
          <w:sz w:val="18"/>
          <w:szCs w:val="18"/>
        </w:rPr>
        <w:t>:</w:t>
      </w:r>
      <w:r w:rsidRPr="00F631A1">
        <w:rPr>
          <w:rFonts w:ascii="Verdana" w:hAnsi="Verdana" w:cs="Arial"/>
          <w:b/>
          <w:sz w:val="18"/>
          <w:szCs w:val="18"/>
        </w:rPr>
        <w:t xml:space="preserve">  </w:t>
      </w:r>
      <w:r w:rsidR="00741032">
        <w:rPr>
          <w:rFonts w:ascii="Verdana" w:hAnsi="Verdana" w:cs="Arial"/>
          <w:b/>
          <w:sz w:val="18"/>
          <w:szCs w:val="18"/>
        </w:rPr>
        <w:t>2025-0</w:t>
      </w:r>
      <w:r w:rsidR="00334C32">
        <w:rPr>
          <w:rFonts w:ascii="Verdana" w:hAnsi="Verdana" w:cs="Arial"/>
          <w:b/>
          <w:sz w:val="18"/>
          <w:szCs w:val="18"/>
        </w:rPr>
        <w:t>3</w:t>
      </w:r>
      <w:r w:rsidR="00741032">
        <w:rPr>
          <w:rFonts w:ascii="Verdana" w:hAnsi="Verdana" w:cs="Arial"/>
          <w:b/>
          <w:sz w:val="18"/>
          <w:szCs w:val="18"/>
        </w:rPr>
        <w:t>_</w:t>
      </w:r>
      <w:r w:rsidR="00334C32">
        <w:rPr>
          <w:rFonts w:ascii="Verdana" w:hAnsi="Verdana" w:cs="Arial"/>
          <w:b/>
          <w:sz w:val="18"/>
          <w:szCs w:val="18"/>
        </w:rPr>
        <w:t>DESAMIANTAGE</w:t>
      </w:r>
      <w:r w:rsidR="00741032">
        <w:rPr>
          <w:rFonts w:ascii="Verdana" w:hAnsi="Verdana" w:cs="Arial"/>
          <w:b/>
          <w:sz w:val="18"/>
          <w:szCs w:val="18"/>
        </w:rPr>
        <w:t>_CA-PPT</w:t>
      </w:r>
    </w:p>
    <w:p w14:paraId="691550BF" w14:textId="77777777" w:rsidR="00466744" w:rsidRPr="00AE2635" w:rsidRDefault="00466744" w:rsidP="00466744">
      <w:pPr>
        <w:spacing w:before="120"/>
        <w:jc w:val="both"/>
        <w:rPr>
          <w:rFonts w:ascii="Verdana" w:hAnsi="Verdana" w:cs="Arial"/>
          <w:bCs/>
        </w:rPr>
      </w:pPr>
    </w:p>
    <w:p w14:paraId="1DAE4A82" w14:textId="37F283B4" w:rsidR="00A933FB" w:rsidRPr="00741032" w:rsidRDefault="00A933FB" w:rsidP="00A933FB">
      <w:pPr>
        <w:rPr>
          <w:rFonts w:ascii="Verdana" w:hAnsi="Verdana" w:cs="Arial"/>
          <w:bCs/>
          <w:sz w:val="18"/>
          <w:szCs w:val="18"/>
        </w:rPr>
      </w:pPr>
      <w:r w:rsidRPr="00F631A1">
        <w:rPr>
          <w:rFonts w:ascii="Verdana" w:hAnsi="Verdana" w:cs="Arial"/>
          <w:b/>
          <w:sz w:val="18"/>
          <w:szCs w:val="18"/>
        </w:rPr>
        <w:t>Objet du marché :</w:t>
      </w:r>
      <w:r w:rsidR="004A1AC3">
        <w:rPr>
          <w:rFonts w:ascii="Verdana" w:hAnsi="Verdana" w:cs="Arial"/>
          <w:b/>
          <w:sz w:val="18"/>
          <w:szCs w:val="18"/>
        </w:rPr>
        <w:t xml:space="preserve"> </w:t>
      </w:r>
      <w:r w:rsidR="00334C32">
        <w:rPr>
          <w:rFonts w:ascii="Verdana" w:hAnsi="Verdana" w:cs="Arial"/>
          <w:b/>
          <w:sz w:val="18"/>
          <w:szCs w:val="18"/>
        </w:rPr>
        <w:t>Retrait de matériaux amiantés avant travaux de rénovation du palais de justice de Papeete.</w:t>
      </w:r>
    </w:p>
    <w:p w14:paraId="36733614" w14:textId="535D5071" w:rsidR="001B1839" w:rsidRDefault="001B1839" w:rsidP="00A933FB">
      <w:pPr>
        <w:rPr>
          <w:rFonts w:ascii="Verdana" w:hAnsi="Verdana" w:cs="Arial"/>
          <w:b/>
          <w:sz w:val="18"/>
          <w:szCs w:val="18"/>
        </w:rPr>
      </w:pPr>
    </w:p>
    <w:p w14:paraId="3DE3F2BE" w14:textId="77777777" w:rsidR="001B1839" w:rsidRPr="001D79F2" w:rsidRDefault="001B1839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8760D" w:rsidRPr="00174C03" w14:paraId="6E3A8EA5" w14:textId="77777777" w:rsidTr="005B09A7">
        <w:trPr>
          <w:trHeight w:val="160"/>
        </w:trPr>
        <w:tc>
          <w:tcPr>
            <w:tcW w:w="10277" w:type="dxa"/>
            <w:shd w:val="clear" w:color="auto" w:fill="auto"/>
          </w:tcPr>
          <w:p w14:paraId="426D17E5" w14:textId="77777777" w:rsidR="00C8760D" w:rsidRPr="00511A59" w:rsidRDefault="00C8760D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C – Objet de la candidature</w:t>
            </w:r>
          </w:p>
        </w:tc>
      </w:tr>
    </w:tbl>
    <w:p w14:paraId="577F43B4" w14:textId="77777777" w:rsidR="00C8760D" w:rsidRPr="00F631A1" w:rsidRDefault="00C8760D" w:rsidP="00AE2635">
      <w:pPr>
        <w:spacing w:before="120" w:after="120"/>
        <w:rPr>
          <w:rFonts w:ascii="Verdana" w:hAnsi="Verdana" w:cs="Arial"/>
          <w:sz w:val="18"/>
          <w:szCs w:val="18"/>
        </w:rPr>
      </w:pPr>
      <w:r w:rsidRPr="00F631A1">
        <w:rPr>
          <w:rFonts w:ascii="Verdana" w:hAnsi="Verdana" w:cs="Arial"/>
          <w:sz w:val="18"/>
          <w:szCs w:val="18"/>
        </w:rPr>
        <w:t>La candidature est présentée :</w:t>
      </w:r>
    </w:p>
    <w:p w14:paraId="485542A8" w14:textId="17CE21CC" w:rsidR="00C8760D" w:rsidRPr="00F631A1" w:rsidRDefault="00466744" w:rsidP="00C8760D">
      <w:pPr>
        <w:spacing w:after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 w:rsidR="00860F71" w:rsidRPr="00F631A1">
        <w:rPr>
          <w:rFonts w:ascii="Verdana" w:hAnsi="Verdana"/>
          <w:sz w:val="18"/>
        </w:rPr>
        <w:tab/>
      </w:r>
      <w:r w:rsidR="00814F12">
        <w:rPr>
          <w:rFonts w:ascii="Verdana" w:hAnsi="Verdana"/>
          <w:sz w:val="18"/>
        </w:rPr>
        <w:t xml:space="preserve">  </w:t>
      </w:r>
      <w:r w:rsidR="00C8760D" w:rsidRPr="00F631A1">
        <w:rPr>
          <w:rFonts w:ascii="Verdana" w:hAnsi="Verdana"/>
          <w:sz w:val="18"/>
        </w:rPr>
        <w:t>pour le marché</w:t>
      </w:r>
      <w:r w:rsidR="00752CE0">
        <w:rPr>
          <w:rFonts w:ascii="Verdana" w:hAnsi="Verdana"/>
          <w:sz w:val="18"/>
        </w:rPr>
        <w:t> ;</w:t>
      </w:r>
    </w:p>
    <w:p w14:paraId="09EB00F3" w14:textId="77777777" w:rsidR="00C8760D" w:rsidRPr="00F631A1" w:rsidRDefault="00C8760D" w:rsidP="00C8760D">
      <w:pPr>
        <w:ind w:left="284"/>
        <w:rPr>
          <w:rFonts w:ascii="Verdana" w:hAnsi="Verdana"/>
          <w:sz w:val="8"/>
          <w:szCs w:val="10"/>
        </w:rPr>
      </w:pPr>
    </w:p>
    <w:p w14:paraId="17901C8F" w14:textId="77777777" w:rsidR="00F62AD0" w:rsidRDefault="007E16E6" w:rsidP="00F62AD0">
      <w:pPr>
        <w:spacing w:after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 w:rsidRPr="00F631A1"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 xml:space="preserve">  </w:t>
      </w:r>
      <w:proofErr w:type="gramStart"/>
      <w:r w:rsidRPr="00F631A1">
        <w:rPr>
          <w:rFonts w:ascii="Verdana" w:hAnsi="Verdana"/>
          <w:sz w:val="18"/>
        </w:rPr>
        <w:t>pour</w:t>
      </w:r>
      <w:proofErr w:type="gramEnd"/>
      <w:r w:rsidRPr="00F631A1">
        <w:rPr>
          <w:rFonts w:ascii="Verdana" w:hAnsi="Verdana"/>
          <w:sz w:val="18"/>
        </w:rPr>
        <w:t xml:space="preserve"> tous les lots d</w:t>
      </w:r>
      <w:r>
        <w:rPr>
          <w:rFonts w:ascii="Verdana" w:hAnsi="Verdana"/>
          <w:sz w:val="18"/>
        </w:rPr>
        <w:t>e la procédure de passation d</w:t>
      </w:r>
      <w:r w:rsidR="00752CE0">
        <w:rPr>
          <w:rFonts w:ascii="Verdana" w:hAnsi="Verdana"/>
          <w:sz w:val="18"/>
        </w:rPr>
        <w:t>u marché </w:t>
      </w:r>
      <w:r w:rsidR="00752CE0" w:rsidRPr="00752CE0">
        <w:rPr>
          <w:rFonts w:ascii="Verdana" w:hAnsi="Verdana"/>
          <w:i/>
          <w:sz w:val="18"/>
        </w:rPr>
        <w:t>(en cas d’allotissement)</w:t>
      </w:r>
      <w:r w:rsidR="00752CE0">
        <w:rPr>
          <w:rFonts w:ascii="Verdana" w:hAnsi="Verdana"/>
          <w:sz w:val="18"/>
        </w:rPr>
        <w:t xml:space="preserve"> ;</w:t>
      </w:r>
    </w:p>
    <w:p w14:paraId="0EA448DC" w14:textId="340EDE78" w:rsidR="00F62AD0" w:rsidRPr="00F631A1" w:rsidRDefault="00F62AD0" w:rsidP="008F2E2C">
      <w:pPr>
        <w:spacing w:before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 w:rsidRPr="00F631A1">
        <w:rPr>
          <w:rFonts w:ascii="Verdana" w:hAnsi="Verdana"/>
          <w:sz w:val="18"/>
        </w:rPr>
        <w:tab/>
      </w:r>
      <w:r w:rsidR="00C30A02">
        <w:rPr>
          <w:rFonts w:ascii="Verdana" w:hAnsi="Verdana"/>
          <w:sz w:val="18"/>
        </w:rPr>
        <w:t xml:space="preserve">  </w:t>
      </w:r>
      <w:proofErr w:type="gramStart"/>
      <w:r w:rsidR="00C30A02">
        <w:rPr>
          <w:rFonts w:ascii="Verdana" w:hAnsi="Verdana"/>
          <w:sz w:val="18"/>
        </w:rPr>
        <w:t>pour</w:t>
      </w:r>
      <w:proofErr w:type="gramEnd"/>
      <w:r w:rsidR="00C30A02">
        <w:rPr>
          <w:rFonts w:ascii="Verdana" w:hAnsi="Verdana"/>
          <w:sz w:val="18"/>
        </w:rPr>
        <w:t xml:space="preserve"> le</w:t>
      </w:r>
      <w:r w:rsidR="008336A5">
        <w:rPr>
          <w:rFonts w:ascii="Verdana" w:hAnsi="Verdana"/>
          <w:sz w:val="18"/>
        </w:rPr>
        <w:t>(s)</w:t>
      </w:r>
      <w:r w:rsidR="00C30A02">
        <w:rPr>
          <w:rFonts w:ascii="Verdana" w:hAnsi="Verdana"/>
          <w:sz w:val="18"/>
        </w:rPr>
        <w:t xml:space="preserve"> lot</w:t>
      </w:r>
      <w:r w:rsidR="008336A5">
        <w:rPr>
          <w:rFonts w:ascii="Verdana" w:hAnsi="Verdana"/>
          <w:sz w:val="18"/>
        </w:rPr>
        <w:t>(s)</w:t>
      </w:r>
      <w:r>
        <w:rPr>
          <w:rFonts w:ascii="Verdana" w:hAnsi="Verdana"/>
          <w:sz w:val="18"/>
        </w:rPr>
        <w:t xml:space="preserve"> n° …</w:t>
      </w:r>
      <w:r w:rsidR="00466744">
        <w:rPr>
          <w:rFonts w:ascii="Verdana" w:hAnsi="Verdana"/>
          <w:sz w:val="18"/>
        </w:rPr>
        <w:t xml:space="preserve">   </w:t>
      </w:r>
      <w:r>
        <w:rPr>
          <w:rFonts w:ascii="Verdana" w:hAnsi="Verdana"/>
          <w:sz w:val="18"/>
        </w:rPr>
        <w:t xml:space="preserve"> </w:t>
      </w:r>
      <w:proofErr w:type="gramStart"/>
      <w:r w:rsidRPr="00F631A1">
        <w:rPr>
          <w:rFonts w:ascii="Verdana" w:hAnsi="Verdana"/>
          <w:sz w:val="18"/>
        </w:rPr>
        <w:t>d</w:t>
      </w:r>
      <w:r>
        <w:rPr>
          <w:rFonts w:ascii="Verdana" w:hAnsi="Verdana"/>
          <w:sz w:val="18"/>
        </w:rPr>
        <w:t>e</w:t>
      </w:r>
      <w:proofErr w:type="gramEnd"/>
      <w:r>
        <w:rPr>
          <w:rFonts w:ascii="Verdana" w:hAnsi="Verdana"/>
          <w:sz w:val="18"/>
        </w:rPr>
        <w:t xml:space="preserve"> la procédure de passation d</w:t>
      </w:r>
      <w:r w:rsidRPr="00F631A1">
        <w:rPr>
          <w:rFonts w:ascii="Verdana" w:hAnsi="Verdana"/>
          <w:sz w:val="18"/>
        </w:rPr>
        <w:t xml:space="preserve">u marché </w:t>
      </w:r>
      <w:r>
        <w:rPr>
          <w:rFonts w:ascii="Verdana" w:hAnsi="Verdana"/>
          <w:i/>
          <w:sz w:val="18"/>
        </w:rPr>
        <w:t>(en cas d’allotissement).</w:t>
      </w:r>
    </w:p>
    <w:p w14:paraId="4F8BC828" w14:textId="77777777" w:rsidR="00C8760D" w:rsidRPr="001D79F2" w:rsidRDefault="00C8760D" w:rsidP="007E16E6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1F87CA5D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08A9520" w14:textId="77777777" w:rsidR="00A933FB" w:rsidRPr="0001046E" w:rsidRDefault="00860F71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 w:rsidRPr="00F631A1">
              <w:rPr>
                <w:rFonts w:ascii="Verdana" w:hAnsi="Verdana" w:cs="Arial"/>
                <w:b/>
              </w:rPr>
              <w:t>D</w:t>
            </w:r>
            <w:r w:rsidR="00A933FB" w:rsidRPr="00F631A1">
              <w:rPr>
                <w:rFonts w:ascii="Verdana" w:hAnsi="Verdana" w:cs="Arial"/>
                <w:b/>
              </w:rPr>
              <w:t xml:space="preserve"> – </w:t>
            </w:r>
            <w:r w:rsidR="00A56AF3">
              <w:rPr>
                <w:rFonts w:ascii="Verdana" w:hAnsi="Verdana" w:cs="Arial"/>
                <w:b/>
              </w:rPr>
              <w:t>Présenta</w:t>
            </w:r>
            <w:r w:rsidR="000459D4">
              <w:rPr>
                <w:rFonts w:ascii="Verdana" w:hAnsi="Verdana" w:cs="Arial"/>
                <w:b/>
              </w:rPr>
              <w:t>tion</w:t>
            </w:r>
            <w:r w:rsidRPr="00F631A1">
              <w:rPr>
                <w:rFonts w:ascii="Verdana" w:hAnsi="Verdana" w:cs="Arial"/>
                <w:b/>
              </w:rPr>
              <w:t xml:space="preserve"> du candidat</w:t>
            </w:r>
          </w:p>
        </w:tc>
      </w:tr>
    </w:tbl>
    <w:p w14:paraId="376B0E2E" w14:textId="77777777" w:rsidR="00860F71" w:rsidRPr="00F631A1" w:rsidRDefault="00860F71" w:rsidP="00860F71">
      <w:pPr>
        <w:ind w:left="284"/>
        <w:jc w:val="both"/>
        <w:rPr>
          <w:rFonts w:ascii="Verdana" w:hAnsi="Verdana"/>
          <w:sz w:val="18"/>
        </w:rPr>
      </w:pPr>
    </w:p>
    <w:p w14:paraId="210BBDA0" w14:textId="77777777" w:rsidR="00860F71" w:rsidRPr="00E159E5" w:rsidRDefault="00814F12" w:rsidP="00860F71">
      <w:pPr>
        <w:numPr>
          <w:ilvl w:val="0"/>
          <w:numId w:val="6"/>
        </w:numPr>
        <w:spacing w:after="120"/>
        <w:ind w:left="284" w:hanging="284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 w:rsidR="00860F71" w:rsidRPr="00EA42E2">
        <w:rPr>
          <w:rFonts w:ascii="Verdana" w:hAnsi="Verdana"/>
          <w:sz w:val="18"/>
          <w:szCs w:val="18"/>
        </w:rPr>
        <w:t xml:space="preserve"> </w:t>
      </w:r>
      <w:r w:rsidR="00860F71" w:rsidRPr="00E159E5">
        <w:rPr>
          <w:rFonts w:ascii="Verdana" w:hAnsi="Verdana"/>
          <w:b/>
          <w:sz w:val="18"/>
          <w:szCs w:val="18"/>
        </w:rPr>
        <w:t>Le candidat se présente seul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5761A1" w14:paraId="1475AC4F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A765E78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</w:t>
            </w:r>
            <w:r w:rsidR="008A7784">
              <w:rPr>
                <w:rFonts w:ascii="Verdana" w:hAnsi="Verdana"/>
                <w:sz w:val="18"/>
                <w:szCs w:val="18"/>
              </w:rPr>
              <w:t xml:space="preserve">mmercial et dénomination sociale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0A12F60B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2D20AAC1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16021E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60014E2B" w14:textId="77777777" w:rsidR="003B29D4" w:rsidRDefault="003B29D4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42B552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94378F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0C84872E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64ABBC9B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4132DAD0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8A7784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de téléphone et de télécopie :</w:t>
            </w:r>
          </w:p>
        </w:tc>
        <w:tc>
          <w:tcPr>
            <w:tcW w:w="5528" w:type="dxa"/>
            <w:vAlign w:val="center"/>
          </w:tcPr>
          <w:p w14:paraId="5701371A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799D50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2B6F702F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6D2F87CC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1AA3834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7B94D7CE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1A0E9D">
              <w:rPr>
                <w:rFonts w:ascii="Verdana" w:hAnsi="Verdana"/>
                <w:sz w:val="18"/>
                <w:szCs w:val="18"/>
              </w:rPr>
              <w:t xml:space="preserve"> TAHITI (ou SIRET) et numéro RC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1828008F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6C13485E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A3AFCF5" w14:textId="77777777" w:rsidR="008A7784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Forme juridique </w:t>
            </w:r>
            <w:r w:rsidR="00A07C2A">
              <w:rPr>
                <w:rFonts w:ascii="Verdana" w:hAnsi="Verdana"/>
                <w:sz w:val="18"/>
                <w:szCs w:val="18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SA, SARL, EURL, ...) :</w:t>
            </w:r>
          </w:p>
        </w:tc>
        <w:tc>
          <w:tcPr>
            <w:tcW w:w="5528" w:type="dxa"/>
            <w:vAlign w:val="center"/>
          </w:tcPr>
          <w:p w14:paraId="14070338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42E0EAB7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3ACC33DD" w14:textId="77777777" w:rsidR="008A7784" w:rsidRDefault="00A07C2A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</w:t>
            </w:r>
            <w:r w:rsidR="008A7784">
              <w:rPr>
                <w:rFonts w:ascii="Verdana" w:hAnsi="Verdana"/>
                <w:sz w:val="18"/>
                <w:szCs w:val="18"/>
              </w:rPr>
              <w:t>etite ou moyenne entreprise</w:t>
            </w:r>
            <w:r>
              <w:rPr>
                <w:rFonts w:ascii="Verdana" w:hAnsi="Verdana"/>
                <w:sz w:val="18"/>
                <w:szCs w:val="18"/>
              </w:rPr>
              <w:t xml:space="preserve"> (*)</w:t>
            </w:r>
            <w:r w:rsidR="008A7784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6EE668C" w14:textId="77777777" w:rsidR="008A7784" w:rsidRPr="008A7784" w:rsidRDefault="008A7784" w:rsidP="008A6D86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334C32">
              <w:rPr>
                <w:rFonts w:ascii="Verdana" w:hAnsi="Verdana"/>
              </w:rPr>
            </w:r>
            <w:r w:rsidR="00334C32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334C32">
              <w:rPr>
                <w:rFonts w:ascii="Verdana" w:hAnsi="Verdana"/>
              </w:rPr>
            </w:r>
            <w:r w:rsidR="00334C32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499950DC" w14:textId="77777777" w:rsidR="005761A1" w:rsidRPr="00A07C2A" w:rsidRDefault="00A07C2A" w:rsidP="00F62AD0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292867">
        <w:rPr>
          <w:rFonts w:ascii="Verdana" w:hAnsi="Verdana"/>
          <w:i/>
          <w:sz w:val="16"/>
          <w:szCs w:val="16"/>
        </w:rPr>
        <w:t xml:space="preserve">au sens de la </w:t>
      </w:r>
      <w:r w:rsidR="00C25EC7">
        <w:rPr>
          <w:rFonts w:ascii="Verdana" w:hAnsi="Verdana"/>
          <w:i/>
          <w:sz w:val="16"/>
          <w:szCs w:val="16"/>
        </w:rPr>
        <w:t>ré</w:t>
      </w:r>
      <w:r w:rsidR="00292867">
        <w:rPr>
          <w:rFonts w:ascii="Verdana" w:hAnsi="Verdana"/>
          <w:i/>
          <w:sz w:val="16"/>
          <w:szCs w:val="16"/>
        </w:rPr>
        <w:t>glementation</w:t>
      </w:r>
      <w:r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9BFF4B8" w14:textId="77777777" w:rsidR="007234DE" w:rsidRPr="00752CE0" w:rsidRDefault="007234DE" w:rsidP="00752CE0">
      <w:pPr>
        <w:pageBreakBefore/>
        <w:rPr>
          <w:rFonts w:ascii="Verdana" w:hAnsi="Verdana"/>
          <w:sz w:val="24"/>
          <w:szCs w:val="24"/>
        </w:rPr>
      </w:pPr>
    </w:p>
    <w:p w14:paraId="741C06CA" w14:textId="77777777" w:rsidR="007234DE" w:rsidRPr="00E159E5" w:rsidRDefault="00814F12" w:rsidP="007234DE">
      <w:pPr>
        <w:numPr>
          <w:ilvl w:val="0"/>
          <w:numId w:val="6"/>
        </w:numPr>
        <w:spacing w:after="120"/>
        <w:ind w:left="284" w:hanging="283"/>
        <w:rPr>
          <w:rFonts w:ascii="Verdana" w:hAnsi="Verdana"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 w:rsidR="007234DE" w:rsidRPr="00EA42E2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b/>
          <w:sz w:val="18"/>
          <w:szCs w:val="18"/>
        </w:rPr>
        <w:t>Le candidat est un groupement d’entreprises :</w:t>
      </w:r>
      <w:r w:rsidR="00904966" w:rsidRPr="00E159E5">
        <w:rPr>
          <w:rFonts w:ascii="Verdana" w:hAnsi="Verdana"/>
          <w:sz w:val="18"/>
          <w:szCs w:val="18"/>
        </w:rPr>
        <w:t xml:space="preserve">    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334C32">
        <w:rPr>
          <w:rFonts w:ascii="Verdana" w:hAnsi="Verdana"/>
          <w:sz w:val="18"/>
          <w:szCs w:val="18"/>
        </w:rPr>
      </w:r>
      <w:r w:rsidR="00334C32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conjoint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sz w:val="18"/>
          <w:szCs w:val="18"/>
        </w:rPr>
        <w:t>OU</w:t>
      </w:r>
      <w:r w:rsidR="00904966" w:rsidRPr="00E159E5">
        <w:rPr>
          <w:rFonts w:ascii="Verdana" w:hAnsi="Verdana"/>
          <w:sz w:val="18"/>
          <w:szCs w:val="18"/>
        </w:rPr>
        <w:t xml:space="preserve"> 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334C32">
        <w:rPr>
          <w:rFonts w:ascii="Verdana" w:hAnsi="Verdana"/>
          <w:sz w:val="18"/>
          <w:szCs w:val="18"/>
        </w:rPr>
      </w:r>
      <w:r w:rsidR="00334C32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solidaire</w:t>
      </w:r>
    </w:p>
    <w:p w14:paraId="723D6C50" w14:textId="77777777" w:rsidR="007234DE" w:rsidRPr="00E159E5" w:rsidRDefault="007234DE" w:rsidP="00860F71">
      <w:pPr>
        <w:rPr>
          <w:rFonts w:ascii="Marianne" w:hAnsi="Marianne"/>
          <w:sz w:val="16"/>
          <w:szCs w:val="16"/>
        </w:rPr>
      </w:pPr>
    </w:p>
    <w:p w14:paraId="39713FDC" w14:textId="77777777" w:rsidR="007234DE" w:rsidRPr="00EA42E2" w:rsidRDefault="007234DE" w:rsidP="007521C2">
      <w:pPr>
        <w:ind w:left="567"/>
        <w:rPr>
          <w:rFonts w:ascii="Verdana" w:hAnsi="Verdana" w:cs="Courier New"/>
          <w:sz w:val="18"/>
        </w:rPr>
      </w:pPr>
      <w:r>
        <w:rPr>
          <w:rFonts w:ascii="Verdana" w:hAnsi="Verdana"/>
          <w:sz w:val="18"/>
          <w:szCs w:val="18"/>
        </w:rPr>
        <w:t>En cas de groupement conjoint, le mandataire est solidaire </w:t>
      </w:r>
      <w:proofErr w:type="gramStart"/>
      <w:r>
        <w:rPr>
          <w:rFonts w:ascii="Verdana" w:hAnsi="Verdana"/>
          <w:sz w:val="18"/>
          <w:szCs w:val="18"/>
        </w:rPr>
        <w:t xml:space="preserve">:  </w:t>
      </w:r>
      <w:r w:rsidRPr="00EA42E2">
        <w:rPr>
          <w:rFonts w:ascii="Verdana" w:hAnsi="Verdana" w:cs="Courier New"/>
          <w:sz w:val="18"/>
        </w:rPr>
        <w:t>:</w:t>
      </w:r>
      <w:proofErr w:type="gramEnd"/>
      <w:r w:rsidR="00752CE0">
        <w:rPr>
          <w:rFonts w:ascii="Verdana" w:hAnsi="Verdana" w:cs="Courier New"/>
          <w:sz w:val="18"/>
        </w:rPr>
        <w:t xml:space="preserve"> </w:t>
      </w:r>
      <w:r w:rsidR="00654A6C">
        <w:rPr>
          <w:rFonts w:ascii="Verdana" w:hAnsi="Verdana" w:cs="Courier New"/>
          <w:sz w:val="18"/>
        </w:rPr>
        <w:t xml:space="preserve">  </w:t>
      </w:r>
      <w:r w:rsidR="00904966">
        <w:rPr>
          <w:rFonts w:ascii="Verdana" w:hAnsi="Verdana" w:cs="Courier New"/>
          <w:sz w:val="18"/>
        </w:rPr>
        <w:t xml:space="preserve">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334C32">
        <w:fldChar w:fldCharType="separate"/>
      </w:r>
      <w:r w:rsidR="005E4079">
        <w:fldChar w:fldCharType="end"/>
      </w:r>
      <w:r w:rsidRPr="00EA42E2"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8A7784">
        <w:rPr>
          <w:rFonts w:ascii="Verdana" w:hAnsi="Verdana"/>
          <w:sz w:val="18"/>
          <w:szCs w:val="18"/>
        </w:rPr>
        <w:t xml:space="preserve">OUI    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654A6C">
        <w:rPr>
          <w:rFonts w:ascii="Verdana" w:hAnsi="Verdana"/>
          <w:sz w:val="18"/>
          <w:szCs w:val="18"/>
        </w:rPr>
        <w:t xml:space="preserve">  </w:t>
      </w:r>
      <w:r w:rsidR="00904966">
        <w:rPr>
          <w:rFonts w:ascii="Verdana" w:hAnsi="Verdana"/>
          <w:sz w:val="18"/>
          <w:szCs w:val="18"/>
        </w:rPr>
        <w:t xml:space="preserve"> 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334C32">
        <w:fldChar w:fldCharType="separate"/>
      </w:r>
      <w:r w:rsidR="005E4079"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NON</w:t>
      </w:r>
    </w:p>
    <w:p w14:paraId="48ABAC12" w14:textId="77777777" w:rsidR="00904966" w:rsidRPr="00EA42E2" w:rsidRDefault="00904966" w:rsidP="007234DE">
      <w:pPr>
        <w:ind w:left="284"/>
        <w:rPr>
          <w:rFonts w:ascii="Verdana" w:hAnsi="Verdana" w:cs="Courier New"/>
          <w:sz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4966" w:rsidRPr="00174C03" w14:paraId="5DAE75A9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7CF4FD83" w14:textId="77777777" w:rsidR="00904966" w:rsidRPr="0001046E" w:rsidRDefault="00904966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Identification des membres du groupement et répartition des prestations</w:t>
            </w:r>
          </w:p>
        </w:tc>
      </w:tr>
    </w:tbl>
    <w:p w14:paraId="08E4C3F7" w14:textId="77777777" w:rsidR="00904966" w:rsidRPr="00D366E2" w:rsidRDefault="00904966" w:rsidP="00904966">
      <w:pPr>
        <w:spacing w:before="85"/>
        <w:jc w:val="both"/>
        <w:rPr>
          <w:rFonts w:ascii="Verdana" w:hAnsi="Verdana"/>
          <w:sz w:val="18"/>
        </w:rPr>
      </w:pPr>
      <w:r w:rsidRPr="00D366E2">
        <w:rPr>
          <w:rFonts w:ascii="Verdana" w:hAnsi="Verdana"/>
          <w:i/>
          <w:iCs/>
          <w:sz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réaliser).</w:t>
      </w:r>
    </w:p>
    <w:p w14:paraId="4B3E9FF7" w14:textId="77777777" w:rsidR="00904966" w:rsidRPr="00904966" w:rsidRDefault="00904966" w:rsidP="00904966">
      <w:pPr>
        <w:jc w:val="both"/>
        <w:rPr>
          <w:rFonts w:ascii="Verdana" w:hAnsi="Verdana"/>
          <w:sz w:val="16"/>
        </w:rPr>
      </w:pP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BE20DD" w:rsidRPr="00904966" w14:paraId="71CCA9D7" w14:textId="77777777" w:rsidTr="00752CE0">
        <w:trPr>
          <w:trHeight w:val="1140"/>
        </w:trPr>
        <w:tc>
          <w:tcPr>
            <w:tcW w:w="5670" w:type="dxa"/>
            <w:shd w:val="clear" w:color="auto" w:fill="auto"/>
            <w:vAlign w:val="center"/>
          </w:tcPr>
          <w:p w14:paraId="3C8B9A47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r w:rsidRPr="003F5507">
              <w:rPr>
                <w:rFonts w:ascii="Verdana" w:hAnsi="Verdana"/>
                <w:sz w:val="18"/>
              </w:rPr>
              <w:t xml:space="preserve">Nom commercial et dénomination sociale, </w:t>
            </w:r>
          </w:p>
          <w:p w14:paraId="52AA5D93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r w:rsidR="00D70E25">
              <w:rPr>
                <w:rFonts w:ascii="Verdana" w:hAnsi="Verdana"/>
                <w:sz w:val="18"/>
              </w:rPr>
              <w:t>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géographique et postale</w:t>
            </w:r>
            <w:r w:rsidRPr="003F5507">
              <w:rPr>
                <w:rFonts w:ascii="Verdana" w:hAnsi="Verdana"/>
                <w:sz w:val="18"/>
              </w:rPr>
              <w:t xml:space="preserve">, </w:t>
            </w:r>
          </w:p>
          <w:p w14:paraId="6CD4AAB0" w14:textId="77777777" w:rsidR="00D70E25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numéros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de téléphone </w:t>
            </w:r>
            <w:r w:rsidR="00D70E25">
              <w:rPr>
                <w:rFonts w:ascii="Verdana" w:hAnsi="Verdana"/>
                <w:sz w:val="18"/>
              </w:rPr>
              <w:t>et de télécopie,</w:t>
            </w:r>
          </w:p>
          <w:p w14:paraId="35A51D6C" w14:textId="77777777" w:rsidR="00BE20DD" w:rsidRDefault="00D70E25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électronique</w:t>
            </w:r>
            <w:r>
              <w:rPr>
                <w:rFonts w:ascii="Verdana" w:hAnsi="Verdana"/>
                <w:sz w:val="18"/>
              </w:rPr>
              <w:t xml:space="preserve"> et</w:t>
            </w:r>
            <w:r w:rsidRPr="003F5507">
              <w:rPr>
                <w:rFonts w:ascii="Verdana" w:hAnsi="Verdana"/>
                <w:sz w:val="18"/>
              </w:rPr>
              <w:t xml:space="preserve"> </w:t>
            </w:r>
            <w:r w:rsidR="00BE20DD" w:rsidRPr="003F5507">
              <w:rPr>
                <w:rFonts w:ascii="Verdana" w:hAnsi="Verdana"/>
                <w:sz w:val="18"/>
              </w:rPr>
              <w:t>numéro</w:t>
            </w:r>
            <w:r w:rsidR="003C64EC">
              <w:rPr>
                <w:rFonts w:ascii="Verdana" w:hAnsi="Verdana"/>
                <w:sz w:val="18"/>
              </w:rPr>
              <w:t>s</w:t>
            </w:r>
            <w:r w:rsidR="00BE20DD" w:rsidRPr="003F5507">
              <w:rPr>
                <w:rFonts w:ascii="Verdana" w:hAnsi="Verdana"/>
                <w:sz w:val="18"/>
              </w:rPr>
              <w:t xml:space="preserve"> TAHITI </w:t>
            </w:r>
            <w:r w:rsidR="003C64EC">
              <w:rPr>
                <w:rFonts w:ascii="Verdana" w:hAnsi="Verdana"/>
                <w:sz w:val="18"/>
              </w:rPr>
              <w:t>et RC</w:t>
            </w:r>
          </w:p>
          <w:p w14:paraId="1A6678E6" w14:textId="77777777" w:rsidR="00BE20DD" w:rsidRPr="003F5507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des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membres du groupement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38E007" w14:textId="77777777" w:rsidR="00BE20DD" w:rsidRPr="00BE20DD" w:rsidRDefault="001A336E" w:rsidP="00BE20DD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r>
              <w:rPr>
                <w:rFonts w:ascii="Verdana" w:hAnsi="Verdana"/>
                <w:b w:val="0"/>
                <w:i w:val="0"/>
                <w:sz w:val="18"/>
              </w:rPr>
              <w:t>Nature et montant des p</w:t>
            </w:r>
            <w:r w:rsidR="00BE20DD" w:rsidRPr="003F5507">
              <w:rPr>
                <w:rFonts w:ascii="Verdana" w:hAnsi="Verdana"/>
                <w:b w:val="0"/>
                <w:i w:val="0"/>
                <w:sz w:val="18"/>
              </w:rPr>
              <w:t>restations exécutées</w:t>
            </w:r>
          </w:p>
          <w:p w14:paraId="68F74987" w14:textId="77777777" w:rsidR="00BE20DD" w:rsidRPr="00BE20DD" w:rsidRDefault="00BE20DD" w:rsidP="001A336E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proofErr w:type="gramStart"/>
            <w:r w:rsidRPr="003F5507">
              <w:rPr>
                <w:rFonts w:ascii="Verdana" w:hAnsi="Verdana"/>
                <w:b w:val="0"/>
                <w:i w:val="0"/>
                <w:sz w:val="18"/>
              </w:rPr>
              <w:t>par</w:t>
            </w:r>
            <w:proofErr w:type="gramEnd"/>
            <w:r w:rsidRPr="003F5507">
              <w:rPr>
                <w:rFonts w:ascii="Verdana" w:hAnsi="Verdana"/>
                <w:b w:val="0"/>
                <w:i w:val="0"/>
                <w:sz w:val="18"/>
              </w:rPr>
              <w:t xml:space="preserve"> les membres du groupement</w:t>
            </w:r>
            <w:r w:rsidR="00752CE0">
              <w:rPr>
                <w:rFonts w:ascii="Verdana" w:hAnsi="Verdana"/>
                <w:b w:val="0"/>
                <w:i w:val="0"/>
                <w:sz w:val="18"/>
              </w:rPr>
              <w:t xml:space="preserve"> </w:t>
            </w:r>
            <w:r w:rsidR="001A336E">
              <w:rPr>
                <w:rFonts w:ascii="Verdana" w:hAnsi="Verdana"/>
                <w:b w:val="0"/>
                <w:i w:val="0"/>
                <w:sz w:val="18"/>
              </w:rPr>
              <w:t>conjoint (**)</w:t>
            </w:r>
          </w:p>
        </w:tc>
      </w:tr>
      <w:tr w:rsidR="00BE20DD" w:rsidRPr="00904966" w14:paraId="132C6814" w14:textId="77777777" w:rsidTr="00752CE0">
        <w:trPr>
          <w:trHeight w:val="1517"/>
        </w:trPr>
        <w:tc>
          <w:tcPr>
            <w:tcW w:w="5670" w:type="dxa"/>
            <w:shd w:val="clear" w:color="auto" w:fill="auto"/>
          </w:tcPr>
          <w:p w14:paraId="539C893A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749541B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7F246795" w14:textId="77777777" w:rsidTr="00752CE0">
        <w:trPr>
          <w:trHeight w:val="1539"/>
        </w:trPr>
        <w:tc>
          <w:tcPr>
            <w:tcW w:w="5670" w:type="dxa"/>
            <w:shd w:val="clear" w:color="auto" w:fill="auto"/>
          </w:tcPr>
          <w:p w14:paraId="29A179B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2C65E8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339035F5" w14:textId="77777777" w:rsidTr="00752CE0">
        <w:trPr>
          <w:trHeight w:val="1548"/>
        </w:trPr>
        <w:tc>
          <w:tcPr>
            <w:tcW w:w="5670" w:type="dxa"/>
            <w:shd w:val="clear" w:color="auto" w:fill="auto"/>
          </w:tcPr>
          <w:p w14:paraId="32A6AE79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F802ECD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</w:tbl>
    <w:p w14:paraId="3E72B66B" w14:textId="77777777" w:rsidR="00904966" w:rsidRDefault="00904966" w:rsidP="00127080">
      <w:pPr>
        <w:spacing w:before="60"/>
        <w:ind w:left="567" w:right="340" w:hanging="425"/>
        <w:jc w:val="both"/>
        <w:rPr>
          <w:rFonts w:ascii="Verdana" w:hAnsi="Verdana"/>
          <w:i/>
          <w:sz w:val="16"/>
          <w:szCs w:val="16"/>
        </w:rPr>
      </w:pPr>
      <w:r w:rsidRPr="00BE20DD">
        <w:rPr>
          <w:rFonts w:ascii="Verdana" w:hAnsi="Verdana"/>
          <w:i/>
          <w:sz w:val="16"/>
          <w:szCs w:val="16"/>
        </w:rPr>
        <w:t>(*</w:t>
      </w:r>
      <w:r w:rsidR="00127080">
        <w:rPr>
          <w:rFonts w:ascii="Verdana" w:hAnsi="Verdana"/>
          <w:i/>
          <w:sz w:val="16"/>
          <w:szCs w:val="16"/>
        </w:rPr>
        <w:t>*</w:t>
      </w:r>
      <w:r w:rsidR="00D70E25">
        <w:rPr>
          <w:rFonts w:ascii="Verdana" w:hAnsi="Verdana"/>
          <w:i/>
          <w:sz w:val="16"/>
          <w:szCs w:val="16"/>
        </w:rPr>
        <w:t>) p</w:t>
      </w:r>
      <w:r w:rsidRPr="00BE20DD">
        <w:rPr>
          <w:rFonts w:ascii="Verdana" w:hAnsi="Verdana"/>
          <w:i/>
          <w:sz w:val="16"/>
          <w:szCs w:val="16"/>
        </w:rPr>
        <w:t>our les groupements conjoints</w:t>
      </w:r>
      <w:r w:rsidR="00752CE0">
        <w:rPr>
          <w:rFonts w:ascii="Verdana" w:hAnsi="Verdana"/>
          <w:i/>
          <w:sz w:val="16"/>
          <w:szCs w:val="16"/>
        </w:rPr>
        <w:t xml:space="preserve"> uniquement</w:t>
      </w:r>
      <w:r w:rsidRPr="00BE20DD">
        <w:rPr>
          <w:rFonts w:ascii="Verdana" w:hAnsi="Verdana"/>
          <w:i/>
          <w:sz w:val="16"/>
          <w:szCs w:val="16"/>
        </w:rPr>
        <w:t>.</w:t>
      </w:r>
    </w:p>
    <w:p w14:paraId="51CD0C79" w14:textId="77777777" w:rsidR="00D71D11" w:rsidRPr="008F2E2C" w:rsidRDefault="00D71D11" w:rsidP="008F2E2C">
      <w:pPr>
        <w:spacing w:before="60"/>
        <w:ind w:right="340"/>
        <w:jc w:val="both"/>
        <w:rPr>
          <w:rFonts w:ascii="Verdana" w:hAnsi="Verdana"/>
          <w:sz w:val="32"/>
          <w:szCs w:val="32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1046E" w:rsidRPr="00174C03" w14:paraId="20496A9C" w14:textId="77777777" w:rsidTr="00297FD6">
        <w:trPr>
          <w:trHeight w:val="160"/>
        </w:trPr>
        <w:tc>
          <w:tcPr>
            <w:tcW w:w="10277" w:type="dxa"/>
            <w:shd w:val="clear" w:color="auto" w:fill="auto"/>
          </w:tcPr>
          <w:p w14:paraId="4264637C" w14:textId="77777777" w:rsidR="0001046E" w:rsidRPr="00511A59" w:rsidRDefault="00D71D11" w:rsidP="007521C2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</w:rPr>
              <w:t>F</w:t>
            </w:r>
            <w:r w:rsidR="0001046E" w:rsidRPr="00F631A1">
              <w:rPr>
                <w:rFonts w:ascii="Verdana" w:hAnsi="Verdana" w:cs="Arial"/>
                <w:b/>
              </w:rPr>
              <w:t xml:space="preserve"> – </w:t>
            </w:r>
            <w:r w:rsidR="0001046E">
              <w:rPr>
                <w:rFonts w:ascii="Verdana" w:hAnsi="Verdana" w:cs="Arial"/>
                <w:b/>
              </w:rPr>
              <w:t>Désignation du mandataire (en cas de groupement)</w:t>
            </w:r>
          </w:p>
        </w:tc>
      </w:tr>
    </w:tbl>
    <w:p w14:paraId="3B8B9EFD" w14:textId="77777777" w:rsidR="0001046E" w:rsidRDefault="0001046E" w:rsidP="00CB64D4">
      <w:pPr>
        <w:spacing w:before="120"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Les membres du groupement désignent le mandataire suivant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DB05DE" w14:paraId="1BB3D259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765F3237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commercial et dénomination sociale :</w:t>
            </w:r>
          </w:p>
        </w:tc>
        <w:tc>
          <w:tcPr>
            <w:tcW w:w="5528" w:type="dxa"/>
            <w:vAlign w:val="center"/>
          </w:tcPr>
          <w:p w14:paraId="3D164DCF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F0E7462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C99532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01171F0A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2CB1C17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1893C4D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77F27CFC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544739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3A56C32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Numéros de téléphone et de télécopie :</w:t>
            </w:r>
          </w:p>
        </w:tc>
        <w:tc>
          <w:tcPr>
            <w:tcW w:w="5528" w:type="dxa"/>
            <w:vAlign w:val="center"/>
          </w:tcPr>
          <w:p w14:paraId="2D88698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1C40F47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E147AF9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2BE5EA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08D36A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2F073D9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 TAHITI (ou SIRET) et numéro RC :</w:t>
            </w:r>
          </w:p>
        </w:tc>
        <w:tc>
          <w:tcPr>
            <w:tcW w:w="5528" w:type="dxa"/>
            <w:vAlign w:val="center"/>
          </w:tcPr>
          <w:p w14:paraId="5D98F8C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101D5287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4756F6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Forme juridique (SA, SARL, EURL, ...) :</w:t>
            </w:r>
          </w:p>
        </w:tc>
        <w:tc>
          <w:tcPr>
            <w:tcW w:w="5528" w:type="dxa"/>
            <w:vAlign w:val="center"/>
          </w:tcPr>
          <w:p w14:paraId="384026CD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D14F7DA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4FF3C688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petite ou moyenne entreprise (*) :</w:t>
            </w:r>
          </w:p>
        </w:tc>
        <w:tc>
          <w:tcPr>
            <w:tcW w:w="5528" w:type="dxa"/>
            <w:vAlign w:val="center"/>
          </w:tcPr>
          <w:p w14:paraId="56141FCE" w14:textId="77777777" w:rsidR="001A0E9D" w:rsidRPr="008A7784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334C32">
              <w:rPr>
                <w:rFonts w:ascii="Verdana" w:hAnsi="Verdana"/>
              </w:rPr>
            </w:r>
            <w:r w:rsidR="00334C32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334C32">
              <w:rPr>
                <w:rFonts w:ascii="Verdana" w:hAnsi="Verdana"/>
              </w:rPr>
            </w:r>
            <w:r w:rsidR="00334C32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0875541E" w14:textId="77777777" w:rsidR="00DB05DE" w:rsidRPr="00A07C2A" w:rsidRDefault="00DB05DE" w:rsidP="00DB05DE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C25EC7">
        <w:rPr>
          <w:rFonts w:ascii="Verdana" w:hAnsi="Verdana"/>
          <w:i/>
          <w:sz w:val="16"/>
          <w:szCs w:val="16"/>
        </w:rPr>
        <w:t>au sens de la réglementation</w:t>
      </w:r>
      <w:r w:rsidR="00C25EC7"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="00C25EC7"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="00C25EC7"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="00C25EC7"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828C849" w14:textId="77777777" w:rsidR="0001046E" w:rsidRPr="00CB64D4" w:rsidRDefault="00D71D11" w:rsidP="0001046E">
      <w:pPr>
        <w:spacing w:before="120"/>
        <w:jc w:val="both"/>
        <w:rPr>
          <w:rFonts w:ascii="Verdana" w:hAnsi="Verdana" w:cs="Arial"/>
          <w:i/>
          <w:sz w:val="18"/>
        </w:rPr>
      </w:pPr>
      <w:r w:rsidRPr="00D71D11">
        <w:rPr>
          <w:rFonts w:ascii="Verdana" w:hAnsi="Verdana" w:cs="Arial"/>
          <w:i/>
          <w:sz w:val="18"/>
          <w:u w:val="single"/>
        </w:rPr>
        <w:t>NOTA</w:t>
      </w:r>
      <w:r>
        <w:rPr>
          <w:rFonts w:ascii="Verdana" w:hAnsi="Verdana" w:cs="Arial"/>
          <w:i/>
          <w:sz w:val="18"/>
        </w:rPr>
        <w:t xml:space="preserve"> : </w:t>
      </w:r>
      <w:r w:rsidR="00CB64D4" w:rsidRPr="00CB64D4">
        <w:rPr>
          <w:rFonts w:ascii="Verdana" w:hAnsi="Verdana" w:cs="Arial"/>
          <w:i/>
          <w:sz w:val="18"/>
        </w:rPr>
        <w:t>Si le groupement est désigné attributaire, le mandataire devra fournir un document d’habilitation signé par les autres membres du groupement et précisant les conditions de cette habilitation.</w:t>
      </w:r>
    </w:p>
    <w:p w14:paraId="6F9853A3" w14:textId="77777777" w:rsidR="00D71D11" w:rsidRPr="00D71D11" w:rsidRDefault="00D71D11" w:rsidP="008F2E2C">
      <w:pPr>
        <w:pageBreakBefore/>
        <w:spacing w:before="60"/>
        <w:ind w:right="340"/>
        <w:jc w:val="both"/>
        <w:rPr>
          <w:rFonts w:ascii="Verdana" w:hAnsi="Verdana"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1D11" w:rsidRPr="00174C03" w14:paraId="02D2ABF1" w14:textId="77777777" w:rsidTr="0002415D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1CD7A1E" w14:textId="77777777" w:rsidR="00D71D11" w:rsidRPr="008A7784" w:rsidRDefault="00D71D11" w:rsidP="0002415D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G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Engagements du candidat individuel ou de chaque membre du groupement</w:t>
            </w:r>
          </w:p>
        </w:tc>
      </w:tr>
    </w:tbl>
    <w:p w14:paraId="671AE443" w14:textId="77777777" w:rsidR="00D71D11" w:rsidRDefault="00D71D11" w:rsidP="00D71D11">
      <w:pPr>
        <w:rPr>
          <w:rFonts w:ascii="Verdana" w:hAnsi="Verdana" w:cs="Arial"/>
          <w:b/>
          <w:szCs w:val="22"/>
        </w:rPr>
      </w:pPr>
    </w:p>
    <w:p w14:paraId="0DB3C286" w14:textId="77777777" w:rsidR="00D71D11" w:rsidRPr="00D366E2" w:rsidRDefault="00D71D11" w:rsidP="00D71D11">
      <w:pPr>
        <w:rPr>
          <w:rFonts w:ascii="Verdana" w:hAnsi="Verdana" w:cs="Arial"/>
          <w:sz w:val="18"/>
        </w:rPr>
      </w:pPr>
      <w:r>
        <w:rPr>
          <w:rFonts w:ascii="Verdana" w:hAnsi="Verdana" w:cs="Arial"/>
          <w:b/>
          <w:szCs w:val="22"/>
        </w:rPr>
        <w:t xml:space="preserve">G1 – </w:t>
      </w:r>
      <w:r w:rsidRPr="008F2E2C">
        <w:rPr>
          <w:rFonts w:ascii="Verdana" w:hAnsi="Verdana" w:cs="Arial"/>
          <w:b/>
          <w:szCs w:val="22"/>
          <w:u w:val="single"/>
        </w:rPr>
        <w:t>Exclusions de la procédure</w:t>
      </w:r>
    </w:p>
    <w:p w14:paraId="443A538A" w14:textId="77777777" w:rsidR="00D71D11" w:rsidRPr="00D366E2" w:rsidRDefault="00D71D11" w:rsidP="00D71D11">
      <w:pPr>
        <w:tabs>
          <w:tab w:val="left" w:pos="576"/>
        </w:tabs>
        <w:spacing w:before="80"/>
        <w:jc w:val="both"/>
        <w:rPr>
          <w:rFonts w:ascii="Verdana" w:hAnsi="Verdana" w:cs="Arial"/>
          <w:b/>
          <w:sz w:val="18"/>
        </w:rPr>
      </w:pPr>
      <w:r w:rsidRPr="00D366E2">
        <w:rPr>
          <w:rFonts w:ascii="Verdana" w:hAnsi="Verdana" w:cs="Arial"/>
          <w:sz w:val="18"/>
        </w:rPr>
        <w:t>Le candidat individuel, ou chaque membre du groupement, déclare sur l’honneur</w:t>
      </w:r>
      <w:r w:rsidRPr="00D366E2">
        <w:rPr>
          <w:rFonts w:ascii="Verdana" w:hAnsi="Verdana" w:cs="Calibri"/>
          <w:sz w:val="18"/>
        </w:rPr>
        <w:t> :</w:t>
      </w:r>
    </w:p>
    <w:p w14:paraId="0CA3AC34" w14:textId="77777777" w:rsidR="00D71D11" w:rsidRPr="00D366E2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- </w:t>
      </w:r>
      <w:r w:rsidRPr="00D366E2">
        <w:rPr>
          <w:rFonts w:ascii="Verdana" w:hAnsi="Verdana" w:cs="Arial"/>
          <w:sz w:val="18"/>
        </w:rPr>
        <w:t xml:space="preserve">n’entrer dans aucun des </w:t>
      </w:r>
      <w:r>
        <w:rPr>
          <w:rFonts w:ascii="Verdana" w:hAnsi="Verdana" w:cs="Arial"/>
          <w:sz w:val="18"/>
        </w:rPr>
        <w:t>cas d’exclusion</w:t>
      </w:r>
      <w:r w:rsidRPr="00D366E2">
        <w:rPr>
          <w:rFonts w:ascii="Verdana" w:hAnsi="Verdana" w:cs="Arial"/>
          <w:sz w:val="18"/>
        </w:rPr>
        <w:t xml:space="preserve"> de la procédure de passation des marché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publics prévus aux articles</w:t>
      </w:r>
      <w:r>
        <w:rPr>
          <w:rFonts w:ascii="Verdana" w:hAnsi="Verdana" w:cs="Arial"/>
          <w:sz w:val="18"/>
        </w:rPr>
        <w:t xml:space="preserve"> L2141-1 et suivants</w:t>
      </w:r>
      <w:r w:rsidRPr="00D366E2">
        <w:rPr>
          <w:rFonts w:ascii="Verdana" w:hAnsi="Verdana" w:cs="Arial"/>
          <w:sz w:val="18"/>
        </w:rPr>
        <w:t xml:space="preserve"> du code de la commande publique</w:t>
      </w:r>
      <w:r>
        <w:rPr>
          <w:rFonts w:ascii="Verdana" w:hAnsi="Verdana" w:cs="Arial"/>
          <w:b/>
          <w:sz w:val="18"/>
        </w:rPr>
        <w:t> ;</w:t>
      </w:r>
    </w:p>
    <w:p w14:paraId="7E11FCE9" w14:textId="77777777" w:rsidR="00D71D11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- </w:t>
      </w:r>
      <w:r w:rsidR="00844F83">
        <w:rPr>
          <w:rFonts w:ascii="Verdana" w:hAnsi="Verdana" w:cs="Arial"/>
          <w:sz w:val="18"/>
        </w:rPr>
        <w:t>être en règle</w:t>
      </w:r>
      <w:r w:rsidRPr="00D366E2">
        <w:rPr>
          <w:rFonts w:ascii="Verdana" w:hAnsi="Verdana" w:cs="Arial"/>
          <w:sz w:val="18"/>
        </w:rPr>
        <w:t xml:space="preserve"> au regard de la lég</w:t>
      </w:r>
      <w:r w:rsidR="00987407">
        <w:rPr>
          <w:rFonts w:ascii="Verdana" w:hAnsi="Verdana" w:cs="Arial"/>
          <w:sz w:val="18"/>
        </w:rPr>
        <w:t xml:space="preserve">islation localement applicable (code du travail polynésien), </w:t>
      </w:r>
      <w:r w:rsidR="00844F83">
        <w:rPr>
          <w:rFonts w:ascii="Verdana" w:hAnsi="Verdana" w:cs="Arial"/>
          <w:sz w:val="18"/>
        </w:rPr>
        <w:t>dont</w:t>
      </w:r>
      <w:r w:rsidR="00987407">
        <w:rPr>
          <w:rFonts w:ascii="Verdana" w:hAnsi="Verdana" w:cs="Arial"/>
          <w:sz w:val="18"/>
        </w:rPr>
        <w:t xml:space="preserve"> notamment, </w:t>
      </w:r>
      <w:r w:rsidRPr="00D366E2">
        <w:rPr>
          <w:rFonts w:ascii="Verdana" w:hAnsi="Verdana" w:cs="Arial"/>
          <w:sz w:val="18"/>
        </w:rPr>
        <w:t xml:space="preserve">en matière d’emploi des </w:t>
      </w:r>
      <w:r w:rsidR="00844F83">
        <w:rPr>
          <w:rFonts w:ascii="Verdana" w:hAnsi="Verdana" w:cs="Arial"/>
          <w:sz w:val="18"/>
        </w:rPr>
        <w:t>travailleurs</w:t>
      </w:r>
      <w:r w:rsidRPr="00D366E2">
        <w:rPr>
          <w:rFonts w:ascii="Verdana" w:hAnsi="Verdana" w:cs="Arial"/>
          <w:sz w:val="18"/>
        </w:rPr>
        <w:t xml:space="preserve"> handicapés</w:t>
      </w:r>
      <w:r w:rsidR="00844F83">
        <w:rPr>
          <w:rFonts w:ascii="Verdana" w:hAnsi="Verdana" w:cs="Arial"/>
          <w:sz w:val="18"/>
        </w:rPr>
        <w:t xml:space="preserve"> et des travailleurs étrangers, et</w:t>
      </w:r>
      <w:r w:rsidRPr="00D366E2">
        <w:rPr>
          <w:rFonts w:ascii="Verdana" w:hAnsi="Verdana" w:cs="Arial"/>
          <w:sz w:val="18"/>
        </w:rPr>
        <w:t xml:space="preserve"> en matière de lutte contre le travail illégal.</w:t>
      </w:r>
    </w:p>
    <w:p w14:paraId="1320756D" w14:textId="77777777" w:rsidR="00D71D11" w:rsidRPr="00D366E2" w:rsidRDefault="00D71D11" w:rsidP="00D71D11">
      <w:pPr>
        <w:spacing w:before="120"/>
        <w:ind w:left="426"/>
        <w:jc w:val="both"/>
        <w:rPr>
          <w:rFonts w:ascii="Verdana" w:hAnsi="Verdana" w:cs="Arial"/>
          <w:sz w:val="18"/>
        </w:rPr>
      </w:pPr>
    </w:p>
    <w:p w14:paraId="5F4596F6" w14:textId="77777777" w:rsidR="00D71D11" w:rsidRPr="00D366E2" w:rsidRDefault="00D71D11" w:rsidP="00D71D11">
      <w:pPr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b/>
          <w:szCs w:val="22"/>
        </w:rPr>
        <w:t>G</w:t>
      </w:r>
      <w:r w:rsidRPr="00D366E2">
        <w:rPr>
          <w:rFonts w:ascii="Verdana" w:hAnsi="Verdana" w:cs="Arial"/>
          <w:b/>
          <w:szCs w:val="22"/>
        </w:rPr>
        <w:t xml:space="preserve">2 </w:t>
      </w:r>
      <w:r>
        <w:rPr>
          <w:rFonts w:ascii="Verdana" w:hAnsi="Verdana" w:cs="Arial"/>
          <w:b/>
          <w:szCs w:val="22"/>
        </w:rPr>
        <w:t>–</w:t>
      </w:r>
      <w:r w:rsidRPr="00D366E2">
        <w:rPr>
          <w:rFonts w:ascii="Verdana" w:hAnsi="Verdana" w:cs="Arial"/>
          <w:b/>
          <w:szCs w:val="22"/>
        </w:rPr>
        <w:t xml:space="preserve"> Capacités</w:t>
      </w:r>
    </w:p>
    <w:p w14:paraId="0BBD3655" w14:textId="77777777" w:rsidR="00D71D11" w:rsidRPr="00D366E2" w:rsidRDefault="00D71D11" w:rsidP="00D71D11">
      <w:pPr>
        <w:spacing w:before="80"/>
        <w:jc w:val="both"/>
        <w:rPr>
          <w:rFonts w:ascii="Verdana" w:hAnsi="Verdana" w:cs="Arial"/>
          <w:sz w:val="18"/>
        </w:rPr>
      </w:pPr>
      <w:r w:rsidRPr="00D366E2">
        <w:rPr>
          <w:rFonts w:ascii="Verdana" w:hAnsi="Verdana" w:cs="Arial"/>
          <w:sz w:val="18"/>
        </w:rPr>
        <w:t>Le candidat individuel</w:t>
      </w:r>
      <w:r w:rsidRPr="00D366E2">
        <w:rPr>
          <w:rFonts w:ascii="Verdana" w:hAnsi="Verdana" w:cs="Arial"/>
          <w:bCs/>
          <w:sz w:val="18"/>
        </w:rPr>
        <w:t xml:space="preserve">, ou chaque membre du groupement, </w:t>
      </w:r>
      <w:r w:rsidRPr="00D366E2">
        <w:rPr>
          <w:rFonts w:ascii="Verdana" w:hAnsi="Verdana" w:cs="Arial"/>
          <w:sz w:val="18"/>
        </w:rPr>
        <w:t>déclare présenter les capacités nécessaires à l’exécution du marché et produit à cet effet</w:t>
      </w:r>
      <w:r>
        <w:rPr>
          <w:rFonts w:ascii="Verdana" w:hAnsi="Verdana" w:cs="Arial"/>
          <w:sz w:val="18"/>
        </w:rPr>
        <w:t>,</w:t>
      </w:r>
      <w:r w:rsidRPr="00D366E2">
        <w:rPr>
          <w:rFonts w:ascii="Verdana" w:hAnsi="Verdana" w:cs="Arial"/>
          <w:sz w:val="18"/>
        </w:rPr>
        <w:t xml:space="preserve"> le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document</w:t>
      </w:r>
      <w:r>
        <w:rPr>
          <w:rFonts w:ascii="Verdana" w:hAnsi="Verdana" w:cs="Arial"/>
          <w:sz w:val="18"/>
        </w:rPr>
        <w:t>s établissant ses capacités,</w:t>
      </w:r>
      <w:r w:rsidRPr="00D366E2">
        <w:rPr>
          <w:rFonts w:ascii="Verdana" w:hAnsi="Verdana" w:cs="Arial"/>
          <w:sz w:val="18"/>
        </w:rPr>
        <w:t xml:space="preserve"> tels que demandés dans </w:t>
      </w:r>
      <w:r>
        <w:rPr>
          <w:rFonts w:ascii="Verdana" w:hAnsi="Verdana" w:cs="Arial"/>
          <w:sz w:val="18"/>
        </w:rPr>
        <w:t>le règlement de la consultation.</w:t>
      </w:r>
    </w:p>
    <w:p w14:paraId="74DA21FC" w14:textId="24AE56B4" w:rsidR="00CB64D4" w:rsidRDefault="00CB64D4" w:rsidP="0001046E">
      <w:pPr>
        <w:spacing w:before="120"/>
        <w:jc w:val="both"/>
        <w:rPr>
          <w:rFonts w:ascii="Verdana" w:hAnsi="Verdana" w:cs="Arial"/>
          <w:sz w:val="1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5194C" w:rsidRPr="004F1FAC" w14:paraId="65E58E23" w14:textId="77777777" w:rsidTr="00E23C00">
        <w:trPr>
          <w:trHeight w:val="160"/>
        </w:trPr>
        <w:tc>
          <w:tcPr>
            <w:tcW w:w="10277" w:type="dxa"/>
            <w:shd w:val="clear" w:color="auto" w:fill="auto"/>
          </w:tcPr>
          <w:p w14:paraId="76CB0757" w14:textId="77777777" w:rsidR="0045194C" w:rsidRPr="004F1FAC" w:rsidRDefault="0045194C" w:rsidP="00E23C00">
            <w:pPr>
              <w:spacing w:after="60"/>
              <w:jc w:val="both"/>
              <w:rPr>
                <w:rFonts w:ascii="Arial" w:hAnsi="Arial" w:cs="Arial"/>
                <w:i/>
                <w:szCs w:val="18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H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-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Sous-traitance</w:t>
            </w:r>
          </w:p>
        </w:tc>
      </w:tr>
    </w:tbl>
    <w:p w14:paraId="328AC688" w14:textId="77777777" w:rsidR="0045194C" w:rsidRDefault="0045194C" w:rsidP="0045194C">
      <w:pPr>
        <w:pStyle w:val="Corpsdetexte31"/>
        <w:tabs>
          <w:tab w:val="clear" w:pos="720"/>
          <w:tab w:val="clear" w:pos="9639"/>
        </w:tabs>
        <w:spacing w:before="120" w:after="160"/>
      </w:pPr>
      <w:r>
        <w:t>Le candidat seul ou le groupement d’entreprise</w:t>
      </w:r>
      <w:r w:rsidRPr="004F1FAC">
        <w:t> :</w:t>
      </w:r>
    </w:p>
    <w:p w14:paraId="10EF25E0" w14:textId="77777777" w:rsidR="0045194C" w:rsidRPr="00BB3622" w:rsidRDefault="0045194C" w:rsidP="0045194C">
      <w:pPr>
        <w:spacing w:before="40" w:after="28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n’envisage</w:t>
      </w:r>
      <w:proofErr w:type="gramEnd"/>
      <w:r>
        <w:rPr>
          <w:rFonts w:ascii="Arial" w:hAnsi="Arial" w:cs="Arial"/>
          <w:szCs w:val="18"/>
        </w:rPr>
        <w:t xml:space="preserve"> pas de faire appel à des sous-traitants pour l’exécution du marché.</w:t>
      </w:r>
    </w:p>
    <w:p w14:paraId="418CCD61" w14:textId="77777777" w:rsidR="0045194C" w:rsidRPr="005F5FF3" w:rsidRDefault="0045194C" w:rsidP="0045194C">
      <w:pPr>
        <w:spacing w:before="40" w:after="16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envisage</w:t>
      </w:r>
      <w:proofErr w:type="gramEnd"/>
      <w:r>
        <w:rPr>
          <w:rStyle w:val="Appelnotedebasdep"/>
          <w:rFonts w:ascii="Arial" w:hAnsi="Arial" w:cs="Arial"/>
          <w:szCs w:val="18"/>
        </w:rPr>
        <w:footnoteReference w:id="1"/>
      </w:r>
      <w:r>
        <w:rPr>
          <w:rFonts w:ascii="Arial" w:hAnsi="Arial" w:cs="Arial"/>
          <w:szCs w:val="18"/>
        </w:rPr>
        <w:t xml:space="preserve"> de faire appel à des sous-traitants pour l’exécution :</w:t>
      </w:r>
    </w:p>
    <w:p w14:paraId="51AFD542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 w:rsidRPr="005F5FF3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du</w:t>
      </w:r>
      <w:proofErr w:type="gramEnd"/>
      <w:r w:rsidRPr="005F5FF3">
        <w:rPr>
          <w:rFonts w:ascii="Arial" w:hAnsi="Arial" w:cs="Arial"/>
        </w:rPr>
        <w:t xml:space="preserve"> marché </w:t>
      </w:r>
      <w:r w:rsidRPr="005F5FF3">
        <w:rPr>
          <w:rFonts w:ascii="Arial" w:hAnsi="Arial" w:cs="Arial"/>
          <w:i/>
        </w:rPr>
        <w:t xml:space="preserve">(en cas de non </w:t>
      </w:r>
      <w:r w:rsidRPr="00A908D6">
        <w:rPr>
          <w:rFonts w:ascii="Arial" w:hAnsi="Arial" w:cs="Arial"/>
          <w:i/>
        </w:rPr>
        <w:t>allotissement</w:t>
      </w:r>
      <w:r w:rsidRPr="005F5FF3">
        <w:rPr>
          <w:rFonts w:ascii="Arial" w:hAnsi="Arial" w:cs="Arial"/>
          <w:i/>
        </w:rPr>
        <w:t>)</w:t>
      </w:r>
      <w:r w:rsidRPr="005F5FF3">
        <w:rPr>
          <w:rFonts w:ascii="Arial" w:hAnsi="Arial" w:cs="Arial"/>
        </w:rPr>
        <w:t> ;</w:t>
      </w:r>
    </w:p>
    <w:p w14:paraId="619528B4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de</w:t>
      </w:r>
      <w:proofErr w:type="gramEnd"/>
      <w:r>
        <w:rPr>
          <w:rFonts w:ascii="Arial" w:hAnsi="Arial" w:cs="Arial"/>
        </w:rPr>
        <w:t xml:space="preserve"> </w:t>
      </w:r>
      <w:r w:rsidRPr="005F5FF3">
        <w:rPr>
          <w:rFonts w:ascii="Arial" w:hAnsi="Arial" w:cs="Arial"/>
        </w:rPr>
        <w:t>tous les lots de la procédure de passation du marché </w:t>
      </w:r>
      <w:r w:rsidRPr="005F5FF3">
        <w:rPr>
          <w:rFonts w:ascii="Arial" w:hAnsi="Arial" w:cs="Arial"/>
          <w:i/>
        </w:rPr>
        <w:t>(en cas d’allotissement)</w:t>
      </w:r>
      <w:r w:rsidRPr="005F5FF3">
        <w:rPr>
          <w:rFonts w:ascii="Arial" w:hAnsi="Arial" w:cs="Arial"/>
        </w:rPr>
        <w:t xml:space="preserve"> ;</w:t>
      </w:r>
    </w:p>
    <w:p w14:paraId="32477887" w14:textId="77777777" w:rsidR="0045194C" w:rsidRPr="005F5FF3" w:rsidRDefault="0045194C" w:rsidP="0045194C">
      <w:pPr>
        <w:tabs>
          <w:tab w:val="left" w:pos="993"/>
        </w:tabs>
        <w:spacing w:after="12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34C32"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</w:t>
      </w:r>
      <w:r w:rsidRPr="005F5FF3">
        <w:rPr>
          <w:rFonts w:ascii="Arial" w:hAnsi="Arial" w:cs="Arial"/>
        </w:rPr>
        <w:t>e</w:t>
      </w:r>
      <w:proofErr w:type="gramEnd"/>
      <w:r w:rsidRPr="005F5FF3">
        <w:rPr>
          <w:rFonts w:ascii="Arial" w:hAnsi="Arial" w:cs="Arial"/>
        </w:rPr>
        <w:t xml:space="preserve">(s) lot(s) n° </w:t>
      </w:r>
      <w:r>
        <w:rPr>
          <w:rFonts w:ascii="Arial" w:hAnsi="Arial" w:cs="Arial"/>
        </w:rPr>
        <w:t>_____</w:t>
      </w:r>
      <w:r w:rsidRPr="005F5FF3">
        <w:rPr>
          <w:rFonts w:ascii="Arial" w:hAnsi="Arial" w:cs="Arial"/>
        </w:rPr>
        <w:t xml:space="preserve"> de la procédure de passation du marché </w:t>
      </w:r>
      <w:r w:rsidRPr="005F5FF3">
        <w:rPr>
          <w:rFonts w:ascii="Arial" w:hAnsi="Arial" w:cs="Arial"/>
          <w:i/>
        </w:rPr>
        <w:t>(en cas d’allotissement).</w:t>
      </w:r>
    </w:p>
    <w:p w14:paraId="7AE7A589" w14:textId="77777777" w:rsidR="0045194C" w:rsidRDefault="0045194C" w:rsidP="0045194C">
      <w:pPr>
        <w:spacing w:before="120"/>
        <w:jc w:val="both"/>
        <w:rPr>
          <w:rFonts w:ascii="Arial" w:hAnsi="Arial" w:cs="Arial"/>
        </w:rPr>
      </w:pPr>
    </w:p>
    <w:p w14:paraId="23C67873" w14:textId="77777777" w:rsidR="0045194C" w:rsidRPr="004F1FAC" w:rsidRDefault="0045194C" w:rsidP="0045194C">
      <w:pPr>
        <w:spacing w:before="120"/>
        <w:jc w:val="both"/>
        <w:rPr>
          <w:rFonts w:ascii="Arial" w:hAnsi="Arial" w:cs="Arial"/>
        </w:rPr>
      </w:pPr>
    </w:p>
    <w:p w14:paraId="4F40FB33" w14:textId="77777777" w:rsidR="0045194C" w:rsidRDefault="0045194C" w:rsidP="0001046E">
      <w:pPr>
        <w:spacing w:before="120"/>
        <w:jc w:val="both"/>
        <w:rPr>
          <w:rFonts w:ascii="Verdana" w:hAnsi="Verdana" w:cs="Arial"/>
          <w:sz w:val="18"/>
        </w:rPr>
      </w:pPr>
    </w:p>
    <w:p w14:paraId="6F56A8D8" w14:textId="77777777" w:rsidR="00D71D11" w:rsidRDefault="00D71D11" w:rsidP="0001046E">
      <w:pPr>
        <w:spacing w:before="120"/>
        <w:jc w:val="both"/>
        <w:rPr>
          <w:rFonts w:ascii="Verdana" w:hAnsi="Verdana" w:cs="Arial"/>
          <w:sz w:val="18"/>
        </w:rPr>
      </w:pPr>
    </w:p>
    <w:p w14:paraId="6A9860AD" w14:textId="77777777" w:rsidR="00CB64D4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Fait à </w:t>
      </w:r>
      <w:r>
        <w:rPr>
          <w:rFonts w:ascii="Verdana" w:hAnsi="Verdana" w:cs="Arial"/>
          <w:sz w:val="18"/>
        </w:rPr>
        <w:tab/>
        <w:t xml:space="preserve"> le </w:t>
      </w:r>
      <w:r>
        <w:rPr>
          <w:rFonts w:ascii="Verdana" w:hAnsi="Verdana" w:cs="Arial"/>
          <w:sz w:val="18"/>
        </w:rPr>
        <w:tab/>
      </w:r>
    </w:p>
    <w:p w14:paraId="72C1B093" w14:textId="77777777" w:rsidR="00CB64D4" w:rsidRPr="00D71D11" w:rsidRDefault="00CB64D4" w:rsidP="00CB64D4">
      <w:pPr>
        <w:spacing w:before="120"/>
        <w:jc w:val="both"/>
        <w:rPr>
          <w:rFonts w:ascii="Verdana" w:hAnsi="Verdana" w:cs="Arial"/>
          <w:sz w:val="12"/>
          <w:szCs w:val="1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2"/>
        <w:gridCol w:w="5104"/>
      </w:tblGrid>
      <w:tr w:rsidR="00CB64D4" w14:paraId="27FFA600" w14:textId="77777777" w:rsidTr="007521C2">
        <w:trPr>
          <w:trHeight w:val="3117"/>
        </w:trPr>
        <w:tc>
          <w:tcPr>
            <w:tcW w:w="5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FEE8B" w14:textId="77777777" w:rsidR="000B56ED" w:rsidRPr="00CB64D4" w:rsidRDefault="007B4F10" w:rsidP="000B56ED">
            <w:pPr>
              <w:pStyle w:val="Contenudetableau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Nom, 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prénom, </w:t>
            </w:r>
            <w:r w:rsidR="000B56ED">
              <w:rPr>
                <w:rFonts w:ascii="Verdana" w:hAnsi="Verdana"/>
                <w:sz w:val="18"/>
                <w:szCs w:val="18"/>
              </w:rPr>
              <w:t>qualité</w:t>
            </w:r>
            <w:r>
              <w:rPr>
                <w:rFonts w:ascii="Verdana" w:hAnsi="Verdana"/>
                <w:sz w:val="18"/>
                <w:szCs w:val="18"/>
              </w:rPr>
              <w:t xml:space="preserve"> et signature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du </w:t>
            </w:r>
            <w:r w:rsidR="001A336E">
              <w:rPr>
                <w:rFonts w:ascii="Verdana" w:hAnsi="Verdana"/>
                <w:sz w:val="18"/>
                <w:szCs w:val="18"/>
              </w:rPr>
              <w:t>représentant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:</w:t>
            </w:r>
          </w:p>
          <w:p w14:paraId="118EF6C8" w14:textId="77777777" w:rsidR="00CB64D4" w:rsidRPr="00CB64D4" w:rsidRDefault="00CB64D4" w:rsidP="00AF3268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E178C" w14:textId="77777777" w:rsidR="001A336E" w:rsidRDefault="001A336E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et c</w:t>
            </w:r>
            <w:r w:rsidR="000B56ED">
              <w:rPr>
                <w:rFonts w:ascii="Verdana" w:hAnsi="Verdana"/>
                <w:sz w:val="18"/>
                <w:szCs w:val="18"/>
              </w:rPr>
              <w:t>achet de l’entreprise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du candidat 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individuel </w:t>
            </w:r>
          </w:p>
          <w:p w14:paraId="2FFA14E0" w14:textId="77777777" w:rsidR="00CB64D4" w:rsidRPr="00CB64D4" w:rsidRDefault="000B56ED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du mandataire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 du groupement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B64D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14:paraId="15901290" w14:textId="77777777" w:rsidR="00CB64D4" w:rsidRPr="00D366E2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</w:p>
    <w:sectPr w:rsidR="00CB64D4" w:rsidRPr="00D366E2" w:rsidSect="00297FD6">
      <w:footerReference w:type="default" r:id="rId9"/>
      <w:type w:val="continuous"/>
      <w:pgSz w:w="11906" w:h="16838"/>
      <w:pgMar w:top="454" w:right="851" w:bottom="340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37086" w14:textId="77777777" w:rsidR="00ED22B8" w:rsidRDefault="00ED22B8">
      <w:r>
        <w:separator/>
      </w:r>
    </w:p>
  </w:endnote>
  <w:endnote w:type="continuationSeparator" w:id="0">
    <w:p w14:paraId="578E1FD6" w14:textId="77777777" w:rsidR="00ED22B8" w:rsidRDefault="00ED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5"/>
      <w:gridCol w:w="5670"/>
      <w:gridCol w:w="1841"/>
    </w:tblGrid>
    <w:tr w:rsidR="00174C03" w:rsidRPr="00B46A2F" w14:paraId="10D658F8" w14:textId="77777777" w:rsidTr="00E159E5">
      <w:trPr>
        <w:cantSplit/>
        <w:trHeight w:val="291"/>
        <w:jc w:val="center"/>
      </w:trPr>
      <w:tc>
        <w:tcPr>
          <w:tcW w:w="2695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387A803" w14:textId="77777777" w:rsidR="00174C03" w:rsidRPr="00B46A2F" w:rsidRDefault="00347FE2" w:rsidP="00E159E5">
          <w:pPr>
            <w:spacing w:before="60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>
            <w:rPr>
              <w:rFonts w:ascii="Marianne" w:hAnsi="Marianne" w:cs="Arial"/>
              <w:b/>
              <w:bCs/>
              <w:i/>
              <w:sz w:val="16"/>
              <w:szCs w:val="16"/>
            </w:rPr>
            <w:t>Lettre de candidature</w:t>
          </w:r>
        </w:p>
      </w:tc>
      <w:tc>
        <w:tcPr>
          <w:tcW w:w="5670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6456A23" w14:textId="18C4E1F8" w:rsidR="00174C03" w:rsidRPr="00347FE2" w:rsidRDefault="00174C03" w:rsidP="00F23850">
          <w:pPr>
            <w:spacing w:before="60" w:after="60"/>
            <w:jc w:val="center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 w:rsidRPr="00347FE2">
            <w:rPr>
              <w:rFonts w:ascii="Marianne" w:hAnsi="Marianne" w:cs="Arial"/>
              <w:b/>
              <w:bCs/>
              <w:i/>
              <w:sz w:val="16"/>
              <w:szCs w:val="16"/>
            </w:rPr>
            <w:t xml:space="preserve">Marché </w:t>
          </w:r>
          <w:r w:rsidR="007E6887">
            <w:rPr>
              <w:rFonts w:ascii="Marianne" w:hAnsi="Marianne" w:cs="Arial"/>
              <w:b/>
              <w:bCs/>
              <w:i/>
              <w:sz w:val="16"/>
              <w:szCs w:val="16"/>
            </w:rPr>
            <w:t>2025-01_MULTITECHNIQUES_</w:t>
          </w:r>
          <w:r w:rsidR="00931EC8" w:rsidRPr="00347FE2">
            <w:rPr>
              <w:rFonts w:ascii="Marianne" w:hAnsi="Marianne" w:cs="Arial"/>
              <w:b/>
              <w:bCs/>
              <w:i/>
              <w:sz w:val="16"/>
              <w:szCs w:val="16"/>
            </w:rPr>
            <w:t>CA</w:t>
          </w:r>
          <w:r w:rsidR="00C30A02">
            <w:rPr>
              <w:rFonts w:ascii="Marianne" w:hAnsi="Marianne" w:cs="Arial"/>
              <w:b/>
              <w:bCs/>
              <w:i/>
              <w:sz w:val="16"/>
              <w:szCs w:val="16"/>
            </w:rPr>
            <w:t>-PPT</w:t>
          </w:r>
        </w:p>
      </w:tc>
      <w:tc>
        <w:tcPr>
          <w:tcW w:w="184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005929D" w14:textId="77777777" w:rsidR="00174C03" w:rsidRPr="00B46A2F" w:rsidRDefault="00174C03" w:rsidP="00174C03">
          <w:pPr>
            <w:spacing w:before="60" w:after="60"/>
            <w:ind w:right="75"/>
            <w:jc w:val="right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>Page</w:t>
          </w:r>
          <w:r w:rsidR="00347FE2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instrText xml:space="preserve"> PAGE </w:instrTex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Style w:val="Numrodepage"/>
              <w:rFonts w:ascii="Marianne" w:hAnsi="Marianne" w:cs="Arial"/>
              <w:b/>
              <w:i/>
              <w:noProof/>
              <w:sz w:val="16"/>
              <w:szCs w:val="16"/>
            </w:rPr>
            <w:t>1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/ 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Fonts w:ascii="Marianne" w:hAnsi="Marianne" w:cs="Arial"/>
              <w:b/>
              <w:i/>
              <w:sz w:val="16"/>
              <w:szCs w:val="16"/>
            </w:rPr>
            <w:instrText xml:space="preserve"> NUMPAGES \*Arabic </w:instrTex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Fonts w:ascii="Marianne" w:hAnsi="Marianne" w:cs="Arial"/>
              <w:b/>
              <w:i/>
              <w:noProof/>
              <w:sz w:val="16"/>
              <w:szCs w:val="16"/>
            </w:rPr>
            <w:t>3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</w:p>
      </w:tc>
    </w:tr>
  </w:tbl>
  <w:p w14:paraId="0A1FE3F6" w14:textId="77777777" w:rsidR="0000312A" w:rsidRPr="00382870" w:rsidRDefault="0000312A" w:rsidP="00382870">
    <w:pPr>
      <w:pStyle w:val="Pieddepage"/>
      <w:tabs>
        <w:tab w:val="left" w:pos="708"/>
      </w:tabs>
      <w:jc w:val="center"/>
      <w:rPr>
        <w:b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916BC" w14:textId="77777777" w:rsidR="00ED22B8" w:rsidRDefault="00ED22B8">
      <w:r>
        <w:separator/>
      </w:r>
    </w:p>
  </w:footnote>
  <w:footnote w:type="continuationSeparator" w:id="0">
    <w:p w14:paraId="6EFD696E" w14:textId="77777777" w:rsidR="00ED22B8" w:rsidRDefault="00ED22B8">
      <w:r>
        <w:continuationSeparator/>
      </w:r>
    </w:p>
  </w:footnote>
  <w:footnote w:id="1">
    <w:p w14:paraId="10079B0A" w14:textId="77777777" w:rsidR="0045194C" w:rsidRPr="00A908D6" w:rsidRDefault="0045194C" w:rsidP="0045194C">
      <w:pPr>
        <w:pStyle w:val="Notedebasdepage"/>
        <w:ind w:left="142" w:right="139" w:hanging="142"/>
        <w:jc w:val="both"/>
        <w:rPr>
          <w:rFonts w:ascii="Arial" w:hAnsi="Arial" w:cs="Arial"/>
          <w:i/>
          <w:sz w:val="18"/>
          <w:szCs w:val="18"/>
        </w:rPr>
      </w:pPr>
      <w:r w:rsidRPr="00A908D6">
        <w:rPr>
          <w:rStyle w:val="Appelnotedebasdep"/>
          <w:rFonts w:ascii="Arial" w:hAnsi="Arial" w:cs="Arial"/>
          <w:i/>
          <w:sz w:val="18"/>
          <w:szCs w:val="18"/>
        </w:rPr>
        <w:footnoteRef/>
      </w:r>
      <w:r w:rsidRPr="00A908D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Le candidat devra fournir</w:t>
      </w:r>
      <w:r w:rsidRPr="00A908D6">
        <w:rPr>
          <w:rFonts w:ascii="Arial" w:hAnsi="Arial" w:cs="Arial"/>
          <w:i/>
          <w:sz w:val="18"/>
          <w:szCs w:val="18"/>
        </w:rPr>
        <w:t xml:space="preserve"> une déclaration de sous-traitance qu’il</w:t>
      </w:r>
      <w:r>
        <w:rPr>
          <w:rFonts w:ascii="Arial" w:hAnsi="Arial" w:cs="Arial"/>
          <w:i/>
          <w:sz w:val="18"/>
          <w:szCs w:val="18"/>
        </w:rPr>
        <w:t xml:space="preserve"> pourra se procurer auprès de l’acheteur, par courriel adressé </w:t>
      </w:r>
      <w:r w:rsidRPr="00A908D6">
        <w:rPr>
          <w:rFonts w:ascii="Arial" w:hAnsi="Arial" w:cs="Arial"/>
          <w:i/>
          <w:sz w:val="18"/>
          <w:szCs w:val="18"/>
        </w:rPr>
        <w:t xml:space="preserve">à : </w:t>
      </w:r>
      <w:r w:rsidRPr="00C44504">
        <w:rPr>
          <w:rFonts w:ascii="Arial" w:hAnsi="Arial" w:cs="Arial"/>
          <w:b/>
          <w:i/>
          <w:sz w:val="18"/>
          <w:szCs w:val="18"/>
          <w:u w:val="single"/>
        </w:rPr>
        <w:t>mp.sar.ca-papeete@justice.fr</w:t>
      </w:r>
      <w:r w:rsidRPr="00A908D6">
        <w:rPr>
          <w:rFonts w:ascii="Arial" w:hAnsi="Arial" w:cs="Arial"/>
          <w:i/>
          <w:sz w:val="18"/>
          <w:szCs w:val="18"/>
        </w:rPr>
        <w:t xml:space="preserve">  </w:t>
      </w:r>
    </w:p>
    <w:p w14:paraId="0ED37825" w14:textId="77777777" w:rsidR="0045194C" w:rsidRDefault="0045194C" w:rsidP="0045194C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762"/>
        </w:tabs>
        <w:ind w:left="3762" w:hanging="360"/>
      </w:pPr>
      <w:rPr>
        <w:rFonts w:ascii="Wingdings" w:hAnsi="Wingdings" w:cs="Wingdings"/>
      </w:rPr>
    </w:lvl>
  </w:abstractNum>
  <w:abstractNum w:abstractNumId="3" w15:restartNumberingAfterBreak="0">
    <w:nsid w:val="13AF421D"/>
    <w:multiLevelType w:val="hybridMultilevel"/>
    <w:tmpl w:val="42A2CFB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BA912F4"/>
    <w:multiLevelType w:val="hybridMultilevel"/>
    <w:tmpl w:val="D48470E2"/>
    <w:lvl w:ilvl="0" w:tplc="040C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3C3578CC"/>
    <w:multiLevelType w:val="hybridMultilevel"/>
    <w:tmpl w:val="B3DC74F4"/>
    <w:lvl w:ilvl="0" w:tplc="726E6AA4">
      <w:start w:val="3"/>
      <w:numFmt w:val="bullet"/>
      <w:lvlText w:val=""/>
      <w:lvlJc w:val="left"/>
      <w:pPr>
        <w:ind w:left="1070" w:hanging="360"/>
      </w:pPr>
      <w:rPr>
        <w:rFonts w:ascii="Wingdings" w:eastAsia="Times New Roman" w:hAnsi="Wingdings" w:cs="Times New Roman" w:hint="default"/>
        <w:color w:val="404040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64CC2416"/>
    <w:multiLevelType w:val="hybridMultilevel"/>
    <w:tmpl w:val="1A9E88A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44"/>
    <w:rsid w:val="0000312A"/>
    <w:rsid w:val="00004FCC"/>
    <w:rsid w:val="0001046E"/>
    <w:rsid w:val="000459D4"/>
    <w:rsid w:val="00067294"/>
    <w:rsid w:val="000764E9"/>
    <w:rsid w:val="0008517F"/>
    <w:rsid w:val="00091F03"/>
    <w:rsid w:val="000B56ED"/>
    <w:rsid w:val="000B66B7"/>
    <w:rsid w:val="000E613F"/>
    <w:rsid w:val="001178DB"/>
    <w:rsid w:val="00127080"/>
    <w:rsid w:val="001309E3"/>
    <w:rsid w:val="00155C15"/>
    <w:rsid w:val="001568B9"/>
    <w:rsid w:val="00174C03"/>
    <w:rsid w:val="00177CC2"/>
    <w:rsid w:val="001A0E9D"/>
    <w:rsid w:val="001A336E"/>
    <w:rsid w:val="001B1839"/>
    <w:rsid w:val="001D79F2"/>
    <w:rsid w:val="00210181"/>
    <w:rsid w:val="00230683"/>
    <w:rsid w:val="002317E1"/>
    <w:rsid w:val="00255F21"/>
    <w:rsid w:val="0026181C"/>
    <w:rsid w:val="00280A0E"/>
    <w:rsid w:val="00292867"/>
    <w:rsid w:val="00297FD6"/>
    <w:rsid w:val="002B4EE6"/>
    <w:rsid w:val="002B62D3"/>
    <w:rsid w:val="00311041"/>
    <w:rsid w:val="00334C32"/>
    <w:rsid w:val="00347FE2"/>
    <w:rsid w:val="0037145A"/>
    <w:rsid w:val="00380EED"/>
    <w:rsid w:val="00382870"/>
    <w:rsid w:val="00395FAA"/>
    <w:rsid w:val="003B29D4"/>
    <w:rsid w:val="003C591F"/>
    <w:rsid w:val="003C64EC"/>
    <w:rsid w:val="003E682A"/>
    <w:rsid w:val="003F5507"/>
    <w:rsid w:val="00405036"/>
    <w:rsid w:val="004155F0"/>
    <w:rsid w:val="0042478C"/>
    <w:rsid w:val="004334EC"/>
    <w:rsid w:val="0045194C"/>
    <w:rsid w:val="004520AD"/>
    <w:rsid w:val="00453352"/>
    <w:rsid w:val="00454044"/>
    <w:rsid w:val="00466744"/>
    <w:rsid w:val="004A1AC3"/>
    <w:rsid w:val="004C0D4C"/>
    <w:rsid w:val="004C7FA6"/>
    <w:rsid w:val="004F520B"/>
    <w:rsid w:val="0051476C"/>
    <w:rsid w:val="0052116D"/>
    <w:rsid w:val="00540DA0"/>
    <w:rsid w:val="00556DFC"/>
    <w:rsid w:val="0056693F"/>
    <w:rsid w:val="005735C7"/>
    <w:rsid w:val="005761A1"/>
    <w:rsid w:val="00594198"/>
    <w:rsid w:val="005B09A7"/>
    <w:rsid w:val="005E4079"/>
    <w:rsid w:val="005F211A"/>
    <w:rsid w:val="005F6E18"/>
    <w:rsid w:val="00612139"/>
    <w:rsid w:val="00651DBA"/>
    <w:rsid w:val="00654A6C"/>
    <w:rsid w:val="00677050"/>
    <w:rsid w:val="006A0DFC"/>
    <w:rsid w:val="006D5D90"/>
    <w:rsid w:val="007234DE"/>
    <w:rsid w:val="00731164"/>
    <w:rsid w:val="00736FCA"/>
    <w:rsid w:val="00741032"/>
    <w:rsid w:val="00741430"/>
    <w:rsid w:val="007521C2"/>
    <w:rsid w:val="00752CE0"/>
    <w:rsid w:val="00780BCB"/>
    <w:rsid w:val="007811B0"/>
    <w:rsid w:val="00797532"/>
    <w:rsid w:val="007B3AC0"/>
    <w:rsid w:val="007B4E55"/>
    <w:rsid w:val="007B4F10"/>
    <w:rsid w:val="007E1619"/>
    <w:rsid w:val="007E16E6"/>
    <w:rsid w:val="007E6887"/>
    <w:rsid w:val="007E6A41"/>
    <w:rsid w:val="00810592"/>
    <w:rsid w:val="00814F12"/>
    <w:rsid w:val="0082676A"/>
    <w:rsid w:val="008336A5"/>
    <w:rsid w:val="00844F83"/>
    <w:rsid w:val="00860F71"/>
    <w:rsid w:val="00866D76"/>
    <w:rsid w:val="008A6D86"/>
    <w:rsid w:val="008A7784"/>
    <w:rsid w:val="008B124C"/>
    <w:rsid w:val="008C3B63"/>
    <w:rsid w:val="008D5BFE"/>
    <w:rsid w:val="008F2E2C"/>
    <w:rsid w:val="00904966"/>
    <w:rsid w:val="00904FEF"/>
    <w:rsid w:val="009073E8"/>
    <w:rsid w:val="0091265A"/>
    <w:rsid w:val="00931EC8"/>
    <w:rsid w:val="00974EB1"/>
    <w:rsid w:val="00976916"/>
    <w:rsid w:val="0098051A"/>
    <w:rsid w:val="00987407"/>
    <w:rsid w:val="009B4437"/>
    <w:rsid w:val="009C2063"/>
    <w:rsid w:val="009E4872"/>
    <w:rsid w:val="00A07C2A"/>
    <w:rsid w:val="00A16BF3"/>
    <w:rsid w:val="00A1717F"/>
    <w:rsid w:val="00A2770B"/>
    <w:rsid w:val="00A43E97"/>
    <w:rsid w:val="00A56AF3"/>
    <w:rsid w:val="00A84E13"/>
    <w:rsid w:val="00A87397"/>
    <w:rsid w:val="00A87CF1"/>
    <w:rsid w:val="00A933FB"/>
    <w:rsid w:val="00A97A9D"/>
    <w:rsid w:val="00AE2635"/>
    <w:rsid w:val="00B0589B"/>
    <w:rsid w:val="00B35C38"/>
    <w:rsid w:val="00B87873"/>
    <w:rsid w:val="00BB6E35"/>
    <w:rsid w:val="00BE20DD"/>
    <w:rsid w:val="00BE3AD6"/>
    <w:rsid w:val="00C00AAA"/>
    <w:rsid w:val="00C07A73"/>
    <w:rsid w:val="00C13AFA"/>
    <w:rsid w:val="00C225D2"/>
    <w:rsid w:val="00C25EC7"/>
    <w:rsid w:val="00C30A02"/>
    <w:rsid w:val="00C62528"/>
    <w:rsid w:val="00C8760D"/>
    <w:rsid w:val="00CB64D4"/>
    <w:rsid w:val="00CD1B31"/>
    <w:rsid w:val="00CD23E8"/>
    <w:rsid w:val="00CE6312"/>
    <w:rsid w:val="00CF44CD"/>
    <w:rsid w:val="00D035E9"/>
    <w:rsid w:val="00D366E2"/>
    <w:rsid w:val="00D479D3"/>
    <w:rsid w:val="00D63610"/>
    <w:rsid w:val="00D70E25"/>
    <w:rsid w:val="00D71D11"/>
    <w:rsid w:val="00DA2B84"/>
    <w:rsid w:val="00DA3D1C"/>
    <w:rsid w:val="00DB026B"/>
    <w:rsid w:val="00DB05DE"/>
    <w:rsid w:val="00DF4F58"/>
    <w:rsid w:val="00DF52CA"/>
    <w:rsid w:val="00E12673"/>
    <w:rsid w:val="00E159E5"/>
    <w:rsid w:val="00E15C16"/>
    <w:rsid w:val="00E32108"/>
    <w:rsid w:val="00E526F4"/>
    <w:rsid w:val="00E5670C"/>
    <w:rsid w:val="00E64258"/>
    <w:rsid w:val="00E70D30"/>
    <w:rsid w:val="00E91DF4"/>
    <w:rsid w:val="00EA42E2"/>
    <w:rsid w:val="00EC2B30"/>
    <w:rsid w:val="00EC655E"/>
    <w:rsid w:val="00ED18E8"/>
    <w:rsid w:val="00ED22B8"/>
    <w:rsid w:val="00EE10C8"/>
    <w:rsid w:val="00EE5AD2"/>
    <w:rsid w:val="00EF25A5"/>
    <w:rsid w:val="00F23850"/>
    <w:rsid w:val="00F31E08"/>
    <w:rsid w:val="00F53873"/>
    <w:rsid w:val="00F62AD0"/>
    <w:rsid w:val="00F631A1"/>
    <w:rsid w:val="00F665B8"/>
    <w:rsid w:val="00F82BD2"/>
    <w:rsid w:val="00F90F44"/>
    <w:rsid w:val="00FA0D31"/>
    <w:rsid w:val="00FD17D7"/>
    <w:rsid w:val="00FE5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4:docId w14:val="5720EFBD"/>
  <w15:docId w15:val="{C7F3C0AE-3666-4DA6-9174-29306550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62D3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rsid w:val="00F82BD2"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rsid w:val="00F82BD2"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F82BD2"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255F21"/>
    <w:pPr>
      <w:keepNext/>
      <w:suppressAutoHyphens w:val="0"/>
      <w:jc w:val="right"/>
      <w:outlineLvl w:val="3"/>
    </w:pPr>
    <w:rPr>
      <w:i/>
      <w:iCs/>
      <w:szCs w:val="24"/>
      <w:lang w:eastAsia="fr-FR"/>
    </w:rPr>
  </w:style>
  <w:style w:type="paragraph" w:styleId="Titre5">
    <w:name w:val="heading 5"/>
    <w:basedOn w:val="Normal"/>
    <w:next w:val="Normal"/>
    <w:qFormat/>
    <w:rsid w:val="00F82B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F82BD2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F82BD2"/>
    <w:rPr>
      <w:rFonts w:ascii="Wingdings" w:hAnsi="Wingdings" w:cs="Wingdings"/>
    </w:rPr>
  </w:style>
  <w:style w:type="character" w:customStyle="1" w:styleId="WW8Num3z0">
    <w:name w:val="WW8Num3z0"/>
    <w:rsid w:val="00F82BD2"/>
    <w:rPr>
      <w:rFonts w:ascii="Wingdings" w:hAnsi="Wingdings" w:cs="Wingdings"/>
    </w:rPr>
  </w:style>
  <w:style w:type="character" w:customStyle="1" w:styleId="Policepardfaut2">
    <w:name w:val="Police par défaut2"/>
    <w:rsid w:val="00F82BD2"/>
  </w:style>
  <w:style w:type="character" w:customStyle="1" w:styleId="WW8Num1z0">
    <w:name w:val="WW8Num1z0"/>
    <w:rsid w:val="00F82BD2"/>
    <w:rPr>
      <w:rFonts w:cs="Times New Roman"/>
    </w:rPr>
  </w:style>
  <w:style w:type="character" w:customStyle="1" w:styleId="WW8Num2z1">
    <w:name w:val="WW8Num2z1"/>
    <w:rsid w:val="00F82BD2"/>
    <w:rPr>
      <w:rFonts w:ascii="Courier New" w:hAnsi="Courier New" w:cs="Courier New"/>
    </w:rPr>
  </w:style>
  <w:style w:type="character" w:customStyle="1" w:styleId="WW8Num2z3">
    <w:name w:val="WW8Num2z3"/>
    <w:rsid w:val="00F82BD2"/>
    <w:rPr>
      <w:rFonts w:ascii="Symbol" w:hAnsi="Symbol" w:cs="Symbol"/>
    </w:rPr>
  </w:style>
  <w:style w:type="character" w:customStyle="1" w:styleId="WW8Num3z1">
    <w:name w:val="WW8Num3z1"/>
    <w:rsid w:val="00F82BD2"/>
    <w:rPr>
      <w:rFonts w:ascii="Wingdings" w:eastAsia="Times New Roman" w:hAnsi="Wingdings" w:cs="Wingdings"/>
      <w:b/>
      <w:color w:val="66CCFF"/>
    </w:rPr>
  </w:style>
  <w:style w:type="character" w:customStyle="1" w:styleId="WW8Num3z3">
    <w:name w:val="WW8Num3z3"/>
    <w:rsid w:val="00F82BD2"/>
    <w:rPr>
      <w:rFonts w:ascii="Symbol" w:hAnsi="Symbol" w:cs="Symbol"/>
    </w:rPr>
  </w:style>
  <w:style w:type="character" w:customStyle="1" w:styleId="WW8Num3z4">
    <w:name w:val="WW8Num3z4"/>
    <w:rsid w:val="00F82BD2"/>
    <w:rPr>
      <w:rFonts w:ascii="Courier New" w:hAnsi="Courier New" w:cs="Courier New"/>
    </w:rPr>
  </w:style>
  <w:style w:type="character" w:customStyle="1" w:styleId="WW8Num4z0">
    <w:name w:val="WW8Num4z0"/>
    <w:rsid w:val="00F82BD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F82BD2"/>
    <w:rPr>
      <w:rFonts w:ascii="Courier New" w:hAnsi="Courier New" w:cs="Courier New"/>
    </w:rPr>
  </w:style>
  <w:style w:type="character" w:customStyle="1" w:styleId="WW8Num4z2">
    <w:name w:val="WW8Num4z2"/>
    <w:rsid w:val="00F82BD2"/>
    <w:rPr>
      <w:rFonts w:ascii="Wingdings" w:hAnsi="Wingdings" w:cs="Wingdings"/>
    </w:rPr>
  </w:style>
  <w:style w:type="character" w:customStyle="1" w:styleId="WW8Num4z3">
    <w:name w:val="WW8Num4z3"/>
    <w:rsid w:val="00F82BD2"/>
    <w:rPr>
      <w:rFonts w:ascii="Symbol" w:hAnsi="Symbol" w:cs="Symbol"/>
    </w:rPr>
  </w:style>
  <w:style w:type="character" w:customStyle="1" w:styleId="WW8Num5z0">
    <w:name w:val="WW8Num5z0"/>
    <w:rsid w:val="00F82BD2"/>
    <w:rPr>
      <w:rFonts w:ascii="Courier New" w:hAnsi="Courier New" w:cs="Courier New"/>
    </w:rPr>
  </w:style>
  <w:style w:type="character" w:customStyle="1" w:styleId="WW8Num5z1">
    <w:name w:val="WW8Num5z1"/>
    <w:rsid w:val="00F82BD2"/>
    <w:rPr>
      <w:rFonts w:ascii="Symbol" w:hAnsi="Symbol" w:cs="Symbol"/>
    </w:rPr>
  </w:style>
  <w:style w:type="character" w:customStyle="1" w:styleId="WW8Num5z2">
    <w:name w:val="WW8Num5z2"/>
    <w:rsid w:val="00F82BD2"/>
    <w:rPr>
      <w:rFonts w:ascii="Wingdings" w:hAnsi="Wingdings" w:cs="Wingdings"/>
    </w:rPr>
  </w:style>
  <w:style w:type="character" w:customStyle="1" w:styleId="WW8Num6z0">
    <w:name w:val="WW8Num6z0"/>
    <w:rsid w:val="00F82BD2"/>
    <w:rPr>
      <w:rFonts w:ascii="Courier New" w:hAnsi="Courier New" w:cs="Courier New"/>
    </w:rPr>
  </w:style>
  <w:style w:type="character" w:customStyle="1" w:styleId="WW8Num6z1">
    <w:name w:val="WW8Num6z1"/>
    <w:rsid w:val="00F82BD2"/>
    <w:rPr>
      <w:rFonts w:ascii="Symbol" w:hAnsi="Symbol" w:cs="Symbol"/>
    </w:rPr>
  </w:style>
  <w:style w:type="character" w:customStyle="1" w:styleId="WW8Num6z2">
    <w:name w:val="WW8Num6z2"/>
    <w:rsid w:val="00F82BD2"/>
    <w:rPr>
      <w:rFonts w:ascii="Wingdings" w:hAnsi="Wingdings" w:cs="Wingdings"/>
    </w:rPr>
  </w:style>
  <w:style w:type="character" w:customStyle="1" w:styleId="WW8Num8z0">
    <w:name w:val="WW8Num8z0"/>
    <w:rsid w:val="00F82BD2"/>
    <w:rPr>
      <w:rFonts w:ascii="Symbol" w:hAnsi="Symbol" w:cs="Symbol"/>
    </w:rPr>
  </w:style>
  <w:style w:type="character" w:customStyle="1" w:styleId="WW8Num9z0">
    <w:name w:val="WW8Num9z0"/>
    <w:rsid w:val="00F82BD2"/>
    <w:rPr>
      <w:rFonts w:ascii="Wingdings" w:hAnsi="Wingdings" w:cs="Wingdings"/>
    </w:rPr>
  </w:style>
  <w:style w:type="character" w:customStyle="1" w:styleId="WW8Num9z1">
    <w:name w:val="WW8Num9z1"/>
    <w:rsid w:val="00F82BD2"/>
    <w:rPr>
      <w:rFonts w:ascii="Courier New" w:hAnsi="Courier New" w:cs="Courier New"/>
    </w:rPr>
  </w:style>
  <w:style w:type="character" w:customStyle="1" w:styleId="WW8Num9z3">
    <w:name w:val="WW8Num9z3"/>
    <w:rsid w:val="00F82BD2"/>
    <w:rPr>
      <w:rFonts w:ascii="Symbol" w:hAnsi="Symbol" w:cs="Symbol"/>
    </w:rPr>
  </w:style>
  <w:style w:type="character" w:customStyle="1" w:styleId="WW8Num10z0">
    <w:name w:val="WW8Num10z0"/>
    <w:rsid w:val="00F82BD2"/>
    <w:rPr>
      <w:rFonts w:ascii="Wingdings" w:hAnsi="Wingdings" w:cs="Wingdings"/>
    </w:rPr>
  </w:style>
  <w:style w:type="character" w:customStyle="1" w:styleId="WW8Num10z1">
    <w:name w:val="WW8Num10z1"/>
    <w:rsid w:val="00F82BD2"/>
    <w:rPr>
      <w:rFonts w:ascii="Courier New" w:hAnsi="Courier New" w:cs="Courier New"/>
    </w:rPr>
  </w:style>
  <w:style w:type="character" w:customStyle="1" w:styleId="WW8Num10z3">
    <w:name w:val="WW8Num10z3"/>
    <w:rsid w:val="00F82BD2"/>
    <w:rPr>
      <w:rFonts w:ascii="Symbol" w:hAnsi="Symbol" w:cs="Symbol"/>
    </w:rPr>
  </w:style>
  <w:style w:type="character" w:customStyle="1" w:styleId="WW8Num11z0">
    <w:name w:val="WW8Num11z0"/>
    <w:rsid w:val="00F82BD2"/>
    <w:rPr>
      <w:rFonts w:ascii="Symbol" w:hAnsi="Symbol" w:cs="Symbol"/>
    </w:rPr>
  </w:style>
  <w:style w:type="character" w:customStyle="1" w:styleId="WW8NumSt9z0">
    <w:name w:val="WW8NumSt9z0"/>
    <w:rsid w:val="00F82BD2"/>
    <w:rPr>
      <w:rFonts w:ascii="Symbol" w:hAnsi="Symbol" w:cs="Symbol"/>
    </w:rPr>
  </w:style>
  <w:style w:type="character" w:customStyle="1" w:styleId="Policepardfaut1">
    <w:name w:val="Police par défaut1"/>
    <w:rsid w:val="00F82BD2"/>
  </w:style>
  <w:style w:type="character" w:customStyle="1" w:styleId="Titre1Car">
    <w:name w:val="Titre 1 Car"/>
    <w:rsid w:val="00F82BD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sid w:val="00F82B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sid w:val="00F82BD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sid w:val="00F82B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sid w:val="00F82BD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sid w:val="00F82BD2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sid w:val="00F82BD2"/>
    <w:rPr>
      <w:sz w:val="20"/>
      <w:szCs w:val="20"/>
    </w:rPr>
  </w:style>
  <w:style w:type="character" w:customStyle="1" w:styleId="PieddepageCar">
    <w:name w:val="Pied de page Car"/>
    <w:rsid w:val="00F82BD2"/>
    <w:rPr>
      <w:sz w:val="20"/>
      <w:szCs w:val="20"/>
    </w:rPr>
  </w:style>
  <w:style w:type="character" w:styleId="Numrodepage">
    <w:name w:val="page number"/>
    <w:rsid w:val="00F82BD2"/>
    <w:rPr>
      <w:rFonts w:cs="Times New Roman"/>
    </w:rPr>
  </w:style>
  <w:style w:type="character" w:customStyle="1" w:styleId="NotedebasdepageCar">
    <w:name w:val="Note de bas de page Car"/>
    <w:rsid w:val="00F82BD2"/>
    <w:rPr>
      <w:sz w:val="20"/>
      <w:szCs w:val="20"/>
    </w:rPr>
  </w:style>
  <w:style w:type="character" w:customStyle="1" w:styleId="Caractresdenotedebasdepage">
    <w:name w:val="Caractères de note de bas de page"/>
    <w:rsid w:val="00F82BD2"/>
    <w:rPr>
      <w:rFonts w:cs="Times New Roman"/>
      <w:vertAlign w:val="superscript"/>
    </w:rPr>
  </w:style>
  <w:style w:type="character" w:customStyle="1" w:styleId="CorpsdetexteCar">
    <w:name w:val="Corps de texte Car"/>
    <w:rsid w:val="00F82BD2"/>
    <w:rPr>
      <w:sz w:val="20"/>
      <w:szCs w:val="20"/>
    </w:rPr>
  </w:style>
  <w:style w:type="character" w:customStyle="1" w:styleId="Corpsdetexte2Car">
    <w:name w:val="Corps de texte 2 Car"/>
    <w:rsid w:val="00F82BD2"/>
    <w:rPr>
      <w:sz w:val="20"/>
      <w:szCs w:val="20"/>
    </w:rPr>
  </w:style>
  <w:style w:type="character" w:styleId="Lienhypertexte">
    <w:name w:val="Hyperlink"/>
    <w:rsid w:val="00F82BD2"/>
    <w:rPr>
      <w:rFonts w:cs="Times New Roman"/>
      <w:color w:val="0000FF"/>
      <w:u w:val="single"/>
    </w:rPr>
  </w:style>
  <w:style w:type="character" w:customStyle="1" w:styleId="Corpsdetexte3Car">
    <w:name w:val="Corps de texte 3 Car"/>
    <w:rsid w:val="00F82BD2"/>
    <w:rPr>
      <w:sz w:val="16"/>
      <w:szCs w:val="16"/>
    </w:rPr>
  </w:style>
  <w:style w:type="character" w:styleId="Appelnotedebasdep">
    <w:name w:val="footnote reference"/>
    <w:rsid w:val="00F82BD2"/>
    <w:rPr>
      <w:vertAlign w:val="superscript"/>
    </w:rPr>
  </w:style>
  <w:style w:type="character" w:styleId="Appeldenotedefin">
    <w:name w:val="endnote reference"/>
    <w:rsid w:val="00F82BD2"/>
    <w:rPr>
      <w:vertAlign w:val="superscript"/>
    </w:rPr>
  </w:style>
  <w:style w:type="character" w:customStyle="1" w:styleId="Caractresdenotedefin">
    <w:name w:val="Caractères de note de fin"/>
    <w:rsid w:val="00F82BD2"/>
  </w:style>
  <w:style w:type="paragraph" w:customStyle="1" w:styleId="Titre20">
    <w:name w:val="Titre2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F82BD2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sid w:val="00F82BD2"/>
    <w:rPr>
      <w:rFonts w:cs="Mangal"/>
    </w:rPr>
  </w:style>
  <w:style w:type="paragraph" w:styleId="Lgende">
    <w:name w:val="caption"/>
    <w:basedOn w:val="Normal"/>
    <w:next w:val="Normal"/>
    <w:qFormat/>
    <w:rsid w:val="00F82BD2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rsid w:val="00F82BD2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sid w:val="00F82BD2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F82BD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82BD2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rsid w:val="00F82BD2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rsid w:val="00F82BD2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F82BD2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rsid w:val="00F82BD2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rsid w:val="00F82BD2"/>
  </w:style>
  <w:style w:type="paragraph" w:customStyle="1" w:styleId="Corpsdetexte21">
    <w:name w:val="Corps de texte 21"/>
    <w:basedOn w:val="Normal"/>
    <w:rsid w:val="00F82BD2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sid w:val="00F82BD2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rsid w:val="00F82BD2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  <w:rsid w:val="00F82BD2"/>
  </w:style>
  <w:style w:type="paragraph" w:customStyle="1" w:styleId="Contenudetableau">
    <w:name w:val="Contenu de tableau"/>
    <w:basedOn w:val="Normal"/>
    <w:rsid w:val="00F82BD2"/>
    <w:pPr>
      <w:suppressLineNumbers/>
    </w:pPr>
  </w:style>
  <w:style w:type="paragraph" w:customStyle="1" w:styleId="Titredetableau">
    <w:name w:val="Titre de tableau"/>
    <w:basedOn w:val="Contenudetableau"/>
    <w:rsid w:val="00F82BD2"/>
    <w:pPr>
      <w:jc w:val="center"/>
    </w:pPr>
    <w:rPr>
      <w:b/>
      <w:bCs/>
    </w:rPr>
  </w:style>
  <w:style w:type="character" w:customStyle="1" w:styleId="Titre4Car">
    <w:name w:val="Titre 4 Car"/>
    <w:link w:val="Titre4"/>
    <w:rsid w:val="00255F21"/>
    <w:rPr>
      <w:i/>
      <w:iCs/>
      <w:szCs w:val="24"/>
    </w:rPr>
  </w:style>
  <w:style w:type="paragraph" w:customStyle="1" w:styleId="Standard">
    <w:name w:val="Standard"/>
    <w:rsid w:val="005735C7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Grilledutableau">
    <w:name w:val="Table Grid"/>
    <w:basedOn w:val="TableauNormal"/>
    <w:rsid w:val="00A16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2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D5658-10A4-4F1C-9A8B-8239E1AB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3</Pages>
  <Words>715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BORJELA Alexandra</cp:lastModifiedBy>
  <cp:revision>2</cp:revision>
  <cp:lastPrinted>2024-10-28T21:05:00Z</cp:lastPrinted>
  <dcterms:created xsi:type="dcterms:W3CDTF">2024-12-14T00:14:00Z</dcterms:created>
  <dcterms:modified xsi:type="dcterms:W3CDTF">2024-12-14T00:14:00Z</dcterms:modified>
</cp:coreProperties>
</file>