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DF1173">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DF117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DF1173" w:rsidRDefault="00DF1173" w:rsidP="00DF1173">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F1173">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F1173">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F1173">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DF1173">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F117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F117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F1173">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F117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F117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DF1173">
        <w:rPr>
          <w:rFonts w:ascii="Arial" w:hAnsi="Arial" w:cs="Arial"/>
          <w:b/>
          <w:bCs/>
          <w:color w:val="365F91"/>
          <w:sz w:val="22"/>
          <w:szCs w:val="22"/>
        </w:rPr>
        <w:t>TERRITOIRE de la SARTHE</w:t>
      </w:r>
      <w:r w:rsidR="006072FF" w:rsidRPr="002F0BE7">
        <w:rPr>
          <w:rFonts w:ascii="Arial" w:hAnsi="Arial" w:cs="Arial"/>
          <w:b/>
          <w:bCs/>
          <w:color w:val="365F91"/>
          <w:sz w:val="22"/>
          <w:szCs w:val="22"/>
        </w:rPr>
        <w:t xml:space="preserve"> (GHT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DF1173"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DF1173" w:rsidRDefault="00DF1173" w:rsidP="001D58A3">
      <w:pPr>
        <w:rPr>
          <w:rFonts w:ascii="Arial" w:hAnsi="Arial" w:cs="Arial"/>
          <w:b/>
          <w:bCs/>
          <w:color w:val="365F91"/>
          <w:sz w:val="22"/>
          <w:szCs w:val="22"/>
        </w:rPr>
      </w:pPr>
      <w:r w:rsidRPr="00DF1173">
        <w:rPr>
          <w:rFonts w:ascii="Arial" w:hAnsi="Arial" w:cs="Arial"/>
          <w:b/>
          <w:bCs/>
          <w:color w:val="365F91"/>
          <w:sz w:val="22"/>
          <w:szCs w:val="22"/>
        </w:rPr>
        <w:t>M. Alexandre MORAND, Directeur Général adjoint du Centre Hospitalier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DF1173">
        <w:rPr>
          <w:rFonts w:ascii="Arial" w:hAnsi="Arial" w:cs="Arial"/>
          <w:b/>
          <w:bCs/>
          <w:sz w:val="22"/>
          <w:lang w:eastAsia="fr-FR"/>
        </w:rPr>
      </w:r>
      <w:r w:rsidR="00DF1173">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DF1173">
        <w:rPr>
          <w:rFonts w:ascii="Arial" w:hAnsi="Arial" w:cs="Arial"/>
          <w:b/>
          <w:bCs/>
          <w:sz w:val="22"/>
          <w:lang w:eastAsia="fr-FR"/>
        </w:rPr>
      </w:r>
      <w:r w:rsidR="00DF1173">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DF1173">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DF1173"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Default="00DF1173" w:rsidP="00DF1173">
      <w:pPr>
        <w:tabs>
          <w:tab w:val="left" w:pos="4820"/>
          <w:tab w:val="left" w:pos="7371"/>
          <w:tab w:val="left" w:pos="7655"/>
        </w:tabs>
        <w:suppressAutoHyphens w:val="0"/>
        <w:ind w:left="4820"/>
        <w:jc w:val="both"/>
      </w:pPr>
      <w:r>
        <w:rPr>
          <w:rFonts w:ascii="Arial" w:hAnsi="Arial" w:cs="Arial"/>
          <w:b/>
          <w:bCs/>
          <w:color w:val="365F91"/>
          <w:sz w:val="22"/>
          <w:szCs w:val="22"/>
        </w:rPr>
        <w:t>Le D</w:t>
      </w:r>
      <w:r w:rsidRPr="00DF1173">
        <w:rPr>
          <w:rFonts w:ascii="Arial" w:hAnsi="Arial" w:cs="Arial"/>
          <w:b/>
          <w:bCs/>
          <w:color w:val="365F91"/>
          <w:sz w:val="22"/>
          <w:szCs w:val="22"/>
        </w:rPr>
        <w:t>irecteur Général adjoint du Centre Hospitalier du Mans</w:t>
      </w:r>
      <w:r>
        <w:rPr>
          <w:rFonts w:ascii="Arial" w:hAnsi="Arial" w:cs="Arial"/>
          <w:b/>
          <w:bCs/>
          <w:color w:val="365F91"/>
          <w:sz w:val="22"/>
          <w:szCs w:val="22"/>
        </w:rPr>
        <w:t>, Ets support du GHT 72</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Pr="00DF1173" w:rsidRDefault="00DF1173" w:rsidP="00DF1173">
      <w:pPr>
        <w:tabs>
          <w:tab w:val="left" w:pos="4820"/>
          <w:tab w:val="left" w:pos="7371"/>
          <w:tab w:val="left" w:pos="7655"/>
        </w:tabs>
        <w:suppressAutoHyphens w:val="0"/>
        <w:jc w:val="both"/>
        <w:rPr>
          <w:rFonts w:ascii="Arial" w:hAnsi="Arial" w:cs="Arial"/>
          <w:b/>
          <w:bCs/>
          <w:color w:val="365F91"/>
          <w:sz w:val="22"/>
          <w:szCs w:val="22"/>
        </w:rPr>
      </w:pPr>
      <w:r>
        <w:tab/>
      </w:r>
      <w:r w:rsidRPr="00DF1173">
        <w:rPr>
          <w:rFonts w:ascii="Arial" w:hAnsi="Arial" w:cs="Arial"/>
          <w:b/>
          <w:bCs/>
          <w:color w:val="365F91"/>
          <w:sz w:val="22"/>
          <w:szCs w:val="22"/>
        </w:rPr>
        <w:t>A. MORAND</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DF1173">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DF1173">
            <w:rPr>
              <w:rFonts w:ascii="Arial Narrow" w:hAnsi="Arial Narrow" w:cs="Arial"/>
              <w:b/>
              <w:i/>
              <w:color w:val="0070C0"/>
              <w:sz w:val="32"/>
              <w:szCs w:val="32"/>
              <w:shd w:val="clear" w:color="auto" w:fill="FFFFFF"/>
            </w:rPr>
            <w:t>TECH24-017</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F1173">
            <w:rPr>
              <w:rStyle w:val="Numrodepage"/>
              <w:rFonts w:cs="Arial"/>
              <w:b/>
              <w:noProof/>
            </w:rPr>
            <w:t>3</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1173">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bookmarkStart w:id="0" w:name="_GoBack"/>
      <w:bookmarkEnd w:id="0"/>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5E44ABD"/>
    <w:multiLevelType w:val="hybridMultilevel"/>
    <w:tmpl w:val="535E9C50"/>
    <w:lvl w:ilvl="0" w:tplc="6742AAA6">
      <w:start w:val="1"/>
      <w:numFmt w:val="upperLetter"/>
      <w:lvlText w:val="%1."/>
      <w:lvlJc w:val="left"/>
      <w:pPr>
        <w:ind w:left="5175" w:hanging="360"/>
      </w:pPr>
      <w:rPr>
        <w:rFonts w:hint="default"/>
      </w:rPr>
    </w:lvl>
    <w:lvl w:ilvl="1" w:tplc="040C0019" w:tentative="1">
      <w:start w:val="1"/>
      <w:numFmt w:val="lowerLetter"/>
      <w:lvlText w:val="%2."/>
      <w:lvlJc w:val="left"/>
      <w:pPr>
        <w:ind w:left="5895" w:hanging="360"/>
      </w:pPr>
    </w:lvl>
    <w:lvl w:ilvl="2" w:tplc="040C001B" w:tentative="1">
      <w:start w:val="1"/>
      <w:numFmt w:val="lowerRoman"/>
      <w:lvlText w:val="%3."/>
      <w:lvlJc w:val="right"/>
      <w:pPr>
        <w:ind w:left="6615" w:hanging="180"/>
      </w:pPr>
    </w:lvl>
    <w:lvl w:ilvl="3" w:tplc="040C000F" w:tentative="1">
      <w:start w:val="1"/>
      <w:numFmt w:val="decimal"/>
      <w:lvlText w:val="%4."/>
      <w:lvlJc w:val="left"/>
      <w:pPr>
        <w:ind w:left="7335" w:hanging="360"/>
      </w:pPr>
    </w:lvl>
    <w:lvl w:ilvl="4" w:tplc="040C0019" w:tentative="1">
      <w:start w:val="1"/>
      <w:numFmt w:val="lowerLetter"/>
      <w:lvlText w:val="%5."/>
      <w:lvlJc w:val="left"/>
      <w:pPr>
        <w:ind w:left="8055" w:hanging="360"/>
      </w:pPr>
    </w:lvl>
    <w:lvl w:ilvl="5" w:tplc="040C001B" w:tentative="1">
      <w:start w:val="1"/>
      <w:numFmt w:val="lowerRoman"/>
      <w:lvlText w:val="%6."/>
      <w:lvlJc w:val="right"/>
      <w:pPr>
        <w:ind w:left="8775" w:hanging="180"/>
      </w:pPr>
    </w:lvl>
    <w:lvl w:ilvl="6" w:tplc="040C000F" w:tentative="1">
      <w:start w:val="1"/>
      <w:numFmt w:val="decimal"/>
      <w:lvlText w:val="%7."/>
      <w:lvlJc w:val="left"/>
      <w:pPr>
        <w:ind w:left="9495" w:hanging="360"/>
      </w:pPr>
    </w:lvl>
    <w:lvl w:ilvl="7" w:tplc="040C0019" w:tentative="1">
      <w:start w:val="1"/>
      <w:numFmt w:val="lowerLetter"/>
      <w:lvlText w:val="%8."/>
      <w:lvlJc w:val="left"/>
      <w:pPr>
        <w:ind w:left="10215" w:hanging="360"/>
      </w:pPr>
    </w:lvl>
    <w:lvl w:ilvl="8" w:tplc="040C001B" w:tentative="1">
      <w:start w:val="1"/>
      <w:numFmt w:val="lowerRoman"/>
      <w:lvlText w:val="%9."/>
      <w:lvlJc w:val="right"/>
      <w:pPr>
        <w:ind w:left="10935"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DF1173"/>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247EFBF5"/>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 w:type="paragraph" w:styleId="Paragraphedeliste">
    <w:name w:val="List Paragraph"/>
    <w:basedOn w:val="Normal"/>
    <w:uiPriority w:val="34"/>
    <w:qFormat/>
    <w:rsid w:val="00DF11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3703E-1140-407C-8046-AC61729A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46</TotalTime>
  <Pages>5</Pages>
  <Words>2289</Words>
  <Characters>12595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14855</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2024-12-12T08:01:00Z</dcterms:modified>
</cp:coreProperties>
</file>