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155C95D" w14:textId="63CC9DF2" w:rsidR="009B1CD0" w:rsidRDefault="002200FD" w:rsidP="007265AB">
      <w:pPr>
        <w:tabs>
          <w:tab w:val="left" w:pos="851"/>
        </w:tabs>
        <w:spacing w:before="60" w:after="60"/>
        <w:jc w:val="center"/>
        <w:sectPr w:rsidR="009B1CD0">
          <w:footerReference w:type="default" r:id="rId11"/>
          <w:pgSz w:w="11906" w:h="16838"/>
          <w:pgMar w:top="454" w:right="851" w:bottom="736" w:left="851" w:header="720" w:footer="680" w:gutter="0"/>
          <w:cols w:space="720"/>
          <w:docGrid w:linePitch="360"/>
        </w:sectPr>
      </w:pPr>
      <w:r>
        <w:rPr>
          <w:noProof/>
        </w:rPr>
        <w:drawing>
          <wp:anchor distT="0" distB="0" distL="114300" distR="114300" simplePos="0" relativeHeight="251658240" behindDoc="0" locked="0" layoutInCell="1" allowOverlap="1" wp14:anchorId="039B9F41" wp14:editId="78B65839">
            <wp:simplePos x="0" y="0"/>
            <wp:positionH relativeFrom="column">
              <wp:posOffset>126365</wp:posOffset>
            </wp:positionH>
            <wp:positionV relativeFrom="paragraph">
              <wp:posOffset>245110</wp:posOffset>
            </wp:positionV>
            <wp:extent cx="619125" cy="619125"/>
            <wp:effectExtent l="0" t="0" r="9525"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8646" w:type="dxa"/>
        <w:tblInd w:w="1560" w:type="dxa"/>
        <w:shd w:val="clear" w:color="auto" w:fill="FADBDE" w:themeFill="accent2" w:themeFillTint="33"/>
        <w:tblLayout w:type="fixed"/>
        <w:tblCellMar>
          <w:left w:w="71" w:type="dxa"/>
          <w:right w:w="71" w:type="dxa"/>
        </w:tblCellMar>
        <w:tblLook w:val="0000" w:firstRow="0" w:lastRow="0" w:firstColumn="0" w:lastColumn="0" w:noHBand="0" w:noVBand="0"/>
      </w:tblPr>
      <w:tblGrid>
        <w:gridCol w:w="7654"/>
        <w:gridCol w:w="992"/>
      </w:tblGrid>
      <w:tr w:rsidR="009B1CD0" w14:paraId="1BB16156" w14:textId="77777777" w:rsidTr="007265AB">
        <w:tc>
          <w:tcPr>
            <w:tcW w:w="7654" w:type="dxa"/>
            <w:shd w:val="clear" w:color="auto" w:fill="FADBDE" w:themeFill="accent2" w:themeFillTint="33"/>
          </w:tcPr>
          <w:p w14:paraId="731AC781" w14:textId="5A8963F5"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5648E15" w14:textId="77777777" w:rsidR="009B1CD0" w:rsidRPr="007265AB" w:rsidRDefault="009B1CD0" w:rsidP="006C4338">
            <w:pPr>
              <w:tabs>
                <w:tab w:val="left" w:pos="851"/>
              </w:tabs>
              <w:spacing w:before="120" w:after="120"/>
              <w:jc w:val="center"/>
              <w:rPr>
                <w:caps/>
                <w:sz w:val="28"/>
                <w:szCs w:val="28"/>
                <w:u w:val="single" w:color="E65F7A" w:themeColor="accent3" w:themeTint="99"/>
              </w:rPr>
            </w:pPr>
            <w:r w:rsidRPr="007265AB">
              <w:rPr>
                <w:rFonts w:ascii="Arial" w:hAnsi="Arial" w:cs="Arial"/>
                <w:b/>
                <w:bCs/>
                <w:caps/>
                <w:sz w:val="28"/>
                <w:szCs w:val="28"/>
                <w:u w:val="single" w:color="E65F7A" w:themeColor="accent3" w:themeTint="99"/>
              </w:rPr>
              <w:t>ACTE</w:t>
            </w:r>
            <w:r w:rsidRPr="007265AB">
              <w:rPr>
                <w:rFonts w:ascii="Arial" w:hAnsi="Arial" w:cs="Arial"/>
                <w:b/>
                <w:bCs/>
                <w:sz w:val="28"/>
                <w:szCs w:val="28"/>
                <w:u w:val="single" w:color="E65F7A" w:themeColor="accent3" w:themeTint="99"/>
              </w:rPr>
              <w:t xml:space="preserve"> D’ENGAGEMENT</w:t>
            </w:r>
          </w:p>
        </w:tc>
        <w:tc>
          <w:tcPr>
            <w:tcW w:w="992" w:type="dxa"/>
            <w:shd w:val="clear" w:color="auto" w:fill="FADBDE" w:themeFill="accent2" w:themeFillTint="33"/>
          </w:tcPr>
          <w:p w14:paraId="5DAB9CF6" w14:textId="77777777" w:rsidR="009B1CD0" w:rsidRDefault="009B1CD0" w:rsidP="0083205E">
            <w:pPr>
              <w:pStyle w:val="Titre8"/>
              <w:tabs>
                <w:tab w:val="left" w:pos="851"/>
                <w:tab w:val="right" w:pos="9639"/>
              </w:tabs>
              <w:spacing w:before="120" w:after="120"/>
            </w:pPr>
          </w:p>
        </w:tc>
      </w:tr>
    </w:tbl>
    <w:p w14:paraId="7EEFDD28" w14:textId="77777777" w:rsidR="009B1CD0" w:rsidRDefault="009B1CD0" w:rsidP="006C4338">
      <w:pPr>
        <w:tabs>
          <w:tab w:val="left" w:pos="851"/>
        </w:tabs>
      </w:pPr>
    </w:p>
    <w:p w14:paraId="53043B38" w14:textId="0A22473A" w:rsidR="00FE48C9" w:rsidRPr="006C7ACE" w:rsidRDefault="001314E8" w:rsidP="006C7ACE">
      <w:pPr>
        <w:pStyle w:val="Corpsdetexte31"/>
        <w:tabs>
          <w:tab w:val="left" w:pos="851"/>
        </w:tabs>
        <w:jc w:val="center"/>
        <w:rPr>
          <w:rFonts w:ascii="Corbel" w:eastAsia="Calibri" w:hAnsi="Corbel" w:cs="Times New Roman"/>
          <w:b/>
          <w:bCs w:val="0"/>
          <w:i w:val="0"/>
          <w:iCs w:val="0"/>
          <w:color w:val="FF5C62"/>
          <w:sz w:val="36"/>
          <w:szCs w:val="18"/>
          <w:lang w:eastAsia="en-US"/>
        </w:rPr>
      </w:pPr>
      <w:r>
        <w:rPr>
          <w:rFonts w:ascii="Corbel" w:eastAsia="Calibri" w:hAnsi="Corbel" w:cs="Times New Roman"/>
          <w:b/>
          <w:bCs w:val="0"/>
          <w:i w:val="0"/>
          <w:iCs w:val="0"/>
          <w:color w:val="FF5C62"/>
          <w:sz w:val="36"/>
          <w:szCs w:val="18"/>
          <w:lang w:eastAsia="en-US"/>
        </w:rPr>
        <w:t>ASSURANCES CONSTRUCTION</w:t>
      </w:r>
    </w:p>
    <w:p w14:paraId="7F427D5B" w14:textId="77777777" w:rsidR="00E95B7C" w:rsidRDefault="00E95B7C" w:rsidP="00E95B7C">
      <w:pPr>
        <w:pStyle w:val="Corpsdetexte31"/>
        <w:tabs>
          <w:tab w:val="left" w:pos="851"/>
        </w:tabs>
        <w:jc w:val="center"/>
        <w:rPr>
          <w:sz w:val="18"/>
          <w:szCs w:val="18"/>
        </w:rPr>
      </w:pPr>
    </w:p>
    <w:p w14:paraId="6460BE90" w14:textId="77777777" w:rsidR="009B1CD0" w:rsidRPr="000A0641" w:rsidRDefault="009B1CD0" w:rsidP="005846FB">
      <w:pPr>
        <w:pStyle w:val="Corpsdetexte31"/>
        <w:tabs>
          <w:tab w:val="left" w:pos="851"/>
        </w:tabs>
        <w:jc w:val="both"/>
        <w:rPr>
          <w:szCs w:val="16"/>
        </w:rPr>
      </w:pPr>
      <w:r w:rsidRPr="000A0641">
        <w:rPr>
          <w:szCs w:val="16"/>
        </w:rPr>
        <w:t xml:space="preserve">En cas de </w:t>
      </w:r>
      <w:r w:rsidR="00F92811" w:rsidRPr="000A0641">
        <w:rPr>
          <w:szCs w:val="16"/>
        </w:rPr>
        <w:t>groupement d’entreprises</w:t>
      </w:r>
      <w:r w:rsidRPr="000A0641">
        <w:rPr>
          <w:szCs w:val="16"/>
        </w:rPr>
        <w:t xml:space="preserve">, un </w:t>
      </w:r>
      <w:r w:rsidR="00CD185D" w:rsidRPr="000A0641">
        <w:rPr>
          <w:szCs w:val="16"/>
        </w:rPr>
        <w:t xml:space="preserve">acte d’engagement unique </w:t>
      </w:r>
      <w:r w:rsidRPr="000A0641">
        <w:rPr>
          <w:szCs w:val="16"/>
        </w:rPr>
        <w:t>est rempli pour le groupement d’entreprises.</w:t>
      </w:r>
    </w:p>
    <w:p w14:paraId="6E7B97BD" w14:textId="77777777" w:rsidR="00FE48C9" w:rsidRDefault="00FE48C9" w:rsidP="005846FB">
      <w:pPr>
        <w:pStyle w:val="Corpsdetexte31"/>
        <w:tabs>
          <w:tab w:val="left" w:pos="851"/>
        </w:tabs>
        <w:jc w:val="both"/>
        <w:rPr>
          <w:sz w:val="18"/>
          <w:szCs w:val="18"/>
        </w:rPr>
      </w:pPr>
    </w:p>
    <w:p w14:paraId="1679306A" w14:textId="77777777" w:rsidR="004C5755" w:rsidRPr="000A0641" w:rsidRDefault="004C5755" w:rsidP="004C5755">
      <w:pPr>
        <w:jc w:val="both"/>
        <w:rPr>
          <w:rFonts w:ascii="Arial" w:hAnsi="Arial" w:cs="Arial"/>
          <w:i/>
          <w:sz w:val="16"/>
          <w:szCs w:val="16"/>
        </w:rPr>
      </w:pPr>
      <w:r w:rsidRPr="000A0641">
        <w:rPr>
          <w:rFonts w:ascii="Arial" w:hAnsi="Arial" w:cs="Arial"/>
          <w:i/>
          <w:sz w:val="16"/>
          <w:szCs w:val="16"/>
        </w:rPr>
        <w:t xml:space="preserve">Il est rappelé qu’en application du code de la commande publique, et notamment ses </w:t>
      </w:r>
      <w:hyperlink r:id="rId13" w:history="1">
        <w:r w:rsidRPr="000A0641">
          <w:rPr>
            <w:rStyle w:val="Lienhypertexte"/>
            <w:rFonts w:ascii="Arial" w:hAnsi="Arial" w:cs="Arial"/>
            <w:i/>
            <w:sz w:val="16"/>
            <w:szCs w:val="16"/>
          </w:rPr>
          <w:t>articles L. 1110-1</w:t>
        </w:r>
      </w:hyperlink>
      <w:r w:rsidRPr="000A0641">
        <w:rPr>
          <w:rFonts w:ascii="Arial" w:hAnsi="Arial" w:cs="Arial"/>
          <w:i/>
          <w:sz w:val="16"/>
          <w:szCs w:val="16"/>
        </w:rPr>
        <w:t xml:space="preserve">, et </w:t>
      </w:r>
      <w:hyperlink r:id="rId14" w:history="1">
        <w:r w:rsidRPr="000A0641">
          <w:rPr>
            <w:rStyle w:val="Lienhypertexte"/>
            <w:rFonts w:ascii="Arial" w:hAnsi="Arial" w:cs="Arial"/>
            <w:i/>
            <w:sz w:val="16"/>
            <w:szCs w:val="16"/>
          </w:rPr>
          <w:t>R. 2162-1 à R. 2162-6</w:t>
        </w:r>
      </w:hyperlink>
      <w:r w:rsidRPr="000A0641">
        <w:rPr>
          <w:rFonts w:ascii="Arial" w:hAnsi="Arial" w:cs="Arial"/>
          <w:i/>
          <w:sz w:val="16"/>
          <w:szCs w:val="16"/>
        </w:rPr>
        <w:t xml:space="preserve">, </w:t>
      </w:r>
      <w:hyperlink r:id="rId15" w:history="1">
        <w:r w:rsidRPr="000A0641">
          <w:rPr>
            <w:rStyle w:val="Lienhypertexte"/>
            <w:rFonts w:ascii="Arial" w:hAnsi="Arial" w:cs="Arial"/>
            <w:i/>
            <w:sz w:val="16"/>
            <w:szCs w:val="16"/>
          </w:rPr>
          <w:t>R. 2162-7 à R. 2162-12</w:t>
        </w:r>
      </w:hyperlink>
      <w:r w:rsidRPr="000A0641">
        <w:rPr>
          <w:rFonts w:ascii="Arial" w:hAnsi="Arial" w:cs="Arial"/>
          <w:i/>
          <w:sz w:val="16"/>
          <w:szCs w:val="16"/>
        </w:rPr>
        <w:t xml:space="preserve">, </w:t>
      </w:r>
      <w:hyperlink r:id="rId16" w:history="1">
        <w:r w:rsidRPr="000A0641">
          <w:rPr>
            <w:rStyle w:val="Lienhypertexte"/>
            <w:rFonts w:ascii="Arial" w:hAnsi="Arial" w:cs="Arial"/>
            <w:i/>
            <w:sz w:val="16"/>
            <w:szCs w:val="16"/>
          </w:rPr>
          <w:t>R. 2162-13 à R. 2162-14</w:t>
        </w:r>
      </w:hyperlink>
      <w:r w:rsidRPr="000A0641">
        <w:rPr>
          <w:rFonts w:ascii="Arial" w:hAnsi="Arial" w:cs="Arial"/>
          <w:i/>
          <w:sz w:val="16"/>
          <w:szCs w:val="16"/>
        </w:rPr>
        <w:t xml:space="preserve"> et </w:t>
      </w:r>
      <w:hyperlink r:id="rId17" w:history="1">
        <w:r w:rsidRPr="000A0641">
          <w:rPr>
            <w:rStyle w:val="Lienhypertexte"/>
            <w:rFonts w:ascii="Arial" w:hAnsi="Arial" w:cs="Arial"/>
            <w:i/>
            <w:sz w:val="16"/>
            <w:szCs w:val="16"/>
          </w:rPr>
          <w:t>R. 2162-15 à R. 2162-21</w:t>
        </w:r>
      </w:hyperlink>
      <w:r w:rsidRPr="000A0641">
        <w:rPr>
          <w:rFonts w:ascii="Arial" w:hAnsi="Arial" w:cs="Arial"/>
          <w:i/>
          <w:sz w:val="16"/>
          <w:szCs w:val="16"/>
        </w:rPr>
        <w:t xml:space="preserve"> (marchés publics autres que de défense ou de sécurité), ainsi que </w:t>
      </w:r>
      <w:hyperlink r:id="rId18" w:history="1">
        <w:r w:rsidRPr="000A0641">
          <w:rPr>
            <w:rStyle w:val="Lienhypertexte"/>
            <w:rFonts w:ascii="Arial" w:hAnsi="Arial" w:cs="Arial"/>
            <w:i/>
            <w:sz w:val="16"/>
            <w:szCs w:val="16"/>
          </w:rPr>
          <w:t>R. 23612-1 à R. 2362-6</w:t>
        </w:r>
      </w:hyperlink>
      <w:r w:rsidRPr="000A0641">
        <w:rPr>
          <w:rFonts w:ascii="Arial" w:hAnsi="Arial" w:cs="Arial"/>
          <w:i/>
          <w:sz w:val="16"/>
          <w:szCs w:val="16"/>
        </w:rPr>
        <w:t xml:space="preserve">, </w:t>
      </w:r>
      <w:hyperlink r:id="rId19" w:history="1">
        <w:r w:rsidRPr="000A0641">
          <w:rPr>
            <w:rStyle w:val="Lienhypertexte"/>
            <w:rFonts w:ascii="Arial" w:hAnsi="Arial" w:cs="Arial"/>
            <w:i/>
            <w:sz w:val="16"/>
            <w:szCs w:val="16"/>
          </w:rPr>
          <w:t>R. 2362-7</w:t>
        </w:r>
      </w:hyperlink>
      <w:r w:rsidRPr="000A0641">
        <w:rPr>
          <w:rFonts w:ascii="Arial" w:hAnsi="Arial" w:cs="Arial"/>
          <w:i/>
          <w:sz w:val="16"/>
          <w:szCs w:val="16"/>
        </w:rPr>
        <w:t xml:space="preserve">, </w:t>
      </w:r>
      <w:hyperlink r:id="rId20" w:history="1">
        <w:r w:rsidRPr="000A0641">
          <w:rPr>
            <w:rStyle w:val="Lienhypertexte"/>
            <w:rFonts w:ascii="Arial" w:hAnsi="Arial" w:cs="Arial"/>
            <w:i/>
            <w:sz w:val="16"/>
            <w:szCs w:val="16"/>
          </w:rPr>
          <w:t>R. 2362-8</w:t>
        </w:r>
      </w:hyperlink>
      <w:r w:rsidRPr="000A0641">
        <w:rPr>
          <w:rFonts w:ascii="Arial" w:hAnsi="Arial" w:cs="Arial"/>
          <w:i/>
          <w:sz w:val="16"/>
          <w:szCs w:val="16"/>
        </w:rPr>
        <w:t xml:space="preserve">, </w:t>
      </w:r>
      <w:hyperlink r:id="rId21" w:history="1">
        <w:r w:rsidRPr="000A0641">
          <w:rPr>
            <w:rStyle w:val="Lienhypertexte"/>
            <w:rFonts w:ascii="Arial" w:hAnsi="Arial" w:cs="Arial"/>
            <w:i/>
            <w:sz w:val="16"/>
            <w:szCs w:val="16"/>
          </w:rPr>
          <w:t>R. 2362-9 à R. 2362-12</w:t>
        </w:r>
      </w:hyperlink>
      <w:r w:rsidRPr="000A0641">
        <w:rPr>
          <w:rFonts w:ascii="Arial" w:hAnsi="Arial" w:cs="Arial"/>
          <w:i/>
          <w:sz w:val="16"/>
          <w:szCs w:val="16"/>
        </w:rPr>
        <w:t>, et </w:t>
      </w:r>
      <w:hyperlink r:id="rId22" w:history="1">
        <w:r w:rsidRPr="000A0641">
          <w:rPr>
            <w:rStyle w:val="Lienhypertexte"/>
            <w:rFonts w:ascii="Arial" w:hAnsi="Arial" w:cs="Arial"/>
            <w:i/>
            <w:sz w:val="16"/>
            <w:szCs w:val="16"/>
          </w:rPr>
          <w:t>R. 2362-13 à R. 2362-18</w:t>
        </w:r>
      </w:hyperlink>
      <w:r w:rsidRPr="000A0641">
        <w:rPr>
          <w:rFonts w:ascii="Arial" w:hAnsi="Arial" w:cs="Arial"/>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0111388" w14:textId="77777777" w:rsidR="000A0641" w:rsidRPr="000A0641" w:rsidRDefault="000A0641" w:rsidP="004C5755">
      <w:pPr>
        <w:jc w:val="both"/>
        <w:rPr>
          <w:rFonts w:ascii="Arial" w:hAnsi="Arial" w:cs="Arial"/>
          <w:i/>
          <w:sz w:val="16"/>
          <w:szCs w:val="16"/>
        </w:rPr>
      </w:pPr>
    </w:p>
    <w:tbl>
      <w:tblPr>
        <w:tblW w:w="10277" w:type="dxa"/>
        <w:shd w:val="clear" w:color="auto" w:fill="FADBDE" w:themeFill="accent2" w:themeFillTint="33"/>
        <w:tblLayout w:type="fixed"/>
        <w:tblCellMar>
          <w:left w:w="71" w:type="dxa"/>
          <w:right w:w="71" w:type="dxa"/>
        </w:tblCellMar>
        <w:tblLook w:val="0000" w:firstRow="0" w:lastRow="0" w:firstColumn="0" w:lastColumn="0" w:noHBand="0" w:noVBand="0"/>
      </w:tblPr>
      <w:tblGrid>
        <w:gridCol w:w="10277"/>
      </w:tblGrid>
      <w:tr w:rsidR="000A0641" w14:paraId="05C9D8BA" w14:textId="77777777" w:rsidTr="000A0641">
        <w:tc>
          <w:tcPr>
            <w:tcW w:w="10277" w:type="dxa"/>
            <w:shd w:val="clear" w:color="auto" w:fill="FADBDE" w:themeFill="accent2" w:themeFillTint="33"/>
          </w:tcPr>
          <w:p w14:paraId="1DE21845" w14:textId="4C8314E6" w:rsidR="000A0641" w:rsidRPr="005F2666" w:rsidRDefault="000A0641" w:rsidP="00BA5BA0">
            <w:pPr>
              <w:rPr>
                <w:b/>
                <w:bCs/>
              </w:rPr>
            </w:pPr>
            <w:r>
              <w:rPr>
                <w:rFonts w:ascii="Arial" w:hAnsi="Arial" w:cs="Arial"/>
              </w:rPr>
              <w:br w:type="page"/>
            </w:r>
            <w:r w:rsidRPr="005F2666">
              <w:rPr>
                <w:b/>
                <w:bCs/>
                <w:sz w:val="22"/>
                <w:szCs w:val="22"/>
              </w:rPr>
              <w:t xml:space="preserve"> Identification et signature de l’acheteur.</w:t>
            </w:r>
          </w:p>
        </w:tc>
      </w:tr>
    </w:tbl>
    <w:p w14:paraId="2B8BF9E4" w14:textId="77777777" w:rsidR="000A0641" w:rsidRDefault="000A0641" w:rsidP="000A0641">
      <w:pPr>
        <w:tabs>
          <w:tab w:val="left" w:pos="851"/>
        </w:tabs>
      </w:pPr>
    </w:p>
    <w:p w14:paraId="3FE85C56" w14:textId="77777777" w:rsidR="000A0641" w:rsidRPr="007265AB" w:rsidRDefault="000A0641" w:rsidP="000A0641">
      <w:pPr>
        <w:pStyle w:val="Titre1"/>
        <w:tabs>
          <w:tab w:val="left" w:pos="567"/>
          <w:tab w:val="left" w:pos="851"/>
        </w:tabs>
        <w:ind w:left="0"/>
        <w:jc w:val="both"/>
        <w:rPr>
          <w:rFonts w:ascii="Arial" w:hAnsi="Arial" w:cs="Arial"/>
          <w:b w:val="0"/>
          <w:bCs/>
          <w:i/>
          <w:iCs/>
          <w:sz w:val="18"/>
          <w:szCs w:val="18"/>
          <w:u w:val="single" w:color="E65F7A" w:themeColor="accent3" w:themeTint="99"/>
        </w:rPr>
      </w:pPr>
      <w:proofErr w:type="gramStart"/>
      <w:r w:rsidRPr="007265AB">
        <w:rPr>
          <w:rFonts w:ascii="Wingdings" w:eastAsia="Wingdings" w:hAnsi="Wingdings" w:cs="Wingdings"/>
          <w:b w:val="0"/>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b w:val="0"/>
          <w:bCs/>
          <w:iCs/>
          <w:u w:val="single" w:color="E65F7A" w:themeColor="accent3" w:themeTint="99"/>
        </w:rPr>
        <w:t>Désignation</w:t>
      </w:r>
      <w:proofErr w:type="gramEnd"/>
      <w:r w:rsidRPr="007265AB">
        <w:rPr>
          <w:rFonts w:ascii="Arial" w:hAnsi="Arial" w:cs="Arial"/>
          <w:b w:val="0"/>
          <w:bCs/>
          <w:iCs/>
          <w:u w:val="single" w:color="E65F7A" w:themeColor="accent3" w:themeTint="99"/>
        </w:rPr>
        <w:t xml:space="preserve"> de l’acheteur</w:t>
      </w:r>
    </w:p>
    <w:p w14:paraId="1FBA7FFF" w14:textId="77777777" w:rsidR="000A0641" w:rsidRPr="000A0641" w:rsidRDefault="000A0641" w:rsidP="000A0641">
      <w:pPr>
        <w:pStyle w:val="Titre1"/>
        <w:tabs>
          <w:tab w:val="left" w:pos="851"/>
        </w:tabs>
        <w:ind w:left="0"/>
        <w:jc w:val="both"/>
        <w:rPr>
          <w:rFonts w:ascii="Arial" w:hAnsi="Arial" w:cs="Arial"/>
          <w:bCs/>
        </w:rPr>
      </w:pPr>
    </w:p>
    <w:p w14:paraId="50CD258A" w14:textId="77777777" w:rsidR="000A0641" w:rsidRPr="000A0641" w:rsidRDefault="000A0641" w:rsidP="000A0641">
      <w:pPr>
        <w:pStyle w:val="En-tte"/>
        <w:tabs>
          <w:tab w:val="clear" w:pos="4536"/>
          <w:tab w:val="clear" w:pos="9072"/>
          <w:tab w:val="left" w:pos="851"/>
        </w:tabs>
        <w:jc w:val="both"/>
        <w:rPr>
          <w:rFonts w:ascii="Arial" w:hAnsi="Arial" w:cs="Arial"/>
          <w:b/>
          <w:bCs/>
          <w:lang w:val="en-US"/>
        </w:rPr>
      </w:pPr>
      <w:r w:rsidRPr="000A0641">
        <w:rPr>
          <w:rFonts w:ascii="Arial" w:hAnsi="Arial" w:cs="Arial"/>
          <w:b/>
          <w:bCs/>
          <w:lang w:val="en-US"/>
        </w:rPr>
        <w:t>Toulouse Business School EESC</w:t>
      </w:r>
    </w:p>
    <w:p w14:paraId="6925F90B" w14:textId="77777777" w:rsidR="000A0641" w:rsidRPr="000A0641" w:rsidRDefault="000A0641" w:rsidP="000A0641">
      <w:pPr>
        <w:pStyle w:val="En-tte"/>
        <w:tabs>
          <w:tab w:val="clear" w:pos="4536"/>
          <w:tab w:val="clear" w:pos="9072"/>
          <w:tab w:val="left" w:pos="851"/>
        </w:tabs>
        <w:jc w:val="both"/>
        <w:rPr>
          <w:rFonts w:ascii="Arial" w:hAnsi="Arial" w:cs="Arial"/>
          <w:b/>
          <w:bCs/>
          <w:lang w:val="en-US"/>
        </w:rPr>
      </w:pPr>
      <w:r w:rsidRPr="000A0641">
        <w:rPr>
          <w:rFonts w:ascii="Arial" w:hAnsi="Arial" w:cs="Arial"/>
          <w:b/>
          <w:bCs/>
          <w:lang w:val="en-US"/>
        </w:rPr>
        <w:t>1 place Alphonse Jourdain</w:t>
      </w:r>
    </w:p>
    <w:p w14:paraId="70D019FF" w14:textId="77777777" w:rsidR="000A0641" w:rsidRPr="000A0641" w:rsidRDefault="000A0641" w:rsidP="000A0641">
      <w:pPr>
        <w:pStyle w:val="En-tte"/>
        <w:tabs>
          <w:tab w:val="clear" w:pos="4536"/>
          <w:tab w:val="clear" w:pos="9072"/>
          <w:tab w:val="left" w:pos="851"/>
        </w:tabs>
        <w:jc w:val="both"/>
        <w:rPr>
          <w:rFonts w:ascii="Arial" w:hAnsi="Arial" w:cs="Arial"/>
          <w:b/>
          <w:bCs/>
        </w:rPr>
      </w:pPr>
      <w:r w:rsidRPr="000A0641">
        <w:rPr>
          <w:rFonts w:ascii="Arial" w:hAnsi="Arial" w:cs="Arial"/>
          <w:b/>
          <w:bCs/>
        </w:rPr>
        <w:t>31068 Toulouse cedex 7</w:t>
      </w:r>
    </w:p>
    <w:p w14:paraId="7A824744" w14:textId="77777777" w:rsidR="000A0641" w:rsidRPr="000A0641" w:rsidRDefault="000A0641" w:rsidP="000A0641">
      <w:pPr>
        <w:pStyle w:val="En-tte"/>
        <w:tabs>
          <w:tab w:val="clear" w:pos="4536"/>
          <w:tab w:val="clear" w:pos="9072"/>
          <w:tab w:val="left" w:pos="851"/>
        </w:tabs>
        <w:jc w:val="both"/>
        <w:rPr>
          <w:rFonts w:ascii="Arial" w:hAnsi="Arial" w:cs="Arial"/>
          <w:b/>
          <w:bCs/>
        </w:rPr>
      </w:pPr>
      <w:r w:rsidRPr="000A0641">
        <w:rPr>
          <w:rFonts w:ascii="Arial" w:hAnsi="Arial" w:cs="Arial"/>
          <w:b/>
          <w:bCs/>
        </w:rPr>
        <w:t xml:space="preserve">RCS TOULOUSE 81751739400018 </w:t>
      </w:r>
    </w:p>
    <w:p w14:paraId="72F4F0D0" w14:textId="77777777" w:rsidR="000A0641" w:rsidRDefault="000A0641" w:rsidP="000A0641">
      <w:pPr>
        <w:pStyle w:val="En-tte"/>
        <w:tabs>
          <w:tab w:val="clear" w:pos="4536"/>
          <w:tab w:val="clear" w:pos="9072"/>
          <w:tab w:val="left" w:pos="851"/>
        </w:tabs>
        <w:jc w:val="both"/>
        <w:rPr>
          <w:rFonts w:ascii="Arial" w:hAnsi="Arial" w:cs="Arial"/>
        </w:rPr>
      </w:pPr>
    </w:p>
    <w:p w14:paraId="002652E3" w14:textId="77777777" w:rsidR="000A0641" w:rsidRDefault="000A0641" w:rsidP="000A0641">
      <w:pPr>
        <w:pStyle w:val="En-tte"/>
        <w:tabs>
          <w:tab w:val="clear" w:pos="4536"/>
          <w:tab w:val="clear" w:pos="9072"/>
          <w:tab w:val="left" w:pos="851"/>
        </w:tabs>
        <w:jc w:val="both"/>
        <w:rPr>
          <w:rFonts w:ascii="Arial" w:hAnsi="Arial" w:cs="Arial"/>
        </w:rPr>
      </w:pPr>
    </w:p>
    <w:p w14:paraId="59468696" w14:textId="77777777" w:rsidR="000A0641" w:rsidRPr="007265AB" w:rsidRDefault="000A0641" w:rsidP="000A0641">
      <w:pPr>
        <w:tabs>
          <w:tab w:val="left" w:pos="426"/>
          <w:tab w:val="left" w:pos="851"/>
          <w:tab w:val="left" w:pos="5103"/>
        </w:tabs>
        <w:jc w:val="both"/>
        <w:rPr>
          <w:rFonts w:ascii="Arial" w:hAnsi="Arial" w:cs="Arial"/>
          <w:i/>
          <w:sz w:val="18"/>
          <w:szCs w:val="18"/>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b/>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Nom</w:t>
      </w:r>
      <w:proofErr w:type="gramEnd"/>
      <w:r w:rsidRPr="007265AB">
        <w:rPr>
          <w:rFonts w:ascii="Arial" w:hAnsi="Arial" w:cs="Arial"/>
          <w:u w:val="single" w:color="E65F7A" w:themeColor="accent3" w:themeTint="99"/>
        </w:rPr>
        <w:t>, prénom, qualité du signataire du marché public</w:t>
      </w:r>
    </w:p>
    <w:p w14:paraId="01A60436" w14:textId="77777777" w:rsidR="000A0641" w:rsidRDefault="000A0641" w:rsidP="000A0641">
      <w:pPr>
        <w:tabs>
          <w:tab w:val="left" w:pos="851"/>
        </w:tabs>
        <w:jc w:val="both"/>
        <w:rPr>
          <w:rFonts w:ascii="Arial" w:hAnsi="Arial" w:cs="Arial"/>
        </w:rPr>
      </w:pPr>
      <w:r>
        <w:rPr>
          <w:rFonts w:ascii="Arial" w:hAnsi="Arial" w:cs="Arial"/>
          <w:i/>
          <w:sz w:val="18"/>
          <w:szCs w:val="18"/>
        </w:rPr>
        <w:t>(Le signataire doit avoir le pouvoir d’engager l’acheteur qu’il représente.)</w:t>
      </w:r>
    </w:p>
    <w:p w14:paraId="58FC33B4" w14:textId="77777777" w:rsidR="000A0641" w:rsidRDefault="000A0641" w:rsidP="000A0641">
      <w:pPr>
        <w:tabs>
          <w:tab w:val="left" w:pos="851"/>
        </w:tabs>
        <w:jc w:val="both"/>
        <w:rPr>
          <w:rFonts w:ascii="Arial" w:hAnsi="Arial" w:cs="Arial"/>
        </w:rPr>
      </w:pPr>
    </w:p>
    <w:p w14:paraId="5E58610C" w14:textId="77777777" w:rsidR="000A0641" w:rsidRDefault="000A0641" w:rsidP="000A0641">
      <w:pPr>
        <w:tabs>
          <w:tab w:val="left" w:pos="851"/>
        </w:tabs>
        <w:jc w:val="both"/>
        <w:rPr>
          <w:rFonts w:ascii="Arial" w:hAnsi="Arial" w:cs="Arial"/>
        </w:rPr>
      </w:pPr>
      <w:r>
        <w:rPr>
          <w:rFonts w:ascii="Arial" w:hAnsi="Arial" w:cs="Arial"/>
        </w:rPr>
        <w:t>Stéphanie Lavigne, Directrice générale, Représentant légal du pouvoir adjudicateur</w:t>
      </w:r>
    </w:p>
    <w:p w14:paraId="7F8FFACC" w14:textId="77777777" w:rsidR="000A0641" w:rsidRDefault="000A0641" w:rsidP="000A0641">
      <w:pPr>
        <w:tabs>
          <w:tab w:val="left" w:pos="851"/>
        </w:tabs>
        <w:jc w:val="both"/>
        <w:rPr>
          <w:rFonts w:ascii="Arial" w:hAnsi="Arial" w:cs="Arial"/>
        </w:rPr>
      </w:pPr>
    </w:p>
    <w:p w14:paraId="736F1356" w14:textId="77777777" w:rsidR="000A0641" w:rsidRDefault="000A0641" w:rsidP="000A0641">
      <w:pPr>
        <w:tabs>
          <w:tab w:val="left" w:pos="851"/>
        </w:tabs>
        <w:jc w:val="both"/>
        <w:rPr>
          <w:rFonts w:ascii="Arial" w:hAnsi="Arial" w:cs="Arial"/>
        </w:rPr>
      </w:pPr>
    </w:p>
    <w:p w14:paraId="0745BB76" w14:textId="77777777" w:rsidR="000A0641" w:rsidRPr="007265AB" w:rsidRDefault="000A0641" w:rsidP="000A0641">
      <w:pPr>
        <w:tabs>
          <w:tab w:val="left" w:pos="851"/>
        </w:tabs>
        <w:jc w:val="both"/>
        <w:rPr>
          <w:rFonts w:ascii="Arial" w:hAnsi="Arial" w:cs="Arial"/>
          <w:i/>
          <w:sz w:val="18"/>
          <w:szCs w:val="18"/>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Personne habilitée à donner les renseignements prévus à l’</w:t>
      </w:r>
      <w:hyperlink r:id="rId23" w:history="1">
        <w:r w:rsidRPr="007265AB">
          <w:rPr>
            <w:rStyle w:val="Lienhypertexte"/>
            <w:rFonts w:ascii="Arial" w:hAnsi="Arial" w:cs="Arial"/>
            <w:u w:color="E65F7A" w:themeColor="accent3" w:themeTint="99"/>
          </w:rPr>
          <w:t>article R. 2191-59</w:t>
        </w:r>
      </w:hyperlink>
      <w:r w:rsidRPr="007265AB">
        <w:rPr>
          <w:rFonts w:ascii="Arial" w:hAnsi="Arial" w:cs="Arial"/>
          <w:u w:val="single" w:color="E65F7A" w:themeColor="accent3" w:themeTint="99"/>
        </w:rPr>
        <w:t xml:space="preserve"> du code de la commande publique, auquel renvoie l’</w:t>
      </w:r>
      <w:hyperlink r:id="rId24" w:history="1">
        <w:r w:rsidRPr="007265AB">
          <w:rPr>
            <w:rStyle w:val="Lienhypertexte"/>
            <w:rFonts w:ascii="Arial" w:hAnsi="Arial" w:cs="Arial"/>
            <w:u w:color="E65F7A" w:themeColor="accent3" w:themeTint="99"/>
          </w:rPr>
          <w:t>article R. 2391-28</w:t>
        </w:r>
      </w:hyperlink>
      <w:r w:rsidRPr="007265AB">
        <w:rPr>
          <w:rFonts w:ascii="Arial" w:hAnsi="Arial" w:cs="Arial"/>
          <w:u w:val="single" w:color="E65F7A" w:themeColor="accent3" w:themeTint="99"/>
        </w:rPr>
        <w:t xml:space="preserve"> du même code</w:t>
      </w:r>
      <w:r w:rsidRPr="007265AB" w:rsidDel="003A7270">
        <w:rPr>
          <w:rFonts w:ascii="Arial" w:hAnsi="Arial" w:cs="Arial"/>
          <w:u w:val="single" w:color="E65F7A" w:themeColor="accent3" w:themeTint="99"/>
        </w:rPr>
        <w:t xml:space="preserve"> </w:t>
      </w:r>
      <w:r w:rsidRPr="007265AB">
        <w:rPr>
          <w:rFonts w:ascii="Arial" w:hAnsi="Arial" w:cs="Arial"/>
          <w:u w:val="single" w:color="E65F7A" w:themeColor="accent3" w:themeTint="99"/>
        </w:rPr>
        <w:t>(nantissements ou cessions de créances)</w:t>
      </w:r>
    </w:p>
    <w:p w14:paraId="19356307" w14:textId="77777777" w:rsidR="000A0641" w:rsidRDefault="000A0641" w:rsidP="000A0641">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024D01F" w14:textId="77777777" w:rsidR="000A0641" w:rsidRDefault="000A0641" w:rsidP="000A0641">
      <w:pPr>
        <w:tabs>
          <w:tab w:val="left" w:pos="851"/>
        </w:tabs>
        <w:jc w:val="both"/>
        <w:rPr>
          <w:rFonts w:ascii="Arial" w:hAnsi="Arial" w:cs="Arial"/>
        </w:rPr>
      </w:pPr>
    </w:p>
    <w:p w14:paraId="0F51012B" w14:textId="77777777" w:rsidR="000A0641" w:rsidRDefault="000A0641" w:rsidP="000A0641">
      <w:pPr>
        <w:tabs>
          <w:tab w:val="left" w:pos="851"/>
        </w:tabs>
        <w:jc w:val="both"/>
        <w:rPr>
          <w:rFonts w:ascii="Arial" w:hAnsi="Arial" w:cs="Arial"/>
        </w:rPr>
      </w:pPr>
      <w:r>
        <w:rPr>
          <w:rFonts w:ascii="Arial" w:hAnsi="Arial" w:cs="Arial"/>
        </w:rPr>
        <w:t xml:space="preserve">Laurence Chrétien, Responsable Comptable </w:t>
      </w:r>
    </w:p>
    <w:p w14:paraId="31A6822C" w14:textId="77777777" w:rsidR="000A0641" w:rsidRPr="005F2666" w:rsidRDefault="000A0641" w:rsidP="000A0641">
      <w:pPr>
        <w:tabs>
          <w:tab w:val="left" w:pos="851"/>
        </w:tabs>
        <w:jc w:val="both"/>
        <w:rPr>
          <w:rFonts w:ascii="Arial" w:hAnsi="Arial" w:cs="Arial"/>
        </w:rPr>
      </w:pPr>
      <w:hyperlink r:id="rId25" w:history="1">
        <w:r w:rsidRPr="00143764">
          <w:rPr>
            <w:rStyle w:val="Lienhypertexte"/>
            <w:rFonts w:cs="Univers"/>
          </w:rPr>
          <w:t>l.chretien</w:t>
        </w:r>
        <w:r w:rsidRPr="00143764">
          <w:rPr>
            <w:rStyle w:val="Lienhypertexte"/>
            <w:rFonts w:ascii="Arial" w:hAnsi="Arial" w:cs="Arial"/>
          </w:rPr>
          <w:t>@tbs-education.fr</w:t>
        </w:r>
      </w:hyperlink>
      <w:r w:rsidRPr="005F2666">
        <w:rPr>
          <w:rFonts w:ascii="Arial" w:hAnsi="Arial" w:cs="Arial"/>
        </w:rPr>
        <w:t xml:space="preserve"> / 05 61 29 4</w:t>
      </w:r>
      <w:r>
        <w:rPr>
          <w:rFonts w:ascii="Arial" w:hAnsi="Arial" w:cs="Arial"/>
        </w:rPr>
        <w:t>7</w:t>
      </w:r>
      <w:r w:rsidRPr="005F2666">
        <w:rPr>
          <w:rFonts w:ascii="Arial" w:hAnsi="Arial" w:cs="Arial"/>
        </w:rPr>
        <w:t xml:space="preserve"> </w:t>
      </w:r>
      <w:r>
        <w:rPr>
          <w:rFonts w:ascii="Arial" w:hAnsi="Arial" w:cs="Arial"/>
        </w:rPr>
        <w:t>87</w:t>
      </w:r>
    </w:p>
    <w:p w14:paraId="5BDCAAA0" w14:textId="77777777" w:rsidR="000A0641" w:rsidRPr="005F2666" w:rsidRDefault="000A0641" w:rsidP="000A0641">
      <w:pPr>
        <w:tabs>
          <w:tab w:val="left" w:pos="851"/>
        </w:tabs>
        <w:jc w:val="both"/>
        <w:rPr>
          <w:rFonts w:ascii="Arial" w:hAnsi="Arial" w:cs="Arial"/>
        </w:rPr>
      </w:pPr>
    </w:p>
    <w:p w14:paraId="2A71050F" w14:textId="77777777" w:rsidR="000A0641" w:rsidRPr="007265AB" w:rsidRDefault="000A0641" w:rsidP="000A0641">
      <w:pPr>
        <w:tabs>
          <w:tab w:val="left" w:pos="720"/>
          <w:tab w:val="left" w:pos="851"/>
        </w:tabs>
        <w:jc w:val="both"/>
        <w:rPr>
          <w:rFonts w:ascii="Arial" w:hAnsi="Arial" w:cs="Arial"/>
          <w:i/>
          <w:iCs/>
          <w:sz w:val="18"/>
          <w:szCs w:val="18"/>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b/>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Désignation</w:t>
      </w:r>
      <w:proofErr w:type="gramEnd"/>
      <w:r w:rsidRPr="007265AB">
        <w:rPr>
          <w:rFonts w:ascii="Arial" w:hAnsi="Arial" w:cs="Arial"/>
          <w:u w:val="single" w:color="E65F7A" w:themeColor="accent3" w:themeTint="99"/>
        </w:rPr>
        <w:t>, adresse, numéro de téléphone du comptable assignataire</w:t>
      </w:r>
    </w:p>
    <w:p w14:paraId="4CDBCCD7" w14:textId="77777777" w:rsidR="000A0641" w:rsidRDefault="000A0641" w:rsidP="000A0641">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274E3D62" w14:textId="77777777" w:rsidR="000A0641" w:rsidRDefault="000A0641" w:rsidP="000A0641">
      <w:pPr>
        <w:pStyle w:val="fcase2metab"/>
        <w:rPr>
          <w:rFonts w:ascii="Arial" w:hAnsi="Arial" w:cs="Arial"/>
        </w:rPr>
      </w:pPr>
    </w:p>
    <w:p w14:paraId="7F9593F1" w14:textId="77777777" w:rsidR="000A0641" w:rsidRDefault="000A0641" w:rsidP="000A0641">
      <w:pPr>
        <w:tabs>
          <w:tab w:val="left" w:pos="851"/>
        </w:tabs>
        <w:jc w:val="both"/>
        <w:rPr>
          <w:rFonts w:ascii="Arial" w:hAnsi="Arial" w:cs="Arial"/>
        </w:rPr>
      </w:pPr>
      <w:r>
        <w:rPr>
          <w:rFonts w:ascii="Arial" w:hAnsi="Arial" w:cs="Arial"/>
        </w:rPr>
        <w:t xml:space="preserve">Laurence Chrétien, Responsable Comptable </w:t>
      </w:r>
    </w:p>
    <w:p w14:paraId="28597F5C" w14:textId="77777777" w:rsidR="000A0641" w:rsidRPr="005F2666" w:rsidRDefault="000A0641" w:rsidP="000A0641">
      <w:pPr>
        <w:tabs>
          <w:tab w:val="left" w:pos="851"/>
        </w:tabs>
        <w:jc w:val="both"/>
        <w:rPr>
          <w:rFonts w:ascii="Arial" w:hAnsi="Arial" w:cs="Arial"/>
        </w:rPr>
      </w:pPr>
      <w:hyperlink r:id="rId26" w:history="1">
        <w:r w:rsidRPr="00143764">
          <w:rPr>
            <w:rStyle w:val="Lienhypertexte"/>
            <w:rFonts w:cs="Univers"/>
          </w:rPr>
          <w:t>l.chretien</w:t>
        </w:r>
        <w:r w:rsidRPr="00143764">
          <w:rPr>
            <w:rStyle w:val="Lienhypertexte"/>
            <w:rFonts w:ascii="Arial" w:hAnsi="Arial" w:cs="Arial"/>
          </w:rPr>
          <w:t>@tbs-education.fr</w:t>
        </w:r>
      </w:hyperlink>
      <w:r w:rsidRPr="005F2666">
        <w:rPr>
          <w:rFonts w:ascii="Arial" w:hAnsi="Arial" w:cs="Arial"/>
        </w:rPr>
        <w:t xml:space="preserve"> / 05 61 29 4</w:t>
      </w:r>
      <w:r>
        <w:rPr>
          <w:rFonts w:ascii="Arial" w:hAnsi="Arial" w:cs="Arial"/>
        </w:rPr>
        <w:t>7</w:t>
      </w:r>
      <w:r w:rsidRPr="005F2666">
        <w:rPr>
          <w:rFonts w:ascii="Arial" w:hAnsi="Arial" w:cs="Arial"/>
        </w:rPr>
        <w:t xml:space="preserve"> </w:t>
      </w:r>
      <w:r>
        <w:rPr>
          <w:rFonts w:ascii="Arial" w:hAnsi="Arial" w:cs="Arial"/>
        </w:rPr>
        <w:t>87</w:t>
      </w:r>
    </w:p>
    <w:p w14:paraId="0C77BB2D" w14:textId="77777777" w:rsidR="000A0641" w:rsidRDefault="000A0641" w:rsidP="000A0641">
      <w:pPr>
        <w:pStyle w:val="fcase2metab"/>
        <w:rPr>
          <w:rFonts w:ascii="Arial" w:hAnsi="Arial" w:cs="Arial"/>
        </w:rPr>
      </w:pPr>
    </w:p>
    <w:p w14:paraId="2015A88D" w14:textId="77777777" w:rsidR="00FE48C9" w:rsidRPr="00C630AD" w:rsidRDefault="00FE48C9" w:rsidP="005846FB">
      <w:pPr>
        <w:pStyle w:val="Corpsdetexte31"/>
        <w:tabs>
          <w:tab w:val="left" w:pos="851"/>
        </w:tabs>
        <w:jc w:val="both"/>
        <w:rPr>
          <w:sz w:val="18"/>
          <w:szCs w:val="18"/>
        </w:rPr>
      </w:pPr>
    </w:p>
    <w:tbl>
      <w:tblPr>
        <w:tblW w:w="0" w:type="auto"/>
        <w:shd w:val="clear" w:color="auto" w:fill="FADBDE" w:themeFill="accent2" w:themeFillTint="33"/>
        <w:tblLayout w:type="fixed"/>
        <w:tblCellMar>
          <w:left w:w="71" w:type="dxa"/>
          <w:right w:w="71" w:type="dxa"/>
        </w:tblCellMar>
        <w:tblLook w:val="0000" w:firstRow="0" w:lastRow="0" w:firstColumn="0" w:lastColumn="0" w:noHBand="0" w:noVBand="0"/>
      </w:tblPr>
      <w:tblGrid>
        <w:gridCol w:w="10277"/>
      </w:tblGrid>
      <w:tr w:rsidR="009B1CD0" w14:paraId="017F95E0" w14:textId="77777777" w:rsidTr="007265AB">
        <w:tc>
          <w:tcPr>
            <w:tcW w:w="10277" w:type="dxa"/>
            <w:shd w:val="clear" w:color="auto" w:fill="FADBDE" w:themeFill="accent2" w:themeFillTint="33"/>
          </w:tcPr>
          <w:p w14:paraId="79EFD9B3" w14:textId="5BC59DC9" w:rsidR="009B1CD0" w:rsidRDefault="009B1CD0" w:rsidP="005846FB">
            <w:pPr>
              <w:tabs>
                <w:tab w:val="left" w:pos="-142"/>
                <w:tab w:val="left" w:pos="851"/>
                <w:tab w:val="left" w:pos="4111"/>
              </w:tabs>
              <w:jc w:val="both"/>
            </w:pPr>
            <w:r>
              <w:rPr>
                <w:rFonts w:ascii="Arial" w:hAnsi="Arial" w:cs="Arial"/>
                <w:b/>
                <w:sz w:val="22"/>
                <w:szCs w:val="22"/>
              </w:rPr>
              <w:t xml:space="preserve">Objet </w:t>
            </w:r>
            <w:r>
              <w:rPr>
                <w:rFonts w:ascii="Arial" w:hAnsi="Arial" w:cs="Arial"/>
                <w:b/>
                <w:bCs/>
                <w:sz w:val="22"/>
                <w:szCs w:val="22"/>
              </w:rPr>
              <w:t>de l’acte d’engagement</w:t>
            </w:r>
          </w:p>
        </w:tc>
      </w:tr>
    </w:tbl>
    <w:p w14:paraId="16A570F1" w14:textId="77777777" w:rsidR="009B1CD0" w:rsidRDefault="009B1CD0" w:rsidP="006C4338">
      <w:pPr>
        <w:tabs>
          <w:tab w:val="left" w:pos="426"/>
          <w:tab w:val="left" w:pos="851"/>
        </w:tabs>
        <w:jc w:val="both"/>
      </w:pPr>
    </w:p>
    <w:p w14:paraId="63EA9ABA" w14:textId="77777777" w:rsidR="009B1CD0" w:rsidRPr="007265AB" w:rsidRDefault="009B1CD0" w:rsidP="006C4338">
      <w:pPr>
        <w:tabs>
          <w:tab w:val="left" w:pos="426"/>
          <w:tab w:val="left" w:pos="851"/>
        </w:tabs>
        <w:jc w:val="both"/>
        <w:rPr>
          <w:rFonts w:ascii="Arial" w:hAnsi="Arial" w:cs="Arial"/>
          <w:i/>
          <w:sz w:val="18"/>
          <w:szCs w:val="18"/>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spacing w:val="-10"/>
          <w:u w:val="single" w:color="E65F7A" w:themeColor="accent3" w:themeTint="99"/>
        </w:rPr>
        <w:t xml:space="preserve">  </w:t>
      </w:r>
      <w:r w:rsidRPr="007265AB">
        <w:rPr>
          <w:rFonts w:ascii="Arial" w:hAnsi="Arial" w:cs="Arial"/>
          <w:u w:val="single" w:color="E65F7A" w:themeColor="accent3" w:themeTint="99"/>
        </w:rPr>
        <w:t>Objet</w:t>
      </w:r>
      <w:proofErr w:type="gramEnd"/>
      <w:r w:rsidRPr="007265AB">
        <w:rPr>
          <w:rFonts w:ascii="Arial" w:hAnsi="Arial" w:cs="Arial"/>
          <w:u w:val="single" w:color="E65F7A" w:themeColor="accent3" w:themeTint="99"/>
        </w:rPr>
        <w:t xml:space="preserve"> </w:t>
      </w:r>
      <w:r w:rsidR="00CD185D" w:rsidRPr="007265AB">
        <w:rPr>
          <w:rFonts w:ascii="Arial" w:hAnsi="Arial" w:cs="Arial"/>
          <w:bCs/>
          <w:u w:val="single" w:color="E65F7A" w:themeColor="accent3" w:themeTint="99"/>
        </w:rPr>
        <w:t xml:space="preserve">du marché </w:t>
      </w:r>
      <w:r w:rsidR="00FE48C9" w:rsidRPr="007265AB">
        <w:rPr>
          <w:rFonts w:ascii="Arial" w:hAnsi="Arial" w:cs="Arial"/>
          <w:bCs/>
          <w:u w:val="single" w:color="E65F7A" w:themeColor="accent3" w:themeTint="99"/>
        </w:rPr>
        <w:t>public</w:t>
      </w:r>
    </w:p>
    <w:p w14:paraId="3A3EBA5C" w14:textId="77777777" w:rsidR="009B1CD0" w:rsidRDefault="009B1CD0" w:rsidP="005846FB">
      <w:pPr>
        <w:tabs>
          <w:tab w:val="left" w:pos="426"/>
          <w:tab w:val="left" w:pos="851"/>
        </w:tabs>
        <w:jc w:val="both"/>
        <w:rPr>
          <w:rFonts w:ascii="Arial" w:hAnsi="Arial" w:cs="Arial"/>
        </w:rPr>
      </w:pPr>
    </w:p>
    <w:p w14:paraId="3E8B0685" w14:textId="1891A5FE" w:rsidR="00A81FB2" w:rsidRPr="00207531" w:rsidRDefault="001D3A4F" w:rsidP="00A81FB2">
      <w:pPr>
        <w:rPr>
          <w:rFonts w:eastAsia="Verdana"/>
        </w:rPr>
      </w:pPr>
      <w:bookmarkStart w:id="0" w:name="_Toc493838205"/>
      <w:bookmarkStart w:id="1" w:name="_Toc346180109"/>
      <w:r w:rsidRPr="001D3A4F">
        <w:rPr>
          <w:rFonts w:ascii="Roboto" w:hAnsi="Roboto"/>
        </w:rPr>
        <w:t xml:space="preserve">Le présent </w:t>
      </w:r>
      <w:r w:rsidR="00A81FB2">
        <w:rPr>
          <w:rFonts w:ascii="Roboto" w:hAnsi="Roboto"/>
        </w:rPr>
        <w:t xml:space="preserve">marché concerne </w:t>
      </w:r>
      <w:r w:rsidR="00A81FB2" w:rsidRPr="00207531">
        <w:rPr>
          <w:rFonts w:eastAsia="Verdana"/>
        </w:rPr>
        <w:t xml:space="preserve">l’ensemble des prestations nécessaires à la souscription d’une assurance dommages ouvrage et d’une assurance tous risques chantier dans le cadre de l’opération de la rénovation du campus parisien de TBS </w:t>
      </w:r>
      <w:proofErr w:type="gramStart"/>
      <w:r w:rsidR="00A81FB2" w:rsidRPr="00207531">
        <w:rPr>
          <w:rFonts w:eastAsia="Verdana"/>
        </w:rPr>
        <w:t>EDUCATION  à</w:t>
      </w:r>
      <w:proofErr w:type="gramEnd"/>
      <w:r w:rsidR="00A81FB2" w:rsidRPr="00207531">
        <w:rPr>
          <w:rFonts w:eastAsia="Verdana"/>
        </w:rPr>
        <w:t xml:space="preserve"> Paris (75</w:t>
      </w:r>
      <w:r w:rsidR="002B2B0D">
        <w:rPr>
          <w:rFonts w:eastAsia="Verdana"/>
        </w:rPr>
        <w:t>).</w:t>
      </w:r>
    </w:p>
    <w:p w14:paraId="185704B2" w14:textId="7BC40D9E" w:rsidR="0005548B" w:rsidRPr="007B7DE7" w:rsidRDefault="0005548B" w:rsidP="0005548B">
      <w:pPr>
        <w:tabs>
          <w:tab w:val="left" w:pos="1134"/>
          <w:tab w:val="right" w:pos="9638"/>
        </w:tabs>
        <w:ind w:right="-1"/>
      </w:pPr>
    </w:p>
    <w:bookmarkEnd w:id="0"/>
    <w:bookmarkEnd w:id="1"/>
    <w:p w14:paraId="0FA2F5C5" w14:textId="77777777" w:rsidR="009B1CD0" w:rsidRPr="007265AB" w:rsidRDefault="009B1CD0" w:rsidP="0083205E">
      <w:pPr>
        <w:tabs>
          <w:tab w:val="left" w:pos="426"/>
          <w:tab w:val="left" w:pos="851"/>
        </w:tabs>
        <w:jc w:val="both"/>
        <w:rPr>
          <w:rFonts w:ascii="Arial" w:hAnsi="Arial" w:cs="Arial"/>
          <w:i/>
          <w:sz w:val="18"/>
          <w:szCs w:val="18"/>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Cet</w:t>
      </w:r>
      <w:proofErr w:type="gramEnd"/>
      <w:r w:rsidRPr="007265AB">
        <w:rPr>
          <w:rFonts w:ascii="Arial" w:hAnsi="Arial" w:cs="Arial"/>
          <w:u w:val="single" w:color="E65F7A" w:themeColor="accent3" w:themeTint="99"/>
        </w:rPr>
        <w:t xml:space="preserve"> acte d'engagement correspond :</w:t>
      </w:r>
    </w:p>
    <w:p w14:paraId="79BB4641" w14:textId="1FAE2C02" w:rsidR="009B1CD0" w:rsidRDefault="009B1CD0" w:rsidP="0083205E">
      <w:pPr>
        <w:tabs>
          <w:tab w:val="left" w:pos="851"/>
        </w:tabs>
        <w:rPr>
          <w:rFonts w:ascii="Arial" w:hAnsi="Arial" w:cs="Arial"/>
        </w:rPr>
      </w:pPr>
      <w:r>
        <w:rPr>
          <w:rFonts w:ascii="Arial" w:hAnsi="Arial" w:cs="Arial"/>
          <w:i/>
          <w:sz w:val="18"/>
          <w:szCs w:val="18"/>
        </w:rPr>
        <w:t>(Cocher les cases correspondantes.)</w:t>
      </w:r>
      <w:r w:rsidR="00DE3226">
        <w:rPr>
          <w:rFonts w:ascii="Arial" w:hAnsi="Arial" w:cs="Arial"/>
          <w:i/>
          <w:sz w:val="18"/>
          <w:szCs w:val="18"/>
        </w:rPr>
        <w:t xml:space="preserve"> </w:t>
      </w:r>
    </w:p>
    <w:p w14:paraId="20831497" w14:textId="77777777" w:rsidR="009B1CD0" w:rsidRDefault="009B1CD0" w:rsidP="00934503">
      <w:pPr>
        <w:tabs>
          <w:tab w:val="left" w:pos="426"/>
          <w:tab w:val="left" w:pos="851"/>
        </w:tabs>
        <w:jc w:val="both"/>
        <w:rPr>
          <w:rFonts w:ascii="Arial" w:hAnsi="Arial" w:cs="Arial"/>
        </w:rPr>
      </w:pPr>
    </w:p>
    <w:p w14:paraId="5FB9AAC3" w14:textId="438E005C" w:rsidR="009B1CD0" w:rsidRPr="009541D8" w:rsidRDefault="009B4BD2" w:rsidP="00991AD5">
      <w:pPr>
        <w:numPr>
          <w:ilvl w:val="0"/>
          <w:numId w:val="13"/>
        </w:numPr>
        <w:tabs>
          <w:tab w:val="left" w:pos="426"/>
          <w:tab w:val="left" w:pos="851"/>
        </w:tabs>
        <w:jc w:val="both"/>
        <w:rPr>
          <w:rFonts w:ascii="Arial" w:hAnsi="Arial" w:cs="Arial"/>
          <w:b/>
          <w:bCs/>
          <w:sz w:val="24"/>
          <w:szCs w:val="24"/>
        </w:rPr>
      </w:pPr>
      <w:r w:rsidRPr="009541D8">
        <w:rPr>
          <w:b/>
          <w:bCs/>
          <w:sz w:val="24"/>
          <w:szCs w:val="24"/>
        </w:rPr>
        <w:fldChar w:fldCharType="begin">
          <w:ffData>
            <w:name w:val=""/>
            <w:enabled w:val="0"/>
            <w:calcOnExit w:val="0"/>
            <w:checkBox>
              <w:sizeAuto/>
              <w:default w:val="0"/>
            </w:checkBox>
          </w:ffData>
        </w:fldChar>
      </w:r>
      <w:r w:rsidRPr="009541D8">
        <w:rPr>
          <w:b/>
          <w:bCs/>
          <w:sz w:val="24"/>
          <w:szCs w:val="24"/>
        </w:rPr>
        <w:instrText xml:space="preserve"> FORMCHECKBOX </w:instrText>
      </w:r>
      <w:r w:rsidRPr="009541D8">
        <w:rPr>
          <w:b/>
          <w:bCs/>
          <w:sz w:val="24"/>
          <w:szCs w:val="24"/>
        </w:rPr>
      </w:r>
      <w:r w:rsidRPr="009541D8">
        <w:rPr>
          <w:b/>
          <w:bCs/>
          <w:sz w:val="24"/>
          <w:szCs w:val="24"/>
        </w:rPr>
        <w:fldChar w:fldCharType="separate"/>
      </w:r>
      <w:r w:rsidRPr="009541D8">
        <w:rPr>
          <w:b/>
          <w:bCs/>
          <w:sz w:val="24"/>
          <w:szCs w:val="24"/>
        </w:rPr>
        <w:fldChar w:fldCharType="end"/>
      </w:r>
      <w:r w:rsidR="009B1CD0" w:rsidRPr="009541D8">
        <w:rPr>
          <w:b/>
          <w:bCs/>
          <w:sz w:val="24"/>
          <w:szCs w:val="24"/>
        </w:rPr>
        <w:tab/>
      </w:r>
      <w:proofErr w:type="gramStart"/>
      <w:r w:rsidRPr="009541D8">
        <w:rPr>
          <w:b/>
          <w:bCs/>
          <w:sz w:val="24"/>
          <w:szCs w:val="24"/>
        </w:rPr>
        <w:t>au</w:t>
      </w:r>
      <w:proofErr w:type="gramEnd"/>
      <w:r w:rsidRPr="009541D8">
        <w:rPr>
          <w:b/>
          <w:bCs/>
          <w:sz w:val="24"/>
          <w:szCs w:val="24"/>
        </w:rPr>
        <w:t xml:space="preserve"> lot 1 : Assurance Dommages ouvrage</w:t>
      </w:r>
    </w:p>
    <w:p w14:paraId="41005343" w14:textId="77777777" w:rsidR="009B4BD2" w:rsidRPr="009541D8" w:rsidRDefault="009B4BD2" w:rsidP="009B4BD2">
      <w:pPr>
        <w:rPr>
          <w:b/>
          <w:bCs/>
          <w:sz w:val="24"/>
          <w:szCs w:val="24"/>
        </w:rPr>
      </w:pPr>
    </w:p>
    <w:p w14:paraId="069350ED" w14:textId="1827B02F" w:rsidR="009B4BD2" w:rsidRPr="009541D8" w:rsidRDefault="009B4BD2" w:rsidP="00991AD5">
      <w:pPr>
        <w:numPr>
          <w:ilvl w:val="0"/>
          <w:numId w:val="13"/>
        </w:numPr>
        <w:tabs>
          <w:tab w:val="left" w:pos="426"/>
          <w:tab w:val="left" w:pos="851"/>
        </w:tabs>
        <w:jc w:val="both"/>
        <w:rPr>
          <w:rFonts w:ascii="Arial" w:hAnsi="Arial" w:cs="Arial"/>
          <w:b/>
          <w:bCs/>
          <w:sz w:val="24"/>
          <w:szCs w:val="24"/>
        </w:rPr>
      </w:pPr>
      <w:r w:rsidRPr="009541D8">
        <w:rPr>
          <w:b/>
          <w:bCs/>
          <w:sz w:val="24"/>
          <w:szCs w:val="24"/>
        </w:rPr>
        <w:fldChar w:fldCharType="begin">
          <w:ffData>
            <w:name w:val=""/>
            <w:enabled w:val="0"/>
            <w:calcOnExit w:val="0"/>
            <w:checkBox>
              <w:sizeAuto/>
              <w:default w:val="0"/>
            </w:checkBox>
          </w:ffData>
        </w:fldChar>
      </w:r>
      <w:r w:rsidRPr="009541D8">
        <w:rPr>
          <w:b/>
          <w:bCs/>
          <w:sz w:val="24"/>
          <w:szCs w:val="24"/>
        </w:rPr>
        <w:instrText xml:space="preserve"> FORMCHECKBOX </w:instrText>
      </w:r>
      <w:r w:rsidRPr="009541D8">
        <w:rPr>
          <w:b/>
          <w:bCs/>
          <w:sz w:val="24"/>
          <w:szCs w:val="24"/>
        </w:rPr>
      </w:r>
      <w:r w:rsidRPr="009541D8">
        <w:rPr>
          <w:b/>
          <w:bCs/>
          <w:sz w:val="24"/>
          <w:szCs w:val="24"/>
        </w:rPr>
        <w:fldChar w:fldCharType="separate"/>
      </w:r>
      <w:r w:rsidRPr="009541D8">
        <w:rPr>
          <w:b/>
          <w:bCs/>
          <w:sz w:val="24"/>
          <w:szCs w:val="24"/>
        </w:rPr>
        <w:fldChar w:fldCharType="end"/>
      </w:r>
      <w:r w:rsidRPr="009541D8">
        <w:rPr>
          <w:b/>
          <w:bCs/>
          <w:sz w:val="24"/>
          <w:szCs w:val="24"/>
        </w:rPr>
        <w:tab/>
      </w:r>
      <w:proofErr w:type="gramStart"/>
      <w:r w:rsidRPr="009541D8">
        <w:rPr>
          <w:b/>
          <w:bCs/>
          <w:sz w:val="24"/>
          <w:szCs w:val="24"/>
        </w:rPr>
        <w:t>au</w:t>
      </w:r>
      <w:proofErr w:type="gramEnd"/>
      <w:r w:rsidRPr="009541D8">
        <w:rPr>
          <w:b/>
          <w:bCs/>
          <w:sz w:val="24"/>
          <w:szCs w:val="24"/>
        </w:rPr>
        <w:t xml:space="preserve"> lot 2 : Assurance Tous risques chantier</w:t>
      </w:r>
    </w:p>
    <w:p w14:paraId="4AF2364D" w14:textId="77777777" w:rsidR="009B4BD2" w:rsidRDefault="009B4BD2" w:rsidP="009B4BD2">
      <w:pPr>
        <w:tabs>
          <w:tab w:val="left" w:pos="426"/>
          <w:tab w:val="left" w:pos="851"/>
        </w:tabs>
        <w:ind w:left="851"/>
        <w:jc w:val="both"/>
        <w:rPr>
          <w:rFonts w:ascii="Arial" w:hAnsi="Arial" w:cs="Arial"/>
        </w:rPr>
      </w:pPr>
    </w:p>
    <w:p w14:paraId="26A126B7" w14:textId="77777777" w:rsidR="006B5057" w:rsidRDefault="006B5057" w:rsidP="005846FB">
      <w:pPr>
        <w:pStyle w:val="fcasegauche"/>
        <w:tabs>
          <w:tab w:val="left" w:pos="851"/>
        </w:tabs>
        <w:spacing w:after="0"/>
        <w:ind w:left="0" w:firstLine="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54BABA8F" w14:textId="77777777" w:rsidTr="00E616BD">
        <w:tc>
          <w:tcPr>
            <w:tcW w:w="10277" w:type="dxa"/>
            <w:shd w:val="clear" w:color="auto" w:fill="FADBDE" w:themeFill="accent2" w:themeFillTint="33"/>
          </w:tcPr>
          <w:p w14:paraId="16ABB7E6" w14:textId="05948F4B" w:rsidR="009B1CD0" w:rsidRDefault="009B1CD0" w:rsidP="005F0DCE">
            <w:pPr>
              <w:tabs>
                <w:tab w:val="left" w:pos="-142"/>
                <w:tab w:val="left" w:pos="851"/>
                <w:tab w:val="left" w:pos="4111"/>
              </w:tabs>
              <w:jc w:val="both"/>
            </w:pPr>
            <w:r>
              <w:rPr>
                <w:rFonts w:ascii="Arial" w:hAnsi="Arial" w:cs="Arial"/>
                <w:b/>
                <w:sz w:val="22"/>
                <w:szCs w:val="22"/>
              </w:rPr>
              <w:t xml:space="preserve">Engagement </w:t>
            </w:r>
            <w:r w:rsidR="00166B56" w:rsidRPr="00166B56">
              <w:rPr>
                <w:rFonts w:ascii="Arial" w:hAnsi="Arial" w:cs="Arial"/>
                <w:b/>
                <w:sz w:val="22"/>
                <w:szCs w:val="22"/>
              </w:rPr>
              <w:t>du titulaire ou du groupement titulaire</w:t>
            </w:r>
          </w:p>
        </w:tc>
      </w:tr>
    </w:tbl>
    <w:p w14:paraId="02A99657" w14:textId="77777777" w:rsidR="009B1CD0" w:rsidRDefault="009B1CD0" w:rsidP="005846FB">
      <w:pPr>
        <w:tabs>
          <w:tab w:val="left" w:pos="851"/>
        </w:tabs>
        <w:rPr>
          <w:rFonts w:ascii="Arial" w:hAnsi="Arial" w:cs="Arial"/>
        </w:rPr>
      </w:pPr>
    </w:p>
    <w:p w14:paraId="3EF926C7" w14:textId="74825076" w:rsidR="009B1CD0" w:rsidRDefault="009B1CD0" w:rsidP="005846FB">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DE3226">
        <w:rPr>
          <w:rFonts w:ascii="Arial" w:hAnsi="Arial" w:cs="Arial"/>
        </w:rPr>
        <w:t> :</w:t>
      </w:r>
    </w:p>
    <w:p w14:paraId="6FE2DD25" w14:textId="5A01F7B4" w:rsidR="007265AB" w:rsidRDefault="007265AB" w:rsidP="007265AB">
      <w:pPr>
        <w:rPr>
          <w:rFonts w:ascii="Arial" w:hAnsi="Arial" w:cs="Arial"/>
        </w:rPr>
      </w:pPr>
    </w:p>
    <w:tbl>
      <w:tblPr>
        <w:tblStyle w:val="Grilledutableau"/>
        <w:tblW w:w="9243" w:type="dxa"/>
        <w:tblInd w:w="108" w:type="dxa"/>
        <w:tblLook w:val="04A0" w:firstRow="1" w:lastRow="0" w:firstColumn="1" w:lastColumn="0" w:noHBand="0" w:noVBand="1"/>
      </w:tblPr>
      <w:tblGrid>
        <w:gridCol w:w="9243"/>
      </w:tblGrid>
      <w:tr w:rsidR="00CA022C" w:rsidRPr="00EE0BC5" w14:paraId="5F7CC92F" w14:textId="77777777" w:rsidTr="00FE7EA2">
        <w:trPr>
          <w:trHeight w:hRule="exact" w:val="567"/>
        </w:trPr>
        <w:tc>
          <w:tcPr>
            <w:tcW w:w="9243" w:type="dxa"/>
            <w:shd w:val="clear" w:color="auto" w:fill="C97084" w:themeFill="accent1" w:themeFillTint="99"/>
            <w:vAlign w:val="center"/>
          </w:tcPr>
          <w:p w14:paraId="6741B9AB" w14:textId="77777777" w:rsidR="00CA022C" w:rsidRPr="00EE0BC5" w:rsidRDefault="00CA022C" w:rsidP="00FE7EA2">
            <w:pPr>
              <w:tabs>
                <w:tab w:val="num" w:pos="1985"/>
              </w:tabs>
              <w:ind w:left="397"/>
              <w:rPr>
                <w:rFonts w:ascii="Corbel" w:hAnsi="Corbel"/>
                <w:b/>
                <w:u w:val="single"/>
              </w:rPr>
            </w:pPr>
            <w:r w:rsidRPr="00EE0BC5">
              <w:rPr>
                <w:rFonts w:ascii="Corbel" w:hAnsi="Corbel"/>
                <w:b/>
                <w:u w:val="single"/>
              </w:rPr>
              <w:t>Documents ayant valeur contractuelle</w:t>
            </w:r>
          </w:p>
        </w:tc>
      </w:tr>
      <w:tr w:rsidR="00CA022C" w:rsidRPr="00EE0BC5" w14:paraId="77B44FC0" w14:textId="77777777" w:rsidTr="00FE7EA2">
        <w:trPr>
          <w:trHeight w:hRule="exact" w:val="567"/>
        </w:trPr>
        <w:tc>
          <w:tcPr>
            <w:tcW w:w="9243" w:type="dxa"/>
            <w:shd w:val="clear" w:color="auto" w:fill="FFEFEF"/>
            <w:vAlign w:val="center"/>
          </w:tcPr>
          <w:p w14:paraId="513EF7C6" w14:textId="77777777" w:rsidR="00CA022C" w:rsidRPr="00EE0BC5" w:rsidRDefault="00CA022C" w:rsidP="00CA022C">
            <w:pPr>
              <w:pStyle w:val="Paragraphedeliste"/>
              <w:numPr>
                <w:ilvl w:val="0"/>
                <w:numId w:val="7"/>
              </w:numPr>
              <w:tabs>
                <w:tab w:val="clear" w:pos="360"/>
                <w:tab w:val="num" w:pos="751"/>
                <w:tab w:val="num" w:pos="1985"/>
              </w:tabs>
              <w:spacing w:before="120"/>
              <w:ind w:left="754" w:hanging="357"/>
              <w:rPr>
                <w:b/>
              </w:rPr>
            </w:pPr>
            <w:r w:rsidRPr="00EE0BC5">
              <w:rPr>
                <w:b/>
              </w:rPr>
              <w:t>L’Acte d’Engagement</w:t>
            </w:r>
            <w:r w:rsidRPr="00EE0BC5">
              <w:t xml:space="preserve"> (A.E) et son annexe financière</w:t>
            </w:r>
            <w:r>
              <w:t xml:space="preserve"> rédigée par le candidat</w:t>
            </w:r>
          </w:p>
        </w:tc>
      </w:tr>
      <w:tr w:rsidR="00CA022C" w:rsidRPr="00EE0BC5" w14:paraId="392A92D5" w14:textId="77777777" w:rsidTr="00FE7EA2">
        <w:trPr>
          <w:trHeight w:hRule="exact" w:val="567"/>
        </w:trPr>
        <w:tc>
          <w:tcPr>
            <w:tcW w:w="9243" w:type="dxa"/>
            <w:shd w:val="clear" w:color="auto" w:fill="FFEFEF"/>
            <w:vAlign w:val="center"/>
          </w:tcPr>
          <w:p w14:paraId="5B647D5F" w14:textId="3D70E252" w:rsidR="00CA022C" w:rsidRPr="005735DB" w:rsidRDefault="00CA022C" w:rsidP="00CA022C">
            <w:pPr>
              <w:numPr>
                <w:ilvl w:val="0"/>
                <w:numId w:val="7"/>
              </w:numPr>
              <w:tabs>
                <w:tab w:val="clear" w:pos="360"/>
                <w:tab w:val="num" w:pos="751"/>
                <w:tab w:val="num" w:pos="1985"/>
                <w:tab w:val="right" w:pos="9638"/>
              </w:tabs>
              <w:suppressAutoHyphens w:val="0"/>
              <w:spacing w:before="120" w:after="120"/>
              <w:ind w:left="754" w:hanging="357"/>
              <w:jc w:val="both"/>
              <w:rPr>
                <w:rFonts w:ascii="Corbel" w:hAnsi="Corbel" w:cs="Times New Roman"/>
                <w:lang w:eastAsia="fr-FR"/>
              </w:rPr>
            </w:pPr>
            <w:r w:rsidRPr="76845352">
              <w:rPr>
                <w:rFonts w:ascii="Corbel" w:hAnsi="Corbel" w:cs="Times New Roman"/>
                <w:b/>
                <w:lang w:eastAsia="fr-FR"/>
              </w:rPr>
              <w:t>Le Cahier des Clauses Particulières</w:t>
            </w:r>
            <w:r w:rsidRPr="76845352">
              <w:rPr>
                <w:rFonts w:ascii="Corbel" w:hAnsi="Corbel" w:cs="Times New Roman"/>
                <w:lang w:eastAsia="fr-FR"/>
              </w:rPr>
              <w:t xml:space="preserve"> (C.C.P) n° </w:t>
            </w:r>
            <w:r>
              <w:rPr>
                <w:rFonts w:ascii="Corbel" w:hAnsi="Corbel" w:cs="Times New Roman"/>
                <w:lang w:eastAsia="fr-FR"/>
              </w:rPr>
              <w:t>2</w:t>
            </w:r>
            <w:r w:rsidR="00E2016C">
              <w:rPr>
                <w:rFonts w:ascii="Corbel" w:hAnsi="Corbel" w:cs="Times New Roman"/>
                <w:lang w:eastAsia="fr-FR"/>
              </w:rPr>
              <w:t>4</w:t>
            </w:r>
            <w:r w:rsidR="007D329F">
              <w:rPr>
                <w:rFonts w:ascii="Corbel" w:hAnsi="Corbel" w:cs="Times New Roman"/>
                <w:lang w:eastAsia="fr-FR"/>
              </w:rPr>
              <w:t>14</w:t>
            </w:r>
            <w:r w:rsidR="00E2016C">
              <w:rPr>
                <w:rFonts w:ascii="Corbel" w:hAnsi="Corbel" w:cs="Times New Roman"/>
                <w:lang w:eastAsia="fr-FR"/>
              </w:rPr>
              <w:t>L00</w:t>
            </w:r>
            <w:r w:rsidRPr="76845352">
              <w:rPr>
                <w:rFonts w:ascii="Corbel" w:hAnsi="Corbel" w:cs="Times New Roman"/>
                <w:lang w:eastAsia="fr-FR"/>
              </w:rPr>
              <w:t xml:space="preserve"> </w:t>
            </w:r>
          </w:p>
        </w:tc>
      </w:tr>
      <w:tr w:rsidR="00B32126" w:rsidRPr="00EE0BC5" w14:paraId="2FC80CB6" w14:textId="77777777" w:rsidTr="00B662D2">
        <w:trPr>
          <w:trHeight w:hRule="exact" w:val="1397"/>
        </w:trPr>
        <w:tc>
          <w:tcPr>
            <w:tcW w:w="9243" w:type="dxa"/>
            <w:shd w:val="clear" w:color="auto" w:fill="FFEFEF"/>
            <w:vAlign w:val="center"/>
          </w:tcPr>
          <w:p w14:paraId="439C1750" w14:textId="59FDD4F8" w:rsidR="00B32126" w:rsidRPr="00774858" w:rsidRDefault="00B32126" w:rsidP="00B32126">
            <w:pPr>
              <w:numPr>
                <w:ilvl w:val="0"/>
                <w:numId w:val="7"/>
              </w:numPr>
              <w:tabs>
                <w:tab w:val="clear" w:pos="360"/>
                <w:tab w:val="num" w:pos="751"/>
                <w:tab w:val="num" w:pos="1985"/>
                <w:tab w:val="right" w:pos="9638"/>
              </w:tabs>
              <w:suppressAutoHyphens w:val="0"/>
              <w:ind w:left="754" w:hanging="357"/>
              <w:jc w:val="both"/>
              <w:rPr>
                <w:rFonts w:ascii="Corbel" w:hAnsi="Corbel" w:cs="Times New Roman"/>
                <w:b/>
                <w:lang w:eastAsia="fr-FR"/>
              </w:rPr>
            </w:pPr>
            <w:r w:rsidRPr="00774858">
              <w:rPr>
                <w:rFonts w:ascii="Corbel" w:hAnsi="Corbel" w:cs="Times New Roman"/>
                <w:b/>
                <w:lang w:eastAsia="fr-FR"/>
              </w:rPr>
              <w:t xml:space="preserve">Le dossier de consultation des entreprises </w:t>
            </w:r>
            <w:r w:rsidR="00B662D2">
              <w:rPr>
                <w:rFonts w:ascii="Corbel" w:hAnsi="Corbel" w:cs="Times New Roman"/>
                <w:b/>
                <w:lang w:eastAsia="fr-FR"/>
              </w:rPr>
              <w:t xml:space="preserve">des marchés de travaux </w:t>
            </w:r>
            <w:r w:rsidRPr="00774858">
              <w:rPr>
                <w:rFonts w:ascii="Corbel" w:hAnsi="Corbel" w:cs="Times New Roman"/>
                <w:b/>
                <w:lang w:eastAsia="fr-FR"/>
              </w:rPr>
              <w:t>avec notamment :</w:t>
            </w:r>
          </w:p>
          <w:p w14:paraId="56372BE8" w14:textId="77777777" w:rsidR="00B32126" w:rsidRPr="00774858" w:rsidRDefault="00B32126" w:rsidP="00B662D2">
            <w:pPr>
              <w:numPr>
                <w:ilvl w:val="0"/>
                <w:numId w:val="7"/>
              </w:numPr>
              <w:tabs>
                <w:tab w:val="clear" w:pos="360"/>
                <w:tab w:val="num" w:pos="1618"/>
                <w:tab w:val="num" w:pos="1985"/>
                <w:tab w:val="right" w:pos="9638"/>
              </w:tabs>
              <w:suppressAutoHyphens w:val="0"/>
              <w:ind w:left="1193" w:hanging="357"/>
              <w:jc w:val="both"/>
              <w:rPr>
                <w:rFonts w:ascii="Corbel" w:hAnsi="Corbel" w:cs="Times New Roman"/>
                <w:bCs/>
                <w:lang w:eastAsia="fr-FR"/>
              </w:rPr>
            </w:pPr>
            <w:proofErr w:type="gramStart"/>
            <w:r w:rsidRPr="00774858">
              <w:rPr>
                <w:rFonts w:ascii="Corbel" w:hAnsi="Corbel" w:cs="Times New Roman"/>
                <w:bCs/>
                <w:lang w:eastAsia="fr-FR"/>
              </w:rPr>
              <w:t>le</w:t>
            </w:r>
            <w:proofErr w:type="gramEnd"/>
            <w:r w:rsidRPr="00774858">
              <w:rPr>
                <w:rFonts w:ascii="Corbel" w:hAnsi="Corbel" w:cs="Times New Roman"/>
                <w:bCs/>
                <w:lang w:eastAsia="fr-FR"/>
              </w:rPr>
              <w:t xml:space="preserve"> Cahier des Clauses Techniques Particulières (CCTP) propre à chaque lot de travaux + DPGF</w:t>
            </w:r>
          </w:p>
          <w:p w14:paraId="1D9C46F0" w14:textId="77777777" w:rsidR="00B32126" w:rsidRPr="00774858" w:rsidRDefault="00B32126" w:rsidP="00B662D2">
            <w:pPr>
              <w:numPr>
                <w:ilvl w:val="0"/>
                <w:numId w:val="7"/>
              </w:numPr>
              <w:tabs>
                <w:tab w:val="clear" w:pos="360"/>
                <w:tab w:val="num" w:pos="1618"/>
                <w:tab w:val="num" w:pos="1985"/>
                <w:tab w:val="right" w:pos="9638"/>
              </w:tabs>
              <w:suppressAutoHyphens w:val="0"/>
              <w:ind w:left="1193" w:hanging="357"/>
              <w:jc w:val="both"/>
              <w:rPr>
                <w:rFonts w:ascii="Corbel" w:hAnsi="Corbel" w:cs="Times New Roman"/>
                <w:bCs/>
                <w:lang w:eastAsia="fr-FR"/>
              </w:rPr>
            </w:pPr>
            <w:proofErr w:type="gramStart"/>
            <w:r w:rsidRPr="00774858">
              <w:rPr>
                <w:rFonts w:ascii="Corbel" w:hAnsi="Corbel" w:cs="Times New Roman"/>
                <w:bCs/>
                <w:lang w:eastAsia="fr-FR"/>
              </w:rPr>
              <w:t>les</w:t>
            </w:r>
            <w:proofErr w:type="gramEnd"/>
            <w:r w:rsidRPr="00774858">
              <w:rPr>
                <w:rFonts w:ascii="Corbel" w:hAnsi="Corbel" w:cs="Times New Roman"/>
                <w:bCs/>
                <w:lang w:eastAsia="fr-FR"/>
              </w:rPr>
              <w:t xml:space="preserve"> documents annexes</w:t>
            </w:r>
          </w:p>
          <w:p w14:paraId="0F5A2EFF" w14:textId="77777777" w:rsidR="00B32126" w:rsidRPr="00774858" w:rsidRDefault="00B32126" w:rsidP="00B662D2">
            <w:pPr>
              <w:numPr>
                <w:ilvl w:val="0"/>
                <w:numId w:val="7"/>
              </w:numPr>
              <w:tabs>
                <w:tab w:val="clear" w:pos="360"/>
                <w:tab w:val="num" w:pos="1618"/>
                <w:tab w:val="num" w:pos="1985"/>
                <w:tab w:val="right" w:pos="9638"/>
              </w:tabs>
              <w:suppressAutoHyphens w:val="0"/>
              <w:ind w:left="1193" w:hanging="357"/>
              <w:jc w:val="both"/>
              <w:rPr>
                <w:rFonts w:ascii="Corbel" w:hAnsi="Corbel" w:cs="Times New Roman"/>
                <w:bCs/>
                <w:lang w:eastAsia="fr-FR"/>
              </w:rPr>
            </w:pPr>
            <w:proofErr w:type="gramStart"/>
            <w:r w:rsidRPr="00774858">
              <w:rPr>
                <w:rFonts w:ascii="Corbel" w:hAnsi="Corbel" w:cs="Times New Roman"/>
                <w:bCs/>
                <w:lang w:eastAsia="fr-FR"/>
              </w:rPr>
              <w:t>les</w:t>
            </w:r>
            <w:proofErr w:type="gramEnd"/>
            <w:r w:rsidRPr="00774858">
              <w:rPr>
                <w:rFonts w:ascii="Corbel" w:hAnsi="Corbel" w:cs="Times New Roman"/>
                <w:bCs/>
                <w:lang w:eastAsia="fr-FR"/>
              </w:rPr>
              <w:t xml:space="preserve"> pièces graphiques architecte et techniques</w:t>
            </w:r>
          </w:p>
          <w:p w14:paraId="560F9B5C" w14:textId="17D2C170" w:rsidR="00B32126" w:rsidRPr="00B662D2" w:rsidRDefault="00B32126" w:rsidP="00B662D2">
            <w:pPr>
              <w:numPr>
                <w:ilvl w:val="0"/>
                <w:numId w:val="7"/>
              </w:numPr>
              <w:tabs>
                <w:tab w:val="clear" w:pos="360"/>
                <w:tab w:val="num" w:pos="1618"/>
                <w:tab w:val="num" w:pos="1985"/>
                <w:tab w:val="right" w:pos="9638"/>
              </w:tabs>
              <w:suppressAutoHyphens w:val="0"/>
              <w:ind w:left="1193" w:hanging="357"/>
              <w:jc w:val="both"/>
              <w:rPr>
                <w:rFonts w:ascii="Corbel" w:hAnsi="Corbel" w:cs="Times New Roman"/>
                <w:bCs/>
                <w:lang w:eastAsia="fr-FR"/>
              </w:rPr>
            </w:pPr>
            <w:proofErr w:type="gramStart"/>
            <w:r w:rsidRPr="00774858">
              <w:rPr>
                <w:rFonts w:ascii="Corbel" w:hAnsi="Corbel" w:cs="Times New Roman"/>
                <w:bCs/>
                <w:lang w:eastAsia="fr-FR"/>
              </w:rPr>
              <w:t>le</w:t>
            </w:r>
            <w:proofErr w:type="gramEnd"/>
            <w:r w:rsidRPr="00774858">
              <w:rPr>
                <w:rFonts w:ascii="Corbel" w:hAnsi="Corbel" w:cs="Times New Roman"/>
                <w:bCs/>
                <w:lang w:eastAsia="fr-FR"/>
              </w:rPr>
              <w:t xml:space="preserve"> calendrier prévisionnel des travaux</w:t>
            </w:r>
          </w:p>
        </w:tc>
      </w:tr>
      <w:tr w:rsidR="00CA022C" w:rsidRPr="00EE0BC5" w14:paraId="5DE1881C" w14:textId="77777777" w:rsidTr="00FE7EA2">
        <w:trPr>
          <w:trHeight w:hRule="exact" w:val="849"/>
        </w:trPr>
        <w:tc>
          <w:tcPr>
            <w:tcW w:w="9243" w:type="dxa"/>
            <w:shd w:val="clear" w:color="auto" w:fill="FFEFEF"/>
            <w:vAlign w:val="center"/>
          </w:tcPr>
          <w:p w14:paraId="314FCFBE" w14:textId="77777777" w:rsidR="00CA022C" w:rsidRPr="00EE0BC5" w:rsidRDefault="00CA022C" w:rsidP="00CA022C">
            <w:pPr>
              <w:keepNext/>
              <w:numPr>
                <w:ilvl w:val="0"/>
                <w:numId w:val="7"/>
              </w:numPr>
              <w:tabs>
                <w:tab w:val="clear" w:pos="360"/>
                <w:tab w:val="num" w:pos="751"/>
                <w:tab w:val="num" w:pos="1985"/>
                <w:tab w:val="right" w:pos="9638"/>
              </w:tabs>
              <w:suppressAutoHyphens w:val="0"/>
              <w:spacing w:before="120" w:after="120"/>
              <w:ind w:left="754" w:hanging="357"/>
              <w:jc w:val="both"/>
              <w:rPr>
                <w:rFonts w:ascii="Corbel" w:hAnsi="Corbel" w:cs="Times New Roman"/>
                <w:b/>
                <w:lang w:eastAsia="fr-FR"/>
              </w:rPr>
            </w:pPr>
            <w:proofErr w:type="gramStart"/>
            <w:r w:rsidRPr="00EE0BC5">
              <w:rPr>
                <w:rFonts w:ascii="Corbel" w:hAnsi="Corbel"/>
                <w:b/>
              </w:rPr>
              <w:t>le</w:t>
            </w:r>
            <w:proofErr w:type="gramEnd"/>
            <w:r w:rsidRPr="00EE0BC5">
              <w:rPr>
                <w:rFonts w:ascii="Corbel" w:hAnsi="Corbel"/>
                <w:b/>
              </w:rPr>
              <w:t xml:space="preserve"> Cahier des Clauses Administratives Générales</w:t>
            </w:r>
            <w:r w:rsidRPr="00EE0BC5">
              <w:rPr>
                <w:rFonts w:ascii="Corbel" w:hAnsi="Corbel"/>
              </w:rPr>
              <w:t xml:space="preserve">, applicables marchés publics de fournitures courantes et de services, approuvé par  l’arrêté du </w:t>
            </w:r>
            <w:r>
              <w:rPr>
                <w:rFonts w:ascii="Corbel" w:hAnsi="Corbel"/>
              </w:rPr>
              <w:t>30 mars 2021</w:t>
            </w:r>
            <w:r w:rsidRPr="00EE0BC5">
              <w:rPr>
                <w:rFonts w:ascii="Corbel" w:hAnsi="Corbel"/>
              </w:rPr>
              <w:t>, non joint à la présente consultation mais réputé connu des parties,</w:t>
            </w:r>
          </w:p>
        </w:tc>
      </w:tr>
      <w:tr w:rsidR="00CA022C" w:rsidRPr="00EE0BC5" w14:paraId="28DE391D" w14:textId="77777777" w:rsidTr="00FE7EA2">
        <w:trPr>
          <w:trHeight w:hRule="exact" w:val="849"/>
        </w:trPr>
        <w:tc>
          <w:tcPr>
            <w:tcW w:w="9243" w:type="dxa"/>
            <w:shd w:val="clear" w:color="auto" w:fill="FFEFEF"/>
            <w:vAlign w:val="center"/>
          </w:tcPr>
          <w:p w14:paraId="302F7D14" w14:textId="77777777" w:rsidR="00CA022C" w:rsidRPr="00EE0BC5" w:rsidRDefault="00CA022C" w:rsidP="00CA022C">
            <w:pPr>
              <w:keepNext/>
              <w:numPr>
                <w:ilvl w:val="0"/>
                <w:numId w:val="7"/>
              </w:numPr>
              <w:tabs>
                <w:tab w:val="clear" w:pos="360"/>
                <w:tab w:val="num" w:pos="751"/>
                <w:tab w:val="num" w:pos="1985"/>
                <w:tab w:val="right" w:pos="9638"/>
              </w:tabs>
              <w:suppressAutoHyphens w:val="0"/>
              <w:spacing w:before="120" w:after="120"/>
              <w:ind w:left="754" w:hanging="357"/>
              <w:jc w:val="both"/>
              <w:rPr>
                <w:rFonts w:ascii="Corbel" w:hAnsi="Corbel" w:cs="Times New Roman"/>
                <w:lang w:eastAsia="fr-FR"/>
              </w:rPr>
            </w:pPr>
            <w:r w:rsidRPr="00EE0BC5">
              <w:rPr>
                <w:rFonts w:ascii="Corbel" w:hAnsi="Corbel" w:cs="Times New Roman"/>
                <w:b/>
                <w:lang w:eastAsia="fr-FR"/>
              </w:rPr>
              <w:t xml:space="preserve">L’offre du titulaire </w:t>
            </w:r>
            <w:r w:rsidRPr="00EE0BC5">
              <w:rPr>
                <w:rFonts w:ascii="Corbel" w:hAnsi="Corbel" w:cs="Times New Roman"/>
                <w:lang w:eastAsia="fr-FR"/>
              </w:rPr>
              <w:t>et notamment les réponses apportées dans mémoire technique, portant description des modalités d’exécution de la prestation</w:t>
            </w:r>
            <w:r w:rsidRPr="00EE0BC5">
              <w:rPr>
                <w:rFonts w:ascii="Corbel" w:hAnsi="Corbel" w:cs="Times New Roman"/>
                <w:b/>
                <w:lang w:eastAsia="fr-FR"/>
              </w:rPr>
              <w:t>.</w:t>
            </w:r>
          </w:p>
        </w:tc>
      </w:tr>
      <w:tr w:rsidR="00CA022C" w:rsidRPr="00EE0BC5" w14:paraId="2B47C032" w14:textId="77777777" w:rsidTr="00FE7EA2">
        <w:trPr>
          <w:trHeight w:hRule="exact" w:val="587"/>
        </w:trPr>
        <w:tc>
          <w:tcPr>
            <w:tcW w:w="9243" w:type="dxa"/>
            <w:shd w:val="clear" w:color="auto" w:fill="B01B39" w:themeFill="accent3"/>
            <w:vAlign w:val="center"/>
          </w:tcPr>
          <w:p w14:paraId="7041E6FF" w14:textId="77777777" w:rsidR="00CA022C" w:rsidRPr="00EE0BC5" w:rsidRDefault="00CA022C" w:rsidP="00FE7EA2">
            <w:pPr>
              <w:tabs>
                <w:tab w:val="num" w:pos="1985"/>
              </w:tabs>
              <w:spacing w:before="120"/>
              <w:ind w:left="397"/>
              <w:rPr>
                <w:rFonts w:ascii="Corbel" w:hAnsi="Corbel"/>
                <w:b/>
                <w:u w:val="single"/>
              </w:rPr>
            </w:pPr>
            <w:r w:rsidRPr="00EE0BC5">
              <w:rPr>
                <w:rFonts w:ascii="Corbel" w:hAnsi="Corbel"/>
                <w:b/>
                <w:u w:val="single"/>
              </w:rPr>
              <w:t>Document à caractère général</w:t>
            </w:r>
          </w:p>
        </w:tc>
      </w:tr>
      <w:tr w:rsidR="00CA022C" w:rsidRPr="00EE0BC5" w14:paraId="27DF0F55" w14:textId="77777777" w:rsidTr="00FE7EA2">
        <w:trPr>
          <w:trHeight w:hRule="exact" w:val="493"/>
        </w:trPr>
        <w:tc>
          <w:tcPr>
            <w:tcW w:w="9243" w:type="dxa"/>
            <w:shd w:val="clear" w:color="auto" w:fill="F6C9D2" w:themeFill="accent3" w:themeFillTint="33"/>
            <w:vAlign w:val="center"/>
          </w:tcPr>
          <w:p w14:paraId="7AA505DE" w14:textId="77777777" w:rsidR="00CA022C" w:rsidRPr="00EE0BC5" w:rsidRDefault="00CA022C" w:rsidP="00CA022C">
            <w:pPr>
              <w:keepNext/>
              <w:numPr>
                <w:ilvl w:val="0"/>
                <w:numId w:val="7"/>
              </w:numPr>
              <w:tabs>
                <w:tab w:val="clear" w:pos="360"/>
                <w:tab w:val="num" w:pos="751"/>
                <w:tab w:val="num" w:pos="1985"/>
                <w:tab w:val="right" w:pos="9638"/>
              </w:tabs>
              <w:suppressAutoHyphens w:val="0"/>
              <w:spacing w:before="120" w:after="120"/>
              <w:ind w:left="754" w:hanging="357"/>
              <w:jc w:val="both"/>
              <w:rPr>
                <w:rFonts w:ascii="Corbel" w:hAnsi="Corbel" w:cs="Times New Roman"/>
                <w:b/>
                <w:lang w:eastAsia="fr-FR"/>
              </w:rPr>
            </w:pPr>
            <w:r>
              <w:rPr>
                <w:rFonts w:ascii="Corbel" w:hAnsi="Corbel"/>
                <w:b/>
              </w:rPr>
              <w:t>Code de la commande publique</w:t>
            </w:r>
          </w:p>
        </w:tc>
      </w:tr>
    </w:tbl>
    <w:p w14:paraId="18888970" w14:textId="77777777" w:rsidR="00B25284" w:rsidRPr="00E616BD" w:rsidRDefault="00B25284" w:rsidP="007265AB">
      <w:pPr>
        <w:rPr>
          <w:rFonts w:ascii="Arial" w:hAnsi="Arial" w:cs="Arial"/>
        </w:rPr>
      </w:pPr>
    </w:p>
    <w:p w14:paraId="6B4B09FF"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38CB668F" w14:textId="77777777" w:rsidR="009B1CD0" w:rsidRDefault="009B1CD0" w:rsidP="00710FD6">
      <w:pPr>
        <w:tabs>
          <w:tab w:val="left" w:pos="851"/>
        </w:tabs>
        <w:jc w:val="both"/>
        <w:rPr>
          <w:rFonts w:ascii="Arial" w:hAnsi="Arial" w:cs="Arial"/>
        </w:rPr>
      </w:pPr>
    </w:p>
    <w:p w14:paraId="6E2A5D94" w14:textId="77777777" w:rsidR="009B1CD0" w:rsidRPr="007265AB" w:rsidRDefault="009B1CD0" w:rsidP="00E47798">
      <w:pPr>
        <w:tabs>
          <w:tab w:val="left" w:pos="851"/>
        </w:tabs>
        <w:jc w:val="both"/>
        <w:rPr>
          <w:rFonts w:ascii="Arial" w:hAnsi="Arial" w:cs="Arial"/>
          <w:u w:val="single" w:color="E65F7A" w:themeColor="accent3" w:themeTint="99"/>
        </w:rPr>
      </w:pPr>
      <w:proofErr w:type="gramStart"/>
      <w:r w:rsidRPr="007265AB">
        <w:rPr>
          <w:rFonts w:ascii="Arial" w:hAnsi="Arial" w:cs="Arial"/>
          <w:u w:val="single" w:color="E65F7A" w:themeColor="accent3" w:themeTint="99"/>
        </w:rPr>
        <w:t>et</w:t>
      </w:r>
      <w:proofErr w:type="gramEnd"/>
      <w:r w:rsidRPr="007265AB">
        <w:rPr>
          <w:rFonts w:ascii="Arial" w:hAnsi="Arial" w:cs="Arial"/>
          <w:u w:val="single" w:color="E65F7A" w:themeColor="accent3" w:themeTint="99"/>
        </w:rPr>
        <w:t xml:space="preserve"> conformément à leurs clauses,</w:t>
      </w:r>
    </w:p>
    <w:p w14:paraId="6A54EA9A" w14:textId="77777777" w:rsidR="009B1CD0" w:rsidRDefault="009B1CD0" w:rsidP="0083205E">
      <w:pPr>
        <w:tabs>
          <w:tab w:val="left" w:pos="851"/>
        </w:tabs>
        <w:jc w:val="both"/>
        <w:rPr>
          <w:rFonts w:ascii="Arial" w:hAnsi="Arial" w:cs="Arial"/>
        </w:rPr>
      </w:pPr>
    </w:p>
    <w:p w14:paraId="56B90F41" w14:textId="31C5DD2C" w:rsidR="009B1CD0" w:rsidRPr="009E70D0" w:rsidRDefault="009E70D0" w:rsidP="009E70D0">
      <w:pPr>
        <w:tabs>
          <w:tab w:val="left" w:pos="851"/>
        </w:tabs>
        <w:jc w:val="both"/>
        <w:rPr>
          <w:rFonts w:ascii="Arial" w:hAnsi="Arial" w:cs="Arial"/>
          <w:b/>
          <w:bCs/>
          <w:u w:val="single"/>
        </w:rPr>
      </w:pPr>
      <w:r w:rsidRPr="009E70D0">
        <w:rPr>
          <w:b/>
          <w:bCs/>
          <w:u w:val="single"/>
        </w:rPr>
        <w:t>L</w:t>
      </w:r>
      <w:r w:rsidR="00D90A00" w:rsidRPr="009E70D0">
        <w:rPr>
          <w:rFonts w:ascii="Arial" w:hAnsi="Arial" w:cs="Arial"/>
          <w:b/>
          <w:bCs/>
          <w:u w:val="single"/>
        </w:rPr>
        <w:t xml:space="preserve">e </w:t>
      </w:r>
      <w:r w:rsidR="009B1CD0" w:rsidRPr="009E70D0">
        <w:rPr>
          <w:rFonts w:ascii="Arial" w:hAnsi="Arial" w:cs="Arial"/>
          <w:b/>
          <w:bCs/>
          <w:u w:val="single"/>
        </w:rPr>
        <w:t>signataire</w:t>
      </w:r>
    </w:p>
    <w:p w14:paraId="24D34D3B" w14:textId="77777777" w:rsidR="003E706E" w:rsidRDefault="003E706E" w:rsidP="006B5057">
      <w:pPr>
        <w:tabs>
          <w:tab w:val="left" w:pos="851"/>
        </w:tabs>
        <w:ind w:left="851"/>
        <w:jc w:val="both"/>
        <w:rPr>
          <w:rFonts w:ascii="Arial" w:hAnsi="Arial" w:cs="Arial"/>
        </w:rPr>
      </w:pPr>
    </w:p>
    <w:p w14:paraId="5D5F3368" w14:textId="77777777" w:rsidR="0005389A" w:rsidRPr="0005389A" w:rsidRDefault="0005389A" w:rsidP="0005389A">
      <w:pPr>
        <w:suppressAutoHyphens w:val="0"/>
        <w:spacing w:before="120" w:after="120"/>
        <w:ind w:left="-284"/>
        <w:jc w:val="both"/>
        <w:rPr>
          <w:rFonts w:ascii="Calibri Light" w:hAnsi="Calibri Light" w:cs="Calibri Light"/>
          <w:szCs w:val="22"/>
          <w:lang w:eastAsia="en-US"/>
        </w:rPr>
      </w:pPr>
      <w:bookmarkStart w:id="2" w:name="_Hlk112163543"/>
      <w:r w:rsidRPr="0005389A">
        <w:rPr>
          <w:rFonts w:ascii="MS Gothic" w:eastAsia="MS Gothic" w:hAnsi="MS Gothic" w:cs="Calibri Light" w:hint="eastAsia"/>
          <w:szCs w:val="22"/>
          <w:lang w:val="en-US" w:eastAsia="en-US"/>
        </w:rPr>
        <w:t>☐</w:t>
      </w:r>
      <w:r w:rsidRPr="0005389A">
        <w:rPr>
          <w:rFonts w:ascii="Calibri Light" w:hAnsi="Calibri Light" w:cs="Calibri Light"/>
          <w:szCs w:val="22"/>
          <w:lang w:eastAsia="en-US"/>
        </w:rPr>
        <w:t xml:space="preserve"> </w:t>
      </w:r>
      <w:bookmarkEnd w:id="2"/>
      <w:r w:rsidRPr="0005389A">
        <w:rPr>
          <w:rFonts w:ascii="Calibri Light" w:hAnsi="Calibri Light" w:cs="Calibri Light"/>
          <w:b/>
          <w:szCs w:val="22"/>
          <w:u w:val="single"/>
          <w:lang w:eastAsia="en-US"/>
        </w:rPr>
        <w:t>Je soussigné</w:t>
      </w:r>
      <w:r w:rsidRPr="0005389A">
        <w:rPr>
          <w:rFonts w:ascii="Calibri Light" w:hAnsi="Calibri Light" w:cs="Calibri Light"/>
          <w:b/>
          <w:szCs w:val="22"/>
          <w:lang w:eastAsia="en-US"/>
        </w:rPr>
        <w:t>,</w:t>
      </w:r>
    </w:p>
    <w:tbl>
      <w:tblPr>
        <w:tblW w:w="9060" w:type="dxa"/>
        <w:tblInd w:w="8"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7"/>
        <w:gridCol w:w="1645"/>
        <w:gridCol w:w="574"/>
        <w:gridCol w:w="141"/>
        <w:gridCol w:w="61"/>
        <w:gridCol w:w="367"/>
        <w:gridCol w:w="40"/>
        <w:gridCol w:w="78"/>
        <w:gridCol w:w="431"/>
        <w:gridCol w:w="431"/>
        <w:gridCol w:w="430"/>
        <w:gridCol w:w="430"/>
        <w:gridCol w:w="430"/>
        <w:gridCol w:w="430"/>
        <w:gridCol w:w="430"/>
        <w:gridCol w:w="430"/>
        <w:gridCol w:w="430"/>
        <w:gridCol w:w="372"/>
        <w:gridCol w:w="58"/>
        <w:gridCol w:w="430"/>
        <w:gridCol w:w="430"/>
        <w:gridCol w:w="430"/>
        <w:gridCol w:w="384"/>
        <w:gridCol w:w="141"/>
      </w:tblGrid>
      <w:tr w:rsidR="0005389A" w:rsidRPr="0005389A" w14:paraId="027ED05E" w14:textId="77777777" w:rsidTr="0005389A">
        <w:trPr>
          <w:trHeight w:hRule="exact" w:val="60"/>
        </w:trPr>
        <w:tc>
          <w:tcPr>
            <w:tcW w:w="36" w:type="dxa"/>
            <w:tcBorders>
              <w:top w:val="single" w:sz="6" w:space="0" w:color="auto"/>
              <w:left w:val="single" w:sz="6" w:space="0" w:color="auto"/>
              <w:bottom w:val="nil"/>
              <w:right w:val="nil"/>
            </w:tcBorders>
          </w:tcPr>
          <w:p w14:paraId="2843F86C" w14:textId="77777777" w:rsidR="0005389A" w:rsidRPr="0005389A" w:rsidRDefault="0005389A" w:rsidP="0005389A">
            <w:pPr>
              <w:suppressAutoHyphens w:val="0"/>
              <w:spacing w:before="120" w:after="120"/>
              <w:jc w:val="both"/>
              <w:rPr>
                <w:rFonts w:ascii="Calibri Light" w:hAnsi="Calibri Light" w:cs="Calibri Light"/>
                <w:szCs w:val="22"/>
                <w:lang w:eastAsia="en-US"/>
              </w:rPr>
            </w:pPr>
          </w:p>
        </w:tc>
        <w:tc>
          <w:tcPr>
            <w:tcW w:w="2418" w:type="dxa"/>
            <w:gridSpan w:val="4"/>
            <w:tcBorders>
              <w:top w:val="single" w:sz="6" w:space="0" w:color="auto"/>
              <w:left w:val="nil"/>
              <w:bottom w:val="nil"/>
              <w:right w:val="nil"/>
            </w:tcBorders>
          </w:tcPr>
          <w:p w14:paraId="529E0054" w14:textId="77777777" w:rsidR="0005389A" w:rsidRPr="0005389A" w:rsidRDefault="0005389A" w:rsidP="0005389A">
            <w:pPr>
              <w:suppressAutoHyphens w:val="0"/>
              <w:spacing w:before="120" w:after="120"/>
              <w:jc w:val="both"/>
              <w:rPr>
                <w:rFonts w:ascii="Calibri Light" w:hAnsi="Calibri Light" w:cs="Calibri Light"/>
                <w:szCs w:val="22"/>
                <w:lang w:eastAsia="en-US"/>
              </w:rPr>
            </w:pPr>
          </w:p>
        </w:tc>
        <w:tc>
          <w:tcPr>
            <w:tcW w:w="6461" w:type="dxa"/>
            <w:gridSpan w:val="18"/>
            <w:tcBorders>
              <w:top w:val="single" w:sz="6" w:space="0" w:color="auto"/>
              <w:left w:val="nil"/>
              <w:bottom w:val="nil"/>
              <w:right w:val="nil"/>
            </w:tcBorders>
          </w:tcPr>
          <w:p w14:paraId="127F8018" w14:textId="77777777" w:rsidR="0005389A" w:rsidRPr="0005389A" w:rsidRDefault="0005389A" w:rsidP="0005389A">
            <w:pPr>
              <w:suppressAutoHyphens w:val="0"/>
              <w:spacing w:before="120" w:after="120"/>
              <w:jc w:val="both"/>
              <w:rPr>
                <w:rFonts w:ascii="Calibri Light" w:hAnsi="Calibri Light" w:cs="Calibri Light"/>
                <w:szCs w:val="22"/>
                <w:lang w:eastAsia="en-US"/>
              </w:rPr>
            </w:pPr>
          </w:p>
        </w:tc>
        <w:tc>
          <w:tcPr>
            <w:tcW w:w="141" w:type="dxa"/>
            <w:tcBorders>
              <w:top w:val="single" w:sz="6" w:space="0" w:color="auto"/>
              <w:left w:val="nil"/>
              <w:bottom w:val="nil"/>
              <w:right w:val="single" w:sz="18" w:space="0" w:color="auto"/>
            </w:tcBorders>
          </w:tcPr>
          <w:p w14:paraId="4061C993" w14:textId="77777777" w:rsidR="0005389A" w:rsidRPr="0005389A" w:rsidRDefault="0005389A" w:rsidP="0005389A">
            <w:pPr>
              <w:suppressAutoHyphens w:val="0"/>
              <w:spacing w:before="120" w:after="120"/>
              <w:jc w:val="both"/>
              <w:rPr>
                <w:rFonts w:ascii="Calibri Light" w:hAnsi="Calibri Light" w:cs="Calibri Light"/>
                <w:szCs w:val="22"/>
                <w:lang w:eastAsia="en-US"/>
              </w:rPr>
            </w:pPr>
          </w:p>
        </w:tc>
      </w:tr>
      <w:tr w:rsidR="0005389A" w:rsidRPr="0005389A" w14:paraId="75F40F01" w14:textId="77777777" w:rsidTr="0005389A">
        <w:tc>
          <w:tcPr>
            <w:tcW w:w="36" w:type="dxa"/>
            <w:tcBorders>
              <w:top w:val="nil"/>
              <w:left w:val="single" w:sz="6" w:space="0" w:color="auto"/>
              <w:bottom w:val="nil"/>
              <w:right w:val="nil"/>
            </w:tcBorders>
          </w:tcPr>
          <w:p w14:paraId="560C4FF5" w14:textId="77777777" w:rsidR="0005389A" w:rsidRPr="0005389A" w:rsidRDefault="0005389A" w:rsidP="0005389A">
            <w:pPr>
              <w:suppressAutoHyphens w:val="0"/>
              <w:jc w:val="both"/>
              <w:rPr>
                <w:rFonts w:ascii="Calibri Light" w:hAnsi="Calibri Light" w:cs="Calibri Light"/>
                <w:sz w:val="18"/>
                <w:szCs w:val="18"/>
                <w:lang w:eastAsia="en-US"/>
              </w:rPr>
            </w:pPr>
          </w:p>
        </w:tc>
        <w:tc>
          <w:tcPr>
            <w:tcW w:w="2216" w:type="dxa"/>
            <w:gridSpan w:val="2"/>
            <w:tcBorders>
              <w:top w:val="nil"/>
              <w:left w:val="nil"/>
              <w:bottom w:val="nil"/>
              <w:right w:val="nil"/>
            </w:tcBorders>
            <w:hideMark/>
          </w:tcPr>
          <w:p w14:paraId="3164517C" w14:textId="77777777" w:rsidR="0005389A" w:rsidRPr="0005389A" w:rsidRDefault="0005389A" w:rsidP="0005389A">
            <w:pPr>
              <w:suppressAutoHyphens w:val="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Nom et prénom :</w:t>
            </w:r>
          </w:p>
          <w:p w14:paraId="7096C69B" w14:textId="77777777" w:rsidR="0005389A" w:rsidRPr="0005389A" w:rsidRDefault="0005389A" w:rsidP="0005389A">
            <w:pPr>
              <w:suppressAutoHyphens w:val="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En qualité de :</w:t>
            </w:r>
          </w:p>
          <w:p w14:paraId="634E09DD" w14:textId="77777777" w:rsidR="0005389A" w:rsidRPr="0005389A" w:rsidRDefault="0005389A" w:rsidP="0005389A">
            <w:pPr>
              <w:suppressAutoHyphens w:val="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Suivant pouvoir en date du :</w:t>
            </w:r>
          </w:p>
        </w:tc>
        <w:tc>
          <w:tcPr>
            <w:tcW w:w="6663" w:type="dxa"/>
            <w:gridSpan w:val="20"/>
            <w:tcBorders>
              <w:top w:val="dotted" w:sz="6" w:space="0" w:color="auto"/>
              <w:left w:val="dotted" w:sz="6" w:space="0" w:color="auto"/>
              <w:bottom w:val="dotted" w:sz="6" w:space="0" w:color="auto"/>
              <w:right w:val="dotted" w:sz="6" w:space="0" w:color="auto"/>
            </w:tcBorders>
            <w:shd w:val="pct5" w:color="auto" w:fill="auto"/>
          </w:tcPr>
          <w:p w14:paraId="43DD504E"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1C5EA531"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709FFD58" w14:textId="77777777" w:rsidTr="0005389A">
        <w:trPr>
          <w:trHeight w:hRule="exact" w:val="60"/>
        </w:trPr>
        <w:tc>
          <w:tcPr>
            <w:tcW w:w="36" w:type="dxa"/>
            <w:tcBorders>
              <w:top w:val="nil"/>
              <w:left w:val="single" w:sz="6" w:space="0" w:color="auto"/>
              <w:bottom w:val="nil"/>
              <w:right w:val="nil"/>
            </w:tcBorders>
          </w:tcPr>
          <w:p w14:paraId="2EF0A122"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785" w:type="dxa"/>
            <w:gridSpan w:val="5"/>
            <w:tcBorders>
              <w:top w:val="nil"/>
              <w:left w:val="nil"/>
              <w:bottom w:val="nil"/>
              <w:right w:val="nil"/>
            </w:tcBorders>
          </w:tcPr>
          <w:p w14:paraId="60627449"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6094" w:type="dxa"/>
            <w:gridSpan w:val="17"/>
            <w:tcBorders>
              <w:top w:val="nil"/>
              <w:left w:val="nil"/>
              <w:bottom w:val="nil"/>
              <w:right w:val="nil"/>
            </w:tcBorders>
          </w:tcPr>
          <w:p w14:paraId="3C13F3AE"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647827E9"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2CC664B3" w14:textId="77777777" w:rsidTr="0005389A">
        <w:trPr>
          <w:trHeight w:hRule="exact" w:val="60"/>
        </w:trPr>
        <w:tc>
          <w:tcPr>
            <w:tcW w:w="36" w:type="dxa"/>
            <w:tcBorders>
              <w:top w:val="nil"/>
              <w:left w:val="single" w:sz="6" w:space="0" w:color="auto"/>
              <w:bottom w:val="nil"/>
              <w:right w:val="nil"/>
            </w:tcBorders>
          </w:tcPr>
          <w:p w14:paraId="44C701CB"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357" w:type="dxa"/>
            <w:gridSpan w:val="3"/>
            <w:tcBorders>
              <w:top w:val="nil"/>
              <w:left w:val="nil"/>
              <w:bottom w:val="nil"/>
              <w:right w:val="nil"/>
            </w:tcBorders>
          </w:tcPr>
          <w:p w14:paraId="219CA715"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6522" w:type="dxa"/>
            <w:gridSpan w:val="19"/>
            <w:tcBorders>
              <w:top w:val="nil"/>
              <w:left w:val="nil"/>
              <w:bottom w:val="nil"/>
              <w:right w:val="nil"/>
            </w:tcBorders>
          </w:tcPr>
          <w:p w14:paraId="11C29E68"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7243C416"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5AA25518" w14:textId="77777777" w:rsidTr="0005389A">
        <w:tc>
          <w:tcPr>
            <w:tcW w:w="36" w:type="dxa"/>
            <w:tcBorders>
              <w:top w:val="single" w:sz="6" w:space="0" w:color="auto"/>
              <w:left w:val="single" w:sz="6" w:space="0" w:color="auto"/>
              <w:bottom w:val="nil"/>
              <w:right w:val="nil"/>
            </w:tcBorders>
          </w:tcPr>
          <w:p w14:paraId="5211DF4C"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8879" w:type="dxa"/>
            <w:gridSpan w:val="22"/>
            <w:tcBorders>
              <w:top w:val="single" w:sz="6" w:space="0" w:color="auto"/>
              <w:left w:val="nil"/>
              <w:bottom w:val="nil"/>
              <w:right w:val="nil"/>
            </w:tcBorders>
            <w:hideMark/>
          </w:tcPr>
          <w:p w14:paraId="12B05043" w14:textId="77777777" w:rsidR="0005389A" w:rsidRPr="0005389A" w:rsidRDefault="0005389A" w:rsidP="0005389A">
            <w:pPr>
              <w:suppressAutoHyphens w:val="0"/>
              <w:spacing w:after="120"/>
              <w:jc w:val="both"/>
              <w:rPr>
                <w:rFonts w:ascii="Calibri Light" w:hAnsi="Calibri Light" w:cs="Calibri Light"/>
                <w:sz w:val="18"/>
                <w:szCs w:val="18"/>
                <w:lang w:eastAsia="en-US"/>
              </w:rPr>
            </w:pPr>
            <w:r w:rsidRPr="0005389A">
              <w:rPr>
                <w:rFonts w:ascii="Calibri Light" w:hAnsi="Calibri Light" w:cs="Calibri Light"/>
                <w:b/>
                <w:sz w:val="18"/>
                <w:szCs w:val="18"/>
                <w:lang w:eastAsia="en-US"/>
              </w:rPr>
              <w:t>Agissant au nom et pour le compte de la compagnie d’Assurance :</w:t>
            </w:r>
            <w:r w:rsidRPr="0005389A">
              <w:rPr>
                <w:rFonts w:ascii="Calibri Light" w:hAnsi="Calibri Light" w:cs="Calibri Light"/>
                <w:sz w:val="18"/>
                <w:szCs w:val="18"/>
                <w:lang w:eastAsia="en-US"/>
              </w:rPr>
              <w:t xml:space="preserve"> (intitulé complet et forme juridique de la société)</w:t>
            </w:r>
          </w:p>
        </w:tc>
        <w:tc>
          <w:tcPr>
            <w:tcW w:w="141" w:type="dxa"/>
            <w:tcBorders>
              <w:top w:val="single" w:sz="6" w:space="0" w:color="auto"/>
              <w:left w:val="nil"/>
              <w:bottom w:val="nil"/>
              <w:right w:val="single" w:sz="18" w:space="0" w:color="auto"/>
            </w:tcBorders>
          </w:tcPr>
          <w:p w14:paraId="1103D22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45402411" w14:textId="77777777" w:rsidTr="0005389A">
        <w:tc>
          <w:tcPr>
            <w:tcW w:w="36" w:type="dxa"/>
            <w:tcBorders>
              <w:top w:val="nil"/>
              <w:left w:val="single" w:sz="6" w:space="0" w:color="auto"/>
              <w:bottom w:val="nil"/>
              <w:right w:val="nil"/>
            </w:tcBorders>
          </w:tcPr>
          <w:p w14:paraId="20A770A2"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8879" w:type="dxa"/>
            <w:gridSpan w:val="22"/>
            <w:tcBorders>
              <w:top w:val="dotted" w:sz="6" w:space="0" w:color="auto"/>
              <w:left w:val="dotted" w:sz="6" w:space="0" w:color="auto"/>
              <w:bottom w:val="dotted" w:sz="6" w:space="0" w:color="auto"/>
              <w:right w:val="dotted" w:sz="6" w:space="0" w:color="auto"/>
            </w:tcBorders>
            <w:shd w:val="pct5" w:color="auto" w:fill="auto"/>
          </w:tcPr>
          <w:p w14:paraId="5298B471"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474F38B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704A42EA" w14:textId="77777777" w:rsidTr="0005389A">
        <w:trPr>
          <w:trHeight w:hRule="exact" w:val="60"/>
        </w:trPr>
        <w:tc>
          <w:tcPr>
            <w:tcW w:w="36" w:type="dxa"/>
            <w:tcBorders>
              <w:top w:val="nil"/>
              <w:left w:val="single" w:sz="6" w:space="0" w:color="auto"/>
              <w:bottom w:val="nil"/>
              <w:right w:val="nil"/>
            </w:tcBorders>
          </w:tcPr>
          <w:p w14:paraId="48B47A9D"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825" w:type="dxa"/>
            <w:gridSpan w:val="6"/>
            <w:tcBorders>
              <w:top w:val="nil"/>
              <w:left w:val="nil"/>
              <w:bottom w:val="nil"/>
              <w:right w:val="nil"/>
            </w:tcBorders>
          </w:tcPr>
          <w:p w14:paraId="4ED0BC17"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6054" w:type="dxa"/>
            <w:gridSpan w:val="16"/>
            <w:tcBorders>
              <w:top w:val="nil"/>
              <w:left w:val="nil"/>
              <w:bottom w:val="nil"/>
              <w:right w:val="nil"/>
            </w:tcBorders>
          </w:tcPr>
          <w:p w14:paraId="38CC9D24"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1CB53F4E"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7559C2F9" w14:textId="77777777" w:rsidTr="0005389A">
        <w:tc>
          <w:tcPr>
            <w:tcW w:w="36" w:type="dxa"/>
            <w:tcBorders>
              <w:top w:val="nil"/>
              <w:left w:val="single" w:sz="6" w:space="0" w:color="auto"/>
              <w:bottom w:val="nil"/>
              <w:right w:val="nil"/>
            </w:tcBorders>
          </w:tcPr>
          <w:p w14:paraId="6BF5F1F5"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8879" w:type="dxa"/>
            <w:gridSpan w:val="22"/>
            <w:tcBorders>
              <w:top w:val="nil"/>
              <w:left w:val="nil"/>
              <w:bottom w:val="nil"/>
              <w:right w:val="nil"/>
            </w:tcBorders>
            <w:hideMark/>
          </w:tcPr>
          <w:p w14:paraId="55503405" w14:textId="77777777" w:rsidR="0005389A" w:rsidRPr="0005389A" w:rsidRDefault="0005389A" w:rsidP="0005389A">
            <w:pPr>
              <w:suppressAutoHyphens w:val="0"/>
              <w:spacing w:after="12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Société régie par le code des Assurances</w:t>
            </w:r>
          </w:p>
        </w:tc>
        <w:tc>
          <w:tcPr>
            <w:tcW w:w="141" w:type="dxa"/>
            <w:tcBorders>
              <w:top w:val="nil"/>
              <w:left w:val="nil"/>
              <w:bottom w:val="nil"/>
              <w:right w:val="single" w:sz="18" w:space="0" w:color="auto"/>
            </w:tcBorders>
          </w:tcPr>
          <w:p w14:paraId="00E892F0"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5B2188F2" w14:textId="77777777" w:rsidTr="0005389A">
        <w:tc>
          <w:tcPr>
            <w:tcW w:w="36" w:type="dxa"/>
            <w:tcBorders>
              <w:top w:val="nil"/>
              <w:left w:val="single" w:sz="6" w:space="0" w:color="auto"/>
              <w:bottom w:val="nil"/>
              <w:right w:val="nil"/>
            </w:tcBorders>
          </w:tcPr>
          <w:p w14:paraId="0F99B6BC"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643" w:type="dxa"/>
            <w:tcBorders>
              <w:top w:val="nil"/>
              <w:left w:val="nil"/>
              <w:bottom w:val="nil"/>
              <w:right w:val="nil"/>
            </w:tcBorders>
            <w:hideMark/>
          </w:tcPr>
          <w:p w14:paraId="1703F515" w14:textId="77777777" w:rsidR="0005389A" w:rsidRPr="0005389A" w:rsidRDefault="0005389A" w:rsidP="0005389A">
            <w:pPr>
              <w:suppressAutoHyphens w:val="0"/>
              <w:spacing w:after="12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Au capital de :</w:t>
            </w:r>
          </w:p>
        </w:tc>
        <w:tc>
          <w:tcPr>
            <w:tcW w:w="7236" w:type="dxa"/>
            <w:gridSpan w:val="21"/>
            <w:tcBorders>
              <w:top w:val="dotted" w:sz="6" w:space="0" w:color="auto"/>
              <w:left w:val="dotted" w:sz="6" w:space="0" w:color="auto"/>
              <w:bottom w:val="dotted" w:sz="6" w:space="0" w:color="auto"/>
              <w:right w:val="dotted" w:sz="6" w:space="0" w:color="auto"/>
            </w:tcBorders>
            <w:shd w:val="pct5" w:color="auto" w:fill="auto"/>
          </w:tcPr>
          <w:p w14:paraId="0DDDF59B"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17240005"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6F6A4D66" w14:textId="77777777" w:rsidTr="0005389A">
        <w:trPr>
          <w:trHeight w:hRule="exact" w:val="60"/>
        </w:trPr>
        <w:tc>
          <w:tcPr>
            <w:tcW w:w="36" w:type="dxa"/>
            <w:tcBorders>
              <w:top w:val="nil"/>
              <w:left w:val="single" w:sz="6" w:space="0" w:color="auto"/>
              <w:bottom w:val="nil"/>
              <w:right w:val="nil"/>
            </w:tcBorders>
          </w:tcPr>
          <w:p w14:paraId="308F908B"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825" w:type="dxa"/>
            <w:gridSpan w:val="6"/>
            <w:tcBorders>
              <w:top w:val="nil"/>
              <w:left w:val="nil"/>
              <w:bottom w:val="nil"/>
              <w:right w:val="nil"/>
            </w:tcBorders>
          </w:tcPr>
          <w:p w14:paraId="0EA8FC2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6054" w:type="dxa"/>
            <w:gridSpan w:val="16"/>
            <w:tcBorders>
              <w:top w:val="nil"/>
              <w:left w:val="nil"/>
              <w:bottom w:val="nil"/>
              <w:right w:val="nil"/>
            </w:tcBorders>
          </w:tcPr>
          <w:p w14:paraId="03DE9EAB"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0E79BD92"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56E3E0C7" w14:textId="77777777" w:rsidTr="0005389A">
        <w:tc>
          <w:tcPr>
            <w:tcW w:w="36" w:type="dxa"/>
            <w:tcBorders>
              <w:top w:val="nil"/>
              <w:left w:val="single" w:sz="6" w:space="0" w:color="auto"/>
              <w:bottom w:val="nil"/>
              <w:right w:val="nil"/>
            </w:tcBorders>
          </w:tcPr>
          <w:p w14:paraId="5C282735"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643" w:type="dxa"/>
            <w:tcBorders>
              <w:top w:val="nil"/>
              <w:left w:val="nil"/>
              <w:bottom w:val="nil"/>
              <w:right w:val="nil"/>
            </w:tcBorders>
            <w:hideMark/>
          </w:tcPr>
          <w:p w14:paraId="0B74FE7D" w14:textId="77777777" w:rsidR="0005389A" w:rsidRPr="0005389A" w:rsidRDefault="0005389A" w:rsidP="0005389A">
            <w:pPr>
              <w:suppressAutoHyphens w:val="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Ayant son siège à :</w:t>
            </w:r>
            <w:r w:rsidRPr="0005389A">
              <w:rPr>
                <w:rFonts w:ascii="Calibri Light" w:hAnsi="Calibri Light" w:cs="Calibri Light"/>
                <w:sz w:val="18"/>
                <w:szCs w:val="18"/>
                <w:lang w:eastAsia="en-US"/>
              </w:rPr>
              <w:br/>
            </w:r>
            <w:r w:rsidRPr="0005389A">
              <w:rPr>
                <w:rFonts w:ascii="Calibri Light" w:hAnsi="Calibri Light" w:cs="Calibri Light"/>
                <w:sz w:val="18"/>
                <w:szCs w:val="18"/>
                <w:lang w:eastAsia="en-US"/>
              </w:rPr>
              <w:br/>
              <w:t xml:space="preserve">                     (Tél.)</w:t>
            </w:r>
          </w:p>
        </w:tc>
        <w:tc>
          <w:tcPr>
            <w:tcW w:w="7236" w:type="dxa"/>
            <w:gridSpan w:val="21"/>
            <w:tcBorders>
              <w:top w:val="dotted" w:sz="6" w:space="0" w:color="auto"/>
              <w:left w:val="dotted" w:sz="6" w:space="0" w:color="auto"/>
              <w:bottom w:val="dotted" w:sz="6" w:space="0" w:color="auto"/>
              <w:right w:val="dotted" w:sz="6" w:space="0" w:color="auto"/>
            </w:tcBorders>
            <w:shd w:val="pct5" w:color="auto" w:fill="auto"/>
          </w:tcPr>
          <w:p w14:paraId="2253B9E9"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010FD17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581CABCA" w14:textId="77777777" w:rsidTr="0005389A">
        <w:trPr>
          <w:trHeight w:hRule="exact" w:val="60"/>
        </w:trPr>
        <w:tc>
          <w:tcPr>
            <w:tcW w:w="36" w:type="dxa"/>
            <w:tcBorders>
              <w:top w:val="nil"/>
              <w:left w:val="single" w:sz="6" w:space="0" w:color="auto"/>
              <w:bottom w:val="nil"/>
              <w:right w:val="nil"/>
            </w:tcBorders>
          </w:tcPr>
          <w:p w14:paraId="7F33199E"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825" w:type="dxa"/>
            <w:gridSpan w:val="6"/>
            <w:tcBorders>
              <w:top w:val="nil"/>
              <w:left w:val="nil"/>
              <w:bottom w:val="nil"/>
              <w:right w:val="nil"/>
            </w:tcBorders>
          </w:tcPr>
          <w:p w14:paraId="666ABA35"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6054" w:type="dxa"/>
            <w:gridSpan w:val="16"/>
            <w:tcBorders>
              <w:top w:val="nil"/>
              <w:left w:val="nil"/>
              <w:bottom w:val="nil"/>
              <w:right w:val="nil"/>
            </w:tcBorders>
          </w:tcPr>
          <w:p w14:paraId="27766E2E"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056D95E8"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5B563AD7" w14:textId="77777777" w:rsidTr="0005389A">
        <w:trPr>
          <w:trHeight w:hRule="exact" w:val="60"/>
        </w:trPr>
        <w:tc>
          <w:tcPr>
            <w:tcW w:w="36" w:type="dxa"/>
            <w:tcBorders>
              <w:top w:val="nil"/>
              <w:left w:val="single" w:sz="6" w:space="0" w:color="auto"/>
              <w:bottom w:val="nil"/>
              <w:right w:val="nil"/>
            </w:tcBorders>
          </w:tcPr>
          <w:p w14:paraId="5EF73B4C"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825" w:type="dxa"/>
            <w:gridSpan w:val="6"/>
            <w:tcBorders>
              <w:top w:val="nil"/>
              <w:left w:val="nil"/>
              <w:bottom w:val="nil"/>
              <w:right w:val="nil"/>
            </w:tcBorders>
          </w:tcPr>
          <w:p w14:paraId="4DAAC76C"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6054" w:type="dxa"/>
            <w:gridSpan w:val="16"/>
            <w:tcBorders>
              <w:top w:val="nil"/>
              <w:left w:val="nil"/>
              <w:bottom w:val="nil"/>
              <w:right w:val="nil"/>
            </w:tcBorders>
          </w:tcPr>
          <w:p w14:paraId="2BB15AE5"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4DF8C2CE"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37878C27" w14:textId="77777777" w:rsidTr="0005389A">
        <w:trPr>
          <w:trHeight w:hRule="exact" w:val="320"/>
        </w:trPr>
        <w:tc>
          <w:tcPr>
            <w:tcW w:w="36" w:type="dxa"/>
            <w:tcBorders>
              <w:top w:val="nil"/>
              <w:left w:val="single" w:sz="6" w:space="0" w:color="auto"/>
              <w:bottom w:val="nil"/>
              <w:right w:val="nil"/>
            </w:tcBorders>
          </w:tcPr>
          <w:p w14:paraId="161C3A6D"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903" w:type="dxa"/>
            <w:gridSpan w:val="7"/>
            <w:tcBorders>
              <w:top w:val="nil"/>
              <w:left w:val="nil"/>
              <w:bottom w:val="nil"/>
              <w:right w:val="nil"/>
            </w:tcBorders>
            <w:hideMark/>
          </w:tcPr>
          <w:p w14:paraId="53FA25CA" w14:textId="77777777" w:rsidR="0005389A" w:rsidRPr="0005389A" w:rsidRDefault="0005389A" w:rsidP="0005389A">
            <w:pPr>
              <w:suppressAutoHyphens w:val="0"/>
              <w:spacing w:after="12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N° d'identité d'établissement (SIRET) :</w:t>
            </w:r>
          </w:p>
        </w:tc>
        <w:tc>
          <w:tcPr>
            <w:tcW w:w="431" w:type="dxa"/>
            <w:tcBorders>
              <w:top w:val="dotted" w:sz="6" w:space="0" w:color="auto"/>
              <w:left w:val="dotted" w:sz="6" w:space="0" w:color="auto"/>
              <w:bottom w:val="dotted" w:sz="6" w:space="0" w:color="auto"/>
              <w:right w:val="dotted" w:sz="6" w:space="0" w:color="auto"/>
            </w:tcBorders>
            <w:shd w:val="pct5" w:color="auto" w:fill="auto"/>
          </w:tcPr>
          <w:p w14:paraId="3E888715" w14:textId="77777777" w:rsidR="0005389A" w:rsidRPr="0005389A" w:rsidRDefault="0005389A" w:rsidP="0005389A">
            <w:pPr>
              <w:suppressAutoHyphens w:val="0"/>
              <w:spacing w:after="120"/>
              <w:ind w:left="-17" w:hanging="254"/>
              <w:jc w:val="both"/>
              <w:rPr>
                <w:rFonts w:ascii="Calibri Light" w:hAnsi="Calibri Light" w:cs="Calibri Light"/>
                <w:sz w:val="18"/>
                <w:szCs w:val="18"/>
                <w:lang w:eastAsia="en-US"/>
              </w:rPr>
            </w:pPr>
          </w:p>
        </w:tc>
        <w:tc>
          <w:tcPr>
            <w:tcW w:w="431" w:type="dxa"/>
            <w:tcBorders>
              <w:top w:val="dotted" w:sz="6" w:space="0" w:color="auto"/>
              <w:left w:val="dotted" w:sz="6" w:space="0" w:color="auto"/>
              <w:bottom w:val="dotted" w:sz="6" w:space="0" w:color="auto"/>
              <w:right w:val="dotted" w:sz="6" w:space="0" w:color="auto"/>
            </w:tcBorders>
            <w:shd w:val="pct5" w:color="auto" w:fill="auto"/>
          </w:tcPr>
          <w:p w14:paraId="16B2FC29"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6B8067F7"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38215BF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72D2595D"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0ABB32EF"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4A9DAEE6"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1E4B909D"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53F78F75"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gridSpan w:val="2"/>
            <w:tcBorders>
              <w:top w:val="dotted" w:sz="6" w:space="0" w:color="auto"/>
              <w:left w:val="dotted" w:sz="6" w:space="0" w:color="auto"/>
              <w:bottom w:val="dotted" w:sz="6" w:space="0" w:color="auto"/>
              <w:right w:val="dotted" w:sz="6" w:space="0" w:color="auto"/>
            </w:tcBorders>
            <w:shd w:val="pct5" w:color="auto" w:fill="auto"/>
          </w:tcPr>
          <w:p w14:paraId="5B474CB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59575183"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05DEF58C"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557E9F00"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384" w:type="dxa"/>
            <w:tcBorders>
              <w:top w:val="dotted" w:sz="6" w:space="0" w:color="auto"/>
              <w:left w:val="dotted" w:sz="6" w:space="0" w:color="auto"/>
              <w:bottom w:val="dotted" w:sz="6" w:space="0" w:color="auto"/>
              <w:right w:val="dotted" w:sz="6" w:space="0" w:color="auto"/>
            </w:tcBorders>
            <w:shd w:val="pct5" w:color="auto" w:fill="auto"/>
          </w:tcPr>
          <w:p w14:paraId="75A6A41B"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14F2893C"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7ED82C7D" w14:textId="77777777" w:rsidTr="0005389A">
        <w:trPr>
          <w:trHeight w:hRule="exact" w:val="60"/>
        </w:trPr>
        <w:tc>
          <w:tcPr>
            <w:tcW w:w="36" w:type="dxa"/>
            <w:tcBorders>
              <w:top w:val="nil"/>
              <w:left w:val="single" w:sz="6" w:space="0" w:color="auto"/>
              <w:bottom w:val="nil"/>
              <w:right w:val="nil"/>
            </w:tcBorders>
          </w:tcPr>
          <w:p w14:paraId="66188756" w14:textId="77777777" w:rsidR="0005389A" w:rsidRPr="0005389A" w:rsidRDefault="0005389A" w:rsidP="0005389A">
            <w:pPr>
              <w:keepNext/>
              <w:suppressAutoHyphens w:val="0"/>
              <w:spacing w:after="120"/>
              <w:jc w:val="both"/>
              <w:rPr>
                <w:rFonts w:ascii="Calibri Light" w:hAnsi="Calibri Light" w:cs="Calibri Light"/>
                <w:sz w:val="18"/>
                <w:szCs w:val="18"/>
                <w:lang w:eastAsia="en-US"/>
              </w:rPr>
            </w:pPr>
          </w:p>
        </w:tc>
        <w:tc>
          <w:tcPr>
            <w:tcW w:w="2785" w:type="dxa"/>
            <w:gridSpan w:val="5"/>
            <w:tcBorders>
              <w:top w:val="nil"/>
              <w:left w:val="nil"/>
              <w:bottom w:val="nil"/>
              <w:right w:val="nil"/>
            </w:tcBorders>
          </w:tcPr>
          <w:p w14:paraId="560CDFE8" w14:textId="77777777" w:rsidR="0005389A" w:rsidRPr="0005389A" w:rsidRDefault="0005389A" w:rsidP="0005389A">
            <w:pPr>
              <w:keepNext/>
              <w:suppressAutoHyphens w:val="0"/>
              <w:spacing w:after="120"/>
              <w:jc w:val="both"/>
              <w:rPr>
                <w:rFonts w:ascii="Calibri Light" w:hAnsi="Calibri Light" w:cs="Calibri Light"/>
                <w:sz w:val="18"/>
                <w:szCs w:val="18"/>
                <w:lang w:eastAsia="en-US"/>
              </w:rPr>
            </w:pPr>
          </w:p>
        </w:tc>
        <w:tc>
          <w:tcPr>
            <w:tcW w:w="6094" w:type="dxa"/>
            <w:gridSpan w:val="17"/>
            <w:tcBorders>
              <w:top w:val="nil"/>
              <w:left w:val="nil"/>
              <w:bottom w:val="nil"/>
              <w:right w:val="nil"/>
            </w:tcBorders>
          </w:tcPr>
          <w:p w14:paraId="46F6B62D" w14:textId="77777777" w:rsidR="0005389A" w:rsidRPr="0005389A" w:rsidRDefault="0005389A" w:rsidP="0005389A">
            <w:pPr>
              <w:keepNext/>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01B7AF99" w14:textId="77777777" w:rsidR="0005389A" w:rsidRPr="0005389A" w:rsidRDefault="0005389A" w:rsidP="0005389A">
            <w:pPr>
              <w:keepNext/>
              <w:suppressAutoHyphens w:val="0"/>
              <w:spacing w:after="120"/>
              <w:jc w:val="both"/>
              <w:rPr>
                <w:rFonts w:ascii="Calibri Light" w:hAnsi="Calibri Light" w:cs="Calibri Light"/>
                <w:sz w:val="18"/>
                <w:szCs w:val="18"/>
                <w:lang w:eastAsia="en-US"/>
              </w:rPr>
            </w:pPr>
          </w:p>
        </w:tc>
      </w:tr>
      <w:tr w:rsidR="0005389A" w:rsidRPr="0005389A" w14:paraId="271CF398" w14:textId="77777777" w:rsidTr="0005389A">
        <w:trPr>
          <w:trHeight w:hRule="exact" w:val="320"/>
        </w:trPr>
        <w:tc>
          <w:tcPr>
            <w:tcW w:w="36" w:type="dxa"/>
            <w:tcBorders>
              <w:top w:val="nil"/>
              <w:left w:val="single" w:sz="6" w:space="0" w:color="auto"/>
              <w:bottom w:val="nil"/>
              <w:right w:val="nil"/>
            </w:tcBorders>
          </w:tcPr>
          <w:p w14:paraId="462FA22F"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7147" w:type="dxa"/>
            <w:gridSpan w:val="17"/>
            <w:tcBorders>
              <w:top w:val="nil"/>
              <w:left w:val="nil"/>
              <w:bottom w:val="nil"/>
              <w:right w:val="nil"/>
            </w:tcBorders>
            <w:hideMark/>
          </w:tcPr>
          <w:p w14:paraId="2C6DCFB3" w14:textId="77777777" w:rsidR="0005389A" w:rsidRPr="0005389A" w:rsidRDefault="0005389A" w:rsidP="0005389A">
            <w:pPr>
              <w:suppressAutoHyphens w:val="0"/>
              <w:spacing w:after="12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Code APE :</w:t>
            </w:r>
          </w:p>
        </w:tc>
        <w:tc>
          <w:tcPr>
            <w:tcW w:w="1732" w:type="dxa"/>
            <w:gridSpan w:val="5"/>
            <w:tcBorders>
              <w:top w:val="dotted" w:sz="6" w:space="0" w:color="auto"/>
              <w:left w:val="dotted" w:sz="6" w:space="0" w:color="auto"/>
              <w:bottom w:val="dotted" w:sz="6" w:space="0" w:color="auto"/>
              <w:right w:val="dotted" w:sz="6" w:space="0" w:color="auto"/>
            </w:tcBorders>
            <w:shd w:val="pct5" w:color="auto" w:fill="auto"/>
          </w:tcPr>
          <w:p w14:paraId="0BC5CBB7"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3E24DC1C"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7EC8584C" w14:textId="77777777" w:rsidTr="0005389A">
        <w:trPr>
          <w:trHeight w:hRule="exact" w:val="320"/>
        </w:trPr>
        <w:tc>
          <w:tcPr>
            <w:tcW w:w="36" w:type="dxa"/>
            <w:tcBorders>
              <w:top w:val="nil"/>
              <w:left w:val="single" w:sz="6" w:space="0" w:color="auto"/>
              <w:bottom w:val="nil"/>
              <w:right w:val="nil"/>
            </w:tcBorders>
          </w:tcPr>
          <w:p w14:paraId="1CB9C465"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7147" w:type="dxa"/>
            <w:gridSpan w:val="17"/>
            <w:tcBorders>
              <w:top w:val="nil"/>
              <w:left w:val="nil"/>
              <w:bottom w:val="nil"/>
              <w:right w:val="nil"/>
            </w:tcBorders>
            <w:hideMark/>
          </w:tcPr>
          <w:p w14:paraId="1DB016AF" w14:textId="77777777" w:rsidR="0005389A" w:rsidRPr="0005389A" w:rsidRDefault="0005389A" w:rsidP="0005389A">
            <w:pPr>
              <w:suppressAutoHyphens w:val="0"/>
              <w:spacing w:after="12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N° d'inscription au registre du commerce et des sociétés :</w:t>
            </w:r>
          </w:p>
        </w:tc>
        <w:tc>
          <w:tcPr>
            <w:tcW w:w="1732" w:type="dxa"/>
            <w:gridSpan w:val="5"/>
            <w:tcBorders>
              <w:top w:val="dotted" w:sz="6" w:space="0" w:color="auto"/>
              <w:left w:val="dotted" w:sz="6" w:space="0" w:color="auto"/>
              <w:bottom w:val="dotted" w:sz="6" w:space="0" w:color="auto"/>
              <w:right w:val="dotted" w:sz="6" w:space="0" w:color="auto"/>
            </w:tcBorders>
            <w:shd w:val="pct5" w:color="auto" w:fill="auto"/>
          </w:tcPr>
          <w:p w14:paraId="0762EFB3"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79925B60"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4ECF8147" w14:textId="77777777" w:rsidTr="009E70D0">
        <w:trPr>
          <w:trHeight w:hRule="exact" w:val="60"/>
        </w:trPr>
        <w:tc>
          <w:tcPr>
            <w:tcW w:w="36" w:type="dxa"/>
            <w:tcBorders>
              <w:top w:val="nil"/>
              <w:left w:val="single" w:sz="6" w:space="0" w:color="auto"/>
              <w:bottom w:val="nil"/>
              <w:right w:val="nil"/>
            </w:tcBorders>
          </w:tcPr>
          <w:p w14:paraId="66F06780" w14:textId="77777777" w:rsidR="0005389A" w:rsidRPr="0005389A" w:rsidRDefault="0005389A" w:rsidP="0005389A">
            <w:pPr>
              <w:suppressAutoHyphens w:val="0"/>
              <w:spacing w:before="120" w:after="120"/>
              <w:jc w:val="both"/>
              <w:rPr>
                <w:rFonts w:ascii="Calibri Light" w:hAnsi="Calibri Light" w:cs="Calibri Light"/>
                <w:szCs w:val="22"/>
                <w:lang w:eastAsia="en-US"/>
              </w:rPr>
            </w:pPr>
          </w:p>
        </w:tc>
        <w:tc>
          <w:tcPr>
            <w:tcW w:w="2785" w:type="dxa"/>
            <w:gridSpan w:val="5"/>
            <w:tcBorders>
              <w:top w:val="nil"/>
              <w:left w:val="nil"/>
              <w:bottom w:val="nil"/>
              <w:right w:val="nil"/>
            </w:tcBorders>
          </w:tcPr>
          <w:p w14:paraId="2FBF7823" w14:textId="77777777" w:rsidR="0005389A" w:rsidRPr="0005389A" w:rsidRDefault="0005389A" w:rsidP="0005389A">
            <w:pPr>
              <w:keepNext/>
              <w:suppressAutoHyphens w:val="0"/>
              <w:spacing w:before="120" w:after="120"/>
              <w:jc w:val="both"/>
              <w:rPr>
                <w:rFonts w:ascii="Calibri Light" w:hAnsi="Calibri Light" w:cs="Calibri Light"/>
                <w:szCs w:val="22"/>
                <w:lang w:eastAsia="en-US"/>
              </w:rPr>
            </w:pPr>
          </w:p>
        </w:tc>
        <w:tc>
          <w:tcPr>
            <w:tcW w:w="6094" w:type="dxa"/>
            <w:gridSpan w:val="17"/>
            <w:tcBorders>
              <w:top w:val="nil"/>
              <w:left w:val="nil"/>
              <w:bottom w:val="nil"/>
              <w:right w:val="nil"/>
            </w:tcBorders>
          </w:tcPr>
          <w:p w14:paraId="5F709A00" w14:textId="77777777" w:rsidR="0005389A" w:rsidRPr="0005389A" w:rsidRDefault="0005389A" w:rsidP="0005389A">
            <w:pPr>
              <w:keepNext/>
              <w:suppressAutoHyphens w:val="0"/>
              <w:spacing w:before="120" w:after="120"/>
              <w:jc w:val="both"/>
              <w:rPr>
                <w:rFonts w:ascii="Calibri Light" w:hAnsi="Calibri Light" w:cs="Calibri Light"/>
                <w:szCs w:val="22"/>
                <w:lang w:eastAsia="en-US"/>
              </w:rPr>
            </w:pPr>
          </w:p>
        </w:tc>
        <w:tc>
          <w:tcPr>
            <w:tcW w:w="141" w:type="dxa"/>
            <w:tcBorders>
              <w:top w:val="nil"/>
              <w:left w:val="nil"/>
              <w:bottom w:val="nil"/>
              <w:right w:val="single" w:sz="18" w:space="0" w:color="auto"/>
            </w:tcBorders>
          </w:tcPr>
          <w:p w14:paraId="7DD0D02E" w14:textId="77777777" w:rsidR="0005389A" w:rsidRPr="0005389A" w:rsidRDefault="0005389A" w:rsidP="0005389A">
            <w:pPr>
              <w:keepNext/>
              <w:suppressAutoHyphens w:val="0"/>
              <w:spacing w:before="120" w:after="120"/>
              <w:jc w:val="both"/>
              <w:rPr>
                <w:rFonts w:ascii="Calibri Light" w:hAnsi="Calibri Light" w:cs="Calibri Light"/>
                <w:szCs w:val="22"/>
                <w:lang w:eastAsia="en-US"/>
              </w:rPr>
            </w:pPr>
          </w:p>
        </w:tc>
      </w:tr>
      <w:tr w:rsidR="009E70D0" w:rsidRPr="0005389A" w14:paraId="665544D4" w14:textId="77777777" w:rsidTr="0005389A">
        <w:trPr>
          <w:trHeight w:hRule="exact" w:val="60"/>
        </w:trPr>
        <w:tc>
          <w:tcPr>
            <w:tcW w:w="36" w:type="dxa"/>
            <w:tcBorders>
              <w:top w:val="nil"/>
              <w:left w:val="single" w:sz="6" w:space="0" w:color="auto"/>
              <w:bottom w:val="single" w:sz="18" w:space="0" w:color="auto"/>
              <w:right w:val="nil"/>
            </w:tcBorders>
          </w:tcPr>
          <w:p w14:paraId="24C08D6B" w14:textId="77777777" w:rsidR="009E70D0" w:rsidRDefault="009E70D0" w:rsidP="0005389A">
            <w:pPr>
              <w:suppressAutoHyphens w:val="0"/>
              <w:spacing w:before="120" w:after="120"/>
              <w:jc w:val="both"/>
              <w:rPr>
                <w:rFonts w:ascii="Calibri Light" w:hAnsi="Calibri Light" w:cs="Calibri Light"/>
                <w:szCs w:val="22"/>
                <w:lang w:eastAsia="en-US"/>
              </w:rPr>
            </w:pPr>
          </w:p>
          <w:p w14:paraId="71F603C1" w14:textId="77777777" w:rsidR="009E70D0" w:rsidRDefault="009E70D0" w:rsidP="0005389A">
            <w:pPr>
              <w:suppressAutoHyphens w:val="0"/>
              <w:spacing w:before="120" w:after="120"/>
              <w:jc w:val="both"/>
              <w:rPr>
                <w:rFonts w:ascii="Calibri Light" w:hAnsi="Calibri Light" w:cs="Calibri Light"/>
                <w:szCs w:val="22"/>
                <w:lang w:eastAsia="en-US"/>
              </w:rPr>
            </w:pPr>
          </w:p>
          <w:p w14:paraId="0A05C8D0" w14:textId="77777777" w:rsidR="009E70D0" w:rsidRDefault="009E70D0" w:rsidP="0005389A">
            <w:pPr>
              <w:suppressAutoHyphens w:val="0"/>
              <w:spacing w:before="120" w:after="120"/>
              <w:jc w:val="both"/>
              <w:rPr>
                <w:rFonts w:ascii="Calibri Light" w:hAnsi="Calibri Light" w:cs="Calibri Light"/>
                <w:szCs w:val="22"/>
                <w:lang w:eastAsia="en-US"/>
              </w:rPr>
            </w:pPr>
          </w:p>
          <w:p w14:paraId="3305BD3D" w14:textId="77777777" w:rsidR="009E70D0" w:rsidRPr="0005389A" w:rsidRDefault="009E70D0" w:rsidP="0005389A">
            <w:pPr>
              <w:suppressAutoHyphens w:val="0"/>
              <w:spacing w:before="120" w:after="120"/>
              <w:jc w:val="both"/>
              <w:rPr>
                <w:rFonts w:ascii="Calibri Light" w:hAnsi="Calibri Light" w:cs="Calibri Light"/>
                <w:szCs w:val="22"/>
                <w:lang w:eastAsia="en-US"/>
              </w:rPr>
            </w:pPr>
          </w:p>
        </w:tc>
        <w:tc>
          <w:tcPr>
            <w:tcW w:w="2785" w:type="dxa"/>
            <w:gridSpan w:val="5"/>
            <w:tcBorders>
              <w:top w:val="nil"/>
              <w:left w:val="nil"/>
              <w:bottom w:val="single" w:sz="18" w:space="0" w:color="auto"/>
              <w:right w:val="nil"/>
            </w:tcBorders>
          </w:tcPr>
          <w:p w14:paraId="7E39A965" w14:textId="77777777" w:rsidR="009E70D0" w:rsidRPr="0005389A" w:rsidRDefault="009E70D0" w:rsidP="0005389A">
            <w:pPr>
              <w:keepNext/>
              <w:suppressAutoHyphens w:val="0"/>
              <w:spacing w:before="120" w:after="120"/>
              <w:jc w:val="both"/>
              <w:rPr>
                <w:rFonts w:ascii="Calibri Light" w:hAnsi="Calibri Light" w:cs="Calibri Light"/>
                <w:szCs w:val="22"/>
                <w:lang w:eastAsia="en-US"/>
              </w:rPr>
            </w:pPr>
          </w:p>
        </w:tc>
        <w:tc>
          <w:tcPr>
            <w:tcW w:w="6094" w:type="dxa"/>
            <w:gridSpan w:val="17"/>
            <w:tcBorders>
              <w:top w:val="nil"/>
              <w:left w:val="nil"/>
              <w:bottom w:val="single" w:sz="18" w:space="0" w:color="auto"/>
              <w:right w:val="nil"/>
            </w:tcBorders>
          </w:tcPr>
          <w:p w14:paraId="0524788A" w14:textId="77777777" w:rsidR="009E70D0" w:rsidRPr="0005389A" w:rsidRDefault="009E70D0" w:rsidP="0005389A">
            <w:pPr>
              <w:keepNext/>
              <w:suppressAutoHyphens w:val="0"/>
              <w:spacing w:before="120" w:after="120"/>
              <w:jc w:val="both"/>
              <w:rPr>
                <w:rFonts w:ascii="Calibri Light" w:hAnsi="Calibri Light" w:cs="Calibri Light"/>
                <w:szCs w:val="22"/>
                <w:lang w:eastAsia="en-US"/>
              </w:rPr>
            </w:pPr>
          </w:p>
        </w:tc>
        <w:tc>
          <w:tcPr>
            <w:tcW w:w="141" w:type="dxa"/>
            <w:tcBorders>
              <w:top w:val="nil"/>
              <w:left w:val="nil"/>
              <w:bottom w:val="single" w:sz="18" w:space="0" w:color="auto"/>
              <w:right w:val="single" w:sz="18" w:space="0" w:color="auto"/>
            </w:tcBorders>
          </w:tcPr>
          <w:p w14:paraId="6330E886" w14:textId="77777777" w:rsidR="009E70D0" w:rsidRPr="0005389A" w:rsidRDefault="009E70D0" w:rsidP="0005389A">
            <w:pPr>
              <w:keepNext/>
              <w:suppressAutoHyphens w:val="0"/>
              <w:spacing w:before="120" w:after="120"/>
              <w:jc w:val="both"/>
              <w:rPr>
                <w:rFonts w:ascii="Calibri Light" w:hAnsi="Calibri Light" w:cs="Calibri Light"/>
                <w:szCs w:val="22"/>
                <w:lang w:eastAsia="en-US"/>
              </w:rPr>
            </w:pPr>
          </w:p>
        </w:tc>
      </w:tr>
    </w:tbl>
    <w:p w14:paraId="099F5158" w14:textId="77777777" w:rsidR="0005389A" w:rsidRDefault="0005389A" w:rsidP="0005389A">
      <w:pPr>
        <w:suppressAutoHyphens w:val="0"/>
        <w:ind w:left="-284"/>
        <w:jc w:val="both"/>
        <w:rPr>
          <w:rFonts w:ascii="Calibri Light" w:hAnsi="Calibri Light" w:cs="Calibri Light"/>
          <w:sz w:val="12"/>
          <w:szCs w:val="12"/>
          <w:lang w:eastAsia="en-US"/>
        </w:rPr>
      </w:pPr>
    </w:p>
    <w:p w14:paraId="2587418F" w14:textId="77777777" w:rsidR="000A0641" w:rsidRDefault="000A0641" w:rsidP="0005389A">
      <w:pPr>
        <w:suppressAutoHyphens w:val="0"/>
        <w:ind w:left="-284"/>
        <w:jc w:val="both"/>
        <w:rPr>
          <w:rFonts w:ascii="Calibri Light" w:hAnsi="Calibri Light" w:cs="Calibri Light"/>
          <w:sz w:val="12"/>
          <w:szCs w:val="12"/>
          <w:lang w:eastAsia="en-US"/>
        </w:rPr>
      </w:pPr>
    </w:p>
    <w:p w14:paraId="5972A371" w14:textId="77777777" w:rsidR="000A0641" w:rsidRDefault="000A0641" w:rsidP="0005389A">
      <w:pPr>
        <w:suppressAutoHyphens w:val="0"/>
        <w:ind w:left="-284"/>
        <w:jc w:val="both"/>
        <w:rPr>
          <w:rFonts w:ascii="Calibri Light" w:hAnsi="Calibri Light" w:cs="Calibri Light"/>
          <w:sz w:val="12"/>
          <w:szCs w:val="12"/>
          <w:lang w:eastAsia="en-US"/>
        </w:rPr>
      </w:pPr>
    </w:p>
    <w:p w14:paraId="5A06EB23" w14:textId="77777777" w:rsidR="000A0641" w:rsidRDefault="000A0641" w:rsidP="0005389A">
      <w:pPr>
        <w:suppressAutoHyphens w:val="0"/>
        <w:ind w:left="-284"/>
        <w:jc w:val="both"/>
        <w:rPr>
          <w:rFonts w:ascii="Calibri Light" w:hAnsi="Calibri Light" w:cs="Calibri Light"/>
          <w:sz w:val="12"/>
          <w:szCs w:val="12"/>
          <w:lang w:eastAsia="en-US"/>
        </w:rPr>
      </w:pPr>
    </w:p>
    <w:p w14:paraId="43F828CE" w14:textId="77777777" w:rsidR="000A0641" w:rsidRDefault="000A0641" w:rsidP="0005389A">
      <w:pPr>
        <w:suppressAutoHyphens w:val="0"/>
        <w:ind w:left="-284"/>
        <w:jc w:val="both"/>
        <w:rPr>
          <w:rFonts w:ascii="Calibri Light" w:hAnsi="Calibri Light" w:cs="Calibri Light"/>
          <w:sz w:val="12"/>
          <w:szCs w:val="12"/>
          <w:lang w:eastAsia="en-US"/>
        </w:rPr>
      </w:pPr>
    </w:p>
    <w:p w14:paraId="621CC580" w14:textId="77777777" w:rsidR="000A0641" w:rsidRDefault="000A0641" w:rsidP="0005389A">
      <w:pPr>
        <w:suppressAutoHyphens w:val="0"/>
        <w:ind w:left="-284"/>
        <w:jc w:val="both"/>
        <w:rPr>
          <w:rFonts w:ascii="Calibri Light" w:hAnsi="Calibri Light" w:cs="Calibri Light"/>
          <w:sz w:val="12"/>
          <w:szCs w:val="12"/>
          <w:lang w:eastAsia="en-US"/>
        </w:rPr>
      </w:pPr>
    </w:p>
    <w:p w14:paraId="7C7DBC07" w14:textId="77777777" w:rsidR="000A0641" w:rsidRDefault="000A0641" w:rsidP="0005389A">
      <w:pPr>
        <w:suppressAutoHyphens w:val="0"/>
        <w:ind w:left="-284"/>
        <w:jc w:val="both"/>
        <w:rPr>
          <w:rFonts w:ascii="Calibri Light" w:hAnsi="Calibri Light" w:cs="Calibri Light"/>
          <w:sz w:val="12"/>
          <w:szCs w:val="12"/>
          <w:lang w:eastAsia="en-US"/>
        </w:rPr>
      </w:pPr>
    </w:p>
    <w:p w14:paraId="5934C44A" w14:textId="77777777" w:rsidR="000A0641" w:rsidRDefault="000A0641" w:rsidP="0005389A">
      <w:pPr>
        <w:suppressAutoHyphens w:val="0"/>
        <w:ind w:left="-284"/>
        <w:jc w:val="both"/>
        <w:rPr>
          <w:rFonts w:ascii="Calibri Light" w:hAnsi="Calibri Light" w:cs="Calibri Light"/>
          <w:sz w:val="12"/>
          <w:szCs w:val="12"/>
          <w:lang w:eastAsia="en-US"/>
        </w:rPr>
      </w:pPr>
    </w:p>
    <w:p w14:paraId="3FCFAE83" w14:textId="77777777" w:rsidR="000A0641" w:rsidRDefault="000A0641" w:rsidP="0005389A">
      <w:pPr>
        <w:suppressAutoHyphens w:val="0"/>
        <w:ind w:left="-284"/>
        <w:jc w:val="both"/>
        <w:rPr>
          <w:rFonts w:ascii="Calibri Light" w:hAnsi="Calibri Light" w:cs="Calibri Light"/>
          <w:sz w:val="12"/>
          <w:szCs w:val="12"/>
          <w:lang w:eastAsia="en-US"/>
        </w:rPr>
      </w:pPr>
    </w:p>
    <w:p w14:paraId="069DA70D" w14:textId="77777777" w:rsidR="000A0641" w:rsidRDefault="000A0641" w:rsidP="0005389A">
      <w:pPr>
        <w:suppressAutoHyphens w:val="0"/>
        <w:ind w:left="-284"/>
        <w:jc w:val="both"/>
        <w:rPr>
          <w:rFonts w:ascii="Calibri Light" w:hAnsi="Calibri Light" w:cs="Calibri Light"/>
          <w:sz w:val="12"/>
          <w:szCs w:val="12"/>
          <w:lang w:eastAsia="en-US"/>
        </w:rPr>
      </w:pPr>
    </w:p>
    <w:p w14:paraId="4CD88F48" w14:textId="77777777" w:rsidR="000A0641" w:rsidRDefault="000A0641" w:rsidP="0005389A">
      <w:pPr>
        <w:suppressAutoHyphens w:val="0"/>
        <w:ind w:left="-284"/>
        <w:jc w:val="both"/>
        <w:rPr>
          <w:rFonts w:ascii="Calibri Light" w:hAnsi="Calibri Light" w:cs="Calibri Light"/>
          <w:sz w:val="12"/>
          <w:szCs w:val="12"/>
          <w:lang w:eastAsia="en-US"/>
        </w:rPr>
      </w:pPr>
    </w:p>
    <w:p w14:paraId="40005A8F" w14:textId="703F25ED" w:rsidR="0005389A" w:rsidRPr="0005389A" w:rsidRDefault="0005389A" w:rsidP="0005389A">
      <w:pPr>
        <w:suppressAutoHyphens w:val="0"/>
        <w:spacing w:before="120" w:after="120"/>
        <w:ind w:left="-284"/>
        <w:jc w:val="both"/>
        <w:rPr>
          <w:rFonts w:ascii="Calibri Light" w:hAnsi="Calibri Light" w:cs="Calibri Light"/>
          <w:szCs w:val="22"/>
          <w:lang w:eastAsia="en-US"/>
        </w:rPr>
      </w:pPr>
      <w:sdt>
        <w:sdtPr>
          <w:rPr>
            <w:rFonts w:ascii="Calibri Light" w:hAnsi="Calibri Light" w:cs="Calibri Light"/>
            <w:szCs w:val="22"/>
            <w:lang w:eastAsia="en-US"/>
          </w:rPr>
          <w:id w:val="-1440205419"/>
          <w14:checkbox>
            <w14:checked w14:val="1"/>
            <w14:checkedState w14:val="2612" w14:font="MS Gothic"/>
            <w14:uncheckedState w14:val="2610" w14:font="MS Gothic"/>
          </w14:checkbox>
        </w:sdtPr>
        <w:sdtContent>
          <w:r w:rsidR="009E70D0">
            <w:rPr>
              <w:rFonts w:ascii="MS Gothic" w:eastAsia="MS Gothic" w:hAnsi="MS Gothic" w:cs="Calibri Light" w:hint="eastAsia"/>
              <w:szCs w:val="22"/>
              <w:lang w:eastAsia="en-US"/>
            </w:rPr>
            <w:t>☒</w:t>
          </w:r>
        </w:sdtContent>
      </w:sdt>
      <w:r w:rsidRPr="0005389A">
        <w:rPr>
          <w:rFonts w:ascii="Calibri Light" w:hAnsi="Calibri Light" w:cs="Calibri Light"/>
          <w:szCs w:val="22"/>
          <w:lang w:eastAsia="en-US"/>
        </w:rPr>
        <w:t xml:space="preserve"> </w:t>
      </w:r>
      <w:r w:rsidRPr="0005389A">
        <w:rPr>
          <w:rFonts w:ascii="Calibri Light" w:hAnsi="Calibri Light" w:cs="Calibri Light"/>
          <w:b/>
          <w:szCs w:val="22"/>
          <w:u w:val="single"/>
          <w:lang w:eastAsia="en-US"/>
        </w:rPr>
        <w:t>Je soussigné</w:t>
      </w:r>
      <w:r w:rsidRPr="0005389A">
        <w:rPr>
          <w:rFonts w:ascii="Calibri Light" w:hAnsi="Calibri Light" w:cs="Calibri Light"/>
          <w:b/>
          <w:szCs w:val="22"/>
          <w:lang w:eastAsia="en-US"/>
        </w:rPr>
        <w:t>, en tant qu’agent général dûment habilité</w:t>
      </w:r>
    </w:p>
    <w:tbl>
      <w:tblPr>
        <w:tblW w:w="9060" w:type="dxa"/>
        <w:tblInd w:w="8"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7"/>
        <w:gridCol w:w="1645"/>
        <w:gridCol w:w="574"/>
        <w:gridCol w:w="141"/>
        <w:gridCol w:w="61"/>
        <w:gridCol w:w="367"/>
        <w:gridCol w:w="40"/>
        <w:gridCol w:w="78"/>
        <w:gridCol w:w="431"/>
        <w:gridCol w:w="431"/>
        <w:gridCol w:w="430"/>
        <w:gridCol w:w="430"/>
        <w:gridCol w:w="430"/>
        <w:gridCol w:w="430"/>
        <w:gridCol w:w="430"/>
        <w:gridCol w:w="430"/>
        <w:gridCol w:w="430"/>
        <w:gridCol w:w="372"/>
        <w:gridCol w:w="58"/>
        <w:gridCol w:w="430"/>
        <w:gridCol w:w="430"/>
        <w:gridCol w:w="430"/>
        <w:gridCol w:w="384"/>
        <w:gridCol w:w="141"/>
      </w:tblGrid>
      <w:tr w:rsidR="0005389A" w:rsidRPr="0005389A" w14:paraId="26236EEA" w14:textId="77777777" w:rsidTr="0005389A">
        <w:trPr>
          <w:trHeight w:hRule="exact" w:val="60"/>
        </w:trPr>
        <w:tc>
          <w:tcPr>
            <w:tcW w:w="36" w:type="dxa"/>
            <w:tcBorders>
              <w:top w:val="single" w:sz="6" w:space="0" w:color="auto"/>
              <w:left w:val="single" w:sz="6" w:space="0" w:color="auto"/>
              <w:bottom w:val="nil"/>
              <w:right w:val="nil"/>
            </w:tcBorders>
          </w:tcPr>
          <w:p w14:paraId="689F05A0" w14:textId="77777777" w:rsidR="0005389A" w:rsidRPr="0005389A" w:rsidRDefault="0005389A" w:rsidP="0005389A">
            <w:pPr>
              <w:suppressAutoHyphens w:val="0"/>
              <w:spacing w:before="120" w:after="120"/>
              <w:jc w:val="both"/>
              <w:rPr>
                <w:rFonts w:ascii="Calibri Light" w:hAnsi="Calibri Light" w:cs="Calibri Light"/>
                <w:szCs w:val="22"/>
                <w:lang w:eastAsia="en-US"/>
              </w:rPr>
            </w:pPr>
          </w:p>
        </w:tc>
        <w:tc>
          <w:tcPr>
            <w:tcW w:w="2418" w:type="dxa"/>
            <w:gridSpan w:val="4"/>
            <w:tcBorders>
              <w:top w:val="single" w:sz="6" w:space="0" w:color="auto"/>
              <w:left w:val="nil"/>
              <w:bottom w:val="nil"/>
              <w:right w:val="nil"/>
            </w:tcBorders>
          </w:tcPr>
          <w:p w14:paraId="37A7B79F" w14:textId="77777777" w:rsidR="0005389A" w:rsidRPr="0005389A" w:rsidRDefault="0005389A" w:rsidP="0005389A">
            <w:pPr>
              <w:suppressAutoHyphens w:val="0"/>
              <w:spacing w:before="120" w:after="120"/>
              <w:jc w:val="both"/>
              <w:rPr>
                <w:rFonts w:ascii="Calibri Light" w:hAnsi="Calibri Light" w:cs="Calibri Light"/>
                <w:szCs w:val="22"/>
                <w:lang w:eastAsia="en-US"/>
              </w:rPr>
            </w:pPr>
          </w:p>
        </w:tc>
        <w:tc>
          <w:tcPr>
            <w:tcW w:w="6461" w:type="dxa"/>
            <w:gridSpan w:val="18"/>
            <w:tcBorders>
              <w:top w:val="single" w:sz="6" w:space="0" w:color="auto"/>
              <w:left w:val="nil"/>
              <w:bottom w:val="nil"/>
              <w:right w:val="nil"/>
            </w:tcBorders>
          </w:tcPr>
          <w:p w14:paraId="383C2933" w14:textId="77777777" w:rsidR="0005389A" w:rsidRPr="0005389A" w:rsidRDefault="0005389A" w:rsidP="0005389A">
            <w:pPr>
              <w:suppressAutoHyphens w:val="0"/>
              <w:spacing w:before="120" w:after="120"/>
              <w:jc w:val="both"/>
              <w:rPr>
                <w:rFonts w:ascii="Calibri Light" w:hAnsi="Calibri Light" w:cs="Calibri Light"/>
                <w:szCs w:val="22"/>
                <w:lang w:eastAsia="en-US"/>
              </w:rPr>
            </w:pPr>
          </w:p>
        </w:tc>
        <w:tc>
          <w:tcPr>
            <w:tcW w:w="141" w:type="dxa"/>
            <w:tcBorders>
              <w:top w:val="single" w:sz="6" w:space="0" w:color="auto"/>
              <w:left w:val="nil"/>
              <w:bottom w:val="nil"/>
              <w:right w:val="single" w:sz="18" w:space="0" w:color="auto"/>
            </w:tcBorders>
          </w:tcPr>
          <w:p w14:paraId="77056C94" w14:textId="77777777" w:rsidR="0005389A" w:rsidRPr="0005389A" w:rsidRDefault="0005389A" w:rsidP="0005389A">
            <w:pPr>
              <w:suppressAutoHyphens w:val="0"/>
              <w:spacing w:before="120" w:after="120"/>
              <w:jc w:val="both"/>
              <w:rPr>
                <w:rFonts w:ascii="Calibri Light" w:hAnsi="Calibri Light" w:cs="Calibri Light"/>
                <w:szCs w:val="22"/>
                <w:lang w:eastAsia="en-US"/>
              </w:rPr>
            </w:pPr>
          </w:p>
        </w:tc>
      </w:tr>
      <w:tr w:rsidR="0005389A" w:rsidRPr="0005389A" w14:paraId="5CFF6E4E" w14:textId="77777777" w:rsidTr="0005389A">
        <w:tc>
          <w:tcPr>
            <w:tcW w:w="36" w:type="dxa"/>
            <w:tcBorders>
              <w:top w:val="nil"/>
              <w:left w:val="single" w:sz="6" w:space="0" w:color="auto"/>
              <w:bottom w:val="nil"/>
              <w:right w:val="nil"/>
            </w:tcBorders>
          </w:tcPr>
          <w:p w14:paraId="3862D84E"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216" w:type="dxa"/>
            <w:gridSpan w:val="2"/>
            <w:tcBorders>
              <w:top w:val="nil"/>
              <w:left w:val="nil"/>
              <w:bottom w:val="nil"/>
              <w:right w:val="nil"/>
            </w:tcBorders>
            <w:hideMark/>
          </w:tcPr>
          <w:p w14:paraId="4311053F" w14:textId="77777777" w:rsidR="0005389A" w:rsidRPr="0005389A" w:rsidRDefault="0005389A" w:rsidP="0005389A">
            <w:pPr>
              <w:suppressAutoHyphens w:val="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Nom et prénom :</w:t>
            </w:r>
          </w:p>
          <w:p w14:paraId="7F0324B7" w14:textId="77777777" w:rsidR="0005389A" w:rsidRPr="0005389A" w:rsidRDefault="0005389A" w:rsidP="0005389A">
            <w:pPr>
              <w:suppressAutoHyphens w:val="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En qualité de :</w:t>
            </w:r>
          </w:p>
        </w:tc>
        <w:tc>
          <w:tcPr>
            <w:tcW w:w="6663" w:type="dxa"/>
            <w:gridSpan w:val="20"/>
            <w:tcBorders>
              <w:top w:val="dotted" w:sz="6" w:space="0" w:color="auto"/>
              <w:left w:val="dotted" w:sz="6" w:space="0" w:color="auto"/>
              <w:bottom w:val="dotted" w:sz="6" w:space="0" w:color="auto"/>
              <w:right w:val="dotted" w:sz="6" w:space="0" w:color="auto"/>
            </w:tcBorders>
            <w:shd w:val="pct5" w:color="auto" w:fill="auto"/>
          </w:tcPr>
          <w:p w14:paraId="36A470B9"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5D8546F1"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79C35C99" w14:textId="77777777" w:rsidTr="0005389A">
        <w:trPr>
          <w:trHeight w:hRule="exact" w:val="60"/>
        </w:trPr>
        <w:tc>
          <w:tcPr>
            <w:tcW w:w="36" w:type="dxa"/>
            <w:tcBorders>
              <w:top w:val="nil"/>
              <w:left w:val="single" w:sz="6" w:space="0" w:color="auto"/>
              <w:bottom w:val="nil"/>
              <w:right w:val="nil"/>
            </w:tcBorders>
          </w:tcPr>
          <w:p w14:paraId="4E378F9C"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785" w:type="dxa"/>
            <w:gridSpan w:val="5"/>
            <w:tcBorders>
              <w:top w:val="nil"/>
              <w:left w:val="nil"/>
              <w:bottom w:val="nil"/>
              <w:right w:val="nil"/>
            </w:tcBorders>
          </w:tcPr>
          <w:p w14:paraId="448D3561"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6094" w:type="dxa"/>
            <w:gridSpan w:val="17"/>
            <w:tcBorders>
              <w:top w:val="nil"/>
              <w:left w:val="nil"/>
              <w:bottom w:val="nil"/>
              <w:right w:val="nil"/>
            </w:tcBorders>
          </w:tcPr>
          <w:p w14:paraId="78459EAE"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21E56E40"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6E4552CD" w14:textId="77777777" w:rsidTr="0005389A">
        <w:trPr>
          <w:trHeight w:hRule="exact" w:val="60"/>
        </w:trPr>
        <w:tc>
          <w:tcPr>
            <w:tcW w:w="36" w:type="dxa"/>
            <w:tcBorders>
              <w:top w:val="nil"/>
              <w:left w:val="single" w:sz="6" w:space="0" w:color="auto"/>
              <w:bottom w:val="nil"/>
              <w:right w:val="nil"/>
            </w:tcBorders>
          </w:tcPr>
          <w:p w14:paraId="56C44122"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357" w:type="dxa"/>
            <w:gridSpan w:val="3"/>
            <w:tcBorders>
              <w:top w:val="nil"/>
              <w:left w:val="nil"/>
              <w:bottom w:val="nil"/>
              <w:right w:val="nil"/>
            </w:tcBorders>
          </w:tcPr>
          <w:p w14:paraId="42039064"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6522" w:type="dxa"/>
            <w:gridSpan w:val="19"/>
            <w:tcBorders>
              <w:top w:val="nil"/>
              <w:left w:val="nil"/>
              <w:bottom w:val="nil"/>
              <w:right w:val="nil"/>
            </w:tcBorders>
          </w:tcPr>
          <w:p w14:paraId="1DC71A68"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7A4CC598"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6E2F23F4" w14:textId="77777777" w:rsidTr="0005389A">
        <w:tc>
          <w:tcPr>
            <w:tcW w:w="36" w:type="dxa"/>
            <w:tcBorders>
              <w:top w:val="single" w:sz="6" w:space="0" w:color="auto"/>
              <w:left w:val="single" w:sz="6" w:space="0" w:color="auto"/>
              <w:bottom w:val="nil"/>
              <w:right w:val="nil"/>
            </w:tcBorders>
          </w:tcPr>
          <w:p w14:paraId="7486629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8879" w:type="dxa"/>
            <w:gridSpan w:val="22"/>
            <w:tcBorders>
              <w:top w:val="single" w:sz="6" w:space="0" w:color="auto"/>
              <w:left w:val="nil"/>
              <w:bottom w:val="nil"/>
              <w:right w:val="nil"/>
            </w:tcBorders>
            <w:hideMark/>
          </w:tcPr>
          <w:p w14:paraId="6281AFF2" w14:textId="77777777" w:rsidR="0005389A" w:rsidRPr="0005389A" w:rsidRDefault="0005389A" w:rsidP="0005389A">
            <w:pPr>
              <w:suppressAutoHyphens w:val="0"/>
              <w:spacing w:after="120"/>
              <w:jc w:val="both"/>
              <w:rPr>
                <w:rFonts w:ascii="Calibri Light" w:hAnsi="Calibri Light" w:cs="Calibri Light"/>
                <w:sz w:val="18"/>
                <w:szCs w:val="18"/>
                <w:lang w:eastAsia="en-US"/>
              </w:rPr>
            </w:pPr>
            <w:r w:rsidRPr="0005389A">
              <w:rPr>
                <w:rFonts w:ascii="Calibri Light" w:hAnsi="Calibri Light" w:cs="Calibri Light"/>
                <w:b/>
                <w:sz w:val="18"/>
                <w:szCs w:val="18"/>
                <w:lang w:eastAsia="en-US"/>
              </w:rPr>
              <w:t>Représentant le cabinet :</w:t>
            </w:r>
            <w:r w:rsidRPr="0005389A">
              <w:rPr>
                <w:rFonts w:ascii="Calibri Light" w:hAnsi="Calibri Light" w:cs="Calibri Light"/>
                <w:sz w:val="18"/>
                <w:szCs w:val="18"/>
                <w:lang w:eastAsia="en-US"/>
              </w:rPr>
              <w:t xml:space="preserve"> (intitulé complet et forme juridique de la société)</w:t>
            </w:r>
          </w:p>
        </w:tc>
        <w:tc>
          <w:tcPr>
            <w:tcW w:w="141" w:type="dxa"/>
            <w:tcBorders>
              <w:top w:val="single" w:sz="6" w:space="0" w:color="auto"/>
              <w:left w:val="nil"/>
              <w:bottom w:val="nil"/>
              <w:right w:val="single" w:sz="18" w:space="0" w:color="auto"/>
            </w:tcBorders>
          </w:tcPr>
          <w:p w14:paraId="2447B673"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2A589A76" w14:textId="77777777" w:rsidTr="0005389A">
        <w:tc>
          <w:tcPr>
            <w:tcW w:w="36" w:type="dxa"/>
            <w:tcBorders>
              <w:top w:val="nil"/>
              <w:left w:val="single" w:sz="6" w:space="0" w:color="auto"/>
              <w:bottom w:val="nil"/>
              <w:right w:val="nil"/>
            </w:tcBorders>
          </w:tcPr>
          <w:p w14:paraId="2183411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8879" w:type="dxa"/>
            <w:gridSpan w:val="22"/>
            <w:tcBorders>
              <w:top w:val="dotted" w:sz="6" w:space="0" w:color="auto"/>
              <w:left w:val="dotted" w:sz="6" w:space="0" w:color="auto"/>
              <w:bottom w:val="dotted" w:sz="6" w:space="0" w:color="auto"/>
              <w:right w:val="dotted" w:sz="6" w:space="0" w:color="auto"/>
            </w:tcBorders>
            <w:shd w:val="pct5" w:color="auto" w:fill="auto"/>
          </w:tcPr>
          <w:p w14:paraId="436546DB"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1F5C132E"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22B81664" w14:textId="77777777" w:rsidTr="0005389A">
        <w:trPr>
          <w:trHeight w:hRule="exact" w:val="60"/>
        </w:trPr>
        <w:tc>
          <w:tcPr>
            <w:tcW w:w="36" w:type="dxa"/>
            <w:tcBorders>
              <w:top w:val="nil"/>
              <w:left w:val="single" w:sz="6" w:space="0" w:color="auto"/>
              <w:bottom w:val="nil"/>
              <w:right w:val="nil"/>
            </w:tcBorders>
          </w:tcPr>
          <w:p w14:paraId="242A7709"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825" w:type="dxa"/>
            <w:gridSpan w:val="6"/>
            <w:tcBorders>
              <w:top w:val="nil"/>
              <w:left w:val="nil"/>
              <w:bottom w:val="nil"/>
              <w:right w:val="nil"/>
            </w:tcBorders>
          </w:tcPr>
          <w:p w14:paraId="0C2569C4"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6054" w:type="dxa"/>
            <w:gridSpan w:val="16"/>
            <w:tcBorders>
              <w:top w:val="nil"/>
              <w:left w:val="nil"/>
              <w:bottom w:val="nil"/>
              <w:right w:val="nil"/>
            </w:tcBorders>
          </w:tcPr>
          <w:p w14:paraId="12574159"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3872AF33"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422D64D9" w14:textId="77777777" w:rsidTr="0005389A">
        <w:tc>
          <w:tcPr>
            <w:tcW w:w="36" w:type="dxa"/>
            <w:tcBorders>
              <w:top w:val="nil"/>
              <w:left w:val="single" w:sz="6" w:space="0" w:color="auto"/>
              <w:bottom w:val="nil"/>
              <w:right w:val="nil"/>
            </w:tcBorders>
          </w:tcPr>
          <w:p w14:paraId="0B3FAC29"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643" w:type="dxa"/>
            <w:tcBorders>
              <w:top w:val="nil"/>
              <w:left w:val="nil"/>
              <w:bottom w:val="nil"/>
              <w:right w:val="nil"/>
            </w:tcBorders>
            <w:hideMark/>
          </w:tcPr>
          <w:p w14:paraId="24BC4C5B" w14:textId="77777777" w:rsidR="0005389A" w:rsidRPr="0005389A" w:rsidRDefault="0005389A" w:rsidP="0005389A">
            <w:pPr>
              <w:suppressAutoHyphens w:val="0"/>
              <w:rPr>
                <w:rFonts w:ascii="Calibri Light" w:hAnsi="Calibri Light" w:cs="Calibri Light"/>
                <w:sz w:val="18"/>
                <w:szCs w:val="18"/>
                <w:lang w:eastAsia="en-US"/>
              </w:rPr>
            </w:pPr>
            <w:r w:rsidRPr="0005389A">
              <w:rPr>
                <w:rFonts w:ascii="Calibri Light" w:hAnsi="Calibri Light" w:cs="Calibri Light"/>
                <w:sz w:val="18"/>
                <w:szCs w:val="18"/>
                <w:lang w:eastAsia="en-US"/>
              </w:rPr>
              <w:t>Faisant élection de domicile à  :</w:t>
            </w:r>
          </w:p>
          <w:p w14:paraId="66CA0005" w14:textId="77777777" w:rsidR="0005389A" w:rsidRPr="0005389A" w:rsidRDefault="0005389A" w:rsidP="0005389A">
            <w:pPr>
              <w:suppressAutoHyphens w:val="0"/>
              <w:rPr>
                <w:rFonts w:ascii="Calibri Light" w:hAnsi="Calibri Light" w:cs="Calibri Light"/>
                <w:sz w:val="18"/>
                <w:szCs w:val="18"/>
                <w:lang w:eastAsia="en-US"/>
              </w:rPr>
            </w:pPr>
            <w:r w:rsidRPr="0005389A">
              <w:rPr>
                <w:rFonts w:ascii="Calibri Light" w:hAnsi="Calibri Light" w:cs="Calibri Light"/>
                <w:sz w:val="18"/>
                <w:szCs w:val="18"/>
                <w:lang w:eastAsia="en-US"/>
              </w:rPr>
              <w:t xml:space="preserve">                     (Tél.) :</w:t>
            </w:r>
          </w:p>
        </w:tc>
        <w:tc>
          <w:tcPr>
            <w:tcW w:w="7236" w:type="dxa"/>
            <w:gridSpan w:val="21"/>
            <w:tcBorders>
              <w:top w:val="dotted" w:sz="6" w:space="0" w:color="auto"/>
              <w:left w:val="dotted" w:sz="6" w:space="0" w:color="auto"/>
              <w:bottom w:val="dotted" w:sz="6" w:space="0" w:color="auto"/>
              <w:right w:val="dotted" w:sz="6" w:space="0" w:color="auto"/>
            </w:tcBorders>
            <w:shd w:val="pct5" w:color="auto" w:fill="auto"/>
          </w:tcPr>
          <w:p w14:paraId="6E6FAC29"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4D2C93C2"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4A08BB1A" w14:textId="77777777" w:rsidTr="0005389A">
        <w:trPr>
          <w:trHeight w:hRule="exact" w:val="60"/>
        </w:trPr>
        <w:tc>
          <w:tcPr>
            <w:tcW w:w="36" w:type="dxa"/>
            <w:tcBorders>
              <w:top w:val="nil"/>
              <w:left w:val="single" w:sz="6" w:space="0" w:color="auto"/>
              <w:bottom w:val="nil"/>
              <w:right w:val="nil"/>
            </w:tcBorders>
          </w:tcPr>
          <w:p w14:paraId="6282BDD5"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825" w:type="dxa"/>
            <w:gridSpan w:val="6"/>
            <w:tcBorders>
              <w:top w:val="nil"/>
              <w:left w:val="nil"/>
              <w:bottom w:val="nil"/>
              <w:right w:val="nil"/>
            </w:tcBorders>
          </w:tcPr>
          <w:p w14:paraId="4CB98EE3"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6054" w:type="dxa"/>
            <w:gridSpan w:val="16"/>
            <w:tcBorders>
              <w:top w:val="nil"/>
              <w:left w:val="nil"/>
              <w:bottom w:val="nil"/>
              <w:right w:val="nil"/>
            </w:tcBorders>
          </w:tcPr>
          <w:p w14:paraId="05AB73A2"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1D7FC72D"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3B57CC80" w14:textId="77777777" w:rsidTr="0005389A">
        <w:trPr>
          <w:trHeight w:hRule="exact" w:val="320"/>
        </w:trPr>
        <w:tc>
          <w:tcPr>
            <w:tcW w:w="36" w:type="dxa"/>
            <w:tcBorders>
              <w:top w:val="nil"/>
              <w:left w:val="single" w:sz="6" w:space="0" w:color="auto"/>
              <w:bottom w:val="nil"/>
              <w:right w:val="nil"/>
            </w:tcBorders>
          </w:tcPr>
          <w:p w14:paraId="4BFE9F4C"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7147" w:type="dxa"/>
            <w:gridSpan w:val="17"/>
            <w:tcBorders>
              <w:top w:val="nil"/>
              <w:left w:val="nil"/>
              <w:bottom w:val="nil"/>
              <w:right w:val="nil"/>
            </w:tcBorders>
            <w:hideMark/>
          </w:tcPr>
          <w:p w14:paraId="02321210" w14:textId="77777777" w:rsidR="0005389A" w:rsidRPr="0005389A" w:rsidRDefault="0005389A" w:rsidP="0005389A">
            <w:pPr>
              <w:suppressAutoHyphens w:val="0"/>
              <w:spacing w:after="12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N° d'inscription au registre du commerce et des sociétés :</w:t>
            </w:r>
          </w:p>
        </w:tc>
        <w:tc>
          <w:tcPr>
            <w:tcW w:w="1732" w:type="dxa"/>
            <w:gridSpan w:val="5"/>
            <w:tcBorders>
              <w:top w:val="dotted" w:sz="6" w:space="0" w:color="auto"/>
              <w:left w:val="dotted" w:sz="6" w:space="0" w:color="auto"/>
              <w:bottom w:val="dotted" w:sz="6" w:space="0" w:color="auto"/>
              <w:right w:val="dotted" w:sz="6" w:space="0" w:color="auto"/>
            </w:tcBorders>
            <w:shd w:val="pct5" w:color="auto" w:fill="auto"/>
          </w:tcPr>
          <w:p w14:paraId="55EB8F0E"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48DC027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44C24384" w14:textId="77777777" w:rsidTr="0005389A">
        <w:trPr>
          <w:trHeight w:hRule="exact" w:val="60"/>
        </w:trPr>
        <w:tc>
          <w:tcPr>
            <w:tcW w:w="36" w:type="dxa"/>
            <w:tcBorders>
              <w:top w:val="nil"/>
              <w:left w:val="single" w:sz="6" w:space="0" w:color="auto"/>
              <w:bottom w:val="nil"/>
              <w:right w:val="nil"/>
            </w:tcBorders>
          </w:tcPr>
          <w:p w14:paraId="324D1D99"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825" w:type="dxa"/>
            <w:gridSpan w:val="6"/>
            <w:tcBorders>
              <w:top w:val="nil"/>
              <w:left w:val="nil"/>
              <w:bottom w:val="nil"/>
              <w:right w:val="nil"/>
            </w:tcBorders>
          </w:tcPr>
          <w:p w14:paraId="53753AE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6054" w:type="dxa"/>
            <w:gridSpan w:val="16"/>
            <w:tcBorders>
              <w:top w:val="nil"/>
              <w:left w:val="nil"/>
              <w:bottom w:val="nil"/>
              <w:right w:val="nil"/>
            </w:tcBorders>
          </w:tcPr>
          <w:p w14:paraId="53621606"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74F3B70C"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451A8D8A" w14:textId="77777777" w:rsidTr="0005389A">
        <w:tc>
          <w:tcPr>
            <w:tcW w:w="36" w:type="dxa"/>
            <w:tcBorders>
              <w:top w:val="single" w:sz="6" w:space="0" w:color="auto"/>
              <w:left w:val="single" w:sz="6" w:space="0" w:color="auto"/>
              <w:bottom w:val="nil"/>
              <w:right w:val="nil"/>
            </w:tcBorders>
          </w:tcPr>
          <w:p w14:paraId="6BA4F80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8879" w:type="dxa"/>
            <w:gridSpan w:val="22"/>
            <w:tcBorders>
              <w:top w:val="single" w:sz="6" w:space="0" w:color="auto"/>
              <w:left w:val="nil"/>
              <w:bottom w:val="nil"/>
              <w:right w:val="nil"/>
            </w:tcBorders>
            <w:hideMark/>
          </w:tcPr>
          <w:p w14:paraId="32CC96B6" w14:textId="77777777" w:rsidR="0005389A" w:rsidRPr="0005389A" w:rsidRDefault="0005389A" w:rsidP="0005389A">
            <w:pPr>
              <w:suppressAutoHyphens w:val="0"/>
              <w:spacing w:after="120"/>
              <w:jc w:val="both"/>
              <w:rPr>
                <w:rFonts w:ascii="Calibri Light" w:hAnsi="Calibri Light" w:cs="Calibri Light"/>
                <w:sz w:val="18"/>
                <w:szCs w:val="18"/>
                <w:lang w:eastAsia="en-US"/>
              </w:rPr>
            </w:pPr>
            <w:r w:rsidRPr="0005389A">
              <w:rPr>
                <w:rFonts w:ascii="Calibri Light" w:hAnsi="Calibri Light" w:cs="Calibri Light"/>
                <w:b/>
                <w:sz w:val="18"/>
                <w:szCs w:val="18"/>
                <w:lang w:eastAsia="en-US"/>
              </w:rPr>
              <w:t>Agissant au nom et pour le compte de la compagnie d’Assurance :</w:t>
            </w:r>
            <w:r w:rsidRPr="0005389A">
              <w:rPr>
                <w:rFonts w:ascii="Calibri Light" w:hAnsi="Calibri Light" w:cs="Calibri Light"/>
                <w:sz w:val="18"/>
                <w:szCs w:val="18"/>
                <w:lang w:eastAsia="en-US"/>
              </w:rPr>
              <w:t xml:space="preserve"> (intitulé complet et forme juridique de la société)</w:t>
            </w:r>
          </w:p>
        </w:tc>
        <w:tc>
          <w:tcPr>
            <w:tcW w:w="141" w:type="dxa"/>
            <w:tcBorders>
              <w:top w:val="single" w:sz="6" w:space="0" w:color="auto"/>
              <w:left w:val="nil"/>
              <w:bottom w:val="nil"/>
              <w:right w:val="single" w:sz="18" w:space="0" w:color="auto"/>
            </w:tcBorders>
          </w:tcPr>
          <w:p w14:paraId="6DBEA05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17BB1A4F" w14:textId="77777777" w:rsidTr="0005389A">
        <w:tc>
          <w:tcPr>
            <w:tcW w:w="36" w:type="dxa"/>
            <w:tcBorders>
              <w:top w:val="nil"/>
              <w:left w:val="single" w:sz="6" w:space="0" w:color="auto"/>
              <w:bottom w:val="nil"/>
              <w:right w:val="nil"/>
            </w:tcBorders>
          </w:tcPr>
          <w:p w14:paraId="26B4AFE4"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8879" w:type="dxa"/>
            <w:gridSpan w:val="22"/>
            <w:tcBorders>
              <w:top w:val="dotted" w:sz="6" w:space="0" w:color="auto"/>
              <w:left w:val="dotted" w:sz="6" w:space="0" w:color="auto"/>
              <w:bottom w:val="dotted" w:sz="6" w:space="0" w:color="auto"/>
              <w:right w:val="dotted" w:sz="6" w:space="0" w:color="auto"/>
            </w:tcBorders>
            <w:shd w:val="pct5" w:color="auto" w:fill="auto"/>
          </w:tcPr>
          <w:p w14:paraId="7CCC7F9D"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4C48964E"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0A0B3BEB" w14:textId="77777777" w:rsidTr="0005389A">
        <w:trPr>
          <w:trHeight w:hRule="exact" w:val="60"/>
        </w:trPr>
        <w:tc>
          <w:tcPr>
            <w:tcW w:w="36" w:type="dxa"/>
            <w:tcBorders>
              <w:top w:val="nil"/>
              <w:left w:val="single" w:sz="6" w:space="0" w:color="auto"/>
              <w:bottom w:val="nil"/>
              <w:right w:val="nil"/>
            </w:tcBorders>
          </w:tcPr>
          <w:p w14:paraId="7FED18B8"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825" w:type="dxa"/>
            <w:gridSpan w:val="6"/>
            <w:tcBorders>
              <w:top w:val="nil"/>
              <w:left w:val="nil"/>
              <w:bottom w:val="nil"/>
              <w:right w:val="nil"/>
            </w:tcBorders>
          </w:tcPr>
          <w:p w14:paraId="45DA4ABF"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6054" w:type="dxa"/>
            <w:gridSpan w:val="16"/>
            <w:tcBorders>
              <w:top w:val="nil"/>
              <w:left w:val="nil"/>
              <w:bottom w:val="nil"/>
              <w:right w:val="nil"/>
            </w:tcBorders>
          </w:tcPr>
          <w:p w14:paraId="62725D9F"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587E8D9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32D9F5B9" w14:textId="77777777" w:rsidTr="0005389A">
        <w:tc>
          <w:tcPr>
            <w:tcW w:w="36" w:type="dxa"/>
            <w:tcBorders>
              <w:top w:val="nil"/>
              <w:left w:val="single" w:sz="6" w:space="0" w:color="auto"/>
              <w:bottom w:val="nil"/>
              <w:right w:val="nil"/>
            </w:tcBorders>
          </w:tcPr>
          <w:p w14:paraId="6C065A38"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8879" w:type="dxa"/>
            <w:gridSpan w:val="22"/>
            <w:tcBorders>
              <w:top w:val="nil"/>
              <w:left w:val="nil"/>
              <w:bottom w:val="nil"/>
              <w:right w:val="nil"/>
            </w:tcBorders>
            <w:hideMark/>
          </w:tcPr>
          <w:p w14:paraId="4AC00ADB" w14:textId="77777777" w:rsidR="0005389A" w:rsidRPr="0005389A" w:rsidRDefault="0005389A" w:rsidP="0005389A">
            <w:pPr>
              <w:suppressAutoHyphens w:val="0"/>
              <w:spacing w:after="12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Société régie par le code des Assurances</w:t>
            </w:r>
          </w:p>
        </w:tc>
        <w:tc>
          <w:tcPr>
            <w:tcW w:w="141" w:type="dxa"/>
            <w:tcBorders>
              <w:top w:val="nil"/>
              <w:left w:val="nil"/>
              <w:bottom w:val="nil"/>
              <w:right w:val="single" w:sz="18" w:space="0" w:color="auto"/>
            </w:tcBorders>
          </w:tcPr>
          <w:p w14:paraId="446D5EC8"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322E9B0B" w14:textId="77777777" w:rsidTr="0005389A">
        <w:tc>
          <w:tcPr>
            <w:tcW w:w="36" w:type="dxa"/>
            <w:tcBorders>
              <w:top w:val="nil"/>
              <w:left w:val="single" w:sz="6" w:space="0" w:color="auto"/>
              <w:bottom w:val="nil"/>
              <w:right w:val="nil"/>
            </w:tcBorders>
          </w:tcPr>
          <w:p w14:paraId="6EB49697"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643" w:type="dxa"/>
            <w:tcBorders>
              <w:top w:val="nil"/>
              <w:left w:val="nil"/>
              <w:bottom w:val="nil"/>
              <w:right w:val="nil"/>
            </w:tcBorders>
            <w:hideMark/>
          </w:tcPr>
          <w:p w14:paraId="21021DA3" w14:textId="77777777" w:rsidR="0005389A" w:rsidRPr="0005389A" w:rsidRDefault="0005389A" w:rsidP="0005389A">
            <w:pPr>
              <w:suppressAutoHyphens w:val="0"/>
              <w:spacing w:after="12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Au capital de :</w:t>
            </w:r>
          </w:p>
        </w:tc>
        <w:tc>
          <w:tcPr>
            <w:tcW w:w="7236" w:type="dxa"/>
            <w:gridSpan w:val="21"/>
            <w:tcBorders>
              <w:top w:val="dotted" w:sz="6" w:space="0" w:color="auto"/>
              <w:left w:val="dotted" w:sz="6" w:space="0" w:color="auto"/>
              <w:bottom w:val="dotted" w:sz="6" w:space="0" w:color="auto"/>
              <w:right w:val="dotted" w:sz="6" w:space="0" w:color="auto"/>
            </w:tcBorders>
            <w:shd w:val="pct5" w:color="auto" w:fill="auto"/>
          </w:tcPr>
          <w:p w14:paraId="6937B693"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196426BB"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48E6E6B3" w14:textId="77777777" w:rsidTr="0005389A">
        <w:trPr>
          <w:trHeight w:hRule="exact" w:val="60"/>
        </w:trPr>
        <w:tc>
          <w:tcPr>
            <w:tcW w:w="36" w:type="dxa"/>
            <w:tcBorders>
              <w:top w:val="nil"/>
              <w:left w:val="single" w:sz="6" w:space="0" w:color="auto"/>
              <w:bottom w:val="nil"/>
              <w:right w:val="nil"/>
            </w:tcBorders>
          </w:tcPr>
          <w:p w14:paraId="40FEB6EF"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825" w:type="dxa"/>
            <w:gridSpan w:val="6"/>
            <w:tcBorders>
              <w:top w:val="nil"/>
              <w:left w:val="nil"/>
              <w:bottom w:val="nil"/>
              <w:right w:val="nil"/>
            </w:tcBorders>
          </w:tcPr>
          <w:p w14:paraId="06BCC2AC"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6054" w:type="dxa"/>
            <w:gridSpan w:val="16"/>
            <w:tcBorders>
              <w:top w:val="nil"/>
              <w:left w:val="nil"/>
              <w:bottom w:val="nil"/>
              <w:right w:val="nil"/>
            </w:tcBorders>
          </w:tcPr>
          <w:p w14:paraId="1284FDC7"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1308851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30269783" w14:textId="77777777" w:rsidTr="0005389A">
        <w:tc>
          <w:tcPr>
            <w:tcW w:w="36" w:type="dxa"/>
            <w:tcBorders>
              <w:top w:val="nil"/>
              <w:left w:val="single" w:sz="6" w:space="0" w:color="auto"/>
              <w:bottom w:val="nil"/>
              <w:right w:val="nil"/>
            </w:tcBorders>
          </w:tcPr>
          <w:p w14:paraId="5D2D39F7"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643" w:type="dxa"/>
            <w:tcBorders>
              <w:top w:val="nil"/>
              <w:left w:val="nil"/>
              <w:bottom w:val="nil"/>
              <w:right w:val="nil"/>
            </w:tcBorders>
            <w:hideMark/>
          </w:tcPr>
          <w:p w14:paraId="2B15A9E0" w14:textId="77777777" w:rsidR="0005389A" w:rsidRPr="0005389A" w:rsidRDefault="0005389A" w:rsidP="0005389A">
            <w:pPr>
              <w:suppressAutoHyphens w:val="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Ayant son siège à :</w:t>
            </w:r>
            <w:r w:rsidRPr="0005389A">
              <w:rPr>
                <w:rFonts w:ascii="Calibri Light" w:hAnsi="Calibri Light" w:cs="Calibri Light"/>
                <w:sz w:val="18"/>
                <w:szCs w:val="18"/>
                <w:lang w:eastAsia="en-US"/>
              </w:rPr>
              <w:br/>
            </w:r>
            <w:r w:rsidRPr="0005389A">
              <w:rPr>
                <w:rFonts w:ascii="Calibri Light" w:hAnsi="Calibri Light" w:cs="Calibri Light"/>
                <w:sz w:val="18"/>
                <w:szCs w:val="18"/>
                <w:lang w:eastAsia="en-US"/>
              </w:rPr>
              <w:br/>
              <w:t xml:space="preserve">                     (Tél.)</w:t>
            </w:r>
          </w:p>
        </w:tc>
        <w:tc>
          <w:tcPr>
            <w:tcW w:w="7236" w:type="dxa"/>
            <w:gridSpan w:val="21"/>
            <w:tcBorders>
              <w:top w:val="dotted" w:sz="6" w:space="0" w:color="auto"/>
              <w:left w:val="dotted" w:sz="6" w:space="0" w:color="auto"/>
              <w:bottom w:val="dotted" w:sz="6" w:space="0" w:color="auto"/>
              <w:right w:val="dotted" w:sz="6" w:space="0" w:color="auto"/>
            </w:tcBorders>
            <w:shd w:val="pct5" w:color="auto" w:fill="auto"/>
          </w:tcPr>
          <w:p w14:paraId="7922B47D"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43730F81"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75E44D71" w14:textId="77777777" w:rsidTr="0005389A">
        <w:trPr>
          <w:trHeight w:hRule="exact" w:val="60"/>
        </w:trPr>
        <w:tc>
          <w:tcPr>
            <w:tcW w:w="36" w:type="dxa"/>
            <w:tcBorders>
              <w:top w:val="nil"/>
              <w:left w:val="single" w:sz="6" w:space="0" w:color="auto"/>
              <w:bottom w:val="nil"/>
              <w:right w:val="nil"/>
            </w:tcBorders>
          </w:tcPr>
          <w:p w14:paraId="538F59A6"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825" w:type="dxa"/>
            <w:gridSpan w:val="6"/>
            <w:tcBorders>
              <w:top w:val="nil"/>
              <w:left w:val="nil"/>
              <w:bottom w:val="nil"/>
              <w:right w:val="nil"/>
            </w:tcBorders>
          </w:tcPr>
          <w:p w14:paraId="3D6F2612"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6054" w:type="dxa"/>
            <w:gridSpan w:val="16"/>
            <w:tcBorders>
              <w:top w:val="nil"/>
              <w:left w:val="nil"/>
              <w:bottom w:val="nil"/>
              <w:right w:val="nil"/>
            </w:tcBorders>
          </w:tcPr>
          <w:p w14:paraId="6C14688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65FB5477"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7296D3E1" w14:textId="77777777" w:rsidTr="0005389A">
        <w:trPr>
          <w:trHeight w:hRule="exact" w:val="60"/>
        </w:trPr>
        <w:tc>
          <w:tcPr>
            <w:tcW w:w="36" w:type="dxa"/>
            <w:tcBorders>
              <w:top w:val="nil"/>
              <w:left w:val="single" w:sz="6" w:space="0" w:color="auto"/>
              <w:bottom w:val="nil"/>
              <w:right w:val="nil"/>
            </w:tcBorders>
          </w:tcPr>
          <w:p w14:paraId="527BDDB0"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825" w:type="dxa"/>
            <w:gridSpan w:val="6"/>
            <w:tcBorders>
              <w:top w:val="nil"/>
              <w:left w:val="nil"/>
              <w:bottom w:val="nil"/>
              <w:right w:val="nil"/>
            </w:tcBorders>
          </w:tcPr>
          <w:p w14:paraId="74F489AB"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6054" w:type="dxa"/>
            <w:gridSpan w:val="16"/>
            <w:tcBorders>
              <w:top w:val="nil"/>
              <w:left w:val="nil"/>
              <w:bottom w:val="nil"/>
              <w:right w:val="nil"/>
            </w:tcBorders>
          </w:tcPr>
          <w:p w14:paraId="64525211"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45233436"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776291B8" w14:textId="77777777" w:rsidTr="0005389A">
        <w:trPr>
          <w:trHeight w:hRule="exact" w:val="320"/>
        </w:trPr>
        <w:tc>
          <w:tcPr>
            <w:tcW w:w="36" w:type="dxa"/>
            <w:tcBorders>
              <w:top w:val="nil"/>
              <w:left w:val="single" w:sz="6" w:space="0" w:color="auto"/>
              <w:bottom w:val="nil"/>
              <w:right w:val="nil"/>
            </w:tcBorders>
          </w:tcPr>
          <w:p w14:paraId="1F4B5DE5"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903" w:type="dxa"/>
            <w:gridSpan w:val="7"/>
            <w:tcBorders>
              <w:top w:val="nil"/>
              <w:left w:val="nil"/>
              <w:bottom w:val="nil"/>
              <w:right w:val="nil"/>
            </w:tcBorders>
            <w:hideMark/>
          </w:tcPr>
          <w:p w14:paraId="295DD71C" w14:textId="77777777" w:rsidR="0005389A" w:rsidRPr="0005389A" w:rsidRDefault="0005389A" w:rsidP="0005389A">
            <w:pPr>
              <w:suppressAutoHyphens w:val="0"/>
              <w:spacing w:after="12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N° d'identité d'établissement (SIRET) :</w:t>
            </w:r>
          </w:p>
        </w:tc>
        <w:tc>
          <w:tcPr>
            <w:tcW w:w="431" w:type="dxa"/>
            <w:tcBorders>
              <w:top w:val="dotted" w:sz="6" w:space="0" w:color="auto"/>
              <w:left w:val="dotted" w:sz="6" w:space="0" w:color="auto"/>
              <w:bottom w:val="dotted" w:sz="6" w:space="0" w:color="auto"/>
              <w:right w:val="dotted" w:sz="6" w:space="0" w:color="auto"/>
            </w:tcBorders>
            <w:shd w:val="pct5" w:color="auto" w:fill="auto"/>
          </w:tcPr>
          <w:p w14:paraId="10121A80" w14:textId="77777777" w:rsidR="0005389A" w:rsidRPr="0005389A" w:rsidRDefault="0005389A" w:rsidP="0005389A">
            <w:pPr>
              <w:suppressAutoHyphens w:val="0"/>
              <w:spacing w:after="120"/>
              <w:ind w:left="-17" w:hanging="254"/>
              <w:jc w:val="both"/>
              <w:rPr>
                <w:rFonts w:ascii="Calibri Light" w:hAnsi="Calibri Light" w:cs="Calibri Light"/>
                <w:sz w:val="18"/>
                <w:szCs w:val="18"/>
                <w:lang w:eastAsia="en-US"/>
              </w:rPr>
            </w:pPr>
          </w:p>
        </w:tc>
        <w:tc>
          <w:tcPr>
            <w:tcW w:w="431" w:type="dxa"/>
            <w:tcBorders>
              <w:top w:val="dotted" w:sz="6" w:space="0" w:color="auto"/>
              <w:left w:val="dotted" w:sz="6" w:space="0" w:color="auto"/>
              <w:bottom w:val="dotted" w:sz="6" w:space="0" w:color="auto"/>
              <w:right w:val="dotted" w:sz="6" w:space="0" w:color="auto"/>
            </w:tcBorders>
            <w:shd w:val="pct5" w:color="auto" w:fill="auto"/>
          </w:tcPr>
          <w:p w14:paraId="218F655C"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1530517E"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79B304CB"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63CBDE86"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1F24A169"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5B50EDBE"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4ABD7F7E"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62D0ED12"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gridSpan w:val="2"/>
            <w:tcBorders>
              <w:top w:val="dotted" w:sz="6" w:space="0" w:color="auto"/>
              <w:left w:val="dotted" w:sz="6" w:space="0" w:color="auto"/>
              <w:bottom w:val="dotted" w:sz="6" w:space="0" w:color="auto"/>
              <w:right w:val="dotted" w:sz="6" w:space="0" w:color="auto"/>
            </w:tcBorders>
            <w:shd w:val="pct5" w:color="auto" w:fill="auto"/>
          </w:tcPr>
          <w:p w14:paraId="0423C5C0"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6B66140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461BB3CD"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2FCD962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384" w:type="dxa"/>
            <w:tcBorders>
              <w:top w:val="dotted" w:sz="6" w:space="0" w:color="auto"/>
              <w:left w:val="dotted" w:sz="6" w:space="0" w:color="auto"/>
              <w:bottom w:val="dotted" w:sz="6" w:space="0" w:color="auto"/>
              <w:right w:val="dotted" w:sz="6" w:space="0" w:color="auto"/>
            </w:tcBorders>
            <w:shd w:val="pct5" w:color="auto" w:fill="auto"/>
          </w:tcPr>
          <w:p w14:paraId="7D06A92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03949D48"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4444DF8A" w14:textId="77777777" w:rsidTr="0005389A">
        <w:trPr>
          <w:trHeight w:hRule="exact" w:val="60"/>
        </w:trPr>
        <w:tc>
          <w:tcPr>
            <w:tcW w:w="36" w:type="dxa"/>
            <w:tcBorders>
              <w:top w:val="nil"/>
              <w:left w:val="single" w:sz="6" w:space="0" w:color="auto"/>
              <w:bottom w:val="nil"/>
              <w:right w:val="nil"/>
            </w:tcBorders>
          </w:tcPr>
          <w:p w14:paraId="1B7D3363" w14:textId="77777777" w:rsidR="0005389A" w:rsidRPr="0005389A" w:rsidRDefault="0005389A" w:rsidP="0005389A">
            <w:pPr>
              <w:keepNext/>
              <w:suppressAutoHyphens w:val="0"/>
              <w:spacing w:after="120"/>
              <w:jc w:val="both"/>
              <w:rPr>
                <w:rFonts w:ascii="Calibri Light" w:hAnsi="Calibri Light" w:cs="Calibri Light"/>
                <w:sz w:val="18"/>
                <w:szCs w:val="18"/>
                <w:lang w:eastAsia="en-US"/>
              </w:rPr>
            </w:pPr>
          </w:p>
        </w:tc>
        <w:tc>
          <w:tcPr>
            <w:tcW w:w="2785" w:type="dxa"/>
            <w:gridSpan w:val="5"/>
            <w:tcBorders>
              <w:top w:val="nil"/>
              <w:left w:val="nil"/>
              <w:bottom w:val="nil"/>
              <w:right w:val="nil"/>
            </w:tcBorders>
          </w:tcPr>
          <w:p w14:paraId="2D29140A" w14:textId="77777777" w:rsidR="0005389A" w:rsidRPr="0005389A" w:rsidRDefault="0005389A" w:rsidP="0005389A">
            <w:pPr>
              <w:keepNext/>
              <w:suppressAutoHyphens w:val="0"/>
              <w:spacing w:after="120"/>
              <w:jc w:val="both"/>
              <w:rPr>
                <w:rFonts w:ascii="Calibri Light" w:hAnsi="Calibri Light" w:cs="Calibri Light"/>
                <w:sz w:val="18"/>
                <w:szCs w:val="18"/>
                <w:lang w:eastAsia="en-US"/>
              </w:rPr>
            </w:pPr>
          </w:p>
        </w:tc>
        <w:tc>
          <w:tcPr>
            <w:tcW w:w="6094" w:type="dxa"/>
            <w:gridSpan w:val="17"/>
            <w:tcBorders>
              <w:top w:val="nil"/>
              <w:left w:val="nil"/>
              <w:bottom w:val="nil"/>
              <w:right w:val="nil"/>
            </w:tcBorders>
          </w:tcPr>
          <w:p w14:paraId="1BF28A84" w14:textId="77777777" w:rsidR="0005389A" w:rsidRPr="0005389A" w:rsidRDefault="0005389A" w:rsidP="0005389A">
            <w:pPr>
              <w:keepNext/>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42B8BD59" w14:textId="77777777" w:rsidR="0005389A" w:rsidRPr="0005389A" w:rsidRDefault="0005389A" w:rsidP="0005389A">
            <w:pPr>
              <w:keepNext/>
              <w:suppressAutoHyphens w:val="0"/>
              <w:spacing w:after="120"/>
              <w:jc w:val="both"/>
              <w:rPr>
                <w:rFonts w:ascii="Calibri Light" w:hAnsi="Calibri Light" w:cs="Calibri Light"/>
                <w:sz w:val="18"/>
                <w:szCs w:val="18"/>
                <w:lang w:eastAsia="en-US"/>
              </w:rPr>
            </w:pPr>
          </w:p>
        </w:tc>
      </w:tr>
      <w:tr w:rsidR="0005389A" w:rsidRPr="0005389A" w14:paraId="727189C9" w14:textId="77777777" w:rsidTr="0005389A">
        <w:trPr>
          <w:trHeight w:hRule="exact" w:val="320"/>
        </w:trPr>
        <w:tc>
          <w:tcPr>
            <w:tcW w:w="36" w:type="dxa"/>
            <w:tcBorders>
              <w:top w:val="nil"/>
              <w:left w:val="single" w:sz="6" w:space="0" w:color="auto"/>
              <w:bottom w:val="nil"/>
              <w:right w:val="nil"/>
            </w:tcBorders>
          </w:tcPr>
          <w:p w14:paraId="214093A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7147" w:type="dxa"/>
            <w:gridSpan w:val="17"/>
            <w:tcBorders>
              <w:top w:val="nil"/>
              <w:left w:val="nil"/>
              <w:bottom w:val="nil"/>
              <w:right w:val="nil"/>
            </w:tcBorders>
            <w:hideMark/>
          </w:tcPr>
          <w:p w14:paraId="456DB521" w14:textId="77777777" w:rsidR="0005389A" w:rsidRPr="0005389A" w:rsidRDefault="0005389A" w:rsidP="0005389A">
            <w:pPr>
              <w:suppressAutoHyphens w:val="0"/>
              <w:spacing w:after="12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Code APE :</w:t>
            </w:r>
          </w:p>
        </w:tc>
        <w:tc>
          <w:tcPr>
            <w:tcW w:w="1732" w:type="dxa"/>
            <w:gridSpan w:val="5"/>
            <w:tcBorders>
              <w:top w:val="dotted" w:sz="6" w:space="0" w:color="auto"/>
              <w:left w:val="dotted" w:sz="6" w:space="0" w:color="auto"/>
              <w:bottom w:val="dotted" w:sz="6" w:space="0" w:color="auto"/>
              <w:right w:val="dotted" w:sz="6" w:space="0" w:color="auto"/>
            </w:tcBorders>
            <w:shd w:val="pct5" w:color="auto" w:fill="auto"/>
          </w:tcPr>
          <w:p w14:paraId="1CCA7AB2"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1ED1D1FD"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27CA4FD0" w14:textId="77777777" w:rsidTr="0005389A">
        <w:trPr>
          <w:trHeight w:hRule="exact" w:val="320"/>
        </w:trPr>
        <w:tc>
          <w:tcPr>
            <w:tcW w:w="36" w:type="dxa"/>
            <w:tcBorders>
              <w:top w:val="nil"/>
              <w:left w:val="single" w:sz="6" w:space="0" w:color="auto"/>
              <w:bottom w:val="nil"/>
              <w:right w:val="nil"/>
            </w:tcBorders>
          </w:tcPr>
          <w:p w14:paraId="08BFCAAD"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7147" w:type="dxa"/>
            <w:gridSpan w:val="17"/>
            <w:tcBorders>
              <w:top w:val="nil"/>
              <w:left w:val="nil"/>
              <w:bottom w:val="nil"/>
              <w:right w:val="nil"/>
            </w:tcBorders>
            <w:hideMark/>
          </w:tcPr>
          <w:p w14:paraId="40CEFCA1" w14:textId="77777777" w:rsidR="0005389A" w:rsidRPr="0005389A" w:rsidRDefault="0005389A" w:rsidP="0005389A">
            <w:pPr>
              <w:suppressAutoHyphens w:val="0"/>
              <w:spacing w:after="12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N° d'inscription au registre du commerce et des sociétés :</w:t>
            </w:r>
          </w:p>
        </w:tc>
        <w:tc>
          <w:tcPr>
            <w:tcW w:w="1732" w:type="dxa"/>
            <w:gridSpan w:val="5"/>
            <w:tcBorders>
              <w:top w:val="dotted" w:sz="6" w:space="0" w:color="auto"/>
              <w:left w:val="dotted" w:sz="6" w:space="0" w:color="auto"/>
              <w:bottom w:val="dotted" w:sz="6" w:space="0" w:color="auto"/>
              <w:right w:val="dotted" w:sz="6" w:space="0" w:color="auto"/>
            </w:tcBorders>
            <w:shd w:val="pct5" w:color="auto" w:fill="auto"/>
          </w:tcPr>
          <w:p w14:paraId="5FBE85A7"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2B1A375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7A7809FD" w14:textId="77777777" w:rsidTr="0005389A">
        <w:trPr>
          <w:trHeight w:hRule="exact" w:val="60"/>
        </w:trPr>
        <w:tc>
          <w:tcPr>
            <w:tcW w:w="36" w:type="dxa"/>
            <w:tcBorders>
              <w:top w:val="nil"/>
              <w:left w:val="single" w:sz="6" w:space="0" w:color="auto"/>
              <w:bottom w:val="single" w:sz="18" w:space="0" w:color="auto"/>
              <w:right w:val="nil"/>
            </w:tcBorders>
          </w:tcPr>
          <w:p w14:paraId="1764A96B" w14:textId="77777777" w:rsidR="0005389A" w:rsidRPr="0005389A" w:rsidRDefault="0005389A" w:rsidP="0005389A">
            <w:pPr>
              <w:suppressAutoHyphens w:val="0"/>
              <w:spacing w:before="120" w:after="120"/>
              <w:jc w:val="both"/>
              <w:rPr>
                <w:rFonts w:ascii="Calibri Light" w:hAnsi="Calibri Light" w:cs="Calibri Light"/>
                <w:szCs w:val="22"/>
                <w:lang w:eastAsia="en-US"/>
              </w:rPr>
            </w:pPr>
          </w:p>
        </w:tc>
        <w:tc>
          <w:tcPr>
            <w:tcW w:w="2785" w:type="dxa"/>
            <w:gridSpan w:val="5"/>
            <w:tcBorders>
              <w:top w:val="nil"/>
              <w:left w:val="nil"/>
              <w:bottom w:val="single" w:sz="18" w:space="0" w:color="auto"/>
              <w:right w:val="nil"/>
            </w:tcBorders>
          </w:tcPr>
          <w:p w14:paraId="0BC432F5" w14:textId="77777777" w:rsidR="0005389A" w:rsidRPr="0005389A" w:rsidRDefault="0005389A" w:rsidP="0005389A">
            <w:pPr>
              <w:keepNext/>
              <w:suppressAutoHyphens w:val="0"/>
              <w:spacing w:before="120" w:after="120"/>
              <w:jc w:val="both"/>
              <w:rPr>
                <w:rFonts w:ascii="Calibri Light" w:hAnsi="Calibri Light" w:cs="Calibri Light"/>
                <w:szCs w:val="22"/>
                <w:lang w:eastAsia="en-US"/>
              </w:rPr>
            </w:pPr>
          </w:p>
        </w:tc>
        <w:tc>
          <w:tcPr>
            <w:tcW w:w="6094" w:type="dxa"/>
            <w:gridSpan w:val="17"/>
            <w:tcBorders>
              <w:top w:val="nil"/>
              <w:left w:val="nil"/>
              <w:bottom w:val="single" w:sz="18" w:space="0" w:color="auto"/>
              <w:right w:val="nil"/>
            </w:tcBorders>
          </w:tcPr>
          <w:p w14:paraId="00E3A69E" w14:textId="77777777" w:rsidR="0005389A" w:rsidRPr="0005389A" w:rsidRDefault="0005389A" w:rsidP="0005389A">
            <w:pPr>
              <w:keepNext/>
              <w:suppressAutoHyphens w:val="0"/>
              <w:spacing w:before="120" w:after="120"/>
              <w:jc w:val="both"/>
              <w:rPr>
                <w:rFonts w:ascii="Calibri Light" w:hAnsi="Calibri Light" w:cs="Calibri Light"/>
                <w:szCs w:val="22"/>
                <w:lang w:eastAsia="en-US"/>
              </w:rPr>
            </w:pPr>
          </w:p>
        </w:tc>
        <w:tc>
          <w:tcPr>
            <w:tcW w:w="141" w:type="dxa"/>
            <w:tcBorders>
              <w:top w:val="nil"/>
              <w:left w:val="nil"/>
              <w:bottom w:val="single" w:sz="18" w:space="0" w:color="auto"/>
              <w:right w:val="single" w:sz="18" w:space="0" w:color="auto"/>
            </w:tcBorders>
          </w:tcPr>
          <w:p w14:paraId="387BA50F" w14:textId="77777777" w:rsidR="0005389A" w:rsidRPr="0005389A" w:rsidRDefault="0005389A" w:rsidP="0005389A">
            <w:pPr>
              <w:keepNext/>
              <w:suppressAutoHyphens w:val="0"/>
              <w:spacing w:before="120" w:after="120"/>
              <w:jc w:val="both"/>
              <w:rPr>
                <w:rFonts w:ascii="Calibri Light" w:hAnsi="Calibri Light" w:cs="Calibri Light"/>
                <w:szCs w:val="22"/>
                <w:lang w:eastAsia="en-US"/>
              </w:rPr>
            </w:pPr>
          </w:p>
        </w:tc>
      </w:tr>
    </w:tbl>
    <w:p w14:paraId="058167B4" w14:textId="77777777" w:rsidR="0005389A" w:rsidRPr="0005389A" w:rsidRDefault="0005389A" w:rsidP="0005389A">
      <w:pPr>
        <w:suppressAutoHyphens w:val="0"/>
        <w:spacing w:before="120" w:after="120"/>
        <w:ind w:left="-284"/>
        <w:jc w:val="both"/>
        <w:rPr>
          <w:rFonts w:ascii="Calibri Light" w:hAnsi="Calibri Light" w:cs="Calibri Light"/>
          <w:b/>
          <w:szCs w:val="22"/>
          <w:lang w:eastAsia="en-US"/>
        </w:rPr>
      </w:pPr>
      <w:sdt>
        <w:sdtPr>
          <w:rPr>
            <w:rFonts w:ascii="Calibri Light" w:hAnsi="Calibri Light" w:cs="Calibri Light"/>
            <w:szCs w:val="22"/>
            <w:lang w:eastAsia="en-US"/>
          </w:rPr>
          <w:id w:val="1171528375"/>
          <w14:checkbox>
            <w14:checked w14:val="0"/>
            <w14:checkedState w14:val="2612" w14:font="MS Gothic"/>
            <w14:uncheckedState w14:val="2610" w14:font="MS Gothic"/>
          </w14:checkbox>
        </w:sdtPr>
        <w:sdtContent>
          <w:r w:rsidRPr="0005389A">
            <w:rPr>
              <w:rFonts w:ascii="Calibri Light" w:eastAsia="MS Gothic" w:hAnsi="Calibri Light" w:cs="Calibri Light" w:hint="eastAsia"/>
              <w:szCs w:val="22"/>
              <w:lang w:eastAsia="en-US"/>
            </w:rPr>
            <w:t>☐</w:t>
          </w:r>
        </w:sdtContent>
      </w:sdt>
      <w:r w:rsidRPr="0005389A">
        <w:rPr>
          <w:rFonts w:ascii="Calibri Light" w:hAnsi="Calibri Light" w:cs="Calibri Light"/>
          <w:szCs w:val="22"/>
          <w:lang w:eastAsia="en-US"/>
        </w:rPr>
        <w:t xml:space="preserve"> </w:t>
      </w:r>
      <w:r w:rsidRPr="0005389A">
        <w:rPr>
          <w:rFonts w:ascii="Calibri Light" w:hAnsi="Calibri Light" w:cs="Calibri Light"/>
          <w:b/>
          <w:szCs w:val="22"/>
          <w:u w:val="single"/>
          <w:lang w:eastAsia="en-US"/>
        </w:rPr>
        <w:t>Nous soussignés</w:t>
      </w:r>
      <w:r w:rsidRPr="0005389A">
        <w:rPr>
          <w:rFonts w:ascii="Calibri Light" w:hAnsi="Calibri Light" w:cs="Calibri Light"/>
          <w:b/>
          <w:szCs w:val="22"/>
          <w:lang w:eastAsia="en-US"/>
        </w:rPr>
        <w:t>,</w:t>
      </w:r>
    </w:p>
    <w:p w14:paraId="50742760" w14:textId="77777777" w:rsidR="0005389A" w:rsidRPr="0005389A" w:rsidRDefault="0005389A" w:rsidP="0005389A">
      <w:pPr>
        <w:suppressAutoHyphens w:val="0"/>
        <w:ind w:left="-284"/>
        <w:jc w:val="both"/>
        <w:rPr>
          <w:rFonts w:ascii="Calibri Light" w:hAnsi="Calibri Light" w:cs="Calibri Light"/>
          <w:b/>
          <w:szCs w:val="22"/>
          <w:lang w:eastAsia="en-US"/>
        </w:rPr>
      </w:pPr>
    </w:p>
    <w:tbl>
      <w:tblPr>
        <w:tblW w:w="9060" w:type="dxa"/>
        <w:tblInd w:w="8"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6"/>
        <w:gridCol w:w="1644"/>
        <w:gridCol w:w="573"/>
        <w:gridCol w:w="141"/>
        <w:gridCol w:w="61"/>
        <w:gridCol w:w="367"/>
        <w:gridCol w:w="40"/>
        <w:gridCol w:w="4324"/>
        <w:gridCol w:w="1733"/>
        <w:gridCol w:w="141"/>
      </w:tblGrid>
      <w:tr w:rsidR="0005389A" w:rsidRPr="0005389A" w14:paraId="062BCF8D" w14:textId="77777777" w:rsidTr="0005389A">
        <w:tc>
          <w:tcPr>
            <w:tcW w:w="9056" w:type="dxa"/>
            <w:gridSpan w:val="10"/>
            <w:tcBorders>
              <w:top w:val="single" w:sz="6" w:space="0" w:color="auto"/>
              <w:left w:val="single" w:sz="6" w:space="0" w:color="auto"/>
              <w:bottom w:val="nil"/>
              <w:right w:val="single" w:sz="18" w:space="0" w:color="auto"/>
            </w:tcBorders>
            <w:shd w:val="pct25" w:color="auto" w:fill="auto"/>
            <w:hideMark/>
          </w:tcPr>
          <w:p w14:paraId="1317768E" w14:textId="77777777" w:rsidR="0005389A" w:rsidRPr="0005389A" w:rsidRDefault="0005389A" w:rsidP="0005389A">
            <w:pPr>
              <w:suppressAutoHyphens w:val="0"/>
              <w:spacing w:before="120" w:after="120"/>
              <w:jc w:val="center"/>
              <w:rPr>
                <w:rFonts w:ascii="Calibri Light" w:hAnsi="Calibri Light" w:cs="Calibri Light"/>
                <w:sz w:val="18"/>
                <w:szCs w:val="18"/>
                <w:lang w:eastAsia="en-US"/>
              </w:rPr>
            </w:pPr>
            <w:r w:rsidRPr="0005389A">
              <w:rPr>
                <w:rFonts w:ascii="Calibri Light" w:hAnsi="Calibri Light" w:cs="Calibri Light"/>
                <w:b/>
                <w:sz w:val="18"/>
                <w:szCs w:val="18"/>
                <w:lang w:eastAsia="en-US"/>
              </w:rPr>
              <w:t>Cotraitant 1, mandataire du groupement</w:t>
            </w:r>
          </w:p>
        </w:tc>
      </w:tr>
      <w:tr w:rsidR="0005389A" w:rsidRPr="0005389A" w14:paraId="758077B2" w14:textId="77777777" w:rsidTr="0005389A">
        <w:trPr>
          <w:trHeight w:hRule="exact" w:val="60"/>
        </w:trPr>
        <w:tc>
          <w:tcPr>
            <w:tcW w:w="36" w:type="dxa"/>
            <w:tcBorders>
              <w:top w:val="single" w:sz="6" w:space="0" w:color="auto"/>
              <w:left w:val="single" w:sz="6" w:space="0" w:color="auto"/>
              <w:bottom w:val="nil"/>
              <w:right w:val="nil"/>
            </w:tcBorders>
          </w:tcPr>
          <w:p w14:paraId="59C5FCE8" w14:textId="77777777" w:rsidR="0005389A" w:rsidRPr="0005389A" w:rsidRDefault="0005389A" w:rsidP="0005389A">
            <w:pPr>
              <w:suppressAutoHyphens w:val="0"/>
              <w:spacing w:before="120" w:after="120"/>
              <w:jc w:val="both"/>
              <w:rPr>
                <w:rFonts w:ascii="Calibri Light" w:hAnsi="Calibri Light" w:cs="Calibri Light"/>
                <w:szCs w:val="22"/>
                <w:lang w:eastAsia="en-US"/>
              </w:rPr>
            </w:pPr>
          </w:p>
        </w:tc>
        <w:tc>
          <w:tcPr>
            <w:tcW w:w="2418" w:type="dxa"/>
            <w:gridSpan w:val="4"/>
            <w:tcBorders>
              <w:top w:val="single" w:sz="6" w:space="0" w:color="auto"/>
              <w:left w:val="nil"/>
              <w:bottom w:val="nil"/>
              <w:right w:val="nil"/>
            </w:tcBorders>
          </w:tcPr>
          <w:p w14:paraId="1B844253" w14:textId="77777777" w:rsidR="0005389A" w:rsidRPr="0005389A" w:rsidRDefault="0005389A" w:rsidP="0005389A">
            <w:pPr>
              <w:suppressAutoHyphens w:val="0"/>
              <w:spacing w:before="120" w:after="120"/>
              <w:jc w:val="both"/>
              <w:rPr>
                <w:rFonts w:ascii="Calibri Light" w:hAnsi="Calibri Light" w:cs="Calibri Light"/>
                <w:szCs w:val="22"/>
                <w:lang w:eastAsia="en-US"/>
              </w:rPr>
            </w:pPr>
          </w:p>
        </w:tc>
        <w:tc>
          <w:tcPr>
            <w:tcW w:w="6461" w:type="dxa"/>
            <w:gridSpan w:val="4"/>
            <w:tcBorders>
              <w:top w:val="single" w:sz="6" w:space="0" w:color="auto"/>
              <w:left w:val="nil"/>
              <w:bottom w:val="nil"/>
              <w:right w:val="nil"/>
            </w:tcBorders>
          </w:tcPr>
          <w:p w14:paraId="3BF12F29" w14:textId="77777777" w:rsidR="0005389A" w:rsidRPr="0005389A" w:rsidRDefault="0005389A" w:rsidP="0005389A">
            <w:pPr>
              <w:suppressAutoHyphens w:val="0"/>
              <w:spacing w:before="120" w:after="120"/>
              <w:jc w:val="both"/>
              <w:rPr>
                <w:rFonts w:ascii="Calibri Light" w:hAnsi="Calibri Light" w:cs="Calibri Light"/>
                <w:szCs w:val="22"/>
                <w:lang w:eastAsia="en-US"/>
              </w:rPr>
            </w:pPr>
          </w:p>
        </w:tc>
        <w:tc>
          <w:tcPr>
            <w:tcW w:w="141" w:type="dxa"/>
            <w:tcBorders>
              <w:top w:val="single" w:sz="6" w:space="0" w:color="auto"/>
              <w:left w:val="nil"/>
              <w:bottom w:val="nil"/>
              <w:right w:val="single" w:sz="18" w:space="0" w:color="auto"/>
            </w:tcBorders>
          </w:tcPr>
          <w:p w14:paraId="2EAB1CE6" w14:textId="77777777" w:rsidR="0005389A" w:rsidRPr="0005389A" w:rsidRDefault="0005389A" w:rsidP="0005389A">
            <w:pPr>
              <w:suppressAutoHyphens w:val="0"/>
              <w:spacing w:before="120" w:after="120"/>
              <w:jc w:val="both"/>
              <w:rPr>
                <w:rFonts w:ascii="Calibri Light" w:hAnsi="Calibri Light" w:cs="Calibri Light"/>
                <w:szCs w:val="22"/>
                <w:lang w:eastAsia="en-US"/>
              </w:rPr>
            </w:pPr>
          </w:p>
        </w:tc>
      </w:tr>
      <w:tr w:rsidR="0005389A" w:rsidRPr="0005389A" w14:paraId="2FD2FA1C" w14:textId="77777777" w:rsidTr="0005389A">
        <w:tc>
          <w:tcPr>
            <w:tcW w:w="36" w:type="dxa"/>
            <w:tcBorders>
              <w:top w:val="nil"/>
              <w:left w:val="single" w:sz="6" w:space="0" w:color="auto"/>
              <w:bottom w:val="nil"/>
              <w:right w:val="nil"/>
            </w:tcBorders>
          </w:tcPr>
          <w:p w14:paraId="5C7CE731"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216" w:type="dxa"/>
            <w:gridSpan w:val="2"/>
            <w:tcBorders>
              <w:top w:val="nil"/>
              <w:left w:val="nil"/>
              <w:bottom w:val="nil"/>
              <w:right w:val="nil"/>
            </w:tcBorders>
            <w:hideMark/>
          </w:tcPr>
          <w:p w14:paraId="3EBE22A2" w14:textId="77777777" w:rsidR="0005389A" w:rsidRPr="0005389A" w:rsidRDefault="0005389A" w:rsidP="0005389A">
            <w:pPr>
              <w:suppressAutoHyphens w:val="0"/>
              <w:spacing w:after="12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Nom et prénom :</w:t>
            </w:r>
          </w:p>
          <w:p w14:paraId="1F4386E8" w14:textId="77777777" w:rsidR="0005389A" w:rsidRPr="0005389A" w:rsidRDefault="0005389A" w:rsidP="0005389A">
            <w:pPr>
              <w:suppressAutoHyphens w:val="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En qualité de :</w:t>
            </w:r>
          </w:p>
        </w:tc>
        <w:tc>
          <w:tcPr>
            <w:tcW w:w="6663" w:type="dxa"/>
            <w:gridSpan w:val="6"/>
            <w:tcBorders>
              <w:top w:val="dotted" w:sz="6" w:space="0" w:color="auto"/>
              <w:left w:val="dotted" w:sz="6" w:space="0" w:color="auto"/>
              <w:bottom w:val="dotted" w:sz="6" w:space="0" w:color="auto"/>
              <w:right w:val="dotted" w:sz="6" w:space="0" w:color="auto"/>
            </w:tcBorders>
            <w:shd w:val="pct5" w:color="auto" w:fill="auto"/>
          </w:tcPr>
          <w:p w14:paraId="7C9B34E4"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6948FB06"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20AF96CA" w14:textId="77777777" w:rsidTr="0005389A">
        <w:trPr>
          <w:trHeight w:hRule="exact" w:val="60"/>
        </w:trPr>
        <w:tc>
          <w:tcPr>
            <w:tcW w:w="36" w:type="dxa"/>
            <w:tcBorders>
              <w:top w:val="nil"/>
              <w:left w:val="single" w:sz="6" w:space="0" w:color="auto"/>
              <w:bottom w:val="nil"/>
              <w:right w:val="nil"/>
            </w:tcBorders>
          </w:tcPr>
          <w:p w14:paraId="4BD1D159"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785" w:type="dxa"/>
            <w:gridSpan w:val="5"/>
            <w:tcBorders>
              <w:top w:val="nil"/>
              <w:left w:val="nil"/>
              <w:bottom w:val="nil"/>
              <w:right w:val="nil"/>
            </w:tcBorders>
          </w:tcPr>
          <w:p w14:paraId="4B59209E"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6094" w:type="dxa"/>
            <w:gridSpan w:val="3"/>
            <w:tcBorders>
              <w:top w:val="nil"/>
              <w:left w:val="nil"/>
              <w:bottom w:val="nil"/>
              <w:right w:val="nil"/>
            </w:tcBorders>
          </w:tcPr>
          <w:p w14:paraId="35452CB5"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39D0F764"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5AB087CC" w14:textId="77777777" w:rsidTr="0005389A">
        <w:trPr>
          <w:trHeight w:hRule="exact" w:val="60"/>
        </w:trPr>
        <w:tc>
          <w:tcPr>
            <w:tcW w:w="36" w:type="dxa"/>
            <w:tcBorders>
              <w:top w:val="nil"/>
              <w:left w:val="single" w:sz="6" w:space="0" w:color="auto"/>
              <w:bottom w:val="nil"/>
              <w:right w:val="nil"/>
            </w:tcBorders>
          </w:tcPr>
          <w:p w14:paraId="0B388699"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357" w:type="dxa"/>
            <w:gridSpan w:val="3"/>
            <w:tcBorders>
              <w:top w:val="nil"/>
              <w:left w:val="nil"/>
              <w:bottom w:val="nil"/>
              <w:right w:val="nil"/>
            </w:tcBorders>
          </w:tcPr>
          <w:p w14:paraId="12904C70"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6522" w:type="dxa"/>
            <w:gridSpan w:val="5"/>
            <w:tcBorders>
              <w:top w:val="nil"/>
              <w:left w:val="nil"/>
              <w:bottom w:val="nil"/>
              <w:right w:val="nil"/>
            </w:tcBorders>
          </w:tcPr>
          <w:p w14:paraId="44D128A6"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2711387B"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1387A655" w14:textId="77777777" w:rsidTr="0005389A">
        <w:tc>
          <w:tcPr>
            <w:tcW w:w="36" w:type="dxa"/>
            <w:tcBorders>
              <w:top w:val="single" w:sz="6" w:space="0" w:color="auto"/>
              <w:left w:val="single" w:sz="6" w:space="0" w:color="auto"/>
              <w:bottom w:val="nil"/>
              <w:right w:val="nil"/>
            </w:tcBorders>
          </w:tcPr>
          <w:p w14:paraId="41567108"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8879" w:type="dxa"/>
            <w:gridSpan w:val="8"/>
            <w:tcBorders>
              <w:top w:val="single" w:sz="6" w:space="0" w:color="auto"/>
              <w:left w:val="nil"/>
              <w:bottom w:val="nil"/>
              <w:right w:val="nil"/>
            </w:tcBorders>
            <w:hideMark/>
          </w:tcPr>
          <w:p w14:paraId="2C3B042B" w14:textId="77777777" w:rsidR="0005389A" w:rsidRPr="0005389A" w:rsidRDefault="0005389A" w:rsidP="0005389A">
            <w:pPr>
              <w:suppressAutoHyphens w:val="0"/>
              <w:spacing w:after="120"/>
              <w:jc w:val="both"/>
              <w:rPr>
                <w:rFonts w:ascii="Calibri Light" w:hAnsi="Calibri Light" w:cs="Calibri Light"/>
                <w:sz w:val="18"/>
                <w:szCs w:val="18"/>
                <w:lang w:eastAsia="en-US"/>
              </w:rPr>
            </w:pPr>
            <w:r w:rsidRPr="0005389A">
              <w:rPr>
                <w:rFonts w:ascii="Calibri Light" w:hAnsi="Calibri Light" w:cs="Calibri Light"/>
                <w:b/>
                <w:sz w:val="18"/>
                <w:szCs w:val="18"/>
                <w:lang w:eastAsia="en-US"/>
              </w:rPr>
              <w:t>Représentant le cabinet :</w:t>
            </w:r>
            <w:r w:rsidRPr="0005389A">
              <w:rPr>
                <w:rFonts w:ascii="Calibri Light" w:hAnsi="Calibri Light" w:cs="Calibri Light"/>
                <w:sz w:val="18"/>
                <w:szCs w:val="18"/>
                <w:lang w:eastAsia="en-US"/>
              </w:rPr>
              <w:t xml:space="preserve"> (intitulé complet et forme juridique de la société),</w:t>
            </w:r>
            <w:r w:rsidRPr="0005389A">
              <w:rPr>
                <w:rFonts w:ascii="Calibri Light" w:hAnsi="Calibri Light" w:cs="Calibri Light"/>
                <w:b/>
                <w:sz w:val="18"/>
                <w:szCs w:val="18"/>
                <w:lang w:eastAsia="en-US"/>
              </w:rPr>
              <w:t xml:space="preserve"> société de courtage en assurances</w:t>
            </w:r>
          </w:p>
        </w:tc>
        <w:tc>
          <w:tcPr>
            <w:tcW w:w="141" w:type="dxa"/>
            <w:tcBorders>
              <w:top w:val="single" w:sz="6" w:space="0" w:color="auto"/>
              <w:left w:val="nil"/>
              <w:bottom w:val="nil"/>
              <w:right w:val="single" w:sz="18" w:space="0" w:color="auto"/>
            </w:tcBorders>
          </w:tcPr>
          <w:p w14:paraId="6F1BAB4D"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22B2DF9F" w14:textId="77777777" w:rsidTr="0005389A">
        <w:tc>
          <w:tcPr>
            <w:tcW w:w="36" w:type="dxa"/>
            <w:tcBorders>
              <w:top w:val="nil"/>
              <w:left w:val="single" w:sz="6" w:space="0" w:color="auto"/>
              <w:bottom w:val="nil"/>
              <w:right w:val="nil"/>
            </w:tcBorders>
          </w:tcPr>
          <w:p w14:paraId="5604BA02"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8879" w:type="dxa"/>
            <w:gridSpan w:val="8"/>
            <w:tcBorders>
              <w:top w:val="dotted" w:sz="6" w:space="0" w:color="auto"/>
              <w:left w:val="dotted" w:sz="6" w:space="0" w:color="auto"/>
              <w:bottom w:val="dotted" w:sz="6" w:space="0" w:color="auto"/>
              <w:right w:val="dotted" w:sz="6" w:space="0" w:color="auto"/>
            </w:tcBorders>
            <w:shd w:val="pct5" w:color="auto" w:fill="auto"/>
          </w:tcPr>
          <w:p w14:paraId="0E60C23C"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310833A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353A3388" w14:textId="77777777" w:rsidTr="0005389A">
        <w:trPr>
          <w:trHeight w:hRule="exact" w:val="60"/>
        </w:trPr>
        <w:tc>
          <w:tcPr>
            <w:tcW w:w="36" w:type="dxa"/>
            <w:tcBorders>
              <w:top w:val="nil"/>
              <w:left w:val="single" w:sz="6" w:space="0" w:color="auto"/>
              <w:bottom w:val="nil"/>
              <w:right w:val="nil"/>
            </w:tcBorders>
          </w:tcPr>
          <w:p w14:paraId="43398897"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825" w:type="dxa"/>
            <w:gridSpan w:val="6"/>
            <w:tcBorders>
              <w:top w:val="nil"/>
              <w:left w:val="nil"/>
              <w:bottom w:val="nil"/>
              <w:right w:val="nil"/>
            </w:tcBorders>
          </w:tcPr>
          <w:p w14:paraId="1139DAAE"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6054" w:type="dxa"/>
            <w:gridSpan w:val="2"/>
            <w:tcBorders>
              <w:top w:val="nil"/>
              <w:left w:val="nil"/>
              <w:bottom w:val="nil"/>
              <w:right w:val="nil"/>
            </w:tcBorders>
          </w:tcPr>
          <w:p w14:paraId="7387062C"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1E04B255"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546CBF07" w14:textId="77777777" w:rsidTr="0005389A">
        <w:tc>
          <w:tcPr>
            <w:tcW w:w="36" w:type="dxa"/>
            <w:tcBorders>
              <w:top w:val="nil"/>
              <w:left w:val="single" w:sz="6" w:space="0" w:color="auto"/>
              <w:bottom w:val="nil"/>
              <w:right w:val="nil"/>
            </w:tcBorders>
          </w:tcPr>
          <w:p w14:paraId="14D7BB48"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643" w:type="dxa"/>
            <w:tcBorders>
              <w:top w:val="nil"/>
              <w:left w:val="nil"/>
              <w:bottom w:val="nil"/>
              <w:right w:val="nil"/>
            </w:tcBorders>
            <w:hideMark/>
          </w:tcPr>
          <w:p w14:paraId="33386896" w14:textId="77777777" w:rsidR="0005389A" w:rsidRPr="0005389A" w:rsidRDefault="0005389A" w:rsidP="0005389A">
            <w:pPr>
              <w:suppressAutoHyphens w:val="0"/>
              <w:rPr>
                <w:rFonts w:ascii="Calibri Light" w:hAnsi="Calibri Light" w:cs="Calibri Light"/>
                <w:sz w:val="18"/>
                <w:szCs w:val="18"/>
                <w:lang w:eastAsia="en-US"/>
              </w:rPr>
            </w:pPr>
            <w:r w:rsidRPr="0005389A">
              <w:rPr>
                <w:rFonts w:ascii="Calibri Light" w:hAnsi="Calibri Light" w:cs="Calibri Light"/>
                <w:sz w:val="18"/>
                <w:szCs w:val="18"/>
                <w:lang w:eastAsia="en-US"/>
              </w:rPr>
              <w:t>Faisant élection de domicile à  :</w:t>
            </w:r>
          </w:p>
          <w:p w14:paraId="16111B83" w14:textId="77777777" w:rsidR="0005389A" w:rsidRPr="0005389A" w:rsidRDefault="0005389A" w:rsidP="0005389A">
            <w:pPr>
              <w:suppressAutoHyphens w:val="0"/>
              <w:rPr>
                <w:rFonts w:ascii="Calibri Light" w:hAnsi="Calibri Light" w:cs="Calibri Light"/>
                <w:sz w:val="18"/>
                <w:szCs w:val="18"/>
                <w:lang w:eastAsia="en-US"/>
              </w:rPr>
            </w:pPr>
            <w:r w:rsidRPr="0005389A">
              <w:rPr>
                <w:rFonts w:ascii="Calibri Light" w:hAnsi="Calibri Light" w:cs="Calibri Light"/>
                <w:sz w:val="18"/>
                <w:szCs w:val="18"/>
                <w:lang w:eastAsia="en-US"/>
              </w:rPr>
              <w:t xml:space="preserve">                     (Tél.) :</w:t>
            </w:r>
          </w:p>
        </w:tc>
        <w:tc>
          <w:tcPr>
            <w:tcW w:w="7236" w:type="dxa"/>
            <w:gridSpan w:val="7"/>
            <w:tcBorders>
              <w:top w:val="dotted" w:sz="6" w:space="0" w:color="auto"/>
              <w:left w:val="dotted" w:sz="6" w:space="0" w:color="auto"/>
              <w:bottom w:val="dotted" w:sz="6" w:space="0" w:color="auto"/>
              <w:right w:val="dotted" w:sz="6" w:space="0" w:color="auto"/>
            </w:tcBorders>
            <w:shd w:val="pct5" w:color="auto" w:fill="auto"/>
          </w:tcPr>
          <w:p w14:paraId="29591BF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5A92FFD0"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458AD7FF" w14:textId="77777777" w:rsidTr="0005389A">
        <w:trPr>
          <w:trHeight w:hRule="exact" w:val="60"/>
        </w:trPr>
        <w:tc>
          <w:tcPr>
            <w:tcW w:w="36" w:type="dxa"/>
            <w:tcBorders>
              <w:top w:val="nil"/>
              <w:left w:val="single" w:sz="6" w:space="0" w:color="auto"/>
              <w:bottom w:val="nil"/>
              <w:right w:val="nil"/>
            </w:tcBorders>
          </w:tcPr>
          <w:p w14:paraId="6AE96208"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825" w:type="dxa"/>
            <w:gridSpan w:val="6"/>
            <w:tcBorders>
              <w:top w:val="nil"/>
              <w:left w:val="nil"/>
              <w:bottom w:val="nil"/>
              <w:right w:val="nil"/>
            </w:tcBorders>
          </w:tcPr>
          <w:p w14:paraId="1662BBB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6054" w:type="dxa"/>
            <w:gridSpan w:val="2"/>
            <w:tcBorders>
              <w:top w:val="nil"/>
              <w:left w:val="nil"/>
              <w:bottom w:val="nil"/>
              <w:right w:val="nil"/>
            </w:tcBorders>
          </w:tcPr>
          <w:p w14:paraId="64C89AEC"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7EEC2D17"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4F79A63B" w14:textId="77777777" w:rsidTr="0005389A">
        <w:trPr>
          <w:trHeight w:hRule="exact" w:val="320"/>
        </w:trPr>
        <w:tc>
          <w:tcPr>
            <w:tcW w:w="36" w:type="dxa"/>
            <w:tcBorders>
              <w:top w:val="nil"/>
              <w:left w:val="single" w:sz="6" w:space="0" w:color="auto"/>
              <w:bottom w:val="nil"/>
              <w:right w:val="nil"/>
            </w:tcBorders>
          </w:tcPr>
          <w:p w14:paraId="7A8D293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7147" w:type="dxa"/>
            <w:gridSpan w:val="7"/>
            <w:tcBorders>
              <w:top w:val="nil"/>
              <w:left w:val="nil"/>
              <w:bottom w:val="nil"/>
              <w:right w:val="nil"/>
            </w:tcBorders>
            <w:hideMark/>
          </w:tcPr>
          <w:p w14:paraId="14737CE0" w14:textId="77777777" w:rsidR="0005389A" w:rsidRPr="0005389A" w:rsidRDefault="0005389A" w:rsidP="0005389A">
            <w:pPr>
              <w:suppressAutoHyphens w:val="0"/>
              <w:spacing w:after="12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N° d'inscription au registre du commerce et des sociétés :</w:t>
            </w:r>
          </w:p>
        </w:tc>
        <w:tc>
          <w:tcPr>
            <w:tcW w:w="1732" w:type="dxa"/>
            <w:tcBorders>
              <w:top w:val="dotted" w:sz="6" w:space="0" w:color="auto"/>
              <w:left w:val="dotted" w:sz="6" w:space="0" w:color="auto"/>
              <w:bottom w:val="dotted" w:sz="6" w:space="0" w:color="auto"/>
              <w:right w:val="dotted" w:sz="6" w:space="0" w:color="auto"/>
            </w:tcBorders>
            <w:shd w:val="pct5" w:color="auto" w:fill="auto"/>
          </w:tcPr>
          <w:p w14:paraId="2D8A58F2"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2F82FEE7"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46D9090F" w14:textId="77777777" w:rsidTr="0005389A">
        <w:trPr>
          <w:trHeight w:hRule="exact" w:val="60"/>
        </w:trPr>
        <w:tc>
          <w:tcPr>
            <w:tcW w:w="36" w:type="dxa"/>
            <w:tcBorders>
              <w:top w:val="nil"/>
              <w:left w:val="single" w:sz="6" w:space="0" w:color="auto"/>
              <w:bottom w:val="nil"/>
              <w:right w:val="nil"/>
            </w:tcBorders>
          </w:tcPr>
          <w:p w14:paraId="08EAF5C3"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825" w:type="dxa"/>
            <w:gridSpan w:val="6"/>
            <w:tcBorders>
              <w:top w:val="nil"/>
              <w:left w:val="nil"/>
              <w:bottom w:val="nil"/>
              <w:right w:val="nil"/>
            </w:tcBorders>
          </w:tcPr>
          <w:p w14:paraId="38E2E287"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6054" w:type="dxa"/>
            <w:gridSpan w:val="2"/>
            <w:tcBorders>
              <w:top w:val="nil"/>
              <w:left w:val="nil"/>
              <w:bottom w:val="nil"/>
              <w:right w:val="nil"/>
            </w:tcBorders>
          </w:tcPr>
          <w:p w14:paraId="731920B8"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26091E38"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114C5C63" w14:textId="77777777" w:rsidTr="0005389A">
        <w:trPr>
          <w:trHeight w:hRule="exact" w:val="60"/>
        </w:trPr>
        <w:tc>
          <w:tcPr>
            <w:tcW w:w="36" w:type="dxa"/>
            <w:tcBorders>
              <w:top w:val="nil"/>
              <w:left w:val="single" w:sz="6" w:space="0" w:color="auto"/>
              <w:bottom w:val="single" w:sz="18" w:space="0" w:color="auto"/>
              <w:right w:val="nil"/>
            </w:tcBorders>
          </w:tcPr>
          <w:p w14:paraId="0F3D5F91" w14:textId="77777777" w:rsidR="0005389A" w:rsidRPr="0005389A" w:rsidRDefault="0005389A" w:rsidP="0005389A">
            <w:pPr>
              <w:suppressAutoHyphens w:val="0"/>
              <w:spacing w:before="120" w:after="120"/>
              <w:jc w:val="both"/>
              <w:rPr>
                <w:rFonts w:ascii="Calibri Light" w:hAnsi="Calibri Light" w:cs="Calibri Light"/>
                <w:szCs w:val="22"/>
                <w:lang w:eastAsia="en-US"/>
              </w:rPr>
            </w:pPr>
          </w:p>
        </w:tc>
        <w:tc>
          <w:tcPr>
            <w:tcW w:w="2785" w:type="dxa"/>
            <w:gridSpan w:val="5"/>
            <w:tcBorders>
              <w:top w:val="nil"/>
              <w:left w:val="nil"/>
              <w:bottom w:val="single" w:sz="18" w:space="0" w:color="auto"/>
              <w:right w:val="nil"/>
            </w:tcBorders>
          </w:tcPr>
          <w:p w14:paraId="4087EC5B" w14:textId="77777777" w:rsidR="0005389A" w:rsidRPr="0005389A" w:rsidRDefault="0005389A" w:rsidP="0005389A">
            <w:pPr>
              <w:keepNext/>
              <w:suppressAutoHyphens w:val="0"/>
              <w:spacing w:before="120" w:after="120"/>
              <w:jc w:val="both"/>
              <w:rPr>
                <w:rFonts w:ascii="Calibri Light" w:hAnsi="Calibri Light" w:cs="Calibri Light"/>
                <w:szCs w:val="22"/>
                <w:lang w:eastAsia="en-US"/>
              </w:rPr>
            </w:pPr>
          </w:p>
        </w:tc>
        <w:tc>
          <w:tcPr>
            <w:tcW w:w="6094" w:type="dxa"/>
            <w:gridSpan w:val="3"/>
            <w:tcBorders>
              <w:top w:val="nil"/>
              <w:left w:val="nil"/>
              <w:bottom w:val="single" w:sz="18" w:space="0" w:color="auto"/>
              <w:right w:val="nil"/>
            </w:tcBorders>
          </w:tcPr>
          <w:p w14:paraId="39833F1E" w14:textId="77777777" w:rsidR="0005389A" w:rsidRPr="0005389A" w:rsidRDefault="0005389A" w:rsidP="0005389A">
            <w:pPr>
              <w:keepNext/>
              <w:suppressAutoHyphens w:val="0"/>
              <w:spacing w:before="120" w:after="120"/>
              <w:jc w:val="both"/>
              <w:rPr>
                <w:rFonts w:ascii="Calibri Light" w:hAnsi="Calibri Light" w:cs="Calibri Light"/>
                <w:szCs w:val="22"/>
                <w:lang w:eastAsia="en-US"/>
              </w:rPr>
            </w:pPr>
          </w:p>
        </w:tc>
        <w:tc>
          <w:tcPr>
            <w:tcW w:w="141" w:type="dxa"/>
            <w:tcBorders>
              <w:top w:val="nil"/>
              <w:left w:val="nil"/>
              <w:bottom w:val="single" w:sz="18" w:space="0" w:color="auto"/>
              <w:right w:val="single" w:sz="18" w:space="0" w:color="auto"/>
            </w:tcBorders>
          </w:tcPr>
          <w:p w14:paraId="7B19367D" w14:textId="77777777" w:rsidR="0005389A" w:rsidRPr="0005389A" w:rsidRDefault="0005389A" w:rsidP="0005389A">
            <w:pPr>
              <w:keepNext/>
              <w:suppressAutoHyphens w:val="0"/>
              <w:spacing w:before="120" w:after="120"/>
              <w:jc w:val="both"/>
              <w:rPr>
                <w:rFonts w:ascii="Calibri Light" w:hAnsi="Calibri Light" w:cs="Calibri Light"/>
                <w:szCs w:val="22"/>
                <w:lang w:eastAsia="en-US"/>
              </w:rPr>
            </w:pPr>
          </w:p>
        </w:tc>
      </w:tr>
    </w:tbl>
    <w:p w14:paraId="0FC69A9D" w14:textId="77777777" w:rsidR="00B74B08" w:rsidRDefault="00B74B08" w:rsidP="0005389A">
      <w:pPr>
        <w:suppressAutoHyphens w:val="0"/>
        <w:spacing w:before="120" w:after="120"/>
        <w:jc w:val="both"/>
        <w:rPr>
          <w:rFonts w:ascii="Calibri Light" w:hAnsi="Calibri Light" w:cs="Calibri Light"/>
          <w:b/>
          <w:szCs w:val="22"/>
          <w:lang w:eastAsia="en-US"/>
        </w:rPr>
      </w:pPr>
    </w:p>
    <w:p w14:paraId="2640201A" w14:textId="0FF39C79" w:rsidR="0005389A" w:rsidRPr="0005389A" w:rsidRDefault="0005389A" w:rsidP="0005389A">
      <w:pPr>
        <w:suppressAutoHyphens w:val="0"/>
        <w:spacing w:before="120" w:after="120"/>
        <w:jc w:val="both"/>
        <w:rPr>
          <w:rFonts w:ascii="Calibri Light" w:hAnsi="Calibri Light" w:cs="Calibri Light"/>
          <w:b/>
          <w:szCs w:val="22"/>
          <w:lang w:eastAsia="en-US"/>
        </w:rPr>
      </w:pPr>
      <w:r w:rsidRPr="0005389A">
        <w:rPr>
          <w:rFonts w:ascii="Calibri Light" w:hAnsi="Calibri Light" w:cs="Calibri Light"/>
          <w:b/>
          <w:szCs w:val="22"/>
          <w:lang w:eastAsia="en-US"/>
        </w:rPr>
        <w:t>Dûment habilité suivant mandat en date du ………………… à engager la compagnie ci-après :</w:t>
      </w:r>
    </w:p>
    <w:tbl>
      <w:tblPr>
        <w:tblW w:w="9060" w:type="dxa"/>
        <w:tblInd w:w="8"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7"/>
        <w:gridCol w:w="1645"/>
        <w:gridCol w:w="776"/>
        <w:gridCol w:w="367"/>
        <w:gridCol w:w="40"/>
        <w:gridCol w:w="78"/>
        <w:gridCol w:w="431"/>
        <w:gridCol w:w="431"/>
        <w:gridCol w:w="430"/>
        <w:gridCol w:w="430"/>
        <w:gridCol w:w="430"/>
        <w:gridCol w:w="430"/>
        <w:gridCol w:w="430"/>
        <w:gridCol w:w="430"/>
        <w:gridCol w:w="430"/>
        <w:gridCol w:w="372"/>
        <w:gridCol w:w="58"/>
        <w:gridCol w:w="430"/>
        <w:gridCol w:w="430"/>
        <w:gridCol w:w="430"/>
        <w:gridCol w:w="384"/>
        <w:gridCol w:w="141"/>
      </w:tblGrid>
      <w:tr w:rsidR="0005389A" w:rsidRPr="0005389A" w14:paraId="2F57E2E4" w14:textId="77777777" w:rsidTr="00B74B08">
        <w:tc>
          <w:tcPr>
            <w:tcW w:w="9060" w:type="dxa"/>
            <w:gridSpan w:val="22"/>
            <w:tcBorders>
              <w:top w:val="single" w:sz="6" w:space="0" w:color="auto"/>
              <w:left w:val="single" w:sz="6" w:space="0" w:color="auto"/>
              <w:bottom w:val="nil"/>
              <w:right w:val="single" w:sz="18" w:space="0" w:color="auto"/>
            </w:tcBorders>
            <w:shd w:val="pct25" w:color="auto" w:fill="auto"/>
            <w:hideMark/>
          </w:tcPr>
          <w:p w14:paraId="2716C387" w14:textId="77777777" w:rsidR="0005389A" w:rsidRPr="0005389A" w:rsidRDefault="0005389A" w:rsidP="0005389A">
            <w:pPr>
              <w:suppressAutoHyphens w:val="0"/>
              <w:spacing w:before="120" w:after="120"/>
              <w:jc w:val="center"/>
              <w:rPr>
                <w:rFonts w:ascii="Calibri Light" w:hAnsi="Calibri Light" w:cs="Calibri Light"/>
                <w:sz w:val="18"/>
                <w:szCs w:val="18"/>
                <w:lang w:eastAsia="en-US"/>
              </w:rPr>
            </w:pPr>
            <w:r w:rsidRPr="0005389A">
              <w:rPr>
                <w:rFonts w:ascii="Calibri Light" w:hAnsi="Calibri Light" w:cs="Calibri Light"/>
                <w:b/>
                <w:sz w:val="18"/>
                <w:szCs w:val="18"/>
                <w:lang w:eastAsia="en-US"/>
              </w:rPr>
              <w:t>Cotraitant 2</w:t>
            </w:r>
          </w:p>
        </w:tc>
      </w:tr>
      <w:tr w:rsidR="0005389A" w:rsidRPr="0005389A" w14:paraId="28DEDBEE" w14:textId="77777777" w:rsidTr="00B74B08">
        <w:tc>
          <w:tcPr>
            <w:tcW w:w="37" w:type="dxa"/>
            <w:tcBorders>
              <w:top w:val="single" w:sz="6" w:space="0" w:color="auto"/>
              <w:left w:val="single" w:sz="6" w:space="0" w:color="auto"/>
              <w:bottom w:val="nil"/>
              <w:right w:val="nil"/>
            </w:tcBorders>
          </w:tcPr>
          <w:p w14:paraId="59A81E4B"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8882" w:type="dxa"/>
            <w:gridSpan w:val="20"/>
            <w:tcBorders>
              <w:top w:val="single" w:sz="6" w:space="0" w:color="auto"/>
              <w:left w:val="nil"/>
              <w:bottom w:val="nil"/>
              <w:right w:val="nil"/>
            </w:tcBorders>
            <w:hideMark/>
          </w:tcPr>
          <w:p w14:paraId="219EF871" w14:textId="77777777" w:rsidR="0005389A" w:rsidRPr="0005389A" w:rsidRDefault="0005389A" w:rsidP="0005389A">
            <w:pPr>
              <w:suppressAutoHyphens w:val="0"/>
              <w:spacing w:after="120"/>
              <w:jc w:val="both"/>
              <w:rPr>
                <w:rFonts w:ascii="Calibri Light" w:hAnsi="Calibri Light" w:cs="Calibri Light"/>
                <w:sz w:val="18"/>
                <w:szCs w:val="18"/>
                <w:lang w:eastAsia="en-US"/>
              </w:rPr>
            </w:pPr>
            <w:r w:rsidRPr="0005389A">
              <w:rPr>
                <w:rFonts w:ascii="Calibri Light" w:hAnsi="Calibri Light" w:cs="Calibri Light"/>
                <w:b/>
                <w:sz w:val="18"/>
                <w:szCs w:val="18"/>
                <w:lang w:eastAsia="en-US"/>
              </w:rPr>
              <w:t>Nom de la compagnie d’Assurance :</w:t>
            </w:r>
            <w:r w:rsidRPr="0005389A">
              <w:rPr>
                <w:rFonts w:ascii="Calibri Light" w:hAnsi="Calibri Light" w:cs="Calibri Light"/>
                <w:sz w:val="18"/>
                <w:szCs w:val="18"/>
                <w:lang w:eastAsia="en-US"/>
              </w:rPr>
              <w:t xml:space="preserve"> (intitulé complet et forme juridique de la société)</w:t>
            </w:r>
          </w:p>
        </w:tc>
        <w:tc>
          <w:tcPr>
            <w:tcW w:w="141" w:type="dxa"/>
            <w:tcBorders>
              <w:top w:val="single" w:sz="6" w:space="0" w:color="auto"/>
              <w:left w:val="nil"/>
              <w:bottom w:val="nil"/>
              <w:right w:val="single" w:sz="18" w:space="0" w:color="auto"/>
            </w:tcBorders>
          </w:tcPr>
          <w:p w14:paraId="6AADCEAE"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576315D1" w14:textId="77777777" w:rsidTr="00B74B08">
        <w:tc>
          <w:tcPr>
            <w:tcW w:w="37" w:type="dxa"/>
            <w:tcBorders>
              <w:top w:val="nil"/>
              <w:left w:val="single" w:sz="6" w:space="0" w:color="auto"/>
              <w:bottom w:val="nil"/>
              <w:right w:val="nil"/>
            </w:tcBorders>
          </w:tcPr>
          <w:p w14:paraId="08A7F076"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8882" w:type="dxa"/>
            <w:gridSpan w:val="20"/>
            <w:tcBorders>
              <w:top w:val="dotted" w:sz="6" w:space="0" w:color="auto"/>
              <w:left w:val="dotted" w:sz="6" w:space="0" w:color="auto"/>
              <w:bottom w:val="dotted" w:sz="6" w:space="0" w:color="auto"/>
              <w:right w:val="dotted" w:sz="6" w:space="0" w:color="auto"/>
            </w:tcBorders>
            <w:shd w:val="pct5" w:color="auto" w:fill="auto"/>
          </w:tcPr>
          <w:p w14:paraId="2DC09EC8"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5198362C"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780F77DB" w14:textId="77777777" w:rsidTr="00B74B08">
        <w:trPr>
          <w:trHeight w:hRule="exact" w:val="60"/>
        </w:trPr>
        <w:tc>
          <w:tcPr>
            <w:tcW w:w="37" w:type="dxa"/>
            <w:tcBorders>
              <w:top w:val="nil"/>
              <w:left w:val="single" w:sz="6" w:space="0" w:color="auto"/>
              <w:bottom w:val="nil"/>
              <w:right w:val="nil"/>
            </w:tcBorders>
          </w:tcPr>
          <w:p w14:paraId="0F48D8FB"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828" w:type="dxa"/>
            <w:gridSpan w:val="4"/>
            <w:tcBorders>
              <w:top w:val="nil"/>
              <w:left w:val="nil"/>
              <w:bottom w:val="nil"/>
              <w:right w:val="nil"/>
            </w:tcBorders>
          </w:tcPr>
          <w:p w14:paraId="78B8D7CB"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6054" w:type="dxa"/>
            <w:gridSpan w:val="16"/>
            <w:tcBorders>
              <w:top w:val="nil"/>
              <w:left w:val="nil"/>
              <w:bottom w:val="nil"/>
              <w:right w:val="nil"/>
            </w:tcBorders>
          </w:tcPr>
          <w:p w14:paraId="663B72F1"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11B56C7B"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5529A6A0" w14:textId="77777777" w:rsidTr="00B74B08">
        <w:tc>
          <w:tcPr>
            <w:tcW w:w="37" w:type="dxa"/>
            <w:tcBorders>
              <w:top w:val="nil"/>
              <w:left w:val="single" w:sz="6" w:space="0" w:color="auto"/>
              <w:bottom w:val="nil"/>
              <w:right w:val="nil"/>
            </w:tcBorders>
          </w:tcPr>
          <w:p w14:paraId="04761036"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8882" w:type="dxa"/>
            <w:gridSpan w:val="20"/>
            <w:tcBorders>
              <w:top w:val="nil"/>
              <w:left w:val="nil"/>
              <w:bottom w:val="nil"/>
              <w:right w:val="nil"/>
            </w:tcBorders>
            <w:hideMark/>
          </w:tcPr>
          <w:p w14:paraId="4058A0A3" w14:textId="77777777" w:rsidR="0005389A" w:rsidRPr="0005389A" w:rsidRDefault="0005389A" w:rsidP="0005389A">
            <w:pPr>
              <w:suppressAutoHyphens w:val="0"/>
              <w:spacing w:after="12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Société régie par le code des Assurances</w:t>
            </w:r>
          </w:p>
        </w:tc>
        <w:tc>
          <w:tcPr>
            <w:tcW w:w="141" w:type="dxa"/>
            <w:tcBorders>
              <w:top w:val="nil"/>
              <w:left w:val="nil"/>
              <w:bottom w:val="nil"/>
              <w:right w:val="single" w:sz="18" w:space="0" w:color="auto"/>
            </w:tcBorders>
          </w:tcPr>
          <w:p w14:paraId="23176FD3"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0F994AC3" w14:textId="77777777" w:rsidTr="00B74B08">
        <w:tc>
          <w:tcPr>
            <w:tcW w:w="37" w:type="dxa"/>
            <w:tcBorders>
              <w:top w:val="nil"/>
              <w:left w:val="single" w:sz="6" w:space="0" w:color="auto"/>
              <w:bottom w:val="nil"/>
              <w:right w:val="nil"/>
            </w:tcBorders>
          </w:tcPr>
          <w:p w14:paraId="39EA3213"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645" w:type="dxa"/>
            <w:tcBorders>
              <w:top w:val="nil"/>
              <w:left w:val="nil"/>
              <w:bottom w:val="nil"/>
              <w:right w:val="nil"/>
            </w:tcBorders>
            <w:hideMark/>
          </w:tcPr>
          <w:p w14:paraId="688FD698" w14:textId="77777777" w:rsidR="0005389A" w:rsidRPr="0005389A" w:rsidRDefault="0005389A" w:rsidP="0005389A">
            <w:pPr>
              <w:suppressAutoHyphens w:val="0"/>
              <w:spacing w:after="12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Au capital de :</w:t>
            </w:r>
          </w:p>
        </w:tc>
        <w:tc>
          <w:tcPr>
            <w:tcW w:w="7237" w:type="dxa"/>
            <w:gridSpan w:val="19"/>
            <w:tcBorders>
              <w:top w:val="dotted" w:sz="6" w:space="0" w:color="auto"/>
              <w:left w:val="dotted" w:sz="6" w:space="0" w:color="auto"/>
              <w:bottom w:val="dotted" w:sz="6" w:space="0" w:color="auto"/>
              <w:right w:val="dotted" w:sz="6" w:space="0" w:color="auto"/>
            </w:tcBorders>
            <w:shd w:val="pct5" w:color="auto" w:fill="auto"/>
          </w:tcPr>
          <w:p w14:paraId="7128814C"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39F53905"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4D778F7A" w14:textId="77777777" w:rsidTr="00B74B08">
        <w:trPr>
          <w:trHeight w:hRule="exact" w:val="60"/>
        </w:trPr>
        <w:tc>
          <w:tcPr>
            <w:tcW w:w="37" w:type="dxa"/>
            <w:tcBorders>
              <w:top w:val="nil"/>
              <w:left w:val="single" w:sz="6" w:space="0" w:color="auto"/>
              <w:bottom w:val="nil"/>
              <w:right w:val="nil"/>
            </w:tcBorders>
          </w:tcPr>
          <w:p w14:paraId="06D5DB6F"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828" w:type="dxa"/>
            <w:gridSpan w:val="4"/>
            <w:tcBorders>
              <w:top w:val="nil"/>
              <w:left w:val="nil"/>
              <w:bottom w:val="nil"/>
              <w:right w:val="nil"/>
            </w:tcBorders>
          </w:tcPr>
          <w:p w14:paraId="554FD477"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6054" w:type="dxa"/>
            <w:gridSpan w:val="16"/>
            <w:tcBorders>
              <w:top w:val="nil"/>
              <w:left w:val="nil"/>
              <w:bottom w:val="nil"/>
              <w:right w:val="nil"/>
            </w:tcBorders>
          </w:tcPr>
          <w:p w14:paraId="7296BA56"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1B775EAB"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542C9E38" w14:textId="77777777" w:rsidTr="00B74B08">
        <w:tc>
          <w:tcPr>
            <w:tcW w:w="37" w:type="dxa"/>
            <w:tcBorders>
              <w:top w:val="nil"/>
              <w:left w:val="single" w:sz="6" w:space="0" w:color="auto"/>
              <w:bottom w:val="nil"/>
              <w:right w:val="nil"/>
            </w:tcBorders>
          </w:tcPr>
          <w:p w14:paraId="7EC80E7D"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645" w:type="dxa"/>
            <w:tcBorders>
              <w:top w:val="nil"/>
              <w:left w:val="nil"/>
              <w:bottom w:val="nil"/>
              <w:right w:val="nil"/>
            </w:tcBorders>
            <w:hideMark/>
          </w:tcPr>
          <w:p w14:paraId="5BE0C313" w14:textId="77777777" w:rsidR="0005389A" w:rsidRPr="0005389A" w:rsidRDefault="0005389A" w:rsidP="0005389A">
            <w:pPr>
              <w:suppressAutoHyphens w:val="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Ayant son siège à :</w:t>
            </w:r>
            <w:r w:rsidRPr="0005389A">
              <w:rPr>
                <w:rFonts w:ascii="Calibri Light" w:hAnsi="Calibri Light" w:cs="Calibri Light"/>
                <w:sz w:val="18"/>
                <w:szCs w:val="18"/>
                <w:lang w:eastAsia="en-US"/>
              </w:rPr>
              <w:br/>
            </w:r>
            <w:r w:rsidRPr="0005389A">
              <w:rPr>
                <w:rFonts w:ascii="Calibri Light" w:hAnsi="Calibri Light" w:cs="Calibri Light"/>
                <w:sz w:val="18"/>
                <w:szCs w:val="18"/>
                <w:lang w:eastAsia="en-US"/>
              </w:rPr>
              <w:br/>
              <w:t xml:space="preserve">                     (Tél.)</w:t>
            </w:r>
          </w:p>
        </w:tc>
        <w:tc>
          <w:tcPr>
            <w:tcW w:w="7237" w:type="dxa"/>
            <w:gridSpan w:val="19"/>
            <w:tcBorders>
              <w:top w:val="dotted" w:sz="6" w:space="0" w:color="auto"/>
              <w:left w:val="dotted" w:sz="6" w:space="0" w:color="auto"/>
              <w:bottom w:val="dotted" w:sz="6" w:space="0" w:color="auto"/>
              <w:right w:val="dotted" w:sz="6" w:space="0" w:color="auto"/>
            </w:tcBorders>
            <w:shd w:val="pct5" w:color="auto" w:fill="auto"/>
          </w:tcPr>
          <w:p w14:paraId="58A89EDF"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57E3AB39"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1E89984F" w14:textId="77777777" w:rsidTr="00B74B08">
        <w:trPr>
          <w:trHeight w:hRule="exact" w:val="60"/>
        </w:trPr>
        <w:tc>
          <w:tcPr>
            <w:tcW w:w="37" w:type="dxa"/>
            <w:tcBorders>
              <w:top w:val="nil"/>
              <w:left w:val="single" w:sz="6" w:space="0" w:color="auto"/>
              <w:bottom w:val="nil"/>
              <w:right w:val="nil"/>
            </w:tcBorders>
          </w:tcPr>
          <w:p w14:paraId="4EBEB57E"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828" w:type="dxa"/>
            <w:gridSpan w:val="4"/>
            <w:tcBorders>
              <w:top w:val="nil"/>
              <w:left w:val="nil"/>
              <w:bottom w:val="nil"/>
              <w:right w:val="nil"/>
            </w:tcBorders>
          </w:tcPr>
          <w:p w14:paraId="054572E0"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6054" w:type="dxa"/>
            <w:gridSpan w:val="16"/>
            <w:tcBorders>
              <w:top w:val="nil"/>
              <w:left w:val="nil"/>
              <w:bottom w:val="nil"/>
              <w:right w:val="nil"/>
            </w:tcBorders>
          </w:tcPr>
          <w:p w14:paraId="5454B585"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50C4875B"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564AE998" w14:textId="77777777" w:rsidTr="00B74B08">
        <w:trPr>
          <w:trHeight w:hRule="exact" w:val="60"/>
        </w:trPr>
        <w:tc>
          <w:tcPr>
            <w:tcW w:w="37" w:type="dxa"/>
            <w:tcBorders>
              <w:top w:val="nil"/>
              <w:left w:val="single" w:sz="6" w:space="0" w:color="auto"/>
              <w:bottom w:val="nil"/>
              <w:right w:val="nil"/>
            </w:tcBorders>
          </w:tcPr>
          <w:p w14:paraId="1FA4D7E8"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828" w:type="dxa"/>
            <w:gridSpan w:val="4"/>
            <w:tcBorders>
              <w:top w:val="nil"/>
              <w:left w:val="nil"/>
              <w:bottom w:val="nil"/>
              <w:right w:val="nil"/>
            </w:tcBorders>
          </w:tcPr>
          <w:p w14:paraId="11FBA485"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6054" w:type="dxa"/>
            <w:gridSpan w:val="16"/>
            <w:tcBorders>
              <w:top w:val="nil"/>
              <w:left w:val="nil"/>
              <w:bottom w:val="nil"/>
              <w:right w:val="nil"/>
            </w:tcBorders>
          </w:tcPr>
          <w:p w14:paraId="7DE32F7F"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0FA20949"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581951FA" w14:textId="77777777" w:rsidTr="00B74B08">
        <w:trPr>
          <w:trHeight w:hRule="exact" w:val="320"/>
        </w:trPr>
        <w:tc>
          <w:tcPr>
            <w:tcW w:w="37" w:type="dxa"/>
            <w:tcBorders>
              <w:top w:val="nil"/>
              <w:left w:val="single" w:sz="6" w:space="0" w:color="auto"/>
              <w:bottom w:val="nil"/>
              <w:right w:val="nil"/>
            </w:tcBorders>
          </w:tcPr>
          <w:p w14:paraId="12F04F47"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2906" w:type="dxa"/>
            <w:gridSpan w:val="5"/>
            <w:tcBorders>
              <w:top w:val="nil"/>
              <w:left w:val="nil"/>
              <w:bottom w:val="nil"/>
              <w:right w:val="nil"/>
            </w:tcBorders>
            <w:hideMark/>
          </w:tcPr>
          <w:p w14:paraId="281E0F37" w14:textId="77777777" w:rsidR="0005389A" w:rsidRPr="0005389A" w:rsidRDefault="0005389A" w:rsidP="0005389A">
            <w:pPr>
              <w:suppressAutoHyphens w:val="0"/>
              <w:spacing w:after="12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N° d'identité d'établissement (SIRET) :</w:t>
            </w:r>
          </w:p>
        </w:tc>
        <w:tc>
          <w:tcPr>
            <w:tcW w:w="431" w:type="dxa"/>
            <w:tcBorders>
              <w:top w:val="dotted" w:sz="6" w:space="0" w:color="auto"/>
              <w:left w:val="dotted" w:sz="6" w:space="0" w:color="auto"/>
              <w:bottom w:val="dotted" w:sz="6" w:space="0" w:color="auto"/>
              <w:right w:val="dotted" w:sz="6" w:space="0" w:color="auto"/>
            </w:tcBorders>
            <w:shd w:val="pct5" w:color="auto" w:fill="auto"/>
          </w:tcPr>
          <w:p w14:paraId="243A8234" w14:textId="77777777" w:rsidR="0005389A" w:rsidRPr="0005389A" w:rsidRDefault="0005389A" w:rsidP="0005389A">
            <w:pPr>
              <w:suppressAutoHyphens w:val="0"/>
              <w:spacing w:after="120"/>
              <w:ind w:left="-17" w:hanging="254"/>
              <w:jc w:val="both"/>
              <w:rPr>
                <w:rFonts w:ascii="Calibri Light" w:hAnsi="Calibri Light" w:cs="Calibri Light"/>
                <w:sz w:val="18"/>
                <w:szCs w:val="18"/>
                <w:lang w:eastAsia="en-US"/>
              </w:rPr>
            </w:pPr>
          </w:p>
        </w:tc>
        <w:tc>
          <w:tcPr>
            <w:tcW w:w="431" w:type="dxa"/>
            <w:tcBorders>
              <w:top w:val="dotted" w:sz="6" w:space="0" w:color="auto"/>
              <w:left w:val="dotted" w:sz="6" w:space="0" w:color="auto"/>
              <w:bottom w:val="dotted" w:sz="6" w:space="0" w:color="auto"/>
              <w:right w:val="dotted" w:sz="6" w:space="0" w:color="auto"/>
            </w:tcBorders>
            <w:shd w:val="pct5" w:color="auto" w:fill="auto"/>
          </w:tcPr>
          <w:p w14:paraId="73A1DAD5"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23550455"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0F93FA89"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3AFF2273"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68D976F5"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79B58565"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43CB5F37"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6C108DA1"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gridSpan w:val="2"/>
            <w:tcBorders>
              <w:top w:val="dotted" w:sz="6" w:space="0" w:color="auto"/>
              <w:left w:val="dotted" w:sz="6" w:space="0" w:color="auto"/>
              <w:bottom w:val="dotted" w:sz="6" w:space="0" w:color="auto"/>
              <w:right w:val="dotted" w:sz="6" w:space="0" w:color="auto"/>
            </w:tcBorders>
            <w:shd w:val="pct5" w:color="auto" w:fill="auto"/>
          </w:tcPr>
          <w:p w14:paraId="521652B9"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3D705926"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1A18EDC2"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4965F4FB"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384" w:type="dxa"/>
            <w:tcBorders>
              <w:top w:val="dotted" w:sz="6" w:space="0" w:color="auto"/>
              <w:left w:val="dotted" w:sz="6" w:space="0" w:color="auto"/>
              <w:bottom w:val="dotted" w:sz="6" w:space="0" w:color="auto"/>
              <w:right w:val="dotted" w:sz="6" w:space="0" w:color="auto"/>
            </w:tcBorders>
            <w:shd w:val="pct5" w:color="auto" w:fill="auto"/>
          </w:tcPr>
          <w:p w14:paraId="6774224A"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6D545A4E"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21FF732E" w14:textId="77777777" w:rsidTr="00B74B08">
        <w:trPr>
          <w:trHeight w:hRule="exact" w:val="60"/>
        </w:trPr>
        <w:tc>
          <w:tcPr>
            <w:tcW w:w="37" w:type="dxa"/>
            <w:tcBorders>
              <w:top w:val="nil"/>
              <w:left w:val="single" w:sz="6" w:space="0" w:color="auto"/>
              <w:bottom w:val="nil"/>
              <w:right w:val="nil"/>
            </w:tcBorders>
          </w:tcPr>
          <w:p w14:paraId="5E6AD689" w14:textId="77777777" w:rsidR="0005389A" w:rsidRPr="0005389A" w:rsidRDefault="0005389A" w:rsidP="0005389A">
            <w:pPr>
              <w:keepNext/>
              <w:suppressAutoHyphens w:val="0"/>
              <w:spacing w:after="120"/>
              <w:jc w:val="both"/>
              <w:rPr>
                <w:rFonts w:ascii="Calibri Light" w:hAnsi="Calibri Light" w:cs="Calibri Light"/>
                <w:sz w:val="18"/>
                <w:szCs w:val="18"/>
                <w:lang w:eastAsia="en-US"/>
              </w:rPr>
            </w:pPr>
          </w:p>
        </w:tc>
        <w:tc>
          <w:tcPr>
            <w:tcW w:w="2788" w:type="dxa"/>
            <w:gridSpan w:val="3"/>
            <w:tcBorders>
              <w:top w:val="nil"/>
              <w:left w:val="nil"/>
              <w:bottom w:val="nil"/>
              <w:right w:val="nil"/>
            </w:tcBorders>
          </w:tcPr>
          <w:p w14:paraId="43B52321" w14:textId="77777777" w:rsidR="0005389A" w:rsidRPr="0005389A" w:rsidRDefault="0005389A" w:rsidP="0005389A">
            <w:pPr>
              <w:keepNext/>
              <w:suppressAutoHyphens w:val="0"/>
              <w:spacing w:after="120"/>
              <w:jc w:val="both"/>
              <w:rPr>
                <w:rFonts w:ascii="Calibri Light" w:hAnsi="Calibri Light" w:cs="Calibri Light"/>
                <w:sz w:val="18"/>
                <w:szCs w:val="18"/>
                <w:lang w:eastAsia="en-US"/>
              </w:rPr>
            </w:pPr>
          </w:p>
        </w:tc>
        <w:tc>
          <w:tcPr>
            <w:tcW w:w="6094" w:type="dxa"/>
            <w:gridSpan w:val="17"/>
            <w:tcBorders>
              <w:top w:val="nil"/>
              <w:left w:val="nil"/>
              <w:bottom w:val="nil"/>
              <w:right w:val="nil"/>
            </w:tcBorders>
          </w:tcPr>
          <w:p w14:paraId="17118F45" w14:textId="77777777" w:rsidR="0005389A" w:rsidRPr="0005389A" w:rsidRDefault="0005389A" w:rsidP="0005389A">
            <w:pPr>
              <w:keepNext/>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17B1FB39" w14:textId="77777777" w:rsidR="0005389A" w:rsidRPr="0005389A" w:rsidRDefault="0005389A" w:rsidP="0005389A">
            <w:pPr>
              <w:keepNext/>
              <w:suppressAutoHyphens w:val="0"/>
              <w:spacing w:after="120"/>
              <w:jc w:val="both"/>
              <w:rPr>
                <w:rFonts w:ascii="Calibri Light" w:hAnsi="Calibri Light" w:cs="Calibri Light"/>
                <w:sz w:val="18"/>
                <w:szCs w:val="18"/>
                <w:lang w:eastAsia="en-US"/>
              </w:rPr>
            </w:pPr>
          </w:p>
        </w:tc>
      </w:tr>
      <w:tr w:rsidR="0005389A" w:rsidRPr="0005389A" w14:paraId="2FE97608" w14:textId="77777777" w:rsidTr="00B74B08">
        <w:trPr>
          <w:trHeight w:hRule="exact" w:val="320"/>
        </w:trPr>
        <w:tc>
          <w:tcPr>
            <w:tcW w:w="37" w:type="dxa"/>
            <w:tcBorders>
              <w:top w:val="nil"/>
              <w:left w:val="single" w:sz="6" w:space="0" w:color="auto"/>
              <w:bottom w:val="nil"/>
              <w:right w:val="nil"/>
            </w:tcBorders>
          </w:tcPr>
          <w:p w14:paraId="5FF26B66"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7150" w:type="dxa"/>
            <w:gridSpan w:val="15"/>
            <w:tcBorders>
              <w:top w:val="nil"/>
              <w:left w:val="nil"/>
              <w:bottom w:val="nil"/>
              <w:right w:val="nil"/>
            </w:tcBorders>
            <w:hideMark/>
          </w:tcPr>
          <w:p w14:paraId="720F1107" w14:textId="77777777" w:rsidR="0005389A" w:rsidRPr="0005389A" w:rsidRDefault="0005389A" w:rsidP="0005389A">
            <w:pPr>
              <w:suppressAutoHyphens w:val="0"/>
              <w:spacing w:after="12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Code APE :</w:t>
            </w:r>
          </w:p>
        </w:tc>
        <w:tc>
          <w:tcPr>
            <w:tcW w:w="1732" w:type="dxa"/>
            <w:gridSpan w:val="5"/>
            <w:tcBorders>
              <w:top w:val="dotted" w:sz="6" w:space="0" w:color="auto"/>
              <w:left w:val="dotted" w:sz="6" w:space="0" w:color="auto"/>
              <w:bottom w:val="dotted" w:sz="6" w:space="0" w:color="auto"/>
              <w:right w:val="dotted" w:sz="6" w:space="0" w:color="auto"/>
            </w:tcBorders>
            <w:shd w:val="pct5" w:color="auto" w:fill="auto"/>
          </w:tcPr>
          <w:p w14:paraId="470D25BD"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5E6DA896"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6FFE809A" w14:textId="77777777" w:rsidTr="00B74B08">
        <w:trPr>
          <w:trHeight w:hRule="exact" w:val="320"/>
        </w:trPr>
        <w:tc>
          <w:tcPr>
            <w:tcW w:w="37" w:type="dxa"/>
            <w:tcBorders>
              <w:top w:val="nil"/>
              <w:left w:val="single" w:sz="6" w:space="0" w:color="auto"/>
              <w:bottom w:val="nil"/>
              <w:right w:val="nil"/>
            </w:tcBorders>
          </w:tcPr>
          <w:p w14:paraId="2A61EE32"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7150" w:type="dxa"/>
            <w:gridSpan w:val="15"/>
            <w:tcBorders>
              <w:top w:val="nil"/>
              <w:left w:val="nil"/>
              <w:bottom w:val="nil"/>
              <w:right w:val="nil"/>
            </w:tcBorders>
            <w:hideMark/>
          </w:tcPr>
          <w:p w14:paraId="09FBAD1D" w14:textId="77777777" w:rsidR="0005389A" w:rsidRPr="0005389A" w:rsidRDefault="0005389A" w:rsidP="0005389A">
            <w:pPr>
              <w:suppressAutoHyphens w:val="0"/>
              <w:spacing w:after="120"/>
              <w:jc w:val="both"/>
              <w:rPr>
                <w:rFonts w:ascii="Calibri Light" w:hAnsi="Calibri Light" w:cs="Calibri Light"/>
                <w:sz w:val="18"/>
                <w:szCs w:val="18"/>
                <w:lang w:eastAsia="en-US"/>
              </w:rPr>
            </w:pPr>
            <w:r w:rsidRPr="0005389A">
              <w:rPr>
                <w:rFonts w:ascii="Calibri Light" w:hAnsi="Calibri Light" w:cs="Calibri Light"/>
                <w:sz w:val="18"/>
                <w:szCs w:val="18"/>
                <w:lang w:eastAsia="en-US"/>
              </w:rPr>
              <w:t>N° d'inscription au registre du commerce et des sociétés :</w:t>
            </w:r>
          </w:p>
        </w:tc>
        <w:tc>
          <w:tcPr>
            <w:tcW w:w="1732" w:type="dxa"/>
            <w:gridSpan w:val="5"/>
            <w:tcBorders>
              <w:top w:val="dotted" w:sz="6" w:space="0" w:color="auto"/>
              <w:left w:val="dotted" w:sz="6" w:space="0" w:color="auto"/>
              <w:bottom w:val="dotted" w:sz="6" w:space="0" w:color="auto"/>
              <w:right w:val="dotted" w:sz="6" w:space="0" w:color="auto"/>
            </w:tcBorders>
            <w:shd w:val="pct5" w:color="auto" w:fill="auto"/>
          </w:tcPr>
          <w:p w14:paraId="172CE6D0"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c>
          <w:tcPr>
            <w:tcW w:w="141" w:type="dxa"/>
            <w:tcBorders>
              <w:top w:val="nil"/>
              <w:left w:val="nil"/>
              <w:bottom w:val="nil"/>
              <w:right w:val="single" w:sz="18" w:space="0" w:color="auto"/>
            </w:tcBorders>
          </w:tcPr>
          <w:p w14:paraId="309F72A9" w14:textId="77777777" w:rsidR="0005389A" w:rsidRPr="0005389A" w:rsidRDefault="0005389A" w:rsidP="0005389A">
            <w:pPr>
              <w:suppressAutoHyphens w:val="0"/>
              <w:spacing w:after="120"/>
              <w:jc w:val="both"/>
              <w:rPr>
                <w:rFonts w:ascii="Calibri Light" w:hAnsi="Calibri Light" w:cs="Calibri Light"/>
                <w:sz w:val="18"/>
                <w:szCs w:val="18"/>
                <w:lang w:eastAsia="en-US"/>
              </w:rPr>
            </w:pPr>
          </w:p>
        </w:tc>
      </w:tr>
      <w:tr w:rsidR="0005389A" w:rsidRPr="0005389A" w14:paraId="214319E2" w14:textId="77777777" w:rsidTr="00B74B08">
        <w:trPr>
          <w:trHeight w:hRule="exact" w:val="60"/>
        </w:trPr>
        <w:tc>
          <w:tcPr>
            <w:tcW w:w="37" w:type="dxa"/>
            <w:tcBorders>
              <w:top w:val="nil"/>
              <w:left w:val="single" w:sz="6" w:space="0" w:color="auto"/>
              <w:bottom w:val="single" w:sz="18" w:space="0" w:color="auto"/>
              <w:right w:val="nil"/>
            </w:tcBorders>
          </w:tcPr>
          <w:p w14:paraId="11989187" w14:textId="77777777" w:rsidR="0005389A" w:rsidRPr="0005389A" w:rsidRDefault="0005389A" w:rsidP="0005389A">
            <w:pPr>
              <w:suppressAutoHyphens w:val="0"/>
              <w:spacing w:before="120" w:after="120"/>
              <w:jc w:val="both"/>
              <w:rPr>
                <w:rFonts w:ascii="Calibri Light" w:hAnsi="Calibri Light" w:cs="Calibri Light"/>
                <w:szCs w:val="22"/>
                <w:lang w:eastAsia="en-US"/>
              </w:rPr>
            </w:pPr>
          </w:p>
        </w:tc>
        <w:tc>
          <w:tcPr>
            <w:tcW w:w="2788" w:type="dxa"/>
            <w:gridSpan w:val="3"/>
            <w:tcBorders>
              <w:top w:val="nil"/>
              <w:left w:val="nil"/>
              <w:bottom w:val="single" w:sz="18" w:space="0" w:color="auto"/>
              <w:right w:val="nil"/>
            </w:tcBorders>
          </w:tcPr>
          <w:p w14:paraId="2513AC01" w14:textId="77777777" w:rsidR="0005389A" w:rsidRPr="0005389A" w:rsidRDefault="0005389A" w:rsidP="0005389A">
            <w:pPr>
              <w:keepNext/>
              <w:suppressAutoHyphens w:val="0"/>
              <w:spacing w:before="120" w:after="120"/>
              <w:jc w:val="both"/>
              <w:rPr>
                <w:rFonts w:ascii="Calibri Light" w:hAnsi="Calibri Light" w:cs="Calibri Light"/>
                <w:szCs w:val="22"/>
                <w:lang w:eastAsia="en-US"/>
              </w:rPr>
            </w:pPr>
          </w:p>
        </w:tc>
        <w:tc>
          <w:tcPr>
            <w:tcW w:w="6094" w:type="dxa"/>
            <w:gridSpan w:val="17"/>
            <w:tcBorders>
              <w:top w:val="nil"/>
              <w:left w:val="nil"/>
              <w:bottom w:val="single" w:sz="18" w:space="0" w:color="auto"/>
              <w:right w:val="nil"/>
            </w:tcBorders>
          </w:tcPr>
          <w:p w14:paraId="7EBA7288" w14:textId="77777777" w:rsidR="0005389A" w:rsidRPr="0005389A" w:rsidRDefault="0005389A" w:rsidP="0005389A">
            <w:pPr>
              <w:keepNext/>
              <w:suppressAutoHyphens w:val="0"/>
              <w:spacing w:before="120" w:after="120"/>
              <w:jc w:val="both"/>
              <w:rPr>
                <w:rFonts w:ascii="Calibri Light" w:hAnsi="Calibri Light" w:cs="Calibri Light"/>
                <w:szCs w:val="22"/>
                <w:lang w:eastAsia="en-US"/>
              </w:rPr>
            </w:pPr>
          </w:p>
        </w:tc>
        <w:tc>
          <w:tcPr>
            <w:tcW w:w="141" w:type="dxa"/>
            <w:tcBorders>
              <w:top w:val="nil"/>
              <w:left w:val="nil"/>
              <w:bottom w:val="single" w:sz="18" w:space="0" w:color="auto"/>
              <w:right w:val="single" w:sz="18" w:space="0" w:color="auto"/>
            </w:tcBorders>
          </w:tcPr>
          <w:p w14:paraId="51C8D93F" w14:textId="77777777" w:rsidR="0005389A" w:rsidRPr="0005389A" w:rsidRDefault="0005389A" w:rsidP="0005389A">
            <w:pPr>
              <w:keepNext/>
              <w:suppressAutoHyphens w:val="0"/>
              <w:spacing w:before="120" w:after="120"/>
              <w:jc w:val="both"/>
              <w:rPr>
                <w:rFonts w:ascii="Calibri Light" w:hAnsi="Calibri Light" w:cs="Calibri Light"/>
                <w:szCs w:val="22"/>
                <w:lang w:eastAsia="en-US"/>
              </w:rPr>
            </w:pPr>
          </w:p>
        </w:tc>
      </w:tr>
      <w:tr w:rsidR="0005389A" w:rsidRPr="0005389A" w14:paraId="2F108980" w14:textId="77777777" w:rsidTr="00B74B08">
        <w:trPr>
          <w:trHeight w:hRule="exact" w:val="60"/>
        </w:trPr>
        <w:tc>
          <w:tcPr>
            <w:tcW w:w="37" w:type="dxa"/>
            <w:tcBorders>
              <w:top w:val="single" w:sz="6" w:space="0" w:color="auto"/>
              <w:left w:val="single" w:sz="6" w:space="0" w:color="auto"/>
              <w:bottom w:val="nil"/>
              <w:right w:val="nil"/>
            </w:tcBorders>
          </w:tcPr>
          <w:p w14:paraId="2644BE55" w14:textId="77777777" w:rsidR="0005389A" w:rsidRPr="0005389A" w:rsidRDefault="0005389A" w:rsidP="0005389A">
            <w:pPr>
              <w:suppressAutoHyphens w:val="0"/>
              <w:spacing w:before="120" w:after="120"/>
              <w:jc w:val="both"/>
              <w:rPr>
                <w:rFonts w:ascii="Calibri Light" w:hAnsi="Calibri Light" w:cs="Calibri Light"/>
                <w:szCs w:val="22"/>
                <w:lang w:eastAsia="en-US"/>
              </w:rPr>
            </w:pPr>
          </w:p>
        </w:tc>
        <w:tc>
          <w:tcPr>
            <w:tcW w:w="2421" w:type="dxa"/>
            <w:gridSpan w:val="2"/>
            <w:tcBorders>
              <w:top w:val="single" w:sz="6" w:space="0" w:color="auto"/>
              <w:left w:val="nil"/>
              <w:bottom w:val="nil"/>
              <w:right w:val="nil"/>
            </w:tcBorders>
          </w:tcPr>
          <w:p w14:paraId="36468471" w14:textId="77777777" w:rsidR="0005389A" w:rsidRPr="0005389A" w:rsidRDefault="0005389A" w:rsidP="0005389A">
            <w:pPr>
              <w:suppressAutoHyphens w:val="0"/>
              <w:spacing w:before="120" w:after="120"/>
              <w:jc w:val="both"/>
              <w:rPr>
                <w:rFonts w:ascii="Calibri Light" w:hAnsi="Calibri Light" w:cs="Calibri Light"/>
                <w:szCs w:val="22"/>
                <w:lang w:eastAsia="en-US"/>
              </w:rPr>
            </w:pPr>
          </w:p>
        </w:tc>
        <w:tc>
          <w:tcPr>
            <w:tcW w:w="6461" w:type="dxa"/>
            <w:gridSpan w:val="18"/>
            <w:tcBorders>
              <w:top w:val="single" w:sz="6" w:space="0" w:color="auto"/>
              <w:left w:val="nil"/>
              <w:bottom w:val="nil"/>
              <w:right w:val="nil"/>
            </w:tcBorders>
          </w:tcPr>
          <w:p w14:paraId="4A53BA6B" w14:textId="77777777" w:rsidR="0005389A" w:rsidRPr="0005389A" w:rsidRDefault="0005389A" w:rsidP="0005389A">
            <w:pPr>
              <w:suppressAutoHyphens w:val="0"/>
              <w:spacing w:before="120" w:after="120"/>
              <w:jc w:val="both"/>
              <w:rPr>
                <w:rFonts w:ascii="Calibri Light" w:hAnsi="Calibri Light" w:cs="Calibri Light"/>
                <w:szCs w:val="22"/>
                <w:lang w:eastAsia="en-US"/>
              </w:rPr>
            </w:pPr>
          </w:p>
        </w:tc>
        <w:tc>
          <w:tcPr>
            <w:tcW w:w="141" w:type="dxa"/>
            <w:tcBorders>
              <w:top w:val="single" w:sz="6" w:space="0" w:color="auto"/>
              <w:left w:val="nil"/>
              <w:bottom w:val="nil"/>
              <w:right w:val="single" w:sz="18" w:space="0" w:color="auto"/>
            </w:tcBorders>
          </w:tcPr>
          <w:p w14:paraId="09236CC5" w14:textId="77777777" w:rsidR="0005389A" w:rsidRPr="0005389A" w:rsidRDefault="0005389A" w:rsidP="0005389A">
            <w:pPr>
              <w:suppressAutoHyphens w:val="0"/>
              <w:spacing w:before="120" w:after="120"/>
              <w:jc w:val="both"/>
              <w:rPr>
                <w:rFonts w:ascii="Calibri Light" w:hAnsi="Calibri Light" w:cs="Calibri Light"/>
                <w:szCs w:val="22"/>
                <w:lang w:eastAsia="en-US"/>
              </w:rPr>
            </w:pPr>
          </w:p>
        </w:tc>
      </w:tr>
    </w:tbl>
    <w:p w14:paraId="521B600B" w14:textId="77777777" w:rsidR="00CA022C" w:rsidRDefault="00CA022C" w:rsidP="001466B5">
      <w:pPr>
        <w:pStyle w:val="fcase1ertab"/>
        <w:tabs>
          <w:tab w:val="clear" w:pos="426"/>
          <w:tab w:val="left" w:pos="4395"/>
        </w:tabs>
        <w:ind w:left="0" w:firstLine="0"/>
        <w:rPr>
          <w:rFonts w:ascii="Arial" w:hAnsi="Arial" w:cs="Arial"/>
        </w:rPr>
      </w:pPr>
    </w:p>
    <w:p w14:paraId="68B3B3F7" w14:textId="710CCBCB" w:rsidR="00943EB7" w:rsidRPr="00943EB7" w:rsidRDefault="00943EB7" w:rsidP="00943EB7">
      <w:pPr>
        <w:suppressAutoHyphens w:val="0"/>
        <w:spacing w:before="120"/>
        <w:ind w:left="567" w:hanging="567"/>
        <w:jc w:val="both"/>
        <w:rPr>
          <w:rFonts w:ascii="Calibri Light" w:hAnsi="Calibri Light" w:cs="Calibri Light"/>
          <w:lang w:eastAsia="fr-FR"/>
        </w:rPr>
      </w:pPr>
      <w:sdt>
        <w:sdtPr>
          <w:rPr>
            <w:rFonts w:ascii="Calibri Light" w:hAnsi="Calibri Light" w:cs="Calibri Light"/>
            <w:lang w:eastAsia="fr-FR"/>
          </w:rPr>
          <w:id w:val="678248410"/>
          <w14:checkbox>
            <w14:checked w14:val="0"/>
            <w14:checkedState w14:val="2612" w14:font="MS Gothic"/>
            <w14:uncheckedState w14:val="2610" w14:font="MS Gothic"/>
          </w14:checkbox>
        </w:sdtPr>
        <w:sdtContent>
          <w:r w:rsidRPr="00943EB7">
            <w:rPr>
              <w:rFonts w:ascii="Calibri Light" w:eastAsia="MS Gothic" w:hAnsi="Calibri Light" w:cs="Calibri Light" w:hint="eastAsia"/>
              <w:lang w:eastAsia="fr-FR"/>
            </w:rPr>
            <w:t>☐</w:t>
          </w:r>
        </w:sdtContent>
      </w:sdt>
      <w:r w:rsidRPr="00943EB7">
        <w:rPr>
          <w:rFonts w:ascii="Calibri Light" w:hAnsi="Calibri Light" w:cs="Calibri Light"/>
          <w:lang w:eastAsia="fr-FR"/>
        </w:rPr>
        <w:t xml:space="preserve"> </w:t>
      </w:r>
      <w:proofErr w:type="gramStart"/>
      <w:r w:rsidRPr="00943EB7">
        <w:rPr>
          <w:rFonts w:ascii="Calibri Light" w:hAnsi="Calibri Light" w:cs="Calibri Light"/>
          <w:b/>
          <w:u w:val="single"/>
          <w:lang w:eastAsia="fr-FR"/>
        </w:rPr>
        <w:t>m'engage</w:t>
      </w:r>
      <w:proofErr w:type="gramEnd"/>
      <w:r w:rsidRPr="00943EB7">
        <w:rPr>
          <w:rFonts w:ascii="Calibri Light" w:hAnsi="Calibri Light" w:cs="Calibri Light"/>
          <w:lang w:eastAsia="fr-FR"/>
        </w:rPr>
        <w:t xml:space="preserve"> sans réserve ou dans les conditions indiquées à l’article </w:t>
      </w:r>
      <w:r w:rsidRPr="00943EB7">
        <w:rPr>
          <w:rFonts w:ascii="Calibri Light" w:hAnsi="Calibri Light" w:cs="Calibri Light"/>
          <w:lang w:eastAsia="fr-FR"/>
        </w:rPr>
        <w:fldChar w:fldCharType="begin"/>
      </w:r>
      <w:r w:rsidRPr="00943EB7">
        <w:rPr>
          <w:rFonts w:ascii="Calibri Light" w:hAnsi="Calibri Light" w:cs="Calibri Light"/>
          <w:lang w:eastAsia="fr-FR"/>
        </w:rPr>
        <w:instrText xml:space="preserve"> REF _Ref93506102 \r \h  \* MERGEFORMAT </w:instrText>
      </w:r>
      <w:r w:rsidRPr="00943EB7">
        <w:rPr>
          <w:rFonts w:ascii="Calibri Light" w:hAnsi="Calibri Light" w:cs="Calibri Light"/>
          <w:lang w:eastAsia="fr-FR"/>
        </w:rPr>
      </w:r>
      <w:r w:rsidRPr="00943EB7">
        <w:rPr>
          <w:rFonts w:ascii="Calibri Light" w:hAnsi="Calibri Light" w:cs="Calibri Light"/>
          <w:lang w:eastAsia="fr-FR"/>
        </w:rPr>
        <w:fldChar w:fldCharType="separate"/>
      </w:r>
      <w:r w:rsidRPr="00943EB7">
        <w:rPr>
          <w:rFonts w:ascii="Calibri Light" w:hAnsi="Calibri Light" w:cs="Calibri Light"/>
          <w:lang w:eastAsia="fr-FR"/>
        </w:rPr>
        <w:t>5</w:t>
      </w:r>
      <w:r w:rsidRPr="00943EB7">
        <w:rPr>
          <w:rFonts w:ascii="Calibri Light" w:hAnsi="Calibri Light" w:cs="Calibri Light"/>
          <w:lang w:eastAsia="fr-FR"/>
        </w:rPr>
        <w:fldChar w:fldCharType="end"/>
      </w:r>
      <w:r w:rsidRPr="00943EB7">
        <w:rPr>
          <w:rFonts w:ascii="Calibri Light" w:hAnsi="Calibri Light" w:cs="Calibri Light"/>
          <w:lang w:eastAsia="fr-FR"/>
        </w:rPr>
        <w:t xml:space="preserve">, à produire la déclaration ou les certificats mentionnés à l’article 3. </w:t>
      </w:r>
      <w:proofErr w:type="gramStart"/>
      <w:r w:rsidRPr="00943EB7">
        <w:rPr>
          <w:rFonts w:ascii="Calibri Light" w:hAnsi="Calibri Light" w:cs="Calibri Light"/>
          <w:lang w:eastAsia="fr-FR"/>
        </w:rPr>
        <w:t>du</w:t>
      </w:r>
      <w:proofErr w:type="gramEnd"/>
      <w:r w:rsidRPr="00943EB7">
        <w:rPr>
          <w:rFonts w:ascii="Calibri Light" w:hAnsi="Calibri Light" w:cs="Calibri Light"/>
          <w:lang w:eastAsia="fr-FR"/>
        </w:rPr>
        <w:t xml:space="preserve"> Règlement de Consultation et/ou visés aux articles R-2142-1 à 12, R-2143-3 à 12 et R-2143-16 du Décret n°2018-1075 du 03 Décembre 2018 portant partie règlementaire de la commande publique , ainsi qu’à transmettre les attestations d’assurance visées au CCP et, conformément aux stipulations des documents cités ci-dessus, à exécuter les prestations d’assurances construction dans les conditions ci-après définies.</w:t>
      </w:r>
    </w:p>
    <w:p w14:paraId="510BFF2B" w14:textId="3018EDD1" w:rsidR="00943EB7" w:rsidRPr="00943EB7" w:rsidRDefault="00943EB7" w:rsidP="00943EB7">
      <w:pPr>
        <w:suppressAutoHyphens w:val="0"/>
        <w:spacing w:before="120"/>
        <w:ind w:left="567"/>
        <w:jc w:val="both"/>
        <w:rPr>
          <w:rFonts w:ascii="Calibri Light" w:hAnsi="Calibri Light" w:cs="Calibri Light"/>
          <w:lang w:eastAsia="fr-FR"/>
        </w:rPr>
      </w:pPr>
      <w:r w:rsidRPr="00943EB7">
        <w:rPr>
          <w:rFonts w:ascii="Calibri Light" w:hAnsi="Calibri Light" w:cs="Calibri Light"/>
          <w:lang w:eastAsia="fr-FR"/>
        </w:rPr>
        <w:t xml:space="preserve">L'offre ainsi présentée ne </w:t>
      </w:r>
      <w:r w:rsidRPr="00943EB7">
        <w:rPr>
          <w:rFonts w:ascii="Calibri Light" w:hAnsi="Calibri Light" w:cs="Calibri Light"/>
          <w:b/>
          <w:u w:val="single"/>
          <w:lang w:eastAsia="fr-FR"/>
        </w:rPr>
        <w:t>me</w:t>
      </w:r>
      <w:r w:rsidRPr="00943EB7">
        <w:rPr>
          <w:rFonts w:ascii="Calibri Light" w:hAnsi="Calibri Light" w:cs="Calibri Light"/>
          <w:lang w:eastAsia="fr-FR"/>
        </w:rPr>
        <w:t xml:space="preserve"> lie toutefois que si son acceptation </w:t>
      </w:r>
      <w:r w:rsidRPr="00943EB7">
        <w:rPr>
          <w:rFonts w:ascii="Calibri Light" w:hAnsi="Calibri Light" w:cs="Calibri Light"/>
          <w:b/>
          <w:u w:val="single"/>
          <w:lang w:eastAsia="fr-FR"/>
        </w:rPr>
        <w:t>m'</w:t>
      </w:r>
      <w:r w:rsidRPr="00943EB7">
        <w:rPr>
          <w:rFonts w:ascii="Calibri Light" w:hAnsi="Calibri Light" w:cs="Calibri Light"/>
          <w:lang w:eastAsia="fr-FR"/>
        </w:rPr>
        <w:t xml:space="preserve">est notifiée dans un délai de </w:t>
      </w:r>
      <w:r w:rsidR="00297A5C">
        <w:rPr>
          <w:rFonts w:ascii="Calibri Light" w:hAnsi="Calibri Light" w:cs="Calibri Light"/>
          <w:lang w:eastAsia="fr-FR"/>
        </w:rPr>
        <w:t>180 jours</w:t>
      </w:r>
      <w:r w:rsidRPr="00943EB7">
        <w:rPr>
          <w:rFonts w:ascii="Calibri Light" w:hAnsi="Calibri Light" w:cs="Calibri Light"/>
          <w:lang w:eastAsia="fr-FR"/>
        </w:rPr>
        <w:t xml:space="preserve"> à compter de la date limite de remise des offres fixée par le Règlement de la Consultation. </w:t>
      </w:r>
    </w:p>
    <w:p w14:paraId="5448F8CD" w14:textId="77777777" w:rsidR="00943EB7" w:rsidRPr="00943EB7" w:rsidRDefault="00943EB7" w:rsidP="00943EB7">
      <w:pPr>
        <w:tabs>
          <w:tab w:val="left" w:pos="-3828"/>
        </w:tabs>
        <w:suppressAutoHyphens w:val="0"/>
        <w:spacing w:before="120" w:after="120"/>
        <w:ind w:left="567" w:hanging="567"/>
        <w:jc w:val="both"/>
        <w:rPr>
          <w:rFonts w:ascii="Calibri Light" w:hAnsi="Calibri Light" w:cs="Calibri Light"/>
          <w:szCs w:val="22"/>
          <w:lang w:eastAsia="en-US"/>
        </w:rPr>
      </w:pPr>
      <w:sdt>
        <w:sdtPr>
          <w:rPr>
            <w:rFonts w:ascii="Calibri Light" w:hAnsi="Calibri Light" w:cs="Calibri Light"/>
            <w:szCs w:val="22"/>
            <w:lang w:eastAsia="en-US"/>
          </w:rPr>
          <w:id w:val="-531502478"/>
          <w14:checkbox>
            <w14:checked w14:val="0"/>
            <w14:checkedState w14:val="2612" w14:font="MS Gothic"/>
            <w14:uncheckedState w14:val="2610" w14:font="MS Gothic"/>
          </w14:checkbox>
        </w:sdtPr>
        <w:sdtContent>
          <w:r w:rsidRPr="00943EB7">
            <w:rPr>
              <w:rFonts w:ascii="Calibri Light" w:eastAsia="MS Gothic" w:hAnsi="Calibri Light" w:cs="Calibri Light" w:hint="eastAsia"/>
              <w:szCs w:val="22"/>
              <w:lang w:eastAsia="en-US"/>
            </w:rPr>
            <w:t>☐</w:t>
          </w:r>
        </w:sdtContent>
      </w:sdt>
      <w:r w:rsidRPr="00943EB7">
        <w:rPr>
          <w:rFonts w:ascii="Calibri Light" w:hAnsi="Calibri Light" w:cs="Calibri Light"/>
          <w:szCs w:val="22"/>
          <w:lang w:eastAsia="en-US"/>
        </w:rPr>
        <w:t xml:space="preserve"> </w:t>
      </w:r>
      <w:proofErr w:type="gramStart"/>
      <w:r w:rsidRPr="00943EB7">
        <w:rPr>
          <w:rFonts w:ascii="Calibri Light" w:hAnsi="Calibri Light" w:cs="Calibri Light"/>
          <w:b/>
          <w:szCs w:val="22"/>
          <w:u w:val="single"/>
          <w:lang w:eastAsia="en-US"/>
        </w:rPr>
        <w:t>nous</w:t>
      </w:r>
      <w:proofErr w:type="gramEnd"/>
      <w:r w:rsidRPr="00943EB7">
        <w:rPr>
          <w:rFonts w:ascii="Calibri Light" w:hAnsi="Calibri Light" w:cs="Calibri Light"/>
          <w:b/>
          <w:szCs w:val="22"/>
          <w:u w:val="single"/>
          <w:lang w:eastAsia="en-US"/>
        </w:rPr>
        <w:t xml:space="preserve"> engageons</w:t>
      </w:r>
      <w:r w:rsidRPr="00943EB7">
        <w:rPr>
          <w:rFonts w:ascii="Calibri Light" w:hAnsi="Calibri Light" w:cs="Calibri Light"/>
          <w:szCs w:val="22"/>
          <w:lang w:eastAsia="en-US"/>
        </w:rPr>
        <w:t xml:space="preserve"> sans réserve ou dans les conditions indiquées à l’article </w:t>
      </w:r>
      <w:r w:rsidRPr="00943EB7">
        <w:rPr>
          <w:rFonts w:ascii="Calibri Light" w:hAnsi="Calibri Light" w:cs="Calibri Light"/>
          <w:szCs w:val="22"/>
          <w:lang w:eastAsia="en-US"/>
        </w:rPr>
        <w:fldChar w:fldCharType="begin"/>
      </w:r>
      <w:r w:rsidRPr="00943EB7">
        <w:rPr>
          <w:rFonts w:ascii="Calibri Light" w:hAnsi="Calibri Light" w:cs="Calibri Light"/>
          <w:szCs w:val="22"/>
          <w:lang w:eastAsia="en-US"/>
        </w:rPr>
        <w:instrText xml:space="preserve"> REF _Ref93506142 \r \h  \* MERGEFORMAT </w:instrText>
      </w:r>
      <w:r w:rsidRPr="00943EB7">
        <w:rPr>
          <w:rFonts w:ascii="Calibri Light" w:hAnsi="Calibri Light" w:cs="Calibri Light"/>
          <w:szCs w:val="22"/>
          <w:lang w:eastAsia="en-US"/>
        </w:rPr>
      </w:r>
      <w:r w:rsidRPr="00943EB7">
        <w:rPr>
          <w:rFonts w:ascii="Calibri Light" w:hAnsi="Calibri Light" w:cs="Calibri Light"/>
          <w:szCs w:val="22"/>
          <w:lang w:eastAsia="en-US"/>
        </w:rPr>
        <w:fldChar w:fldCharType="separate"/>
      </w:r>
      <w:r w:rsidRPr="00943EB7">
        <w:rPr>
          <w:rFonts w:ascii="Calibri Light" w:hAnsi="Calibri Light" w:cs="Calibri Light"/>
          <w:szCs w:val="22"/>
          <w:lang w:eastAsia="en-US"/>
        </w:rPr>
        <w:t>5</w:t>
      </w:r>
      <w:r w:rsidRPr="00943EB7">
        <w:rPr>
          <w:rFonts w:ascii="Calibri Light" w:hAnsi="Calibri Light" w:cs="Calibri Light"/>
          <w:szCs w:val="22"/>
          <w:lang w:eastAsia="en-US"/>
        </w:rPr>
        <w:fldChar w:fldCharType="end"/>
      </w:r>
      <w:r w:rsidRPr="00943EB7">
        <w:rPr>
          <w:rFonts w:ascii="Calibri Light" w:hAnsi="Calibri Light" w:cs="Calibri Light"/>
          <w:szCs w:val="22"/>
          <w:lang w:eastAsia="en-US"/>
        </w:rPr>
        <w:t xml:space="preserve">, en tant que cotraitants </w:t>
      </w:r>
      <w:r w:rsidRPr="00943EB7">
        <w:rPr>
          <w:rFonts w:ascii="Calibri Light" w:hAnsi="Calibri Light" w:cs="Calibri Light"/>
          <w:b/>
          <w:szCs w:val="22"/>
          <w:lang w:eastAsia="en-US"/>
        </w:rPr>
        <w:t>groupés conjoints</w:t>
      </w:r>
      <w:r w:rsidRPr="00943EB7">
        <w:rPr>
          <w:rFonts w:ascii="Calibri Light" w:hAnsi="Calibri Light" w:cs="Calibri Light"/>
          <w:szCs w:val="22"/>
          <w:lang w:eastAsia="en-US"/>
        </w:rPr>
        <w:t>, représenté par :</w:t>
      </w:r>
    </w:p>
    <w:p w14:paraId="0E7DA4B2" w14:textId="77777777" w:rsidR="00943EB7" w:rsidRPr="00943EB7" w:rsidRDefault="00943EB7" w:rsidP="00943EB7">
      <w:pPr>
        <w:pBdr>
          <w:top w:val="dotted" w:sz="6" w:space="1" w:color="auto"/>
          <w:left w:val="dotted" w:sz="6" w:space="1" w:color="auto"/>
          <w:bottom w:val="dotted" w:sz="6" w:space="1" w:color="auto"/>
          <w:right w:val="dotted" w:sz="6" w:space="1" w:color="auto"/>
        </w:pBdr>
        <w:shd w:val="pct5" w:color="auto" w:fill="auto"/>
        <w:suppressAutoHyphens w:val="0"/>
        <w:spacing w:before="120" w:after="120"/>
        <w:ind w:left="567"/>
        <w:jc w:val="both"/>
        <w:rPr>
          <w:rFonts w:ascii="Calibri Light" w:hAnsi="Calibri Light" w:cs="Calibri Light"/>
          <w:szCs w:val="22"/>
          <w:lang w:eastAsia="en-US"/>
        </w:rPr>
      </w:pPr>
    </w:p>
    <w:p w14:paraId="0523FA70" w14:textId="77777777" w:rsidR="00943EB7" w:rsidRPr="00943EB7" w:rsidRDefault="00943EB7" w:rsidP="00943EB7">
      <w:pPr>
        <w:pBdr>
          <w:top w:val="dotted" w:sz="6" w:space="1" w:color="auto"/>
          <w:left w:val="dotted" w:sz="6" w:space="1" w:color="auto"/>
          <w:bottom w:val="dotted" w:sz="6" w:space="1" w:color="auto"/>
          <w:right w:val="dotted" w:sz="6" w:space="1" w:color="auto"/>
        </w:pBdr>
        <w:shd w:val="pct5" w:color="auto" w:fill="auto"/>
        <w:suppressAutoHyphens w:val="0"/>
        <w:spacing w:before="120" w:after="120"/>
        <w:ind w:left="567"/>
        <w:jc w:val="both"/>
        <w:rPr>
          <w:rFonts w:ascii="Calibri Light" w:hAnsi="Calibri Light" w:cs="Calibri Light"/>
          <w:szCs w:val="22"/>
          <w:lang w:eastAsia="en-US"/>
        </w:rPr>
      </w:pPr>
    </w:p>
    <w:p w14:paraId="504B4FE3" w14:textId="77777777" w:rsidR="00943EB7" w:rsidRPr="00943EB7" w:rsidRDefault="00943EB7" w:rsidP="00943EB7">
      <w:pPr>
        <w:suppressAutoHyphens w:val="0"/>
        <w:spacing w:before="120" w:after="120"/>
        <w:ind w:left="567"/>
        <w:jc w:val="both"/>
        <w:rPr>
          <w:rFonts w:ascii="Calibri Light" w:hAnsi="Calibri Light" w:cs="Calibri Light"/>
          <w:szCs w:val="22"/>
          <w:lang w:eastAsia="en-US"/>
        </w:rPr>
      </w:pPr>
      <w:r w:rsidRPr="00943EB7">
        <w:rPr>
          <w:rFonts w:ascii="Calibri Light" w:hAnsi="Calibri Light" w:cs="Calibri Light"/>
          <w:szCs w:val="22"/>
          <w:lang w:eastAsia="en-US"/>
        </w:rPr>
        <w:t xml:space="preserve">mandataire du groupement, à produire la déclaration ou les certificats mentionnés à l’article 3.1.3 du Règlement de Consultation et/ou visés aux articles R-2142-1 à 12, R-2143-3 à 12 et R-2143-16 </w:t>
      </w:r>
      <w:r w:rsidRPr="00943EB7">
        <w:rPr>
          <w:rFonts w:ascii="Calibri Light" w:hAnsi="Calibri Light" w:cs="Calibri Light"/>
          <w:lang w:eastAsia="fr-FR"/>
        </w:rPr>
        <w:t>du Décret n°2018-1075 du 03 Décembre 2018 portant partie règlementaire de la commande publique</w:t>
      </w:r>
      <w:r w:rsidRPr="00943EB7">
        <w:rPr>
          <w:rFonts w:ascii="Calibri Light" w:hAnsi="Calibri Light" w:cs="Calibri Light"/>
          <w:szCs w:val="22"/>
          <w:lang w:eastAsia="en-US"/>
        </w:rPr>
        <w:t>, ainsi qu’à transmettre les attestations d’assurance visées au CCAP et, conformément aux stipulations des documents cités ci-dessus, à exécuter les prestations d’assurances construction dans les conditions ci-après définies.</w:t>
      </w:r>
    </w:p>
    <w:p w14:paraId="74448FF4" w14:textId="77777777" w:rsidR="00943EB7" w:rsidRPr="00943EB7" w:rsidRDefault="00943EB7" w:rsidP="00943EB7">
      <w:pPr>
        <w:suppressAutoHyphens w:val="0"/>
        <w:spacing w:before="120"/>
        <w:ind w:left="567"/>
        <w:jc w:val="both"/>
        <w:rPr>
          <w:rFonts w:ascii="Calibri Light" w:hAnsi="Calibri Light" w:cs="Calibri Light"/>
          <w:lang w:eastAsia="fr-FR"/>
        </w:rPr>
      </w:pPr>
      <w:r w:rsidRPr="00943EB7">
        <w:rPr>
          <w:rFonts w:ascii="Calibri Light" w:hAnsi="Calibri Light" w:cs="Calibri Light"/>
          <w:lang w:eastAsia="fr-FR"/>
        </w:rPr>
        <w:t>Le mandataire du groupement est solidaire de chacun des membres du groupement pour ses obligations contractuelles à l'égard du maître d'ouvrage, pour l'exécution du marché.</w:t>
      </w:r>
    </w:p>
    <w:p w14:paraId="05537157" w14:textId="0D4B60F7" w:rsidR="00943EB7" w:rsidRPr="00943EB7" w:rsidRDefault="00943EB7" w:rsidP="00943EB7">
      <w:pPr>
        <w:suppressAutoHyphens w:val="0"/>
        <w:spacing w:before="120"/>
        <w:ind w:left="567"/>
        <w:jc w:val="both"/>
        <w:rPr>
          <w:rFonts w:ascii="Calibri Light" w:hAnsi="Calibri Light" w:cs="Calibri Light"/>
          <w:lang w:eastAsia="fr-FR"/>
        </w:rPr>
      </w:pPr>
      <w:r w:rsidRPr="00943EB7">
        <w:rPr>
          <w:rFonts w:ascii="Calibri Light" w:hAnsi="Calibri Light" w:cs="Calibri Light"/>
          <w:lang w:eastAsia="fr-FR"/>
        </w:rPr>
        <w:t xml:space="preserve">L'offre ainsi présentée ne </w:t>
      </w:r>
      <w:r w:rsidRPr="00943EB7">
        <w:rPr>
          <w:rFonts w:ascii="Calibri Light" w:hAnsi="Calibri Light" w:cs="Calibri Light"/>
          <w:b/>
          <w:u w:val="single"/>
          <w:lang w:eastAsia="fr-FR"/>
        </w:rPr>
        <w:t>nous</w:t>
      </w:r>
      <w:r w:rsidRPr="00943EB7">
        <w:rPr>
          <w:rFonts w:ascii="Calibri Light" w:hAnsi="Calibri Light" w:cs="Calibri Light"/>
          <w:lang w:eastAsia="fr-FR"/>
        </w:rPr>
        <w:t xml:space="preserve"> lie toutefois que si son acceptation </w:t>
      </w:r>
      <w:r w:rsidRPr="00943EB7">
        <w:rPr>
          <w:rFonts w:ascii="Calibri Light" w:hAnsi="Calibri Light" w:cs="Calibri Light"/>
          <w:b/>
          <w:u w:val="single"/>
          <w:lang w:eastAsia="fr-FR"/>
        </w:rPr>
        <w:t>nous</w:t>
      </w:r>
      <w:r w:rsidRPr="00943EB7">
        <w:rPr>
          <w:rFonts w:ascii="Calibri Light" w:hAnsi="Calibri Light" w:cs="Calibri Light"/>
          <w:lang w:eastAsia="fr-FR"/>
        </w:rPr>
        <w:t xml:space="preserve"> est notifiée dans un délai de </w:t>
      </w:r>
      <w:r w:rsidR="00183074">
        <w:rPr>
          <w:rFonts w:ascii="Calibri Light" w:hAnsi="Calibri Light" w:cs="Calibri Light"/>
          <w:lang w:eastAsia="fr-FR"/>
        </w:rPr>
        <w:t>180 jours</w:t>
      </w:r>
      <w:r w:rsidRPr="00943EB7">
        <w:rPr>
          <w:rFonts w:ascii="Calibri Light" w:hAnsi="Calibri Light" w:cs="Calibri Light"/>
          <w:lang w:eastAsia="fr-FR"/>
        </w:rPr>
        <w:t xml:space="preserve"> à compter de la date limite de remise des offres fixée par le Règlement de la Consultation.</w:t>
      </w:r>
    </w:p>
    <w:p w14:paraId="63C904FD" w14:textId="77777777" w:rsidR="00CA022C" w:rsidRDefault="00CA022C" w:rsidP="001466B5">
      <w:pPr>
        <w:pStyle w:val="fcase1ertab"/>
        <w:tabs>
          <w:tab w:val="clear" w:pos="426"/>
          <w:tab w:val="left" w:pos="4395"/>
        </w:tabs>
        <w:ind w:left="0" w:firstLine="0"/>
        <w:rPr>
          <w:rFonts w:ascii="Arial" w:hAnsi="Arial" w:cs="Arial"/>
        </w:rPr>
      </w:pPr>
    </w:p>
    <w:p w14:paraId="1EADE0EA" w14:textId="77777777" w:rsidR="0014589C" w:rsidRDefault="0014589C" w:rsidP="001466B5">
      <w:pPr>
        <w:pStyle w:val="fcase1ertab"/>
        <w:tabs>
          <w:tab w:val="clear" w:pos="426"/>
          <w:tab w:val="left" w:pos="4395"/>
        </w:tabs>
        <w:ind w:left="0" w:firstLine="0"/>
        <w:rPr>
          <w:rFonts w:ascii="Arial" w:hAnsi="Arial" w:cs="Arial"/>
        </w:rPr>
      </w:pPr>
    </w:p>
    <w:p w14:paraId="4D9D9724" w14:textId="77777777" w:rsidR="005F5F9B" w:rsidRPr="005F5F9B" w:rsidRDefault="005F5F9B" w:rsidP="005F5F9B">
      <w:pPr>
        <w:shd w:val="clear" w:color="auto" w:fill="EDCFD6" w:themeFill="accent1" w:themeFillTint="33"/>
        <w:tabs>
          <w:tab w:val="left" w:pos="-142"/>
          <w:tab w:val="left" w:pos="851"/>
          <w:tab w:val="left" w:pos="4111"/>
        </w:tabs>
        <w:jc w:val="both"/>
        <w:rPr>
          <w:rFonts w:ascii="Arial" w:hAnsi="Arial" w:cs="Arial"/>
          <w:b/>
          <w:sz w:val="22"/>
          <w:szCs w:val="22"/>
        </w:rPr>
      </w:pPr>
      <w:bookmarkStart w:id="3" w:name="_Toc448487942"/>
      <w:bookmarkStart w:id="4" w:name="_Toc136413134"/>
      <w:r w:rsidRPr="005F5F9B">
        <w:rPr>
          <w:rFonts w:ascii="Arial" w:hAnsi="Arial" w:cs="Arial"/>
          <w:b/>
          <w:sz w:val="22"/>
          <w:szCs w:val="22"/>
        </w:rPr>
        <w:t>DECLARATION SUR L’HONNEUR</w:t>
      </w:r>
      <w:bookmarkEnd w:id="3"/>
      <w:bookmarkEnd w:id="4"/>
    </w:p>
    <w:p w14:paraId="31BC25C2" w14:textId="77777777" w:rsidR="005F5F9B" w:rsidRPr="005F5F9B" w:rsidRDefault="005F5F9B" w:rsidP="005F5F9B">
      <w:pPr>
        <w:suppressAutoHyphens w:val="0"/>
        <w:spacing w:before="120"/>
        <w:jc w:val="both"/>
        <w:rPr>
          <w:rFonts w:ascii="Calibri Light" w:hAnsi="Calibri Light" w:cs="Calibri Light"/>
          <w:lang w:eastAsia="fr-FR"/>
        </w:rPr>
      </w:pPr>
      <w:r w:rsidRPr="005F5F9B">
        <w:rPr>
          <w:rFonts w:ascii="Calibri Light" w:hAnsi="Calibri Light" w:cs="Calibri Light"/>
          <w:lang w:eastAsia="fr-FR"/>
        </w:rPr>
        <w:t>J’(nous) atteste(</w:t>
      </w:r>
      <w:proofErr w:type="spellStart"/>
      <w:r w:rsidRPr="005F5F9B">
        <w:rPr>
          <w:rFonts w:ascii="Calibri Light" w:hAnsi="Calibri Light" w:cs="Calibri Light"/>
          <w:lang w:eastAsia="fr-FR"/>
        </w:rPr>
        <w:t>ons</w:t>
      </w:r>
      <w:proofErr w:type="spellEnd"/>
      <w:r w:rsidRPr="005F5F9B">
        <w:rPr>
          <w:rFonts w:ascii="Calibri Light" w:hAnsi="Calibri Light" w:cs="Calibri Light"/>
          <w:lang w:eastAsia="fr-FR"/>
        </w:rPr>
        <w:t>) sur l’honneur que le travail sera réalisé avec des salariés employés régulièrement au regard des articles L143-3, L143-5 et L620-3 du Code du Travail.</w:t>
      </w:r>
    </w:p>
    <w:p w14:paraId="1A01499D" w14:textId="77777777" w:rsidR="005F5F9B" w:rsidRPr="005F5F9B" w:rsidRDefault="005F5F9B" w:rsidP="005F5F9B">
      <w:pPr>
        <w:suppressAutoHyphens w:val="0"/>
        <w:spacing w:before="120"/>
        <w:jc w:val="both"/>
        <w:rPr>
          <w:rFonts w:ascii="Calibri Light" w:hAnsi="Calibri Light" w:cs="Calibri Light"/>
          <w:lang w:eastAsia="fr-FR"/>
        </w:rPr>
      </w:pPr>
      <w:r w:rsidRPr="005F5F9B">
        <w:rPr>
          <w:rFonts w:ascii="Calibri Light" w:hAnsi="Calibri Light" w:cs="Calibri Light"/>
          <w:lang w:eastAsia="fr-FR"/>
        </w:rPr>
        <w:t>J’(nous) affirme(</w:t>
      </w:r>
      <w:proofErr w:type="spellStart"/>
      <w:r w:rsidRPr="005F5F9B">
        <w:rPr>
          <w:rFonts w:ascii="Calibri Light" w:hAnsi="Calibri Light" w:cs="Calibri Light"/>
          <w:lang w:eastAsia="fr-FR"/>
        </w:rPr>
        <w:t>ons</w:t>
      </w:r>
      <w:proofErr w:type="spellEnd"/>
      <w:r w:rsidRPr="005F5F9B">
        <w:rPr>
          <w:rFonts w:ascii="Calibri Light" w:hAnsi="Calibri Light" w:cs="Calibri Light"/>
          <w:lang w:eastAsia="fr-FR"/>
        </w:rPr>
        <w:t>), sous peine de résiliation du marché ou de mise en régie à mes (nos) tort (s) exclusif(s), que la (les) société(s) pour laquelle(lesquelles) j’interviens(nous intervenons) ne tombe(nt) pas sous le coup de l’interdiction découlant de l’article 50 de la loi n°52-401 du 14 avril 1952 modifié par l’article 56 de la loi 78-753 du 17 juillet 1978.</w:t>
      </w:r>
    </w:p>
    <w:p w14:paraId="3E71C01C" w14:textId="77777777" w:rsidR="005F5F9B" w:rsidRPr="005F5F9B" w:rsidRDefault="005F5F9B" w:rsidP="005F5F9B">
      <w:pPr>
        <w:suppressAutoHyphens w:val="0"/>
        <w:spacing w:before="120" w:after="120"/>
        <w:jc w:val="both"/>
        <w:rPr>
          <w:rFonts w:ascii="Calibri Light" w:hAnsi="Calibri Light" w:cs="Calibri Light"/>
          <w:szCs w:val="22"/>
          <w:lang w:eastAsia="en-US"/>
        </w:rPr>
      </w:pPr>
      <w:r w:rsidRPr="005F5F9B">
        <w:rPr>
          <w:rFonts w:ascii="Calibri Light" w:hAnsi="Calibri Light" w:cs="Calibri Light"/>
          <w:szCs w:val="22"/>
          <w:lang w:eastAsia="en-US"/>
        </w:rPr>
        <w:t>J’(nous) affirme(</w:t>
      </w:r>
      <w:proofErr w:type="spellStart"/>
      <w:r w:rsidRPr="005F5F9B">
        <w:rPr>
          <w:rFonts w:ascii="Calibri Light" w:hAnsi="Calibri Light" w:cs="Calibri Light"/>
          <w:szCs w:val="22"/>
          <w:lang w:eastAsia="en-US"/>
        </w:rPr>
        <w:t>ons</w:t>
      </w:r>
      <w:proofErr w:type="spellEnd"/>
      <w:r w:rsidRPr="005F5F9B">
        <w:rPr>
          <w:rFonts w:ascii="Calibri Light" w:hAnsi="Calibri Light" w:cs="Calibri Light"/>
          <w:szCs w:val="22"/>
          <w:lang w:eastAsia="en-US"/>
        </w:rPr>
        <w:t>), sous peine de résiliation du marché ou de mise en régie à ses torts exclusifs, que la(les) société(s) pour laquelle(lesquelles) j’(nous) interviens(intervenons) ne tombe(nt) pas sous le coup de l’interdiction découlant du Code du Travail (article L324-9, L324-10, L341-6, L125-1, L125-3), et ce depuis les cinq (5) dernières années.</w:t>
      </w:r>
    </w:p>
    <w:p w14:paraId="3B77F0DB" w14:textId="77777777" w:rsidR="005F5F9B" w:rsidRDefault="005F5F9B" w:rsidP="005F5F9B">
      <w:pPr>
        <w:keepNext/>
        <w:keepLines/>
        <w:shd w:val="clear" w:color="auto" w:fill="EDCFD6" w:themeFill="accent1" w:themeFillTint="33"/>
        <w:suppressAutoHyphens w:val="0"/>
        <w:spacing w:before="240" w:after="120"/>
        <w:jc w:val="both"/>
        <w:outlineLvl w:val="0"/>
        <w:rPr>
          <w:rFonts w:ascii="Calibri Light" w:hAnsi="Calibri Light" w:cs="Calibri Light"/>
          <w:b/>
          <w:caps/>
          <w:sz w:val="28"/>
          <w:szCs w:val="36"/>
          <w:lang w:eastAsia="en-US"/>
        </w:rPr>
      </w:pPr>
      <w:bookmarkStart w:id="5" w:name="_Toc448487943"/>
      <w:bookmarkStart w:id="6" w:name="_Toc136413135"/>
      <w:r w:rsidRPr="005F5F9B">
        <w:rPr>
          <w:rFonts w:ascii="Calibri Light" w:hAnsi="Calibri Light" w:cs="Calibri Light"/>
          <w:b/>
          <w:caps/>
          <w:sz w:val="28"/>
          <w:szCs w:val="36"/>
          <w:lang w:eastAsia="en-US"/>
        </w:rPr>
        <w:t>PRIX</w:t>
      </w:r>
      <w:bookmarkEnd w:id="5"/>
      <w:bookmarkEnd w:id="6"/>
    </w:p>
    <w:p w14:paraId="0A452875" w14:textId="77777777" w:rsidR="005F5F9B" w:rsidRPr="005F5F9B" w:rsidRDefault="005F5F9B" w:rsidP="005F5F9B">
      <w:pPr>
        <w:rPr>
          <w:lang w:eastAsia="en-US"/>
        </w:rPr>
      </w:pPr>
    </w:p>
    <w:p w14:paraId="035FD2C9" w14:textId="77777777" w:rsidR="005F5F9B" w:rsidRPr="005F5F9B" w:rsidRDefault="005F5F9B" w:rsidP="005F5F9B">
      <w:pPr>
        <w:keepNext/>
        <w:keepLines/>
        <w:numPr>
          <w:ilvl w:val="1"/>
          <w:numId w:val="0"/>
        </w:numPr>
        <w:shd w:val="clear" w:color="auto" w:fill="EDCFD6" w:themeFill="accent1" w:themeFillTint="33"/>
        <w:suppressAutoHyphens w:val="0"/>
        <w:spacing w:before="120" w:after="120"/>
        <w:jc w:val="both"/>
        <w:outlineLvl w:val="1"/>
        <w:rPr>
          <w:rFonts w:ascii="Calibri Light" w:hAnsi="Calibri Light" w:cs="Calibri Light"/>
          <w:b/>
          <w:sz w:val="28"/>
          <w:szCs w:val="32"/>
          <w:lang w:eastAsia="en-US"/>
        </w:rPr>
      </w:pPr>
      <w:bookmarkStart w:id="7" w:name="_Toc136413136"/>
      <w:r w:rsidRPr="005F5F9B">
        <w:rPr>
          <w:rFonts w:ascii="Calibri Light" w:hAnsi="Calibri Light" w:cs="Calibri Light"/>
          <w:b/>
          <w:sz w:val="28"/>
          <w:szCs w:val="32"/>
          <w:lang w:eastAsia="en-US"/>
        </w:rPr>
        <w:t>Les Garanties</w:t>
      </w:r>
      <w:bookmarkEnd w:id="7"/>
    </w:p>
    <w:p w14:paraId="0E26189A" w14:textId="115A6281" w:rsidR="005F5F9B" w:rsidRPr="005F5F9B" w:rsidRDefault="005F5F9B" w:rsidP="005F5F9B">
      <w:pPr>
        <w:suppressAutoHyphens w:val="0"/>
        <w:spacing w:before="120"/>
        <w:jc w:val="both"/>
        <w:rPr>
          <w:rFonts w:ascii="Calibri Light" w:hAnsi="Calibri Light" w:cs="Calibri Light"/>
          <w:lang w:eastAsia="fr-FR"/>
        </w:rPr>
      </w:pPr>
      <w:r w:rsidRPr="005F5F9B">
        <w:rPr>
          <w:rFonts w:ascii="Calibri Light" w:hAnsi="Calibri Light" w:cs="Calibri Light"/>
          <w:lang w:eastAsia="fr-FR"/>
        </w:rPr>
        <w:t xml:space="preserve">Les Assureurs déclarent avoir eu connaissance de tous les renseignements nécessaires à une juste appréciation des risques et acceptent de garantir les assurés selon les principes du cadre de garantie précisé au </w:t>
      </w:r>
      <w:proofErr w:type="gramStart"/>
      <w:r w:rsidRPr="005F5F9B">
        <w:rPr>
          <w:rFonts w:ascii="Calibri Light" w:hAnsi="Calibri Light" w:cs="Calibri Light"/>
          <w:lang w:eastAsia="fr-FR"/>
        </w:rPr>
        <w:t>paragraphe  ci</w:t>
      </w:r>
      <w:proofErr w:type="gramEnd"/>
      <w:r w:rsidRPr="005F5F9B">
        <w:rPr>
          <w:rFonts w:ascii="Calibri Light" w:hAnsi="Calibri Light" w:cs="Calibri Light"/>
          <w:lang w:eastAsia="fr-FR"/>
        </w:rPr>
        <w:t>-dessous.</w:t>
      </w:r>
    </w:p>
    <w:p w14:paraId="668A8C88" w14:textId="77777777" w:rsidR="005F5F9B" w:rsidRPr="005F5F9B" w:rsidRDefault="005F5F9B" w:rsidP="005F5F9B">
      <w:pPr>
        <w:suppressAutoHyphens w:val="0"/>
        <w:spacing w:before="120"/>
        <w:jc w:val="both"/>
        <w:rPr>
          <w:rFonts w:ascii="Calibri Light" w:hAnsi="Calibri Light" w:cs="Calibri Light"/>
          <w:lang w:eastAsia="fr-FR"/>
        </w:rPr>
      </w:pPr>
      <w:r w:rsidRPr="005F5F9B">
        <w:rPr>
          <w:rFonts w:ascii="Calibri Light" w:hAnsi="Calibri Light" w:cs="Calibri Light"/>
          <w:lang w:eastAsia="fr-FR"/>
        </w:rPr>
        <w:t>Les montants garantis, y compris celui des franchises contractuelles seront revalorisés par application de l’indice de référence BT01 (variation entre la date de notification et la date de réparation du sinistre).</w:t>
      </w:r>
    </w:p>
    <w:p w14:paraId="6C3E2D46" w14:textId="77777777" w:rsidR="005F5F9B" w:rsidRPr="005F5F9B" w:rsidRDefault="005F5F9B" w:rsidP="005F5F9B">
      <w:pPr>
        <w:suppressAutoHyphens w:val="0"/>
        <w:spacing w:before="120"/>
        <w:jc w:val="both"/>
        <w:rPr>
          <w:rFonts w:ascii="Calibri Light" w:hAnsi="Calibri Light" w:cs="Calibri Light"/>
          <w:lang w:eastAsia="fr-FR"/>
        </w:rPr>
      </w:pPr>
    </w:p>
    <w:p w14:paraId="285BB78A" w14:textId="77777777" w:rsidR="005F5F9B" w:rsidRPr="005F5F9B" w:rsidRDefault="005F5F9B" w:rsidP="005F5F9B">
      <w:pPr>
        <w:keepNext/>
        <w:keepLines/>
        <w:numPr>
          <w:ilvl w:val="1"/>
          <w:numId w:val="0"/>
        </w:numPr>
        <w:shd w:val="clear" w:color="auto" w:fill="EDCFD6" w:themeFill="accent1" w:themeFillTint="33"/>
        <w:suppressAutoHyphens w:val="0"/>
        <w:spacing w:before="120" w:after="120"/>
        <w:jc w:val="both"/>
        <w:outlineLvl w:val="1"/>
        <w:rPr>
          <w:rFonts w:ascii="Calibri Light" w:hAnsi="Calibri Light" w:cs="Calibri Light"/>
          <w:b/>
          <w:sz w:val="28"/>
          <w:szCs w:val="32"/>
          <w:lang w:eastAsia="en-US"/>
        </w:rPr>
      </w:pPr>
      <w:bookmarkStart w:id="8" w:name="_Ref93506188"/>
      <w:bookmarkStart w:id="9" w:name="_Ref93506352"/>
      <w:bookmarkStart w:id="10" w:name="_Toc136413137"/>
      <w:r w:rsidRPr="005F5F9B">
        <w:rPr>
          <w:rFonts w:ascii="Calibri Light" w:hAnsi="Calibri Light" w:cs="Calibri Light"/>
          <w:b/>
          <w:sz w:val="28"/>
          <w:szCs w:val="32"/>
          <w:lang w:eastAsia="en-US"/>
        </w:rPr>
        <w:t>Montant du marché</w:t>
      </w:r>
      <w:bookmarkEnd w:id="8"/>
      <w:bookmarkEnd w:id="9"/>
      <w:bookmarkEnd w:id="10"/>
    </w:p>
    <w:p w14:paraId="619CEC31" w14:textId="77777777" w:rsidR="005F5F9B" w:rsidRPr="005F5F9B" w:rsidRDefault="005F5F9B" w:rsidP="005F5F9B">
      <w:pPr>
        <w:suppressAutoHyphens w:val="0"/>
        <w:spacing w:before="120"/>
        <w:jc w:val="both"/>
        <w:rPr>
          <w:rFonts w:ascii="Calibri Light" w:hAnsi="Calibri Light" w:cs="Calibri Light"/>
          <w:lang w:eastAsia="fr-FR"/>
        </w:rPr>
      </w:pPr>
      <w:r w:rsidRPr="005F5F9B">
        <w:rPr>
          <w:rFonts w:ascii="Calibri Light" w:hAnsi="Calibri Light" w:cs="Calibri Light"/>
          <w:lang w:eastAsia="fr-FR"/>
        </w:rPr>
        <w:t>L'offre de prix est établie sur la base des conditions économiques en vigueur au mois m0 fixé en page 3 du présent acte d’engagement. La tarification proposée par l’assureur au titre des garanties demandées, sera exprimée dans le tableau ci-après par un taux de prime TTC en % (pourcentage) appliqué à l’assiette de prime retenue par l’assureur.</w:t>
      </w:r>
    </w:p>
    <w:p w14:paraId="5C1E0371" w14:textId="5381AF3A" w:rsidR="005F5F9B" w:rsidRPr="005F5F9B" w:rsidRDefault="005F5F9B" w:rsidP="005F5F9B">
      <w:pPr>
        <w:suppressAutoHyphens w:val="0"/>
        <w:spacing w:before="120"/>
        <w:jc w:val="both"/>
        <w:rPr>
          <w:rFonts w:ascii="Calibri Light" w:hAnsi="Calibri Light" w:cs="Calibri Light"/>
          <w:lang w:eastAsia="fr-FR"/>
        </w:rPr>
      </w:pPr>
      <w:r w:rsidRPr="005F5F9B">
        <w:rPr>
          <w:rFonts w:ascii="Calibri Light" w:hAnsi="Calibri Light" w:cs="Calibri Light"/>
          <w:lang w:eastAsia="fr-FR"/>
        </w:rPr>
        <w:t>Les modalités de variation des prix sont fixées au CCP.</w:t>
      </w:r>
    </w:p>
    <w:p w14:paraId="0676F89F" w14:textId="77777777" w:rsidR="005F5F9B" w:rsidRPr="005F5F9B" w:rsidRDefault="005F5F9B" w:rsidP="005F5F9B">
      <w:pPr>
        <w:suppressAutoHyphens w:val="0"/>
        <w:spacing w:before="120"/>
        <w:jc w:val="both"/>
        <w:rPr>
          <w:rFonts w:ascii="Calibri Light" w:hAnsi="Calibri Light" w:cs="Calibri Light"/>
          <w:lang w:eastAsia="fr-FR"/>
        </w:rPr>
      </w:pPr>
      <w:r w:rsidRPr="005F5F9B">
        <w:rPr>
          <w:rFonts w:ascii="Calibri Light" w:hAnsi="Calibri Light" w:cs="Calibri Light"/>
          <w:lang w:eastAsia="fr-FR"/>
        </w:rPr>
        <w:t>Pour mémoire, les montants de garanties exprimés dans le tableau page suivante s’entendent par sinistre et sont épuisables pour toute la durée de la garantie.</w:t>
      </w:r>
    </w:p>
    <w:p w14:paraId="1D2C94D3" w14:textId="77777777" w:rsidR="005F5F9B" w:rsidRPr="005F5F9B" w:rsidRDefault="005F5F9B" w:rsidP="005F5F9B">
      <w:pPr>
        <w:suppressAutoHyphens w:val="0"/>
        <w:spacing w:before="120"/>
        <w:jc w:val="both"/>
        <w:rPr>
          <w:rFonts w:ascii="Calibri Light" w:hAnsi="Calibri Light" w:cs="Calibri Light"/>
          <w:lang w:eastAsia="fr-FR"/>
        </w:rPr>
      </w:pPr>
      <w:r w:rsidRPr="005F5F9B">
        <w:rPr>
          <w:rFonts w:ascii="Calibri Light" w:hAnsi="Calibri Light" w:cs="Calibri Light"/>
          <w:lang w:eastAsia="fr-FR"/>
        </w:rPr>
        <w:t>Le montant de la cotisation, déterminé à partir de la proposition tarifaire et des documents du dossier des consultations des assureurs, se décompose comme suit :</w:t>
      </w:r>
    </w:p>
    <w:p w14:paraId="77254F74" w14:textId="77777777" w:rsidR="003677E4" w:rsidRDefault="003677E4" w:rsidP="001466B5">
      <w:pPr>
        <w:pStyle w:val="fcase1ertab"/>
        <w:tabs>
          <w:tab w:val="clear" w:pos="426"/>
          <w:tab w:val="left" w:pos="4395"/>
        </w:tabs>
        <w:ind w:left="0" w:firstLine="0"/>
        <w:rPr>
          <w:rFonts w:ascii="Arial" w:hAnsi="Arial" w:cs="Arial"/>
        </w:rPr>
        <w:sectPr w:rsidR="003677E4" w:rsidSect="00CC1254">
          <w:type w:val="continuous"/>
          <w:pgSz w:w="11906" w:h="16838"/>
          <w:pgMar w:top="454" w:right="851" w:bottom="736" w:left="851" w:header="720" w:footer="293" w:gutter="0"/>
          <w:cols w:space="720"/>
          <w:docGrid w:linePitch="360"/>
        </w:sectPr>
      </w:pPr>
    </w:p>
    <w:tbl>
      <w:tblPr>
        <w:tblW w:w="4940" w:type="pct"/>
        <w:tblLayout w:type="fixed"/>
        <w:tblCellMar>
          <w:left w:w="70" w:type="dxa"/>
          <w:right w:w="70" w:type="dxa"/>
        </w:tblCellMar>
        <w:tblLook w:val="04A0" w:firstRow="1" w:lastRow="0" w:firstColumn="1" w:lastColumn="0" w:noHBand="0" w:noVBand="1"/>
      </w:tblPr>
      <w:tblGrid>
        <w:gridCol w:w="6229"/>
        <w:gridCol w:w="1840"/>
        <w:gridCol w:w="1427"/>
        <w:gridCol w:w="994"/>
        <w:gridCol w:w="1701"/>
        <w:gridCol w:w="1559"/>
        <w:gridCol w:w="1689"/>
      </w:tblGrid>
      <w:tr w:rsidR="00886A96" w:rsidRPr="003677E4" w14:paraId="10B630F8" w14:textId="151B0AC9" w:rsidTr="00886A96">
        <w:trPr>
          <w:trHeight w:val="60"/>
        </w:trPr>
        <w:tc>
          <w:tcPr>
            <w:tcW w:w="3075" w:type="pct"/>
            <w:gridSpan w:val="3"/>
            <w:tcBorders>
              <w:top w:val="single" w:sz="8" w:space="0" w:color="auto"/>
              <w:left w:val="single" w:sz="8" w:space="0" w:color="auto"/>
              <w:bottom w:val="single" w:sz="8" w:space="0" w:color="auto"/>
              <w:right w:val="single" w:sz="8" w:space="0" w:color="000000"/>
            </w:tcBorders>
            <w:shd w:val="clear" w:color="auto" w:fill="FF3A51"/>
            <w:vAlign w:val="center"/>
            <w:hideMark/>
          </w:tcPr>
          <w:p w14:paraId="111C9614" w14:textId="77777777" w:rsidR="00095E0B" w:rsidRPr="003677E4" w:rsidRDefault="00095E0B" w:rsidP="003677E4">
            <w:pPr>
              <w:widowControl w:val="0"/>
              <w:kinsoku w:val="0"/>
              <w:autoSpaceDN w:val="0"/>
              <w:spacing w:before="120"/>
              <w:jc w:val="center"/>
              <w:rPr>
                <w:rFonts w:ascii="Roboto" w:hAnsi="Roboto" w:cs="Oswald"/>
                <w:b/>
                <w:bCs/>
                <w:color w:val="FFFFFF"/>
                <w:lang w:eastAsia="hi-IN" w:bidi="hi-IN"/>
              </w:rPr>
            </w:pPr>
            <w:r w:rsidRPr="003677E4">
              <w:rPr>
                <w:rFonts w:ascii="Roboto" w:hAnsi="Roboto" w:cs="Oswald"/>
                <w:b/>
                <w:bCs/>
                <w:color w:val="FFFFFF"/>
                <w:lang w:eastAsia="hi-IN" w:bidi="hi-IN"/>
              </w:rPr>
              <w:lastRenderedPageBreak/>
              <w:t xml:space="preserve">LOT 1 : ASSURANCES DOMMAGES OUVRAGE </w:t>
            </w:r>
          </w:p>
        </w:tc>
        <w:tc>
          <w:tcPr>
            <w:tcW w:w="322" w:type="pct"/>
            <w:tcBorders>
              <w:top w:val="single" w:sz="8" w:space="0" w:color="auto"/>
              <w:left w:val="single" w:sz="8" w:space="0" w:color="auto"/>
              <w:bottom w:val="single" w:sz="8" w:space="0" w:color="auto"/>
              <w:right w:val="single" w:sz="8" w:space="0" w:color="000000"/>
            </w:tcBorders>
            <w:shd w:val="clear" w:color="auto" w:fill="FF3A51"/>
          </w:tcPr>
          <w:p w14:paraId="3F60BB32" w14:textId="77777777" w:rsidR="00095E0B" w:rsidRPr="003677E4" w:rsidRDefault="00095E0B" w:rsidP="003677E4">
            <w:pPr>
              <w:widowControl w:val="0"/>
              <w:kinsoku w:val="0"/>
              <w:autoSpaceDN w:val="0"/>
              <w:spacing w:before="120"/>
              <w:jc w:val="center"/>
              <w:rPr>
                <w:rFonts w:ascii="Roboto" w:hAnsi="Roboto" w:cs="Oswald"/>
                <w:b/>
                <w:bCs/>
                <w:color w:val="FFFFFF"/>
                <w:lang w:eastAsia="hi-IN" w:bidi="hi-IN"/>
              </w:rPr>
            </w:pPr>
          </w:p>
        </w:tc>
        <w:tc>
          <w:tcPr>
            <w:tcW w:w="551" w:type="pct"/>
            <w:tcBorders>
              <w:top w:val="single" w:sz="8" w:space="0" w:color="auto"/>
              <w:left w:val="single" w:sz="8" w:space="0" w:color="auto"/>
              <w:bottom w:val="single" w:sz="8" w:space="0" w:color="auto"/>
              <w:right w:val="single" w:sz="8" w:space="0" w:color="000000"/>
            </w:tcBorders>
            <w:shd w:val="clear" w:color="auto" w:fill="FF3A51"/>
          </w:tcPr>
          <w:p w14:paraId="0C7BDB12" w14:textId="77777777" w:rsidR="00095E0B" w:rsidRPr="003677E4" w:rsidRDefault="00095E0B" w:rsidP="003677E4">
            <w:pPr>
              <w:widowControl w:val="0"/>
              <w:kinsoku w:val="0"/>
              <w:autoSpaceDN w:val="0"/>
              <w:spacing w:before="120"/>
              <w:jc w:val="center"/>
              <w:rPr>
                <w:rFonts w:ascii="Roboto" w:hAnsi="Roboto" w:cs="Oswald"/>
                <w:b/>
                <w:bCs/>
                <w:color w:val="FFFFFF"/>
                <w:lang w:eastAsia="hi-IN" w:bidi="hi-IN"/>
              </w:rPr>
            </w:pPr>
          </w:p>
        </w:tc>
        <w:tc>
          <w:tcPr>
            <w:tcW w:w="505" w:type="pct"/>
            <w:tcBorders>
              <w:top w:val="single" w:sz="8" w:space="0" w:color="auto"/>
              <w:left w:val="single" w:sz="8" w:space="0" w:color="auto"/>
              <w:bottom w:val="single" w:sz="8" w:space="0" w:color="auto"/>
              <w:right w:val="single" w:sz="8" w:space="0" w:color="000000"/>
            </w:tcBorders>
            <w:shd w:val="clear" w:color="auto" w:fill="FF3A51"/>
          </w:tcPr>
          <w:p w14:paraId="7D1A5F36" w14:textId="77777777" w:rsidR="00095E0B" w:rsidRPr="003677E4" w:rsidRDefault="00095E0B" w:rsidP="003677E4">
            <w:pPr>
              <w:widowControl w:val="0"/>
              <w:kinsoku w:val="0"/>
              <w:autoSpaceDN w:val="0"/>
              <w:spacing w:before="120"/>
              <w:jc w:val="center"/>
              <w:rPr>
                <w:rFonts w:ascii="Roboto" w:hAnsi="Roboto" w:cs="Oswald"/>
                <w:b/>
                <w:bCs/>
                <w:color w:val="FFFFFF"/>
                <w:lang w:eastAsia="hi-IN" w:bidi="hi-IN"/>
              </w:rPr>
            </w:pPr>
          </w:p>
        </w:tc>
        <w:tc>
          <w:tcPr>
            <w:tcW w:w="547" w:type="pct"/>
            <w:tcBorders>
              <w:top w:val="single" w:sz="8" w:space="0" w:color="auto"/>
              <w:left w:val="single" w:sz="8" w:space="0" w:color="auto"/>
              <w:bottom w:val="single" w:sz="8" w:space="0" w:color="auto"/>
              <w:right w:val="single" w:sz="8" w:space="0" w:color="000000"/>
            </w:tcBorders>
            <w:shd w:val="clear" w:color="auto" w:fill="FF3A51"/>
          </w:tcPr>
          <w:p w14:paraId="49798953" w14:textId="77777777" w:rsidR="00095E0B" w:rsidRPr="003677E4" w:rsidRDefault="00095E0B" w:rsidP="003677E4">
            <w:pPr>
              <w:widowControl w:val="0"/>
              <w:kinsoku w:val="0"/>
              <w:autoSpaceDN w:val="0"/>
              <w:spacing w:before="120"/>
              <w:jc w:val="center"/>
              <w:rPr>
                <w:rFonts w:ascii="Roboto" w:hAnsi="Roboto" w:cs="Oswald"/>
                <w:b/>
                <w:bCs/>
                <w:color w:val="FFFFFF"/>
                <w:lang w:eastAsia="hi-IN" w:bidi="hi-IN"/>
              </w:rPr>
            </w:pPr>
          </w:p>
        </w:tc>
      </w:tr>
      <w:tr w:rsidR="00886A96" w:rsidRPr="003677E4" w14:paraId="557255B9" w14:textId="361BD273" w:rsidTr="00886A96">
        <w:trPr>
          <w:trHeight w:val="60"/>
        </w:trPr>
        <w:tc>
          <w:tcPr>
            <w:tcW w:w="3075" w:type="pct"/>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38815A4F" w14:textId="77777777" w:rsidR="00095E0B" w:rsidRPr="003677E4" w:rsidRDefault="00095E0B" w:rsidP="003677E4">
            <w:pPr>
              <w:widowControl w:val="0"/>
              <w:kinsoku w:val="0"/>
              <w:autoSpaceDN w:val="0"/>
              <w:spacing w:before="120"/>
              <w:jc w:val="center"/>
              <w:rPr>
                <w:rFonts w:ascii="Roboto" w:hAnsi="Roboto" w:cs="Oswald"/>
                <w:lang w:eastAsia="hi-IN" w:bidi="hi-IN"/>
              </w:rPr>
            </w:pPr>
            <w:r w:rsidRPr="003677E4">
              <w:rPr>
                <w:rFonts w:ascii="Roboto" w:hAnsi="Roboto" w:cs="Oswald"/>
                <w:lang w:eastAsia="hi-IN" w:bidi="hi-IN"/>
              </w:rPr>
              <w:t xml:space="preserve">Assiette de prime, correspondant aux montants des travaux et honoraires en € TTC, comme indiqué au CCP soit </w:t>
            </w:r>
            <w:r w:rsidRPr="003677E4">
              <w:rPr>
                <w:rFonts w:ascii="Roboto" w:hAnsi="Roboto" w:cs="Times New Roman"/>
                <w:b/>
                <w:bCs/>
                <w:color w:val="000000"/>
                <w:highlight w:val="yellow"/>
                <w:lang w:eastAsia="fr-FR"/>
              </w:rPr>
              <w:t>8 163 653 €</w:t>
            </w:r>
            <w:r w:rsidRPr="003677E4">
              <w:rPr>
                <w:rFonts w:ascii="Roboto" w:hAnsi="Roboto" w:cs="Times New Roman"/>
                <w:b/>
                <w:bCs/>
                <w:color w:val="000000"/>
                <w:lang w:eastAsia="fr-FR"/>
              </w:rPr>
              <w:t xml:space="preserve"> </w:t>
            </w:r>
          </w:p>
        </w:tc>
        <w:tc>
          <w:tcPr>
            <w:tcW w:w="322" w:type="pct"/>
            <w:tcBorders>
              <w:top w:val="single" w:sz="8" w:space="0" w:color="auto"/>
              <w:left w:val="single" w:sz="8" w:space="0" w:color="auto"/>
              <w:bottom w:val="single" w:sz="8" w:space="0" w:color="auto"/>
              <w:right w:val="single" w:sz="8" w:space="0" w:color="000000"/>
            </w:tcBorders>
            <w:shd w:val="clear" w:color="auto" w:fill="EDCFD6" w:themeFill="accent1" w:themeFillTint="33"/>
          </w:tcPr>
          <w:p w14:paraId="1FD78AC9" w14:textId="7C07F605" w:rsidR="00095E0B" w:rsidRPr="00886A96" w:rsidRDefault="00F977C0" w:rsidP="00886A96">
            <w:pPr>
              <w:widowControl w:val="0"/>
              <w:kinsoku w:val="0"/>
              <w:autoSpaceDN w:val="0"/>
              <w:spacing w:before="120"/>
              <w:jc w:val="center"/>
              <w:rPr>
                <w:rFonts w:ascii="Roboto" w:hAnsi="Roboto" w:cs="Oswald"/>
                <w:b/>
                <w:bCs/>
                <w:lang w:eastAsia="hi-IN" w:bidi="hi-IN"/>
              </w:rPr>
            </w:pPr>
            <w:r w:rsidRPr="00886A96">
              <w:rPr>
                <w:rFonts w:ascii="Roboto" w:hAnsi="Roboto" w:cs="Oswald"/>
                <w:b/>
                <w:bCs/>
                <w:lang w:eastAsia="hi-IN" w:bidi="hi-IN"/>
              </w:rPr>
              <w:t>Taux HT ( %)</w:t>
            </w:r>
          </w:p>
        </w:tc>
        <w:tc>
          <w:tcPr>
            <w:tcW w:w="551" w:type="pct"/>
            <w:tcBorders>
              <w:top w:val="single" w:sz="8" w:space="0" w:color="auto"/>
              <w:left w:val="single" w:sz="8" w:space="0" w:color="auto"/>
              <w:bottom w:val="single" w:sz="8" w:space="0" w:color="auto"/>
              <w:right w:val="single" w:sz="8" w:space="0" w:color="000000"/>
            </w:tcBorders>
            <w:shd w:val="clear" w:color="auto" w:fill="EDCFD6" w:themeFill="accent1" w:themeFillTint="33"/>
          </w:tcPr>
          <w:p w14:paraId="6BBD39B0" w14:textId="77777777" w:rsidR="00886A96" w:rsidRPr="00886A96" w:rsidRDefault="00F977C0" w:rsidP="00886A96">
            <w:pPr>
              <w:widowControl w:val="0"/>
              <w:kinsoku w:val="0"/>
              <w:autoSpaceDN w:val="0"/>
              <w:spacing w:before="120"/>
              <w:jc w:val="center"/>
              <w:rPr>
                <w:rFonts w:ascii="Roboto" w:hAnsi="Roboto" w:cs="Oswald"/>
                <w:b/>
                <w:bCs/>
                <w:lang w:eastAsia="hi-IN" w:bidi="hi-IN"/>
              </w:rPr>
            </w:pPr>
            <w:r w:rsidRPr="00886A96">
              <w:rPr>
                <w:rFonts w:ascii="Roboto" w:hAnsi="Roboto" w:cs="Oswald"/>
                <w:b/>
                <w:bCs/>
                <w:lang w:eastAsia="hi-IN" w:bidi="hi-IN"/>
              </w:rPr>
              <w:t xml:space="preserve">Montant prime </w:t>
            </w:r>
          </w:p>
          <w:p w14:paraId="73D0C36C" w14:textId="466D575C" w:rsidR="00095E0B" w:rsidRPr="00886A96" w:rsidRDefault="00AF6619" w:rsidP="00886A96">
            <w:pPr>
              <w:widowControl w:val="0"/>
              <w:kinsoku w:val="0"/>
              <w:autoSpaceDN w:val="0"/>
              <w:spacing w:before="120"/>
              <w:jc w:val="center"/>
              <w:rPr>
                <w:rFonts w:ascii="Roboto" w:hAnsi="Roboto" w:cs="Oswald"/>
                <w:b/>
                <w:bCs/>
                <w:lang w:eastAsia="hi-IN" w:bidi="hi-IN"/>
              </w:rPr>
            </w:pPr>
            <w:r w:rsidRPr="00886A96">
              <w:rPr>
                <w:rFonts w:ascii="Roboto" w:hAnsi="Roboto" w:cs="Oswald"/>
                <w:b/>
                <w:bCs/>
                <w:lang w:eastAsia="hi-IN" w:bidi="hi-IN"/>
              </w:rPr>
              <w:t>€ HT</w:t>
            </w:r>
          </w:p>
        </w:tc>
        <w:tc>
          <w:tcPr>
            <w:tcW w:w="505" w:type="pct"/>
            <w:tcBorders>
              <w:top w:val="single" w:sz="8" w:space="0" w:color="auto"/>
              <w:left w:val="single" w:sz="8" w:space="0" w:color="auto"/>
              <w:bottom w:val="single" w:sz="8" w:space="0" w:color="auto"/>
              <w:right w:val="single" w:sz="8" w:space="0" w:color="000000"/>
            </w:tcBorders>
            <w:shd w:val="clear" w:color="auto" w:fill="EDCFD6" w:themeFill="accent1" w:themeFillTint="33"/>
          </w:tcPr>
          <w:p w14:paraId="2097AB3A" w14:textId="77777777" w:rsidR="00886A96" w:rsidRPr="00886A96" w:rsidRDefault="00AF6619" w:rsidP="00886A96">
            <w:pPr>
              <w:widowControl w:val="0"/>
              <w:kinsoku w:val="0"/>
              <w:autoSpaceDN w:val="0"/>
              <w:spacing w:before="120"/>
              <w:jc w:val="center"/>
              <w:rPr>
                <w:rFonts w:ascii="Roboto" w:hAnsi="Roboto" w:cs="Oswald"/>
                <w:b/>
                <w:bCs/>
                <w:lang w:eastAsia="hi-IN" w:bidi="hi-IN"/>
              </w:rPr>
            </w:pPr>
            <w:r w:rsidRPr="00886A96">
              <w:rPr>
                <w:rFonts w:ascii="Roboto" w:hAnsi="Roboto" w:cs="Oswald"/>
                <w:b/>
                <w:bCs/>
                <w:lang w:eastAsia="hi-IN" w:bidi="hi-IN"/>
              </w:rPr>
              <w:t xml:space="preserve">Taux TTC </w:t>
            </w:r>
          </w:p>
          <w:p w14:paraId="0D7EFE4E" w14:textId="555B09E6" w:rsidR="00095E0B" w:rsidRPr="00886A96" w:rsidRDefault="00AF6619" w:rsidP="00886A96">
            <w:pPr>
              <w:widowControl w:val="0"/>
              <w:kinsoku w:val="0"/>
              <w:autoSpaceDN w:val="0"/>
              <w:spacing w:before="120"/>
              <w:jc w:val="center"/>
              <w:rPr>
                <w:rFonts w:ascii="Roboto" w:hAnsi="Roboto" w:cs="Oswald"/>
                <w:b/>
                <w:bCs/>
                <w:lang w:eastAsia="hi-IN" w:bidi="hi-IN"/>
              </w:rPr>
            </w:pPr>
            <w:r w:rsidRPr="00886A96">
              <w:rPr>
                <w:rFonts w:ascii="Roboto" w:hAnsi="Roboto" w:cs="Oswald"/>
                <w:b/>
                <w:bCs/>
                <w:lang w:eastAsia="hi-IN" w:bidi="hi-IN"/>
              </w:rPr>
              <w:t>( %)</w:t>
            </w:r>
          </w:p>
        </w:tc>
        <w:tc>
          <w:tcPr>
            <w:tcW w:w="547" w:type="pct"/>
            <w:tcBorders>
              <w:top w:val="single" w:sz="8" w:space="0" w:color="auto"/>
              <w:left w:val="single" w:sz="8" w:space="0" w:color="auto"/>
              <w:bottom w:val="single" w:sz="8" w:space="0" w:color="auto"/>
              <w:right w:val="single" w:sz="8" w:space="0" w:color="000000"/>
            </w:tcBorders>
            <w:shd w:val="clear" w:color="auto" w:fill="EDCFD6" w:themeFill="accent1" w:themeFillTint="33"/>
          </w:tcPr>
          <w:p w14:paraId="45B430C7" w14:textId="77777777" w:rsidR="00886A96" w:rsidRPr="00886A96" w:rsidRDefault="00AF6619" w:rsidP="00886A96">
            <w:pPr>
              <w:widowControl w:val="0"/>
              <w:kinsoku w:val="0"/>
              <w:autoSpaceDN w:val="0"/>
              <w:spacing w:before="120"/>
              <w:jc w:val="center"/>
              <w:rPr>
                <w:rFonts w:ascii="Roboto" w:hAnsi="Roboto" w:cs="Oswald"/>
                <w:b/>
                <w:bCs/>
                <w:lang w:eastAsia="hi-IN" w:bidi="hi-IN"/>
              </w:rPr>
            </w:pPr>
            <w:r w:rsidRPr="00886A96">
              <w:rPr>
                <w:rFonts w:ascii="Roboto" w:hAnsi="Roboto" w:cs="Oswald"/>
                <w:b/>
                <w:bCs/>
                <w:lang w:eastAsia="hi-IN" w:bidi="hi-IN"/>
              </w:rPr>
              <w:t>Montant prime</w:t>
            </w:r>
          </w:p>
          <w:p w14:paraId="646563F6" w14:textId="75908E68" w:rsidR="00095E0B" w:rsidRPr="00886A96" w:rsidRDefault="00AF6619" w:rsidP="00886A96">
            <w:pPr>
              <w:widowControl w:val="0"/>
              <w:kinsoku w:val="0"/>
              <w:autoSpaceDN w:val="0"/>
              <w:spacing w:before="120"/>
              <w:jc w:val="center"/>
              <w:rPr>
                <w:rFonts w:ascii="Roboto" w:hAnsi="Roboto" w:cs="Oswald"/>
                <w:b/>
                <w:bCs/>
                <w:lang w:eastAsia="hi-IN" w:bidi="hi-IN"/>
              </w:rPr>
            </w:pPr>
            <w:r w:rsidRPr="00886A96">
              <w:rPr>
                <w:rFonts w:ascii="Roboto" w:hAnsi="Roboto" w:cs="Oswald"/>
                <w:b/>
                <w:bCs/>
                <w:lang w:eastAsia="hi-IN" w:bidi="hi-IN"/>
              </w:rPr>
              <w:t xml:space="preserve"> € TTC</w:t>
            </w:r>
          </w:p>
        </w:tc>
      </w:tr>
      <w:tr w:rsidR="00886A96" w:rsidRPr="003677E4" w14:paraId="012C6B58" w14:textId="755FB572" w:rsidTr="00886A96">
        <w:trPr>
          <w:trHeight w:val="283"/>
        </w:trPr>
        <w:tc>
          <w:tcPr>
            <w:tcW w:w="2017" w:type="pct"/>
            <w:tcBorders>
              <w:top w:val="nil"/>
              <w:left w:val="single" w:sz="8" w:space="0" w:color="auto"/>
              <w:bottom w:val="single" w:sz="8" w:space="0" w:color="auto"/>
              <w:right w:val="single" w:sz="8" w:space="0" w:color="auto"/>
            </w:tcBorders>
            <w:shd w:val="clear" w:color="auto" w:fill="auto"/>
            <w:vAlign w:val="center"/>
            <w:hideMark/>
          </w:tcPr>
          <w:p w14:paraId="1E4F8FEC" w14:textId="77777777" w:rsidR="00095E0B" w:rsidRPr="003677E4" w:rsidRDefault="00095E0B" w:rsidP="003677E4">
            <w:pPr>
              <w:widowControl w:val="0"/>
              <w:kinsoku w:val="0"/>
              <w:autoSpaceDN w:val="0"/>
              <w:spacing w:before="120"/>
              <w:jc w:val="center"/>
              <w:rPr>
                <w:rFonts w:ascii="Roboto" w:hAnsi="Roboto" w:cs="Oswald"/>
                <w:b/>
                <w:bCs/>
                <w:sz w:val="16"/>
                <w:szCs w:val="16"/>
                <w:lang w:eastAsia="hi-IN" w:bidi="hi-IN"/>
              </w:rPr>
            </w:pPr>
            <w:r w:rsidRPr="003677E4">
              <w:rPr>
                <w:rFonts w:ascii="Roboto" w:hAnsi="Roboto" w:cs="Oswald"/>
                <w:b/>
                <w:bCs/>
                <w:sz w:val="16"/>
                <w:szCs w:val="16"/>
                <w:lang w:eastAsia="hi-IN" w:bidi="hi-IN"/>
              </w:rPr>
              <w:t>Nature des garanties</w:t>
            </w:r>
          </w:p>
        </w:tc>
        <w:tc>
          <w:tcPr>
            <w:tcW w:w="596" w:type="pct"/>
            <w:tcBorders>
              <w:top w:val="nil"/>
              <w:left w:val="nil"/>
              <w:bottom w:val="single" w:sz="8" w:space="0" w:color="auto"/>
              <w:right w:val="single" w:sz="8" w:space="0" w:color="auto"/>
            </w:tcBorders>
            <w:shd w:val="clear" w:color="auto" w:fill="auto"/>
            <w:vAlign w:val="center"/>
            <w:hideMark/>
          </w:tcPr>
          <w:p w14:paraId="6D5111EB" w14:textId="77777777" w:rsidR="00095E0B" w:rsidRPr="003677E4" w:rsidRDefault="00095E0B" w:rsidP="003677E4">
            <w:pPr>
              <w:widowControl w:val="0"/>
              <w:kinsoku w:val="0"/>
              <w:autoSpaceDN w:val="0"/>
              <w:spacing w:before="120"/>
              <w:jc w:val="center"/>
              <w:rPr>
                <w:rFonts w:ascii="Roboto" w:hAnsi="Roboto" w:cs="Oswald"/>
                <w:b/>
                <w:bCs/>
                <w:sz w:val="16"/>
                <w:szCs w:val="16"/>
                <w:lang w:eastAsia="hi-IN" w:bidi="hi-IN"/>
              </w:rPr>
            </w:pPr>
            <w:r w:rsidRPr="003677E4">
              <w:rPr>
                <w:rFonts w:ascii="Roboto" w:hAnsi="Roboto" w:cs="Oswald"/>
                <w:b/>
                <w:bCs/>
                <w:sz w:val="16"/>
                <w:szCs w:val="16"/>
                <w:lang w:eastAsia="hi-IN" w:bidi="hi-IN"/>
              </w:rPr>
              <w:t>Montant des Garanties</w:t>
            </w:r>
          </w:p>
        </w:tc>
        <w:tc>
          <w:tcPr>
            <w:tcW w:w="462" w:type="pct"/>
            <w:tcBorders>
              <w:top w:val="nil"/>
              <w:left w:val="nil"/>
              <w:bottom w:val="single" w:sz="8" w:space="0" w:color="auto"/>
              <w:right w:val="single" w:sz="8" w:space="0" w:color="auto"/>
            </w:tcBorders>
            <w:shd w:val="clear" w:color="auto" w:fill="auto"/>
            <w:vAlign w:val="center"/>
            <w:hideMark/>
          </w:tcPr>
          <w:p w14:paraId="5A29659F" w14:textId="77777777" w:rsidR="00095E0B" w:rsidRPr="003677E4" w:rsidRDefault="00095E0B" w:rsidP="003677E4">
            <w:pPr>
              <w:widowControl w:val="0"/>
              <w:kinsoku w:val="0"/>
              <w:autoSpaceDN w:val="0"/>
              <w:spacing w:before="120"/>
              <w:jc w:val="center"/>
              <w:rPr>
                <w:rFonts w:ascii="Roboto" w:hAnsi="Roboto" w:cs="Oswald"/>
                <w:b/>
                <w:bCs/>
                <w:sz w:val="16"/>
                <w:szCs w:val="16"/>
                <w:lang w:eastAsia="hi-IN" w:bidi="hi-IN"/>
              </w:rPr>
            </w:pPr>
            <w:r w:rsidRPr="003677E4">
              <w:rPr>
                <w:rFonts w:ascii="Roboto" w:hAnsi="Roboto" w:cs="Oswald"/>
                <w:b/>
                <w:bCs/>
                <w:sz w:val="16"/>
                <w:szCs w:val="16"/>
                <w:lang w:eastAsia="hi-IN" w:bidi="hi-IN"/>
              </w:rPr>
              <w:t>Franchise</w:t>
            </w:r>
          </w:p>
        </w:tc>
        <w:tc>
          <w:tcPr>
            <w:tcW w:w="322" w:type="pct"/>
            <w:tcBorders>
              <w:top w:val="nil"/>
              <w:left w:val="nil"/>
              <w:bottom w:val="single" w:sz="8" w:space="0" w:color="auto"/>
              <w:right w:val="single" w:sz="8" w:space="0" w:color="auto"/>
            </w:tcBorders>
          </w:tcPr>
          <w:p w14:paraId="3059F7D6" w14:textId="77777777" w:rsidR="00095E0B" w:rsidRPr="003677E4" w:rsidRDefault="00095E0B" w:rsidP="003677E4">
            <w:pPr>
              <w:widowControl w:val="0"/>
              <w:kinsoku w:val="0"/>
              <w:autoSpaceDN w:val="0"/>
              <w:spacing w:before="120"/>
              <w:jc w:val="center"/>
              <w:rPr>
                <w:rFonts w:ascii="Roboto" w:hAnsi="Roboto" w:cs="Oswald"/>
                <w:b/>
                <w:bCs/>
                <w:sz w:val="16"/>
                <w:szCs w:val="16"/>
                <w:lang w:eastAsia="hi-IN" w:bidi="hi-IN"/>
              </w:rPr>
            </w:pPr>
          </w:p>
        </w:tc>
        <w:tc>
          <w:tcPr>
            <w:tcW w:w="551" w:type="pct"/>
            <w:tcBorders>
              <w:top w:val="nil"/>
              <w:left w:val="nil"/>
              <w:bottom w:val="single" w:sz="8" w:space="0" w:color="auto"/>
              <w:right w:val="single" w:sz="8" w:space="0" w:color="auto"/>
            </w:tcBorders>
          </w:tcPr>
          <w:p w14:paraId="24F2D866" w14:textId="77777777" w:rsidR="00095E0B" w:rsidRPr="003677E4" w:rsidRDefault="00095E0B" w:rsidP="003677E4">
            <w:pPr>
              <w:widowControl w:val="0"/>
              <w:kinsoku w:val="0"/>
              <w:autoSpaceDN w:val="0"/>
              <w:spacing w:before="120"/>
              <w:jc w:val="center"/>
              <w:rPr>
                <w:rFonts w:ascii="Roboto" w:hAnsi="Roboto" w:cs="Oswald"/>
                <w:b/>
                <w:bCs/>
                <w:sz w:val="16"/>
                <w:szCs w:val="16"/>
                <w:lang w:eastAsia="hi-IN" w:bidi="hi-IN"/>
              </w:rPr>
            </w:pPr>
          </w:p>
        </w:tc>
        <w:tc>
          <w:tcPr>
            <w:tcW w:w="505" w:type="pct"/>
            <w:tcBorders>
              <w:top w:val="nil"/>
              <w:left w:val="nil"/>
              <w:bottom w:val="single" w:sz="8" w:space="0" w:color="auto"/>
              <w:right w:val="single" w:sz="8" w:space="0" w:color="auto"/>
            </w:tcBorders>
          </w:tcPr>
          <w:p w14:paraId="731926B0" w14:textId="77777777" w:rsidR="00095E0B" w:rsidRPr="003677E4" w:rsidRDefault="00095E0B" w:rsidP="003677E4">
            <w:pPr>
              <w:widowControl w:val="0"/>
              <w:kinsoku w:val="0"/>
              <w:autoSpaceDN w:val="0"/>
              <w:spacing w:before="120"/>
              <w:jc w:val="center"/>
              <w:rPr>
                <w:rFonts w:ascii="Roboto" w:hAnsi="Roboto" w:cs="Oswald"/>
                <w:b/>
                <w:bCs/>
                <w:sz w:val="16"/>
                <w:szCs w:val="16"/>
                <w:lang w:eastAsia="hi-IN" w:bidi="hi-IN"/>
              </w:rPr>
            </w:pPr>
          </w:p>
        </w:tc>
        <w:tc>
          <w:tcPr>
            <w:tcW w:w="547" w:type="pct"/>
            <w:tcBorders>
              <w:top w:val="nil"/>
              <w:left w:val="nil"/>
              <w:bottom w:val="single" w:sz="8" w:space="0" w:color="auto"/>
              <w:right w:val="single" w:sz="8" w:space="0" w:color="auto"/>
            </w:tcBorders>
          </w:tcPr>
          <w:p w14:paraId="73C0BC17" w14:textId="77777777" w:rsidR="00095E0B" w:rsidRPr="003677E4" w:rsidRDefault="00095E0B" w:rsidP="003677E4">
            <w:pPr>
              <w:widowControl w:val="0"/>
              <w:kinsoku w:val="0"/>
              <w:autoSpaceDN w:val="0"/>
              <w:spacing w:before="120"/>
              <w:jc w:val="center"/>
              <w:rPr>
                <w:rFonts w:ascii="Roboto" w:hAnsi="Roboto" w:cs="Oswald"/>
                <w:b/>
                <w:bCs/>
                <w:sz w:val="16"/>
                <w:szCs w:val="16"/>
                <w:lang w:eastAsia="hi-IN" w:bidi="hi-IN"/>
              </w:rPr>
            </w:pPr>
          </w:p>
        </w:tc>
      </w:tr>
      <w:tr w:rsidR="00886A96" w:rsidRPr="003677E4" w14:paraId="22B41DF4" w14:textId="6B993EAA" w:rsidTr="00886A96">
        <w:trPr>
          <w:trHeight w:val="20"/>
        </w:trPr>
        <w:tc>
          <w:tcPr>
            <w:tcW w:w="2017" w:type="pct"/>
            <w:tcBorders>
              <w:top w:val="single" w:sz="8" w:space="0" w:color="auto"/>
              <w:left w:val="single" w:sz="8" w:space="0" w:color="auto"/>
              <w:bottom w:val="single" w:sz="4" w:space="0" w:color="auto"/>
              <w:right w:val="single" w:sz="8" w:space="0" w:color="auto"/>
            </w:tcBorders>
            <w:shd w:val="clear" w:color="auto" w:fill="auto"/>
            <w:vAlign w:val="center"/>
          </w:tcPr>
          <w:p w14:paraId="201EB5A2" w14:textId="77777777" w:rsidR="00095E0B" w:rsidRPr="003677E4" w:rsidRDefault="00095E0B" w:rsidP="003677E4">
            <w:pPr>
              <w:widowControl w:val="0"/>
              <w:kinsoku w:val="0"/>
              <w:autoSpaceDN w:val="0"/>
              <w:spacing w:before="120"/>
              <w:jc w:val="both"/>
              <w:rPr>
                <w:rFonts w:ascii="Roboto" w:hAnsi="Roboto" w:cs="Oswald"/>
                <w:b/>
                <w:bCs/>
                <w:sz w:val="16"/>
                <w:szCs w:val="16"/>
                <w:lang w:eastAsia="hi-IN" w:bidi="hi-IN"/>
              </w:rPr>
            </w:pPr>
            <w:r w:rsidRPr="003677E4">
              <w:rPr>
                <w:rFonts w:ascii="Roboto" w:hAnsi="Roboto" w:cs="Oswald"/>
                <w:b/>
                <w:bCs/>
                <w:sz w:val="16"/>
                <w:szCs w:val="16"/>
                <w:lang w:eastAsia="hi-IN" w:bidi="hi-IN"/>
              </w:rPr>
              <w:t>Garantie obligatoire des dommages de nature décennale</w:t>
            </w:r>
          </w:p>
          <w:p w14:paraId="552AD733" w14:textId="77777777" w:rsidR="00095E0B" w:rsidRPr="003677E4" w:rsidRDefault="00095E0B" w:rsidP="003677E4">
            <w:pPr>
              <w:widowControl w:val="0"/>
              <w:kinsoku w:val="0"/>
              <w:autoSpaceDN w:val="0"/>
              <w:spacing w:before="120"/>
              <w:jc w:val="both"/>
              <w:rPr>
                <w:rFonts w:ascii="Roboto" w:hAnsi="Roboto" w:cs="Oswald"/>
                <w:b/>
                <w:bCs/>
                <w:sz w:val="16"/>
                <w:szCs w:val="16"/>
                <w:lang w:eastAsia="hi-IN" w:bidi="hi-IN"/>
              </w:rPr>
            </w:pPr>
            <w:r w:rsidRPr="003677E4">
              <w:rPr>
                <w:rFonts w:ascii="Roboto" w:hAnsi="Roboto" w:cs="Oswald"/>
                <w:sz w:val="16"/>
                <w:szCs w:val="16"/>
                <w:lang w:eastAsia="hi-IN" w:bidi="hi-IN"/>
              </w:rPr>
              <w:t>Cette garantie légale est accordée conformément à l’article L242 -1 et R243.2 du Code des assurances, des textes d’application et des clauses type A243-1 Annexe II du Code des assurances. Elle est sans franchise, y compris pour les dommages aux existants, qui totalement incorporés dans l’ouvrage neuf, en deviennent techniquement indivisibles.</w:t>
            </w:r>
          </w:p>
        </w:tc>
        <w:tc>
          <w:tcPr>
            <w:tcW w:w="596" w:type="pct"/>
            <w:tcBorders>
              <w:top w:val="single" w:sz="8" w:space="0" w:color="auto"/>
              <w:left w:val="nil"/>
              <w:bottom w:val="single" w:sz="4" w:space="0" w:color="auto"/>
              <w:right w:val="single" w:sz="8" w:space="0" w:color="auto"/>
            </w:tcBorders>
            <w:shd w:val="clear" w:color="auto" w:fill="auto"/>
            <w:vAlign w:val="center"/>
          </w:tcPr>
          <w:p w14:paraId="678EB294" w14:textId="77777777" w:rsidR="00095E0B" w:rsidRPr="003677E4" w:rsidRDefault="00095E0B" w:rsidP="003677E4">
            <w:pPr>
              <w:widowControl w:val="0"/>
              <w:kinsoku w:val="0"/>
              <w:autoSpaceDN w:val="0"/>
              <w:spacing w:before="120"/>
              <w:jc w:val="center"/>
              <w:rPr>
                <w:rFonts w:ascii="Roboto" w:hAnsi="Roboto" w:cs="Oswald"/>
                <w:sz w:val="16"/>
                <w:szCs w:val="16"/>
                <w:lang w:eastAsia="hi-IN" w:bidi="hi-IN"/>
              </w:rPr>
            </w:pPr>
            <w:r w:rsidRPr="003677E4">
              <w:rPr>
                <w:rFonts w:ascii="Roboto" w:hAnsi="Roboto" w:cs="Oswald"/>
                <w:sz w:val="16"/>
                <w:szCs w:val="16"/>
                <w:lang w:eastAsia="hi-IN" w:bidi="hi-IN"/>
              </w:rPr>
              <w:t>100% du montant des travaux et honoraires</w:t>
            </w:r>
          </w:p>
        </w:tc>
        <w:tc>
          <w:tcPr>
            <w:tcW w:w="462" w:type="pct"/>
            <w:tcBorders>
              <w:top w:val="single" w:sz="8" w:space="0" w:color="auto"/>
              <w:left w:val="nil"/>
              <w:bottom w:val="single" w:sz="4" w:space="0" w:color="auto"/>
              <w:right w:val="single" w:sz="8" w:space="0" w:color="auto"/>
            </w:tcBorders>
            <w:shd w:val="clear" w:color="auto" w:fill="auto"/>
            <w:vAlign w:val="center"/>
          </w:tcPr>
          <w:p w14:paraId="6865C143" w14:textId="77777777" w:rsidR="00095E0B" w:rsidRPr="003677E4" w:rsidRDefault="00095E0B" w:rsidP="003677E4">
            <w:pPr>
              <w:widowControl w:val="0"/>
              <w:kinsoku w:val="0"/>
              <w:autoSpaceDN w:val="0"/>
              <w:spacing w:before="120"/>
              <w:jc w:val="center"/>
              <w:rPr>
                <w:rFonts w:ascii="Roboto" w:hAnsi="Roboto" w:cs="Oswald"/>
                <w:sz w:val="16"/>
                <w:szCs w:val="16"/>
                <w:lang w:eastAsia="hi-IN" w:bidi="hi-IN"/>
              </w:rPr>
            </w:pPr>
            <w:r w:rsidRPr="003677E4">
              <w:rPr>
                <w:rFonts w:ascii="Roboto" w:hAnsi="Roboto" w:cs="Oswald"/>
                <w:sz w:val="16"/>
                <w:szCs w:val="16"/>
                <w:lang w:eastAsia="hi-IN" w:bidi="hi-IN"/>
              </w:rPr>
              <w:t>Sans</w:t>
            </w:r>
          </w:p>
        </w:tc>
        <w:tc>
          <w:tcPr>
            <w:tcW w:w="322" w:type="pct"/>
            <w:tcBorders>
              <w:top w:val="single" w:sz="8" w:space="0" w:color="auto"/>
              <w:left w:val="nil"/>
              <w:bottom w:val="single" w:sz="4" w:space="0" w:color="auto"/>
              <w:right w:val="single" w:sz="8" w:space="0" w:color="auto"/>
            </w:tcBorders>
          </w:tcPr>
          <w:p w14:paraId="3BD156AB" w14:textId="77777777" w:rsidR="00095E0B" w:rsidRPr="003677E4" w:rsidRDefault="00095E0B" w:rsidP="003677E4">
            <w:pPr>
              <w:widowControl w:val="0"/>
              <w:kinsoku w:val="0"/>
              <w:autoSpaceDN w:val="0"/>
              <w:spacing w:before="120"/>
              <w:jc w:val="center"/>
              <w:rPr>
                <w:rFonts w:ascii="Roboto" w:hAnsi="Roboto" w:cs="Oswald"/>
                <w:sz w:val="16"/>
                <w:szCs w:val="16"/>
                <w:lang w:eastAsia="hi-IN" w:bidi="hi-IN"/>
              </w:rPr>
            </w:pPr>
          </w:p>
        </w:tc>
        <w:tc>
          <w:tcPr>
            <w:tcW w:w="551" w:type="pct"/>
            <w:tcBorders>
              <w:top w:val="single" w:sz="8" w:space="0" w:color="auto"/>
              <w:left w:val="nil"/>
              <w:bottom w:val="single" w:sz="4" w:space="0" w:color="auto"/>
              <w:right w:val="single" w:sz="8" w:space="0" w:color="auto"/>
            </w:tcBorders>
          </w:tcPr>
          <w:p w14:paraId="1E8F88D7" w14:textId="77777777" w:rsidR="00095E0B" w:rsidRPr="003677E4" w:rsidRDefault="00095E0B" w:rsidP="003677E4">
            <w:pPr>
              <w:widowControl w:val="0"/>
              <w:kinsoku w:val="0"/>
              <w:autoSpaceDN w:val="0"/>
              <w:spacing w:before="120"/>
              <w:jc w:val="center"/>
              <w:rPr>
                <w:rFonts w:ascii="Roboto" w:hAnsi="Roboto" w:cs="Oswald"/>
                <w:sz w:val="16"/>
                <w:szCs w:val="16"/>
                <w:lang w:eastAsia="hi-IN" w:bidi="hi-IN"/>
              </w:rPr>
            </w:pPr>
          </w:p>
        </w:tc>
        <w:tc>
          <w:tcPr>
            <w:tcW w:w="505" w:type="pct"/>
            <w:tcBorders>
              <w:top w:val="single" w:sz="8" w:space="0" w:color="auto"/>
              <w:left w:val="nil"/>
              <w:bottom w:val="single" w:sz="4" w:space="0" w:color="auto"/>
              <w:right w:val="single" w:sz="8" w:space="0" w:color="auto"/>
            </w:tcBorders>
          </w:tcPr>
          <w:p w14:paraId="516298FE" w14:textId="77777777" w:rsidR="00095E0B" w:rsidRPr="003677E4" w:rsidRDefault="00095E0B" w:rsidP="003677E4">
            <w:pPr>
              <w:widowControl w:val="0"/>
              <w:kinsoku w:val="0"/>
              <w:autoSpaceDN w:val="0"/>
              <w:spacing w:before="120"/>
              <w:jc w:val="center"/>
              <w:rPr>
                <w:rFonts w:ascii="Roboto" w:hAnsi="Roboto" w:cs="Oswald"/>
                <w:sz w:val="16"/>
                <w:szCs w:val="16"/>
                <w:lang w:eastAsia="hi-IN" w:bidi="hi-IN"/>
              </w:rPr>
            </w:pPr>
          </w:p>
        </w:tc>
        <w:tc>
          <w:tcPr>
            <w:tcW w:w="547" w:type="pct"/>
            <w:tcBorders>
              <w:top w:val="single" w:sz="8" w:space="0" w:color="auto"/>
              <w:left w:val="nil"/>
              <w:bottom w:val="single" w:sz="4" w:space="0" w:color="auto"/>
              <w:right w:val="single" w:sz="8" w:space="0" w:color="auto"/>
            </w:tcBorders>
          </w:tcPr>
          <w:p w14:paraId="71060128" w14:textId="77777777" w:rsidR="00095E0B" w:rsidRPr="003677E4" w:rsidRDefault="00095E0B" w:rsidP="003677E4">
            <w:pPr>
              <w:widowControl w:val="0"/>
              <w:kinsoku w:val="0"/>
              <w:autoSpaceDN w:val="0"/>
              <w:spacing w:before="120"/>
              <w:jc w:val="center"/>
              <w:rPr>
                <w:rFonts w:ascii="Roboto" w:hAnsi="Roboto" w:cs="Oswald"/>
                <w:sz w:val="16"/>
                <w:szCs w:val="16"/>
                <w:lang w:eastAsia="hi-IN" w:bidi="hi-IN"/>
              </w:rPr>
            </w:pPr>
          </w:p>
        </w:tc>
      </w:tr>
      <w:tr w:rsidR="00886A96" w:rsidRPr="003677E4" w14:paraId="31CD9A8E" w14:textId="5E13B869" w:rsidTr="00886A96">
        <w:trPr>
          <w:trHeight w:val="20"/>
        </w:trPr>
        <w:tc>
          <w:tcPr>
            <w:tcW w:w="2017" w:type="pct"/>
            <w:tcBorders>
              <w:top w:val="single" w:sz="4" w:space="0" w:color="auto"/>
              <w:left w:val="single" w:sz="8" w:space="0" w:color="auto"/>
              <w:bottom w:val="single" w:sz="4" w:space="0" w:color="auto"/>
              <w:right w:val="single" w:sz="8" w:space="0" w:color="auto"/>
            </w:tcBorders>
            <w:shd w:val="clear" w:color="auto" w:fill="auto"/>
            <w:vAlign w:val="center"/>
          </w:tcPr>
          <w:p w14:paraId="72EDE1B8" w14:textId="77777777" w:rsidR="00095E0B" w:rsidRPr="003677E4" w:rsidRDefault="00095E0B" w:rsidP="003677E4">
            <w:pPr>
              <w:widowControl w:val="0"/>
              <w:kinsoku w:val="0"/>
              <w:autoSpaceDN w:val="0"/>
              <w:spacing w:before="120"/>
              <w:jc w:val="both"/>
              <w:rPr>
                <w:rFonts w:ascii="Roboto" w:hAnsi="Roboto" w:cs="Oswald"/>
                <w:b/>
                <w:bCs/>
                <w:sz w:val="16"/>
                <w:szCs w:val="16"/>
                <w:lang w:eastAsia="hi-IN" w:bidi="hi-IN"/>
              </w:rPr>
            </w:pPr>
            <w:r w:rsidRPr="003677E4">
              <w:rPr>
                <w:rFonts w:ascii="Roboto" w:hAnsi="Roboto" w:cs="Oswald"/>
                <w:b/>
                <w:bCs/>
                <w:sz w:val="16"/>
                <w:szCs w:val="16"/>
                <w:lang w:eastAsia="hi-IN" w:bidi="hi-IN"/>
              </w:rPr>
              <w:t>Garanties complémentaires : Bon Fonctionnement des éléments d'équipement dissociables</w:t>
            </w:r>
          </w:p>
          <w:p w14:paraId="2AF94602" w14:textId="77777777" w:rsidR="00095E0B" w:rsidRPr="003677E4" w:rsidRDefault="00095E0B" w:rsidP="003677E4">
            <w:pPr>
              <w:widowControl w:val="0"/>
              <w:kinsoku w:val="0"/>
              <w:autoSpaceDN w:val="0"/>
              <w:spacing w:before="120"/>
              <w:jc w:val="both"/>
              <w:rPr>
                <w:rFonts w:ascii="Roboto" w:hAnsi="Roboto" w:cs="Oswald"/>
                <w:sz w:val="16"/>
                <w:szCs w:val="16"/>
                <w:lang w:eastAsia="hi-IN" w:bidi="hi-IN"/>
              </w:rPr>
            </w:pPr>
            <w:r w:rsidRPr="003677E4">
              <w:rPr>
                <w:rFonts w:ascii="Roboto" w:hAnsi="Roboto" w:cs="Oswald"/>
                <w:sz w:val="16"/>
                <w:szCs w:val="16"/>
                <w:lang w:eastAsia="hi-IN" w:bidi="hi-IN"/>
              </w:rPr>
              <w:t>Cette garantie, épuisable sur la période de 2 ans (art 1792-3 du code civil), couvre le paiement des travaux de réparation des dommages matériels, lorsque ces derniers rendent les éléments d’équipement inaptes à remplir les fonctions qui leur sont dévolues</w:t>
            </w:r>
          </w:p>
        </w:tc>
        <w:tc>
          <w:tcPr>
            <w:tcW w:w="596" w:type="pct"/>
            <w:tcBorders>
              <w:top w:val="single" w:sz="4" w:space="0" w:color="auto"/>
              <w:left w:val="nil"/>
              <w:bottom w:val="single" w:sz="4" w:space="0" w:color="auto"/>
              <w:right w:val="single" w:sz="8" w:space="0" w:color="auto"/>
            </w:tcBorders>
            <w:shd w:val="clear" w:color="auto" w:fill="auto"/>
            <w:vAlign w:val="center"/>
          </w:tcPr>
          <w:p w14:paraId="37FF7F70" w14:textId="77777777" w:rsidR="00095E0B" w:rsidRPr="003677E4" w:rsidRDefault="00095E0B" w:rsidP="003677E4">
            <w:pPr>
              <w:widowControl w:val="0"/>
              <w:kinsoku w:val="0"/>
              <w:autoSpaceDN w:val="0"/>
              <w:spacing w:before="120"/>
              <w:jc w:val="center"/>
              <w:rPr>
                <w:rFonts w:ascii="Roboto" w:hAnsi="Roboto" w:cs="Oswald"/>
                <w:sz w:val="16"/>
                <w:szCs w:val="16"/>
                <w:lang w:eastAsia="hi-IN" w:bidi="hi-IN"/>
              </w:rPr>
            </w:pPr>
            <w:proofErr w:type="gramStart"/>
            <w:r w:rsidRPr="003677E4">
              <w:rPr>
                <w:rFonts w:ascii="Roboto" w:hAnsi="Roboto" w:cs="Oswald"/>
                <w:sz w:val="16"/>
                <w:szCs w:val="16"/>
                <w:lang w:eastAsia="hi-IN" w:bidi="hi-IN"/>
              </w:rPr>
              <w:t>maximum</w:t>
            </w:r>
            <w:proofErr w:type="gramEnd"/>
            <w:r w:rsidRPr="003677E4">
              <w:rPr>
                <w:rFonts w:ascii="Roboto" w:hAnsi="Roboto" w:cs="Oswald"/>
                <w:sz w:val="16"/>
                <w:szCs w:val="16"/>
                <w:lang w:eastAsia="hi-IN" w:bidi="hi-IN"/>
              </w:rPr>
              <w:t xml:space="preserve"> de 10 % du montant des travaux et honoraires,</w:t>
            </w:r>
            <w:r w:rsidRPr="003677E4">
              <w:rPr>
                <w:rFonts w:ascii="Roboto" w:hAnsi="Roboto" w:cs="Oswald"/>
                <w:sz w:val="16"/>
                <w:szCs w:val="16"/>
                <w:lang w:eastAsia="hi-IN" w:bidi="hi-IN"/>
              </w:rPr>
              <w:br/>
            </w:r>
            <w:r w:rsidRPr="003677E4">
              <w:rPr>
                <w:rFonts w:ascii="Roboto" w:hAnsi="Roboto" w:cs="Oswald"/>
                <w:sz w:val="16"/>
                <w:szCs w:val="16"/>
                <w:highlight w:val="yellow"/>
                <w:lang w:eastAsia="hi-IN" w:bidi="hi-IN"/>
              </w:rPr>
              <w:t xml:space="preserve">soit </w:t>
            </w:r>
            <w:r w:rsidRPr="003677E4">
              <w:rPr>
                <w:rFonts w:ascii="Roboto" w:hAnsi="Roboto" w:cs="Times New Roman"/>
                <w:color w:val="000000"/>
                <w:sz w:val="16"/>
                <w:szCs w:val="16"/>
                <w:highlight w:val="yellow"/>
                <w:lang w:eastAsia="fr-FR"/>
              </w:rPr>
              <w:t>816 365 €</w:t>
            </w:r>
            <w:r w:rsidRPr="003677E4">
              <w:rPr>
                <w:rFonts w:ascii="Roboto" w:hAnsi="Roboto" w:cs="Oswald"/>
                <w:sz w:val="16"/>
                <w:szCs w:val="16"/>
                <w:highlight w:val="yellow"/>
                <w:lang w:eastAsia="hi-IN" w:bidi="hi-IN"/>
              </w:rPr>
              <w:t xml:space="preserve"> TTC</w:t>
            </w:r>
          </w:p>
        </w:tc>
        <w:tc>
          <w:tcPr>
            <w:tcW w:w="462" w:type="pct"/>
            <w:tcBorders>
              <w:top w:val="single" w:sz="4" w:space="0" w:color="auto"/>
              <w:left w:val="nil"/>
              <w:bottom w:val="single" w:sz="4" w:space="0" w:color="auto"/>
              <w:right w:val="single" w:sz="8" w:space="0" w:color="auto"/>
            </w:tcBorders>
            <w:shd w:val="clear" w:color="auto" w:fill="auto"/>
            <w:vAlign w:val="center"/>
          </w:tcPr>
          <w:p w14:paraId="5FC8B4D1" w14:textId="77777777" w:rsidR="00095E0B" w:rsidRPr="003677E4" w:rsidRDefault="00095E0B" w:rsidP="003677E4">
            <w:pPr>
              <w:widowControl w:val="0"/>
              <w:kinsoku w:val="0"/>
              <w:autoSpaceDN w:val="0"/>
              <w:spacing w:before="120"/>
              <w:jc w:val="center"/>
              <w:rPr>
                <w:rFonts w:ascii="Roboto" w:hAnsi="Roboto" w:cs="Oswald"/>
                <w:sz w:val="16"/>
                <w:szCs w:val="16"/>
                <w:lang w:eastAsia="hi-IN" w:bidi="hi-IN"/>
              </w:rPr>
            </w:pPr>
            <w:r w:rsidRPr="003677E4">
              <w:rPr>
                <w:rFonts w:ascii="Roboto" w:hAnsi="Roboto" w:cs="Oswald"/>
                <w:sz w:val="16"/>
                <w:szCs w:val="16"/>
                <w:lang w:eastAsia="hi-IN" w:bidi="hi-IN"/>
              </w:rPr>
              <w:t>Sans</w:t>
            </w:r>
          </w:p>
        </w:tc>
        <w:tc>
          <w:tcPr>
            <w:tcW w:w="322" w:type="pct"/>
            <w:tcBorders>
              <w:top w:val="single" w:sz="4" w:space="0" w:color="auto"/>
              <w:left w:val="nil"/>
              <w:bottom w:val="single" w:sz="4" w:space="0" w:color="auto"/>
              <w:right w:val="single" w:sz="8" w:space="0" w:color="auto"/>
            </w:tcBorders>
          </w:tcPr>
          <w:p w14:paraId="5E6E1D49" w14:textId="77777777" w:rsidR="00095E0B" w:rsidRPr="003677E4" w:rsidRDefault="00095E0B" w:rsidP="003677E4">
            <w:pPr>
              <w:widowControl w:val="0"/>
              <w:kinsoku w:val="0"/>
              <w:autoSpaceDN w:val="0"/>
              <w:spacing w:before="120"/>
              <w:jc w:val="center"/>
              <w:rPr>
                <w:rFonts w:ascii="Roboto" w:hAnsi="Roboto" w:cs="Oswald"/>
                <w:sz w:val="16"/>
                <w:szCs w:val="16"/>
                <w:lang w:eastAsia="hi-IN" w:bidi="hi-IN"/>
              </w:rPr>
            </w:pPr>
          </w:p>
        </w:tc>
        <w:tc>
          <w:tcPr>
            <w:tcW w:w="551" w:type="pct"/>
            <w:tcBorders>
              <w:top w:val="single" w:sz="4" w:space="0" w:color="auto"/>
              <w:left w:val="nil"/>
              <w:bottom w:val="single" w:sz="4" w:space="0" w:color="auto"/>
              <w:right w:val="single" w:sz="8" w:space="0" w:color="auto"/>
            </w:tcBorders>
          </w:tcPr>
          <w:p w14:paraId="304922BA" w14:textId="77777777" w:rsidR="00095E0B" w:rsidRPr="003677E4" w:rsidRDefault="00095E0B" w:rsidP="003677E4">
            <w:pPr>
              <w:widowControl w:val="0"/>
              <w:kinsoku w:val="0"/>
              <w:autoSpaceDN w:val="0"/>
              <w:spacing w:before="120"/>
              <w:jc w:val="center"/>
              <w:rPr>
                <w:rFonts w:ascii="Roboto" w:hAnsi="Roboto" w:cs="Oswald"/>
                <w:sz w:val="16"/>
                <w:szCs w:val="16"/>
                <w:lang w:eastAsia="hi-IN" w:bidi="hi-IN"/>
              </w:rPr>
            </w:pPr>
          </w:p>
        </w:tc>
        <w:tc>
          <w:tcPr>
            <w:tcW w:w="505" w:type="pct"/>
            <w:tcBorders>
              <w:top w:val="single" w:sz="4" w:space="0" w:color="auto"/>
              <w:left w:val="nil"/>
              <w:bottom w:val="single" w:sz="4" w:space="0" w:color="auto"/>
              <w:right w:val="single" w:sz="8" w:space="0" w:color="auto"/>
            </w:tcBorders>
          </w:tcPr>
          <w:p w14:paraId="0EBC5CD3" w14:textId="77777777" w:rsidR="00095E0B" w:rsidRPr="003677E4" w:rsidRDefault="00095E0B" w:rsidP="003677E4">
            <w:pPr>
              <w:widowControl w:val="0"/>
              <w:kinsoku w:val="0"/>
              <w:autoSpaceDN w:val="0"/>
              <w:spacing w:before="120"/>
              <w:jc w:val="center"/>
              <w:rPr>
                <w:rFonts w:ascii="Roboto" w:hAnsi="Roboto" w:cs="Oswald"/>
                <w:sz w:val="16"/>
                <w:szCs w:val="16"/>
                <w:lang w:eastAsia="hi-IN" w:bidi="hi-IN"/>
              </w:rPr>
            </w:pPr>
          </w:p>
        </w:tc>
        <w:tc>
          <w:tcPr>
            <w:tcW w:w="547" w:type="pct"/>
            <w:tcBorders>
              <w:top w:val="single" w:sz="4" w:space="0" w:color="auto"/>
              <w:left w:val="nil"/>
              <w:bottom w:val="single" w:sz="4" w:space="0" w:color="auto"/>
              <w:right w:val="single" w:sz="8" w:space="0" w:color="auto"/>
            </w:tcBorders>
          </w:tcPr>
          <w:p w14:paraId="35967088" w14:textId="77777777" w:rsidR="00095E0B" w:rsidRPr="003677E4" w:rsidRDefault="00095E0B" w:rsidP="003677E4">
            <w:pPr>
              <w:widowControl w:val="0"/>
              <w:kinsoku w:val="0"/>
              <w:autoSpaceDN w:val="0"/>
              <w:spacing w:before="120"/>
              <w:jc w:val="center"/>
              <w:rPr>
                <w:rFonts w:ascii="Roboto" w:hAnsi="Roboto" w:cs="Oswald"/>
                <w:sz w:val="16"/>
                <w:szCs w:val="16"/>
                <w:lang w:eastAsia="hi-IN" w:bidi="hi-IN"/>
              </w:rPr>
            </w:pPr>
          </w:p>
        </w:tc>
      </w:tr>
      <w:tr w:rsidR="00886A96" w:rsidRPr="003677E4" w14:paraId="22FBA010" w14:textId="4EE0E86A" w:rsidTr="00886A96">
        <w:trPr>
          <w:trHeight w:val="20"/>
        </w:trPr>
        <w:tc>
          <w:tcPr>
            <w:tcW w:w="2017" w:type="pct"/>
            <w:tcBorders>
              <w:top w:val="single" w:sz="4" w:space="0" w:color="auto"/>
              <w:left w:val="single" w:sz="8" w:space="0" w:color="auto"/>
              <w:bottom w:val="single" w:sz="4" w:space="0" w:color="auto"/>
              <w:right w:val="single" w:sz="8" w:space="0" w:color="auto"/>
            </w:tcBorders>
            <w:shd w:val="clear" w:color="auto" w:fill="auto"/>
            <w:vAlign w:val="center"/>
          </w:tcPr>
          <w:p w14:paraId="37AF1141" w14:textId="77777777" w:rsidR="00095E0B" w:rsidRPr="003677E4" w:rsidRDefault="00095E0B" w:rsidP="003677E4">
            <w:pPr>
              <w:widowControl w:val="0"/>
              <w:kinsoku w:val="0"/>
              <w:autoSpaceDN w:val="0"/>
              <w:spacing w:before="120"/>
              <w:jc w:val="both"/>
              <w:rPr>
                <w:rFonts w:ascii="Roboto" w:hAnsi="Roboto" w:cs="Oswald"/>
                <w:b/>
                <w:bCs/>
                <w:sz w:val="16"/>
                <w:szCs w:val="16"/>
                <w:lang w:eastAsia="hi-IN" w:bidi="hi-IN"/>
              </w:rPr>
            </w:pPr>
            <w:r w:rsidRPr="003677E4">
              <w:rPr>
                <w:rFonts w:ascii="Roboto" w:hAnsi="Roboto" w:cs="Oswald"/>
                <w:b/>
                <w:bCs/>
                <w:sz w:val="16"/>
                <w:szCs w:val="16"/>
                <w:lang w:eastAsia="hi-IN" w:bidi="hi-IN"/>
              </w:rPr>
              <w:t>Garanties complémentaires : Immatériels consécutifs</w:t>
            </w:r>
          </w:p>
          <w:p w14:paraId="5235B205" w14:textId="77777777" w:rsidR="00095E0B" w:rsidRPr="003677E4" w:rsidRDefault="00095E0B" w:rsidP="003677E4">
            <w:pPr>
              <w:widowControl w:val="0"/>
              <w:kinsoku w:val="0"/>
              <w:autoSpaceDN w:val="0"/>
              <w:spacing w:before="120"/>
              <w:jc w:val="both"/>
              <w:rPr>
                <w:rFonts w:ascii="Roboto" w:hAnsi="Roboto" w:cs="Oswald"/>
                <w:sz w:val="16"/>
                <w:szCs w:val="16"/>
                <w:lang w:eastAsia="hi-IN" w:bidi="hi-IN"/>
              </w:rPr>
            </w:pPr>
            <w:r w:rsidRPr="003677E4">
              <w:rPr>
                <w:rFonts w:ascii="Roboto" w:hAnsi="Roboto" w:cs="Oswald"/>
                <w:sz w:val="16"/>
                <w:szCs w:val="16"/>
                <w:lang w:eastAsia="hi-IN" w:bidi="hi-IN"/>
              </w:rPr>
              <w:t>La couverture, épuisable sur la période de garantie, porte sur le coût des dommages résultants de la privation de jouissance d’un droit, ou de l’interruption d’un service rendu pour autant qu’ils soient la conséquence de dommages de nature décennale ou engageant la garantie de Bon Fonctionnement eux-mêmes garantis, subi par les propriétaires successifs et/ou le locataire</w:t>
            </w:r>
          </w:p>
        </w:tc>
        <w:tc>
          <w:tcPr>
            <w:tcW w:w="596" w:type="pct"/>
            <w:tcBorders>
              <w:top w:val="single" w:sz="4" w:space="0" w:color="auto"/>
              <w:left w:val="nil"/>
              <w:bottom w:val="single" w:sz="4" w:space="0" w:color="auto"/>
              <w:right w:val="single" w:sz="8" w:space="0" w:color="auto"/>
            </w:tcBorders>
            <w:shd w:val="clear" w:color="auto" w:fill="auto"/>
            <w:vAlign w:val="center"/>
          </w:tcPr>
          <w:p w14:paraId="70FB47A0" w14:textId="77777777" w:rsidR="00095E0B" w:rsidRPr="003677E4" w:rsidRDefault="00095E0B" w:rsidP="003677E4">
            <w:pPr>
              <w:widowControl w:val="0"/>
              <w:kinsoku w:val="0"/>
              <w:autoSpaceDN w:val="0"/>
              <w:spacing w:before="120"/>
              <w:jc w:val="center"/>
              <w:rPr>
                <w:rFonts w:ascii="Roboto" w:hAnsi="Roboto" w:cs="Oswald"/>
                <w:sz w:val="16"/>
                <w:szCs w:val="16"/>
                <w:lang w:eastAsia="hi-IN" w:bidi="hi-IN"/>
              </w:rPr>
            </w:pPr>
            <w:proofErr w:type="gramStart"/>
            <w:r w:rsidRPr="003677E4">
              <w:rPr>
                <w:rFonts w:ascii="Roboto" w:hAnsi="Roboto" w:cs="Oswald"/>
                <w:sz w:val="16"/>
                <w:szCs w:val="16"/>
                <w:lang w:eastAsia="hi-IN" w:bidi="hi-IN"/>
              </w:rPr>
              <w:t>maximum</w:t>
            </w:r>
            <w:proofErr w:type="gramEnd"/>
            <w:r w:rsidRPr="003677E4">
              <w:rPr>
                <w:rFonts w:ascii="Roboto" w:hAnsi="Roboto" w:cs="Oswald"/>
                <w:sz w:val="16"/>
                <w:szCs w:val="16"/>
                <w:lang w:eastAsia="hi-IN" w:bidi="hi-IN"/>
              </w:rPr>
              <w:t xml:space="preserve"> de 10 % du montant des travaux et honoraires,</w:t>
            </w:r>
            <w:r w:rsidRPr="003677E4">
              <w:rPr>
                <w:rFonts w:ascii="Roboto" w:hAnsi="Roboto" w:cs="Oswald"/>
                <w:sz w:val="16"/>
                <w:szCs w:val="16"/>
                <w:lang w:eastAsia="hi-IN" w:bidi="hi-IN"/>
              </w:rPr>
              <w:br/>
            </w:r>
            <w:r w:rsidRPr="003677E4">
              <w:rPr>
                <w:rFonts w:ascii="Roboto" w:hAnsi="Roboto" w:cs="Oswald"/>
                <w:b/>
                <w:bCs/>
                <w:sz w:val="16"/>
                <w:szCs w:val="16"/>
                <w:highlight w:val="yellow"/>
                <w:lang w:eastAsia="hi-IN" w:bidi="hi-IN"/>
              </w:rPr>
              <w:t xml:space="preserve">soit </w:t>
            </w:r>
            <w:r w:rsidRPr="003677E4">
              <w:rPr>
                <w:rFonts w:ascii="Roboto" w:hAnsi="Roboto" w:cs="Times New Roman"/>
                <w:color w:val="000000"/>
                <w:sz w:val="16"/>
                <w:szCs w:val="16"/>
                <w:highlight w:val="yellow"/>
                <w:lang w:eastAsia="fr-FR"/>
              </w:rPr>
              <w:t>816 365 €</w:t>
            </w:r>
            <w:r w:rsidRPr="003677E4">
              <w:rPr>
                <w:rFonts w:ascii="Roboto" w:hAnsi="Roboto" w:cs="Oswald"/>
                <w:sz w:val="16"/>
                <w:szCs w:val="16"/>
                <w:highlight w:val="yellow"/>
                <w:lang w:eastAsia="hi-IN" w:bidi="hi-IN"/>
              </w:rPr>
              <w:t xml:space="preserve"> TTC</w:t>
            </w:r>
          </w:p>
        </w:tc>
        <w:tc>
          <w:tcPr>
            <w:tcW w:w="462" w:type="pct"/>
            <w:tcBorders>
              <w:top w:val="single" w:sz="4" w:space="0" w:color="auto"/>
              <w:left w:val="nil"/>
              <w:bottom w:val="single" w:sz="4" w:space="0" w:color="auto"/>
              <w:right w:val="single" w:sz="8" w:space="0" w:color="auto"/>
            </w:tcBorders>
            <w:shd w:val="clear" w:color="auto" w:fill="auto"/>
            <w:vAlign w:val="center"/>
          </w:tcPr>
          <w:p w14:paraId="72F7AED9" w14:textId="77777777" w:rsidR="00095E0B" w:rsidRPr="003677E4" w:rsidRDefault="00095E0B" w:rsidP="003677E4">
            <w:pPr>
              <w:widowControl w:val="0"/>
              <w:kinsoku w:val="0"/>
              <w:autoSpaceDN w:val="0"/>
              <w:spacing w:before="120"/>
              <w:jc w:val="center"/>
              <w:rPr>
                <w:rFonts w:ascii="Roboto" w:hAnsi="Roboto" w:cs="Oswald"/>
                <w:sz w:val="16"/>
                <w:szCs w:val="16"/>
                <w:lang w:eastAsia="hi-IN" w:bidi="hi-IN"/>
              </w:rPr>
            </w:pPr>
            <w:r w:rsidRPr="003677E4">
              <w:rPr>
                <w:rFonts w:ascii="Roboto" w:hAnsi="Roboto" w:cs="Oswald"/>
                <w:sz w:val="16"/>
                <w:szCs w:val="16"/>
                <w:lang w:eastAsia="hi-IN" w:bidi="hi-IN"/>
              </w:rPr>
              <w:t>Sans</w:t>
            </w:r>
          </w:p>
        </w:tc>
        <w:tc>
          <w:tcPr>
            <w:tcW w:w="322" w:type="pct"/>
            <w:tcBorders>
              <w:top w:val="single" w:sz="4" w:space="0" w:color="auto"/>
              <w:left w:val="nil"/>
              <w:bottom w:val="single" w:sz="4" w:space="0" w:color="auto"/>
              <w:right w:val="single" w:sz="8" w:space="0" w:color="auto"/>
            </w:tcBorders>
          </w:tcPr>
          <w:p w14:paraId="5A6F310A" w14:textId="77777777" w:rsidR="00095E0B" w:rsidRPr="003677E4" w:rsidRDefault="00095E0B" w:rsidP="003677E4">
            <w:pPr>
              <w:widowControl w:val="0"/>
              <w:kinsoku w:val="0"/>
              <w:autoSpaceDN w:val="0"/>
              <w:spacing w:before="120"/>
              <w:jc w:val="center"/>
              <w:rPr>
                <w:rFonts w:ascii="Roboto" w:hAnsi="Roboto" w:cs="Oswald"/>
                <w:sz w:val="16"/>
                <w:szCs w:val="16"/>
                <w:lang w:eastAsia="hi-IN" w:bidi="hi-IN"/>
              </w:rPr>
            </w:pPr>
          </w:p>
        </w:tc>
        <w:tc>
          <w:tcPr>
            <w:tcW w:w="551" w:type="pct"/>
            <w:tcBorders>
              <w:top w:val="single" w:sz="4" w:space="0" w:color="auto"/>
              <w:left w:val="nil"/>
              <w:bottom w:val="single" w:sz="4" w:space="0" w:color="auto"/>
              <w:right w:val="single" w:sz="8" w:space="0" w:color="auto"/>
            </w:tcBorders>
          </w:tcPr>
          <w:p w14:paraId="167EB0F3" w14:textId="77777777" w:rsidR="00095E0B" w:rsidRPr="003677E4" w:rsidRDefault="00095E0B" w:rsidP="003677E4">
            <w:pPr>
              <w:widowControl w:val="0"/>
              <w:kinsoku w:val="0"/>
              <w:autoSpaceDN w:val="0"/>
              <w:spacing w:before="120"/>
              <w:jc w:val="center"/>
              <w:rPr>
                <w:rFonts w:ascii="Roboto" w:hAnsi="Roboto" w:cs="Oswald"/>
                <w:sz w:val="16"/>
                <w:szCs w:val="16"/>
                <w:lang w:eastAsia="hi-IN" w:bidi="hi-IN"/>
              </w:rPr>
            </w:pPr>
          </w:p>
        </w:tc>
        <w:tc>
          <w:tcPr>
            <w:tcW w:w="505" w:type="pct"/>
            <w:tcBorders>
              <w:top w:val="single" w:sz="4" w:space="0" w:color="auto"/>
              <w:left w:val="nil"/>
              <w:bottom w:val="single" w:sz="4" w:space="0" w:color="auto"/>
              <w:right w:val="single" w:sz="8" w:space="0" w:color="auto"/>
            </w:tcBorders>
          </w:tcPr>
          <w:p w14:paraId="500C85E5" w14:textId="77777777" w:rsidR="00095E0B" w:rsidRPr="003677E4" w:rsidRDefault="00095E0B" w:rsidP="003677E4">
            <w:pPr>
              <w:widowControl w:val="0"/>
              <w:kinsoku w:val="0"/>
              <w:autoSpaceDN w:val="0"/>
              <w:spacing w:before="120"/>
              <w:jc w:val="center"/>
              <w:rPr>
                <w:rFonts w:ascii="Roboto" w:hAnsi="Roboto" w:cs="Oswald"/>
                <w:sz w:val="16"/>
                <w:szCs w:val="16"/>
                <w:lang w:eastAsia="hi-IN" w:bidi="hi-IN"/>
              </w:rPr>
            </w:pPr>
          </w:p>
        </w:tc>
        <w:tc>
          <w:tcPr>
            <w:tcW w:w="547" w:type="pct"/>
            <w:tcBorders>
              <w:top w:val="single" w:sz="4" w:space="0" w:color="auto"/>
              <w:left w:val="nil"/>
              <w:bottom w:val="single" w:sz="4" w:space="0" w:color="auto"/>
              <w:right w:val="single" w:sz="8" w:space="0" w:color="auto"/>
            </w:tcBorders>
          </w:tcPr>
          <w:p w14:paraId="254117FB" w14:textId="77777777" w:rsidR="00095E0B" w:rsidRPr="003677E4" w:rsidRDefault="00095E0B" w:rsidP="003677E4">
            <w:pPr>
              <w:widowControl w:val="0"/>
              <w:kinsoku w:val="0"/>
              <w:autoSpaceDN w:val="0"/>
              <w:spacing w:before="120"/>
              <w:jc w:val="center"/>
              <w:rPr>
                <w:rFonts w:ascii="Roboto" w:hAnsi="Roboto" w:cs="Oswald"/>
                <w:sz w:val="16"/>
                <w:szCs w:val="16"/>
                <w:lang w:eastAsia="hi-IN" w:bidi="hi-IN"/>
              </w:rPr>
            </w:pPr>
          </w:p>
        </w:tc>
      </w:tr>
      <w:tr w:rsidR="00886A96" w:rsidRPr="003677E4" w14:paraId="3DB37963" w14:textId="7D4CEE76" w:rsidTr="00886A96">
        <w:trPr>
          <w:trHeight w:val="20"/>
        </w:trPr>
        <w:tc>
          <w:tcPr>
            <w:tcW w:w="2017" w:type="pct"/>
            <w:tcBorders>
              <w:top w:val="single" w:sz="4" w:space="0" w:color="auto"/>
              <w:left w:val="single" w:sz="8" w:space="0" w:color="auto"/>
              <w:bottom w:val="single" w:sz="4" w:space="0" w:color="auto"/>
              <w:right w:val="single" w:sz="8" w:space="0" w:color="auto"/>
            </w:tcBorders>
            <w:shd w:val="clear" w:color="auto" w:fill="auto"/>
            <w:vAlign w:val="center"/>
          </w:tcPr>
          <w:p w14:paraId="2A384893" w14:textId="77777777" w:rsidR="00095E0B" w:rsidRPr="003677E4" w:rsidRDefault="00095E0B" w:rsidP="003677E4">
            <w:pPr>
              <w:widowControl w:val="0"/>
              <w:kinsoku w:val="0"/>
              <w:autoSpaceDN w:val="0"/>
              <w:spacing w:before="120"/>
              <w:jc w:val="both"/>
              <w:rPr>
                <w:rFonts w:ascii="Roboto" w:hAnsi="Roboto" w:cs="Oswald"/>
                <w:b/>
                <w:bCs/>
                <w:sz w:val="16"/>
                <w:szCs w:val="16"/>
                <w:lang w:eastAsia="hi-IN" w:bidi="hi-IN"/>
              </w:rPr>
            </w:pPr>
            <w:r w:rsidRPr="003677E4">
              <w:rPr>
                <w:rFonts w:ascii="Roboto" w:hAnsi="Roboto" w:cs="Oswald"/>
                <w:b/>
                <w:bCs/>
                <w:sz w:val="16"/>
                <w:szCs w:val="16"/>
                <w:lang w:eastAsia="hi-IN" w:bidi="hi-IN"/>
              </w:rPr>
              <w:t>Garanties complémentaires : dommages aux ouvrages existants</w:t>
            </w:r>
          </w:p>
          <w:p w14:paraId="4C45032C" w14:textId="77777777" w:rsidR="00095E0B" w:rsidRPr="003677E4" w:rsidRDefault="00095E0B" w:rsidP="003677E4">
            <w:pPr>
              <w:widowControl w:val="0"/>
              <w:kinsoku w:val="0"/>
              <w:autoSpaceDN w:val="0"/>
              <w:spacing w:before="120"/>
              <w:jc w:val="both"/>
              <w:rPr>
                <w:rFonts w:ascii="Roboto" w:hAnsi="Roboto" w:cs="Oswald"/>
                <w:sz w:val="16"/>
                <w:szCs w:val="16"/>
                <w:highlight w:val="yellow"/>
                <w:lang w:eastAsia="hi-IN" w:bidi="hi-IN"/>
              </w:rPr>
            </w:pPr>
            <w:r w:rsidRPr="003677E4">
              <w:rPr>
                <w:rFonts w:ascii="Roboto" w:hAnsi="Roboto" w:cs="Oswald"/>
                <w:sz w:val="16"/>
                <w:szCs w:val="16"/>
                <w:lang w:eastAsia="hi-IN" w:bidi="hi-IN"/>
              </w:rPr>
              <w:t>Ces ouvrages sont existants avant l'ouverture du chantier, et sont ni totalement incorporés aux ouvrages neufs, ni techniquement indivisibles de ces mêmes ouvrages neufs</w:t>
            </w:r>
          </w:p>
        </w:tc>
        <w:tc>
          <w:tcPr>
            <w:tcW w:w="596" w:type="pct"/>
            <w:tcBorders>
              <w:top w:val="single" w:sz="4" w:space="0" w:color="auto"/>
              <w:left w:val="nil"/>
              <w:bottom w:val="single" w:sz="4" w:space="0" w:color="auto"/>
              <w:right w:val="single" w:sz="8" w:space="0" w:color="auto"/>
            </w:tcBorders>
            <w:shd w:val="clear" w:color="auto" w:fill="auto"/>
            <w:vAlign w:val="center"/>
          </w:tcPr>
          <w:p w14:paraId="0E978BAD" w14:textId="77777777" w:rsidR="00095E0B" w:rsidRPr="003677E4" w:rsidRDefault="00095E0B" w:rsidP="003677E4">
            <w:pPr>
              <w:widowControl w:val="0"/>
              <w:kinsoku w:val="0"/>
              <w:autoSpaceDN w:val="0"/>
              <w:spacing w:before="120"/>
              <w:jc w:val="center"/>
              <w:rPr>
                <w:rFonts w:ascii="Roboto" w:hAnsi="Roboto" w:cs="Oswald"/>
                <w:sz w:val="16"/>
                <w:szCs w:val="16"/>
                <w:lang w:eastAsia="hi-IN" w:bidi="hi-IN"/>
              </w:rPr>
            </w:pPr>
            <w:r w:rsidRPr="003677E4">
              <w:rPr>
                <w:rFonts w:ascii="Roboto" w:hAnsi="Roboto" w:cs="Oswald"/>
                <w:sz w:val="16"/>
                <w:szCs w:val="16"/>
                <w:lang w:eastAsia="hi-IN" w:bidi="hi-IN"/>
              </w:rPr>
              <w:t>4 000 000 € TTC épuisables</w:t>
            </w:r>
          </w:p>
        </w:tc>
        <w:tc>
          <w:tcPr>
            <w:tcW w:w="462" w:type="pct"/>
            <w:tcBorders>
              <w:top w:val="single" w:sz="4" w:space="0" w:color="auto"/>
              <w:left w:val="nil"/>
              <w:bottom w:val="single" w:sz="4" w:space="0" w:color="auto"/>
              <w:right w:val="single" w:sz="8" w:space="0" w:color="auto"/>
            </w:tcBorders>
            <w:shd w:val="clear" w:color="auto" w:fill="auto"/>
            <w:vAlign w:val="center"/>
          </w:tcPr>
          <w:p w14:paraId="66D61368" w14:textId="77777777" w:rsidR="00095E0B" w:rsidRPr="003677E4" w:rsidRDefault="00095E0B" w:rsidP="003677E4">
            <w:pPr>
              <w:widowControl w:val="0"/>
              <w:kinsoku w:val="0"/>
              <w:autoSpaceDN w:val="0"/>
              <w:spacing w:before="120"/>
              <w:jc w:val="center"/>
              <w:rPr>
                <w:rFonts w:ascii="Roboto" w:hAnsi="Roboto" w:cs="Oswald"/>
                <w:sz w:val="16"/>
                <w:szCs w:val="16"/>
                <w:lang w:eastAsia="hi-IN" w:bidi="hi-IN"/>
              </w:rPr>
            </w:pPr>
            <w:r w:rsidRPr="003677E4">
              <w:rPr>
                <w:rFonts w:ascii="Roboto" w:hAnsi="Roboto" w:cs="Oswald"/>
                <w:sz w:val="16"/>
                <w:szCs w:val="16"/>
                <w:lang w:eastAsia="hi-IN" w:bidi="hi-IN"/>
              </w:rPr>
              <w:t>Sans</w:t>
            </w:r>
          </w:p>
        </w:tc>
        <w:tc>
          <w:tcPr>
            <w:tcW w:w="322" w:type="pct"/>
            <w:tcBorders>
              <w:top w:val="single" w:sz="4" w:space="0" w:color="auto"/>
              <w:left w:val="nil"/>
              <w:bottom w:val="single" w:sz="4" w:space="0" w:color="auto"/>
              <w:right w:val="single" w:sz="8" w:space="0" w:color="auto"/>
            </w:tcBorders>
          </w:tcPr>
          <w:p w14:paraId="49A65400" w14:textId="77777777" w:rsidR="00095E0B" w:rsidRPr="003677E4" w:rsidRDefault="00095E0B" w:rsidP="003677E4">
            <w:pPr>
              <w:widowControl w:val="0"/>
              <w:kinsoku w:val="0"/>
              <w:autoSpaceDN w:val="0"/>
              <w:spacing w:before="120"/>
              <w:jc w:val="center"/>
              <w:rPr>
                <w:rFonts w:ascii="Roboto" w:hAnsi="Roboto" w:cs="Oswald"/>
                <w:sz w:val="16"/>
                <w:szCs w:val="16"/>
                <w:lang w:eastAsia="hi-IN" w:bidi="hi-IN"/>
              </w:rPr>
            </w:pPr>
          </w:p>
        </w:tc>
        <w:tc>
          <w:tcPr>
            <w:tcW w:w="551" w:type="pct"/>
            <w:tcBorders>
              <w:top w:val="single" w:sz="4" w:space="0" w:color="auto"/>
              <w:left w:val="nil"/>
              <w:bottom w:val="single" w:sz="4" w:space="0" w:color="auto"/>
              <w:right w:val="single" w:sz="8" w:space="0" w:color="auto"/>
            </w:tcBorders>
          </w:tcPr>
          <w:p w14:paraId="5BE2F417" w14:textId="77777777" w:rsidR="00095E0B" w:rsidRPr="003677E4" w:rsidRDefault="00095E0B" w:rsidP="003677E4">
            <w:pPr>
              <w:widowControl w:val="0"/>
              <w:kinsoku w:val="0"/>
              <w:autoSpaceDN w:val="0"/>
              <w:spacing w:before="120"/>
              <w:jc w:val="center"/>
              <w:rPr>
                <w:rFonts w:ascii="Roboto" w:hAnsi="Roboto" w:cs="Oswald"/>
                <w:sz w:val="16"/>
                <w:szCs w:val="16"/>
                <w:lang w:eastAsia="hi-IN" w:bidi="hi-IN"/>
              </w:rPr>
            </w:pPr>
          </w:p>
        </w:tc>
        <w:tc>
          <w:tcPr>
            <w:tcW w:w="505" w:type="pct"/>
            <w:tcBorders>
              <w:top w:val="single" w:sz="4" w:space="0" w:color="auto"/>
              <w:left w:val="nil"/>
              <w:bottom w:val="single" w:sz="4" w:space="0" w:color="auto"/>
              <w:right w:val="single" w:sz="8" w:space="0" w:color="auto"/>
            </w:tcBorders>
          </w:tcPr>
          <w:p w14:paraId="3D4AC27C" w14:textId="77777777" w:rsidR="00095E0B" w:rsidRPr="003677E4" w:rsidRDefault="00095E0B" w:rsidP="003677E4">
            <w:pPr>
              <w:widowControl w:val="0"/>
              <w:kinsoku w:val="0"/>
              <w:autoSpaceDN w:val="0"/>
              <w:spacing w:before="120"/>
              <w:jc w:val="center"/>
              <w:rPr>
                <w:rFonts w:ascii="Roboto" w:hAnsi="Roboto" w:cs="Oswald"/>
                <w:sz w:val="16"/>
                <w:szCs w:val="16"/>
                <w:lang w:eastAsia="hi-IN" w:bidi="hi-IN"/>
              </w:rPr>
            </w:pPr>
          </w:p>
        </w:tc>
        <w:tc>
          <w:tcPr>
            <w:tcW w:w="547" w:type="pct"/>
            <w:tcBorders>
              <w:top w:val="single" w:sz="4" w:space="0" w:color="auto"/>
              <w:left w:val="nil"/>
              <w:bottom w:val="single" w:sz="4" w:space="0" w:color="auto"/>
              <w:right w:val="single" w:sz="8" w:space="0" w:color="auto"/>
            </w:tcBorders>
          </w:tcPr>
          <w:p w14:paraId="0B651530" w14:textId="77777777" w:rsidR="00095E0B" w:rsidRPr="003677E4" w:rsidRDefault="00095E0B" w:rsidP="003677E4">
            <w:pPr>
              <w:widowControl w:val="0"/>
              <w:kinsoku w:val="0"/>
              <w:autoSpaceDN w:val="0"/>
              <w:spacing w:before="120"/>
              <w:jc w:val="center"/>
              <w:rPr>
                <w:rFonts w:ascii="Roboto" w:hAnsi="Roboto" w:cs="Oswald"/>
                <w:sz w:val="16"/>
                <w:szCs w:val="16"/>
                <w:lang w:eastAsia="hi-IN" w:bidi="hi-IN"/>
              </w:rPr>
            </w:pPr>
          </w:p>
        </w:tc>
      </w:tr>
      <w:tr w:rsidR="00886A96" w:rsidRPr="003677E4" w14:paraId="286B2EDE" w14:textId="2D0703DB" w:rsidTr="00886A96">
        <w:trPr>
          <w:trHeight w:val="1389"/>
        </w:trPr>
        <w:tc>
          <w:tcPr>
            <w:tcW w:w="3075" w:type="pct"/>
            <w:gridSpan w:val="3"/>
            <w:tcBorders>
              <w:top w:val="single" w:sz="4" w:space="0" w:color="auto"/>
              <w:left w:val="nil"/>
              <w:bottom w:val="nil"/>
              <w:right w:val="nil"/>
            </w:tcBorders>
            <w:shd w:val="clear" w:color="auto" w:fill="auto"/>
            <w:vAlign w:val="bottom"/>
            <w:hideMark/>
          </w:tcPr>
          <w:p w14:paraId="2944A76E" w14:textId="77777777" w:rsidR="00095E0B" w:rsidRPr="003677E4" w:rsidRDefault="00095E0B" w:rsidP="003677E4">
            <w:pPr>
              <w:widowControl w:val="0"/>
              <w:kinsoku w:val="0"/>
              <w:autoSpaceDN w:val="0"/>
              <w:spacing w:before="120"/>
              <w:jc w:val="both"/>
              <w:rPr>
                <w:rFonts w:ascii="Roboto" w:hAnsi="Roboto" w:cs="Oswald"/>
                <w:lang w:eastAsia="hi-IN" w:bidi="hi-IN"/>
              </w:rPr>
            </w:pPr>
            <w:r w:rsidRPr="003677E4">
              <w:rPr>
                <w:rFonts w:ascii="Roboto" w:hAnsi="Roboto" w:cs="Oswald"/>
                <w:lang w:eastAsia="hi-IN" w:bidi="hi-IN"/>
              </w:rPr>
              <w:t>Il est convenu que chacun des différents intervenants liés directement au maître d’ouvrage par contrat devront avoir des attestations d’assurance décennale (attestations nominatives de chantier) :</w:t>
            </w:r>
          </w:p>
          <w:p w14:paraId="49D7DFFB" w14:textId="77777777" w:rsidR="00095E0B" w:rsidRPr="003677E4" w:rsidRDefault="00095E0B" w:rsidP="003677E4">
            <w:pPr>
              <w:widowControl w:val="0"/>
              <w:kinsoku w:val="0"/>
              <w:autoSpaceDN w:val="0"/>
              <w:spacing w:before="120"/>
              <w:jc w:val="both"/>
              <w:rPr>
                <w:rFonts w:ascii="Roboto" w:hAnsi="Roboto" w:cs="Oswald"/>
                <w:lang w:eastAsia="hi-IN" w:bidi="hi-IN"/>
              </w:rPr>
            </w:pPr>
            <w:r w:rsidRPr="003677E4">
              <w:rPr>
                <w:rFonts w:ascii="Roboto" w:hAnsi="Roboto" w:cs="Oswald"/>
                <w:lang w:eastAsia="hi-IN" w:bidi="hi-IN"/>
              </w:rPr>
              <w:t>1. Pour les prestataires intellectuels maîtres d’œuvre, BET, Géotechnicien, auxquels il convient d’ajouter le contrôleur technique, l’assistant à maîtrise d’ouvrage et les fabricants d’EPERS : 3.000.000 € par sinistre pour chacun d’entre eux ;</w:t>
            </w:r>
          </w:p>
          <w:p w14:paraId="79B882C9" w14:textId="77777777" w:rsidR="00095E0B" w:rsidRPr="003677E4" w:rsidRDefault="00095E0B" w:rsidP="003677E4">
            <w:pPr>
              <w:widowControl w:val="0"/>
              <w:kinsoku w:val="0"/>
              <w:autoSpaceDN w:val="0"/>
              <w:spacing w:before="120"/>
              <w:jc w:val="both"/>
              <w:rPr>
                <w:rFonts w:ascii="Roboto" w:hAnsi="Roboto" w:cs="Oswald"/>
                <w:lang w:eastAsia="hi-IN" w:bidi="hi-IN"/>
              </w:rPr>
            </w:pPr>
            <w:r w:rsidRPr="003677E4">
              <w:rPr>
                <w:rFonts w:ascii="Roboto" w:hAnsi="Roboto" w:cs="Oswald"/>
                <w:lang w:eastAsia="hi-IN" w:bidi="hi-IN"/>
              </w:rPr>
              <w:t>2. Pour les entreprises de gros œuvre au sens de la note de la FFSA portant nomenclature des ouvrages de bâtiment article 8 à 21 inclus : 10.000.000 € par sinistre pour chacune des entreprises liées au maître d’ouvrage par contrat de louage d’ouvrage ;</w:t>
            </w:r>
          </w:p>
          <w:p w14:paraId="367E5AB9" w14:textId="77777777" w:rsidR="00095E0B" w:rsidRPr="003677E4" w:rsidRDefault="00095E0B" w:rsidP="003677E4">
            <w:pPr>
              <w:widowControl w:val="0"/>
              <w:kinsoku w:val="0"/>
              <w:autoSpaceDN w:val="0"/>
              <w:spacing w:before="120"/>
              <w:jc w:val="both"/>
              <w:rPr>
                <w:rFonts w:ascii="Roboto" w:hAnsi="Roboto" w:cs="Oswald"/>
                <w:lang w:eastAsia="hi-IN" w:bidi="hi-IN"/>
              </w:rPr>
            </w:pPr>
            <w:r w:rsidRPr="003677E4">
              <w:rPr>
                <w:rFonts w:ascii="Roboto" w:hAnsi="Roboto" w:cs="Oswald"/>
                <w:lang w:eastAsia="hi-IN" w:bidi="hi-IN"/>
              </w:rPr>
              <w:t>3. Pour les autres entreprises ne rentrant pas dans la nomenclature 8 à 21 de la FFSA et liées au maître d’ouvrage par contrat de louage d’ouvrage 6.000.000 d’Euros par sinistre pour chacune des entreprises.</w:t>
            </w:r>
          </w:p>
        </w:tc>
        <w:tc>
          <w:tcPr>
            <w:tcW w:w="322" w:type="pct"/>
            <w:tcBorders>
              <w:top w:val="single" w:sz="4" w:space="0" w:color="auto"/>
              <w:left w:val="nil"/>
              <w:bottom w:val="nil"/>
              <w:right w:val="nil"/>
            </w:tcBorders>
          </w:tcPr>
          <w:p w14:paraId="048BAFB3" w14:textId="77777777" w:rsidR="00095E0B" w:rsidRPr="003677E4" w:rsidRDefault="00095E0B" w:rsidP="003677E4">
            <w:pPr>
              <w:widowControl w:val="0"/>
              <w:kinsoku w:val="0"/>
              <w:autoSpaceDN w:val="0"/>
              <w:spacing w:before="120"/>
              <w:jc w:val="both"/>
              <w:rPr>
                <w:rFonts w:ascii="Roboto" w:hAnsi="Roboto" w:cs="Oswald"/>
                <w:lang w:eastAsia="hi-IN" w:bidi="hi-IN"/>
              </w:rPr>
            </w:pPr>
          </w:p>
        </w:tc>
        <w:tc>
          <w:tcPr>
            <w:tcW w:w="551" w:type="pct"/>
            <w:tcBorders>
              <w:top w:val="single" w:sz="4" w:space="0" w:color="auto"/>
              <w:left w:val="nil"/>
              <w:bottom w:val="nil"/>
              <w:right w:val="nil"/>
            </w:tcBorders>
          </w:tcPr>
          <w:p w14:paraId="6EB350ED" w14:textId="77777777" w:rsidR="00095E0B" w:rsidRPr="003677E4" w:rsidRDefault="00095E0B" w:rsidP="003677E4">
            <w:pPr>
              <w:widowControl w:val="0"/>
              <w:kinsoku w:val="0"/>
              <w:autoSpaceDN w:val="0"/>
              <w:spacing w:before="120"/>
              <w:jc w:val="both"/>
              <w:rPr>
                <w:rFonts w:ascii="Roboto" w:hAnsi="Roboto" w:cs="Oswald"/>
                <w:lang w:eastAsia="hi-IN" w:bidi="hi-IN"/>
              </w:rPr>
            </w:pPr>
          </w:p>
        </w:tc>
        <w:tc>
          <w:tcPr>
            <w:tcW w:w="505" w:type="pct"/>
            <w:tcBorders>
              <w:top w:val="single" w:sz="4" w:space="0" w:color="auto"/>
              <w:left w:val="nil"/>
              <w:bottom w:val="nil"/>
              <w:right w:val="nil"/>
            </w:tcBorders>
          </w:tcPr>
          <w:p w14:paraId="7496420F" w14:textId="77777777" w:rsidR="00095E0B" w:rsidRPr="003677E4" w:rsidRDefault="00095E0B" w:rsidP="003677E4">
            <w:pPr>
              <w:widowControl w:val="0"/>
              <w:kinsoku w:val="0"/>
              <w:autoSpaceDN w:val="0"/>
              <w:spacing w:before="120"/>
              <w:jc w:val="both"/>
              <w:rPr>
                <w:rFonts w:ascii="Roboto" w:hAnsi="Roboto" w:cs="Oswald"/>
                <w:lang w:eastAsia="hi-IN" w:bidi="hi-IN"/>
              </w:rPr>
            </w:pPr>
          </w:p>
        </w:tc>
        <w:tc>
          <w:tcPr>
            <w:tcW w:w="547" w:type="pct"/>
            <w:tcBorders>
              <w:top w:val="single" w:sz="4" w:space="0" w:color="auto"/>
              <w:left w:val="nil"/>
              <w:bottom w:val="nil"/>
              <w:right w:val="nil"/>
            </w:tcBorders>
          </w:tcPr>
          <w:p w14:paraId="012BC65F" w14:textId="77777777" w:rsidR="00095E0B" w:rsidRPr="003677E4" w:rsidRDefault="00095E0B" w:rsidP="003677E4">
            <w:pPr>
              <w:widowControl w:val="0"/>
              <w:kinsoku w:val="0"/>
              <w:autoSpaceDN w:val="0"/>
              <w:spacing w:before="120"/>
              <w:jc w:val="both"/>
              <w:rPr>
                <w:rFonts w:ascii="Roboto" w:hAnsi="Roboto" w:cs="Oswald"/>
                <w:lang w:eastAsia="hi-IN" w:bidi="hi-IN"/>
              </w:rPr>
            </w:pPr>
          </w:p>
        </w:tc>
      </w:tr>
    </w:tbl>
    <w:p w14:paraId="44551DAE" w14:textId="77777777" w:rsidR="009E42AB" w:rsidRDefault="009E42AB" w:rsidP="001466B5">
      <w:pPr>
        <w:pStyle w:val="fcase1ertab"/>
        <w:tabs>
          <w:tab w:val="clear" w:pos="426"/>
          <w:tab w:val="left" w:pos="4395"/>
        </w:tabs>
        <w:ind w:left="0" w:firstLine="0"/>
        <w:rPr>
          <w:rFonts w:ascii="Arial" w:hAnsi="Arial" w:cs="Arial"/>
        </w:rPr>
      </w:pPr>
    </w:p>
    <w:p w14:paraId="60417B05" w14:textId="77777777" w:rsidR="009E42AB" w:rsidRDefault="009E42AB" w:rsidP="001466B5">
      <w:pPr>
        <w:pStyle w:val="fcase1ertab"/>
        <w:tabs>
          <w:tab w:val="clear" w:pos="426"/>
          <w:tab w:val="left" w:pos="4395"/>
        </w:tabs>
        <w:ind w:left="0" w:firstLine="0"/>
        <w:rPr>
          <w:rFonts w:ascii="Arial" w:hAnsi="Arial" w:cs="Arial"/>
        </w:rPr>
      </w:pPr>
    </w:p>
    <w:tbl>
      <w:tblPr>
        <w:tblW w:w="0" w:type="auto"/>
        <w:tblCellMar>
          <w:left w:w="70" w:type="dxa"/>
          <w:right w:w="70" w:type="dxa"/>
        </w:tblCellMar>
        <w:tblLook w:val="04A0" w:firstRow="1" w:lastRow="0" w:firstColumn="1" w:lastColumn="0" w:noHBand="0" w:noVBand="1"/>
      </w:tblPr>
      <w:tblGrid>
        <w:gridCol w:w="6227"/>
        <w:gridCol w:w="1843"/>
        <w:gridCol w:w="1418"/>
        <w:gridCol w:w="1537"/>
        <w:gridCol w:w="1537"/>
        <w:gridCol w:w="1537"/>
        <w:gridCol w:w="1538"/>
      </w:tblGrid>
      <w:tr w:rsidR="00263305" w:rsidRPr="00263305" w14:paraId="550A98F2" w14:textId="53F42173" w:rsidTr="00263305">
        <w:trPr>
          <w:trHeight w:val="176"/>
        </w:trPr>
        <w:tc>
          <w:tcPr>
            <w:tcW w:w="9488" w:type="dxa"/>
            <w:gridSpan w:val="3"/>
            <w:tcBorders>
              <w:top w:val="single" w:sz="8" w:space="0" w:color="auto"/>
              <w:left w:val="single" w:sz="8" w:space="0" w:color="auto"/>
              <w:bottom w:val="single" w:sz="8" w:space="0" w:color="auto"/>
              <w:right w:val="nil"/>
            </w:tcBorders>
            <w:shd w:val="clear" w:color="000000" w:fill="FF3A51"/>
            <w:vAlign w:val="center"/>
            <w:hideMark/>
          </w:tcPr>
          <w:p w14:paraId="4DDDE798" w14:textId="77777777" w:rsidR="00263305" w:rsidRPr="00263305" w:rsidRDefault="00263305" w:rsidP="00263305">
            <w:pPr>
              <w:widowControl w:val="0"/>
              <w:kinsoku w:val="0"/>
              <w:autoSpaceDN w:val="0"/>
              <w:spacing w:before="120"/>
              <w:jc w:val="center"/>
              <w:rPr>
                <w:rFonts w:ascii="Roboto" w:hAnsi="Roboto" w:cs="Oswald"/>
                <w:b/>
                <w:bCs/>
                <w:lang w:eastAsia="hi-IN" w:bidi="hi-IN"/>
              </w:rPr>
            </w:pPr>
            <w:r w:rsidRPr="00263305">
              <w:rPr>
                <w:rFonts w:ascii="Roboto" w:hAnsi="Roboto" w:cs="Oswald"/>
                <w:b/>
                <w:bCs/>
                <w:lang w:eastAsia="hi-IN" w:bidi="hi-IN"/>
              </w:rPr>
              <w:lastRenderedPageBreak/>
              <w:t xml:space="preserve">LOT 2 : ASSURANCES TOUS RISQUES CHANTIER </w:t>
            </w:r>
          </w:p>
        </w:tc>
        <w:tc>
          <w:tcPr>
            <w:tcW w:w="1537" w:type="dxa"/>
            <w:tcBorders>
              <w:top w:val="single" w:sz="8" w:space="0" w:color="auto"/>
              <w:left w:val="single" w:sz="8" w:space="0" w:color="auto"/>
              <w:bottom w:val="single" w:sz="8" w:space="0" w:color="auto"/>
              <w:right w:val="nil"/>
            </w:tcBorders>
            <w:shd w:val="clear" w:color="000000" w:fill="FF3A51"/>
          </w:tcPr>
          <w:p w14:paraId="1E020F39" w14:textId="77777777" w:rsidR="00263305" w:rsidRPr="00263305" w:rsidRDefault="00263305" w:rsidP="00263305">
            <w:pPr>
              <w:widowControl w:val="0"/>
              <w:kinsoku w:val="0"/>
              <w:autoSpaceDN w:val="0"/>
              <w:spacing w:before="120"/>
              <w:jc w:val="center"/>
              <w:rPr>
                <w:rFonts w:ascii="Roboto" w:hAnsi="Roboto" w:cs="Oswald"/>
                <w:b/>
                <w:bCs/>
                <w:lang w:eastAsia="hi-IN" w:bidi="hi-IN"/>
              </w:rPr>
            </w:pPr>
          </w:p>
        </w:tc>
        <w:tc>
          <w:tcPr>
            <w:tcW w:w="1537" w:type="dxa"/>
            <w:tcBorders>
              <w:top w:val="single" w:sz="8" w:space="0" w:color="auto"/>
              <w:left w:val="single" w:sz="8" w:space="0" w:color="auto"/>
              <w:bottom w:val="single" w:sz="8" w:space="0" w:color="auto"/>
              <w:right w:val="nil"/>
            </w:tcBorders>
            <w:shd w:val="clear" w:color="000000" w:fill="FF3A51"/>
          </w:tcPr>
          <w:p w14:paraId="593DF95D" w14:textId="77777777" w:rsidR="00263305" w:rsidRPr="00263305" w:rsidRDefault="00263305" w:rsidP="00263305">
            <w:pPr>
              <w:widowControl w:val="0"/>
              <w:kinsoku w:val="0"/>
              <w:autoSpaceDN w:val="0"/>
              <w:spacing w:before="120"/>
              <w:jc w:val="center"/>
              <w:rPr>
                <w:rFonts w:ascii="Roboto" w:hAnsi="Roboto" w:cs="Oswald"/>
                <w:b/>
                <w:bCs/>
                <w:lang w:eastAsia="hi-IN" w:bidi="hi-IN"/>
              </w:rPr>
            </w:pPr>
          </w:p>
        </w:tc>
        <w:tc>
          <w:tcPr>
            <w:tcW w:w="1537" w:type="dxa"/>
            <w:tcBorders>
              <w:top w:val="single" w:sz="8" w:space="0" w:color="auto"/>
              <w:left w:val="single" w:sz="8" w:space="0" w:color="auto"/>
              <w:bottom w:val="single" w:sz="8" w:space="0" w:color="auto"/>
              <w:right w:val="nil"/>
            </w:tcBorders>
            <w:shd w:val="clear" w:color="000000" w:fill="FF3A51"/>
          </w:tcPr>
          <w:p w14:paraId="495FA1B5" w14:textId="77777777" w:rsidR="00263305" w:rsidRPr="00263305" w:rsidRDefault="00263305" w:rsidP="00263305">
            <w:pPr>
              <w:widowControl w:val="0"/>
              <w:kinsoku w:val="0"/>
              <w:autoSpaceDN w:val="0"/>
              <w:spacing w:before="120"/>
              <w:jc w:val="center"/>
              <w:rPr>
                <w:rFonts w:ascii="Roboto" w:hAnsi="Roboto" w:cs="Oswald"/>
                <w:b/>
                <w:bCs/>
                <w:lang w:eastAsia="hi-IN" w:bidi="hi-IN"/>
              </w:rPr>
            </w:pPr>
          </w:p>
        </w:tc>
        <w:tc>
          <w:tcPr>
            <w:tcW w:w="1538" w:type="dxa"/>
            <w:tcBorders>
              <w:top w:val="single" w:sz="8" w:space="0" w:color="auto"/>
              <w:left w:val="single" w:sz="8" w:space="0" w:color="auto"/>
              <w:bottom w:val="single" w:sz="8" w:space="0" w:color="auto"/>
              <w:right w:val="nil"/>
            </w:tcBorders>
            <w:shd w:val="clear" w:color="000000" w:fill="FF3A51"/>
          </w:tcPr>
          <w:p w14:paraId="57B42A38" w14:textId="77777777" w:rsidR="00263305" w:rsidRPr="00263305" w:rsidRDefault="00263305" w:rsidP="00263305">
            <w:pPr>
              <w:widowControl w:val="0"/>
              <w:kinsoku w:val="0"/>
              <w:autoSpaceDN w:val="0"/>
              <w:spacing w:before="120"/>
              <w:jc w:val="center"/>
              <w:rPr>
                <w:rFonts w:ascii="Roboto" w:hAnsi="Roboto" w:cs="Oswald"/>
                <w:b/>
                <w:bCs/>
                <w:lang w:eastAsia="hi-IN" w:bidi="hi-IN"/>
              </w:rPr>
            </w:pPr>
          </w:p>
        </w:tc>
      </w:tr>
      <w:tr w:rsidR="00263305" w:rsidRPr="00263305" w14:paraId="4603BCD8" w14:textId="0A5DB890" w:rsidTr="00263305">
        <w:trPr>
          <w:trHeight w:val="60"/>
        </w:trPr>
        <w:tc>
          <w:tcPr>
            <w:tcW w:w="9488"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129A56E1" w14:textId="77777777" w:rsidR="00263305" w:rsidRPr="00263305" w:rsidRDefault="00263305" w:rsidP="00263305">
            <w:pPr>
              <w:widowControl w:val="0"/>
              <w:kinsoku w:val="0"/>
              <w:autoSpaceDN w:val="0"/>
              <w:spacing w:before="120"/>
              <w:jc w:val="center"/>
              <w:rPr>
                <w:rFonts w:ascii="Roboto" w:hAnsi="Roboto" w:cs="Oswald"/>
                <w:sz w:val="16"/>
                <w:szCs w:val="16"/>
                <w:lang w:eastAsia="hi-IN" w:bidi="hi-IN"/>
              </w:rPr>
            </w:pPr>
            <w:r w:rsidRPr="00263305">
              <w:rPr>
                <w:rFonts w:ascii="Roboto" w:hAnsi="Roboto" w:cs="Oswald"/>
                <w:sz w:val="16"/>
                <w:szCs w:val="16"/>
                <w:lang w:eastAsia="hi-IN" w:bidi="hi-IN"/>
              </w:rPr>
              <w:t xml:space="preserve">Assiette de prime, correspondant aux montants des travaux et honoraires en €TTC, comme indiqué au CCP : </w:t>
            </w:r>
            <w:r w:rsidRPr="00263305">
              <w:rPr>
                <w:rFonts w:ascii="Roboto" w:hAnsi="Roboto" w:cs="Times New Roman"/>
                <w:b/>
                <w:bCs/>
                <w:color w:val="000000"/>
                <w:sz w:val="16"/>
                <w:szCs w:val="16"/>
                <w:highlight w:val="yellow"/>
                <w:lang w:eastAsia="fr-FR"/>
              </w:rPr>
              <w:t>8 163 653 €</w:t>
            </w:r>
          </w:p>
        </w:tc>
        <w:tc>
          <w:tcPr>
            <w:tcW w:w="1537" w:type="dxa"/>
            <w:tcBorders>
              <w:top w:val="single" w:sz="8" w:space="0" w:color="auto"/>
              <w:left w:val="single" w:sz="8" w:space="0" w:color="auto"/>
              <w:bottom w:val="single" w:sz="8" w:space="0" w:color="auto"/>
              <w:right w:val="single" w:sz="8" w:space="0" w:color="000000"/>
            </w:tcBorders>
            <w:shd w:val="clear" w:color="auto" w:fill="EDCFD6" w:themeFill="accent1" w:themeFillTint="33"/>
          </w:tcPr>
          <w:p w14:paraId="49807C27" w14:textId="17F65C57" w:rsidR="00263305" w:rsidRPr="00263305" w:rsidRDefault="00263305" w:rsidP="00263305">
            <w:pPr>
              <w:widowControl w:val="0"/>
              <w:kinsoku w:val="0"/>
              <w:autoSpaceDN w:val="0"/>
              <w:spacing w:before="120"/>
              <w:jc w:val="center"/>
              <w:rPr>
                <w:rFonts w:ascii="Roboto" w:hAnsi="Roboto" w:cs="Oswald"/>
                <w:sz w:val="16"/>
                <w:szCs w:val="16"/>
                <w:lang w:eastAsia="hi-IN" w:bidi="hi-IN"/>
              </w:rPr>
            </w:pPr>
            <w:r w:rsidRPr="00886A96">
              <w:rPr>
                <w:rFonts w:ascii="Roboto" w:hAnsi="Roboto" w:cs="Oswald"/>
                <w:b/>
                <w:bCs/>
                <w:lang w:eastAsia="hi-IN" w:bidi="hi-IN"/>
              </w:rPr>
              <w:t>Taux HT ( %)</w:t>
            </w:r>
          </w:p>
        </w:tc>
        <w:tc>
          <w:tcPr>
            <w:tcW w:w="1537" w:type="dxa"/>
            <w:tcBorders>
              <w:top w:val="single" w:sz="8" w:space="0" w:color="auto"/>
              <w:left w:val="single" w:sz="8" w:space="0" w:color="auto"/>
              <w:bottom w:val="single" w:sz="8" w:space="0" w:color="auto"/>
              <w:right w:val="single" w:sz="8" w:space="0" w:color="000000"/>
            </w:tcBorders>
            <w:shd w:val="clear" w:color="auto" w:fill="EDCFD6" w:themeFill="accent1" w:themeFillTint="33"/>
          </w:tcPr>
          <w:p w14:paraId="61413D4F" w14:textId="77777777" w:rsidR="00263305" w:rsidRPr="00886A96" w:rsidRDefault="00263305" w:rsidP="00263305">
            <w:pPr>
              <w:widowControl w:val="0"/>
              <w:kinsoku w:val="0"/>
              <w:autoSpaceDN w:val="0"/>
              <w:spacing w:before="120"/>
              <w:jc w:val="center"/>
              <w:rPr>
                <w:rFonts w:ascii="Roboto" w:hAnsi="Roboto" w:cs="Oswald"/>
                <w:b/>
                <w:bCs/>
                <w:lang w:eastAsia="hi-IN" w:bidi="hi-IN"/>
              </w:rPr>
            </w:pPr>
            <w:r w:rsidRPr="00886A96">
              <w:rPr>
                <w:rFonts w:ascii="Roboto" w:hAnsi="Roboto" w:cs="Oswald"/>
                <w:b/>
                <w:bCs/>
                <w:lang w:eastAsia="hi-IN" w:bidi="hi-IN"/>
              </w:rPr>
              <w:t xml:space="preserve">Montant prime </w:t>
            </w:r>
          </w:p>
          <w:p w14:paraId="6D2D8430" w14:textId="1ED9F963" w:rsidR="00263305" w:rsidRPr="00263305" w:rsidRDefault="00263305" w:rsidP="00263305">
            <w:pPr>
              <w:widowControl w:val="0"/>
              <w:kinsoku w:val="0"/>
              <w:autoSpaceDN w:val="0"/>
              <w:spacing w:before="120"/>
              <w:jc w:val="center"/>
              <w:rPr>
                <w:rFonts w:ascii="Roboto" w:hAnsi="Roboto" w:cs="Oswald"/>
                <w:sz w:val="16"/>
                <w:szCs w:val="16"/>
                <w:lang w:eastAsia="hi-IN" w:bidi="hi-IN"/>
              </w:rPr>
            </w:pPr>
            <w:r w:rsidRPr="00886A96">
              <w:rPr>
                <w:rFonts w:ascii="Roboto" w:hAnsi="Roboto" w:cs="Oswald"/>
                <w:b/>
                <w:bCs/>
                <w:lang w:eastAsia="hi-IN" w:bidi="hi-IN"/>
              </w:rPr>
              <w:t>€ HT</w:t>
            </w:r>
          </w:p>
        </w:tc>
        <w:tc>
          <w:tcPr>
            <w:tcW w:w="1537" w:type="dxa"/>
            <w:tcBorders>
              <w:top w:val="single" w:sz="8" w:space="0" w:color="auto"/>
              <w:left w:val="single" w:sz="8" w:space="0" w:color="auto"/>
              <w:bottom w:val="single" w:sz="8" w:space="0" w:color="auto"/>
              <w:right w:val="single" w:sz="8" w:space="0" w:color="000000"/>
            </w:tcBorders>
            <w:shd w:val="clear" w:color="auto" w:fill="EDCFD6" w:themeFill="accent1" w:themeFillTint="33"/>
          </w:tcPr>
          <w:p w14:paraId="2B40FDD8" w14:textId="77777777" w:rsidR="00263305" w:rsidRPr="00886A96" w:rsidRDefault="00263305" w:rsidP="00263305">
            <w:pPr>
              <w:widowControl w:val="0"/>
              <w:kinsoku w:val="0"/>
              <w:autoSpaceDN w:val="0"/>
              <w:spacing w:before="120"/>
              <w:jc w:val="center"/>
              <w:rPr>
                <w:rFonts w:ascii="Roboto" w:hAnsi="Roboto" w:cs="Oswald"/>
                <w:b/>
                <w:bCs/>
                <w:lang w:eastAsia="hi-IN" w:bidi="hi-IN"/>
              </w:rPr>
            </w:pPr>
            <w:r w:rsidRPr="00886A96">
              <w:rPr>
                <w:rFonts w:ascii="Roboto" w:hAnsi="Roboto" w:cs="Oswald"/>
                <w:b/>
                <w:bCs/>
                <w:lang w:eastAsia="hi-IN" w:bidi="hi-IN"/>
              </w:rPr>
              <w:t xml:space="preserve">Taux TTC </w:t>
            </w:r>
          </w:p>
          <w:p w14:paraId="4C904A65" w14:textId="775707C1" w:rsidR="00263305" w:rsidRPr="00263305" w:rsidRDefault="00263305" w:rsidP="00263305">
            <w:pPr>
              <w:widowControl w:val="0"/>
              <w:kinsoku w:val="0"/>
              <w:autoSpaceDN w:val="0"/>
              <w:spacing w:before="120"/>
              <w:jc w:val="center"/>
              <w:rPr>
                <w:rFonts w:ascii="Roboto" w:hAnsi="Roboto" w:cs="Oswald"/>
                <w:sz w:val="16"/>
                <w:szCs w:val="16"/>
                <w:lang w:eastAsia="hi-IN" w:bidi="hi-IN"/>
              </w:rPr>
            </w:pPr>
            <w:r w:rsidRPr="00886A96">
              <w:rPr>
                <w:rFonts w:ascii="Roboto" w:hAnsi="Roboto" w:cs="Oswald"/>
                <w:b/>
                <w:bCs/>
                <w:lang w:eastAsia="hi-IN" w:bidi="hi-IN"/>
              </w:rPr>
              <w:t>( %)</w:t>
            </w:r>
          </w:p>
        </w:tc>
        <w:tc>
          <w:tcPr>
            <w:tcW w:w="1538" w:type="dxa"/>
            <w:tcBorders>
              <w:top w:val="single" w:sz="8" w:space="0" w:color="auto"/>
              <w:left w:val="single" w:sz="8" w:space="0" w:color="auto"/>
              <w:bottom w:val="single" w:sz="8" w:space="0" w:color="auto"/>
              <w:right w:val="single" w:sz="8" w:space="0" w:color="000000"/>
            </w:tcBorders>
            <w:shd w:val="clear" w:color="auto" w:fill="EDCFD6" w:themeFill="accent1" w:themeFillTint="33"/>
          </w:tcPr>
          <w:p w14:paraId="60D17178" w14:textId="77777777" w:rsidR="00263305" w:rsidRPr="00886A96" w:rsidRDefault="00263305" w:rsidP="00263305">
            <w:pPr>
              <w:widowControl w:val="0"/>
              <w:kinsoku w:val="0"/>
              <w:autoSpaceDN w:val="0"/>
              <w:spacing w:before="120"/>
              <w:jc w:val="center"/>
              <w:rPr>
                <w:rFonts w:ascii="Roboto" w:hAnsi="Roboto" w:cs="Oswald"/>
                <w:b/>
                <w:bCs/>
                <w:lang w:eastAsia="hi-IN" w:bidi="hi-IN"/>
              </w:rPr>
            </w:pPr>
            <w:r w:rsidRPr="00886A96">
              <w:rPr>
                <w:rFonts w:ascii="Roboto" w:hAnsi="Roboto" w:cs="Oswald"/>
                <w:b/>
                <w:bCs/>
                <w:lang w:eastAsia="hi-IN" w:bidi="hi-IN"/>
              </w:rPr>
              <w:t>Montant prime</w:t>
            </w:r>
          </w:p>
          <w:p w14:paraId="487E14EC" w14:textId="5DFAFA42" w:rsidR="00263305" w:rsidRPr="00263305" w:rsidRDefault="00263305" w:rsidP="00263305">
            <w:pPr>
              <w:widowControl w:val="0"/>
              <w:kinsoku w:val="0"/>
              <w:autoSpaceDN w:val="0"/>
              <w:spacing w:before="120"/>
              <w:jc w:val="center"/>
              <w:rPr>
                <w:rFonts w:ascii="Roboto" w:hAnsi="Roboto" w:cs="Oswald"/>
                <w:sz w:val="16"/>
                <w:szCs w:val="16"/>
                <w:lang w:eastAsia="hi-IN" w:bidi="hi-IN"/>
              </w:rPr>
            </w:pPr>
            <w:r w:rsidRPr="00886A96">
              <w:rPr>
                <w:rFonts w:ascii="Roboto" w:hAnsi="Roboto" w:cs="Oswald"/>
                <w:b/>
                <w:bCs/>
                <w:lang w:eastAsia="hi-IN" w:bidi="hi-IN"/>
              </w:rPr>
              <w:t xml:space="preserve"> € TTC</w:t>
            </w:r>
          </w:p>
        </w:tc>
      </w:tr>
      <w:tr w:rsidR="00263305" w:rsidRPr="00263305" w14:paraId="75630046" w14:textId="16BE3D26" w:rsidTr="00263305">
        <w:trPr>
          <w:trHeight w:val="115"/>
        </w:trPr>
        <w:tc>
          <w:tcPr>
            <w:tcW w:w="6227" w:type="dxa"/>
            <w:tcBorders>
              <w:top w:val="nil"/>
              <w:left w:val="single" w:sz="8" w:space="0" w:color="auto"/>
              <w:bottom w:val="nil"/>
              <w:right w:val="single" w:sz="8" w:space="0" w:color="auto"/>
            </w:tcBorders>
            <w:shd w:val="clear" w:color="auto" w:fill="auto"/>
            <w:vAlign w:val="center"/>
            <w:hideMark/>
          </w:tcPr>
          <w:p w14:paraId="187092C6" w14:textId="77777777" w:rsidR="00263305" w:rsidRPr="00263305" w:rsidRDefault="00263305" w:rsidP="00263305">
            <w:pPr>
              <w:widowControl w:val="0"/>
              <w:kinsoku w:val="0"/>
              <w:autoSpaceDN w:val="0"/>
              <w:spacing w:before="120"/>
              <w:jc w:val="center"/>
              <w:rPr>
                <w:rFonts w:ascii="Roboto" w:hAnsi="Roboto" w:cs="Oswald"/>
                <w:b/>
                <w:bCs/>
                <w:sz w:val="16"/>
                <w:szCs w:val="16"/>
                <w:lang w:eastAsia="hi-IN" w:bidi="hi-IN"/>
              </w:rPr>
            </w:pPr>
            <w:r w:rsidRPr="00263305">
              <w:rPr>
                <w:rFonts w:ascii="Roboto" w:hAnsi="Roboto" w:cs="Oswald"/>
                <w:b/>
                <w:bCs/>
                <w:sz w:val="16"/>
                <w:szCs w:val="16"/>
                <w:lang w:eastAsia="hi-IN" w:bidi="hi-IN"/>
              </w:rPr>
              <w:t>Nature des garanties</w:t>
            </w:r>
          </w:p>
        </w:tc>
        <w:tc>
          <w:tcPr>
            <w:tcW w:w="1843" w:type="dxa"/>
            <w:tcBorders>
              <w:top w:val="nil"/>
              <w:left w:val="nil"/>
              <w:bottom w:val="single" w:sz="8" w:space="0" w:color="auto"/>
              <w:right w:val="single" w:sz="8" w:space="0" w:color="auto"/>
            </w:tcBorders>
            <w:shd w:val="clear" w:color="auto" w:fill="auto"/>
            <w:vAlign w:val="center"/>
            <w:hideMark/>
          </w:tcPr>
          <w:p w14:paraId="31BB636A" w14:textId="77777777" w:rsidR="00263305" w:rsidRPr="00263305" w:rsidRDefault="00263305" w:rsidP="00263305">
            <w:pPr>
              <w:widowControl w:val="0"/>
              <w:kinsoku w:val="0"/>
              <w:autoSpaceDN w:val="0"/>
              <w:spacing w:before="120"/>
              <w:jc w:val="center"/>
              <w:rPr>
                <w:rFonts w:ascii="Roboto" w:hAnsi="Roboto" w:cs="Oswald"/>
                <w:b/>
                <w:bCs/>
                <w:sz w:val="16"/>
                <w:szCs w:val="16"/>
                <w:lang w:eastAsia="hi-IN" w:bidi="hi-IN"/>
              </w:rPr>
            </w:pPr>
            <w:r w:rsidRPr="00263305">
              <w:rPr>
                <w:rFonts w:ascii="Roboto" w:hAnsi="Roboto" w:cs="Oswald"/>
                <w:b/>
                <w:bCs/>
                <w:sz w:val="16"/>
                <w:szCs w:val="16"/>
                <w:lang w:eastAsia="hi-IN" w:bidi="hi-IN"/>
              </w:rPr>
              <w:t>Montant des Garanties</w:t>
            </w:r>
          </w:p>
        </w:tc>
        <w:tc>
          <w:tcPr>
            <w:tcW w:w="1418" w:type="dxa"/>
            <w:tcBorders>
              <w:top w:val="nil"/>
              <w:left w:val="nil"/>
              <w:bottom w:val="single" w:sz="8" w:space="0" w:color="auto"/>
              <w:right w:val="single" w:sz="8" w:space="0" w:color="auto"/>
            </w:tcBorders>
            <w:shd w:val="clear" w:color="auto" w:fill="auto"/>
            <w:vAlign w:val="center"/>
            <w:hideMark/>
          </w:tcPr>
          <w:p w14:paraId="7CE196CC" w14:textId="77777777" w:rsidR="00263305" w:rsidRPr="00263305" w:rsidRDefault="00263305" w:rsidP="00263305">
            <w:pPr>
              <w:widowControl w:val="0"/>
              <w:kinsoku w:val="0"/>
              <w:autoSpaceDN w:val="0"/>
              <w:spacing w:before="120"/>
              <w:jc w:val="center"/>
              <w:rPr>
                <w:rFonts w:ascii="Roboto" w:hAnsi="Roboto" w:cs="Oswald"/>
                <w:b/>
                <w:bCs/>
                <w:sz w:val="16"/>
                <w:szCs w:val="16"/>
                <w:lang w:eastAsia="hi-IN" w:bidi="hi-IN"/>
              </w:rPr>
            </w:pPr>
            <w:r w:rsidRPr="00263305">
              <w:rPr>
                <w:rFonts w:ascii="Roboto" w:hAnsi="Roboto" w:cs="Oswald"/>
                <w:b/>
                <w:bCs/>
                <w:sz w:val="16"/>
                <w:szCs w:val="16"/>
                <w:lang w:eastAsia="hi-IN" w:bidi="hi-IN"/>
              </w:rPr>
              <w:t>Franchise</w:t>
            </w:r>
          </w:p>
        </w:tc>
        <w:tc>
          <w:tcPr>
            <w:tcW w:w="1537" w:type="dxa"/>
            <w:tcBorders>
              <w:top w:val="nil"/>
              <w:left w:val="nil"/>
              <w:bottom w:val="single" w:sz="8" w:space="0" w:color="auto"/>
              <w:right w:val="single" w:sz="8" w:space="0" w:color="auto"/>
            </w:tcBorders>
          </w:tcPr>
          <w:p w14:paraId="621DFF43" w14:textId="77777777" w:rsidR="00263305" w:rsidRPr="00263305" w:rsidRDefault="00263305" w:rsidP="00263305">
            <w:pPr>
              <w:widowControl w:val="0"/>
              <w:kinsoku w:val="0"/>
              <w:autoSpaceDN w:val="0"/>
              <w:spacing w:before="120"/>
              <w:jc w:val="center"/>
              <w:rPr>
                <w:rFonts w:ascii="Roboto" w:hAnsi="Roboto" w:cs="Oswald"/>
                <w:b/>
                <w:bCs/>
                <w:sz w:val="16"/>
                <w:szCs w:val="16"/>
                <w:lang w:eastAsia="hi-IN" w:bidi="hi-IN"/>
              </w:rPr>
            </w:pPr>
          </w:p>
        </w:tc>
        <w:tc>
          <w:tcPr>
            <w:tcW w:w="1537" w:type="dxa"/>
            <w:tcBorders>
              <w:top w:val="nil"/>
              <w:left w:val="nil"/>
              <w:bottom w:val="single" w:sz="8" w:space="0" w:color="auto"/>
              <w:right w:val="single" w:sz="8" w:space="0" w:color="auto"/>
            </w:tcBorders>
          </w:tcPr>
          <w:p w14:paraId="08971D77" w14:textId="77777777" w:rsidR="00263305" w:rsidRPr="00263305" w:rsidRDefault="00263305" w:rsidP="00263305">
            <w:pPr>
              <w:widowControl w:val="0"/>
              <w:kinsoku w:val="0"/>
              <w:autoSpaceDN w:val="0"/>
              <w:spacing w:before="120"/>
              <w:jc w:val="center"/>
              <w:rPr>
                <w:rFonts w:ascii="Roboto" w:hAnsi="Roboto" w:cs="Oswald"/>
                <w:b/>
                <w:bCs/>
                <w:sz w:val="16"/>
                <w:szCs w:val="16"/>
                <w:lang w:eastAsia="hi-IN" w:bidi="hi-IN"/>
              </w:rPr>
            </w:pPr>
          </w:p>
        </w:tc>
        <w:tc>
          <w:tcPr>
            <w:tcW w:w="1537" w:type="dxa"/>
            <w:tcBorders>
              <w:top w:val="nil"/>
              <w:left w:val="nil"/>
              <w:bottom w:val="single" w:sz="8" w:space="0" w:color="auto"/>
              <w:right w:val="single" w:sz="8" w:space="0" w:color="auto"/>
            </w:tcBorders>
          </w:tcPr>
          <w:p w14:paraId="0C2CF4B4" w14:textId="77777777" w:rsidR="00263305" w:rsidRPr="00263305" w:rsidRDefault="00263305" w:rsidP="00263305">
            <w:pPr>
              <w:widowControl w:val="0"/>
              <w:kinsoku w:val="0"/>
              <w:autoSpaceDN w:val="0"/>
              <w:spacing w:before="120"/>
              <w:jc w:val="center"/>
              <w:rPr>
                <w:rFonts w:ascii="Roboto" w:hAnsi="Roboto" w:cs="Oswald"/>
                <w:b/>
                <w:bCs/>
                <w:sz w:val="16"/>
                <w:szCs w:val="16"/>
                <w:lang w:eastAsia="hi-IN" w:bidi="hi-IN"/>
              </w:rPr>
            </w:pPr>
          </w:p>
        </w:tc>
        <w:tc>
          <w:tcPr>
            <w:tcW w:w="1538" w:type="dxa"/>
            <w:tcBorders>
              <w:top w:val="nil"/>
              <w:left w:val="nil"/>
              <w:bottom w:val="single" w:sz="8" w:space="0" w:color="auto"/>
              <w:right w:val="single" w:sz="8" w:space="0" w:color="auto"/>
            </w:tcBorders>
          </w:tcPr>
          <w:p w14:paraId="1B3C8C1C" w14:textId="77777777" w:rsidR="00263305" w:rsidRPr="00263305" w:rsidRDefault="00263305" w:rsidP="00263305">
            <w:pPr>
              <w:widowControl w:val="0"/>
              <w:kinsoku w:val="0"/>
              <w:autoSpaceDN w:val="0"/>
              <w:spacing w:before="120"/>
              <w:jc w:val="center"/>
              <w:rPr>
                <w:rFonts w:ascii="Roboto" w:hAnsi="Roboto" w:cs="Oswald"/>
                <w:b/>
                <w:bCs/>
                <w:sz w:val="16"/>
                <w:szCs w:val="16"/>
                <w:lang w:eastAsia="hi-IN" w:bidi="hi-IN"/>
              </w:rPr>
            </w:pPr>
          </w:p>
        </w:tc>
      </w:tr>
      <w:tr w:rsidR="00263305" w:rsidRPr="00263305" w14:paraId="484B698F" w14:textId="73372D20" w:rsidTr="005B5CE0">
        <w:trPr>
          <w:trHeight w:val="1141"/>
        </w:trPr>
        <w:tc>
          <w:tcPr>
            <w:tcW w:w="6227" w:type="dxa"/>
            <w:tcBorders>
              <w:top w:val="single" w:sz="8" w:space="0" w:color="auto"/>
              <w:left w:val="single" w:sz="8" w:space="0" w:color="auto"/>
              <w:bottom w:val="single" w:sz="4" w:space="0" w:color="auto"/>
              <w:right w:val="nil"/>
            </w:tcBorders>
            <w:shd w:val="clear" w:color="auto" w:fill="auto"/>
            <w:vAlign w:val="center"/>
          </w:tcPr>
          <w:p w14:paraId="720E7A7B" w14:textId="77777777" w:rsidR="00263305" w:rsidRPr="00263305" w:rsidRDefault="00263305" w:rsidP="00263305">
            <w:pPr>
              <w:widowControl w:val="0"/>
              <w:kinsoku w:val="0"/>
              <w:autoSpaceDN w:val="0"/>
              <w:spacing w:before="120"/>
              <w:jc w:val="both"/>
              <w:rPr>
                <w:rFonts w:ascii="Roboto" w:hAnsi="Roboto" w:cs="Oswald"/>
                <w:b/>
                <w:bCs/>
                <w:sz w:val="16"/>
                <w:szCs w:val="16"/>
                <w:lang w:eastAsia="hi-IN" w:bidi="hi-IN"/>
              </w:rPr>
            </w:pPr>
            <w:r w:rsidRPr="00263305">
              <w:rPr>
                <w:rFonts w:ascii="Roboto" w:hAnsi="Roboto" w:cs="Oswald"/>
                <w:b/>
                <w:bCs/>
                <w:sz w:val="16"/>
                <w:szCs w:val="16"/>
                <w:lang w:eastAsia="hi-IN" w:bidi="hi-IN"/>
              </w:rPr>
              <w:t xml:space="preserve">Garantie de base en cours de travaux pour la durée prévisionnelle fixée à l'AE : </w:t>
            </w:r>
            <w:r w:rsidRPr="00263305">
              <w:rPr>
                <w:rFonts w:ascii="Roboto" w:hAnsi="Roboto" w:cs="Oswald"/>
                <w:sz w:val="16"/>
                <w:szCs w:val="16"/>
                <w:lang w:eastAsia="hi-IN" w:bidi="hi-IN"/>
              </w:rPr>
              <w:t>Nature des garanties : toute perte physique ou dommage matériel subi par les travaux neufs résultant notamment d'erreur et/ou défaut de conception, de plan, de calcul, vice caché, vice de matière, de construction, de montage, et d'une façon générale, tout dommage matériel subi par les travaux neufs (cf. CCP)</w:t>
            </w:r>
          </w:p>
        </w:tc>
        <w:tc>
          <w:tcPr>
            <w:tcW w:w="1843" w:type="dxa"/>
            <w:vMerge w:val="restart"/>
            <w:tcBorders>
              <w:top w:val="nil"/>
              <w:left w:val="single" w:sz="8" w:space="0" w:color="auto"/>
              <w:bottom w:val="single" w:sz="4" w:space="0" w:color="000000"/>
              <w:right w:val="single" w:sz="8" w:space="0" w:color="auto"/>
            </w:tcBorders>
            <w:shd w:val="clear" w:color="auto" w:fill="auto"/>
            <w:vAlign w:val="center"/>
          </w:tcPr>
          <w:p w14:paraId="307DC708" w14:textId="77777777" w:rsidR="00263305" w:rsidRPr="00263305" w:rsidRDefault="00263305" w:rsidP="00263305">
            <w:pPr>
              <w:widowControl w:val="0"/>
              <w:kinsoku w:val="0"/>
              <w:autoSpaceDN w:val="0"/>
              <w:spacing w:before="120"/>
              <w:jc w:val="center"/>
              <w:rPr>
                <w:rFonts w:ascii="Roboto" w:hAnsi="Roboto" w:cs="Oswald"/>
                <w:sz w:val="16"/>
                <w:szCs w:val="16"/>
                <w:lang w:eastAsia="hi-IN" w:bidi="hi-IN"/>
              </w:rPr>
            </w:pPr>
            <w:r w:rsidRPr="00263305">
              <w:rPr>
                <w:rFonts w:ascii="Roboto" w:hAnsi="Roboto" w:cs="Oswald"/>
                <w:sz w:val="16"/>
                <w:szCs w:val="16"/>
                <w:lang w:eastAsia="hi-IN" w:bidi="hi-IN"/>
              </w:rPr>
              <w:t>Montant prévisionnel TTC et honoraires compris (s'entend par sinistre et épuisable sur la durée de la garantie) ou le montant définitif si celui-ci est connu lors du sinistre.</w:t>
            </w:r>
          </w:p>
          <w:p w14:paraId="64494B9B" w14:textId="77777777" w:rsidR="00263305" w:rsidRPr="00263305" w:rsidRDefault="00263305" w:rsidP="00263305">
            <w:pPr>
              <w:widowControl w:val="0"/>
              <w:kinsoku w:val="0"/>
              <w:autoSpaceDN w:val="0"/>
              <w:spacing w:before="120"/>
              <w:jc w:val="center"/>
              <w:rPr>
                <w:rFonts w:ascii="Roboto" w:hAnsi="Roboto" w:cs="Oswald"/>
                <w:sz w:val="16"/>
                <w:szCs w:val="16"/>
                <w:lang w:eastAsia="hi-IN" w:bidi="hi-IN"/>
              </w:rPr>
            </w:pPr>
            <w:r w:rsidRPr="00263305">
              <w:rPr>
                <w:rFonts w:ascii="Roboto" w:hAnsi="Roboto" w:cs="Oswald"/>
                <w:sz w:val="16"/>
                <w:szCs w:val="16"/>
                <w:lang w:eastAsia="hi-IN" w:bidi="hi-IN"/>
              </w:rPr>
              <w:t xml:space="preserve">Soit </w:t>
            </w:r>
            <w:r w:rsidRPr="00263305">
              <w:rPr>
                <w:rFonts w:ascii="Roboto" w:hAnsi="Roboto" w:cs="Times New Roman"/>
                <w:b/>
                <w:bCs/>
                <w:color w:val="000000"/>
                <w:sz w:val="16"/>
                <w:szCs w:val="16"/>
                <w:highlight w:val="yellow"/>
                <w:lang w:eastAsia="fr-FR"/>
              </w:rPr>
              <w:t>8 163 653 € TTC</w:t>
            </w:r>
            <w:r w:rsidRPr="00263305">
              <w:rPr>
                <w:rFonts w:ascii="Roboto" w:hAnsi="Roboto" w:cs="Oswald"/>
                <w:sz w:val="16"/>
                <w:szCs w:val="16"/>
                <w:lang w:eastAsia="hi-IN" w:bidi="hi-IN"/>
              </w:rPr>
              <w:br/>
            </w:r>
          </w:p>
        </w:tc>
        <w:tc>
          <w:tcPr>
            <w:tcW w:w="1418" w:type="dxa"/>
            <w:vMerge w:val="restart"/>
            <w:tcBorders>
              <w:top w:val="nil"/>
              <w:left w:val="nil"/>
              <w:bottom w:val="nil"/>
              <w:right w:val="single" w:sz="8" w:space="0" w:color="auto"/>
            </w:tcBorders>
            <w:shd w:val="clear" w:color="auto" w:fill="auto"/>
            <w:vAlign w:val="center"/>
          </w:tcPr>
          <w:p w14:paraId="6AE66102" w14:textId="77777777" w:rsidR="00263305" w:rsidRPr="00263305" w:rsidRDefault="00263305" w:rsidP="00263305">
            <w:pPr>
              <w:widowControl w:val="0"/>
              <w:kinsoku w:val="0"/>
              <w:autoSpaceDN w:val="0"/>
              <w:spacing w:before="120"/>
              <w:jc w:val="center"/>
              <w:rPr>
                <w:rFonts w:ascii="Roboto" w:hAnsi="Roboto" w:cs="Oswald"/>
                <w:sz w:val="16"/>
                <w:szCs w:val="16"/>
                <w:lang w:eastAsia="hi-IN" w:bidi="hi-IN"/>
              </w:rPr>
            </w:pPr>
            <w:r w:rsidRPr="00263305">
              <w:rPr>
                <w:rFonts w:ascii="Roboto" w:hAnsi="Roboto" w:cs="Oswald"/>
                <w:sz w:val="16"/>
                <w:szCs w:val="16"/>
                <w:lang w:eastAsia="hi-IN" w:bidi="hi-IN"/>
              </w:rPr>
              <w:t xml:space="preserve">Franchise </w:t>
            </w:r>
          </w:p>
          <w:p w14:paraId="2324728E" w14:textId="77777777" w:rsidR="00263305" w:rsidRPr="00263305" w:rsidRDefault="00263305" w:rsidP="00263305">
            <w:pPr>
              <w:widowControl w:val="0"/>
              <w:kinsoku w:val="0"/>
              <w:autoSpaceDN w:val="0"/>
              <w:spacing w:before="120"/>
              <w:jc w:val="center"/>
              <w:rPr>
                <w:rFonts w:ascii="Roboto" w:hAnsi="Roboto" w:cs="Oswald"/>
                <w:sz w:val="16"/>
                <w:szCs w:val="16"/>
                <w:lang w:eastAsia="hi-IN" w:bidi="hi-IN"/>
              </w:rPr>
            </w:pPr>
            <w:r w:rsidRPr="00263305">
              <w:rPr>
                <w:rFonts w:ascii="Roboto" w:hAnsi="Roboto" w:cs="Oswald"/>
                <w:sz w:val="16"/>
                <w:szCs w:val="16"/>
                <w:lang w:eastAsia="hi-IN" w:bidi="hi-IN"/>
              </w:rPr>
              <w:t>40 000 €</w:t>
            </w:r>
            <w:r w:rsidRPr="00263305">
              <w:rPr>
                <w:rFonts w:ascii="Roboto" w:hAnsi="Roboto" w:cs="Oswald"/>
                <w:sz w:val="16"/>
                <w:szCs w:val="16"/>
                <w:lang w:eastAsia="hi-IN" w:bidi="hi-IN"/>
              </w:rPr>
              <w:br/>
              <w:t>quel que soit le nombre d’extensions de garantie</w:t>
            </w:r>
            <w:r w:rsidRPr="00263305">
              <w:rPr>
                <w:rFonts w:ascii="Roboto" w:hAnsi="Roboto" w:cs="Oswald"/>
                <w:sz w:val="16"/>
                <w:szCs w:val="16"/>
                <w:lang w:eastAsia="hi-IN" w:bidi="hi-IN"/>
              </w:rPr>
              <w:br/>
              <w:t>affectées par le sinistre.</w:t>
            </w:r>
          </w:p>
        </w:tc>
        <w:tc>
          <w:tcPr>
            <w:tcW w:w="1537" w:type="dxa"/>
            <w:tcBorders>
              <w:top w:val="nil"/>
              <w:left w:val="nil"/>
              <w:bottom w:val="single" w:sz="4" w:space="0" w:color="auto"/>
              <w:right w:val="single" w:sz="8" w:space="0" w:color="auto"/>
            </w:tcBorders>
          </w:tcPr>
          <w:p w14:paraId="619C5D44" w14:textId="77777777" w:rsidR="00263305" w:rsidRPr="00263305" w:rsidRDefault="00263305" w:rsidP="00263305">
            <w:pPr>
              <w:widowControl w:val="0"/>
              <w:kinsoku w:val="0"/>
              <w:autoSpaceDN w:val="0"/>
              <w:spacing w:before="120"/>
              <w:jc w:val="center"/>
              <w:rPr>
                <w:rFonts w:ascii="Roboto" w:hAnsi="Roboto" w:cs="Oswald"/>
                <w:sz w:val="16"/>
                <w:szCs w:val="16"/>
                <w:lang w:eastAsia="hi-IN" w:bidi="hi-IN"/>
              </w:rPr>
            </w:pPr>
          </w:p>
        </w:tc>
        <w:tc>
          <w:tcPr>
            <w:tcW w:w="1537" w:type="dxa"/>
            <w:tcBorders>
              <w:top w:val="nil"/>
              <w:left w:val="nil"/>
              <w:bottom w:val="single" w:sz="4" w:space="0" w:color="auto"/>
              <w:right w:val="single" w:sz="8" w:space="0" w:color="auto"/>
            </w:tcBorders>
          </w:tcPr>
          <w:p w14:paraId="64CA6CEE" w14:textId="77777777" w:rsidR="00263305" w:rsidRPr="00263305" w:rsidRDefault="00263305" w:rsidP="00263305">
            <w:pPr>
              <w:widowControl w:val="0"/>
              <w:kinsoku w:val="0"/>
              <w:autoSpaceDN w:val="0"/>
              <w:spacing w:before="120"/>
              <w:jc w:val="center"/>
              <w:rPr>
                <w:rFonts w:ascii="Roboto" w:hAnsi="Roboto" w:cs="Oswald"/>
                <w:sz w:val="16"/>
                <w:szCs w:val="16"/>
                <w:lang w:eastAsia="hi-IN" w:bidi="hi-IN"/>
              </w:rPr>
            </w:pPr>
          </w:p>
        </w:tc>
        <w:tc>
          <w:tcPr>
            <w:tcW w:w="1537" w:type="dxa"/>
            <w:tcBorders>
              <w:top w:val="nil"/>
              <w:left w:val="nil"/>
              <w:bottom w:val="single" w:sz="4" w:space="0" w:color="auto"/>
              <w:right w:val="single" w:sz="8" w:space="0" w:color="auto"/>
            </w:tcBorders>
          </w:tcPr>
          <w:p w14:paraId="2A6BDDEE" w14:textId="77777777" w:rsidR="00263305" w:rsidRPr="00263305" w:rsidRDefault="00263305" w:rsidP="00263305">
            <w:pPr>
              <w:widowControl w:val="0"/>
              <w:kinsoku w:val="0"/>
              <w:autoSpaceDN w:val="0"/>
              <w:spacing w:before="120"/>
              <w:jc w:val="center"/>
              <w:rPr>
                <w:rFonts w:ascii="Roboto" w:hAnsi="Roboto" w:cs="Oswald"/>
                <w:sz w:val="16"/>
                <w:szCs w:val="16"/>
                <w:lang w:eastAsia="hi-IN" w:bidi="hi-IN"/>
              </w:rPr>
            </w:pPr>
          </w:p>
        </w:tc>
        <w:tc>
          <w:tcPr>
            <w:tcW w:w="1538" w:type="dxa"/>
            <w:tcBorders>
              <w:top w:val="nil"/>
              <w:left w:val="nil"/>
              <w:bottom w:val="single" w:sz="4" w:space="0" w:color="auto"/>
              <w:right w:val="single" w:sz="8" w:space="0" w:color="auto"/>
            </w:tcBorders>
          </w:tcPr>
          <w:p w14:paraId="26CB09DB" w14:textId="77777777" w:rsidR="00263305" w:rsidRPr="00263305" w:rsidRDefault="00263305" w:rsidP="00263305">
            <w:pPr>
              <w:widowControl w:val="0"/>
              <w:kinsoku w:val="0"/>
              <w:autoSpaceDN w:val="0"/>
              <w:spacing w:before="120"/>
              <w:jc w:val="center"/>
              <w:rPr>
                <w:rFonts w:ascii="Roboto" w:hAnsi="Roboto" w:cs="Oswald"/>
                <w:sz w:val="16"/>
                <w:szCs w:val="16"/>
                <w:lang w:eastAsia="hi-IN" w:bidi="hi-IN"/>
              </w:rPr>
            </w:pPr>
          </w:p>
        </w:tc>
      </w:tr>
      <w:tr w:rsidR="00263305" w:rsidRPr="00263305" w14:paraId="6237F347" w14:textId="629C34A2" w:rsidTr="005B5CE0">
        <w:trPr>
          <w:trHeight w:val="552"/>
        </w:trPr>
        <w:tc>
          <w:tcPr>
            <w:tcW w:w="6227" w:type="dxa"/>
            <w:tcBorders>
              <w:top w:val="nil"/>
              <w:left w:val="single" w:sz="8" w:space="0" w:color="auto"/>
              <w:bottom w:val="single" w:sz="4" w:space="0" w:color="auto"/>
              <w:right w:val="nil"/>
            </w:tcBorders>
            <w:shd w:val="clear" w:color="auto" w:fill="auto"/>
            <w:vAlign w:val="center"/>
          </w:tcPr>
          <w:p w14:paraId="101D60BA" w14:textId="77777777" w:rsidR="00263305" w:rsidRPr="00263305" w:rsidRDefault="00263305" w:rsidP="00263305">
            <w:pPr>
              <w:widowControl w:val="0"/>
              <w:kinsoku w:val="0"/>
              <w:autoSpaceDN w:val="0"/>
              <w:spacing w:before="120"/>
              <w:jc w:val="both"/>
              <w:rPr>
                <w:rFonts w:ascii="Roboto" w:hAnsi="Roboto" w:cs="Oswald"/>
                <w:b/>
                <w:bCs/>
                <w:sz w:val="16"/>
                <w:szCs w:val="16"/>
                <w:lang w:eastAsia="hi-IN" w:bidi="hi-IN"/>
              </w:rPr>
            </w:pPr>
            <w:r w:rsidRPr="00263305">
              <w:rPr>
                <w:rFonts w:ascii="Roboto" w:hAnsi="Roboto" w:cs="Oswald"/>
                <w:b/>
                <w:bCs/>
                <w:sz w:val="16"/>
                <w:szCs w:val="16"/>
                <w:lang w:eastAsia="hi-IN" w:bidi="hi-IN"/>
              </w:rPr>
              <w:t xml:space="preserve">Maintenance visite : </w:t>
            </w:r>
          </w:p>
          <w:p w14:paraId="521487E0"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r w:rsidRPr="00263305">
              <w:rPr>
                <w:rFonts w:ascii="Roboto" w:hAnsi="Roboto" w:cs="Oswald"/>
                <w:sz w:val="16"/>
                <w:szCs w:val="16"/>
                <w:lang w:eastAsia="hi-IN" w:bidi="hi-IN"/>
              </w:rPr>
              <w:t>Cette garantie commence à la dernière des réceptions telle que découlant du planning prévisionnel des travaux (voir précisions sur Acte d'Engagement)</w:t>
            </w:r>
          </w:p>
        </w:tc>
        <w:tc>
          <w:tcPr>
            <w:tcW w:w="1843" w:type="dxa"/>
            <w:vMerge/>
            <w:tcBorders>
              <w:top w:val="nil"/>
              <w:left w:val="single" w:sz="8" w:space="0" w:color="auto"/>
              <w:bottom w:val="single" w:sz="4" w:space="0" w:color="000000"/>
              <w:right w:val="single" w:sz="8" w:space="0" w:color="auto"/>
            </w:tcBorders>
            <w:vAlign w:val="center"/>
          </w:tcPr>
          <w:p w14:paraId="78AD8113"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418" w:type="dxa"/>
            <w:vMerge/>
            <w:tcBorders>
              <w:top w:val="nil"/>
              <w:left w:val="nil"/>
              <w:bottom w:val="nil"/>
              <w:right w:val="single" w:sz="8" w:space="0" w:color="auto"/>
            </w:tcBorders>
            <w:vAlign w:val="center"/>
            <w:hideMark/>
          </w:tcPr>
          <w:p w14:paraId="333DBAE7"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7" w:type="dxa"/>
            <w:tcBorders>
              <w:top w:val="single" w:sz="4" w:space="0" w:color="auto"/>
              <w:left w:val="nil"/>
              <w:bottom w:val="single" w:sz="4" w:space="0" w:color="auto"/>
              <w:right w:val="single" w:sz="8" w:space="0" w:color="auto"/>
            </w:tcBorders>
          </w:tcPr>
          <w:p w14:paraId="0CE0583B"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7" w:type="dxa"/>
            <w:tcBorders>
              <w:top w:val="single" w:sz="4" w:space="0" w:color="auto"/>
              <w:left w:val="nil"/>
              <w:bottom w:val="single" w:sz="4" w:space="0" w:color="auto"/>
              <w:right w:val="single" w:sz="8" w:space="0" w:color="auto"/>
            </w:tcBorders>
          </w:tcPr>
          <w:p w14:paraId="15BFEB9D"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7" w:type="dxa"/>
            <w:tcBorders>
              <w:top w:val="single" w:sz="4" w:space="0" w:color="auto"/>
              <w:left w:val="nil"/>
              <w:bottom w:val="single" w:sz="4" w:space="0" w:color="auto"/>
              <w:right w:val="single" w:sz="8" w:space="0" w:color="auto"/>
            </w:tcBorders>
          </w:tcPr>
          <w:p w14:paraId="78353D96"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8" w:type="dxa"/>
            <w:tcBorders>
              <w:top w:val="single" w:sz="4" w:space="0" w:color="auto"/>
              <w:left w:val="nil"/>
              <w:bottom w:val="single" w:sz="4" w:space="0" w:color="auto"/>
              <w:right w:val="single" w:sz="8" w:space="0" w:color="auto"/>
            </w:tcBorders>
          </w:tcPr>
          <w:p w14:paraId="1D9C1F25"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r>
      <w:tr w:rsidR="00263305" w:rsidRPr="00263305" w14:paraId="60C4F161" w14:textId="040132A3" w:rsidTr="005B5CE0">
        <w:trPr>
          <w:trHeight w:val="572"/>
        </w:trPr>
        <w:tc>
          <w:tcPr>
            <w:tcW w:w="6227" w:type="dxa"/>
            <w:tcBorders>
              <w:top w:val="nil"/>
              <w:left w:val="single" w:sz="8" w:space="0" w:color="auto"/>
              <w:bottom w:val="single" w:sz="4" w:space="0" w:color="auto"/>
              <w:right w:val="nil"/>
            </w:tcBorders>
            <w:shd w:val="clear" w:color="auto" w:fill="auto"/>
            <w:vAlign w:val="center"/>
          </w:tcPr>
          <w:p w14:paraId="177CCFF3" w14:textId="77777777" w:rsidR="00263305" w:rsidRPr="00263305" w:rsidRDefault="00263305" w:rsidP="00263305">
            <w:pPr>
              <w:widowControl w:val="0"/>
              <w:kinsoku w:val="0"/>
              <w:autoSpaceDN w:val="0"/>
              <w:spacing w:before="120"/>
              <w:jc w:val="both"/>
              <w:rPr>
                <w:rFonts w:ascii="Roboto" w:hAnsi="Roboto" w:cs="Oswald"/>
                <w:b/>
                <w:bCs/>
                <w:sz w:val="16"/>
                <w:szCs w:val="16"/>
                <w:lang w:eastAsia="hi-IN" w:bidi="hi-IN"/>
              </w:rPr>
            </w:pPr>
            <w:r w:rsidRPr="00263305">
              <w:rPr>
                <w:rFonts w:ascii="Roboto" w:hAnsi="Roboto" w:cs="Oswald"/>
                <w:b/>
                <w:bCs/>
                <w:sz w:val="16"/>
                <w:szCs w:val="16"/>
                <w:lang w:eastAsia="hi-IN" w:bidi="hi-IN"/>
              </w:rPr>
              <w:t xml:space="preserve">Frais de déblaiement : </w:t>
            </w:r>
            <w:r w:rsidRPr="00263305">
              <w:rPr>
                <w:rFonts w:ascii="Roboto" w:hAnsi="Roboto" w:cs="Oswald"/>
                <w:sz w:val="16"/>
                <w:szCs w:val="16"/>
                <w:lang w:eastAsia="hi-IN" w:bidi="hi-IN"/>
              </w:rPr>
              <w:t xml:space="preserve">Sont garantis, dès lors qu'ils sont liés à sinistre garanti, les frais de déblaiement, y compris les frais d'accès, de démolition, de retirement de l'eau, de </w:t>
            </w:r>
            <w:proofErr w:type="spellStart"/>
            <w:r w:rsidRPr="00263305">
              <w:rPr>
                <w:rFonts w:ascii="Roboto" w:hAnsi="Roboto" w:cs="Oswald"/>
                <w:sz w:val="16"/>
                <w:szCs w:val="16"/>
                <w:lang w:eastAsia="hi-IN" w:bidi="hi-IN"/>
              </w:rPr>
              <w:t>dévasage</w:t>
            </w:r>
            <w:proofErr w:type="spellEnd"/>
            <w:r w:rsidRPr="00263305">
              <w:rPr>
                <w:rFonts w:ascii="Roboto" w:hAnsi="Roboto" w:cs="Oswald"/>
                <w:sz w:val="16"/>
                <w:szCs w:val="16"/>
                <w:lang w:eastAsia="hi-IN" w:bidi="hi-IN"/>
              </w:rPr>
              <w:t>, de séchage…</w:t>
            </w:r>
          </w:p>
        </w:tc>
        <w:tc>
          <w:tcPr>
            <w:tcW w:w="1843" w:type="dxa"/>
            <w:tcBorders>
              <w:top w:val="nil"/>
              <w:left w:val="single" w:sz="8" w:space="0" w:color="auto"/>
              <w:bottom w:val="single" w:sz="4" w:space="0" w:color="auto"/>
              <w:right w:val="single" w:sz="8" w:space="0" w:color="auto"/>
            </w:tcBorders>
            <w:shd w:val="clear" w:color="auto" w:fill="auto"/>
            <w:vAlign w:val="center"/>
          </w:tcPr>
          <w:p w14:paraId="2A4258FF" w14:textId="77777777" w:rsidR="00263305" w:rsidRPr="00263305" w:rsidRDefault="00263305" w:rsidP="00263305">
            <w:pPr>
              <w:widowControl w:val="0"/>
              <w:kinsoku w:val="0"/>
              <w:autoSpaceDN w:val="0"/>
              <w:spacing w:before="120"/>
              <w:jc w:val="center"/>
              <w:rPr>
                <w:rFonts w:ascii="Roboto" w:hAnsi="Roboto" w:cs="Oswald"/>
                <w:sz w:val="16"/>
                <w:szCs w:val="16"/>
                <w:lang w:eastAsia="hi-IN" w:bidi="hi-IN"/>
              </w:rPr>
            </w:pPr>
            <w:r w:rsidRPr="00263305">
              <w:rPr>
                <w:rFonts w:ascii="Roboto" w:hAnsi="Roboto" w:cs="Oswald"/>
                <w:sz w:val="16"/>
                <w:szCs w:val="16"/>
                <w:lang w:eastAsia="hi-IN" w:bidi="hi-IN"/>
              </w:rPr>
              <w:t>10% du sinistre.</w:t>
            </w:r>
            <w:r w:rsidRPr="00263305">
              <w:rPr>
                <w:rFonts w:ascii="Roboto" w:hAnsi="Roboto" w:cs="Oswald"/>
                <w:sz w:val="16"/>
                <w:szCs w:val="16"/>
                <w:lang w:eastAsia="hi-IN" w:bidi="hi-IN"/>
              </w:rPr>
              <w:br/>
              <w:t>Si sinistre &lt;500.000 € capital garanti : 50.000 €</w:t>
            </w:r>
          </w:p>
        </w:tc>
        <w:tc>
          <w:tcPr>
            <w:tcW w:w="1418" w:type="dxa"/>
            <w:vMerge/>
            <w:tcBorders>
              <w:top w:val="nil"/>
              <w:left w:val="nil"/>
              <w:bottom w:val="nil"/>
              <w:right w:val="single" w:sz="8" w:space="0" w:color="auto"/>
            </w:tcBorders>
            <w:vAlign w:val="center"/>
            <w:hideMark/>
          </w:tcPr>
          <w:p w14:paraId="4E5CFF8F"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7" w:type="dxa"/>
            <w:tcBorders>
              <w:top w:val="single" w:sz="4" w:space="0" w:color="auto"/>
              <w:left w:val="nil"/>
              <w:bottom w:val="single" w:sz="4" w:space="0" w:color="auto"/>
              <w:right w:val="single" w:sz="8" w:space="0" w:color="auto"/>
            </w:tcBorders>
          </w:tcPr>
          <w:p w14:paraId="2098556F"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7" w:type="dxa"/>
            <w:tcBorders>
              <w:top w:val="single" w:sz="4" w:space="0" w:color="auto"/>
              <w:left w:val="nil"/>
              <w:bottom w:val="single" w:sz="4" w:space="0" w:color="auto"/>
              <w:right w:val="single" w:sz="8" w:space="0" w:color="auto"/>
            </w:tcBorders>
          </w:tcPr>
          <w:p w14:paraId="4F7B9122"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7" w:type="dxa"/>
            <w:tcBorders>
              <w:top w:val="single" w:sz="4" w:space="0" w:color="auto"/>
              <w:left w:val="nil"/>
              <w:bottom w:val="single" w:sz="4" w:space="0" w:color="auto"/>
              <w:right w:val="single" w:sz="8" w:space="0" w:color="auto"/>
            </w:tcBorders>
          </w:tcPr>
          <w:p w14:paraId="79CEA08C"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8" w:type="dxa"/>
            <w:tcBorders>
              <w:top w:val="single" w:sz="4" w:space="0" w:color="auto"/>
              <w:left w:val="nil"/>
              <w:bottom w:val="single" w:sz="4" w:space="0" w:color="auto"/>
              <w:right w:val="single" w:sz="8" w:space="0" w:color="auto"/>
            </w:tcBorders>
          </w:tcPr>
          <w:p w14:paraId="3D005375"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r>
      <w:tr w:rsidR="00263305" w:rsidRPr="00263305" w14:paraId="511C2BF4" w14:textId="1F4CA0C8" w:rsidTr="005B5CE0">
        <w:trPr>
          <w:trHeight w:val="856"/>
        </w:trPr>
        <w:tc>
          <w:tcPr>
            <w:tcW w:w="6227" w:type="dxa"/>
            <w:tcBorders>
              <w:top w:val="nil"/>
              <w:left w:val="single" w:sz="8" w:space="0" w:color="auto"/>
              <w:bottom w:val="nil"/>
              <w:right w:val="nil"/>
            </w:tcBorders>
            <w:shd w:val="clear" w:color="auto" w:fill="auto"/>
            <w:vAlign w:val="center"/>
          </w:tcPr>
          <w:p w14:paraId="7E6D0DAC" w14:textId="77777777" w:rsidR="00263305" w:rsidRPr="00263305" w:rsidRDefault="00263305" w:rsidP="00263305">
            <w:pPr>
              <w:widowControl w:val="0"/>
              <w:kinsoku w:val="0"/>
              <w:autoSpaceDN w:val="0"/>
              <w:spacing w:before="120"/>
              <w:jc w:val="both"/>
              <w:rPr>
                <w:rFonts w:ascii="Roboto" w:hAnsi="Roboto" w:cs="Oswald"/>
                <w:b/>
                <w:bCs/>
                <w:sz w:val="16"/>
                <w:szCs w:val="16"/>
                <w:lang w:eastAsia="hi-IN" w:bidi="hi-IN"/>
              </w:rPr>
            </w:pPr>
            <w:r w:rsidRPr="00263305">
              <w:rPr>
                <w:rFonts w:ascii="Roboto" w:hAnsi="Roboto" w:cs="Oswald"/>
                <w:b/>
                <w:bCs/>
                <w:sz w:val="16"/>
                <w:szCs w:val="16"/>
                <w:lang w:eastAsia="hi-IN" w:bidi="hi-IN"/>
              </w:rPr>
              <w:t xml:space="preserve">Frais de transport accéléré, heures supplémentaires : </w:t>
            </w:r>
            <w:r w:rsidRPr="00263305">
              <w:rPr>
                <w:rFonts w:ascii="Roboto" w:hAnsi="Roboto" w:cs="Oswald"/>
                <w:sz w:val="16"/>
                <w:szCs w:val="16"/>
                <w:lang w:eastAsia="hi-IN" w:bidi="hi-IN"/>
              </w:rPr>
              <w:t>Sont garantis, dès lors qu’ils sont liés à un sinistre garanti, les frais supplémentaires consécutifs aux transports accélérés par tout moyen (y compris par voies aériennes) et les frais supplémentaires de main d'œuvre pour les travaux exécutés en dehors des horaires normaux (heures supplémentaires, de nuit, jours fériés, dimanches).</w:t>
            </w:r>
          </w:p>
        </w:tc>
        <w:tc>
          <w:tcPr>
            <w:tcW w:w="1843" w:type="dxa"/>
            <w:tcBorders>
              <w:top w:val="nil"/>
              <w:left w:val="single" w:sz="8" w:space="0" w:color="auto"/>
              <w:bottom w:val="single" w:sz="4" w:space="0" w:color="auto"/>
              <w:right w:val="single" w:sz="8" w:space="0" w:color="auto"/>
            </w:tcBorders>
            <w:shd w:val="clear" w:color="auto" w:fill="auto"/>
            <w:vAlign w:val="center"/>
          </w:tcPr>
          <w:p w14:paraId="38B26DDB" w14:textId="77777777" w:rsidR="00263305" w:rsidRPr="00263305" w:rsidRDefault="00263305" w:rsidP="00263305">
            <w:pPr>
              <w:widowControl w:val="0"/>
              <w:kinsoku w:val="0"/>
              <w:autoSpaceDN w:val="0"/>
              <w:spacing w:before="120"/>
              <w:jc w:val="center"/>
              <w:rPr>
                <w:rFonts w:ascii="Roboto" w:hAnsi="Roboto" w:cs="Oswald"/>
                <w:sz w:val="16"/>
                <w:szCs w:val="16"/>
                <w:lang w:eastAsia="hi-IN" w:bidi="hi-IN"/>
              </w:rPr>
            </w:pPr>
            <w:r w:rsidRPr="00263305">
              <w:rPr>
                <w:rFonts w:ascii="Roboto" w:hAnsi="Roboto" w:cs="Oswald"/>
                <w:sz w:val="16"/>
                <w:szCs w:val="16"/>
                <w:lang w:eastAsia="hi-IN" w:bidi="hi-IN"/>
              </w:rPr>
              <w:t>200 000 € épuisables sur la durée de la garantie</w:t>
            </w:r>
          </w:p>
        </w:tc>
        <w:tc>
          <w:tcPr>
            <w:tcW w:w="1418" w:type="dxa"/>
            <w:vMerge/>
            <w:tcBorders>
              <w:top w:val="nil"/>
              <w:left w:val="nil"/>
              <w:bottom w:val="nil"/>
              <w:right w:val="single" w:sz="8" w:space="0" w:color="auto"/>
            </w:tcBorders>
            <w:vAlign w:val="center"/>
            <w:hideMark/>
          </w:tcPr>
          <w:p w14:paraId="302D3377"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7" w:type="dxa"/>
            <w:tcBorders>
              <w:top w:val="single" w:sz="4" w:space="0" w:color="auto"/>
              <w:left w:val="nil"/>
              <w:bottom w:val="single" w:sz="4" w:space="0" w:color="auto"/>
              <w:right w:val="single" w:sz="8" w:space="0" w:color="auto"/>
            </w:tcBorders>
          </w:tcPr>
          <w:p w14:paraId="7E115A23"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7" w:type="dxa"/>
            <w:tcBorders>
              <w:top w:val="single" w:sz="4" w:space="0" w:color="auto"/>
              <w:left w:val="nil"/>
              <w:bottom w:val="single" w:sz="4" w:space="0" w:color="auto"/>
              <w:right w:val="single" w:sz="8" w:space="0" w:color="auto"/>
            </w:tcBorders>
          </w:tcPr>
          <w:p w14:paraId="2EABF240"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7" w:type="dxa"/>
            <w:tcBorders>
              <w:top w:val="single" w:sz="4" w:space="0" w:color="auto"/>
              <w:left w:val="nil"/>
              <w:bottom w:val="single" w:sz="4" w:space="0" w:color="auto"/>
              <w:right w:val="single" w:sz="8" w:space="0" w:color="auto"/>
            </w:tcBorders>
          </w:tcPr>
          <w:p w14:paraId="2F8CFDD6"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8" w:type="dxa"/>
            <w:tcBorders>
              <w:top w:val="single" w:sz="4" w:space="0" w:color="auto"/>
              <w:left w:val="nil"/>
              <w:bottom w:val="single" w:sz="4" w:space="0" w:color="auto"/>
              <w:right w:val="single" w:sz="8" w:space="0" w:color="auto"/>
            </w:tcBorders>
          </w:tcPr>
          <w:p w14:paraId="59C0EE5F"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r>
      <w:tr w:rsidR="00263305" w:rsidRPr="00263305" w14:paraId="2E8C1E95" w14:textId="71ACF4ED" w:rsidTr="005B5CE0">
        <w:trPr>
          <w:trHeight w:val="664"/>
        </w:trPr>
        <w:tc>
          <w:tcPr>
            <w:tcW w:w="6227" w:type="dxa"/>
            <w:tcBorders>
              <w:top w:val="single" w:sz="4" w:space="0" w:color="auto"/>
              <w:left w:val="single" w:sz="8" w:space="0" w:color="auto"/>
              <w:bottom w:val="single" w:sz="4" w:space="0" w:color="auto"/>
              <w:right w:val="nil"/>
            </w:tcBorders>
            <w:shd w:val="clear" w:color="auto" w:fill="auto"/>
            <w:vAlign w:val="center"/>
          </w:tcPr>
          <w:p w14:paraId="40CF13AC" w14:textId="77777777" w:rsidR="00263305" w:rsidRPr="00263305" w:rsidRDefault="00263305" w:rsidP="00263305">
            <w:pPr>
              <w:widowControl w:val="0"/>
              <w:kinsoku w:val="0"/>
              <w:autoSpaceDN w:val="0"/>
              <w:spacing w:before="120"/>
              <w:jc w:val="both"/>
              <w:rPr>
                <w:rFonts w:ascii="Roboto" w:hAnsi="Roboto" w:cs="Oswald"/>
                <w:b/>
                <w:bCs/>
                <w:sz w:val="16"/>
                <w:szCs w:val="16"/>
                <w:lang w:eastAsia="hi-IN" w:bidi="hi-IN"/>
              </w:rPr>
            </w:pPr>
            <w:r w:rsidRPr="00263305">
              <w:rPr>
                <w:rFonts w:ascii="Roboto" w:hAnsi="Roboto" w:cs="Oswald"/>
                <w:b/>
                <w:bCs/>
                <w:sz w:val="16"/>
                <w:szCs w:val="16"/>
                <w:lang w:eastAsia="hi-IN" w:bidi="hi-IN"/>
              </w:rPr>
              <w:t xml:space="preserve">Honoraires des prestataires spécialisés : </w:t>
            </w:r>
            <w:r w:rsidRPr="00263305">
              <w:rPr>
                <w:rFonts w:ascii="Roboto" w:hAnsi="Roboto" w:cs="Oswald"/>
                <w:sz w:val="16"/>
                <w:szCs w:val="16"/>
                <w:lang w:eastAsia="hi-IN" w:bidi="hi-IN"/>
              </w:rPr>
              <w:t xml:space="preserve">Au cas où la réparation nécessite l’intervention d’un prestataire ou BET spécialisé non intervenu en phase conception ou réalisation avant sinistre </w:t>
            </w:r>
          </w:p>
        </w:tc>
        <w:tc>
          <w:tcPr>
            <w:tcW w:w="1843" w:type="dxa"/>
            <w:tcBorders>
              <w:top w:val="nil"/>
              <w:left w:val="single" w:sz="8" w:space="0" w:color="auto"/>
              <w:bottom w:val="single" w:sz="4" w:space="0" w:color="auto"/>
              <w:right w:val="single" w:sz="8" w:space="0" w:color="auto"/>
            </w:tcBorders>
            <w:shd w:val="clear" w:color="auto" w:fill="auto"/>
            <w:vAlign w:val="center"/>
          </w:tcPr>
          <w:p w14:paraId="633273C4" w14:textId="77777777" w:rsidR="00263305" w:rsidRPr="00263305" w:rsidRDefault="00263305" w:rsidP="00263305">
            <w:pPr>
              <w:widowControl w:val="0"/>
              <w:kinsoku w:val="0"/>
              <w:autoSpaceDN w:val="0"/>
              <w:spacing w:before="120"/>
              <w:jc w:val="center"/>
              <w:rPr>
                <w:rFonts w:ascii="Roboto" w:hAnsi="Roboto" w:cs="Oswald"/>
                <w:sz w:val="16"/>
                <w:szCs w:val="16"/>
                <w:lang w:eastAsia="hi-IN" w:bidi="hi-IN"/>
              </w:rPr>
            </w:pPr>
            <w:r w:rsidRPr="00263305">
              <w:rPr>
                <w:rFonts w:ascii="Roboto" w:hAnsi="Roboto" w:cs="Oswald"/>
                <w:sz w:val="16"/>
                <w:szCs w:val="16"/>
                <w:lang w:eastAsia="hi-IN" w:bidi="hi-IN"/>
              </w:rPr>
              <w:t>150 000 € épuisables sur la durée de la garantie</w:t>
            </w:r>
          </w:p>
        </w:tc>
        <w:tc>
          <w:tcPr>
            <w:tcW w:w="1418" w:type="dxa"/>
            <w:vMerge/>
            <w:tcBorders>
              <w:top w:val="nil"/>
              <w:left w:val="nil"/>
              <w:bottom w:val="nil"/>
              <w:right w:val="single" w:sz="8" w:space="0" w:color="auto"/>
            </w:tcBorders>
            <w:vAlign w:val="center"/>
            <w:hideMark/>
          </w:tcPr>
          <w:p w14:paraId="21900E95"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7" w:type="dxa"/>
            <w:tcBorders>
              <w:top w:val="single" w:sz="4" w:space="0" w:color="auto"/>
              <w:left w:val="nil"/>
              <w:bottom w:val="single" w:sz="4" w:space="0" w:color="auto"/>
              <w:right w:val="single" w:sz="8" w:space="0" w:color="auto"/>
            </w:tcBorders>
          </w:tcPr>
          <w:p w14:paraId="79D388FD"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7" w:type="dxa"/>
            <w:tcBorders>
              <w:top w:val="single" w:sz="4" w:space="0" w:color="auto"/>
              <w:left w:val="nil"/>
              <w:bottom w:val="single" w:sz="4" w:space="0" w:color="auto"/>
              <w:right w:val="single" w:sz="8" w:space="0" w:color="auto"/>
            </w:tcBorders>
          </w:tcPr>
          <w:p w14:paraId="624A9DDE"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7" w:type="dxa"/>
            <w:tcBorders>
              <w:top w:val="single" w:sz="4" w:space="0" w:color="auto"/>
              <w:left w:val="nil"/>
              <w:bottom w:val="single" w:sz="4" w:space="0" w:color="auto"/>
              <w:right w:val="single" w:sz="8" w:space="0" w:color="auto"/>
            </w:tcBorders>
          </w:tcPr>
          <w:p w14:paraId="565FD36A"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8" w:type="dxa"/>
            <w:tcBorders>
              <w:top w:val="single" w:sz="4" w:space="0" w:color="auto"/>
              <w:left w:val="nil"/>
              <w:bottom w:val="single" w:sz="4" w:space="0" w:color="auto"/>
              <w:right w:val="single" w:sz="8" w:space="0" w:color="auto"/>
            </w:tcBorders>
          </w:tcPr>
          <w:p w14:paraId="133D1C2A"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r>
      <w:tr w:rsidR="00263305" w:rsidRPr="00263305" w14:paraId="5FACC709" w14:textId="294DD626" w:rsidTr="005B5CE0">
        <w:trPr>
          <w:trHeight w:val="1799"/>
        </w:trPr>
        <w:tc>
          <w:tcPr>
            <w:tcW w:w="6227" w:type="dxa"/>
            <w:tcBorders>
              <w:top w:val="nil"/>
              <w:left w:val="single" w:sz="8" w:space="0" w:color="auto"/>
              <w:bottom w:val="single" w:sz="4" w:space="0" w:color="auto"/>
              <w:right w:val="nil"/>
            </w:tcBorders>
            <w:shd w:val="clear" w:color="auto" w:fill="auto"/>
            <w:vAlign w:val="center"/>
          </w:tcPr>
          <w:p w14:paraId="507DF34C" w14:textId="77777777" w:rsidR="00263305" w:rsidRPr="00263305" w:rsidRDefault="00263305" w:rsidP="00263305">
            <w:pPr>
              <w:widowControl w:val="0"/>
              <w:kinsoku w:val="0"/>
              <w:autoSpaceDN w:val="0"/>
              <w:spacing w:before="120"/>
              <w:jc w:val="both"/>
              <w:rPr>
                <w:rFonts w:ascii="Roboto" w:hAnsi="Roboto" w:cs="Oswald"/>
                <w:b/>
                <w:bCs/>
                <w:sz w:val="16"/>
                <w:szCs w:val="16"/>
                <w:lang w:eastAsia="hi-IN" w:bidi="hi-IN"/>
              </w:rPr>
            </w:pPr>
            <w:r w:rsidRPr="00263305">
              <w:rPr>
                <w:rFonts w:ascii="Roboto" w:hAnsi="Roboto" w:cs="Oswald"/>
                <w:b/>
                <w:bCs/>
                <w:sz w:val="16"/>
                <w:szCs w:val="16"/>
                <w:lang w:eastAsia="hi-IN" w:bidi="hi-IN"/>
              </w:rPr>
              <w:t xml:space="preserve">Périls imminent et mesures conservatoires : </w:t>
            </w:r>
            <w:r w:rsidRPr="00263305">
              <w:rPr>
                <w:rFonts w:ascii="Roboto" w:hAnsi="Roboto" w:cs="Oswald"/>
                <w:sz w:val="16"/>
                <w:szCs w:val="16"/>
                <w:lang w:eastAsia="hi-IN" w:bidi="hi-IN"/>
              </w:rPr>
              <w:t>Sont garantis, les frais nécessités par les mesures strictement nécessaires pour éviter les dommages matériels en raison d'une menace grave et imminente d'effondrement ou de limiter l'aggravation imminente et certaine d'un dommage déjà réalisé couvert par le présent contrat, et ce pour autant que le montant des dépenses engagées par l'Assuré ne soit pas supérieur au montant des dommages qui seraient survenus s'il ne les avait pas engagées.</w:t>
            </w:r>
          </w:p>
        </w:tc>
        <w:tc>
          <w:tcPr>
            <w:tcW w:w="1843" w:type="dxa"/>
            <w:tcBorders>
              <w:top w:val="nil"/>
              <w:left w:val="single" w:sz="8" w:space="0" w:color="auto"/>
              <w:bottom w:val="single" w:sz="4" w:space="0" w:color="auto"/>
              <w:right w:val="single" w:sz="8" w:space="0" w:color="auto"/>
            </w:tcBorders>
            <w:shd w:val="clear" w:color="auto" w:fill="auto"/>
            <w:vAlign w:val="center"/>
          </w:tcPr>
          <w:p w14:paraId="0AEB9B28" w14:textId="77777777" w:rsidR="00263305" w:rsidRPr="00263305" w:rsidRDefault="00263305" w:rsidP="00263305">
            <w:pPr>
              <w:widowControl w:val="0"/>
              <w:kinsoku w:val="0"/>
              <w:autoSpaceDN w:val="0"/>
              <w:spacing w:before="120"/>
              <w:jc w:val="center"/>
              <w:rPr>
                <w:rFonts w:ascii="Roboto" w:hAnsi="Roboto" w:cs="Oswald"/>
                <w:sz w:val="16"/>
                <w:szCs w:val="16"/>
                <w:lang w:eastAsia="hi-IN" w:bidi="hi-IN"/>
              </w:rPr>
            </w:pPr>
            <w:r w:rsidRPr="00263305">
              <w:rPr>
                <w:rFonts w:ascii="Roboto" w:hAnsi="Roboto" w:cs="Oswald"/>
                <w:sz w:val="16"/>
                <w:szCs w:val="16"/>
                <w:lang w:eastAsia="hi-IN" w:bidi="hi-IN"/>
              </w:rPr>
              <w:t>500 000 € par sinistre et épuisables sur la durée de la garantie</w:t>
            </w:r>
          </w:p>
        </w:tc>
        <w:tc>
          <w:tcPr>
            <w:tcW w:w="1418" w:type="dxa"/>
            <w:vMerge/>
            <w:tcBorders>
              <w:top w:val="nil"/>
              <w:left w:val="nil"/>
              <w:bottom w:val="nil"/>
              <w:right w:val="single" w:sz="8" w:space="0" w:color="auto"/>
            </w:tcBorders>
            <w:vAlign w:val="center"/>
            <w:hideMark/>
          </w:tcPr>
          <w:p w14:paraId="0BABFA44"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7" w:type="dxa"/>
            <w:tcBorders>
              <w:top w:val="single" w:sz="4" w:space="0" w:color="auto"/>
              <w:left w:val="nil"/>
              <w:bottom w:val="single" w:sz="4" w:space="0" w:color="auto"/>
              <w:right w:val="single" w:sz="8" w:space="0" w:color="auto"/>
            </w:tcBorders>
          </w:tcPr>
          <w:p w14:paraId="7A96702A"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7" w:type="dxa"/>
            <w:tcBorders>
              <w:top w:val="single" w:sz="4" w:space="0" w:color="auto"/>
              <w:left w:val="nil"/>
              <w:bottom w:val="single" w:sz="4" w:space="0" w:color="auto"/>
              <w:right w:val="single" w:sz="8" w:space="0" w:color="auto"/>
            </w:tcBorders>
          </w:tcPr>
          <w:p w14:paraId="3B85D74B"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7" w:type="dxa"/>
            <w:tcBorders>
              <w:top w:val="single" w:sz="4" w:space="0" w:color="auto"/>
              <w:left w:val="nil"/>
              <w:bottom w:val="single" w:sz="4" w:space="0" w:color="auto"/>
              <w:right w:val="single" w:sz="8" w:space="0" w:color="auto"/>
            </w:tcBorders>
          </w:tcPr>
          <w:p w14:paraId="27D0F452"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8" w:type="dxa"/>
            <w:tcBorders>
              <w:top w:val="single" w:sz="4" w:space="0" w:color="auto"/>
              <w:left w:val="nil"/>
              <w:bottom w:val="single" w:sz="4" w:space="0" w:color="auto"/>
              <w:right w:val="single" w:sz="8" w:space="0" w:color="auto"/>
            </w:tcBorders>
          </w:tcPr>
          <w:p w14:paraId="2A1D36FD"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r>
      <w:tr w:rsidR="00263305" w:rsidRPr="00263305" w14:paraId="39BEED48" w14:textId="440D9156" w:rsidTr="005B5CE0">
        <w:trPr>
          <w:trHeight w:val="63"/>
        </w:trPr>
        <w:tc>
          <w:tcPr>
            <w:tcW w:w="6227" w:type="dxa"/>
            <w:tcBorders>
              <w:top w:val="nil"/>
              <w:left w:val="single" w:sz="8" w:space="0" w:color="auto"/>
              <w:bottom w:val="single" w:sz="4" w:space="0" w:color="auto"/>
              <w:right w:val="nil"/>
            </w:tcBorders>
            <w:shd w:val="clear" w:color="auto" w:fill="auto"/>
            <w:vAlign w:val="center"/>
          </w:tcPr>
          <w:p w14:paraId="025C974A" w14:textId="77777777" w:rsidR="00263305" w:rsidRPr="00263305" w:rsidRDefault="00263305" w:rsidP="00263305">
            <w:pPr>
              <w:widowControl w:val="0"/>
              <w:kinsoku w:val="0"/>
              <w:autoSpaceDN w:val="0"/>
              <w:spacing w:before="120"/>
              <w:jc w:val="both"/>
              <w:rPr>
                <w:rFonts w:ascii="Roboto" w:hAnsi="Roboto" w:cs="Oswald"/>
                <w:b/>
                <w:bCs/>
                <w:sz w:val="16"/>
                <w:szCs w:val="16"/>
                <w:lang w:eastAsia="hi-IN" w:bidi="hi-IN"/>
              </w:rPr>
            </w:pPr>
            <w:r w:rsidRPr="00263305">
              <w:rPr>
                <w:rFonts w:ascii="Roboto" w:hAnsi="Roboto" w:cs="Oswald"/>
                <w:b/>
                <w:bCs/>
                <w:sz w:val="16"/>
                <w:szCs w:val="16"/>
                <w:lang w:eastAsia="hi-IN" w:bidi="hi-IN"/>
              </w:rPr>
              <w:t xml:space="preserve">Frais d’expert d’assuré : </w:t>
            </w:r>
            <w:r w:rsidRPr="00263305">
              <w:rPr>
                <w:rFonts w:ascii="Roboto" w:hAnsi="Roboto" w:cs="Oswald"/>
                <w:sz w:val="16"/>
                <w:szCs w:val="16"/>
                <w:lang w:eastAsia="hi-IN" w:bidi="hi-IN"/>
              </w:rPr>
              <w:t xml:space="preserve">Aide à chiffrer les réparations selon barème de l’assureur </w:t>
            </w:r>
          </w:p>
        </w:tc>
        <w:tc>
          <w:tcPr>
            <w:tcW w:w="1843" w:type="dxa"/>
            <w:tcBorders>
              <w:top w:val="nil"/>
              <w:left w:val="single" w:sz="8" w:space="0" w:color="auto"/>
              <w:bottom w:val="single" w:sz="4" w:space="0" w:color="auto"/>
              <w:right w:val="single" w:sz="8" w:space="0" w:color="auto"/>
            </w:tcBorders>
            <w:shd w:val="clear" w:color="auto" w:fill="auto"/>
            <w:vAlign w:val="center"/>
          </w:tcPr>
          <w:p w14:paraId="35249E64" w14:textId="77777777" w:rsidR="00263305" w:rsidRPr="00263305" w:rsidRDefault="00263305" w:rsidP="00263305">
            <w:pPr>
              <w:widowControl w:val="0"/>
              <w:kinsoku w:val="0"/>
              <w:autoSpaceDN w:val="0"/>
              <w:spacing w:before="120"/>
              <w:jc w:val="center"/>
              <w:rPr>
                <w:rFonts w:ascii="Roboto" w:hAnsi="Roboto" w:cs="Oswald"/>
                <w:sz w:val="16"/>
                <w:szCs w:val="16"/>
                <w:lang w:eastAsia="hi-IN" w:bidi="hi-IN"/>
              </w:rPr>
            </w:pPr>
            <w:r w:rsidRPr="00263305">
              <w:rPr>
                <w:rFonts w:ascii="Roboto" w:hAnsi="Roboto" w:cs="Oswald"/>
                <w:sz w:val="16"/>
                <w:szCs w:val="16"/>
                <w:lang w:eastAsia="hi-IN" w:bidi="hi-IN"/>
              </w:rPr>
              <w:t>100 000 € épuisables sur la durée de la garantie</w:t>
            </w:r>
          </w:p>
        </w:tc>
        <w:tc>
          <w:tcPr>
            <w:tcW w:w="1418" w:type="dxa"/>
            <w:vMerge/>
            <w:tcBorders>
              <w:top w:val="nil"/>
              <w:left w:val="nil"/>
              <w:bottom w:val="nil"/>
              <w:right w:val="single" w:sz="8" w:space="0" w:color="auto"/>
            </w:tcBorders>
            <w:vAlign w:val="center"/>
          </w:tcPr>
          <w:p w14:paraId="58DD381F"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7" w:type="dxa"/>
            <w:tcBorders>
              <w:top w:val="single" w:sz="4" w:space="0" w:color="auto"/>
              <w:left w:val="nil"/>
              <w:bottom w:val="single" w:sz="4" w:space="0" w:color="auto"/>
              <w:right w:val="single" w:sz="8" w:space="0" w:color="auto"/>
            </w:tcBorders>
          </w:tcPr>
          <w:p w14:paraId="06C23BD5"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7" w:type="dxa"/>
            <w:tcBorders>
              <w:top w:val="single" w:sz="4" w:space="0" w:color="auto"/>
              <w:left w:val="nil"/>
              <w:bottom w:val="single" w:sz="4" w:space="0" w:color="auto"/>
              <w:right w:val="single" w:sz="8" w:space="0" w:color="auto"/>
            </w:tcBorders>
          </w:tcPr>
          <w:p w14:paraId="71D25D0D"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7" w:type="dxa"/>
            <w:tcBorders>
              <w:top w:val="single" w:sz="4" w:space="0" w:color="auto"/>
              <w:left w:val="nil"/>
              <w:bottom w:val="single" w:sz="4" w:space="0" w:color="auto"/>
              <w:right w:val="single" w:sz="8" w:space="0" w:color="auto"/>
            </w:tcBorders>
          </w:tcPr>
          <w:p w14:paraId="3C606DC8"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8" w:type="dxa"/>
            <w:tcBorders>
              <w:top w:val="single" w:sz="4" w:space="0" w:color="auto"/>
              <w:left w:val="nil"/>
              <w:bottom w:val="single" w:sz="4" w:space="0" w:color="auto"/>
              <w:right w:val="single" w:sz="8" w:space="0" w:color="auto"/>
            </w:tcBorders>
          </w:tcPr>
          <w:p w14:paraId="578D5699"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r>
      <w:tr w:rsidR="00263305" w:rsidRPr="00263305" w14:paraId="17E94605" w14:textId="189E414B" w:rsidTr="005B5CE0">
        <w:trPr>
          <w:trHeight w:val="994"/>
        </w:trPr>
        <w:tc>
          <w:tcPr>
            <w:tcW w:w="6227" w:type="dxa"/>
            <w:tcBorders>
              <w:top w:val="nil"/>
              <w:left w:val="single" w:sz="8" w:space="0" w:color="auto"/>
              <w:bottom w:val="single" w:sz="4" w:space="0" w:color="auto"/>
              <w:right w:val="nil"/>
            </w:tcBorders>
            <w:shd w:val="clear" w:color="auto" w:fill="auto"/>
            <w:vAlign w:val="center"/>
          </w:tcPr>
          <w:p w14:paraId="6CA1ABD6"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r w:rsidRPr="00263305">
              <w:rPr>
                <w:rFonts w:ascii="Roboto" w:hAnsi="Roboto" w:cs="Oswald"/>
                <w:b/>
                <w:bCs/>
                <w:sz w:val="16"/>
                <w:szCs w:val="16"/>
                <w:lang w:eastAsia="hi-IN" w:bidi="hi-IN"/>
              </w:rPr>
              <w:t xml:space="preserve">Garantie des dommages aux ouvrages existant (avant l’ouverture du chantier) : </w:t>
            </w:r>
            <w:r w:rsidRPr="00263305">
              <w:rPr>
                <w:rFonts w:ascii="Roboto" w:hAnsi="Roboto" w:cs="Oswald"/>
                <w:sz w:val="16"/>
                <w:szCs w:val="16"/>
                <w:lang w:eastAsia="hi-IN" w:bidi="hi-IN"/>
              </w:rPr>
              <w:t xml:space="preserve">Sont inclus notamment dans les existants, les équipements d'immeubles par destination. Cette couverture couvre également les ouvrages existants à l’extrémité desquels seront raccordés l’ouvrage neuf. </w:t>
            </w:r>
          </w:p>
        </w:tc>
        <w:tc>
          <w:tcPr>
            <w:tcW w:w="1843" w:type="dxa"/>
            <w:tcBorders>
              <w:top w:val="nil"/>
              <w:left w:val="single" w:sz="8" w:space="0" w:color="auto"/>
              <w:bottom w:val="single" w:sz="4" w:space="0" w:color="auto"/>
              <w:right w:val="single" w:sz="8" w:space="0" w:color="auto"/>
            </w:tcBorders>
            <w:shd w:val="clear" w:color="auto" w:fill="auto"/>
            <w:vAlign w:val="center"/>
          </w:tcPr>
          <w:p w14:paraId="114A11ED" w14:textId="77777777" w:rsidR="00263305" w:rsidRPr="00263305" w:rsidRDefault="00263305" w:rsidP="00263305">
            <w:pPr>
              <w:widowControl w:val="0"/>
              <w:kinsoku w:val="0"/>
              <w:autoSpaceDN w:val="0"/>
              <w:spacing w:before="120"/>
              <w:jc w:val="center"/>
              <w:rPr>
                <w:rFonts w:ascii="Roboto" w:hAnsi="Roboto" w:cs="Oswald"/>
                <w:sz w:val="16"/>
                <w:szCs w:val="16"/>
                <w:lang w:eastAsia="hi-IN" w:bidi="hi-IN"/>
              </w:rPr>
            </w:pPr>
            <w:r w:rsidRPr="00263305">
              <w:rPr>
                <w:rFonts w:ascii="Roboto" w:hAnsi="Roboto" w:cs="Oswald"/>
                <w:sz w:val="16"/>
                <w:szCs w:val="16"/>
                <w:lang w:eastAsia="hi-IN" w:bidi="hi-IN"/>
              </w:rPr>
              <w:t>4 000 000 € épuisables sur la durée de la garantie</w:t>
            </w:r>
          </w:p>
        </w:tc>
        <w:tc>
          <w:tcPr>
            <w:tcW w:w="1418" w:type="dxa"/>
            <w:vMerge/>
            <w:tcBorders>
              <w:top w:val="nil"/>
              <w:left w:val="nil"/>
              <w:bottom w:val="single" w:sz="4" w:space="0" w:color="auto"/>
              <w:right w:val="single" w:sz="8" w:space="0" w:color="auto"/>
            </w:tcBorders>
            <w:vAlign w:val="center"/>
            <w:hideMark/>
          </w:tcPr>
          <w:p w14:paraId="619E7B33"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7" w:type="dxa"/>
            <w:tcBorders>
              <w:top w:val="single" w:sz="4" w:space="0" w:color="auto"/>
              <w:left w:val="nil"/>
              <w:bottom w:val="single" w:sz="4" w:space="0" w:color="auto"/>
              <w:right w:val="single" w:sz="8" w:space="0" w:color="auto"/>
            </w:tcBorders>
          </w:tcPr>
          <w:p w14:paraId="478AC639"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7" w:type="dxa"/>
            <w:tcBorders>
              <w:top w:val="single" w:sz="4" w:space="0" w:color="auto"/>
              <w:left w:val="nil"/>
              <w:bottom w:val="single" w:sz="4" w:space="0" w:color="auto"/>
              <w:right w:val="single" w:sz="8" w:space="0" w:color="auto"/>
            </w:tcBorders>
          </w:tcPr>
          <w:p w14:paraId="3BFBFDEA"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7" w:type="dxa"/>
            <w:tcBorders>
              <w:top w:val="single" w:sz="4" w:space="0" w:color="auto"/>
              <w:left w:val="nil"/>
              <w:bottom w:val="single" w:sz="4" w:space="0" w:color="auto"/>
              <w:right w:val="single" w:sz="8" w:space="0" w:color="auto"/>
            </w:tcBorders>
          </w:tcPr>
          <w:p w14:paraId="4E2B6226"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c>
          <w:tcPr>
            <w:tcW w:w="1538" w:type="dxa"/>
            <w:tcBorders>
              <w:top w:val="single" w:sz="4" w:space="0" w:color="auto"/>
              <w:left w:val="nil"/>
              <w:bottom w:val="single" w:sz="4" w:space="0" w:color="auto"/>
              <w:right w:val="single" w:sz="8" w:space="0" w:color="auto"/>
            </w:tcBorders>
          </w:tcPr>
          <w:p w14:paraId="0A3BA0E8" w14:textId="77777777" w:rsidR="00263305" w:rsidRPr="00263305" w:rsidRDefault="00263305" w:rsidP="00263305">
            <w:pPr>
              <w:widowControl w:val="0"/>
              <w:kinsoku w:val="0"/>
              <w:autoSpaceDN w:val="0"/>
              <w:spacing w:before="120"/>
              <w:jc w:val="both"/>
              <w:rPr>
                <w:rFonts w:ascii="Roboto" w:hAnsi="Roboto" w:cs="Oswald"/>
                <w:sz w:val="16"/>
                <w:szCs w:val="16"/>
                <w:lang w:eastAsia="hi-IN" w:bidi="hi-IN"/>
              </w:rPr>
            </w:pPr>
          </w:p>
        </w:tc>
      </w:tr>
    </w:tbl>
    <w:p w14:paraId="1EF547DE" w14:textId="77777777" w:rsidR="0066207F" w:rsidRDefault="0066207F" w:rsidP="001466B5">
      <w:pPr>
        <w:pStyle w:val="fcase1ertab"/>
        <w:tabs>
          <w:tab w:val="clear" w:pos="426"/>
          <w:tab w:val="left" w:pos="4395"/>
        </w:tabs>
        <w:ind w:left="0" w:firstLine="0"/>
        <w:rPr>
          <w:rFonts w:ascii="Arial" w:hAnsi="Arial" w:cs="Arial"/>
        </w:rPr>
      </w:pPr>
    </w:p>
    <w:p w14:paraId="220D0B96" w14:textId="351AC7C2" w:rsidR="007F2B7B" w:rsidRPr="007F2B7B" w:rsidRDefault="007F2B7B" w:rsidP="007F2B7B">
      <w:pPr>
        <w:keepNext/>
        <w:keepLines/>
        <w:numPr>
          <w:ilvl w:val="1"/>
          <w:numId w:val="0"/>
        </w:numPr>
        <w:shd w:val="clear" w:color="auto" w:fill="EDCFD6" w:themeFill="accent1" w:themeFillTint="33"/>
        <w:suppressAutoHyphens w:val="0"/>
        <w:spacing w:before="120" w:after="120"/>
        <w:jc w:val="both"/>
        <w:outlineLvl w:val="1"/>
        <w:rPr>
          <w:rFonts w:ascii="Calibri Light" w:hAnsi="Calibri Light" w:cs="Times New Roman"/>
          <w:b/>
          <w:sz w:val="28"/>
          <w:szCs w:val="32"/>
          <w:lang w:eastAsia="en-US"/>
        </w:rPr>
      </w:pPr>
      <w:bookmarkStart w:id="11" w:name="_Toc63070803"/>
      <w:bookmarkStart w:id="12" w:name="_Toc136413054"/>
      <w:r w:rsidRPr="007F2B7B">
        <w:rPr>
          <w:rFonts w:ascii="Calibri Light" w:hAnsi="Calibri Light" w:cs="Times New Roman"/>
          <w:b/>
          <w:sz w:val="28"/>
          <w:szCs w:val="32"/>
          <w:lang w:eastAsia="en-US"/>
        </w:rPr>
        <w:t>Prestations Supplémentaires Eventuelles</w:t>
      </w:r>
      <w:bookmarkEnd w:id="11"/>
      <w:bookmarkEnd w:id="12"/>
    </w:p>
    <w:p w14:paraId="69824BE9" w14:textId="77777777" w:rsidR="007F2B7B" w:rsidRDefault="007F2B7B" w:rsidP="007F2B7B">
      <w:pPr>
        <w:suppressAutoHyphens w:val="0"/>
        <w:spacing w:after="120"/>
        <w:jc w:val="both"/>
        <w:rPr>
          <w:rFonts w:ascii="Calibri" w:eastAsia="Calibri" w:hAnsi="Calibri" w:cs="Calibri"/>
          <w:color w:val="000000"/>
          <w:lang w:eastAsia="fr-FR"/>
        </w:rPr>
      </w:pPr>
      <w:r w:rsidRPr="007F2B7B">
        <w:rPr>
          <w:rFonts w:ascii="Calibri" w:hAnsi="Calibri" w:cs="Times New Roman"/>
          <w:lang w:eastAsia="fr-FR"/>
        </w:rPr>
        <w:t>Le candidat est tenu de chiffrer la PSE n°1 à la présente Assurance</w:t>
      </w:r>
      <w:r w:rsidRPr="007F2B7B">
        <w:rPr>
          <w:rFonts w:ascii="Calibri" w:eastAsia="Calibri" w:hAnsi="Calibri" w:cs="Calibri"/>
          <w:color w:val="000000"/>
          <w:lang w:eastAsia="fr-FR"/>
        </w:rPr>
        <w:t xml:space="preserve"> Tous Risques Chantier : Souscription d’une assurance Responsabilité Civile du Maître d’Ouvrage</w:t>
      </w:r>
    </w:p>
    <w:p w14:paraId="6357FD5C" w14:textId="77777777" w:rsidR="00131B80" w:rsidRDefault="00131B80" w:rsidP="007F2B7B">
      <w:pPr>
        <w:suppressAutoHyphens w:val="0"/>
        <w:spacing w:after="120"/>
        <w:jc w:val="both"/>
        <w:rPr>
          <w:rFonts w:ascii="Calibri" w:eastAsia="Calibri" w:hAnsi="Calibri" w:cs="Calibri"/>
          <w:color w:val="000000"/>
          <w:lang w:eastAsia="fr-FR"/>
        </w:rPr>
      </w:pPr>
    </w:p>
    <w:p w14:paraId="77F2BE0B" w14:textId="77777777" w:rsidR="00131B80" w:rsidRPr="00131B80" w:rsidRDefault="00131B80" w:rsidP="00131B80">
      <w:pPr>
        <w:rPr>
          <w:rFonts w:ascii="Calibri" w:hAnsi="Calibri" w:cs="Times New Roman"/>
          <w:lang w:eastAsia="fr-FR"/>
        </w:rPr>
      </w:pPr>
      <w:r w:rsidRPr="00131B80">
        <w:rPr>
          <w:rFonts w:ascii="Calibri" w:hAnsi="Calibri" w:cs="Times New Roman"/>
          <w:lang w:eastAsia="fr-FR"/>
        </w:rPr>
        <w:t xml:space="preserve">La franchise est fixée à 3 000€ par sinistre, sauf pour les dommages corporels qui ne disposent pas de franchise. </w:t>
      </w:r>
    </w:p>
    <w:p w14:paraId="225026F1" w14:textId="77777777" w:rsidR="00131B80" w:rsidRPr="007F2B7B" w:rsidRDefault="00131B80" w:rsidP="007F2B7B">
      <w:pPr>
        <w:suppressAutoHyphens w:val="0"/>
        <w:spacing w:after="120"/>
        <w:jc w:val="both"/>
        <w:rPr>
          <w:rFonts w:ascii="Calibri" w:eastAsia="Calibri" w:hAnsi="Calibri" w:cs="Calibri"/>
          <w:color w:val="000000"/>
          <w:lang w:eastAsia="fr-FR"/>
        </w:rPr>
      </w:pPr>
    </w:p>
    <w:tbl>
      <w:tblPr>
        <w:tblW w:w="8925" w:type="dxa"/>
        <w:tblLayout w:type="fixed"/>
        <w:tblCellMar>
          <w:left w:w="70" w:type="dxa"/>
          <w:right w:w="70" w:type="dxa"/>
        </w:tblCellMar>
        <w:tblLook w:val="04A0" w:firstRow="1" w:lastRow="0" w:firstColumn="1" w:lastColumn="0" w:noHBand="0" w:noVBand="1"/>
      </w:tblPr>
      <w:tblGrid>
        <w:gridCol w:w="5383"/>
        <w:gridCol w:w="3542"/>
      </w:tblGrid>
      <w:tr w:rsidR="007F2B7B" w:rsidRPr="007F2B7B" w14:paraId="796FA6F5" w14:textId="77777777" w:rsidTr="007F2B7B">
        <w:tc>
          <w:tcPr>
            <w:tcW w:w="5387" w:type="dxa"/>
            <w:hideMark/>
          </w:tcPr>
          <w:p w14:paraId="46A7225B" w14:textId="77777777" w:rsidR="007F2B7B" w:rsidRPr="007F2B7B" w:rsidRDefault="007F2B7B" w:rsidP="007F2B7B">
            <w:pPr>
              <w:keepNext/>
              <w:keepLines/>
              <w:suppressAutoHyphens w:val="0"/>
              <w:spacing w:before="120" w:after="120"/>
              <w:jc w:val="both"/>
              <w:rPr>
                <w:rFonts w:ascii="Calibri" w:hAnsi="Calibri" w:cs="Times New Roman"/>
                <w:szCs w:val="22"/>
                <w:lang w:eastAsia="en-US"/>
              </w:rPr>
            </w:pPr>
            <w:r w:rsidRPr="007F2B7B">
              <w:rPr>
                <w:rFonts w:ascii="Calibri" w:hAnsi="Calibri" w:cs="Times New Roman"/>
                <w:szCs w:val="22"/>
                <w:lang w:eastAsia="en-US"/>
              </w:rPr>
              <w:t>Proposition du candidat concernant la PSE n°1 (RC MOA) :</w:t>
            </w:r>
          </w:p>
        </w:tc>
        <w:tc>
          <w:tcPr>
            <w:tcW w:w="3544" w:type="dxa"/>
            <w:tcBorders>
              <w:top w:val="dotted" w:sz="6" w:space="0" w:color="auto"/>
              <w:left w:val="dotted" w:sz="6" w:space="0" w:color="auto"/>
              <w:bottom w:val="dotted" w:sz="6" w:space="0" w:color="auto"/>
              <w:right w:val="dotted" w:sz="6" w:space="0" w:color="auto"/>
            </w:tcBorders>
            <w:shd w:val="pct5" w:color="auto" w:fill="auto"/>
          </w:tcPr>
          <w:p w14:paraId="14DDC870" w14:textId="77777777" w:rsidR="007F2B7B" w:rsidRPr="007F2B7B" w:rsidRDefault="007F2B7B" w:rsidP="007F2B7B">
            <w:pPr>
              <w:keepNext/>
              <w:keepLines/>
              <w:suppressAutoHyphens w:val="0"/>
              <w:spacing w:before="120" w:after="120"/>
              <w:jc w:val="right"/>
              <w:rPr>
                <w:rFonts w:ascii="Calibri" w:hAnsi="Calibri" w:cs="Times New Roman"/>
                <w:szCs w:val="22"/>
                <w:lang w:eastAsia="en-US"/>
              </w:rPr>
            </w:pPr>
            <w:r w:rsidRPr="007F2B7B">
              <w:rPr>
                <w:rFonts w:ascii="Calibri" w:hAnsi="Calibri" w:cs="Times New Roman"/>
                <w:szCs w:val="22"/>
                <w:lang w:eastAsia="en-US"/>
              </w:rPr>
              <w:t>€ HT</w:t>
            </w:r>
          </w:p>
          <w:p w14:paraId="1B5F4030" w14:textId="77777777" w:rsidR="007F2B7B" w:rsidRPr="007F2B7B" w:rsidRDefault="007F2B7B" w:rsidP="007F2B7B">
            <w:pPr>
              <w:keepNext/>
              <w:keepLines/>
              <w:suppressAutoHyphens w:val="0"/>
              <w:spacing w:before="120" w:after="120"/>
              <w:jc w:val="right"/>
              <w:rPr>
                <w:rFonts w:ascii="Calibri" w:hAnsi="Calibri" w:cs="Times New Roman"/>
                <w:szCs w:val="22"/>
                <w:lang w:eastAsia="en-US"/>
              </w:rPr>
            </w:pPr>
          </w:p>
          <w:p w14:paraId="302E4090" w14:textId="77777777" w:rsidR="007F2B7B" w:rsidRPr="007F2B7B" w:rsidRDefault="007F2B7B" w:rsidP="007F2B7B">
            <w:pPr>
              <w:keepNext/>
              <w:keepLines/>
              <w:suppressAutoHyphens w:val="0"/>
              <w:spacing w:before="120" w:after="120"/>
              <w:jc w:val="right"/>
              <w:rPr>
                <w:rFonts w:ascii="Calibri" w:hAnsi="Calibri" w:cs="Times New Roman"/>
                <w:szCs w:val="22"/>
                <w:lang w:eastAsia="en-US"/>
              </w:rPr>
            </w:pPr>
            <w:r w:rsidRPr="007F2B7B">
              <w:rPr>
                <w:rFonts w:ascii="Calibri" w:hAnsi="Calibri" w:cs="Times New Roman"/>
                <w:szCs w:val="22"/>
                <w:lang w:eastAsia="en-US"/>
              </w:rPr>
              <w:t>€ TTC</w:t>
            </w:r>
          </w:p>
        </w:tc>
      </w:tr>
    </w:tbl>
    <w:p w14:paraId="371D141C" w14:textId="77777777" w:rsidR="007F2B7B" w:rsidRDefault="007F2B7B" w:rsidP="001466B5">
      <w:pPr>
        <w:pStyle w:val="fcase1ertab"/>
        <w:tabs>
          <w:tab w:val="clear" w:pos="426"/>
          <w:tab w:val="left" w:pos="4395"/>
        </w:tabs>
        <w:ind w:left="0" w:firstLine="0"/>
        <w:rPr>
          <w:rFonts w:ascii="Arial" w:hAnsi="Arial" w:cs="Arial"/>
        </w:rPr>
        <w:sectPr w:rsidR="007F2B7B" w:rsidSect="003677E4">
          <w:type w:val="continuous"/>
          <w:pgSz w:w="16838" w:h="11906" w:orient="landscape"/>
          <w:pgMar w:top="851" w:right="737" w:bottom="851" w:left="454" w:header="720" w:footer="295" w:gutter="0"/>
          <w:cols w:space="720"/>
          <w:docGrid w:linePitch="360"/>
        </w:sectPr>
      </w:pPr>
    </w:p>
    <w:p w14:paraId="68569D24" w14:textId="77777777" w:rsidR="0066207F" w:rsidRPr="0066207F" w:rsidRDefault="0066207F" w:rsidP="0066207F">
      <w:pPr>
        <w:keepNext/>
        <w:keepLines/>
        <w:numPr>
          <w:ilvl w:val="1"/>
          <w:numId w:val="0"/>
        </w:numPr>
        <w:shd w:val="clear" w:color="auto" w:fill="EDCFD6" w:themeFill="accent1" w:themeFillTint="33"/>
        <w:suppressAutoHyphens w:val="0"/>
        <w:spacing w:before="120" w:after="120"/>
        <w:jc w:val="both"/>
        <w:outlineLvl w:val="1"/>
        <w:rPr>
          <w:rFonts w:ascii="Calibri Light" w:hAnsi="Calibri Light" w:cs="Calibri Light"/>
          <w:b/>
          <w:sz w:val="28"/>
          <w:szCs w:val="32"/>
          <w:lang w:eastAsia="en-US"/>
        </w:rPr>
      </w:pPr>
      <w:bookmarkStart w:id="13" w:name="_Toc136413138"/>
      <w:r w:rsidRPr="0066207F">
        <w:rPr>
          <w:rFonts w:ascii="Calibri Light" w:hAnsi="Calibri Light" w:cs="Calibri Light"/>
          <w:b/>
          <w:sz w:val="28"/>
          <w:szCs w:val="32"/>
          <w:lang w:eastAsia="en-US"/>
        </w:rPr>
        <w:lastRenderedPageBreak/>
        <w:t>Modalités de régularisation de la cotisation</w:t>
      </w:r>
      <w:bookmarkEnd w:id="13"/>
    </w:p>
    <w:p w14:paraId="5DD75A33" w14:textId="36E98B93" w:rsidR="0066207F" w:rsidRPr="0066207F" w:rsidRDefault="0066207F" w:rsidP="0066207F">
      <w:pPr>
        <w:suppressAutoHyphens w:val="0"/>
        <w:autoSpaceDE w:val="0"/>
        <w:autoSpaceDN w:val="0"/>
        <w:adjustRightInd w:val="0"/>
        <w:jc w:val="both"/>
        <w:rPr>
          <w:rFonts w:ascii="Calibri Light" w:hAnsi="Calibri Light" w:cs="Calibri Light"/>
          <w:color w:val="000000"/>
          <w:lang w:eastAsia="en-US"/>
        </w:rPr>
      </w:pPr>
      <w:r w:rsidRPr="0066207F">
        <w:rPr>
          <w:rFonts w:ascii="Calibri Light" w:hAnsi="Calibri Light" w:cs="Calibri Light"/>
          <w:color w:val="000000"/>
          <w:lang w:eastAsia="en-US"/>
        </w:rPr>
        <w:t>Le taux de régularisation (applicable à partir du décompte définitif des travaux) doit correspondre à celui proposé pour la cotisation provisionnelle calculée à l’article ci-dessus.</w:t>
      </w:r>
    </w:p>
    <w:p w14:paraId="29AC347D" w14:textId="6067703D" w:rsidR="0066207F" w:rsidRPr="0066207F" w:rsidRDefault="0066207F" w:rsidP="0066207F">
      <w:pPr>
        <w:suppressAutoHyphens w:val="0"/>
        <w:autoSpaceDE w:val="0"/>
        <w:autoSpaceDN w:val="0"/>
        <w:adjustRightInd w:val="0"/>
        <w:jc w:val="both"/>
        <w:rPr>
          <w:rFonts w:ascii="Calibri Light" w:hAnsi="Calibri Light" w:cs="Calibri Light"/>
          <w:color w:val="000000"/>
          <w:lang w:eastAsia="en-US"/>
        </w:rPr>
      </w:pPr>
      <w:r w:rsidRPr="0066207F">
        <w:rPr>
          <w:rFonts w:ascii="Calibri Light" w:hAnsi="Calibri Light" w:cs="Calibri Light"/>
          <w:color w:val="000000"/>
          <w:lang w:eastAsia="en-US"/>
        </w:rPr>
        <w:t xml:space="preserve">Aussi, cette dernière sera régularisée à la fin des travaux dans les conditions prévues au Cahier des Clauses Particulières (CCP), par application du taux au coût définitif de l’ouvrage tel qu’il résultera des décomptes généraux et définitifs de l’ensemble des marchés de travaux, maîtrise d’œuvre, contrôle technique et autres BET. </w:t>
      </w:r>
    </w:p>
    <w:p w14:paraId="4E6670B5" w14:textId="77777777" w:rsidR="0066207F" w:rsidRPr="0066207F" w:rsidRDefault="0066207F" w:rsidP="0066207F">
      <w:pPr>
        <w:suppressAutoHyphens w:val="0"/>
        <w:autoSpaceDE w:val="0"/>
        <w:autoSpaceDN w:val="0"/>
        <w:adjustRightInd w:val="0"/>
        <w:jc w:val="both"/>
        <w:rPr>
          <w:rFonts w:ascii="Calibri Light" w:hAnsi="Calibri Light" w:cs="Calibri Light"/>
          <w:color w:val="000000"/>
          <w:lang w:eastAsia="en-US"/>
        </w:rPr>
      </w:pPr>
      <w:r w:rsidRPr="0066207F">
        <w:rPr>
          <w:rFonts w:ascii="Calibri Light" w:hAnsi="Calibri Light" w:cs="Calibri Light"/>
          <w:color w:val="000000"/>
          <w:lang w:eastAsia="en-US"/>
        </w:rPr>
        <w:t>Le Maître d’Ouvrage</w:t>
      </w:r>
      <w:r w:rsidRPr="0066207F">
        <w:rPr>
          <w:rFonts w:ascii="Calibri Light" w:hAnsi="Calibri Light" w:cs="Calibri Light"/>
          <w:szCs w:val="22"/>
          <w:lang w:eastAsia="en-US"/>
        </w:rPr>
        <w:t xml:space="preserve"> s’engage à communiquer le coût définitif de l’ouvrage à l’assureur 3 mois après l’arrêté définitif des comptes et, en tout état de cause, 12 mois après la réception (de la dernière phase de travaux), sauf impossibilité administrative. Dans ce cas, le souscripteur donnera un montant approché du coût définitif des travaux, à parfaire lors de l’obtention du montant définitif.</w:t>
      </w:r>
    </w:p>
    <w:p w14:paraId="4AFEACAA" w14:textId="77777777" w:rsidR="0066207F" w:rsidRPr="0066207F" w:rsidRDefault="0066207F" w:rsidP="0066207F">
      <w:pPr>
        <w:suppressAutoHyphens w:val="0"/>
        <w:autoSpaceDE w:val="0"/>
        <w:autoSpaceDN w:val="0"/>
        <w:adjustRightInd w:val="0"/>
        <w:jc w:val="both"/>
        <w:rPr>
          <w:rFonts w:ascii="Calibri Light" w:hAnsi="Calibri Light" w:cs="Calibri Light"/>
          <w:b/>
          <w:bCs/>
          <w:color w:val="000000"/>
          <w:lang w:eastAsia="en-US"/>
        </w:rPr>
      </w:pPr>
    </w:p>
    <w:p w14:paraId="2732D897" w14:textId="77777777" w:rsidR="0066207F" w:rsidRPr="0066207F" w:rsidRDefault="0066207F" w:rsidP="0066207F">
      <w:pPr>
        <w:keepNext/>
        <w:keepLines/>
        <w:numPr>
          <w:ilvl w:val="1"/>
          <w:numId w:val="0"/>
        </w:numPr>
        <w:shd w:val="clear" w:color="auto" w:fill="EDCFD6" w:themeFill="accent1" w:themeFillTint="33"/>
        <w:suppressAutoHyphens w:val="0"/>
        <w:spacing w:before="120" w:after="120"/>
        <w:jc w:val="both"/>
        <w:outlineLvl w:val="1"/>
        <w:rPr>
          <w:rFonts w:ascii="Calibri Light" w:hAnsi="Calibri Light" w:cs="Calibri Light"/>
          <w:b/>
          <w:sz w:val="28"/>
          <w:szCs w:val="32"/>
          <w:lang w:eastAsia="en-US"/>
        </w:rPr>
      </w:pPr>
      <w:bookmarkStart w:id="14" w:name="_Toc448487945"/>
      <w:bookmarkStart w:id="15" w:name="_Toc136413139"/>
      <w:r w:rsidRPr="0066207F">
        <w:rPr>
          <w:rFonts w:ascii="Calibri Light" w:hAnsi="Calibri Light" w:cs="Calibri Light"/>
          <w:b/>
          <w:sz w:val="28"/>
          <w:szCs w:val="32"/>
          <w:lang w:eastAsia="en-US"/>
        </w:rPr>
        <w:t>Montant sous-traité</w:t>
      </w:r>
      <w:bookmarkEnd w:id="14"/>
      <w:bookmarkEnd w:id="15"/>
    </w:p>
    <w:p w14:paraId="312623E2" w14:textId="77777777" w:rsidR="0066207F" w:rsidRPr="0066207F" w:rsidRDefault="0066207F" w:rsidP="0066207F">
      <w:pPr>
        <w:suppressAutoHyphens w:val="0"/>
        <w:spacing w:before="240"/>
        <w:jc w:val="both"/>
        <w:rPr>
          <w:rFonts w:ascii="Calibri Light" w:hAnsi="Calibri Light" w:cs="Calibri Light"/>
          <w:b/>
          <w:bCs/>
          <w:u w:val="single"/>
          <w:lang w:eastAsia="fr-FR"/>
        </w:rPr>
      </w:pPr>
      <w:bookmarkStart w:id="16" w:name="_Hlk100569693"/>
      <w:r w:rsidRPr="0066207F">
        <w:rPr>
          <w:rFonts w:ascii="MS Gothic" w:eastAsia="MS Gothic" w:hAnsi="MS Gothic" w:cs="Calibri Light" w:hint="eastAsia"/>
          <w:lang w:eastAsia="fr-FR"/>
        </w:rPr>
        <w:t>☐</w:t>
      </w:r>
      <w:r w:rsidRPr="0066207F">
        <w:rPr>
          <w:rFonts w:ascii="Calibri Light" w:hAnsi="Calibri Light" w:cs="Calibri Light"/>
          <w:lang w:eastAsia="fr-FR"/>
        </w:rPr>
        <w:t xml:space="preserve"> </w:t>
      </w:r>
      <w:r w:rsidRPr="0066207F">
        <w:rPr>
          <w:rFonts w:ascii="Calibri Light" w:hAnsi="Calibri Light" w:cs="Calibri Light"/>
          <w:b/>
          <w:bCs/>
          <w:u w:val="single"/>
          <w:lang w:eastAsia="fr-FR"/>
        </w:rPr>
        <w:t>Aucune sous-traitance :</w:t>
      </w:r>
    </w:p>
    <w:p w14:paraId="1F3B69EC" w14:textId="77777777" w:rsidR="0066207F" w:rsidRPr="0066207F" w:rsidRDefault="0066207F" w:rsidP="0066207F">
      <w:pPr>
        <w:suppressAutoHyphens w:val="0"/>
        <w:spacing w:after="240"/>
        <w:jc w:val="both"/>
        <w:rPr>
          <w:rFonts w:ascii="Calibri Light" w:hAnsi="Calibri Light" w:cs="Calibri Light"/>
          <w:lang w:eastAsia="fr-FR"/>
        </w:rPr>
      </w:pPr>
      <w:r w:rsidRPr="0066207F">
        <w:rPr>
          <w:rFonts w:ascii="Calibri Light" w:hAnsi="Calibri Light" w:cs="Calibri Light"/>
          <w:lang w:eastAsia="fr-FR"/>
        </w:rPr>
        <w:t>Je(nous) déclare(</w:t>
      </w:r>
      <w:proofErr w:type="spellStart"/>
      <w:r w:rsidRPr="0066207F">
        <w:rPr>
          <w:rFonts w:ascii="Calibri Light" w:hAnsi="Calibri Light" w:cs="Calibri Light"/>
          <w:lang w:eastAsia="fr-FR"/>
        </w:rPr>
        <w:t>ons</w:t>
      </w:r>
      <w:proofErr w:type="spellEnd"/>
      <w:r w:rsidRPr="0066207F">
        <w:rPr>
          <w:rFonts w:ascii="Calibri Light" w:hAnsi="Calibri Light" w:cs="Calibri Light"/>
          <w:lang w:eastAsia="fr-FR"/>
        </w:rPr>
        <w:t>) que les prestations seront exécutées en totalité par mon (nos) entreprise(s) ou par l’(les) entreprise(s) que je(nous) représente(</w:t>
      </w:r>
      <w:proofErr w:type="spellStart"/>
      <w:r w:rsidRPr="0066207F">
        <w:rPr>
          <w:rFonts w:ascii="Calibri Light" w:hAnsi="Calibri Light" w:cs="Calibri Light"/>
          <w:lang w:eastAsia="fr-FR"/>
        </w:rPr>
        <w:t>ons</w:t>
      </w:r>
      <w:proofErr w:type="spellEnd"/>
      <w:r w:rsidRPr="0066207F">
        <w:rPr>
          <w:rFonts w:ascii="Calibri Light" w:hAnsi="Calibri Light" w:cs="Calibri Light"/>
          <w:lang w:eastAsia="fr-FR"/>
        </w:rPr>
        <w:t>) et qu’aucune prestation de quelque nature qu’elle soit, ne sera exécutée par des sous-traitants.</w:t>
      </w:r>
    </w:p>
    <w:p w14:paraId="455B4DE3" w14:textId="77777777" w:rsidR="0066207F" w:rsidRPr="0066207F" w:rsidRDefault="0066207F" w:rsidP="0066207F">
      <w:pPr>
        <w:suppressAutoHyphens w:val="0"/>
        <w:jc w:val="both"/>
        <w:rPr>
          <w:rFonts w:ascii="Calibri Light" w:hAnsi="Calibri Light" w:cs="Calibri Light"/>
          <w:lang w:eastAsia="fr-FR"/>
        </w:rPr>
      </w:pPr>
      <w:r w:rsidRPr="0066207F">
        <w:rPr>
          <w:rFonts w:ascii="MS Gothic" w:eastAsia="MS Gothic" w:hAnsi="MS Gothic" w:cs="Calibri Light" w:hint="eastAsia"/>
          <w:lang w:eastAsia="fr-FR"/>
        </w:rPr>
        <w:t>☐</w:t>
      </w:r>
      <w:r w:rsidRPr="0066207F">
        <w:rPr>
          <w:rFonts w:ascii="Calibri Light" w:hAnsi="Calibri Light" w:cs="Calibri Light"/>
          <w:lang w:eastAsia="fr-FR"/>
        </w:rPr>
        <w:t xml:space="preserve"> </w:t>
      </w:r>
      <w:r w:rsidRPr="0066207F">
        <w:rPr>
          <w:rFonts w:ascii="Calibri Light" w:hAnsi="Calibri Light" w:cs="Calibri Light"/>
          <w:b/>
          <w:bCs/>
          <w:u w:val="single"/>
          <w:lang w:eastAsia="fr-FR"/>
        </w:rPr>
        <w:t>Montant sous-traité désigné au marché :</w:t>
      </w:r>
    </w:p>
    <w:p w14:paraId="5AC7DE6C" w14:textId="77777777" w:rsidR="0066207F" w:rsidRPr="0066207F" w:rsidRDefault="0066207F" w:rsidP="0066207F">
      <w:pPr>
        <w:suppressAutoHyphens w:val="0"/>
        <w:jc w:val="both"/>
        <w:rPr>
          <w:rFonts w:ascii="Calibri Light" w:hAnsi="Calibri Light" w:cs="Calibri Light"/>
          <w:lang w:eastAsia="fr-FR"/>
        </w:rPr>
      </w:pPr>
      <w:r w:rsidRPr="0066207F">
        <w:rPr>
          <w:rFonts w:ascii="Calibri Light" w:hAnsi="Calibri Light" w:cs="Calibri Light"/>
          <w:lang w:eastAsia="fr-FR"/>
        </w:rPr>
        <w:t xml:space="preserve">L’annexe n°1 au présent acte d'engagement indique(nt) la nature et le montant des prestations que </w:t>
      </w:r>
      <w:r w:rsidRPr="0066207F">
        <w:rPr>
          <w:rFonts w:ascii="Calibri Light" w:hAnsi="Calibri Light" w:cs="Calibri Light"/>
          <w:b/>
          <w:u w:val="single"/>
          <w:lang w:eastAsia="fr-FR"/>
        </w:rPr>
        <w:t>j'envisage</w:t>
      </w:r>
      <w:r w:rsidRPr="0066207F">
        <w:rPr>
          <w:rFonts w:ascii="Calibri Light" w:hAnsi="Calibri Light" w:cs="Calibri Light"/>
          <w:b/>
          <w:lang w:eastAsia="fr-FR"/>
        </w:rPr>
        <w:t> / </w:t>
      </w:r>
      <w:r w:rsidRPr="0066207F">
        <w:rPr>
          <w:rFonts w:ascii="Calibri Light" w:hAnsi="Calibri Light" w:cs="Calibri Light"/>
          <w:b/>
          <w:u w:val="single"/>
          <w:lang w:eastAsia="fr-FR"/>
        </w:rPr>
        <w:t>nous envisageons</w:t>
      </w:r>
      <w:r w:rsidRPr="0066207F">
        <w:rPr>
          <w:rFonts w:ascii="Calibri Light" w:hAnsi="Calibri Light" w:cs="Calibri Light"/>
          <w:lang w:eastAsia="fr-FR"/>
        </w:rPr>
        <w:t xml:space="preserve"> de faire exécuter par 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40ACB0B9" w14:textId="77777777" w:rsidR="0066207F" w:rsidRPr="0066207F" w:rsidRDefault="0066207F" w:rsidP="0066207F">
      <w:pPr>
        <w:suppressAutoHyphens w:val="0"/>
        <w:jc w:val="both"/>
        <w:rPr>
          <w:rFonts w:ascii="Calibri Light" w:hAnsi="Calibri Light" w:cs="Calibri Light"/>
          <w:lang w:eastAsia="fr-FR"/>
        </w:rPr>
      </w:pPr>
      <w:r w:rsidRPr="0066207F">
        <w:rPr>
          <w:rFonts w:ascii="Calibri Light" w:hAnsi="Calibri Light" w:cs="Calibri Light"/>
          <w:lang w:eastAsia="fr-FR"/>
        </w:rPr>
        <w:t>Chaque annexe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3C047ABB" w14:textId="77777777" w:rsidR="0066207F" w:rsidRPr="0066207F" w:rsidRDefault="0066207F" w:rsidP="0066207F">
      <w:pPr>
        <w:suppressAutoHyphens w:val="0"/>
        <w:jc w:val="both"/>
        <w:rPr>
          <w:rFonts w:ascii="Calibri Light" w:hAnsi="Calibri Light" w:cs="Calibri Light"/>
          <w:lang w:eastAsia="en-US"/>
        </w:rPr>
      </w:pPr>
      <w:r w:rsidRPr="0066207F">
        <w:rPr>
          <w:rFonts w:ascii="Calibri Light" w:hAnsi="Calibri Light" w:cs="Calibri Light"/>
          <w:szCs w:val="22"/>
          <w:lang w:eastAsia="en-US"/>
        </w:rPr>
        <w:t xml:space="preserve">Le montant total des prestations que </w:t>
      </w:r>
      <w:r w:rsidRPr="0066207F">
        <w:rPr>
          <w:rFonts w:ascii="Calibri Light" w:hAnsi="Calibri Light" w:cs="Calibri Light"/>
          <w:b/>
          <w:szCs w:val="22"/>
          <w:u w:val="single"/>
          <w:lang w:eastAsia="en-US"/>
        </w:rPr>
        <w:t>j'envisage</w:t>
      </w:r>
      <w:r w:rsidRPr="0066207F">
        <w:rPr>
          <w:rFonts w:ascii="Calibri Light" w:hAnsi="Calibri Light" w:cs="Calibri Light"/>
          <w:b/>
          <w:szCs w:val="22"/>
          <w:lang w:eastAsia="en-US"/>
        </w:rPr>
        <w:t> / </w:t>
      </w:r>
      <w:r w:rsidRPr="0066207F">
        <w:rPr>
          <w:rFonts w:ascii="Calibri Light" w:hAnsi="Calibri Light" w:cs="Calibri Light"/>
          <w:b/>
          <w:szCs w:val="22"/>
          <w:u w:val="single"/>
          <w:lang w:eastAsia="en-US"/>
        </w:rPr>
        <w:t>nous envisageons</w:t>
      </w:r>
      <w:r w:rsidRPr="0066207F">
        <w:rPr>
          <w:rFonts w:ascii="Calibri Light" w:hAnsi="Calibri Light" w:cs="Calibri Light"/>
          <w:szCs w:val="22"/>
          <w:lang w:eastAsia="en-US"/>
        </w:rPr>
        <w:t xml:space="preserve"> de sous-traiter conformément à ces </w:t>
      </w:r>
      <w:r w:rsidRPr="0066207F">
        <w:rPr>
          <w:rFonts w:ascii="Calibri Light" w:hAnsi="Calibri Light" w:cs="Calibri Light"/>
          <w:lang w:eastAsia="en-US"/>
        </w:rPr>
        <w:t>annexes est de :</w:t>
      </w:r>
    </w:p>
    <w:p w14:paraId="12E52364" w14:textId="77777777" w:rsidR="0066207F" w:rsidRPr="0066207F" w:rsidRDefault="0066207F" w:rsidP="0066207F">
      <w:pPr>
        <w:suppressAutoHyphens w:val="0"/>
        <w:ind w:left="851"/>
        <w:jc w:val="both"/>
        <w:rPr>
          <w:rFonts w:ascii="Calibri Light" w:hAnsi="Calibri Light" w:cs="Calibri Light"/>
          <w:lang w:eastAsia="en-US"/>
        </w:rPr>
      </w:pPr>
      <w:r w:rsidRPr="0066207F">
        <w:rPr>
          <w:rFonts w:ascii="Calibri Light" w:hAnsi="Calibri Light" w:cs="Calibri Light"/>
          <w:b/>
          <w:bCs/>
          <w:spacing w:val="-10"/>
          <w:position w:val="-2"/>
          <w:lang w:eastAsia="en-US"/>
        </w:rPr>
        <w:t>a)</w:t>
      </w:r>
      <w:r w:rsidRPr="0066207F">
        <w:rPr>
          <w:rFonts w:ascii="Calibri Light" w:hAnsi="Calibri Light" w:cs="Calibri Light"/>
          <w:bCs/>
          <w:color w:val="FFFF00"/>
          <w:spacing w:val="-10"/>
          <w:position w:val="-2"/>
          <w:lang w:eastAsia="en-US"/>
        </w:rPr>
        <w:t xml:space="preserve">  </w:t>
      </w:r>
      <w:r w:rsidRPr="0066207F">
        <w:rPr>
          <w:rFonts w:ascii="Calibri Light" w:hAnsi="Calibri Light" w:cs="Calibri Light"/>
          <w:bCs/>
          <w:lang w:eastAsia="en-US"/>
        </w:rPr>
        <w:t xml:space="preserve">Montant </w:t>
      </w:r>
      <w:r w:rsidRPr="0066207F">
        <w:rPr>
          <w:rFonts w:ascii="Calibri Light" w:hAnsi="Calibri Light" w:cs="Calibri Light"/>
          <w:lang w:eastAsia="en-US"/>
        </w:rPr>
        <w:t xml:space="preserve">maximum des sommes à verser par paiement direct au sous-traitant dans le cas de prestations ne relevant pas du b) ci-dessous : </w:t>
      </w:r>
    </w:p>
    <w:p w14:paraId="7B8B636E" w14:textId="77777777" w:rsidR="0066207F" w:rsidRPr="0066207F" w:rsidRDefault="0066207F" w:rsidP="0066207F">
      <w:pPr>
        <w:numPr>
          <w:ilvl w:val="0"/>
          <w:numId w:val="18"/>
        </w:numPr>
        <w:suppressAutoHyphens w:val="0"/>
        <w:spacing w:after="120"/>
        <w:ind w:left="924" w:firstLine="0"/>
        <w:jc w:val="both"/>
        <w:rPr>
          <w:rFonts w:ascii="Calibri Light" w:hAnsi="Calibri Light" w:cs="Calibri Light"/>
          <w:lang w:eastAsia="en-US"/>
        </w:rPr>
      </w:pPr>
      <w:r w:rsidRPr="0066207F">
        <w:rPr>
          <w:rFonts w:ascii="Calibri Light" w:hAnsi="Calibri Light" w:cs="Calibri Light"/>
          <w:lang w:eastAsia="en-US"/>
        </w:rPr>
        <w:t>Taux de la TVA : ……………………………</w:t>
      </w:r>
      <w:proofErr w:type="gramStart"/>
      <w:r w:rsidRPr="0066207F">
        <w:rPr>
          <w:rFonts w:ascii="Calibri Light" w:hAnsi="Calibri Light" w:cs="Calibri Light"/>
          <w:lang w:eastAsia="en-US"/>
        </w:rPr>
        <w:t>…….</w:t>
      </w:r>
      <w:proofErr w:type="gramEnd"/>
      <w:r w:rsidRPr="0066207F">
        <w:rPr>
          <w:rFonts w:ascii="Calibri Light" w:hAnsi="Calibri Light" w:cs="Calibri Light"/>
          <w:lang w:eastAsia="en-US"/>
        </w:rPr>
        <w:t>.</w:t>
      </w:r>
    </w:p>
    <w:p w14:paraId="2D726454" w14:textId="77777777" w:rsidR="0066207F" w:rsidRPr="0066207F" w:rsidRDefault="0066207F" w:rsidP="0066207F">
      <w:pPr>
        <w:numPr>
          <w:ilvl w:val="0"/>
          <w:numId w:val="18"/>
        </w:numPr>
        <w:suppressAutoHyphens w:val="0"/>
        <w:spacing w:after="120"/>
        <w:ind w:left="924" w:firstLine="0"/>
        <w:jc w:val="both"/>
        <w:rPr>
          <w:rFonts w:ascii="Calibri Light" w:hAnsi="Calibri Light" w:cs="Calibri Light"/>
          <w:lang w:eastAsia="en-US"/>
        </w:rPr>
      </w:pPr>
      <w:r w:rsidRPr="0066207F">
        <w:rPr>
          <w:rFonts w:ascii="Calibri Light" w:hAnsi="Calibri Light" w:cs="Calibri Light"/>
          <w:lang w:eastAsia="en-US"/>
        </w:rPr>
        <w:t>Montant maximum HT : ……………………</w:t>
      </w:r>
      <w:proofErr w:type="gramStart"/>
      <w:r w:rsidRPr="0066207F">
        <w:rPr>
          <w:rFonts w:ascii="Calibri Light" w:hAnsi="Calibri Light" w:cs="Calibri Light"/>
          <w:lang w:eastAsia="en-US"/>
        </w:rPr>
        <w:t>…….</w:t>
      </w:r>
      <w:proofErr w:type="gramEnd"/>
      <w:r w:rsidRPr="0066207F">
        <w:rPr>
          <w:rFonts w:ascii="Calibri Light" w:hAnsi="Calibri Light" w:cs="Calibri Light"/>
          <w:lang w:eastAsia="en-US"/>
        </w:rPr>
        <w:t>.</w:t>
      </w:r>
    </w:p>
    <w:p w14:paraId="187FBD9D" w14:textId="77777777" w:rsidR="0066207F" w:rsidRPr="0066207F" w:rsidRDefault="0066207F" w:rsidP="0066207F">
      <w:pPr>
        <w:numPr>
          <w:ilvl w:val="0"/>
          <w:numId w:val="18"/>
        </w:numPr>
        <w:suppressAutoHyphens w:val="0"/>
        <w:spacing w:after="120"/>
        <w:ind w:left="924" w:firstLine="0"/>
        <w:jc w:val="both"/>
        <w:rPr>
          <w:rFonts w:ascii="Calibri Light" w:hAnsi="Calibri Light" w:cs="Calibri Light"/>
          <w:lang w:eastAsia="en-US"/>
        </w:rPr>
      </w:pPr>
      <w:r w:rsidRPr="0066207F">
        <w:rPr>
          <w:rFonts w:ascii="Calibri Light" w:hAnsi="Calibri Light" w:cs="Calibri Light"/>
          <w:lang w:eastAsia="en-US"/>
        </w:rPr>
        <w:t>Montant maximum TTC : …………………………</w:t>
      </w:r>
    </w:p>
    <w:p w14:paraId="7799F45E" w14:textId="77777777" w:rsidR="0066207F" w:rsidRPr="0066207F" w:rsidRDefault="0066207F" w:rsidP="0066207F">
      <w:pPr>
        <w:suppressAutoHyphens w:val="0"/>
        <w:ind w:left="851"/>
        <w:jc w:val="both"/>
        <w:rPr>
          <w:rFonts w:ascii="Calibri Light" w:hAnsi="Calibri Light" w:cs="Calibri Light"/>
          <w:bCs/>
          <w:spacing w:val="-10"/>
          <w:position w:val="-2"/>
          <w:lang w:eastAsia="en-US"/>
        </w:rPr>
      </w:pPr>
      <w:r w:rsidRPr="0066207F">
        <w:rPr>
          <w:rFonts w:ascii="Calibri Light" w:hAnsi="Calibri Light" w:cs="Calibri Light"/>
          <w:b/>
          <w:bCs/>
          <w:spacing w:val="-10"/>
          <w:position w:val="-2"/>
          <w:lang w:eastAsia="en-US"/>
        </w:rPr>
        <w:t>b)</w:t>
      </w:r>
      <w:r w:rsidRPr="0066207F">
        <w:rPr>
          <w:rFonts w:ascii="Calibri Light" w:hAnsi="Calibri Light" w:cs="Calibri Light"/>
          <w:bCs/>
          <w:spacing w:val="-10"/>
          <w:position w:val="-2"/>
          <w:lang w:eastAsia="en-US"/>
        </w:rPr>
        <w:tab/>
        <w:t xml:space="preserve">Montant maximum des sommes à verser par paiement direct au sous-traitant dans le cas de travaux sous-traités relevant de </w:t>
      </w:r>
      <w:hyperlink r:id="rId27" w:history="1">
        <w:r w:rsidRPr="0066207F">
          <w:rPr>
            <w:rFonts w:ascii="Calibri Light" w:hAnsi="Calibri Light" w:cs="Calibri Light"/>
            <w:bCs/>
            <w:color w:val="0000FF"/>
            <w:spacing w:val="-10"/>
            <w:position w:val="-2"/>
            <w:u w:val="single"/>
            <w:lang w:eastAsia="en-US"/>
          </w:rPr>
          <w:t>l’article 283-2 nonies du code général des impôts</w:t>
        </w:r>
      </w:hyperlink>
      <w:r w:rsidRPr="0066207F">
        <w:rPr>
          <w:rFonts w:ascii="Calibri Light" w:hAnsi="Calibri Light" w:cs="Calibri Light"/>
          <w:bCs/>
          <w:spacing w:val="-10"/>
          <w:position w:val="-2"/>
          <w:lang w:eastAsia="en-US"/>
        </w:rPr>
        <w:t xml:space="preserve"> : </w:t>
      </w:r>
    </w:p>
    <w:p w14:paraId="6840AD29" w14:textId="77777777" w:rsidR="0066207F" w:rsidRPr="0066207F" w:rsidRDefault="0066207F" w:rsidP="0066207F">
      <w:pPr>
        <w:numPr>
          <w:ilvl w:val="0"/>
          <w:numId w:val="19"/>
        </w:numPr>
        <w:suppressAutoHyphens w:val="0"/>
        <w:spacing w:after="120"/>
        <w:ind w:left="924" w:firstLine="0"/>
        <w:jc w:val="both"/>
        <w:rPr>
          <w:rFonts w:ascii="Calibri Light" w:hAnsi="Calibri Light" w:cs="Calibri Light"/>
          <w:bCs/>
          <w:spacing w:val="-10"/>
          <w:position w:val="-2"/>
          <w:lang w:eastAsia="en-US"/>
        </w:rPr>
      </w:pPr>
      <w:r w:rsidRPr="0066207F">
        <w:rPr>
          <w:rFonts w:ascii="Calibri Light" w:hAnsi="Calibri Light" w:cs="Calibri Light"/>
          <w:bCs/>
          <w:spacing w:val="-10"/>
          <w:position w:val="-2"/>
          <w:lang w:eastAsia="en-US"/>
        </w:rPr>
        <w:t>Taux de la TVA : autoliquidation (la TVA est due par le titulaire)</w:t>
      </w:r>
    </w:p>
    <w:p w14:paraId="143FF735" w14:textId="77777777" w:rsidR="0066207F" w:rsidRPr="0066207F" w:rsidRDefault="0066207F" w:rsidP="0066207F">
      <w:pPr>
        <w:numPr>
          <w:ilvl w:val="0"/>
          <w:numId w:val="19"/>
        </w:numPr>
        <w:suppressAutoHyphens w:val="0"/>
        <w:spacing w:after="120"/>
        <w:ind w:left="924" w:firstLine="0"/>
        <w:jc w:val="both"/>
        <w:rPr>
          <w:rFonts w:ascii="Calibri Light" w:hAnsi="Calibri Light" w:cs="Calibri Light"/>
          <w:bCs/>
          <w:spacing w:val="-10"/>
          <w:position w:val="-2"/>
          <w:lang w:eastAsia="en-US"/>
        </w:rPr>
      </w:pPr>
      <w:r w:rsidRPr="0066207F">
        <w:rPr>
          <w:rFonts w:ascii="Calibri Light" w:hAnsi="Calibri Light" w:cs="Calibri Light"/>
          <w:bCs/>
          <w:spacing w:val="-10"/>
          <w:position w:val="-2"/>
          <w:lang w:eastAsia="en-US"/>
        </w:rPr>
        <w:t>Montant maximum hors TVA : ……………………</w:t>
      </w:r>
      <w:proofErr w:type="gramStart"/>
      <w:r w:rsidRPr="0066207F">
        <w:rPr>
          <w:rFonts w:ascii="Calibri Light" w:hAnsi="Calibri Light" w:cs="Calibri Light"/>
          <w:bCs/>
          <w:spacing w:val="-10"/>
          <w:position w:val="-2"/>
          <w:lang w:eastAsia="en-US"/>
        </w:rPr>
        <w:t>…….</w:t>
      </w:r>
      <w:proofErr w:type="gramEnd"/>
      <w:r w:rsidRPr="0066207F">
        <w:rPr>
          <w:rFonts w:ascii="Calibri Light" w:hAnsi="Calibri Light" w:cs="Calibri Light"/>
          <w:bCs/>
          <w:spacing w:val="-10"/>
          <w:position w:val="-2"/>
          <w:lang w:eastAsia="en-US"/>
        </w:rPr>
        <w:t>.</w:t>
      </w:r>
    </w:p>
    <w:p w14:paraId="74FB62A6" w14:textId="77777777" w:rsidR="0066207F" w:rsidRPr="0066207F" w:rsidRDefault="0066207F" w:rsidP="0066207F">
      <w:pPr>
        <w:suppressAutoHyphens w:val="0"/>
        <w:jc w:val="both"/>
        <w:rPr>
          <w:rFonts w:ascii="Calibri Light" w:hAnsi="Calibri Light" w:cs="Calibri Light"/>
          <w:lang w:eastAsia="en-US"/>
        </w:rPr>
      </w:pPr>
    </w:p>
    <w:p w14:paraId="6B04758F" w14:textId="77777777" w:rsidR="0066207F" w:rsidRPr="0066207F" w:rsidRDefault="0066207F" w:rsidP="0066207F">
      <w:pPr>
        <w:suppressAutoHyphens w:val="0"/>
        <w:jc w:val="both"/>
        <w:rPr>
          <w:rFonts w:ascii="Calibri Light" w:hAnsi="Calibri Light" w:cs="Calibri Light"/>
          <w:lang w:eastAsia="fr-FR"/>
        </w:rPr>
      </w:pPr>
      <w:r w:rsidRPr="0066207F">
        <w:rPr>
          <w:rFonts w:ascii="Calibri Light" w:hAnsi="Calibri Light" w:cs="Calibri Light"/>
          <w:lang w:eastAsia="fr-FR"/>
        </w:rPr>
        <w:t>Les déclarations et attestations (dans les conditions des articles R-2142-1 à 12, R-2143-3 à 12 et R-2143-16 du Décret n°2018-1075 du 03 Décembre 2018 portant partie règlementaire de la commande publique) des sous-traitants recensés dans les annexes, sont jointes au présent acte d'engagement.</w:t>
      </w:r>
    </w:p>
    <w:bookmarkEnd w:id="16"/>
    <w:p w14:paraId="251EE783" w14:textId="77777777" w:rsidR="0066207F" w:rsidRPr="0066207F" w:rsidRDefault="0066207F" w:rsidP="0066207F">
      <w:pPr>
        <w:suppressAutoHyphens w:val="0"/>
        <w:jc w:val="both"/>
        <w:rPr>
          <w:rFonts w:ascii="Calibri Light" w:hAnsi="Calibri Light" w:cs="Calibri Light"/>
          <w:szCs w:val="22"/>
          <w:lang w:eastAsia="en-US"/>
        </w:rPr>
      </w:pPr>
    </w:p>
    <w:p w14:paraId="2DA44A1B" w14:textId="77777777" w:rsidR="0066207F" w:rsidRPr="0066207F" w:rsidRDefault="0066207F" w:rsidP="0066207F">
      <w:pPr>
        <w:suppressAutoHyphens w:val="0"/>
        <w:jc w:val="both"/>
        <w:rPr>
          <w:rFonts w:ascii="Calibri Light" w:hAnsi="Calibri Light" w:cs="Calibri Light"/>
          <w:szCs w:val="22"/>
          <w:lang w:eastAsia="en-US"/>
        </w:rPr>
      </w:pPr>
    </w:p>
    <w:p w14:paraId="12BBCC85" w14:textId="77777777" w:rsidR="0066207F" w:rsidRPr="0066207F" w:rsidRDefault="0066207F" w:rsidP="0066207F">
      <w:pPr>
        <w:keepNext/>
        <w:keepLines/>
        <w:numPr>
          <w:ilvl w:val="1"/>
          <w:numId w:val="0"/>
        </w:numPr>
        <w:shd w:val="clear" w:color="auto" w:fill="EDCFD6" w:themeFill="accent1" w:themeFillTint="33"/>
        <w:suppressAutoHyphens w:val="0"/>
        <w:spacing w:before="120" w:after="120"/>
        <w:jc w:val="both"/>
        <w:outlineLvl w:val="1"/>
        <w:rPr>
          <w:rFonts w:ascii="Calibri Light" w:hAnsi="Calibri Light" w:cs="Calibri Light"/>
          <w:b/>
          <w:sz w:val="28"/>
          <w:szCs w:val="32"/>
          <w:lang w:eastAsia="en-US"/>
        </w:rPr>
      </w:pPr>
      <w:bookmarkStart w:id="17" w:name="_Toc448487949"/>
      <w:bookmarkStart w:id="18" w:name="_Toc136413141"/>
      <w:r w:rsidRPr="0066207F">
        <w:rPr>
          <w:rFonts w:ascii="Calibri Light" w:hAnsi="Calibri Light" w:cs="Calibri Light"/>
          <w:b/>
          <w:sz w:val="28"/>
          <w:szCs w:val="32"/>
          <w:lang w:eastAsia="en-US"/>
        </w:rPr>
        <w:t>Créance présentée en nantissement ou cession</w:t>
      </w:r>
      <w:bookmarkEnd w:id="17"/>
      <w:bookmarkEnd w:id="18"/>
    </w:p>
    <w:p w14:paraId="49A1D492" w14:textId="77777777" w:rsidR="0066207F" w:rsidRPr="0066207F" w:rsidRDefault="0066207F" w:rsidP="0066207F">
      <w:pPr>
        <w:keepNext/>
        <w:keepLines/>
        <w:suppressAutoHyphens w:val="0"/>
        <w:spacing w:before="120"/>
        <w:ind w:left="-284"/>
        <w:jc w:val="both"/>
        <w:rPr>
          <w:rFonts w:ascii="Calibri Light" w:hAnsi="Calibri Light" w:cs="Calibri Light"/>
          <w:b/>
          <w:u w:val="single"/>
          <w:lang w:eastAsia="fr-FR"/>
        </w:rPr>
      </w:pPr>
      <w:sdt>
        <w:sdtPr>
          <w:rPr>
            <w:rFonts w:ascii="Calibri Light" w:hAnsi="Calibri Light" w:cs="Calibri Light"/>
            <w:lang w:eastAsia="fr-FR"/>
          </w:rPr>
          <w:id w:val="1981109072"/>
          <w14:checkbox>
            <w14:checked w14:val="0"/>
            <w14:checkedState w14:val="2612" w14:font="MS Gothic"/>
            <w14:uncheckedState w14:val="2610" w14:font="MS Gothic"/>
          </w14:checkbox>
        </w:sdtPr>
        <w:sdtContent>
          <w:r w:rsidRPr="0066207F">
            <w:rPr>
              <w:rFonts w:ascii="Calibri Light" w:eastAsia="MS Gothic" w:hAnsi="Calibri Light" w:cs="Calibri Light" w:hint="eastAsia"/>
              <w:lang w:eastAsia="fr-FR"/>
            </w:rPr>
            <w:t>☐</w:t>
          </w:r>
        </w:sdtContent>
      </w:sdt>
      <w:r w:rsidRPr="0066207F">
        <w:rPr>
          <w:rFonts w:ascii="Calibri Light" w:hAnsi="Calibri Light" w:cs="Calibri Light"/>
          <w:lang w:eastAsia="fr-FR"/>
        </w:rPr>
        <w:t xml:space="preserve"> </w:t>
      </w:r>
      <w:r w:rsidRPr="0066207F">
        <w:rPr>
          <w:rFonts w:ascii="Calibri Light" w:hAnsi="Calibri Light" w:cs="Calibri Light"/>
          <w:b/>
          <w:u w:val="single"/>
          <w:lang w:eastAsia="fr-FR"/>
        </w:rPr>
        <w:t>Prestataire unique :</w:t>
      </w:r>
    </w:p>
    <w:p w14:paraId="6064BF1A" w14:textId="77777777" w:rsidR="0066207F" w:rsidRPr="0066207F" w:rsidRDefault="0066207F" w:rsidP="0066207F">
      <w:pPr>
        <w:keepNext/>
        <w:keepLines/>
        <w:suppressAutoHyphens w:val="0"/>
        <w:rPr>
          <w:rFonts w:ascii="Calibri Light" w:hAnsi="Calibri Light" w:cs="Calibri Light"/>
          <w:szCs w:val="22"/>
          <w:lang w:eastAsia="en-US"/>
        </w:rPr>
      </w:pPr>
      <w:r w:rsidRPr="0066207F">
        <w:rPr>
          <w:rFonts w:ascii="Calibri Light" w:hAnsi="Calibri Light" w:cs="Calibri Light"/>
          <w:szCs w:val="22"/>
          <w:lang w:eastAsia="en-US"/>
        </w:rPr>
        <w:t xml:space="preserve">Le montant maximal, TVA incluse, de la créance que </w:t>
      </w:r>
      <w:r w:rsidRPr="0066207F">
        <w:rPr>
          <w:rFonts w:ascii="Calibri Light" w:hAnsi="Calibri Light" w:cs="Calibri Light"/>
          <w:b/>
          <w:szCs w:val="22"/>
          <w:u w:val="single"/>
          <w:lang w:eastAsia="en-US"/>
        </w:rPr>
        <w:t>je pourrai</w:t>
      </w:r>
      <w:r w:rsidRPr="0066207F">
        <w:rPr>
          <w:rFonts w:ascii="Calibri Light" w:hAnsi="Calibri Light" w:cs="Calibri Light"/>
          <w:szCs w:val="22"/>
          <w:lang w:eastAsia="en-US"/>
        </w:rPr>
        <w:t> présenter en nantissement ou céder est ainsi de :</w:t>
      </w:r>
    </w:p>
    <w:tbl>
      <w:tblPr>
        <w:tblW w:w="0" w:type="auto"/>
        <w:tblLayout w:type="fixed"/>
        <w:tblCellMar>
          <w:left w:w="70" w:type="dxa"/>
          <w:right w:w="70" w:type="dxa"/>
        </w:tblCellMar>
        <w:tblLook w:val="04A0" w:firstRow="1" w:lastRow="0" w:firstColumn="1" w:lastColumn="0" w:noHBand="0" w:noVBand="1"/>
      </w:tblPr>
      <w:tblGrid>
        <w:gridCol w:w="2410"/>
        <w:gridCol w:w="3544"/>
      </w:tblGrid>
      <w:tr w:rsidR="0066207F" w:rsidRPr="0066207F" w14:paraId="569CAE9A" w14:textId="77777777" w:rsidTr="0066207F">
        <w:tc>
          <w:tcPr>
            <w:tcW w:w="2410" w:type="dxa"/>
          </w:tcPr>
          <w:p w14:paraId="14042F06" w14:textId="77777777" w:rsidR="0066207F" w:rsidRPr="0066207F" w:rsidRDefault="0066207F" w:rsidP="0066207F">
            <w:pPr>
              <w:keepNext/>
              <w:keepLines/>
              <w:suppressAutoHyphens w:val="0"/>
              <w:spacing w:after="120"/>
              <w:jc w:val="both"/>
              <w:rPr>
                <w:rFonts w:ascii="Calibri Light" w:hAnsi="Calibri Light" w:cs="Calibri Light"/>
                <w:szCs w:val="22"/>
                <w:lang w:eastAsia="en-US"/>
              </w:rPr>
            </w:pPr>
          </w:p>
        </w:tc>
        <w:tc>
          <w:tcPr>
            <w:tcW w:w="3544" w:type="dxa"/>
            <w:tcBorders>
              <w:top w:val="dotted" w:sz="6" w:space="0" w:color="auto"/>
              <w:left w:val="dotted" w:sz="6" w:space="0" w:color="auto"/>
              <w:bottom w:val="dotted" w:sz="6" w:space="0" w:color="auto"/>
              <w:right w:val="dotted" w:sz="6" w:space="0" w:color="auto"/>
            </w:tcBorders>
            <w:shd w:val="pct5" w:color="auto" w:fill="auto"/>
            <w:hideMark/>
          </w:tcPr>
          <w:p w14:paraId="7F8CC634" w14:textId="77777777" w:rsidR="0066207F" w:rsidRPr="0066207F" w:rsidRDefault="0066207F" w:rsidP="0066207F">
            <w:pPr>
              <w:keepNext/>
              <w:keepLines/>
              <w:suppressAutoHyphens w:val="0"/>
              <w:spacing w:after="120"/>
              <w:jc w:val="right"/>
              <w:rPr>
                <w:rFonts w:ascii="Calibri Light" w:hAnsi="Calibri Light" w:cs="Calibri Light"/>
                <w:szCs w:val="22"/>
                <w:lang w:eastAsia="en-US"/>
              </w:rPr>
            </w:pPr>
            <w:r w:rsidRPr="0066207F">
              <w:rPr>
                <w:rFonts w:ascii="Calibri Light" w:hAnsi="Calibri Light" w:cs="Calibri Light"/>
                <w:szCs w:val="22"/>
                <w:lang w:eastAsia="en-US"/>
              </w:rPr>
              <w:t>€</w:t>
            </w:r>
          </w:p>
        </w:tc>
      </w:tr>
    </w:tbl>
    <w:p w14:paraId="53E33192" w14:textId="77777777" w:rsidR="0066207F" w:rsidRPr="0066207F" w:rsidRDefault="0066207F" w:rsidP="0066207F">
      <w:pPr>
        <w:keepNext/>
        <w:keepLines/>
        <w:suppressAutoHyphens w:val="0"/>
        <w:spacing w:before="120"/>
        <w:ind w:left="-284"/>
        <w:jc w:val="both"/>
        <w:rPr>
          <w:rFonts w:ascii="Calibri Light" w:hAnsi="Calibri Light" w:cs="Calibri Light"/>
          <w:lang w:eastAsia="fr-FR"/>
        </w:rPr>
      </w:pPr>
      <w:sdt>
        <w:sdtPr>
          <w:rPr>
            <w:rFonts w:ascii="Calibri Light" w:hAnsi="Calibri Light" w:cs="Calibri Light"/>
            <w:lang w:eastAsia="fr-FR"/>
          </w:rPr>
          <w:id w:val="-157994567"/>
          <w14:checkbox>
            <w14:checked w14:val="0"/>
            <w14:checkedState w14:val="2612" w14:font="MS Gothic"/>
            <w14:uncheckedState w14:val="2610" w14:font="MS Gothic"/>
          </w14:checkbox>
        </w:sdtPr>
        <w:sdtContent>
          <w:r w:rsidRPr="0066207F">
            <w:rPr>
              <w:rFonts w:ascii="Calibri Light" w:eastAsia="MS Gothic" w:hAnsi="Calibri Light" w:cs="Calibri Light" w:hint="eastAsia"/>
              <w:lang w:eastAsia="fr-FR"/>
            </w:rPr>
            <w:t>☐</w:t>
          </w:r>
        </w:sdtContent>
      </w:sdt>
      <w:r w:rsidRPr="0066207F">
        <w:rPr>
          <w:rFonts w:ascii="Calibri Light" w:hAnsi="Calibri Light" w:cs="Calibri Light"/>
          <w:lang w:eastAsia="fr-FR"/>
        </w:rPr>
        <w:t xml:space="preserve"> </w:t>
      </w:r>
      <w:r w:rsidRPr="0066207F">
        <w:rPr>
          <w:rFonts w:ascii="Calibri Light" w:hAnsi="Calibri Light" w:cs="Calibri Light"/>
          <w:b/>
          <w:u w:val="single"/>
          <w:lang w:eastAsia="fr-FR"/>
        </w:rPr>
        <w:t>Groupement :</w:t>
      </w:r>
    </w:p>
    <w:p w14:paraId="4DF18FE5" w14:textId="77777777" w:rsidR="0066207F" w:rsidRPr="0066207F" w:rsidRDefault="0066207F" w:rsidP="0066207F">
      <w:pPr>
        <w:suppressAutoHyphens w:val="0"/>
        <w:spacing w:before="120"/>
        <w:jc w:val="both"/>
        <w:rPr>
          <w:rFonts w:ascii="Calibri Light" w:hAnsi="Calibri Light" w:cs="Calibri Light"/>
          <w:lang w:eastAsia="fr-FR"/>
        </w:rPr>
      </w:pPr>
      <w:r w:rsidRPr="0066207F">
        <w:rPr>
          <w:rFonts w:ascii="Calibri Light" w:hAnsi="Calibri Light" w:cs="Calibri Light"/>
          <w:lang w:eastAsia="fr-FR"/>
        </w:rPr>
        <w:t xml:space="preserve">Le montant maximal, TVA incluse, de la créance que </w:t>
      </w:r>
      <w:r w:rsidRPr="0066207F">
        <w:rPr>
          <w:rFonts w:ascii="Calibri Light" w:hAnsi="Calibri Light" w:cs="Calibri Light"/>
          <w:b/>
          <w:u w:val="single"/>
          <w:lang w:eastAsia="fr-FR"/>
        </w:rPr>
        <w:t>nous pourrons</w:t>
      </w:r>
      <w:r w:rsidRPr="0066207F">
        <w:rPr>
          <w:rFonts w:ascii="Calibri Light" w:hAnsi="Calibri Light" w:cs="Calibri Light"/>
          <w:lang w:eastAsia="fr-FR"/>
        </w:rPr>
        <w:t xml:space="preserve"> présenter en nantissement ou céder est ainsi de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311"/>
        <w:gridCol w:w="2186"/>
        <w:gridCol w:w="2124"/>
      </w:tblGrid>
      <w:tr w:rsidR="0066207F" w:rsidRPr="0066207F" w14:paraId="3A09C8DF" w14:textId="77777777" w:rsidTr="0066207F">
        <w:trPr>
          <w:cantSplit/>
          <w:jc w:val="center"/>
        </w:trPr>
        <w:tc>
          <w:tcPr>
            <w:tcW w:w="2311" w:type="dxa"/>
            <w:tcBorders>
              <w:top w:val="single" w:sz="6" w:space="0" w:color="auto"/>
              <w:left w:val="single" w:sz="6" w:space="0" w:color="auto"/>
              <w:bottom w:val="nil"/>
              <w:right w:val="single" w:sz="6" w:space="0" w:color="auto"/>
            </w:tcBorders>
            <w:shd w:val="pct25" w:color="auto" w:fill="auto"/>
            <w:hideMark/>
          </w:tcPr>
          <w:p w14:paraId="472A2692" w14:textId="77777777" w:rsidR="0066207F" w:rsidRPr="0066207F" w:rsidRDefault="0066207F" w:rsidP="0066207F">
            <w:pPr>
              <w:keepNext/>
              <w:suppressAutoHyphens w:val="0"/>
              <w:spacing w:before="120" w:after="120"/>
              <w:jc w:val="center"/>
              <w:rPr>
                <w:rFonts w:ascii="Calibri Light" w:hAnsi="Calibri Light" w:cs="Calibri Light"/>
                <w:b/>
                <w:szCs w:val="22"/>
                <w:lang w:eastAsia="en-US"/>
              </w:rPr>
            </w:pPr>
            <w:r w:rsidRPr="0066207F">
              <w:rPr>
                <w:rFonts w:ascii="Calibri Light" w:hAnsi="Calibri Light" w:cs="Calibri Light"/>
                <w:b/>
                <w:szCs w:val="22"/>
                <w:lang w:eastAsia="en-US"/>
              </w:rPr>
              <w:t>Cotraitant 1</w:t>
            </w:r>
          </w:p>
        </w:tc>
        <w:tc>
          <w:tcPr>
            <w:tcW w:w="2186" w:type="dxa"/>
            <w:tcBorders>
              <w:top w:val="single" w:sz="6" w:space="0" w:color="auto"/>
              <w:left w:val="single" w:sz="6" w:space="0" w:color="auto"/>
              <w:bottom w:val="nil"/>
              <w:right w:val="single" w:sz="6" w:space="0" w:color="auto"/>
            </w:tcBorders>
            <w:shd w:val="pct25" w:color="auto" w:fill="auto"/>
            <w:hideMark/>
          </w:tcPr>
          <w:p w14:paraId="37169BD6" w14:textId="77777777" w:rsidR="0066207F" w:rsidRPr="0066207F" w:rsidRDefault="0066207F" w:rsidP="0066207F">
            <w:pPr>
              <w:suppressAutoHyphens w:val="0"/>
              <w:spacing w:before="120" w:after="120"/>
              <w:jc w:val="center"/>
              <w:rPr>
                <w:rFonts w:ascii="Calibri Light" w:hAnsi="Calibri Light" w:cs="Calibri Light"/>
                <w:b/>
                <w:szCs w:val="22"/>
                <w:lang w:eastAsia="en-US"/>
              </w:rPr>
            </w:pPr>
            <w:r w:rsidRPr="0066207F">
              <w:rPr>
                <w:rFonts w:ascii="Calibri Light" w:hAnsi="Calibri Light" w:cs="Calibri Light"/>
                <w:b/>
                <w:szCs w:val="22"/>
                <w:lang w:eastAsia="en-US"/>
              </w:rPr>
              <w:t>Cotraitant 2</w:t>
            </w:r>
          </w:p>
        </w:tc>
        <w:tc>
          <w:tcPr>
            <w:tcW w:w="2124" w:type="dxa"/>
            <w:tcBorders>
              <w:top w:val="single" w:sz="6" w:space="0" w:color="auto"/>
              <w:left w:val="single" w:sz="6" w:space="0" w:color="auto"/>
              <w:bottom w:val="nil"/>
              <w:right w:val="single" w:sz="6" w:space="0" w:color="auto"/>
            </w:tcBorders>
            <w:shd w:val="pct25" w:color="auto" w:fill="auto"/>
            <w:hideMark/>
          </w:tcPr>
          <w:p w14:paraId="796530B0" w14:textId="77777777" w:rsidR="0066207F" w:rsidRPr="0066207F" w:rsidRDefault="0066207F" w:rsidP="0066207F">
            <w:pPr>
              <w:suppressAutoHyphens w:val="0"/>
              <w:spacing w:before="120" w:after="120"/>
              <w:jc w:val="center"/>
              <w:rPr>
                <w:rFonts w:ascii="Calibri Light" w:hAnsi="Calibri Light" w:cs="Calibri Light"/>
                <w:b/>
                <w:szCs w:val="22"/>
                <w:lang w:eastAsia="en-US"/>
              </w:rPr>
            </w:pPr>
            <w:r w:rsidRPr="0066207F">
              <w:rPr>
                <w:rFonts w:ascii="Calibri Light" w:hAnsi="Calibri Light" w:cs="Calibri Light"/>
                <w:b/>
                <w:szCs w:val="22"/>
                <w:lang w:eastAsia="en-US"/>
              </w:rPr>
              <w:t>Cotraitant 3</w:t>
            </w:r>
          </w:p>
        </w:tc>
      </w:tr>
      <w:tr w:rsidR="0066207F" w:rsidRPr="0066207F" w14:paraId="6F3CBDB3" w14:textId="77777777" w:rsidTr="0066207F">
        <w:trPr>
          <w:cantSplit/>
          <w:jc w:val="center"/>
        </w:trPr>
        <w:tc>
          <w:tcPr>
            <w:tcW w:w="2311" w:type="dxa"/>
            <w:tcBorders>
              <w:top w:val="single" w:sz="6" w:space="0" w:color="auto"/>
              <w:left w:val="single" w:sz="6" w:space="0" w:color="auto"/>
              <w:bottom w:val="single" w:sz="6" w:space="0" w:color="auto"/>
              <w:right w:val="single" w:sz="6" w:space="0" w:color="auto"/>
            </w:tcBorders>
            <w:shd w:val="pct5" w:color="auto" w:fill="auto"/>
            <w:hideMark/>
          </w:tcPr>
          <w:p w14:paraId="246BF372" w14:textId="77777777" w:rsidR="0066207F" w:rsidRPr="0066207F" w:rsidRDefault="0066207F" w:rsidP="0066207F">
            <w:pPr>
              <w:suppressAutoHyphens w:val="0"/>
              <w:spacing w:before="120" w:after="120"/>
              <w:jc w:val="right"/>
              <w:rPr>
                <w:rFonts w:ascii="Calibri Light" w:hAnsi="Calibri Light" w:cs="Calibri Light"/>
                <w:szCs w:val="22"/>
                <w:lang w:eastAsia="en-US"/>
              </w:rPr>
            </w:pPr>
            <w:r w:rsidRPr="0066207F">
              <w:rPr>
                <w:rFonts w:ascii="Calibri Light" w:hAnsi="Calibri Light" w:cs="Calibri Light"/>
                <w:szCs w:val="22"/>
                <w:lang w:eastAsia="en-US"/>
              </w:rPr>
              <w:t>€</w:t>
            </w:r>
          </w:p>
        </w:tc>
        <w:tc>
          <w:tcPr>
            <w:tcW w:w="2186" w:type="dxa"/>
            <w:tcBorders>
              <w:top w:val="single" w:sz="6" w:space="0" w:color="auto"/>
              <w:left w:val="single" w:sz="6" w:space="0" w:color="auto"/>
              <w:bottom w:val="single" w:sz="6" w:space="0" w:color="auto"/>
              <w:right w:val="single" w:sz="6" w:space="0" w:color="auto"/>
            </w:tcBorders>
            <w:shd w:val="pct5" w:color="auto" w:fill="auto"/>
            <w:hideMark/>
          </w:tcPr>
          <w:p w14:paraId="5C672D7C" w14:textId="77777777" w:rsidR="0066207F" w:rsidRPr="0066207F" w:rsidRDefault="0066207F" w:rsidP="0066207F">
            <w:pPr>
              <w:suppressAutoHyphens w:val="0"/>
              <w:spacing w:before="120" w:after="120"/>
              <w:jc w:val="right"/>
              <w:rPr>
                <w:rFonts w:ascii="Calibri Light" w:hAnsi="Calibri Light" w:cs="Calibri Light"/>
                <w:szCs w:val="22"/>
                <w:lang w:eastAsia="en-US"/>
              </w:rPr>
            </w:pPr>
            <w:r w:rsidRPr="0066207F">
              <w:rPr>
                <w:rFonts w:ascii="Calibri Light" w:hAnsi="Calibri Light" w:cs="Calibri Light"/>
                <w:szCs w:val="22"/>
                <w:lang w:eastAsia="en-US"/>
              </w:rPr>
              <w:t>€</w:t>
            </w:r>
          </w:p>
        </w:tc>
        <w:tc>
          <w:tcPr>
            <w:tcW w:w="2124" w:type="dxa"/>
            <w:tcBorders>
              <w:top w:val="single" w:sz="6" w:space="0" w:color="auto"/>
              <w:left w:val="single" w:sz="6" w:space="0" w:color="auto"/>
              <w:bottom w:val="single" w:sz="6" w:space="0" w:color="auto"/>
              <w:right w:val="single" w:sz="6" w:space="0" w:color="auto"/>
            </w:tcBorders>
            <w:shd w:val="pct5" w:color="auto" w:fill="auto"/>
            <w:hideMark/>
          </w:tcPr>
          <w:p w14:paraId="7D48DC6A" w14:textId="77777777" w:rsidR="0066207F" w:rsidRPr="0066207F" w:rsidRDefault="0066207F" w:rsidP="0066207F">
            <w:pPr>
              <w:suppressAutoHyphens w:val="0"/>
              <w:spacing w:before="120" w:after="120"/>
              <w:jc w:val="right"/>
              <w:rPr>
                <w:rFonts w:ascii="Calibri Light" w:hAnsi="Calibri Light" w:cs="Calibri Light"/>
                <w:szCs w:val="22"/>
                <w:lang w:eastAsia="en-US"/>
              </w:rPr>
            </w:pPr>
            <w:r w:rsidRPr="0066207F">
              <w:rPr>
                <w:rFonts w:ascii="Calibri Light" w:hAnsi="Calibri Light" w:cs="Calibri Light"/>
                <w:szCs w:val="22"/>
                <w:lang w:eastAsia="en-US"/>
              </w:rPr>
              <w:t>€</w:t>
            </w:r>
          </w:p>
        </w:tc>
      </w:tr>
    </w:tbl>
    <w:p w14:paraId="08466B26" w14:textId="77777777" w:rsidR="0066207F" w:rsidRPr="0066207F" w:rsidRDefault="0066207F" w:rsidP="0066207F">
      <w:pPr>
        <w:suppressAutoHyphens w:val="0"/>
        <w:jc w:val="both"/>
        <w:rPr>
          <w:rFonts w:ascii="Calibri Light" w:hAnsi="Calibri Light" w:cs="Calibri Light"/>
          <w:lang w:eastAsia="fr-FR"/>
        </w:rPr>
      </w:pPr>
    </w:p>
    <w:p w14:paraId="108952AB" w14:textId="77777777" w:rsidR="0066207F" w:rsidRDefault="0066207F" w:rsidP="0066207F">
      <w:pPr>
        <w:keepNext/>
        <w:keepLines/>
        <w:numPr>
          <w:ilvl w:val="1"/>
          <w:numId w:val="0"/>
        </w:numPr>
        <w:shd w:val="clear" w:color="auto" w:fill="EDCFD6" w:themeFill="accent1" w:themeFillTint="33"/>
        <w:suppressAutoHyphens w:val="0"/>
        <w:spacing w:before="120" w:after="120"/>
        <w:jc w:val="both"/>
        <w:outlineLvl w:val="1"/>
        <w:rPr>
          <w:rFonts w:ascii="Calibri Light" w:hAnsi="Calibri Light" w:cs="Calibri Light"/>
          <w:b/>
          <w:sz w:val="28"/>
          <w:szCs w:val="32"/>
          <w:lang w:eastAsia="en-US"/>
        </w:rPr>
      </w:pPr>
      <w:bookmarkStart w:id="19" w:name="_Toc136413142"/>
      <w:r w:rsidRPr="0066207F">
        <w:rPr>
          <w:rFonts w:ascii="Calibri Light" w:hAnsi="Calibri Light" w:cs="Calibri Light"/>
          <w:b/>
          <w:sz w:val="28"/>
          <w:szCs w:val="32"/>
          <w:lang w:eastAsia="en-US"/>
        </w:rPr>
        <w:lastRenderedPageBreak/>
        <w:t>ENGAGEMENT DU CANDIDAT</w:t>
      </w:r>
      <w:bookmarkEnd w:id="19"/>
    </w:p>
    <w:p w14:paraId="352AFD36" w14:textId="77777777" w:rsidR="0066207F" w:rsidRPr="0066207F" w:rsidRDefault="0066207F" w:rsidP="0066207F">
      <w:pPr>
        <w:rPr>
          <w:lang w:eastAsia="en-US"/>
        </w:rPr>
      </w:pPr>
    </w:p>
    <w:p w14:paraId="7F3536FE" w14:textId="77777777" w:rsidR="0066207F" w:rsidRPr="0066207F" w:rsidRDefault="0066207F" w:rsidP="0066207F">
      <w:pPr>
        <w:keepNext/>
        <w:keepLines/>
        <w:numPr>
          <w:ilvl w:val="1"/>
          <w:numId w:val="0"/>
        </w:numPr>
        <w:shd w:val="clear" w:color="auto" w:fill="EDCFD6" w:themeFill="accent1" w:themeFillTint="33"/>
        <w:suppressAutoHyphens w:val="0"/>
        <w:spacing w:before="120" w:after="120"/>
        <w:jc w:val="both"/>
        <w:outlineLvl w:val="1"/>
        <w:rPr>
          <w:rFonts w:ascii="Calibri Light" w:hAnsi="Calibri Light" w:cs="Calibri Light"/>
          <w:b/>
          <w:sz w:val="28"/>
          <w:szCs w:val="32"/>
          <w:lang w:eastAsia="en-US"/>
        </w:rPr>
      </w:pPr>
      <w:bookmarkStart w:id="20" w:name="_Toc136413143"/>
      <w:r w:rsidRPr="0066207F">
        <w:rPr>
          <w:rFonts w:ascii="Calibri Light" w:hAnsi="Calibri Light" w:cs="Calibri Light"/>
          <w:b/>
          <w:sz w:val="28"/>
          <w:szCs w:val="32"/>
          <w:lang w:eastAsia="en-US"/>
        </w:rPr>
        <w:t>Adhésion à la CRAC</w:t>
      </w:r>
      <w:bookmarkEnd w:id="20"/>
    </w:p>
    <w:p w14:paraId="378BBC6A" w14:textId="77777777" w:rsidR="0066207F" w:rsidRPr="0066207F" w:rsidRDefault="0066207F" w:rsidP="0066207F">
      <w:pPr>
        <w:suppressAutoHyphens w:val="0"/>
        <w:spacing w:before="120"/>
        <w:jc w:val="both"/>
        <w:rPr>
          <w:rFonts w:ascii="Calibri Light" w:hAnsi="Calibri Light" w:cs="Calibri Light"/>
          <w:lang w:eastAsia="fr-FR"/>
        </w:rPr>
      </w:pPr>
      <w:r w:rsidRPr="0066207F">
        <w:rPr>
          <w:rFonts w:ascii="Calibri Light" w:hAnsi="Calibri Light" w:cs="Calibri Light"/>
          <w:lang w:eastAsia="fr-FR"/>
        </w:rPr>
        <w:t>Le candidat signataire du présent acte d’engagement ou l’un des membres du groupement, adhère à la CRAC (Convention de Règlement de l’Assurance Construction) :</w:t>
      </w:r>
    </w:p>
    <w:p w14:paraId="06C7F804" w14:textId="77777777" w:rsidR="0066207F" w:rsidRPr="0066207F" w:rsidRDefault="0066207F" w:rsidP="0066207F">
      <w:pPr>
        <w:suppressAutoHyphens w:val="0"/>
        <w:jc w:val="both"/>
        <w:rPr>
          <w:rFonts w:ascii="Calibri Light" w:hAnsi="Calibri Light" w:cs="Calibri Light"/>
          <w:lang w:eastAsia="fr-FR"/>
        </w:rPr>
      </w:pPr>
      <w:sdt>
        <w:sdtPr>
          <w:rPr>
            <w:rFonts w:ascii="Calibri Light" w:hAnsi="Calibri Light" w:cs="Calibri Light"/>
            <w:lang w:eastAsia="fr-FR"/>
          </w:rPr>
          <w:id w:val="-1638025713"/>
          <w14:checkbox>
            <w14:checked w14:val="0"/>
            <w14:checkedState w14:val="2612" w14:font="MS Gothic"/>
            <w14:uncheckedState w14:val="2610" w14:font="MS Gothic"/>
          </w14:checkbox>
        </w:sdtPr>
        <w:sdtContent>
          <w:r w:rsidRPr="0066207F">
            <w:rPr>
              <w:rFonts w:ascii="Calibri Light" w:eastAsia="MS Gothic" w:hAnsi="Calibri Light" w:cs="Calibri Light" w:hint="eastAsia"/>
              <w:lang w:eastAsia="fr-FR"/>
            </w:rPr>
            <w:t>☐</w:t>
          </w:r>
        </w:sdtContent>
      </w:sdt>
      <w:r w:rsidRPr="0066207F">
        <w:rPr>
          <w:rFonts w:ascii="Calibri Light" w:hAnsi="Calibri Light" w:cs="Calibri Light"/>
          <w:lang w:eastAsia="fr-FR"/>
        </w:rPr>
        <w:t xml:space="preserve">  OUI (joindre l’attestation d’adhésion à l’offre)</w:t>
      </w:r>
    </w:p>
    <w:p w14:paraId="40826C32" w14:textId="77777777" w:rsidR="0066207F" w:rsidRPr="0066207F" w:rsidRDefault="0066207F" w:rsidP="0066207F">
      <w:pPr>
        <w:suppressAutoHyphens w:val="0"/>
        <w:jc w:val="both"/>
        <w:rPr>
          <w:rFonts w:ascii="Calibri Light" w:hAnsi="Calibri Light" w:cs="Calibri Light"/>
          <w:lang w:eastAsia="fr-FR"/>
        </w:rPr>
      </w:pPr>
      <w:bookmarkStart w:id="21" w:name="_Toc448487950"/>
      <w:proofErr w:type="gramStart"/>
      <w:r w:rsidRPr="0066207F">
        <w:rPr>
          <w:rFonts w:ascii="MS Gothic" w:eastAsia="MS Gothic" w:hAnsi="MS Gothic" w:cs="Calibri Light" w:hint="eastAsia"/>
          <w:lang w:eastAsia="fr-FR"/>
        </w:rPr>
        <w:t>☐</w:t>
      </w:r>
      <w:r w:rsidRPr="0066207F">
        <w:rPr>
          <w:rFonts w:ascii="Calibri Light" w:hAnsi="Calibri Light" w:cs="Calibri Light"/>
          <w:lang w:eastAsia="fr-FR"/>
        </w:rPr>
        <w:t xml:space="preserve">  NON</w:t>
      </w:r>
      <w:proofErr w:type="gramEnd"/>
      <w:r w:rsidRPr="0066207F">
        <w:rPr>
          <w:rFonts w:ascii="Calibri Light" w:hAnsi="Calibri Light" w:cs="Calibri Light"/>
          <w:lang w:eastAsia="fr-FR"/>
        </w:rPr>
        <w:t xml:space="preserve"> </w:t>
      </w:r>
    </w:p>
    <w:p w14:paraId="667DA396" w14:textId="77777777" w:rsidR="0066207F" w:rsidRPr="0066207F" w:rsidRDefault="0066207F" w:rsidP="0066207F">
      <w:pPr>
        <w:keepNext/>
        <w:keepLines/>
        <w:numPr>
          <w:ilvl w:val="1"/>
          <w:numId w:val="0"/>
        </w:numPr>
        <w:shd w:val="clear" w:color="auto" w:fill="EDCFD6" w:themeFill="accent1" w:themeFillTint="33"/>
        <w:suppressAutoHyphens w:val="0"/>
        <w:spacing w:before="120" w:after="120"/>
        <w:jc w:val="both"/>
        <w:outlineLvl w:val="1"/>
        <w:rPr>
          <w:rFonts w:ascii="Calibri Light" w:hAnsi="Calibri Light" w:cs="Calibri Light"/>
          <w:b/>
          <w:sz w:val="28"/>
          <w:szCs w:val="32"/>
          <w:lang w:eastAsia="en-US"/>
        </w:rPr>
      </w:pPr>
      <w:bookmarkStart w:id="22" w:name="_Toc136413144"/>
      <w:r w:rsidRPr="0066207F">
        <w:rPr>
          <w:rFonts w:ascii="Calibri Light" w:hAnsi="Calibri Light" w:cs="Calibri Light"/>
          <w:b/>
          <w:sz w:val="28"/>
          <w:szCs w:val="32"/>
          <w:lang w:eastAsia="en-US"/>
        </w:rPr>
        <w:t>Collecte des attestations d’assurances</w:t>
      </w:r>
      <w:bookmarkEnd w:id="22"/>
    </w:p>
    <w:p w14:paraId="7CF9A122" w14:textId="77777777" w:rsidR="0066207F" w:rsidRPr="0066207F" w:rsidRDefault="0066207F" w:rsidP="0066207F">
      <w:pPr>
        <w:suppressAutoHyphens w:val="0"/>
        <w:spacing w:before="120"/>
        <w:jc w:val="both"/>
        <w:rPr>
          <w:rFonts w:ascii="Calibri Light" w:hAnsi="Calibri Light" w:cs="Calibri Light"/>
          <w:lang w:eastAsia="fr-FR"/>
        </w:rPr>
      </w:pPr>
      <w:r w:rsidRPr="0066207F">
        <w:rPr>
          <w:rFonts w:ascii="Calibri Light" w:hAnsi="Calibri Light" w:cs="Calibri Light"/>
          <w:lang w:eastAsia="fr-FR"/>
        </w:rPr>
        <w:t>Le candidat signataire du présent acte d’engagement ou l’un des membres du groupement, a la charge de collecter les attestations d’assurances « décennale » et « responsabilité civile », puis d’en remettre une copie au Maître d’Ouvrage ou à son assistant :</w:t>
      </w:r>
    </w:p>
    <w:p w14:paraId="0FA787EC" w14:textId="77777777" w:rsidR="0066207F" w:rsidRPr="0066207F" w:rsidRDefault="0066207F" w:rsidP="0066207F">
      <w:pPr>
        <w:suppressAutoHyphens w:val="0"/>
        <w:jc w:val="both"/>
        <w:rPr>
          <w:rFonts w:ascii="Calibri Light" w:hAnsi="Calibri Light" w:cs="Calibri Light"/>
          <w:lang w:eastAsia="fr-FR"/>
        </w:rPr>
      </w:pPr>
      <w:proofErr w:type="gramStart"/>
      <w:r w:rsidRPr="0066207F">
        <w:rPr>
          <w:rFonts w:ascii="MS Gothic" w:eastAsia="MS Gothic" w:hAnsi="MS Gothic" w:cs="Calibri Light" w:hint="eastAsia"/>
          <w:lang w:eastAsia="fr-FR"/>
        </w:rPr>
        <w:t>☐</w:t>
      </w:r>
      <w:r w:rsidRPr="0066207F">
        <w:rPr>
          <w:rFonts w:ascii="Calibri Light" w:hAnsi="Calibri Light" w:cs="Calibri Light"/>
          <w:lang w:eastAsia="fr-FR"/>
        </w:rPr>
        <w:t xml:space="preserve">  OUI</w:t>
      </w:r>
      <w:proofErr w:type="gramEnd"/>
      <w:r w:rsidRPr="0066207F">
        <w:rPr>
          <w:rFonts w:ascii="Calibri Light" w:hAnsi="Calibri Light" w:cs="Calibri Light"/>
          <w:lang w:eastAsia="fr-FR"/>
        </w:rPr>
        <w:t xml:space="preserve"> </w:t>
      </w:r>
    </w:p>
    <w:p w14:paraId="291611DF" w14:textId="77777777" w:rsidR="0066207F" w:rsidRPr="0066207F" w:rsidRDefault="0066207F" w:rsidP="0066207F">
      <w:pPr>
        <w:suppressAutoHyphens w:val="0"/>
        <w:jc w:val="both"/>
        <w:rPr>
          <w:rFonts w:ascii="Calibri Light" w:hAnsi="Calibri Light" w:cs="Calibri Light"/>
          <w:lang w:eastAsia="fr-FR"/>
        </w:rPr>
      </w:pPr>
      <w:proofErr w:type="gramStart"/>
      <w:r w:rsidRPr="0066207F">
        <w:rPr>
          <w:rFonts w:ascii="MS Gothic" w:eastAsia="MS Gothic" w:hAnsi="MS Gothic" w:cs="Calibri Light" w:hint="eastAsia"/>
          <w:lang w:eastAsia="fr-FR"/>
        </w:rPr>
        <w:t>☐</w:t>
      </w:r>
      <w:r w:rsidRPr="0066207F">
        <w:rPr>
          <w:rFonts w:ascii="Calibri Light" w:hAnsi="Calibri Light" w:cs="Calibri Light"/>
          <w:lang w:eastAsia="fr-FR"/>
        </w:rPr>
        <w:t xml:space="preserve">  NON</w:t>
      </w:r>
      <w:proofErr w:type="gramEnd"/>
      <w:r w:rsidRPr="0066207F">
        <w:rPr>
          <w:rFonts w:ascii="Calibri Light" w:hAnsi="Calibri Light" w:cs="Calibri Light"/>
          <w:lang w:eastAsia="fr-FR"/>
        </w:rPr>
        <w:t xml:space="preserve"> </w:t>
      </w:r>
    </w:p>
    <w:p w14:paraId="4EB86723" w14:textId="77777777" w:rsidR="0066207F" w:rsidRPr="0066207F" w:rsidRDefault="0066207F" w:rsidP="0066207F">
      <w:pPr>
        <w:suppressAutoHyphens w:val="0"/>
        <w:spacing w:before="120"/>
        <w:jc w:val="both"/>
        <w:rPr>
          <w:rFonts w:ascii="Calibri Light" w:hAnsi="Calibri Light" w:cs="Calibri Light"/>
          <w:lang w:eastAsia="fr-FR"/>
        </w:rPr>
      </w:pPr>
      <w:r w:rsidRPr="0066207F">
        <w:rPr>
          <w:rFonts w:ascii="Calibri Light" w:hAnsi="Calibri Light" w:cs="Calibri Light"/>
          <w:lang w:eastAsia="fr-FR"/>
        </w:rPr>
        <w:t>Pour mémoire, sont réputés constructeurs :</w:t>
      </w:r>
    </w:p>
    <w:p w14:paraId="13597C5D" w14:textId="77777777" w:rsidR="0066207F" w:rsidRPr="0066207F" w:rsidRDefault="0066207F" w:rsidP="0066207F">
      <w:pPr>
        <w:numPr>
          <w:ilvl w:val="0"/>
          <w:numId w:val="20"/>
        </w:numPr>
        <w:suppressAutoHyphens w:val="0"/>
        <w:spacing w:after="120"/>
        <w:ind w:left="1134" w:firstLine="0"/>
        <w:jc w:val="both"/>
        <w:rPr>
          <w:rFonts w:ascii="Calibri Light" w:hAnsi="Calibri Light" w:cs="Calibri Light"/>
          <w:lang w:eastAsia="fr-FR"/>
        </w:rPr>
      </w:pPr>
      <w:r w:rsidRPr="0066207F">
        <w:rPr>
          <w:rFonts w:ascii="Calibri Light" w:hAnsi="Calibri Light" w:cs="Calibri Light"/>
          <w:lang w:eastAsia="fr-FR"/>
        </w:rPr>
        <w:t>Les architectes, maîtres d’œuvre, bureaux de contrôle, bureaux d’études techniques…</w:t>
      </w:r>
    </w:p>
    <w:p w14:paraId="6B04BCAC" w14:textId="77777777" w:rsidR="0066207F" w:rsidRPr="0066207F" w:rsidRDefault="0066207F" w:rsidP="0066207F">
      <w:pPr>
        <w:numPr>
          <w:ilvl w:val="0"/>
          <w:numId w:val="20"/>
        </w:numPr>
        <w:suppressAutoHyphens w:val="0"/>
        <w:spacing w:after="120"/>
        <w:ind w:left="1134" w:firstLine="0"/>
        <w:jc w:val="both"/>
        <w:rPr>
          <w:rFonts w:ascii="Calibri Light" w:hAnsi="Calibri Light" w:cs="Calibri Light"/>
          <w:lang w:eastAsia="fr-FR"/>
        </w:rPr>
      </w:pPr>
      <w:r w:rsidRPr="0066207F">
        <w:rPr>
          <w:rFonts w:ascii="Calibri Light" w:hAnsi="Calibri Light" w:cs="Calibri Light"/>
          <w:lang w:eastAsia="fr-FR"/>
        </w:rPr>
        <w:t>Les entrepreneurs liés au maitre d’ouvrage directement par un contrat de « louage d’ouvrage » (cf. article 1792-1 du Code Civil).</w:t>
      </w:r>
    </w:p>
    <w:p w14:paraId="2FC6F7DD" w14:textId="77777777" w:rsidR="0066207F" w:rsidRPr="0066207F" w:rsidRDefault="0066207F" w:rsidP="0066207F">
      <w:pPr>
        <w:suppressAutoHyphens w:val="0"/>
        <w:jc w:val="both"/>
        <w:rPr>
          <w:rFonts w:ascii="Calibri Light" w:hAnsi="Calibri Light" w:cs="Calibri Light"/>
          <w:lang w:eastAsia="fr-FR"/>
        </w:rPr>
      </w:pPr>
    </w:p>
    <w:p w14:paraId="7F1FA9FB" w14:textId="77777777" w:rsidR="0066207F" w:rsidRPr="0066207F" w:rsidRDefault="0066207F" w:rsidP="0066207F">
      <w:pPr>
        <w:keepNext/>
        <w:keepLines/>
        <w:numPr>
          <w:ilvl w:val="1"/>
          <w:numId w:val="0"/>
        </w:numPr>
        <w:shd w:val="clear" w:color="auto" w:fill="EDCFD6" w:themeFill="accent1" w:themeFillTint="33"/>
        <w:suppressAutoHyphens w:val="0"/>
        <w:spacing w:before="120" w:after="120"/>
        <w:jc w:val="both"/>
        <w:outlineLvl w:val="1"/>
        <w:rPr>
          <w:rFonts w:ascii="Calibri Light" w:hAnsi="Calibri Light" w:cs="Calibri Light"/>
          <w:b/>
          <w:sz w:val="28"/>
          <w:szCs w:val="32"/>
          <w:lang w:eastAsia="en-US"/>
        </w:rPr>
      </w:pPr>
      <w:bookmarkStart w:id="23" w:name="_Toc136413145"/>
      <w:r w:rsidRPr="0066207F">
        <w:rPr>
          <w:rFonts w:ascii="Calibri Light" w:hAnsi="Calibri Light" w:cs="Calibri Light"/>
          <w:b/>
          <w:sz w:val="28"/>
          <w:szCs w:val="32"/>
          <w:lang w:eastAsia="en-US"/>
        </w:rPr>
        <w:t>DELAI DE REALISATION</w:t>
      </w:r>
      <w:bookmarkEnd w:id="21"/>
      <w:bookmarkEnd w:id="23"/>
      <w:r w:rsidRPr="0066207F">
        <w:rPr>
          <w:rFonts w:ascii="Calibri Light" w:hAnsi="Calibri Light" w:cs="Calibri Light"/>
          <w:b/>
          <w:sz w:val="28"/>
          <w:szCs w:val="32"/>
          <w:lang w:eastAsia="en-US"/>
        </w:rPr>
        <w:t xml:space="preserve"> </w:t>
      </w:r>
    </w:p>
    <w:p w14:paraId="7CC8F412" w14:textId="77777777" w:rsidR="0066207F" w:rsidRPr="0066207F" w:rsidRDefault="0066207F" w:rsidP="0066207F">
      <w:pPr>
        <w:suppressAutoHyphens w:val="0"/>
        <w:spacing w:before="120"/>
        <w:jc w:val="both"/>
        <w:rPr>
          <w:rFonts w:ascii="Calibri Light" w:hAnsi="Calibri Light" w:cs="Calibri Light"/>
          <w:sz w:val="12"/>
          <w:szCs w:val="12"/>
          <w:lang w:eastAsia="fr-FR"/>
        </w:rPr>
      </w:pPr>
    </w:p>
    <w:p w14:paraId="44485A57" w14:textId="77777777" w:rsidR="0066207F" w:rsidRPr="0066207F" w:rsidRDefault="0066207F" w:rsidP="0066207F">
      <w:pPr>
        <w:keepNext/>
        <w:keepLines/>
        <w:numPr>
          <w:ilvl w:val="1"/>
          <w:numId w:val="0"/>
        </w:numPr>
        <w:shd w:val="clear" w:color="auto" w:fill="EDCFD6" w:themeFill="accent1" w:themeFillTint="33"/>
        <w:suppressAutoHyphens w:val="0"/>
        <w:spacing w:before="120" w:after="120"/>
        <w:jc w:val="both"/>
        <w:outlineLvl w:val="1"/>
        <w:rPr>
          <w:rFonts w:ascii="Calibri Light" w:hAnsi="Calibri Light" w:cs="Calibri Light"/>
          <w:b/>
          <w:sz w:val="28"/>
          <w:szCs w:val="32"/>
          <w:lang w:eastAsia="en-US"/>
        </w:rPr>
      </w:pPr>
      <w:bookmarkStart w:id="24" w:name="_Toc448487952"/>
      <w:bookmarkStart w:id="25" w:name="_Ref93506993"/>
      <w:bookmarkStart w:id="26" w:name="_Toc136413146"/>
      <w:r w:rsidRPr="0066207F">
        <w:rPr>
          <w:rFonts w:ascii="Calibri Light" w:hAnsi="Calibri Light" w:cs="Calibri Light"/>
          <w:b/>
          <w:sz w:val="28"/>
          <w:szCs w:val="32"/>
          <w:lang w:eastAsia="en-US"/>
        </w:rPr>
        <w:t>Délai d'exécution</w:t>
      </w:r>
      <w:bookmarkEnd w:id="24"/>
      <w:r w:rsidRPr="0066207F">
        <w:rPr>
          <w:rFonts w:ascii="Calibri Light" w:hAnsi="Calibri Light" w:cs="Calibri Light"/>
          <w:b/>
          <w:sz w:val="28"/>
          <w:szCs w:val="32"/>
          <w:lang w:eastAsia="en-US"/>
        </w:rPr>
        <w:t xml:space="preserve"> des marchés de travaux pour information</w:t>
      </w:r>
      <w:bookmarkEnd w:id="25"/>
      <w:bookmarkEnd w:id="26"/>
    </w:p>
    <w:p w14:paraId="26BE8290" w14:textId="21067DEC" w:rsidR="0066207F" w:rsidRPr="0066207F" w:rsidRDefault="0066207F" w:rsidP="0066207F">
      <w:pPr>
        <w:suppressAutoHyphens w:val="0"/>
        <w:spacing w:before="120"/>
        <w:jc w:val="both"/>
        <w:rPr>
          <w:rFonts w:ascii="Calibri Light" w:hAnsi="Calibri Light" w:cs="Calibri Light"/>
          <w:lang w:eastAsia="fr-FR"/>
        </w:rPr>
      </w:pPr>
      <w:bookmarkStart w:id="27" w:name="_Hlk93509141"/>
      <w:r w:rsidRPr="0066207F">
        <w:rPr>
          <w:rFonts w:ascii="Calibri Light" w:hAnsi="Calibri Light" w:cs="Calibri Light"/>
          <w:lang w:eastAsia="fr-FR"/>
        </w:rPr>
        <w:t xml:space="preserve">Les travaux seront réalisés en </w:t>
      </w:r>
      <w:r w:rsidR="00E60858">
        <w:rPr>
          <w:rFonts w:ascii="Calibri Light" w:hAnsi="Calibri Light" w:cs="Calibri Light"/>
          <w:lang w:eastAsia="fr-FR"/>
        </w:rPr>
        <w:t>plusieurs</w:t>
      </w:r>
      <w:r w:rsidRPr="0066207F">
        <w:rPr>
          <w:rFonts w:ascii="Calibri Light" w:hAnsi="Calibri Light" w:cs="Calibri Light"/>
          <w:lang w:eastAsia="fr-FR"/>
        </w:rPr>
        <w:t xml:space="preserve"> phases / Voir calendrier prévisionnel d’exécution joint au DCE.</w:t>
      </w:r>
    </w:p>
    <w:p w14:paraId="75A3A8AC" w14:textId="77777777" w:rsidR="0066207F" w:rsidRPr="0066207F" w:rsidRDefault="0066207F" w:rsidP="0066207F">
      <w:pPr>
        <w:suppressAutoHyphens w:val="0"/>
        <w:rPr>
          <w:rFonts w:ascii="Calibri Light" w:hAnsi="Calibri Light" w:cs="Calibri Light"/>
          <w:szCs w:val="22"/>
          <w:lang w:eastAsia="en-US"/>
        </w:rPr>
      </w:pPr>
    </w:p>
    <w:bookmarkEnd w:id="27"/>
    <w:p w14:paraId="427E43CE" w14:textId="77777777" w:rsidR="0066207F" w:rsidRPr="0066207F" w:rsidRDefault="0066207F" w:rsidP="0066207F">
      <w:pPr>
        <w:suppressAutoHyphens w:val="0"/>
        <w:rPr>
          <w:rFonts w:ascii="Calibri Light" w:hAnsi="Calibri Light" w:cs="Calibri Light"/>
          <w:szCs w:val="22"/>
          <w:lang w:eastAsia="en-US"/>
        </w:rPr>
      </w:pPr>
      <w:r w:rsidRPr="0066207F">
        <w:rPr>
          <w:rFonts w:ascii="Calibri Light" w:hAnsi="Calibri Light" w:cs="Calibri Light"/>
          <w:szCs w:val="22"/>
          <w:lang w:eastAsia="en-US"/>
        </w:rPr>
        <w:br w:type="page"/>
      </w:r>
    </w:p>
    <w:p w14:paraId="00FC0DA8" w14:textId="77777777" w:rsidR="0066207F" w:rsidRPr="0066207F" w:rsidRDefault="0066207F" w:rsidP="0066207F">
      <w:pPr>
        <w:keepNext/>
        <w:keepLines/>
        <w:numPr>
          <w:ilvl w:val="1"/>
          <w:numId w:val="0"/>
        </w:numPr>
        <w:shd w:val="clear" w:color="auto" w:fill="EDCFD6" w:themeFill="accent1" w:themeFillTint="33"/>
        <w:suppressAutoHyphens w:val="0"/>
        <w:spacing w:before="120" w:after="120"/>
        <w:jc w:val="both"/>
        <w:outlineLvl w:val="1"/>
        <w:rPr>
          <w:rFonts w:ascii="Calibri Light" w:hAnsi="Calibri Light" w:cs="Calibri Light"/>
          <w:b/>
          <w:sz w:val="28"/>
          <w:szCs w:val="32"/>
          <w:lang w:eastAsia="en-US"/>
        </w:rPr>
      </w:pPr>
      <w:bookmarkStart w:id="28" w:name="_Toc136413147"/>
      <w:r w:rsidRPr="0066207F">
        <w:rPr>
          <w:rFonts w:ascii="Calibri Light" w:hAnsi="Calibri Light" w:cs="Calibri Light"/>
          <w:b/>
          <w:sz w:val="28"/>
          <w:szCs w:val="32"/>
          <w:lang w:eastAsia="en-US"/>
        </w:rPr>
        <w:lastRenderedPageBreak/>
        <w:t>Délai d'exécution des marchés d’assurances</w:t>
      </w:r>
      <w:bookmarkEnd w:id="28"/>
    </w:p>
    <w:p w14:paraId="60A49502" w14:textId="77777777" w:rsidR="0066207F" w:rsidRPr="0066207F" w:rsidRDefault="0066207F" w:rsidP="0066207F">
      <w:pPr>
        <w:suppressAutoHyphens w:val="0"/>
        <w:autoSpaceDE w:val="0"/>
        <w:autoSpaceDN w:val="0"/>
        <w:adjustRightInd w:val="0"/>
        <w:jc w:val="both"/>
        <w:rPr>
          <w:rFonts w:ascii="Calibri Light" w:hAnsi="Calibri Light" w:cs="Calibri Light"/>
          <w:lang w:eastAsia="en-US"/>
        </w:rPr>
      </w:pPr>
      <w:r w:rsidRPr="0066207F">
        <w:rPr>
          <w:rFonts w:ascii="Calibri Light" w:hAnsi="Calibri Light" w:cs="Calibri Light"/>
          <w:lang w:eastAsia="en-US"/>
        </w:rPr>
        <w:t xml:space="preserve">La prise d’effet du marché d’assurance dommages ouvrage est fixée : </w:t>
      </w:r>
    </w:p>
    <w:p w14:paraId="24F569A9" w14:textId="77777777" w:rsidR="0066207F" w:rsidRPr="0066207F" w:rsidRDefault="0066207F" w:rsidP="0066207F">
      <w:pPr>
        <w:numPr>
          <w:ilvl w:val="0"/>
          <w:numId w:val="21"/>
        </w:numPr>
        <w:suppressAutoHyphens w:val="0"/>
        <w:autoSpaceDE w:val="0"/>
        <w:autoSpaceDN w:val="0"/>
        <w:adjustRightInd w:val="0"/>
        <w:spacing w:after="120"/>
        <w:ind w:firstLine="0"/>
        <w:contextualSpacing/>
        <w:jc w:val="both"/>
        <w:rPr>
          <w:rFonts w:ascii="Calibri Light" w:hAnsi="Calibri Light" w:cs="Calibri Light"/>
          <w:lang w:eastAsia="fr-FR"/>
        </w:rPr>
      </w:pPr>
      <w:r w:rsidRPr="0066207F">
        <w:rPr>
          <w:rFonts w:ascii="Calibri Light" w:hAnsi="Calibri Light" w:cs="Calibri Light"/>
          <w:lang w:eastAsia="fr-FR"/>
        </w:rPr>
        <w:t>Soit à la date de réception de la notification du présent marché d’assurance, par le titulaire, sans qu'il soit nécessaire de procéder à une quelconque nouvelle formalité</w:t>
      </w:r>
    </w:p>
    <w:p w14:paraId="75E347F7" w14:textId="77777777" w:rsidR="0066207F" w:rsidRPr="0066207F" w:rsidRDefault="0066207F" w:rsidP="0066207F">
      <w:pPr>
        <w:numPr>
          <w:ilvl w:val="0"/>
          <w:numId w:val="21"/>
        </w:numPr>
        <w:suppressAutoHyphens w:val="0"/>
        <w:autoSpaceDE w:val="0"/>
        <w:autoSpaceDN w:val="0"/>
        <w:adjustRightInd w:val="0"/>
        <w:spacing w:after="120"/>
        <w:ind w:firstLine="0"/>
        <w:contextualSpacing/>
        <w:jc w:val="both"/>
        <w:rPr>
          <w:rFonts w:ascii="Calibri Light" w:hAnsi="Calibri Light" w:cs="Calibri Light"/>
          <w:lang w:eastAsia="fr-FR"/>
        </w:rPr>
      </w:pPr>
      <w:r w:rsidRPr="0066207F">
        <w:rPr>
          <w:rFonts w:ascii="Calibri Light" w:hAnsi="Calibri Light" w:cs="Calibri Light"/>
          <w:lang w:eastAsia="fr-FR"/>
        </w:rPr>
        <w:t>Soit à la date de la déclaration d’ouverture du chantier, telle qu’elle sera communiquée à l’assureur par le Maître d’ouvrage, si celle-ci est postérieure à la date de notification du marché d’assurance et sans qu'il soit nécessaire de procéder à une quelconque nouvelle formalité</w:t>
      </w:r>
    </w:p>
    <w:p w14:paraId="2B4CCB30" w14:textId="77777777" w:rsidR="0066207F" w:rsidRPr="0066207F" w:rsidRDefault="0066207F" w:rsidP="0066207F">
      <w:pPr>
        <w:suppressAutoHyphens w:val="0"/>
        <w:autoSpaceDE w:val="0"/>
        <w:autoSpaceDN w:val="0"/>
        <w:adjustRightInd w:val="0"/>
        <w:jc w:val="both"/>
        <w:rPr>
          <w:rFonts w:ascii="Calibri Light" w:hAnsi="Calibri Light" w:cs="Calibri Light"/>
          <w:lang w:eastAsia="en-US"/>
        </w:rPr>
      </w:pPr>
      <w:r w:rsidRPr="0066207F">
        <w:rPr>
          <w:rFonts w:ascii="Calibri Light" w:hAnsi="Calibri Light" w:cs="Calibri Light"/>
          <w:lang w:eastAsia="en-US"/>
        </w:rPr>
        <w:t>Le marché s’entend de la prise d’effet du contrat telle que définie ci-dessus pour une durée totale de 10 ans (dix ans) après la date de réception définitive de l'ouvrage et couvre la période de parfait achèvement.</w:t>
      </w:r>
    </w:p>
    <w:p w14:paraId="3C1BBF0A" w14:textId="77777777" w:rsidR="0066207F" w:rsidRPr="0066207F" w:rsidRDefault="0066207F" w:rsidP="0066207F">
      <w:pPr>
        <w:suppressAutoHyphens w:val="0"/>
        <w:jc w:val="both"/>
        <w:rPr>
          <w:rFonts w:ascii="Calibri Light" w:hAnsi="Calibri Light" w:cs="Calibri Light"/>
          <w:lang w:eastAsia="fr-FR"/>
        </w:rPr>
      </w:pPr>
      <w:r w:rsidRPr="0066207F">
        <w:rPr>
          <w:rFonts w:ascii="Calibri Light" w:hAnsi="Calibri Light" w:cs="Calibri Light"/>
          <w:lang w:eastAsia="fr-FR"/>
        </w:rPr>
        <w:t>Le procès-verbal de réception fera foi à la date de démarrage de l'assurance dommages ouvrage.</w:t>
      </w:r>
    </w:p>
    <w:p w14:paraId="0F7CAADE" w14:textId="77777777" w:rsidR="0066207F" w:rsidRPr="0066207F" w:rsidRDefault="0066207F" w:rsidP="0066207F">
      <w:pPr>
        <w:suppressAutoHyphens w:val="0"/>
        <w:jc w:val="both"/>
        <w:rPr>
          <w:rFonts w:ascii="Calibri Light" w:hAnsi="Calibri Light" w:cs="Calibri Light"/>
          <w:lang w:eastAsia="fr-FR"/>
        </w:rPr>
      </w:pPr>
      <w:r w:rsidRPr="0066207F">
        <w:rPr>
          <w:rFonts w:ascii="Calibri Light" w:hAnsi="Calibri Light" w:cs="Calibri Light"/>
          <w:lang w:eastAsia="fr-FR"/>
        </w:rPr>
        <w:t xml:space="preserve">Le marché d’assurance dommages ouvrage est donc conclu pour la durée dans marchés de travaux (+ 10 ans selon les dispositions de l'article 1792-6 du Code civil.), et dans les conditions de phasage précisées au paragraphe </w:t>
      </w:r>
      <w:r w:rsidRPr="0066207F">
        <w:rPr>
          <w:rFonts w:ascii="Calibri Light" w:hAnsi="Calibri Light" w:cs="Calibri Light"/>
          <w:lang w:eastAsia="fr-FR"/>
        </w:rPr>
        <w:fldChar w:fldCharType="begin"/>
      </w:r>
      <w:r w:rsidRPr="0066207F">
        <w:rPr>
          <w:rFonts w:ascii="Calibri Light" w:hAnsi="Calibri Light" w:cs="Calibri Light"/>
          <w:lang w:eastAsia="fr-FR"/>
        </w:rPr>
        <w:instrText xml:space="preserve"> REF _Ref93506993 \r \h  \* MERGEFORMAT </w:instrText>
      </w:r>
      <w:r w:rsidRPr="0066207F">
        <w:rPr>
          <w:rFonts w:ascii="Calibri Light" w:hAnsi="Calibri Light" w:cs="Calibri Light"/>
          <w:lang w:eastAsia="fr-FR"/>
        </w:rPr>
      </w:r>
      <w:r w:rsidRPr="0066207F">
        <w:rPr>
          <w:rFonts w:ascii="Calibri Light" w:hAnsi="Calibri Light" w:cs="Calibri Light"/>
          <w:lang w:eastAsia="fr-FR"/>
        </w:rPr>
        <w:fldChar w:fldCharType="separate"/>
      </w:r>
      <w:r w:rsidRPr="0066207F">
        <w:rPr>
          <w:rFonts w:ascii="Calibri Light" w:hAnsi="Calibri Light" w:cs="Calibri Light"/>
          <w:lang w:eastAsia="fr-FR"/>
        </w:rPr>
        <w:t>4.1</w:t>
      </w:r>
      <w:r w:rsidRPr="0066207F">
        <w:rPr>
          <w:rFonts w:ascii="Calibri Light" w:hAnsi="Calibri Light" w:cs="Calibri Light"/>
          <w:lang w:eastAsia="fr-FR"/>
        </w:rPr>
        <w:fldChar w:fldCharType="end"/>
      </w:r>
      <w:r w:rsidRPr="0066207F">
        <w:rPr>
          <w:rFonts w:ascii="Calibri Light" w:hAnsi="Calibri Light" w:cs="Calibri Light"/>
          <w:lang w:eastAsia="fr-FR"/>
        </w:rPr>
        <w:t xml:space="preserve"> ci-avant.</w:t>
      </w:r>
    </w:p>
    <w:p w14:paraId="3CB3BE05" w14:textId="77777777" w:rsidR="0066207F" w:rsidRPr="0066207F" w:rsidRDefault="0066207F" w:rsidP="0066207F">
      <w:pPr>
        <w:suppressAutoHyphens w:val="0"/>
        <w:jc w:val="both"/>
        <w:rPr>
          <w:rFonts w:ascii="Calibri Light" w:hAnsi="Calibri Light" w:cs="Calibri Light"/>
          <w:lang w:eastAsia="fr-FR"/>
        </w:rPr>
      </w:pPr>
    </w:p>
    <w:p w14:paraId="568DA892" w14:textId="77777777" w:rsidR="0066207F" w:rsidRPr="0066207F" w:rsidRDefault="0066207F" w:rsidP="0066207F">
      <w:pPr>
        <w:suppressAutoHyphens w:val="0"/>
        <w:jc w:val="both"/>
        <w:rPr>
          <w:rFonts w:ascii="Calibri Light" w:hAnsi="Calibri Light" w:cs="Calibri Light"/>
          <w:lang w:eastAsia="fr-FR"/>
        </w:rPr>
      </w:pPr>
    </w:p>
    <w:p w14:paraId="1388D251" w14:textId="77777777" w:rsidR="0066207F" w:rsidRPr="0066207F" w:rsidRDefault="0066207F" w:rsidP="0066207F">
      <w:pPr>
        <w:keepNext/>
        <w:keepLines/>
        <w:numPr>
          <w:ilvl w:val="1"/>
          <w:numId w:val="0"/>
        </w:numPr>
        <w:shd w:val="clear" w:color="auto" w:fill="EDCFD6" w:themeFill="accent1" w:themeFillTint="33"/>
        <w:suppressAutoHyphens w:val="0"/>
        <w:spacing w:before="120" w:after="120"/>
        <w:jc w:val="both"/>
        <w:outlineLvl w:val="1"/>
        <w:rPr>
          <w:rFonts w:ascii="Calibri Light" w:hAnsi="Calibri Light" w:cs="Calibri Light"/>
          <w:b/>
          <w:sz w:val="28"/>
          <w:szCs w:val="32"/>
          <w:lang w:eastAsia="en-US"/>
        </w:rPr>
      </w:pPr>
      <w:bookmarkStart w:id="29" w:name="_Toc448487953"/>
      <w:bookmarkStart w:id="30" w:name="_Ref93506098"/>
      <w:bookmarkStart w:id="31" w:name="_Ref93506102"/>
      <w:bookmarkStart w:id="32" w:name="_Ref93506142"/>
      <w:bookmarkStart w:id="33" w:name="_Toc136413148"/>
      <w:r w:rsidRPr="0066207F">
        <w:rPr>
          <w:rFonts w:ascii="Calibri Light" w:hAnsi="Calibri Light" w:cs="Calibri Light"/>
          <w:b/>
          <w:sz w:val="28"/>
          <w:szCs w:val="32"/>
          <w:lang w:eastAsia="en-US"/>
        </w:rPr>
        <w:t xml:space="preserve">LES RESERVES AU </w:t>
      </w:r>
      <w:bookmarkEnd w:id="29"/>
      <w:r w:rsidRPr="0066207F">
        <w:rPr>
          <w:rFonts w:ascii="Calibri Light" w:hAnsi="Calibri Light" w:cs="Calibri Light"/>
          <w:b/>
          <w:sz w:val="28"/>
          <w:szCs w:val="32"/>
          <w:lang w:eastAsia="en-US"/>
        </w:rPr>
        <w:t>DOSSIER DE CONSULTATION ASSURANCES</w:t>
      </w:r>
      <w:bookmarkEnd w:id="30"/>
      <w:bookmarkEnd w:id="31"/>
      <w:bookmarkEnd w:id="32"/>
      <w:bookmarkEnd w:id="33"/>
    </w:p>
    <w:p w14:paraId="02F928C6" w14:textId="77777777" w:rsidR="0066207F" w:rsidRPr="0066207F" w:rsidRDefault="0066207F" w:rsidP="0066207F">
      <w:pPr>
        <w:keepNext/>
        <w:keepLines/>
        <w:numPr>
          <w:ilvl w:val="1"/>
          <w:numId w:val="0"/>
        </w:numPr>
        <w:shd w:val="clear" w:color="auto" w:fill="EDCFD6" w:themeFill="accent1" w:themeFillTint="33"/>
        <w:suppressAutoHyphens w:val="0"/>
        <w:spacing w:before="120" w:after="120"/>
        <w:jc w:val="both"/>
        <w:outlineLvl w:val="1"/>
        <w:rPr>
          <w:rFonts w:ascii="Calibri Light" w:hAnsi="Calibri Light" w:cs="Calibri Light"/>
          <w:b/>
          <w:sz w:val="28"/>
          <w:szCs w:val="32"/>
          <w:lang w:eastAsia="en-US"/>
        </w:rPr>
      </w:pPr>
      <w:bookmarkStart w:id="34" w:name="_Ref93507083"/>
      <w:bookmarkStart w:id="35" w:name="_Toc136413149"/>
      <w:r w:rsidRPr="0066207F">
        <w:rPr>
          <w:rFonts w:ascii="Calibri Light" w:hAnsi="Calibri Light" w:cs="Calibri Light"/>
          <w:b/>
          <w:sz w:val="28"/>
          <w:szCs w:val="32"/>
          <w:lang w:eastAsia="en-US"/>
        </w:rPr>
        <w:t>Réserves au CCAP</w:t>
      </w:r>
      <w:bookmarkEnd w:id="34"/>
      <w:bookmarkEnd w:id="35"/>
    </w:p>
    <w:p w14:paraId="2B9DE203" w14:textId="77777777" w:rsidR="0066207F" w:rsidRPr="0066207F" w:rsidRDefault="0066207F" w:rsidP="0066207F">
      <w:pPr>
        <w:suppressAutoHyphens w:val="0"/>
        <w:spacing w:after="120"/>
        <w:jc w:val="both"/>
        <w:rPr>
          <w:rFonts w:ascii="Calibri Light" w:hAnsi="Calibri Light" w:cs="Calibri Light"/>
          <w:lang w:eastAsia="fr-FR"/>
        </w:rPr>
      </w:pPr>
      <w:r w:rsidRPr="0066207F">
        <w:rPr>
          <w:rFonts w:ascii="Calibri Light" w:hAnsi="Calibri Light" w:cs="Calibri Light"/>
          <w:lang w:eastAsia="fr-FR"/>
        </w:rPr>
        <w:t xml:space="preserve">Le candidat précise que sa présente offre comporte un nombre de réserves au CCAP (réserves qu’il devra numéroter et détailler en annexe 2 de l’acte d’engagement) </w:t>
      </w:r>
    </w:p>
    <w:tbl>
      <w:tblPr>
        <w:tblW w:w="8925" w:type="dxa"/>
        <w:tblLayout w:type="fixed"/>
        <w:tblCellMar>
          <w:left w:w="70" w:type="dxa"/>
          <w:right w:w="70" w:type="dxa"/>
        </w:tblCellMar>
        <w:tblLook w:val="04A0" w:firstRow="1" w:lastRow="0" w:firstColumn="1" w:lastColumn="0" w:noHBand="0" w:noVBand="1"/>
      </w:tblPr>
      <w:tblGrid>
        <w:gridCol w:w="5383"/>
        <w:gridCol w:w="3542"/>
      </w:tblGrid>
      <w:tr w:rsidR="0066207F" w:rsidRPr="0066207F" w14:paraId="3DBFEA54" w14:textId="77777777" w:rsidTr="0066207F">
        <w:tc>
          <w:tcPr>
            <w:tcW w:w="5387" w:type="dxa"/>
            <w:hideMark/>
          </w:tcPr>
          <w:p w14:paraId="62F45BC4" w14:textId="77777777" w:rsidR="0066207F" w:rsidRPr="0066207F" w:rsidRDefault="0066207F" w:rsidP="0066207F">
            <w:pPr>
              <w:keepNext/>
              <w:keepLines/>
              <w:suppressAutoHyphens w:val="0"/>
              <w:spacing w:before="120" w:after="120"/>
              <w:jc w:val="both"/>
              <w:rPr>
                <w:rFonts w:ascii="Calibri Light" w:hAnsi="Calibri Light" w:cs="Calibri Light"/>
                <w:szCs w:val="22"/>
                <w:lang w:eastAsia="en-US"/>
              </w:rPr>
            </w:pPr>
            <w:bookmarkStart w:id="36" w:name="_Toc448487957"/>
            <w:r w:rsidRPr="0066207F">
              <w:rPr>
                <w:rFonts w:ascii="Calibri Light" w:hAnsi="Calibri Light" w:cs="Calibri Light"/>
                <w:szCs w:val="22"/>
                <w:lang w:eastAsia="en-US"/>
              </w:rPr>
              <w:t>Nombres de réserves au CCAP :</w:t>
            </w:r>
          </w:p>
        </w:tc>
        <w:tc>
          <w:tcPr>
            <w:tcW w:w="3544" w:type="dxa"/>
            <w:tcBorders>
              <w:top w:val="dotted" w:sz="6" w:space="0" w:color="auto"/>
              <w:left w:val="dotted" w:sz="6" w:space="0" w:color="auto"/>
              <w:bottom w:val="dotted" w:sz="6" w:space="0" w:color="auto"/>
              <w:right w:val="dotted" w:sz="6" w:space="0" w:color="auto"/>
            </w:tcBorders>
            <w:shd w:val="pct5" w:color="auto" w:fill="auto"/>
          </w:tcPr>
          <w:p w14:paraId="53715468" w14:textId="77777777" w:rsidR="0066207F" w:rsidRPr="0066207F" w:rsidRDefault="0066207F" w:rsidP="0066207F">
            <w:pPr>
              <w:keepNext/>
              <w:keepLines/>
              <w:suppressAutoHyphens w:val="0"/>
              <w:spacing w:before="120" w:after="120"/>
              <w:jc w:val="right"/>
              <w:rPr>
                <w:rFonts w:ascii="Calibri Light" w:hAnsi="Calibri Light" w:cs="Calibri Light"/>
                <w:szCs w:val="22"/>
                <w:lang w:eastAsia="en-US"/>
              </w:rPr>
            </w:pPr>
          </w:p>
        </w:tc>
      </w:tr>
      <w:bookmarkEnd w:id="36"/>
    </w:tbl>
    <w:p w14:paraId="068D7C79" w14:textId="77777777" w:rsidR="0066207F" w:rsidRPr="0066207F" w:rsidRDefault="0066207F" w:rsidP="0066207F">
      <w:pPr>
        <w:suppressAutoHyphens w:val="0"/>
        <w:spacing w:after="120"/>
        <w:jc w:val="both"/>
        <w:rPr>
          <w:rFonts w:ascii="Calibri Light" w:hAnsi="Calibri Light" w:cs="Calibri Light"/>
          <w:lang w:eastAsia="fr-FR"/>
        </w:rPr>
      </w:pPr>
    </w:p>
    <w:p w14:paraId="7CECED45" w14:textId="77777777" w:rsidR="0066207F" w:rsidRPr="0066207F" w:rsidRDefault="0066207F" w:rsidP="0066207F">
      <w:pPr>
        <w:keepNext/>
        <w:keepLines/>
        <w:numPr>
          <w:ilvl w:val="1"/>
          <w:numId w:val="0"/>
        </w:numPr>
        <w:shd w:val="clear" w:color="auto" w:fill="EDCFD6" w:themeFill="accent1" w:themeFillTint="33"/>
        <w:suppressAutoHyphens w:val="0"/>
        <w:spacing w:before="120" w:after="120"/>
        <w:jc w:val="both"/>
        <w:outlineLvl w:val="1"/>
        <w:rPr>
          <w:rFonts w:ascii="Calibri Light" w:hAnsi="Calibri Light" w:cs="Calibri Light"/>
          <w:b/>
          <w:sz w:val="28"/>
          <w:szCs w:val="32"/>
          <w:lang w:eastAsia="en-US"/>
        </w:rPr>
      </w:pPr>
      <w:bookmarkStart w:id="37" w:name="_Ref93507093"/>
      <w:bookmarkStart w:id="38" w:name="_Toc136413150"/>
      <w:r w:rsidRPr="0066207F">
        <w:rPr>
          <w:rFonts w:ascii="Calibri Light" w:hAnsi="Calibri Light" w:cs="Calibri Light"/>
          <w:b/>
          <w:sz w:val="28"/>
          <w:szCs w:val="32"/>
          <w:lang w:eastAsia="en-US"/>
        </w:rPr>
        <w:t>Réserves au CCP ou Cahier des Charges Assurances</w:t>
      </w:r>
      <w:bookmarkEnd w:id="37"/>
      <w:bookmarkEnd w:id="38"/>
    </w:p>
    <w:p w14:paraId="28575C90" w14:textId="77777777" w:rsidR="0066207F" w:rsidRPr="0066207F" w:rsidRDefault="0066207F" w:rsidP="0066207F">
      <w:pPr>
        <w:suppressAutoHyphens w:val="0"/>
        <w:spacing w:after="120"/>
        <w:jc w:val="both"/>
        <w:rPr>
          <w:rFonts w:ascii="Calibri Light" w:hAnsi="Calibri Light" w:cs="Calibri Light"/>
          <w:lang w:eastAsia="fr-FR"/>
        </w:rPr>
      </w:pPr>
      <w:r w:rsidRPr="0066207F">
        <w:rPr>
          <w:rFonts w:ascii="Calibri Light" w:hAnsi="Calibri Light" w:cs="Calibri Light"/>
          <w:lang w:eastAsia="fr-FR"/>
        </w:rPr>
        <w:t xml:space="preserve">Le candidat précise que sa présente offre comporte un nombre de réserves au CCP ou Cahier des Charges Assurances, (réserves qu’il devra numéroter et détailler en annexe 2 de l’acte d’engagement) </w:t>
      </w:r>
    </w:p>
    <w:tbl>
      <w:tblPr>
        <w:tblW w:w="8925" w:type="dxa"/>
        <w:tblLayout w:type="fixed"/>
        <w:tblCellMar>
          <w:left w:w="70" w:type="dxa"/>
          <w:right w:w="70" w:type="dxa"/>
        </w:tblCellMar>
        <w:tblLook w:val="04A0" w:firstRow="1" w:lastRow="0" w:firstColumn="1" w:lastColumn="0" w:noHBand="0" w:noVBand="1"/>
      </w:tblPr>
      <w:tblGrid>
        <w:gridCol w:w="5383"/>
        <w:gridCol w:w="3542"/>
      </w:tblGrid>
      <w:tr w:rsidR="0066207F" w:rsidRPr="0066207F" w14:paraId="5110EF9F" w14:textId="77777777" w:rsidTr="0066207F">
        <w:tc>
          <w:tcPr>
            <w:tcW w:w="5387" w:type="dxa"/>
            <w:hideMark/>
          </w:tcPr>
          <w:p w14:paraId="3A86DAC0" w14:textId="77777777" w:rsidR="0066207F" w:rsidRPr="0066207F" w:rsidRDefault="0066207F" w:rsidP="0066207F">
            <w:pPr>
              <w:keepNext/>
              <w:keepLines/>
              <w:suppressAutoHyphens w:val="0"/>
              <w:spacing w:before="120" w:after="120"/>
              <w:jc w:val="both"/>
              <w:rPr>
                <w:rFonts w:ascii="Calibri Light" w:hAnsi="Calibri Light" w:cs="Calibri Light"/>
                <w:szCs w:val="22"/>
                <w:lang w:eastAsia="en-US"/>
              </w:rPr>
            </w:pPr>
            <w:r w:rsidRPr="0066207F">
              <w:rPr>
                <w:rFonts w:ascii="Calibri Light" w:hAnsi="Calibri Light" w:cs="Calibri Light"/>
                <w:szCs w:val="22"/>
                <w:lang w:eastAsia="en-US"/>
              </w:rPr>
              <w:t>Nombre de réserves au CCP ou CCA :</w:t>
            </w:r>
          </w:p>
        </w:tc>
        <w:tc>
          <w:tcPr>
            <w:tcW w:w="3544" w:type="dxa"/>
            <w:tcBorders>
              <w:top w:val="dotted" w:sz="6" w:space="0" w:color="auto"/>
              <w:left w:val="dotted" w:sz="6" w:space="0" w:color="auto"/>
              <w:bottom w:val="dotted" w:sz="6" w:space="0" w:color="auto"/>
              <w:right w:val="dotted" w:sz="6" w:space="0" w:color="auto"/>
            </w:tcBorders>
            <w:shd w:val="pct5" w:color="auto" w:fill="auto"/>
          </w:tcPr>
          <w:p w14:paraId="6282DACE" w14:textId="77777777" w:rsidR="0066207F" w:rsidRPr="0066207F" w:rsidRDefault="0066207F" w:rsidP="0066207F">
            <w:pPr>
              <w:keepNext/>
              <w:keepLines/>
              <w:suppressAutoHyphens w:val="0"/>
              <w:spacing w:before="120" w:after="120"/>
              <w:jc w:val="right"/>
              <w:rPr>
                <w:rFonts w:ascii="Calibri Light" w:hAnsi="Calibri Light" w:cs="Calibri Light"/>
                <w:szCs w:val="22"/>
                <w:lang w:eastAsia="en-US"/>
              </w:rPr>
            </w:pPr>
          </w:p>
        </w:tc>
      </w:tr>
    </w:tbl>
    <w:p w14:paraId="11C577FD" w14:textId="77777777" w:rsidR="0066207F" w:rsidRPr="0066207F" w:rsidRDefault="0066207F" w:rsidP="0066207F">
      <w:pPr>
        <w:keepNext/>
        <w:keepLines/>
        <w:numPr>
          <w:ilvl w:val="1"/>
          <w:numId w:val="0"/>
        </w:numPr>
        <w:shd w:val="clear" w:color="auto" w:fill="EDCFD6" w:themeFill="accent1" w:themeFillTint="33"/>
        <w:suppressAutoHyphens w:val="0"/>
        <w:spacing w:before="120" w:after="120"/>
        <w:jc w:val="both"/>
        <w:outlineLvl w:val="1"/>
        <w:rPr>
          <w:rFonts w:ascii="Calibri Light" w:hAnsi="Calibri Light" w:cs="Calibri Light"/>
          <w:b/>
          <w:sz w:val="28"/>
          <w:szCs w:val="32"/>
          <w:lang w:eastAsia="en-US"/>
        </w:rPr>
      </w:pPr>
      <w:bookmarkStart w:id="39" w:name="_Toc448487958"/>
      <w:bookmarkStart w:id="40" w:name="_Toc136413151"/>
      <w:r w:rsidRPr="0066207F">
        <w:rPr>
          <w:rFonts w:ascii="Calibri Light" w:hAnsi="Calibri Light" w:cs="Calibri Light"/>
          <w:b/>
          <w:sz w:val="28"/>
          <w:szCs w:val="32"/>
          <w:lang w:eastAsia="en-US"/>
        </w:rPr>
        <w:t>PAIEMENTS</w:t>
      </w:r>
      <w:bookmarkEnd w:id="39"/>
      <w:bookmarkEnd w:id="40"/>
    </w:p>
    <w:p w14:paraId="5F98D47D" w14:textId="77777777" w:rsidR="0066207F" w:rsidRPr="0066207F" w:rsidRDefault="0066207F" w:rsidP="0066207F">
      <w:pPr>
        <w:suppressAutoHyphens w:val="0"/>
        <w:spacing w:after="120"/>
        <w:jc w:val="both"/>
        <w:rPr>
          <w:rFonts w:ascii="Calibri Light" w:hAnsi="Calibri Light" w:cs="Calibri Light"/>
          <w:szCs w:val="22"/>
          <w:lang w:eastAsia="en-US"/>
        </w:rPr>
      </w:pPr>
      <w:r w:rsidRPr="0066207F">
        <w:rPr>
          <w:rFonts w:ascii="Calibri Light" w:hAnsi="Calibri Light" w:cs="Calibri Light"/>
          <w:szCs w:val="22"/>
          <w:lang w:eastAsia="en-US"/>
        </w:rPr>
        <w:t>Les modalités du règlement des comptes du marché sont spécifiées au CCAP.</w:t>
      </w:r>
    </w:p>
    <w:p w14:paraId="051CA65E" w14:textId="77777777" w:rsidR="0066207F" w:rsidRPr="0066207F" w:rsidRDefault="0066207F" w:rsidP="0066207F">
      <w:pPr>
        <w:keepNext/>
        <w:keepLines/>
        <w:suppressAutoHyphens w:val="0"/>
        <w:spacing w:before="120"/>
        <w:ind w:left="-284"/>
        <w:jc w:val="both"/>
        <w:rPr>
          <w:rFonts w:ascii="Calibri Light" w:hAnsi="Calibri Light" w:cs="Calibri Light"/>
          <w:lang w:eastAsia="fr-FR"/>
        </w:rPr>
      </w:pPr>
      <w:sdt>
        <w:sdtPr>
          <w:rPr>
            <w:rFonts w:ascii="Calibri Light" w:hAnsi="Calibri Light" w:cs="Calibri Light"/>
            <w:lang w:eastAsia="fr-FR"/>
          </w:rPr>
          <w:id w:val="-1693682012"/>
          <w14:checkbox>
            <w14:checked w14:val="0"/>
            <w14:checkedState w14:val="2612" w14:font="MS Gothic"/>
            <w14:uncheckedState w14:val="2610" w14:font="MS Gothic"/>
          </w14:checkbox>
        </w:sdtPr>
        <w:sdtContent>
          <w:r w:rsidRPr="0066207F">
            <w:rPr>
              <w:rFonts w:ascii="Calibri Light" w:eastAsia="MS Gothic" w:hAnsi="Calibri Light" w:cs="Calibri Light" w:hint="eastAsia"/>
              <w:lang w:eastAsia="fr-FR"/>
            </w:rPr>
            <w:t>☐</w:t>
          </w:r>
        </w:sdtContent>
      </w:sdt>
      <w:r w:rsidRPr="0066207F">
        <w:rPr>
          <w:rFonts w:ascii="Calibri Light" w:hAnsi="Calibri Light" w:cs="Calibri Light"/>
          <w:lang w:eastAsia="fr-FR"/>
        </w:rPr>
        <w:t xml:space="preserve"> </w:t>
      </w:r>
      <w:r w:rsidRPr="0066207F">
        <w:rPr>
          <w:rFonts w:ascii="Calibri Light" w:hAnsi="Calibri Light" w:cs="Calibri Light"/>
          <w:b/>
          <w:u w:val="single"/>
          <w:lang w:eastAsia="fr-FR"/>
        </w:rPr>
        <w:t>Prestataire unique :</w:t>
      </w:r>
    </w:p>
    <w:p w14:paraId="3727074A" w14:textId="77777777" w:rsidR="0066207F" w:rsidRPr="0066207F" w:rsidRDefault="0066207F" w:rsidP="0066207F">
      <w:pPr>
        <w:keepNext/>
        <w:keepLines/>
        <w:suppressAutoHyphens w:val="0"/>
        <w:spacing w:before="120" w:after="240"/>
        <w:jc w:val="both"/>
        <w:rPr>
          <w:rFonts w:ascii="Calibri Light" w:hAnsi="Calibri Light" w:cs="Calibri Light"/>
          <w:lang w:eastAsia="fr-FR"/>
        </w:rPr>
      </w:pPr>
      <w:r w:rsidRPr="0066207F">
        <w:rPr>
          <w:rFonts w:ascii="Calibri Light" w:hAnsi="Calibri Light" w:cs="Calibri Light"/>
          <w:lang w:eastAsia="fr-FR"/>
        </w:rPr>
        <w:t>Le maître de l'ouvrage se libérera des sommes dues au titre du présent marché en faisant porter le montant au crédit du compte (joindre un RIB ou RIP) :</w:t>
      </w:r>
    </w:p>
    <w:tbl>
      <w:tblPr>
        <w:tblW w:w="0" w:type="auto"/>
        <w:tblInd w:w="8" w:type="dxa"/>
        <w:tblLayout w:type="fixed"/>
        <w:tblCellMar>
          <w:left w:w="0" w:type="dxa"/>
          <w:right w:w="0" w:type="dxa"/>
        </w:tblCellMar>
        <w:tblLook w:val="04A0" w:firstRow="1" w:lastRow="0" w:firstColumn="1" w:lastColumn="0" w:noHBand="0" w:noVBand="1"/>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330"/>
        <w:gridCol w:w="74"/>
      </w:tblGrid>
      <w:tr w:rsidR="0066207F" w:rsidRPr="0066207F" w14:paraId="17D7C46B" w14:textId="77777777" w:rsidTr="0066207F">
        <w:trPr>
          <w:cantSplit/>
          <w:trHeight w:hRule="exact" w:val="60"/>
        </w:trPr>
        <w:tc>
          <w:tcPr>
            <w:tcW w:w="74" w:type="dxa"/>
            <w:tcBorders>
              <w:top w:val="single" w:sz="6" w:space="0" w:color="auto"/>
              <w:left w:val="single" w:sz="6" w:space="0" w:color="auto"/>
              <w:bottom w:val="nil"/>
              <w:right w:val="nil"/>
            </w:tcBorders>
          </w:tcPr>
          <w:p w14:paraId="6F4F82FD" w14:textId="77777777" w:rsidR="0066207F" w:rsidRPr="0066207F" w:rsidRDefault="0066207F" w:rsidP="0066207F">
            <w:pPr>
              <w:keepNext/>
              <w:keepLines/>
              <w:suppressAutoHyphens w:val="0"/>
              <w:spacing w:before="120" w:after="120"/>
              <w:jc w:val="both"/>
              <w:rPr>
                <w:rFonts w:ascii="Calibri Light" w:hAnsi="Calibri Light" w:cs="Calibri Light"/>
                <w:szCs w:val="22"/>
                <w:lang w:eastAsia="en-US"/>
              </w:rPr>
            </w:pPr>
          </w:p>
        </w:tc>
        <w:tc>
          <w:tcPr>
            <w:tcW w:w="4321" w:type="dxa"/>
            <w:gridSpan w:val="12"/>
            <w:tcBorders>
              <w:top w:val="single" w:sz="6" w:space="0" w:color="auto"/>
              <w:left w:val="nil"/>
              <w:bottom w:val="nil"/>
              <w:right w:val="nil"/>
            </w:tcBorders>
          </w:tcPr>
          <w:p w14:paraId="58610D55" w14:textId="77777777" w:rsidR="0066207F" w:rsidRPr="0066207F" w:rsidRDefault="0066207F" w:rsidP="0066207F">
            <w:pPr>
              <w:keepNext/>
              <w:keepLines/>
              <w:suppressAutoHyphens w:val="0"/>
              <w:spacing w:before="120" w:after="120"/>
              <w:jc w:val="both"/>
              <w:rPr>
                <w:rFonts w:ascii="Calibri Light" w:hAnsi="Calibri Light" w:cs="Calibri Light"/>
                <w:szCs w:val="22"/>
                <w:lang w:eastAsia="en-US"/>
              </w:rPr>
            </w:pPr>
          </w:p>
        </w:tc>
        <w:tc>
          <w:tcPr>
            <w:tcW w:w="4378" w:type="dxa"/>
            <w:gridSpan w:val="15"/>
            <w:tcBorders>
              <w:top w:val="single" w:sz="6" w:space="0" w:color="auto"/>
              <w:left w:val="nil"/>
              <w:bottom w:val="nil"/>
              <w:right w:val="nil"/>
            </w:tcBorders>
          </w:tcPr>
          <w:p w14:paraId="1E496599" w14:textId="77777777" w:rsidR="0066207F" w:rsidRPr="0066207F" w:rsidRDefault="0066207F" w:rsidP="0066207F">
            <w:pPr>
              <w:keepNext/>
              <w:keepLines/>
              <w:suppressAutoHyphens w:val="0"/>
              <w:spacing w:before="120" w:after="120"/>
              <w:jc w:val="both"/>
              <w:rPr>
                <w:rFonts w:ascii="Calibri Light" w:hAnsi="Calibri Light" w:cs="Calibri Light"/>
                <w:szCs w:val="22"/>
                <w:lang w:eastAsia="en-US"/>
              </w:rPr>
            </w:pPr>
          </w:p>
        </w:tc>
        <w:tc>
          <w:tcPr>
            <w:tcW w:w="74" w:type="dxa"/>
            <w:tcBorders>
              <w:top w:val="single" w:sz="6" w:space="0" w:color="auto"/>
              <w:left w:val="nil"/>
              <w:bottom w:val="nil"/>
              <w:right w:val="single" w:sz="18" w:space="0" w:color="auto"/>
            </w:tcBorders>
          </w:tcPr>
          <w:p w14:paraId="00CB71C2" w14:textId="77777777" w:rsidR="0066207F" w:rsidRPr="0066207F" w:rsidRDefault="0066207F" w:rsidP="0066207F">
            <w:pPr>
              <w:keepNext/>
              <w:keepLines/>
              <w:suppressAutoHyphens w:val="0"/>
              <w:spacing w:before="120" w:after="120"/>
              <w:jc w:val="both"/>
              <w:rPr>
                <w:rFonts w:ascii="Calibri Light" w:hAnsi="Calibri Light" w:cs="Calibri Light"/>
                <w:szCs w:val="22"/>
                <w:lang w:eastAsia="en-US"/>
              </w:rPr>
            </w:pPr>
          </w:p>
        </w:tc>
      </w:tr>
      <w:tr w:rsidR="0066207F" w:rsidRPr="0066207F" w14:paraId="58D9C8DB" w14:textId="77777777" w:rsidTr="0066207F">
        <w:trPr>
          <w:cantSplit/>
        </w:trPr>
        <w:tc>
          <w:tcPr>
            <w:tcW w:w="74" w:type="dxa"/>
            <w:tcBorders>
              <w:top w:val="nil"/>
              <w:left w:val="single" w:sz="6" w:space="0" w:color="auto"/>
              <w:bottom w:val="nil"/>
              <w:right w:val="nil"/>
            </w:tcBorders>
          </w:tcPr>
          <w:p w14:paraId="4B970567"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037" w:type="dxa"/>
            <w:gridSpan w:val="10"/>
            <w:hideMark/>
          </w:tcPr>
          <w:p w14:paraId="7BB71F29"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roofErr w:type="gramStart"/>
            <w:r w:rsidRPr="0066207F">
              <w:rPr>
                <w:rFonts w:ascii="Calibri Light" w:hAnsi="Calibri Light" w:cs="Calibri Light"/>
                <w:szCs w:val="22"/>
                <w:lang w:eastAsia="en-US"/>
              </w:rPr>
              <w:t>compte</w:t>
            </w:r>
            <w:proofErr w:type="gramEnd"/>
            <w:r w:rsidRPr="0066207F">
              <w:rPr>
                <w:rFonts w:ascii="Calibri Light" w:hAnsi="Calibri Light" w:cs="Calibri Light"/>
                <w:szCs w:val="22"/>
                <w:lang w:eastAsia="en-US"/>
              </w:rPr>
              <w:t xml:space="preserve"> ouvert à l'organisme bancaire :</w:t>
            </w:r>
          </w:p>
        </w:tc>
        <w:tc>
          <w:tcPr>
            <w:tcW w:w="4662" w:type="dxa"/>
            <w:gridSpan w:val="17"/>
            <w:tcBorders>
              <w:top w:val="dotted" w:sz="6" w:space="0" w:color="auto"/>
              <w:left w:val="dotted" w:sz="6" w:space="0" w:color="auto"/>
              <w:bottom w:val="dotted" w:sz="6" w:space="0" w:color="auto"/>
              <w:right w:val="dotted" w:sz="6" w:space="0" w:color="auto"/>
            </w:tcBorders>
            <w:shd w:val="pct5" w:color="auto" w:fill="auto"/>
          </w:tcPr>
          <w:p w14:paraId="3B336F37"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74" w:type="dxa"/>
            <w:tcBorders>
              <w:top w:val="nil"/>
              <w:left w:val="nil"/>
              <w:bottom w:val="nil"/>
              <w:right w:val="single" w:sz="18" w:space="0" w:color="auto"/>
            </w:tcBorders>
          </w:tcPr>
          <w:p w14:paraId="3F3E6C9E"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r>
      <w:tr w:rsidR="0066207F" w:rsidRPr="0066207F" w14:paraId="70C21A9C" w14:textId="77777777" w:rsidTr="0066207F">
        <w:trPr>
          <w:cantSplit/>
          <w:trHeight w:hRule="exact" w:val="60"/>
        </w:trPr>
        <w:tc>
          <w:tcPr>
            <w:tcW w:w="74" w:type="dxa"/>
            <w:tcBorders>
              <w:top w:val="nil"/>
              <w:left w:val="single" w:sz="6" w:space="0" w:color="auto"/>
              <w:bottom w:val="nil"/>
              <w:right w:val="nil"/>
            </w:tcBorders>
          </w:tcPr>
          <w:p w14:paraId="35FB6322"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321" w:type="dxa"/>
            <w:gridSpan w:val="12"/>
          </w:tcPr>
          <w:p w14:paraId="0816E692"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378" w:type="dxa"/>
            <w:gridSpan w:val="15"/>
          </w:tcPr>
          <w:p w14:paraId="719832FF"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74" w:type="dxa"/>
            <w:tcBorders>
              <w:top w:val="nil"/>
              <w:left w:val="nil"/>
              <w:bottom w:val="nil"/>
              <w:right w:val="single" w:sz="18" w:space="0" w:color="auto"/>
            </w:tcBorders>
          </w:tcPr>
          <w:p w14:paraId="76E9572C"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r>
      <w:tr w:rsidR="0066207F" w:rsidRPr="0066207F" w14:paraId="204406B4" w14:textId="77777777" w:rsidTr="0066207F">
        <w:trPr>
          <w:cantSplit/>
        </w:trPr>
        <w:tc>
          <w:tcPr>
            <w:tcW w:w="74" w:type="dxa"/>
            <w:tcBorders>
              <w:top w:val="nil"/>
              <w:left w:val="single" w:sz="6" w:space="0" w:color="auto"/>
              <w:bottom w:val="nil"/>
              <w:right w:val="nil"/>
            </w:tcBorders>
          </w:tcPr>
          <w:p w14:paraId="6183B49A"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037" w:type="dxa"/>
            <w:gridSpan w:val="10"/>
            <w:hideMark/>
          </w:tcPr>
          <w:p w14:paraId="14B4615F"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roofErr w:type="gramStart"/>
            <w:r w:rsidRPr="0066207F">
              <w:rPr>
                <w:rFonts w:ascii="Calibri Light" w:hAnsi="Calibri Light" w:cs="Calibri Light"/>
                <w:szCs w:val="22"/>
                <w:lang w:eastAsia="en-US"/>
              </w:rPr>
              <w:t>à</w:t>
            </w:r>
            <w:proofErr w:type="gramEnd"/>
            <w:r w:rsidRPr="0066207F">
              <w:rPr>
                <w:rFonts w:ascii="Calibri Light" w:hAnsi="Calibri Light" w:cs="Calibri Light"/>
                <w:szCs w:val="22"/>
                <w:lang w:eastAsia="en-US"/>
              </w:rPr>
              <w:t> :</w:t>
            </w:r>
          </w:p>
        </w:tc>
        <w:tc>
          <w:tcPr>
            <w:tcW w:w="4662" w:type="dxa"/>
            <w:gridSpan w:val="17"/>
            <w:tcBorders>
              <w:top w:val="dotted" w:sz="6" w:space="0" w:color="auto"/>
              <w:left w:val="dotted" w:sz="6" w:space="0" w:color="auto"/>
              <w:bottom w:val="dotted" w:sz="6" w:space="0" w:color="auto"/>
              <w:right w:val="dotted" w:sz="6" w:space="0" w:color="auto"/>
            </w:tcBorders>
            <w:shd w:val="pct5" w:color="auto" w:fill="auto"/>
          </w:tcPr>
          <w:p w14:paraId="670842CA"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74" w:type="dxa"/>
            <w:tcBorders>
              <w:top w:val="nil"/>
              <w:left w:val="nil"/>
              <w:bottom w:val="nil"/>
              <w:right w:val="single" w:sz="18" w:space="0" w:color="auto"/>
            </w:tcBorders>
          </w:tcPr>
          <w:p w14:paraId="42F731F3"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r>
      <w:tr w:rsidR="0066207F" w:rsidRPr="0066207F" w14:paraId="065C5591" w14:textId="77777777" w:rsidTr="0066207F">
        <w:trPr>
          <w:cantSplit/>
          <w:trHeight w:hRule="exact" w:val="60"/>
        </w:trPr>
        <w:tc>
          <w:tcPr>
            <w:tcW w:w="74" w:type="dxa"/>
            <w:tcBorders>
              <w:top w:val="nil"/>
              <w:left w:val="single" w:sz="6" w:space="0" w:color="auto"/>
              <w:bottom w:val="nil"/>
              <w:right w:val="nil"/>
            </w:tcBorders>
          </w:tcPr>
          <w:p w14:paraId="6CC1EF8B"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321" w:type="dxa"/>
            <w:gridSpan w:val="12"/>
          </w:tcPr>
          <w:p w14:paraId="670FA4A0"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378" w:type="dxa"/>
            <w:gridSpan w:val="15"/>
          </w:tcPr>
          <w:p w14:paraId="5E2B7526"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74" w:type="dxa"/>
            <w:tcBorders>
              <w:top w:val="nil"/>
              <w:left w:val="nil"/>
              <w:bottom w:val="nil"/>
              <w:right w:val="single" w:sz="18" w:space="0" w:color="auto"/>
            </w:tcBorders>
          </w:tcPr>
          <w:p w14:paraId="443A29A4"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r>
      <w:tr w:rsidR="0066207F" w:rsidRPr="0066207F" w14:paraId="1DDBD023" w14:textId="77777777" w:rsidTr="0066207F">
        <w:trPr>
          <w:cantSplit/>
        </w:trPr>
        <w:tc>
          <w:tcPr>
            <w:tcW w:w="74" w:type="dxa"/>
            <w:tcBorders>
              <w:top w:val="nil"/>
              <w:left w:val="single" w:sz="6" w:space="0" w:color="auto"/>
              <w:bottom w:val="nil"/>
              <w:right w:val="nil"/>
            </w:tcBorders>
          </w:tcPr>
          <w:p w14:paraId="1F4B5F1D"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037" w:type="dxa"/>
            <w:gridSpan w:val="10"/>
            <w:hideMark/>
          </w:tcPr>
          <w:p w14:paraId="298CA14C"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roofErr w:type="gramStart"/>
            <w:r w:rsidRPr="0066207F">
              <w:rPr>
                <w:rFonts w:ascii="Calibri Light" w:hAnsi="Calibri Light" w:cs="Calibri Light"/>
                <w:szCs w:val="22"/>
                <w:lang w:eastAsia="en-US"/>
              </w:rPr>
              <w:t>au</w:t>
            </w:r>
            <w:proofErr w:type="gramEnd"/>
            <w:r w:rsidRPr="0066207F">
              <w:rPr>
                <w:rFonts w:ascii="Calibri Light" w:hAnsi="Calibri Light" w:cs="Calibri Light"/>
                <w:szCs w:val="22"/>
                <w:lang w:eastAsia="en-US"/>
              </w:rPr>
              <w:t xml:space="preserve"> nom de :</w:t>
            </w:r>
          </w:p>
        </w:tc>
        <w:tc>
          <w:tcPr>
            <w:tcW w:w="4662" w:type="dxa"/>
            <w:gridSpan w:val="17"/>
            <w:tcBorders>
              <w:top w:val="dotted" w:sz="6" w:space="0" w:color="auto"/>
              <w:left w:val="dotted" w:sz="6" w:space="0" w:color="auto"/>
              <w:bottom w:val="dotted" w:sz="6" w:space="0" w:color="auto"/>
              <w:right w:val="dotted" w:sz="6" w:space="0" w:color="auto"/>
            </w:tcBorders>
            <w:shd w:val="pct5" w:color="auto" w:fill="auto"/>
          </w:tcPr>
          <w:p w14:paraId="13149836"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74" w:type="dxa"/>
            <w:tcBorders>
              <w:top w:val="nil"/>
              <w:left w:val="nil"/>
              <w:bottom w:val="nil"/>
              <w:right w:val="single" w:sz="18" w:space="0" w:color="auto"/>
            </w:tcBorders>
          </w:tcPr>
          <w:p w14:paraId="181FFA8E"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r>
      <w:tr w:rsidR="0066207F" w:rsidRPr="0066207F" w14:paraId="75B143FA" w14:textId="77777777" w:rsidTr="0066207F">
        <w:trPr>
          <w:cantSplit/>
          <w:trHeight w:hRule="exact" w:val="60"/>
        </w:trPr>
        <w:tc>
          <w:tcPr>
            <w:tcW w:w="74" w:type="dxa"/>
            <w:tcBorders>
              <w:top w:val="nil"/>
              <w:left w:val="single" w:sz="6" w:space="0" w:color="auto"/>
              <w:bottom w:val="nil"/>
              <w:right w:val="nil"/>
            </w:tcBorders>
          </w:tcPr>
          <w:p w14:paraId="14CC8B2F"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321" w:type="dxa"/>
            <w:gridSpan w:val="12"/>
          </w:tcPr>
          <w:p w14:paraId="060453F5"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378" w:type="dxa"/>
            <w:gridSpan w:val="15"/>
          </w:tcPr>
          <w:p w14:paraId="6F159539"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74" w:type="dxa"/>
            <w:tcBorders>
              <w:top w:val="nil"/>
              <w:left w:val="nil"/>
              <w:bottom w:val="nil"/>
              <w:right w:val="single" w:sz="18" w:space="0" w:color="auto"/>
            </w:tcBorders>
          </w:tcPr>
          <w:p w14:paraId="2A0AA6E4"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r>
      <w:tr w:rsidR="0066207F" w:rsidRPr="0066207F" w14:paraId="03691496" w14:textId="77777777" w:rsidTr="0066207F">
        <w:trPr>
          <w:cantSplit/>
        </w:trPr>
        <w:tc>
          <w:tcPr>
            <w:tcW w:w="74" w:type="dxa"/>
            <w:tcBorders>
              <w:top w:val="nil"/>
              <w:left w:val="single" w:sz="6" w:space="0" w:color="auto"/>
              <w:bottom w:val="nil"/>
              <w:right w:val="nil"/>
            </w:tcBorders>
          </w:tcPr>
          <w:p w14:paraId="2C89D524"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1701" w:type="dxa"/>
            <w:hideMark/>
          </w:tcPr>
          <w:p w14:paraId="3EC2A1B7"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roofErr w:type="gramStart"/>
            <w:r w:rsidRPr="0066207F">
              <w:rPr>
                <w:rFonts w:ascii="Calibri Light" w:hAnsi="Calibri Light" w:cs="Calibri Light"/>
                <w:szCs w:val="22"/>
                <w:lang w:eastAsia="en-US"/>
              </w:rPr>
              <w:t>sous</w:t>
            </w:r>
            <w:proofErr w:type="gramEnd"/>
            <w:r w:rsidRPr="0066207F">
              <w:rPr>
                <w:rFonts w:ascii="Calibri Light" w:hAnsi="Calibri Light" w:cs="Calibri Light"/>
                <w:szCs w:val="22"/>
                <w:lang w:eastAsia="en-US"/>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BC2C8F0"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AA388C4"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EC2780F"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74" w:type="dxa"/>
          </w:tcPr>
          <w:p w14:paraId="45849B69"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B4ADB52"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1CC99E7"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13906D7"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3C82A5D"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10E1DD4"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59B4B84"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1AD10AB"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7656AEE"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1134" w:type="dxa"/>
            <w:gridSpan w:val="3"/>
            <w:hideMark/>
          </w:tcPr>
          <w:p w14:paraId="18C3FB23" w14:textId="77777777" w:rsidR="0066207F" w:rsidRPr="0066207F" w:rsidRDefault="0066207F" w:rsidP="0066207F">
            <w:pPr>
              <w:keepNext/>
              <w:keepLines/>
              <w:suppressAutoHyphens w:val="0"/>
              <w:spacing w:before="60" w:after="60"/>
              <w:jc w:val="center"/>
              <w:rPr>
                <w:rFonts w:ascii="Calibri Light" w:hAnsi="Calibri Light" w:cs="Calibri Light"/>
                <w:szCs w:val="22"/>
                <w:lang w:eastAsia="en-US"/>
              </w:rPr>
            </w:pPr>
            <w:proofErr w:type="gramStart"/>
            <w:r w:rsidRPr="0066207F">
              <w:rPr>
                <w:rFonts w:ascii="Calibri Light" w:hAnsi="Calibri Light" w:cs="Calibri Light"/>
                <w:szCs w:val="22"/>
                <w:lang w:eastAsia="en-US"/>
              </w:rPr>
              <w:t>clé</w:t>
            </w:r>
            <w:proofErr w:type="gramEnd"/>
            <w:r w:rsidRPr="0066207F">
              <w:rPr>
                <w:rFonts w:ascii="Calibri Light" w:hAnsi="Calibri Light" w:cs="Calibri Light"/>
                <w:szCs w:val="22"/>
                <w:lang w:eastAsia="en-US"/>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1863CEA"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5DBB6A0"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00" w:type="dxa"/>
            <w:gridSpan w:val="2"/>
            <w:tcBorders>
              <w:top w:val="nil"/>
              <w:left w:val="nil"/>
              <w:bottom w:val="nil"/>
              <w:right w:val="single" w:sz="18" w:space="0" w:color="auto"/>
            </w:tcBorders>
          </w:tcPr>
          <w:p w14:paraId="58F9D4E4"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r>
      <w:tr w:rsidR="0066207F" w:rsidRPr="0066207F" w14:paraId="6EB41D6F" w14:textId="77777777" w:rsidTr="0066207F">
        <w:trPr>
          <w:cantSplit/>
          <w:trHeight w:hRule="exact" w:val="60"/>
        </w:trPr>
        <w:tc>
          <w:tcPr>
            <w:tcW w:w="74" w:type="dxa"/>
            <w:tcBorders>
              <w:top w:val="nil"/>
              <w:left w:val="single" w:sz="6" w:space="0" w:color="auto"/>
              <w:bottom w:val="nil"/>
              <w:right w:val="nil"/>
            </w:tcBorders>
          </w:tcPr>
          <w:p w14:paraId="7147653A"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321" w:type="dxa"/>
            <w:gridSpan w:val="12"/>
          </w:tcPr>
          <w:p w14:paraId="5B035EC0"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378" w:type="dxa"/>
            <w:gridSpan w:val="15"/>
          </w:tcPr>
          <w:p w14:paraId="2B56CF2E"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74" w:type="dxa"/>
            <w:tcBorders>
              <w:top w:val="nil"/>
              <w:left w:val="nil"/>
              <w:bottom w:val="nil"/>
              <w:right w:val="single" w:sz="18" w:space="0" w:color="auto"/>
            </w:tcBorders>
          </w:tcPr>
          <w:p w14:paraId="3C56F2F9"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r>
      <w:tr w:rsidR="0066207F" w:rsidRPr="0066207F" w14:paraId="01BB1296" w14:textId="77777777" w:rsidTr="0066207F">
        <w:trPr>
          <w:cantSplit/>
        </w:trPr>
        <w:tc>
          <w:tcPr>
            <w:tcW w:w="74" w:type="dxa"/>
            <w:tcBorders>
              <w:top w:val="nil"/>
              <w:left w:val="single" w:sz="6" w:space="0" w:color="auto"/>
              <w:bottom w:val="nil"/>
              <w:right w:val="nil"/>
            </w:tcBorders>
          </w:tcPr>
          <w:p w14:paraId="0EDA2982"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1701" w:type="dxa"/>
            <w:hideMark/>
          </w:tcPr>
          <w:p w14:paraId="62770F34"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roofErr w:type="gramStart"/>
            <w:r w:rsidRPr="0066207F">
              <w:rPr>
                <w:rFonts w:ascii="Calibri Light" w:hAnsi="Calibri Light" w:cs="Calibri Light"/>
                <w:szCs w:val="22"/>
                <w:lang w:eastAsia="en-US"/>
              </w:rPr>
              <w:t>code</w:t>
            </w:r>
            <w:proofErr w:type="gramEnd"/>
            <w:r w:rsidRPr="0066207F">
              <w:rPr>
                <w:rFonts w:ascii="Calibri Light" w:hAnsi="Calibri Light" w:cs="Calibri Light"/>
                <w:szCs w:val="22"/>
                <w:lang w:eastAsia="en-US"/>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C8F39D3"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DAA17C2"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15E71F3"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F465684"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871B443"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1701" w:type="dxa"/>
            <w:gridSpan w:val="7"/>
            <w:hideMark/>
          </w:tcPr>
          <w:p w14:paraId="5D1D2B8E" w14:textId="77777777" w:rsidR="0066207F" w:rsidRPr="0066207F" w:rsidRDefault="0066207F" w:rsidP="0066207F">
            <w:pPr>
              <w:keepNext/>
              <w:keepLines/>
              <w:suppressAutoHyphens w:val="0"/>
              <w:spacing w:before="60" w:after="60"/>
              <w:jc w:val="center"/>
              <w:rPr>
                <w:rFonts w:ascii="Calibri Light" w:hAnsi="Calibri Light" w:cs="Calibri Light"/>
                <w:szCs w:val="22"/>
                <w:lang w:eastAsia="en-US"/>
              </w:rPr>
            </w:pPr>
            <w:proofErr w:type="gramStart"/>
            <w:r w:rsidRPr="0066207F">
              <w:rPr>
                <w:rFonts w:ascii="Calibri Light" w:hAnsi="Calibri Light" w:cs="Calibri Light"/>
                <w:szCs w:val="22"/>
                <w:lang w:eastAsia="en-US"/>
              </w:rPr>
              <w:t>code</w:t>
            </w:r>
            <w:proofErr w:type="gramEnd"/>
            <w:r w:rsidRPr="0066207F">
              <w:rPr>
                <w:rFonts w:ascii="Calibri Light" w:hAnsi="Calibri Light" w:cs="Calibri Light"/>
                <w:szCs w:val="22"/>
                <w:lang w:eastAsia="en-US"/>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31CCFC9"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35C2CC2"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22DE70B"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6055F4B"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725B955"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1097" w:type="dxa"/>
            <w:gridSpan w:val="3"/>
          </w:tcPr>
          <w:p w14:paraId="0D43B9BD"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c>
          <w:tcPr>
            <w:tcW w:w="74" w:type="dxa"/>
            <w:tcBorders>
              <w:top w:val="nil"/>
              <w:left w:val="nil"/>
              <w:bottom w:val="nil"/>
              <w:right w:val="single" w:sz="18" w:space="0" w:color="auto"/>
            </w:tcBorders>
          </w:tcPr>
          <w:p w14:paraId="7A39428D" w14:textId="77777777" w:rsidR="0066207F" w:rsidRPr="0066207F" w:rsidRDefault="0066207F" w:rsidP="0066207F">
            <w:pPr>
              <w:keepNext/>
              <w:keepLines/>
              <w:suppressAutoHyphens w:val="0"/>
              <w:spacing w:before="60" w:after="60"/>
              <w:jc w:val="both"/>
              <w:rPr>
                <w:rFonts w:ascii="Calibri Light" w:hAnsi="Calibri Light" w:cs="Calibri Light"/>
                <w:szCs w:val="22"/>
                <w:lang w:eastAsia="en-US"/>
              </w:rPr>
            </w:pPr>
          </w:p>
        </w:tc>
      </w:tr>
      <w:tr w:rsidR="0066207F" w:rsidRPr="0066207F" w14:paraId="0E1FED01" w14:textId="77777777" w:rsidTr="0066207F">
        <w:trPr>
          <w:cantSplit/>
          <w:trHeight w:hRule="exact" w:val="60"/>
        </w:trPr>
        <w:tc>
          <w:tcPr>
            <w:tcW w:w="74" w:type="dxa"/>
            <w:tcBorders>
              <w:top w:val="nil"/>
              <w:left w:val="single" w:sz="6" w:space="0" w:color="auto"/>
              <w:bottom w:val="single" w:sz="24" w:space="0" w:color="auto"/>
              <w:right w:val="nil"/>
            </w:tcBorders>
          </w:tcPr>
          <w:p w14:paraId="00C4C59C" w14:textId="77777777" w:rsidR="0066207F" w:rsidRPr="0066207F" w:rsidRDefault="0066207F" w:rsidP="0066207F">
            <w:pPr>
              <w:keepNext/>
              <w:keepLines/>
              <w:suppressAutoHyphens w:val="0"/>
              <w:spacing w:before="120" w:after="120"/>
              <w:jc w:val="both"/>
              <w:rPr>
                <w:rFonts w:ascii="Calibri Light" w:hAnsi="Calibri Light" w:cs="Calibri Light"/>
                <w:szCs w:val="22"/>
                <w:lang w:eastAsia="en-US"/>
              </w:rPr>
            </w:pPr>
          </w:p>
        </w:tc>
        <w:tc>
          <w:tcPr>
            <w:tcW w:w="4321" w:type="dxa"/>
            <w:gridSpan w:val="12"/>
            <w:tcBorders>
              <w:top w:val="nil"/>
              <w:left w:val="nil"/>
              <w:bottom w:val="single" w:sz="24" w:space="0" w:color="auto"/>
              <w:right w:val="nil"/>
            </w:tcBorders>
          </w:tcPr>
          <w:p w14:paraId="17DD9F3C" w14:textId="77777777" w:rsidR="0066207F" w:rsidRPr="0066207F" w:rsidRDefault="0066207F" w:rsidP="0066207F">
            <w:pPr>
              <w:keepNext/>
              <w:keepLines/>
              <w:suppressAutoHyphens w:val="0"/>
              <w:spacing w:before="120" w:after="120"/>
              <w:jc w:val="both"/>
              <w:rPr>
                <w:rFonts w:ascii="Calibri Light" w:hAnsi="Calibri Light" w:cs="Calibri Light"/>
                <w:szCs w:val="22"/>
                <w:lang w:eastAsia="en-US"/>
              </w:rPr>
            </w:pPr>
          </w:p>
        </w:tc>
        <w:tc>
          <w:tcPr>
            <w:tcW w:w="4378" w:type="dxa"/>
            <w:gridSpan w:val="15"/>
            <w:tcBorders>
              <w:top w:val="nil"/>
              <w:left w:val="nil"/>
              <w:bottom w:val="single" w:sz="24" w:space="0" w:color="auto"/>
              <w:right w:val="nil"/>
            </w:tcBorders>
          </w:tcPr>
          <w:p w14:paraId="2C3275B1" w14:textId="77777777" w:rsidR="0066207F" w:rsidRPr="0066207F" w:rsidRDefault="0066207F" w:rsidP="0066207F">
            <w:pPr>
              <w:keepNext/>
              <w:keepLines/>
              <w:suppressAutoHyphens w:val="0"/>
              <w:spacing w:before="120" w:after="120"/>
              <w:jc w:val="both"/>
              <w:rPr>
                <w:rFonts w:ascii="Calibri Light" w:hAnsi="Calibri Light" w:cs="Calibri Light"/>
                <w:szCs w:val="22"/>
                <w:lang w:eastAsia="en-US"/>
              </w:rPr>
            </w:pPr>
          </w:p>
        </w:tc>
        <w:tc>
          <w:tcPr>
            <w:tcW w:w="74" w:type="dxa"/>
            <w:tcBorders>
              <w:top w:val="nil"/>
              <w:left w:val="nil"/>
              <w:bottom w:val="single" w:sz="24" w:space="0" w:color="auto"/>
              <w:right w:val="single" w:sz="18" w:space="0" w:color="auto"/>
            </w:tcBorders>
          </w:tcPr>
          <w:p w14:paraId="26D9D728" w14:textId="77777777" w:rsidR="0066207F" w:rsidRPr="0066207F" w:rsidRDefault="0066207F" w:rsidP="0066207F">
            <w:pPr>
              <w:keepNext/>
              <w:keepLines/>
              <w:suppressAutoHyphens w:val="0"/>
              <w:spacing w:before="120" w:after="120"/>
              <w:jc w:val="both"/>
              <w:rPr>
                <w:rFonts w:ascii="Calibri Light" w:hAnsi="Calibri Light" w:cs="Calibri Light"/>
                <w:szCs w:val="22"/>
                <w:lang w:eastAsia="en-US"/>
              </w:rPr>
            </w:pPr>
          </w:p>
        </w:tc>
      </w:tr>
    </w:tbl>
    <w:p w14:paraId="79D4002C" w14:textId="77777777" w:rsidR="0066207F" w:rsidRPr="0066207F" w:rsidRDefault="0066207F" w:rsidP="0066207F">
      <w:pPr>
        <w:suppressAutoHyphens w:val="0"/>
        <w:spacing w:before="120"/>
        <w:ind w:left="425"/>
        <w:jc w:val="both"/>
        <w:rPr>
          <w:rFonts w:ascii="Calibri Light" w:hAnsi="Calibri Light" w:cs="Calibri Light"/>
          <w:lang w:eastAsia="fr-FR"/>
        </w:rPr>
      </w:pPr>
    </w:p>
    <w:p w14:paraId="55179CC2" w14:textId="77777777" w:rsidR="0066207F" w:rsidRPr="0066207F" w:rsidRDefault="0066207F" w:rsidP="0066207F">
      <w:pPr>
        <w:keepNext/>
        <w:keepLines/>
        <w:tabs>
          <w:tab w:val="right" w:pos="5670"/>
        </w:tabs>
        <w:suppressAutoHyphens w:val="0"/>
        <w:overflowPunct w:val="0"/>
        <w:autoSpaceDE w:val="0"/>
        <w:autoSpaceDN w:val="0"/>
        <w:adjustRightInd w:val="0"/>
        <w:spacing w:before="120"/>
        <w:ind w:left="-284"/>
        <w:jc w:val="both"/>
        <w:textAlignment w:val="baseline"/>
        <w:rPr>
          <w:rFonts w:ascii="Calibri Light" w:hAnsi="Calibri Light" w:cs="Calibri Light"/>
          <w:b/>
          <w:u w:val="single"/>
          <w:lang w:eastAsia="fr-FR"/>
        </w:rPr>
      </w:pPr>
      <w:sdt>
        <w:sdtPr>
          <w:rPr>
            <w:rFonts w:ascii="Calibri Light" w:hAnsi="Calibri Light" w:cs="Calibri Light"/>
            <w:lang w:eastAsia="fr-FR"/>
          </w:rPr>
          <w:id w:val="1528907819"/>
          <w14:checkbox>
            <w14:checked w14:val="0"/>
            <w14:checkedState w14:val="2612" w14:font="MS Gothic"/>
            <w14:uncheckedState w14:val="2610" w14:font="MS Gothic"/>
          </w14:checkbox>
        </w:sdtPr>
        <w:sdtContent>
          <w:r w:rsidRPr="0066207F">
            <w:rPr>
              <w:rFonts w:ascii="Calibri Light" w:eastAsia="MS Gothic" w:hAnsi="Calibri Light" w:cs="Calibri Light" w:hint="eastAsia"/>
              <w:lang w:eastAsia="fr-FR"/>
            </w:rPr>
            <w:t>☐</w:t>
          </w:r>
        </w:sdtContent>
      </w:sdt>
      <w:r w:rsidRPr="0066207F">
        <w:rPr>
          <w:rFonts w:ascii="Calibri Light" w:hAnsi="Calibri Light" w:cs="Calibri Light"/>
          <w:lang w:eastAsia="fr-FR"/>
        </w:rPr>
        <w:t xml:space="preserve"> </w:t>
      </w:r>
      <w:r w:rsidRPr="0066207F">
        <w:rPr>
          <w:rFonts w:ascii="Calibri Light" w:hAnsi="Calibri Light" w:cs="Calibri Light"/>
          <w:b/>
          <w:u w:val="single"/>
          <w:lang w:eastAsia="fr-FR"/>
        </w:rPr>
        <w:t xml:space="preserve">Groupement </w:t>
      </w:r>
      <w:r w:rsidRPr="0066207F">
        <w:rPr>
          <w:rFonts w:ascii="Calibri Light" w:hAnsi="Calibri Light" w:cs="Calibri Light"/>
          <w:b/>
          <w:color w:val="000000"/>
          <w:u w:val="single"/>
          <w:lang w:eastAsia="fr-FR"/>
        </w:rPr>
        <w:t xml:space="preserve">conjoint - Comptes unique </w:t>
      </w:r>
      <w:r w:rsidRPr="0066207F">
        <w:rPr>
          <w:rFonts w:ascii="Calibri Light" w:hAnsi="Calibri Light" w:cs="Calibri Light"/>
          <w:b/>
          <w:u w:val="single"/>
          <w:lang w:eastAsia="fr-FR"/>
        </w:rPr>
        <w:t>:</w:t>
      </w:r>
    </w:p>
    <w:p w14:paraId="05E59339" w14:textId="77777777" w:rsidR="0066207F" w:rsidRPr="0066207F" w:rsidRDefault="0066207F" w:rsidP="0066207F">
      <w:pPr>
        <w:keepNext/>
        <w:keepLines/>
        <w:suppressAutoHyphens w:val="0"/>
        <w:spacing w:before="120" w:after="240"/>
        <w:jc w:val="both"/>
        <w:rPr>
          <w:rFonts w:ascii="Calibri Light" w:hAnsi="Calibri Light" w:cs="Calibri Light"/>
          <w:lang w:eastAsia="fr-FR"/>
        </w:rPr>
      </w:pPr>
      <w:r w:rsidRPr="0066207F">
        <w:rPr>
          <w:rFonts w:ascii="Calibri Light" w:hAnsi="Calibri Light" w:cs="Calibri Light"/>
          <w:lang w:eastAsia="fr-FR"/>
        </w:rPr>
        <w:t>Le maître de l'ouvrage se libérera des sommes dues au titre du présent marché en faisant porter le montant au crédit du compte (joindre un RIB ou RIP) :</w:t>
      </w:r>
    </w:p>
    <w:tbl>
      <w:tblPr>
        <w:tblW w:w="0" w:type="auto"/>
        <w:tblInd w:w="8" w:type="dxa"/>
        <w:tblLayout w:type="fixed"/>
        <w:tblCellMar>
          <w:left w:w="0" w:type="dxa"/>
          <w:right w:w="0" w:type="dxa"/>
        </w:tblCellMar>
        <w:tblLook w:val="04A0" w:firstRow="1" w:lastRow="0" w:firstColumn="1" w:lastColumn="0" w:noHBand="0" w:noVBand="1"/>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330"/>
        <w:gridCol w:w="74"/>
      </w:tblGrid>
      <w:tr w:rsidR="0066207F" w:rsidRPr="0066207F" w14:paraId="4BA9AE5B" w14:textId="77777777" w:rsidTr="0066207F">
        <w:trPr>
          <w:cantSplit/>
          <w:trHeight w:hRule="exact" w:val="60"/>
        </w:trPr>
        <w:tc>
          <w:tcPr>
            <w:tcW w:w="74" w:type="dxa"/>
            <w:tcBorders>
              <w:top w:val="single" w:sz="6" w:space="0" w:color="auto"/>
              <w:left w:val="single" w:sz="6" w:space="0" w:color="auto"/>
              <w:bottom w:val="nil"/>
              <w:right w:val="nil"/>
            </w:tcBorders>
          </w:tcPr>
          <w:p w14:paraId="534DB5E4" w14:textId="77777777" w:rsidR="0066207F" w:rsidRPr="0066207F" w:rsidRDefault="0066207F" w:rsidP="0066207F">
            <w:pPr>
              <w:keepNext/>
              <w:keepLines/>
              <w:suppressAutoHyphens w:val="0"/>
              <w:spacing w:after="120"/>
              <w:jc w:val="both"/>
              <w:rPr>
                <w:rFonts w:ascii="Calibri Light" w:hAnsi="Calibri Light" w:cs="Calibri Light"/>
                <w:szCs w:val="22"/>
                <w:lang w:eastAsia="en-US"/>
              </w:rPr>
            </w:pPr>
          </w:p>
        </w:tc>
        <w:tc>
          <w:tcPr>
            <w:tcW w:w="4321" w:type="dxa"/>
            <w:gridSpan w:val="12"/>
            <w:tcBorders>
              <w:top w:val="single" w:sz="6" w:space="0" w:color="auto"/>
              <w:left w:val="nil"/>
              <w:bottom w:val="nil"/>
              <w:right w:val="nil"/>
            </w:tcBorders>
          </w:tcPr>
          <w:p w14:paraId="6747D0E8" w14:textId="77777777" w:rsidR="0066207F" w:rsidRPr="0066207F" w:rsidRDefault="0066207F" w:rsidP="0066207F">
            <w:pPr>
              <w:keepNext/>
              <w:keepLines/>
              <w:suppressAutoHyphens w:val="0"/>
              <w:spacing w:after="120"/>
              <w:jc w:val="both"/>
              <w:rPr>
                <w:rFonts w:ascii="Calibri Light" w:hAnsi="Calibri Light" w:cs="Calibri Light"/>
                <w:szCs w:val="22"/>
                <w:lang w:eastAsia="en-US"/>
              </w:rPr>
            </w:pPr>
          </w:p>
        </w:tc>
        <w:tc>
          <w:tcPr>
            <w:tcW w:w="4378" w:type="dxa"/>
            <w:gridSpan w:val="15"/>
            <w:tcBorders>
              <w:top w:val="single" w:sz="6" w:space="0" w:color="auto"/>
              <w:left w:val="nil"/>
              <w:bottom w:val="nil"/>
              <w:right w:val="nil"/>
            </w:tcBorders>
          </w:tcPr>
          <w:p w14:paraId="49262F65" w14:textId="77777777" w:rsidR="0066207F" w:rsidRPr="0066207F" w:rsidRDefault="0066207F" w:rsidP="0066207F">
            <w:pPr>
              <w:keepNext/>
              <w:keepLines/>
              <w:suppressAutoHyphens w:val="0"/>
              <w:spacing w:after="120"/>
              <w:jc w:val="both"/>
              <w:rPr>
                <w:rFonts w:ascii="Calibri Light" w:hAnsi="Calibri Light" w:cs="Calibri Light"/>
                <w:szCs w:val="22"/>
                <w:lang w:eastAsia="en-US"/>
              </w:rPr>
            </w:pPr>
          </w:p>
        </w:tc>
        <w:tc>
          <w:tcPr>
            <w:tcW w:w="74" w:type="dxa"/>
            <w:tcBorders>
              <w:top w:val="single" w:sz="6" w:space="0" w:color="auto"/>
              <w:left w:val="nil"/>
              <w:bottom w:val="nil"/>
              <w:right w:val="single" w:sz="18" w:space="0" w:color="auto"/>
            </w:tcBorders>
          </w:tcPr>
          <w:p w14:paraId="58F50ABC" w14:textId="77777777" w:rsidR="0066207F" w:rsidRPr="0066207F" w:rsidRDefault="0066207F" w:rsidP="0066207F">
            <w:pPr>
              <w:keepNext/>
              <w:keepLines/>
              <w:suppressAutoHyphens w:val="0"/>
              <w:spacing w:after="120"/>
              <w:jc w:val="both"/>
              <w:rPr>
                <w:rFonts w:ascii="Calibri Light" w:hAnsi="Calibri Light" w:cs="Calibri Light"/>
                <w:szCs w:val="22"/>
                <w:lang w:eastAsia="en-US"/>
              </w:rPr>
            </w:pPr>
          </w:p>
        </w:tc>
      </w:tr>
      <w:tr w:rsidR="0066207F" w:rsidRPr="0066207F" w14:paraId="24D802A5" w14:textId="77777777" w:rsidTr="0066207F">
        <w:trPr>
          <w:cantSplit/>
        </w:trPr>
        <w:tc>
          <w:tcPr>
            <w:tcW w:w="74" w:type="dxa"/>
            <w:tcBorders>
              <w:top w:val="nil"/>
              <w:left w:val="single" w:sz="6" w:space="0" w:color="auto"/>
              <w:bottom w:val="nil"/>
              <w:right w:val="nil"/>
            </w:tcBorders>
          </w:tcPr>
          <w:p w14:paraId="4792ADA7"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037" w:type="dxa"/>
            <w:gridSpan w:val="10"/>
            <w:hideMark/>
          </w:tcPr>
          <w:p w14:paraId="611CBC47"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roofErr w:type="gramStart"/>
            <w:r w:rsidRPr="0066207F">
              <w:rPr>
                <w:rFonts w:ascii="Calibri Light" w:hAnsi="Calibri Light" w:cs="Calibri Light"/>
                <w:szCs w:val="22"/>
                <w:lang w:eastAsia="en-US"/>
              </w:rPr>
              <w:t>compte</w:t>
            </w:r>
            <w:proofErr w:type="gramEnd"/>
            <w:r w:rsidRPr="0066207F">
              <w:rPr>
                <w:rFonts w:ascii="Calibri Light" w:hAnsi="Calibri Light" w:cs="Calibri Light"/>
                <w:szCs w:val="22"/>
                <w:lang w:eastAsia="en-US"/>
              </w:rPr>
              <w:t xml:space="preserve"> ouvert à l'organisme bancaire :</w:t>
            </w:r>
          </w:p>
        </w:tc>
        <w:tc>
          <w:tcPr>
            <w:tcW w:w="4662" w:type="dxa"/>
            <w:gridSpan w:val="17"/>
            <w:tcBorders>
              <w:top w:val="dotted" w:sz="6" w:space="0" w:color="auto"/>
              <w:left w:val="dotted" w:sz="6" w:space="0" w:color="auto"/>
              <w:bottom w:val="dotted" w:sz="6" w:space="0" w:color="auto"/>
              <w:right w:val="dotted" w:sz="6" w:space="0" w:color="auto"/>
            </w:tcBorders>
            <w:shd w:val="pct5" w:color="auto" w:fill="auto"/>
          </w:tcPr>
          <w:p w14:paraId="266FDD1D"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74" w:type="dxa"/>
            <w:tcBorders>
              <w:top w:val="nil"/>
              <w:left w:val="nil"/>
              <w:bottom w:val="nil"/>
              <w:right w:val="single" w:sz="18" w:space="0" w:color="auto"/>
            </w:tcBorders>
          </w:tcPr>
          <w:p w14:paraId="2C827BE6"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r>
      <w:tr w:rsidR="0066207F" w:rsidRPr="0066207F" w14:paraId="7F461571" w14:textId="77777777" w:rsidTr="0066207F">
        <w:trPr>
          <w:cantSplit/>
          <w:trHeight w:hRule="exact" w:val="60"/>
        </w:trPr>
        <w:tc>
          <w:tcPr>
            <w:tcW w:w="74" w:type="dxa"/>
            <w:tcBorders>
              <w:top w:val="nil"/>
              <w:left w:val="single" w:sz="6" w:space="0" w:color="auto"/>
              <w:bottom w:val="nil"/>
              <w:right w:val="nil"/>
            </w:tcBorders>
          </w:tcPr>
          <w:p w14:paraId="0DEA307D"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321" w:type="dxa"/>
            <w:gridSpan w:val="12"/>
          </w:tcPr>
          <w:p w14:paraId="6C52D5E4"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378" w:type="dxa"/>
            <w:gridSpan w:val="15"/>
          </w:tcPr>
          <w:p w14:paraId="40E48BA8"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74" w:type="dxa"/>
            <w:tcBorders>
              <w:top w:val="nil"/>
              <w:left w:val="nil"/>
              <w:bottom w:val="nil"/>
              <w:right w:val="single" w:sz="18" w:space="0" w:color="auto"/>
            </w:tcBorders>
          </w:tcPr>
          <w:p w14:paraId="1ACE8161"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r>
      <w:tr w:rsidR="0066207F" w:rsidRPr="0066207F" w14:paraId="020D91F6" w14:textId="77777777" w:rsidTr="0066207F">
        <w:trPr>
          <w:cantSplit/>
        </w:trPr>
        <w:tc>
          <w:tcPr>
            <w:tcW w:w="74" w:type="dxa"/>
            <w:tcBorders>
              <w:top w:val="nil"/>
              <w:left w:val="single" w:sz="6" w:space="0" w:color="auto"/>
              <w:bottom w:val="nil"/>
              <w:right w:val="nil"/>
            </w:tcBorders>
          </w:tcPr>
          <w:p w14:paraId="3EB17A86"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037" w:type="dxa"/>
            <w:gridSpan w:val="10"/>
            <w:hideMark/>
          </w:tcPr>
          <w:p w14:paraId="39B644DE"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roofErr w:type="gramStart"/>
            <w:r w:rsidRPr="0066207F">
              <w:rPr>
                <w:rFonts w:ascii="Calibri Light" w:hAnsi="Calibri Light" w:cs="Calibri Light"/>
                <w:szCs w:val="22"/>
                <w:lang w:eastAsia="en-US"/>
              </w:rPr>
              <w:t>à</w:t>
            </w:r>
            <w:proofErr w:type="gramEnd"/>
            <w:r w:rsidRPr="0066207F">
              <w:rPr>
                <w:rFonts w:ascii="Calibri Light" w:hAnsi="Calibri Light" w:cs="Calibri Light"/>
                <w:szCs w:val="22"/>
                <w:lang w:eastAsia="en-US"/>
              </w:rPr>
              <w:t> :</w:t>
            </w:r>
          </w:p>
        </w:tc>
        <w:tc>
          <w:tcPr>
            <w:tcW w:w="4662" w:type="dxa"/>
            <w:gridSpan w:val="17"/>
            <w:tcBorders>
              <w:top w:val="dotted" w:sz="6" w:space="0" w:color="auto"/>
              <w:left w:val="dotted" w:sz="6" w:space="0" w:color="auto"/>
              <w:bottom w:val="dotted" w:sz="6" w:space="0" w:color="auto"/>
              <w:right w:val="dotted" w:sz="6" w:space="0" w:color="auto"/>
            </w:tcBorders>
            <w:shd w:val="pct5" w:color="auto" w:fill="auto"/>
          </w:tcPr>
          <w:p w14:paraId="207CB87D" w14:textId="77777777" w:rsidR="0066207F" w:rsidRPr="0066207F" w:rsidRDefault="0066207F" w:rsidP="0066207F">
            <w:pPr>
              <w:keepNext/>
              <w:tabs>
                <w:tab w:val="left" w:pos="708"/>
                <w:tab w:val="center" w:pos="4536"/>
                <w:tab w:val="right" w:pos="9072"/>
              </w:tabs>
              <w:suppressAutoHyphens w:val="0"/>
              <w:spacing w:before="60" w:after="60"/>
              <w:jc w:val="both"/>
              <w:rPr>
                <w:rFonts w:ascii="Calibri Light" w:hAnsi="Calibri Light" w:cs="Calibri Light"/>
                <w:sz w:val="18"/>
                <w:szCs w:val="22"/>
                <w:lang w:eastAsia="en-US"/>
              </w:rPr>
            </w:pPr>
          </w:p>
        </w:tc>
        <w:tc>
          <w:tcPr>
            <w:tcW w:w="74" w:type="dxa"/>
            <w:tcBorders>
              <w:top w:val="nil"/>
              <w:left w:val="nil"/>
              <w:bottom w:val="nil"/>
              <w:right w:val="single" w:sz="18" w:space="0" w:color="auto"/>
            </w:tcBorders>
          </w:tcPr>
          <w:p w14:paraId="6BBE63F5"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r>
      <w:tr w:rsidR="0066207F" w:rsidRPr="0066207F" w14:paraId="5A154B83" w14:textId="77777777" w:rsidTr="0066207F">
        <w:trPr>
          <w:cantSplit/>
          <w:trHeight w:hRule="exact" w:val="60"/>
        </w:trPr>
        <w:tc>
          <w:tcPr>
            <w:tcW w:w="74" w:type="dxa"/>
            <w:tcBorders>
              <w:top w:val="nil"/>
              <w:left w:val="single" w:sz="6" w:space="0" w:color="auto"/>
              <w:bottom w:val="nil"/>
              <w:right w:val="nil"/>
            </w:tcBorders>
          </w:tcPr>
          <w:p w14:paraId="5DA549D4"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321" w:type="dxa"/>
            <w:gridSpan w:val="12"/>
          </w:tcPr>
          <w:p w14:paraId="290E4474"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378" w:type="dxa"/>
            <w:gridSpan w:val="15"/>
          </w:tcPr>
          <w:p w14:paraId="2364D8FB"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74" w:type="dxa"/>
            <w:tcBorders>
              <w:top w:val="nil"/>
              <w:left w:val="nil"/>
              <w:bottom w:val="nil"/>
              <w:right w:val="single" w:sz="18" w:space="0" w:color="auto"/>
            </w:tcBorders>
          </w:tcPr>
          <w:p w14:paraId="6EE4C98E"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r>
      <w:tr w:rsidR="0066207F" w:rsidRPr="0066207F" w14:paraId="7DC8751E" w14:textId="77777777" w:rsidTr="0066207F">
        <w:trPr>
          <w:cantSplit/>
        </w:trPr>
        <w:tc>
          <w:tcPr>
            <w:tcW w:w="74" w:type="dxa"/>
            <w:tcBorders>
              <w:top w:val="nil"/>
              <w:left w:val="single" w:sz="6" w:space="0" w:color="auto"/>
              <w:bottom w:val="nil"/>
              <w:right w:val="nil"/>
            </w:tcBorders>
          </w:tcPr>
          <w:p w14:paraId="7DFED566"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037" w:type="dxa"/>
            <w:gridSpan w:val="10"/>
            <w:hideMark/>
          </w:tcPr>
          <w:p w14:paraId="344DB114"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roofErr w:type="gramStart"/>
            <w:r w:rsidRPr="0066207F">
              <w:rPr>
                <w:rFonts w:ascii="Calibri Light" w:hAnsi="Calibri Light" w:cs="Calibri Light"/>
                <w:szCs w:val="22"/>
                <w:lang w:eastAsia="en-US"/>
              </w:rPr>
              <w:t>au</w:t>
            </w:r>
            <w:proofErr w:type="gramEnd"/>
            <w:r w:rsidRPr="0066207F">
              <w:rPr>
                <w:rFonts w:ascii="Calibri Light" w:hAnsi="Calibri Light" w:cs="Calibri Light"/>
                <w:szCs w:val="22"/>
                <w:lang w:eastAsia="en-US"/>
              </w:rPr>
              <w:t xml:space="preserve"> nom de :</w:t>
            </w:r>
          </w:p>
        </w:tc>
        <w:tc>
          <w:tcPr>
            <w:tcW w:w="4662" w:type="dxa"/>
            <w:gridSpan w:val="17"/>
            <w:tcBorders>
              <w:top w:val="dotted" w:sz="6" w:space="0" w:color="auto"/>
              <w:left w:val="dotted" w:sz="6" w:space="0" w:color="auto"/>
              <w:bottom w:val="dotted" w:sz="6" w:space="0" w:color="auto"/>
              <w:right w:val="dotted" w:sz="6" w:space="0" w:color="auto"/>
            </w:tcBorders>
            <w:shd w:val="pct5" w:color="auto" w:fill="auto"/>
          </w:tcPr>
          <w:p w14:paraId="238F0C08"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74" w:type="dxa"/>
            <w:tcBorders>
              <w:top w:val="nil"/>
              <w:left w:val="nil"/>
              <w:bottom w:val="nil"/>
              <w:right w:val="single" w:sz="18" w:space="0" w:color="auto"/>
            </w:tcBorders>
          </w:tcPr>
          <w:p w14:paraId="41CD587C"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r>
      <w:tr w:rsidR="0066207F" w:rsidRPr="0066207F" w14:paraId="48A19161" w14:textId="77777777" w:rsidTr="0066207F">
        <w:trPr>
          <w:cantSplit/>
          <w:trHeight w:hRule="exact" w:val="60"/>
        </w:trPr>
        <w:tc>
          <w:tcPr>
            <w:tcW w:w="74" w:type="dxa"/>
            <w:tcBorders>
              <w:top w:val="nil"/>
              <w:left w:val="single" w:sz="6" w:space="0" w:color="auto"/>
              <w:bottom w:val="nil"/>
              <w:right w:val="nil"/>
            </w:tcBorders>
          </w:tcPr>
          <w:p w14:paraId="0E420B91"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321" w:type="dxa"/>
            <w:gridSpan w:val="12"/>
          </w:tcPr>
          <w:p w14:paraId="16C28355"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378" w:type="dxa"/>
            <w:gridSpan w:val="15"/>
          </w:tcPr>
          <w:p w14:paraId="3F351C8F"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74" w:type="dxa"/>
            <w:tcBorders>
              <w:top w:val="nil"/>
              <w:left w:val="nil"/>
              <w:bottom w:val="nil"/>
              <w:right w:val="single" w:sz="18" w:space="0" w:color="auto"/>
            </w:tcBorders>
          </w:tcPr>
          <w:p w14:paraId="73957B21"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r>
      <w:tr w:rsidR="0066207F" w:rsidRPr="0066207F" w14:paraId="52E84275" w14:textId="77777777" w:rsidTr="0066207F">
        <w:trPr>
          <w:cantSplit/>
        </w:trPr>
        <w:tc>
          <w:tcPr>
            <w:tcW w:w="74" w:type="dxa"/>
            <w:tcBorders>
              <w:top w:val="nil"/>
              <w:left w:val="single" w:sz="6" w:space="0" w:color="auto"/>
              <w:bottom w:val="nil"/>
              <w:right w:val="nil"/>
            </w:tcBorders>
          </w:tcPr>
          <w:p w14:paraId="795321C2"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1701" w:type="dxa"/>
            <w:hideMark/>
          </w:tcPr>
          <w:p w14:paraId="0543026C"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roofErr w:type="gramStart"/>
            <w:r w:rsidRPr="0066207F">
              <w:rPr>
                <w:rFonts w:ascii="Calibri Light" w:hAnsi="Calibri Light" w:cs="Calibri Light"/>
                <w:szCs w:val="22"/>
                <w:lang w:eastAsia="en-US"/>
              </w:rPr>
              <w:t>sous</w:t>
            </w:r>
            <w:proofErr w:type="gramEnd"/>
            <w:r w:rsidRPr="0066207F">
              <w:rPr>
                <w:rFonts w:ascii="Calibri Light" w:hAnsi="Calibri Light" w:cs="Calibri Light"/>
                <w:szCs w:val="22"/>
                <w:lang w:eastAsia="en-US"/>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6C08EEC"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437DB96"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DEFDA09"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74" w:type="dxa"/>
          </w:tcPr>
          <w:p w14:paraId="758C9596"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D538152"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794FAEE"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96B7BFE"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B8078BF"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AA4F714"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5A77CE1"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56E8992"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CA08AF9"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1134" w:type="dxa"/>
            <w:gridSpan w:val="3"/>
            <w:hideMark/>
          </w:tcPr>
          <w:p w14:paraId="06001946" w14:textId="77777777" w:rsidR="0066207F" w:rsidRPr="0066207F" w:rsidRDefault="0066207F" w:rsidP="0066207F">
            <w:pPr>
              <w:keepNext/>
              <w:suppressAutoHyphens w:val="0"/>
              <w:spacing w:before="60" w:after="60"/>
              <w:jc w:val="center"/>
              <w:rPr>
                <w:rFonts w:ascii="Calibri Light" w:hAnsi="Calibri Light" w:cs="Calibri Light"/>
                <w:szCs w:val="22"/>
                <w:lang w:eastAsia="en-US"/>
              </w:rPr>
            </w:pPr>
            <w:proofErr w:type="gramStart"/>
            <w:r w:rsidRPr="0066207F">
              <w:rPr>
                <w:rFonts w:ascii="Calibri Light" w:hAnsi="Calibri Light" w:cs="Calibri Light"/>
                <w:szCs w:val="22"/>
                <w:lang w:eastAsia="en-US"/>
              </w:rPr>
              <w:t>clé</w:t>
            </w:r>
            <w:proofErr w:type="gramEnd"/>
            <w:r w:rsidRPr="0066207F">
              <w:rPr>
                <w:rFonts w:ascii="Calibri Light" w:hAnsi="Calibri Light" w:cs="Calibri Light"/>
                <w:szCs w:val="22"/>
                <w:lang w:eastAsia="en-US"/>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CD6495A"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3C8E101"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00" w:type="dxa"/>
            <w:gridSpan w:val="2"/>
            <w:tcBorders>
              <w:top w:val="nil"/>
              <w:left w:val="nil"/>
              <w:bottom w:val="nil"/>
              <w:right w:val="single" w:sz="18" w:space="0" w:color="auto"/>
            </w:tcBorders>
          </w:tcPr>
          <w:p w14:paraId="5C6CBF00"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r>
      <w:tr w:rsidR="0066207F" w:rsidRPr="0066207F" w14:paraId="5221C608" w14:textId="77777777" w:rsidTr="0066207F">
        <w:trPr>
          <w:cantSplit/>
          <w:trHeight w:hRule="exact" w:val="60"/>
        </w:trPr>
        <w:tc>
          <w:tcPr>
            <w:tcW w:w="74" w:type="dxa"/>
            <w:tcBorders>
              <w:top w:val="nil"/>
              <w:left w:val="single" w:sz="6" w:space="0" w:color="auto"/>
              <w:bottom w:val="nil"/>
              <w:right w:val="nil"/>
            </w:tcBorders>
          </w:tcPr>
          <w:p w14:paraId="334A6C14"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321" w:type="dxa"/>
            <w:gridSpan w:val="12"/>
          </w:tcPr>
          <w:p w14:paraId="4921127B"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378" w:type="dxa"/>
            <w:gridSpan w:val="15"/>
          </w:tcPr>
          <w:p w14:paraId="14CEE303"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74" w:type="dxa"/>
            <w:tcBorders>
              <w:top w:val="nil"/>
              <w:left w:val="nil"/>
              <w:bottom w:val="nil"/>
              <w:right w:val="single" w:sz="18" w:space="0" w:color="auto"/>
            </w:tcBorders>
          </w:tcPr>
          <w:p w14:paraId="5FE793E6"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r>
      <w:tr w:rsidR="0066207F" w:rsidRPr="0066207F" w14:paraId="0B631CCF" w14:textId="77777777" w:rsidTr="0066207F">
        <w:trPr>
          <w:cantSplit/>
        </w:trPr>
        <w:tc>
          <w:tcPr>
            <w:tcW w:w="74" w:type="dxa"/>
            <w:tcBorders>
              <w:top w:val="nil"/>
              <w:left w:val="single" w:sz="6" w:space="0" w:color="auto"/>
              <w:bottom w:val="nil"/>
              <w:right w:val="nil"/>
            </w:tcBorders>
          </w:tcPr>
          <w:p w14:paraId="74B6F4D3"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1701" w:type="dxa"/>
            <w:hideMark/>
          </w:tcPr>
          <w:p w14:paraId="29DB2D47"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roofErr w:type="gramStart"/>
            <w:r w:rsidRPr="0066207F">
              <w:rPr>
                <w:rFonts w:ascii="Calibri Light" w:hAnsi="Calibri Light" w:cs="Calibri Light"/>
                <w:szCs w:val="22"/>
                <w:lang w:eastAsia="en-US"/>
              </w:rPr>
              <w:t>code</w:t>
            </w:r>
            <w:proofErr w:type="gramEnd"/>
            <w:r w:rsidRPr="0066207F">
              <w:rPr>
                <w:rFonts w:ascii="Calibri Light" w:hAnsi="Calibri Light" w:cs="Calibri Light"/>
                <w:szCs w:val="22"/>
                <w:lang w:eastAsia="en-US"/>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864C28D"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C88792F"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A9DD160"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376066C"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1E14011"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1701" w:type="dxa"/>
            <w:gridSpan w:val="7"/>
            <w:hideMark/>
          </w:tcPr>
          <w:p w14:paraId="7963960D" w14:textId="77777777" w:rsidR="0066207F" w:rsidRPr="0066207F" w:rsidRDefault="0066207F" w:rsidP="0066207F">
            <w:pPr>
              <w:keepNext/>
              <w:suppressAutoHyphens w:val="0"/>
              <w:spacing w:before="60" w:after="60"/>
              <w:jc w:val="center"/>
              <w:rPr>
                <w:rFonts w:ascii="Calibri Light" w:hAnsi="Calibri Light" w:cs="Calibri Light"/>
                <w:szCs w:val="22"/>
                <w:lang w:eastAsia="en-US"/>
              </w:rPr>
            </w:pPr>
            <w:proofErr w:type="gramStart"/>
            <w:r w:rsidRPr="0066207F">
              <w:rPr>
                <w:rFonts w:ascii="Calibri Light" w:hAnsi="Calibri Light" w:cs="Calibri Light"/>
                <w:szCs w:val="22"/>
                <w:lang w:eastAsia="en-US"/>
              </w:rPr>
              <w:t>code</w:t>
            </w:r>
            <w:proofErr w:type="gramEnd"/>
            <w:r w:rsidRPr="0066207F">
              <w:rPr>
                <w:rFonts w:ascii="Calibri Light" w:hAnsi="Calibri Light" w:cs="Calibri Light"/>
                <w:szCs w:val="22"/>
                <w:lang w:eastAsia="en-US"/>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C8074AB"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708BF60"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5A2BE6F"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F708C21"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BBCA5BA"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1097" w:type="dxa"/>
            <w:gridSpan w:val="3"/>
          </w:tcPr>
          <w:p w14:paraId="0F2EC550"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74" w:type="dxa"/>
            <w:tcBorders>
              <w:top w:val="nil"/>
              <w:left w:val="nil"/>
              <w:bottom w:val="nil"/>
              <w:right w:val="single" w:sz="18" w:space="0" w:color="auto"/>
            </w:tcBorders>
          </w:tcPr>
          <w:p w14:paraId="1054418B"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r>
      <w:tr w:rsidR="0066207F" w:rsidRPr="0066207F" w14:paraId="7149F9D6" w14:textId="77777777" w:rsidTr="0066207F">
        <w:trPr>
          <w:cantSplit/>
        </w:trPr>
        <w:tc>
          <w:tcPr>
            <w:tcW w:w="74" w:type="dxa"/>
            <w:tcBorders>
              <w:top w:val="nil"/>
              <w:left w:val="single" w:sz="6" w:space="0" w:color="auto"/>
              <w:bottom w:val="single" w:sz="24" w:space="0" w:color="auto"/>
              <w:right w:val="nil"/>
            </w:tcBorders>
          </w:tcPr>
          <w:p w14:paraId="7454E439" w14:textId="77777777" w:rsidR="0066207F" w:rsidRPr="0066207F" w:rsidRDefault="0066207F" w:rsidP="0066207F">
            <w:pPr>
              <w:keepNext/>
              <w:keepLines/>
              <w:suppressAutoHyphens w:val="0"/>
              <w:spacing w:before="60" w:afterLines="60" w:after="144"/>
              <w:jc w:val="both"/>
              <w:rPr>
                <w:rFonts w:ascii="Calibri Light" w:hAnsi="Calibri Light" w:cs="Calibri Light"/>
                <w:szCs w:val="22"/>
                <w:lang w:eastAsia="en-US"/>
              </w:rPr>
            </w:pPr>
          </w:p>
        </w:tc>
        <w:tc>
          <w:tcPr>
            <w:tcW w:w="8699" w:type="dxa"/>
            <w:gridSpan w:val="27"/>
            <w:tcBorders>
              <w:top w:val="nil"/>
              <w:left w:val="nil"/>
              <w:bottom w:val="single" w:sz="24" w:space="0" w:color="auto"/>
              <w:right w:val="nil"/>
            </w:tcBorders>
            <w:hideMark/>
          </w:tcPr>
          <w:p w14:paraId="77C4534B" w14:textId="77777777" w:rsidR="0066207F" w:rsidRPr="0066207F" w:rsidRDefault="0066207F" w:rsidP="0066207F">
            <w:pPr>
              <w:keepNext/>
              <w:keepLines/>
              <w:suppressAutoHyphens w:val="0"/>
              <w:spacing w:before="60" w:afterLines="60" w:after="144"/>
              <w:jc w:val="both"/>
              <w:rPr>
                <w:rFonts w:ascii="Calibri Light" w:hAnsi="Calibri Light" w:cs="Calibri Light"/>
                <w:szCs w:val="22"/>
                <w:lang w:eastAsia="en-US"/>
              </w:rPr>
            </w:pPr>
            <w:proofErr w:type="gramStart"/>
            <w:r w:rsidRPr="0066207F">
              <w:rPr>
                <w:rFonts w:ascii="Calibri Light" w:eastAsia="Wingdings" w:hAnsi="Calibri Light" w:cs="Calibri Light"/>
                <w:szCs w:val="22"/>
                <w:lang w:eastAsia="en-US"/>
              </w:rPr>
              <w:t>q</w:t>
            </w:r>
            <w:proofErr w:type="gramEnd"/>
            <w:r w:rsidRPr="0066207F">
              <w:rPr>
                <w:rFonts w:ascii="Calibri Light" w:hAnsi="Calibri Light" w:cs="Calibri Light"/>
                <w:szCs w:val="22"/>
                <w:lang w:eastAsia="en-US"/>
              </w:rPr>
              <w:t xml:space="preserve"> Les soussignés entrepreneurs groupés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entrepreneurs groupés solidaires.</w:t>
            </w:r>
          </w:p>
        </w:tc>
        <w:tc>
          <w:tcPr>
            <w:tcW w:w="74" w:type="dxa"/>
            <w:tcBorders>
              <w:top w:val="nil"/>
              <w:left w:val="nil"/>
              <w:bottom w:val="single" w:sz="24" w:space="0" w:color="auto"/>
              <w:right w:val="single" w:sz="18" w:space="0" w:color="auto"/>
            </w:tcBorders>
          </w:tcPr>
          <w:p w14:paraId="41BC565D" w14:textId="77777777" w:rsidR="0066207F" w:rsidRPr="0066207F" w:rsidRDefault="0066207F" w:rsidP="0066207F">
            <w:pPr>
              <w:keepNext/>
              <w:keepLines/>
              <w:suppressAutoHyphens w:val="0"/>
              <w:spacing w:before="60" w:afterLines="60" w:after="144"/>
              <w:jc w:val="both"/>
              <w:rPr>
                <w:rFonts w:ascii="Calibri Light" w:hAnsi="Calibri Light" w:cs="Calibri Light"/>
                <w:szCs w:val="22"/>
                <w:lang w:eastAsia="en-US"/>
              </w:rPr>
            </w:pPr>
          </w:p>
        </w:tc>
      </w:tr>
    </w:tbl>
    <w:p w14:paraId="3E026E98" w14:textId="77777777" w:rsidR="0066207F" w:rsidRPr="0066207F" w:rsidRDefault="0066207F" w:rsidP="0066207F">
      <w:pPr>
        <w:suppressAutoHyphens w:val="0"/>
        <w:jc w:val="both"/>
        <w:rPr>
          <w:rFonts w:ascii="Calibri Light" w:hAnsi="Calibri Light" w:cs="Calibri Light"/>
          <w:lang w:eastAsia="fr-FR"/>
        </w:rPr>
      </w:pPr>
    </w:p>
    <w:p w14:paraId="7E598DC3" w14:textId="77777777" w:rsidR="0066207F" w:rsidRPr="0066207F" w:rsidRDefault="0066207F" w:rsidP="0066207F">
      <w:pPr>
        <w:suppressAutoHyphens w:val="0"/>
        <w:spacing w:before="120"/>
        <w:jc w:val="both"/>
        <w:rPr>
          <w:rFonts w:ascii="Calibri Light" w:hAnsi="Calibri Light" w:cs="Calibri Light"/>
          <w:lang w:eastAsia="fr-FR"/>
        </w:rPr>
      </w:pPr>
      <w:r w:rsidRPr="0066207F">
        <w:rPr>
          <w:rFonts w:ascii="Calibri Light" w:hAnsi="Calibri Light" w:cs="Calibri Light"/>
          <w:lang w:eastAsia="fr-FR"/>
        </w:rPr>
        <w:t>Toutefois, le maître de l'ouvrage se libérera des sommes dues aux sous-traitants payés directement en faisant porter les montants au crédit des comptes désignés dans les annexes, les avenants ou les actes spéciaux.</w:t>
      </w:r>
    </w:p>
    <w:p w14:paraId="4CA07C28" w14:textId="77777777" w:rsidR="0066207F" w:rsidRPr="0066207F" w:rsidRDefault="0066207F" w:rsidP="0066207F">
      <w:pPr>
        <w:suppressAutoHyphens w:val="0"/>
        <w:jc w:val="both"/>
        <w:rPr>
          <w:rFonts w:ascii="Calibri Light" w:hAnsi="Calibri Light" w:cs="Calibri Light"/>
          <w:lang w:eastAsia="fr-FR"/>
        </w:rPr>
      </w:pPr>
      <w:r w:rsidRPr="0066207F">
        <w:rPr>
          <w:rFonts w:ascii="Calibri Light" w:hAnsi="Calibri Light" w:cs="Calibri Light"/>
          <w:lang w:eastAsia="fr-FR"/>
        </w:rPr>
        <w:t>Nota : le maître de l’ouvrage refuse le paiement en comptes séparés dans le cadre d’un groupement solidaire.</w:t>
      </w:r>
    </w:p>
    <w:p w14:paraId="43C7F05C" w14:textId="77777777" w:rsidR="0066207F" w:rsidRPr="0066207F" w:rsidRDefault="0066207F" w:rsidP="0066207F">
      <w:pPr>
        <w:suppressAutoHyphens w:val="0"/>
        <w:spacing w:before="120"/>
        <w:jc w:val="both"/>
        <w:rPr>
          <w:rFonts w:ascii="Calibri Light" w:hAnsi="Calibri Light" w:cs="Calibri Light"/>
          <w:lang w:eastAsia="fr-FR"/>
        </w:rPr>
      </w:pPr>
    </w:p>
    <w:p w14:paraId="685CCD7D" w14:textId="77777777" w:rsidR="0066207F" w:rsidRPr="0066207F" w:rsidRDefault="0066207F" w:rsidP="0066207F">
      <w:pPr>
        <w:keepNext/>
        <w:keepLines/>
        <w:numPr>
          <w:ilvl w:val="1"/>
          <w:numId w:val="0"/>
        </w:numPr>
        <w:shd w:val="clear" w:color="auto" w:fill="EDCFD6" w:themeFill="accent1" w:themeFillTint="33"/>
        <w:suppressAutoHyphens w:val="0"/>
        <w:spacing w:before="120" w:after="120"/>
        <w:jc w:val="both"/>
        <w:outlineLvl w:val="1"/>
        <w:rPr>
          <w:rFonts w:ascii="Calibri Light" w:hAnsi="Calibri Light" w:cs="Calibri Light"/>
          <w:b/>
          <w:sz w:val="28"/>
          <w:szCs w:val="32"/>
          <w:lang w:eastAsia="en-US"/>
        </w:rPr>
      </w:pPr>
      <w:bookmarkStart w:id="41" w:name="_Toc136413152"/>
      <w:r w:rsidRPr="0066207F">
        <w:rPr>
          <w:rFonts w:ascii="Calibri Light" w:hAnsi="Calibri Light" w:cs="Calibri Light"/>
          <w:b/>
          <w:sz w:val="28"/>
          <w:szCs w:val="32"/>
          <w:lang w:eastAsia="en-US"/>
        </w:rPr>
        <w:t>AVANCE</w:t>
      </w:r>
      <w:bookmarkEnd w:id="41"/>
    </w:p>
    <w:p w14:paraId="4B442CF8" w14:textId="77777777" w:rsidR="0066207F" w:rsidRPr="0066207F" w:rsidRDefault="0066207F" w:rsidP="0066207F">
      <w:pPr>
        <w:suppressAutoHyphens w:val="0"/>
        <w:spacing w:after="120"/>
        <w:jc w:val="both"/>
        <w:rPr>
          <w:rFonts w:ascii="Calibri Light" w:hAnsi="Calibri Light" w:cs="Calibri Light"/>
          <w:szCs w:val="22"/>
          <w:lang w:eastAsia="en-US"/>
        </w:rPr>
      </w:pPr>
      <w:r w:rsidRPr="0066207F">
        <w:rPr>
          <w:rFonts w:ascii="Calibri Light" w:hAnsi="Calibri Light" w:cs="Calibri Light"/>
          <w:szCs w:val="22"/>
          <w:lang w:eastAsia="en-US"/>
        </w:rPr>
        <w:t>Le candidat renonce au versement de l’avance fixée par la règlementation en vigueur.</w:t>
      </w:r>
      <w:r w:rsidRPr="0066207F">
        <w:rPr>
          <w:rFonts w:ascii="Calibri Light" w:hAnsi="Calibri Light" w:cs="Calibri Light"/>
          <w:szCs w:val="22"/>
          <w:lang w:eastAsia="en-US"/>
        </w:rPr>
        <w:br w:type="page"/>
      </w:r>
    </w:p>
    <w:p w14:paraId="117E09E7" w14:textId="7DA332BC" w:rsidR="0066207F" w:rsidRPr="0066207F" w:rsidRDefault="0066207F" w:rsidP="00A1571E">
      <w:pPr>
        <w:keepNext/>
        <w:keepLines/>
        <w:numPr>
          <w:ilvl w:val="1"/>
          <w:numId w:val="0"/>
        </w:numPr>
        <w:shd w:val="clear" w:color="auto" w:fill="EDCFD6" w:themeFill="accent1" w:themeFillTint="33"/>
        <w:suppressAutoHyphens w:val="0"/>
        <w:spacing w:before="120" w:after="120"/>
        <w:jc w:val="both"/>
        <w:outlineLvl w:val="1"/>
        <w:rPr>
          <w:rFonts w:ascii="Calibri Light" w:hAnsi="Calibri Light" w:cs="Calibri Light"/>
          <w:b/>
          <w:sz w:val="28"/>
          <w:szCs w:val="32"/>
          <w:lang w:eastAsia="en-US"/>
        </w:rPr>
      </w:pPr>
      <w:bookmarkStart w:id="42" w:name="_Toc448487959"/>
      <w:bookmarkStart w:id="43" w:name="_Toc82680752"/>
      <w:bookmarkStart w:id="44" w:name="_Toc136413153"/>
      <w:r w:rsidRPr="0066207F">
        <w:rPr>
          <w:rFonts w:ascii="Calibri Light" w:hAnsi="Calibri Light" w:cs="Calibri Light"/>
          <w:b/>
          <w:sz w:val="28"/>
          <w:szCs w:val="32"/>
          <w:lang w:eastAsia="en-US"/>
        </w:rPr>
        <w:lastRenderedPageBreak/>
        <w:t xml:space="preserve">SIGNATURE DE </w:t>
      </w:r>
      <w:bookmarkEnd w:id="42"/>
      <w:bookmarkEnd w:id="43"/>
      <w:bookmarkEnd w:id="44"/>
      <w:r w:rsidR="00A1571E">
        <w:rPr>
          <w:rFonts w:ascii="Calibri Light" w:hAnsi="Calibri Light" w:cs="Calibri Light"/>
          <w:b/>
          <w:sz w:val="28"/>
          <w:szCs w:val="32"/>
          <w:lang w:eastAsia="en-US"/>
        </w:rPr>
        <w:t>L’OFFRE</w:t>
      </w:r>
    </w:p>
    <w:tbl>
      <w:tblPr>
        <w:tblW w:w="8790" w:type="dxa"/>
        <w:tblInd w:w="134" w:type="dxa"/>
        <w:tblLayout w:type="fixed"/>
        <w:tblCellMar>
          <w:left w:w="0" w:type="dxa"/>
          <w:right w:w="0" w:type="dxa"/>
        </w:tblCellMar>
        <w:tblLook w:val="04A0" w:firstRow="1" w:lastRow="0" w:firstColumn="1" w:lastColumn="0" w:noHBand="0" w:noVBand="1"/>
      </w:tblPr>
      <w:tblGrid>
        <w:gridCol w:w="445"/>
        <w:gridCol w:w="3664"/>
        <w:gridCol w:w="490"/>
        <w:gridCol w:w="3857"/>
        <w:gridCol w:w="187"/>
        <w:gridCol w:w="147"/>
      </w:tblGrid>
      <w:tr w:rsidR="0066207F" w:rsidRPr="0066207F" w14:paraId="009BF5FD" w14:textId="77777777" w:rsidTr="0066207F">
        <w:trPr>
          <w:cantSplit/>
        </w:trPr>
        <w:tc>
          <w:tcPr>
            <w:tcW w:w="8789" w:type="dxa"/>
            <w:gridSpan w:val="6"/>
            <w:tcBorders>
              <w:top w:val="single" w:sz="6" w:space="0" w:color="auto"/>
              <w:left w:val="single" w:sz="6" w:space="0" w:color="auto"/>
              <w:bottom w:val="nil"/>
              <w:right w:val="single" w:sz="6" w:space="0" w:color="auto"/>
            </w:tcBorders>
            <w:hideMark/>
          </w:tcPr>
          <w:p w14:paraId="2B4E944C" w14:textId="77777777" w:rsidR="0066207F" w:rsidRPr="0066207F" w:rsidRDefault="0066207F" w:rsidP="0066207F">
            <w:pPr>
              <w:keepNext/>
              <w:suppressAutoHyphens w:val="0"/>
              <w:spacing w:after="120"/>
              <w:ind w:left="284"/>
              <w:jc w:val="both"/>
              <w:rPr>
                <w:rFonts w:ascii="Calibri Light" w:hAnsi="Calibri Light" w:cs="Calibri Light"/>
                <w:szCs w:val="22"/>
                <w:lang w:eastAsia="en-US"/>
              </w:rPr>
            </w:pPr>
            <w:r w:rsidRPr="0066207F">
              <w:rPr>
                <w:rFonts w:ascii="Calibri Light" w:hAnsi="Calibri Light" w:cs="Calibri Light"/>
                <w:szCs w:val="22"/>
                <w:lang w:eastAsia="en-US"/>
              </w:rPr>
              <w:br w:type="page"/>
              <w:t>Fait en un seul original</w:t>
            </w:r>
          </w:p>
        </w:tc>
      </w:tr>
      <w:tr w:rsidR="0066207F" w:rsidRPr="0066207F" w14:paraId="4D7D0412" w14:textId="77777777" w:rsidTr="0066207F">
        <w:trPr>
          <w:cantSplit/>
        </w:trPr>
        <w:tc>
          <w:tcPr>
            <w:tcW w:w="444" w:type="dxa"/>
            <w:tcBorders>
              <w:top w:val="nil"/>
              <w:left w:val="single" w:sz="6" w:space="0" w:color="auto"/>
              <w:bottom w:val="nil"/>
              <w:right w:val="nil"/>
            </w:tcBorders>
            <w:hideMark/>
          </w:tcPr>
          <w:p w14:paraId="7A389E3C" w14:textId="77777777" w:rsidR="0066207F" w:rsidRPr="0066207F" w:rsidRDefault="0066207F" w:rsidP="0066207F">
            <w:pPr>
              <w:keepNext/>
              <w:suppressAutoHyphens w:val="0"/>
              <w:spacing w:after="120"/>
              <w:jc w:val="both"/>
              <w:rPr>
                <w:rFonts w:ascii="Calibri Light" w:hAnsi="Calibri Light" w:cs="Calibri Light"/>
                <w:szCs w:val="22"/>
                <w:lang w:eastAsia="en-US"/>
              </w:rPr>
            </w:pPr>
            <w:proofErr w:type="gramStart"/>
            <w:r w:rsidRPr="0066207F">
              <w:rPr>
                <w:rFonts w:ascii="Calibri Light" w:hAnsi="Calibri Light" w:cs="Calibri Light"/>
                <w:szCs w:val="22"/>
                <w:lang w:eastAsia="en-US"/>
              </w:rPr>
              <w:t>à</w:t>
            </w:r>
            <w:proofErr w:type="gramEnd"/>
            <w:r w:rsidRPr="0066207F">
              <w:rPr>
                <w:rFonts w:ascii="Calibri Light" w:hAnsi="Calibri Light" w:cs="Calibri Light"/>
                <w:szCs w:val="22"/>
                <w:lang w:eastAsia="en-US"/>
              </w:rPr>
              <w:t> :</w:t>
            </w:r>
          </w:p>
        </w:tc>
        <w:tc>
          <w:tcPr>
            <w:tcW w:w="3664" w:type="dxa"/>
            <w:tcBorders>
              <w:top w:val="dotted" w:sz="6" w:space="0" w:color="auto"/>
              <w:left w:val="dotted" w:sz="6" w:space="0" w:color="auto"/>
              <w:bottom w:val="dotted" w:sz="6" w:space="0" w:color="auto"/>
              <w:right w:val="dotted" w:sz="6" w:space="0" w:color="auto"/>
            </w:tcBorders>
            <w:shd w:val="pct5" w:color="auto" w:fill="auto"/>
          </w:tcPr>
          <w:p w14:paraId="691B4DE5"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c>
          <w:tcPr>
            <w:tcW w:w="490" w:type="dxa"/>
            <w:hideMark/>
          </w:tcPr>
          <w:p w14:paraId="5788375C" w14:textId="77777777" w:rsidR="0066207F" w:rsidRPr="0066207F" w:rsidRDefault="0066207F" w:rsidP="0066207F">
            <w:pPr>
              <w:keepNext/>
              <w:suppressAutoHyphens w:val="0"/>
              <w:spacing w:after="120"/>
              <w:jc w:val="center"/>
              <w:rPr>
                <w:rFonts w:ascii="Calibri Light" w:hAnsi="Calibri Light" w:cs="Calibri Light"/>
                <w:szCs w:val="22"/>
                <w:lang w:eastAsia="en-US"/>
              </w:rPr>
            </w:pPr>
            <w:proofErr w:type="gramStart"/>
            <w:r w:rsidRPr="0066207F">
              <w:rPr>
                <w:rFonts w:ascii="Calibri Light" w:hAnsi="Calibri Light" w:cs="Calibri Light"/>
                <w:szCs w:val="22"/>
                <w:lang w:eastAsia="en-US"/>
              </w:rPr>
              <w:t>le</w:t>
            </w:r>
            <w:proofErr w:type="gramEnd"/>
            <w:r w:rsidRPr="0066207F">
              <w:rPr>
                <w:rFonts w:ascii="Calibri Light" w:hAnsi="Calibri Light" w:cs="Calibri Light"/>
                <w:szCs w:val="22"/>
                <w:lang w:eastAsia="en-US"/>
              </w:rPr>
              <w:t> :</w:t>
            </w:r>
          </w:p>
        </w:tc>
        <w:tc>
          <w:tcPr>
            <w:tcW w:w="4044" w:type="dxa"/>
            <w:gridSpan w:val="2"/>
            <w:tcBorders>
              <w:top w:val="dotted" w:sz="6" w:space="0" w:color="auto"/>
              <w:left w:val="dotted" w:sz="6" w:space="0" w:color="auto"/>
              <w:bottom w:val="dotted" w:sz="6" w:space="0" w:color="auto"/>
              <w:right w:val="dotted" w:sz="6" w:space="0" w:color="auto"/>
            </w:tcBorders>
            <w:shd w:val="pct5" w:color="auto" w:fill="auto"/>
          </w:tcPr>
          <w:p w14:paraId="1FC0B737"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c>
          <w:tcPr>
            <w:tcW w:w="147" w:type="dxa"/>
            <w:tcBorders>
              <w:top w:val="nil"/>
              <w:left w:val="nil"/>
              <w:bottom w:val="nil"/>
              <w:right w:val="single" w:sz="6" w:space="0" w:color="auto"/>
            </w:tcBorders>
          </w:tcPr>
          <w:p w14:paraId="3F4176F2"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r>
      <w:tr w:rsidR="0066207F" w:rsidRPr="0066207F" w14:paraId="6577C571" w14:textId="77777777" w:rsidTr="0066207F">
        <w:trPr>
          <w:cantSplit/>
        </w:trPr>
        <w:tc>
          <w:tcPr>
            <w:tcW w:w="444" w:type="dxa"/>
            <w:tcBorders>
              <w:top w:val="nil"/>
              <w:left w:val="single" w:sz="6" w:space="0" w:color="auto"/>
              <w:bottom w:val="nil"/>
              <w:right w:val="nil"/>
            </w:tcBorders>
          </w:tcPr>
          <w:p w14:paraId="5011FE6E"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c>
          <w:tcPr>
            <w:tcW w:w="3664" w:type="dxa"/>
          </w:tcPr>
          <w:p w14:paraId="5D5A9E45"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c>
          <w:tcPr>
            <w:tcW w:w="490" w:type="dxa"/>
          </w:tcPr>
          <w:p w14:paraId="7876B4E0"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c>
          <w:tcPr>
            <w:tcW w:w="4191" w:type="dxa"/>
            <w:gridSpan w:val="3"/>
            <w:tcBorders>
              <w:top w:val="nil"/>
              <w:left w:val="nil"/>
              <w:bottom w:val="nil"/>
              <w:right w:val="single" w:sz="6" w:space="0" w:color="auto"/>
            </w:tcBorders>
          </w:tcPr>
          <w:p w14:paraId="7D05E038"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r>
      <w:tr w:rsidR="0066207F" w:rsidRPr="0066207F" w14:paraId="78BD115A" w14:textId="77777777" w:rsidTr="0066207F">
        <w:trPr>
          <w:cantSplit/>
        </w:trPr>
        <w:tc>
          <w:tcPr>
            <w:tcW w:w="8789" w:type="dxa"/>
            <w:gridSpan w:val="6"/>
            <w:tcBorders>
              <w:top w:val="nil"/>
              <w:left w:val="single" w:sz="6" w:space="0" w:color="auto"/>
              <w:bottom w:val="nil"/>
              <w:right w:val="single" w:sz="6" w:space="0" w:color="auto"/>
            </w:tcBorders>
            <w:hideMark/>
          </w:tcPr>
          <w:p w14:paraId="3EDE7F0E" w14:textId="77777777" w:rsidR="0066207F" w:rsidRPr="0066207F" w:rsidRDefault="0066207F" w:rsidP="0066207F">
            <w:pPr>
              <w:keepNext/>
              <w:suppressAutoHyphens w:val="0"/>
              <w:spacing w:after="120"/>
              <w:jc w:val="both"/>
              <w:rPr>
                <w:rFonts w:ascii="Calibri Light" w:hAnsi="Calibri Light" w:cs="Calibri Light"/>
                <w:szCs w:val="22"/>
                <w:lang w:eastAsia="en-US"/>
              </w:rPr>
            </w:pPr>
            <w:r w:rsidRPr="0066207F">
              <w:rPr>
                <w:rFonts w:ascii="Calibri Light" w:hAnsi="Calibri Light" w:cs="Calibri Light"/>
                <w:szCs w:val="22"/>
                <w:lang w:eastAsia="en-US"/>
              </w:rPr>
              <w:t>Mention(s) manuscrite(s) "lu et approuvé" signature(s) du/des prestataire(s) :</w:t>
            </w:r>
          </w:p>
        </w:tc>
      </w:tr>
      <w:tr w:rsidR="0066207F" w:rsidRPr="0066207F" w14:paraId="0AEACA57" w14:textId="77777777" w:rsidTr="0066207F">
        <w:trPr>
          <w:cantSplit/>
        </w:trPr>
        <w:tc>
          <w:tcPr>
            <w:tcW w:w="444" w:type="dxa"/>
            <w:tcBorders>
              <w:top w:val="nil"/>
              <w:left w:val="single" w:sz="6" w:space="0" w:color="auto"/>
              <w:bottom w:val="nil"/>
              <w:right w:val="nil"/>
            </w:tcBorders>
          </w:tcPr>
          <w:p w14:paraId="084F9EA9"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c>
          <w:tcPr>
            <w:tcW w:w="3664" w:type="dxa"/>
            <w:tcBorders>
              <w:top w:val="dotted" w:sz="6" w:space="0" w:color="auto"/>
              <w:left w:val="dotted" w:sz="6" w:space="0" w:color="auto"/>
              <w:bottom w:val="nil"/>
              <w:right w:val="nil"/>
            </w:tcBorders>
            <w:shd w:val="pct5" w:color="auto" w:fill="auto"/>
          </w:tcPr>
          <w:p w14:paraId="718681B3"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c>
          <w:tcPr>
            <w:tcW w:w="490" w:type="dxa"/>
            <w:tcBorders>
              <w:top w:val="dotted" w:sz="6" w:space="0" w:color="auto"/>
              <w:left w:val="nil"/>
              <w:bottom w:val="nil"/>
              <w:right w:val="nil"/>
            </w:tcBorders>
            <w:shd w:val="pct5" w:color="auto" w:fill="auto"/>
          </w:tcPr>
          <w:p w14:paraId="502A94BB"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c>
          <w:tcPr>
            <w:tcW w:w="4044" w:type="dxa"/>
            <w:gridSpan w:val="2"/>
            <w:tcBorders>
              <w:top w:val="dotted" w:sz="6" w:space="0" w:color="auto"/>
              <w:left w:val="nil"/>
              <w:bottom w:val="nil"/>
              <w:right w:val="dotted" w:sz="6" w:space="0" w:color="auto"/>
            </w:tcBorders>
            <w:shd w:val="pct5" w:color="auto" w:fill="auto"/>
          </w:tcPr>
          <w:p w14:paraId="0C98A892"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c>
          <w:tcPr>
            <w:tcW w:w="147" w:type="dxa"/>
            <w:tcBorders>
              <w:top w:val="nil"/>
              <w:left w:val="nil"/>
              <w:bottom w:val="nil"/>
              <w:right w:val="single" w:sz="6" w:space="0" w:color="auto"/>
            </w:tcBorders>
          </w:tcPr>
          <w:p w14:paraId="5787AC53"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r>
      <w:tr w:rsidR="0066207F" w:rsidRPr="0066207F" w14:paraId="28949737" w14:textId="77777777" w:rsidTr="0066207F">
        <w:trPr>
          <w:cantSplit/>
        </w:trPr>
        <w:tc>
          <w:tcPr>
            <w:tcW w:w="444" w:type="dxa"/>
            <w:tcBorders>
              <w:top w:val="nil"/>
              <w:left w:val="single" w:sz="6" w:space="0" w:color="auto"/>
              <w:bottom w:val="nil"/>
              <w:right w:val="nil"/>
            </w:tcBorders>
          </w:tcPr>
          <w:p w14:paraId="6C612B71"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c>
          <w:tcPr>
            <w:tcW w:w="3664" w:type="dxa"/>
            <w:tcBorders>
              <w:top w:val="nil"/>
              <w:left w:val="dotted" w:sz="6" w:space="0" w:color="auto"/>
              <w:bottom w:val="nil"/>
              <w:right w:val="nil"/>
            </w:tcBorders>
            <w:shd w:val="pct5" w:color="auto" w:fill="auto"/>
          </w:tcPr>
          <w:p w14:paraId="66CC84F6"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c>
          <w:tcPr>
            <w:tcW w:w="490" w:type="dxa"/>
            <w:shd w:val="pct5" w:color="auto" w:fill="auto"/>
          </w:tcPr>
          <w:p w14:paraId="4F15B565"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c>
          <w:tcPr>
            <w:tcW w:w="4044" w:type="dxa"/>
            <w:gridSpan w:val="2"/>
            <w:tcBorders>
              <w:top w:val="nil"/>
              <w:left w:val="nil"/>
              <w:bottom w:val="nil"/>
              <w:right w:val="dotted" w:sz="6" w:space="0" w:color="auto"/>
            </w:tcBorders>
            <w:shd w:val="pct5" w:color="auto" w:fill="auto"/>
          </w:tcPr>
          <w:p w14:paraId="0EDCD057"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c>
          <w:tcPr>
            <w:tcW w:w="147" w:type="dxa"/>
            <w:tcBorders>
              <w:top w:val="nil"/>
              <w:left w:val="nil"/>
              <w:bottom w:val="nil"/>
              <w:right w:val="single" w:sz="6" w:space="0" w:color="auto"/>
            </w:tcBorders>
          </w:tcPr>
          <w:p w14:paraId="48315B9E"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r>
      <w:tr w:rsidR="0066207F" w:rsidRPr="0066207F" w14:paraId="46260649" w14:textId="77777777" w:rsidTr="0066207F">
        <w:trPr>
          <w:cantSplit/>
        </w:trPr>
        <w:tc>
          <w:tcPr>
            <w:tcW w:w="444" w:type="dxa"/>
            <w:tcBorders>
              <w:top w:val="nil"/>
              <w:left w:val="single" w:sz="6" w:space="0" w:color="auto"/>
              <w:bottom w:val="nil"/>
              <w:right w:val="nil"/>
            </w:tcBorders>
          </w:tcPr>
          <w:p w14:paraId="6779D226"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c>
          <w:tcPr>
            <w:tcW w:w="3664" w:type="dxa"/>
            <w:tcBorders>
              <w:top w:val="nil"/>
              <w:left w:val="dotted" w:sz="6" w:space="0" w:color="auto"/>
              <w:bottom w:val="dotted" w:sz="6" w:space="0" w:color="auto"/>
              <w:right w:val="nil"/>
            </w:tcBorders>
            <w:shd w:val="pct5" w:color="auto" w:fill="auto"/>
          </w:tcPr>
          <w:p w14:paraId="477FEC59"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c>
          <w:tcPr>
            <w:tcW w:w="490" w:type="dxa"/>
            <w:tcBorders>
              <w:top w:val="nil"/>
              <w:left w:val="nil"/>
              <w:bottom w:val="dotted" w:sz="6" w:space="0" w:color="auto"/>
              <w:right w:val="nil"/>
            </w:tcBorders>
            <w:shd w:val="pct5" w:color="auto" w:fill="auto"/>
          </w:tcPr>
          <w:p w14:paraId="119AE56E"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c>
          <w:tcPr>
            <w:tcW w:w="4044" w:type="dxa"/>
            <w:gridSpan w:val="2"/>
            <w:tcBorders>
              <w:top w:val="nil"/>
              <w:left w:val="nil"/>
              <w:bottom w:val="dotted" w:sz="6" w:space="0" w:color="auto"/>
              <w:right w:val="dotted" w:sz="6" w:space="0" w:color="auto"/>
            </w:tcBorders>
            <w:shd w:val="pct5" w:color="auto" w:fill="auto"/>
          </w:tcPr>
          <w:p w14:paraId="7E60714B"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c>
          <w:tcPr>
            <w:tcW w:w="147" w:type="dxa"/>
            <w:tcBorders>
              <w:top w:val="nil"/>
              <w:left w:val="nil"/>
              <w:bottom w:val="nil"/>
              <w:right w:val="single" w:sz="6" w:space="0" w:color="auto"/>
            </w:tcBorders>
          </w:tcPr>
          <w:p w14:paraId="54E73D43"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r>
      <w:tr w:rsidR="0066207F" w:rsidRPr="0066207F" w14:paraId="35B0A387" w14:textId="77777777" w:rsidTr="0066207F">
        <w:trPr>
          <w:cantSplit/>
          <w:trHeight w:hRule="exact" w:val="80"/>
        </w:trPr>
        <w:tc>
          <w:tcPr>
            <w:tcW w:w="444" w:type="dxa"/>
            <w:tcBorders>
              <w:top w:val="nil"/>
              <w:left w:val="single" w:sz="6" w:space="0" w:color="auto"/>
              <w:bottom w:val="single" w:sz="6" w:space="0" w:color="auto"/>
              <w:right w:val="nil"/>
            </w:tcBorders>
          </w:tcPr>
          <w:p w14:paraId="3BCBFB48"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c>
          <w:tcPr>
            <w:tcW w:w="3664" w:type="dxa"/>
            <w:tcBorders>
              <w:top w:val="nil"/>
              <w:left w:val="nil"/>
              <w:bottom w:val="single" w:sz="6" w:space="0" w:color="auto"/>
              <w:right w:val="nil"/>
            </w:tcBorders>
          </w:tcPr>
          <w:p w14:paraId="1B73CE0D"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c>
          <w:tcPr>
            <w:tcW w:w="490" w:type="dxa"/>
            <w:tcBorders>
              <w:top w:val="nil"/>
              <w:left w:val="nil"/>
              <w:bottom w:val="single" w:sz="6" w:space="0" w:color="auto"/>
              <w:right w:val="nil"/>
            </w:tcBorders>
          </w:tcPr>
          <w:p w14:paraId="44B49AD8"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c>
          <w:tcPr>
            <w:tcW w:w="3857" w:type="dxa"/>
            <w:tcBorders>
              <w:top w:val="nil"/>
              <w:left w:val="nil"/>
              <w:bottom w:val="single" w:sz="6" w:space="0" w:color="auto"/>
              <w:right w:val="nil"/>
            </w:tcBorders>
          </w:tcPr>
          <w:p w14:paraId="5FA52D4E"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c>
          <w:tcPr>
            <w:tcW w:w="334" w:type="dxa"/>
            <w:gridSpan w:val="2"/>
            <w:tcBorders>
              <w:top w:val="nil"/>
              <w:left w:val="nil"/>
              <w:bottom w:val="single" w:sz="6" w:space="0" w:color="auto"/>
              <w:right w:val="single" w:sz="6" w:space="0" w:color="auto"/>
            </w:tcBorders>
          </w:tcPr>
          <w:p w14:paraId="5EC7E532" w14:textId="77777777" w:rsidR="0066207F" w:rsidRPr="0066207F" w:rsidRDefault="0066207F" w:rsidP="0066207F">
            <w:pPr>
              <w:keepNext/>
              <w:suppressAutoHyphens w:val="0"/>
              <w:spacing w:after="120"/>
              <w:jc w:val="both"/>
              <w:rPr>
                <w:rFonts w:ascii="Calibri Light" w:hAnsi="Calibri Light" w:cs="Calibri Light"/>
                <w:szCs w:val="22"/>
                <w:lang w:eastAsia="en-US"/>
              </w:rPr>
            </w:pPr>
          </w:p>
        </w:tc>
      </w:tr>
    </w:tbl>
    <w:p w14:paraId="547E4F41" w14:textId="1937EC4A" w:rsidR="0066207F" w:rsidRPr="0066207F" w:rsidRDefault="0066207F" w:rsidP="0066207F">
      <w:pPr>
        <w:keepNext/>
        <w:keepLines/>
        <w:numPr>
          <w:ilvl w:val="1"/>
          <w:numId w:val="0"/>
        </w:numPr>
        <w:shd w:val="clear" w:color="auto" w:fill="EDCFD6" w:themeFill="accent1" w:themeFillTint="33"/>
        <w:suppressAutoHyphens w:val="0"/>
        <w:spacing w:before="120" w:after="120"/>
        <w:jc w:val="both"/>
        <w:outlineLvl w:val="1"/>
        <w:rPr>
          <w:rFonts w:ascii="Calibri Light" w:hAnsi="Calibri Light" w:cs="Calibri Light"/>
          <w:b/>
          <w:sz w:val="28"/>
          <w:szCs w:val="32"/>
          <w:lang w:eastAsia="en-US"/>
        </w:rPr>
      </w:pPr>
      <w:bookmarkStart w:id="45" w:name="_Toc448487960"/>
      <w:bookmarkStart w:id="46" w:name="_Toc82680753"/>
      <w:bookmarkStart w:id="47" w:name="_Toc136413154"/>
      <w:r w:rsidRPr="0066207F">
        <w:rPr>
          <w:rFonts w:ascii="Calibri Light" w:hAnsi="Calibri Light" w:cs="Calibri Light"/>
          <w:b/>
          <w:sz w:val="28"/>
          <w:szCs w:val="32"/>
          <w:lang w:eastAsia="en-US"/>
        </w:rPr>
        <w:t xml:space="preserve">ACCEPTATION DE </w:t>
      </w:r>
      <w:bookmarkEnd w:id="45"/>
      <w:bookmarkEnd w:id="46"/>
      <w:bookmarkEnd w:id="47"/>
      <w:r w:rsidR="00A1571E">
        <w:rPr>
          <w:rFonts w:ascii="Calibri Light" w:hAnsi="Calibri Light" w:cs="Calibri Light"/>
          <w:b/>
          <w:sz w:val="28"/>
          <w:szCs w:val="32"/>
          <w:lang w:eastAsia="en-US"/>
        </w:rPr>
        <w:t>L’OFFRE</w:t>
      </w: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2835"/>
      </w:tblGrid>
      <w:tr w:rsidR="0066207F" w:rsidRPr="0066207F" w14:paraId="55029866" w14:textId="77777777" w:rsidTr="0066207F">
        <w:tc>
          <w:tcPr>
            <w:tcW w:w="8789" w:type="dxa"/>
            <w:gridSpan w:val="2"/>
            <w:tcBorders>
              <w:top w:val="single" w:sz="4" w:space="0" w:color="auto"/>
              <w:left w:val="single" w:sz="4" w:space="0" w:color="auto"/>
              <w:bottom w:val="single" w:sz="4" w:space="0" w:color="auto"/>
              <w:right w:val="single" w:sz="4" w:space="0" w:color="auto"/>
            </w:tcBorders>
            <w:hideMark/>
          </w:tcPr>
          <w:p w14:paraId="0CB348F5" w14:textId="77777777" w:rsidR="0066207F" w:rsidRPr="0066207F" w:rsidRDefault="0066207F" w:rsidP="0066207F">
            <w:pPr>
              <w:suppressAutoHyphens w:val="0"/>
              <w:spacing w:before="120" w:after="120"/>
              <w:jc w:val="both"/>
              <w:rPr>
                <w:rFonts w:ascii="Calibri Light" w:hAnsi="Calibri Light" w:cs="Calibri Light"/>
                <w:bCs/>
                <w:lang w:eastAsia="en-US"/>
              </w:rPr>
            </w:pPr>
            <w:r w:rsidRPr="0066207F">
              <w:rPr>
                <w:rFonts w:ascii="Calibri Light" w:hAnsi="Calibri Light" w:cs="Calibri Light"/>
                <w:bCs/>
                <w:lang w:eastAsia="en-US"/>
              </w:rPr>
              <w:t>Est acceptée la présente offre concernant l’assurance dommages-ouvrage pour valoir acte d’engagement :</w:t>
            </w:r>
          </w:p>
        </w:tc>
      </w:tr>
      <w:tr w:rsidR="0066207F" w:rsidRPr="0066207F" w14:paraId="30DFD845" w14:textId="77777777" w:rsidTr="0066207F">
        <w:trPr>
          <w:trHeight w:val="361"/>
        </w:trPr>
        <w:tc>
          <w:tcPr>
            <w:tcW w:w="5954" w:type="dxa"/>
            <w:tcBorders>
              <w:top w:val="single" w:sz="4" w:space="0" w:color="auto"/>
              <w:left w:val="single" w:sz="4" w:space="0" w:color="auto"/>
              <w:bottom w:val="single" w:sz="4" w:space="0" w:color="auto"/>
              <w:right w:val="single" w:sz="4" w:space="0" w:color="auto"/>
            </w:tcBorders>
            <w:shd w:val="clear" w:color="auto" w:fill="F2F2F2"/>
            <w:hideMark/>
          </w:tcPr>
          <w:p w14:paraId="5F9D6023" w14:textId="77777777" w:rsidR="0066207F" w:rsidRPr="0066207F" w:rsidRDefault="0066207F" w:rsidP="0066207F">
            <w:pPr>
              <w:suppressAutoHyphens w:val="0"/>
              <w:jc w:val="both"/>
              <w:rPr>
                <w:rFonts w:ascii="Calibri Light" w:hAnsi="Calibri Light" w:cs="Calibri Light"/>
                <w:b/>
                <w:bCs/>
                <w:lang w:eastAsia="en-US"/>
              </w:rPr>
            </w:pPr>
            <w:bookmarkStart w:id="48" w:name="_Hlk511725782"/>
            <w:r w:rsidRPr="0066207F">
              <w:rPr>
                <w:rFonts w:ascii="Calibri Light" w:hAnsi="Calibri Light" w:cs="Calibri Light"/>
                <w:b/>
                <w:bCs/>
                <w:lang w:eastAsia="en-US"/>
              </w:rPr>
              <w:t xml:space="preserve">Montant en € TTC </w:t>
            </w:r>
          </w:p>
          <w:p w14:paraId="337E0BD0" w14:textId="77777777" w:rsidR="0066207F" w:rsidRPr="0066207F" w:rsidRDefault="0066207F" w:rsidP="0066207F">
            <w:pPr>
              <w:suppressAutoHyphens w:val="0"/>
              <w:jc w:val="both"/>
              <w:rPr>
                <w:rFonts w:ascii="Calibri Light" w:hAnsi="Calibri Light" w:cs="Calibri Light"/>
                <w:b/>
                <w:bCs/>
                <w:lang w:eastAsia="en-US"/>
              </w:rPr>
            </w:pPr>
            <w:r w:rsidRPr="0066207F">
              <w:rPr>
                <w:rFonts w:ascii="Calibri Light" w:hAnsi="Calibri Light" w:cs="Calibri Light"/>
                <w:lang w:eastAsia="en-US"/>
              </w:rPr>
              <w:t>(</w:t>
            </w:r>
            <w:proofErr w:type="gramStart"/>
            <w:r w:rsidRPr="0066207F">
              <w:rPr>
                <w:rFonts w:ascii="Calibri Light" w:hAnsi="Calibri Light" w:cs="Calibri Light"/>
                <w:lang w:eastAsia="en-US"/>
              </w:rPr>
              <w:t>y</w:t>
            </w:r>
            <w:proofErr w:type="gramEnd"/>
            <w:r w:rsidRPr="0066207F">
              <w:rPr>
                <w:rFonts w:ascii="Calibri Light" w:hAnsi="Calibri Light" w:cs="Calibri Light"/>
                <w:lang w:eastAsia="en-US"/>
              </w:rPr>
              <w:t xml:space="preserve"> compris frais, taxes d’assurances, fonds de compensation, catastrophes naturelles et attentats)</w:t>
            </w:r>
          </w:p>
        </w:tc>
        <w:tc>
          <w:tcPr>
            <w:tcW w:w="2835" w:type="dxa"/>
            <w:tcBorders>
              <w:top w:val="single" w:sz="4" w:space="0" w:color="auto"/>
              <w:left w:val="single" w:sz="4" w:space="0" w:color="auto"/>
              <w:bottom w:val="single" w:sz="4" w:space="0" w:color="auto"/>
              <w:right w:val="single" w:sz="4" w:space="0" w:color="auto"/>
            </w:tcBorders>
            <w:shd w:val="clear" w:color="auto" w:fill="F2F2F2"/>
          </w:tcPr>
          <w:p w14:paraId="0597F006" w14:textId="77777777" w:rsidR="0066207F" w:rsidRPr="0066207F" w:rsidRDefault="0066207F" w:rsidP="0066207F">
            <w:pPr>
              <w:suppressAutoHyphens w:val="0"/>
              <w:jc w:val="right"/>
              <w:rPr>
                <w:rFonts w:ascii="Calibri Light" w:hAnsi="Calibri Light" w:cs="Calibri Light"/>
                <w:b/>
                <w:bCs/>
                <w:lang w:eastAsia="en-US"/>
              </w:rPr>
            </w:pPr>
          </w:p>
        </w:tc>
        <w:bookmarkEnd w:id="48"/>
      </w:tr>
      <w:tr w:rsidR="0066207F" w:rsidRPr="0066207F" w14:paraId="2A9C97C6" w14:textId="77777777" w:rsidTr="0066207F">
        <w:trPr>
          <w:trHeight w:val="1938"/>
        </w:trPr>
        <w:tc>
          <w:tcPr>
            <w:tcW w:w="8789" w:type="dxa"/>
            <w:gridSpan w:val="2"/>
            <w:tcBorders>
              <w:top w:val="single" w:sz="4" w:space="0" w:color="auto"/>
              <w:left w:val="single" w:sz="4" w:space="0" w:color="auto"/>
              <w:bottom w:val="single" w:sz="4" w:space="0" w:color="auto"/>
              <w:right w:val="single" w:sz="4" w:space="0" w:color="auto"/>
            </w:tcBorders>
          </w:tcPr>
          <w:p w14:paraId="16788A7D" w14:textId="77777777" w:rsidR="0066207F" w:rsidRPr="0066207F" w:rsidRDefault="0066207F" w:rsidP="0066207F">
            <w:pPr>
              <w:suppressAutoHyphens w:val="0"/>
              <w:spacing w:before="120" w:after="120"/>
              <w:jc w:val="both"/>
              <w:rPr>
                <w:rFonts w:ascii="Calibri Light" w:hAnsi="Calibri Light" w:cs="Calibri Light"/>
                <w:bCs/>
                <w:lang w:eastAsia="en-US"/>
              </w:rPr>
            </w:pPr>
            <w:r w:rsidRPr="0066207F">
              <w:rPr>
                <w:rFonts w:ascii="Calibri Light" w:hAnsi="Calibri Light" w:cs="Calibri Light"/>
                <w:bCs/>
                <w:lang w:eastAsia="en-US"/>
              </w:rPr>
              <w:t>A ………………</w:t>
            </w:r>
            <w:proofErr w:type="gramStart"/>
            <w:r w:rsidRPr="0066207F">
              <w:rPr>
                <w:rFonts w:ascii="Calibri Light" w:hAnsi="Calibri Light" w:cs="Calibri Light"/>
                <w:bCs/>
                <w:lang w:eastAsia="en-US"/>
              </w:rPr>
              <w:t>…….</w:t>
            </w:r>
            <w:proofErr w:type="gramEnd"/>
            <w:r w:rsidRPr="0066207F">
              <w:rPr>
                <w:rFonts w:ascii="Calibri Light" w:hAnsi="Calibri Light" w:cs="Calibri Light"/>
                <w:bCs/>
                <w:lang w:eastAsia="en-US"/>
              </w:rPr>
              <w:t>, le…………………………………………….</w:t>
            </w:r>
          </w:p>
          <w:p w14:paraId="29659276" w14:textId="77777777" w:rsidR="0066207F" w:rsidRPr="0066207F" w:rsidRDefault="0066207F" w:rsidP="0066207F">
            <w:pPr>
              <w:suppressAutoHyphens w:val="0"/>
              <w:spacing w:before="120" w:after="120"/>
              <w:jc w:val="both"/>
              <w:rPr>
                <w:rFonts w:ascii="Calibri Light" w:hAnsi="Calibri Light" w:cs="Calibri Light"/>
                <w:bCs/>
                <w:lang w:eastAsia="en-US"/>
              </w:rPr>
            </w:pPr>
            <w:r w:rsidRPr="0066207F">
              <w:rPr>
                <w:rFonts w:ascii="Calibri Light" w:hAnsi="Calibri Light" w:cs="Calibri Light"/>
                <w:bCs/>
                <w:lang w:eastAsia="en-US"/>
              </w:rPr>
              <w:t>Le Pouvoir Adjudicateur :</w:t>
            </w:r>
          </w:p>
          <w:p w14:paraId="38B0836C" w14:textId="77777777" w:rsidR="0066207F" w:rsidRPr="0066207F" w:rsidRDefault="0066207F" w:rsidP="0066207F">
            <w:pPr>
              <w:suppressAutoHyphens w:val="0"/>
              <w:spacing w:before="120" w:after="120"/>
              <w:jc w:val="both"/>
              <w:rPr>
                <w:rFonts w:ascii="Calibri Light" w:hAnsi="Calibri Light" w:cs="Calibri Light"/>
                <w:bCs/>
                <w:lang w:eastAsia="en-US"/>
              </w:rPr>
            </w:pPr>
          </w:p>
          <w:p w14:paraId="66AE95CE" w14:textId="77777777" w:rsidR="0066207F" w:rsidRPr="0066207F" w:rsidRDefault="0066207F" w:rsidP="0066207F">
            <w:pPr>
              <w:suppressAutoHyphens w:val="0"/>
              <w:spacing w:before="120" w:after="120"/>
              <w:jc w:val="both"/>
              <w:rPr>
                <w:rFonts w:ascii="Calibri Light" w:hAnsi="Calibri Light" w:cs="Calibri Light"/>
                <w:bCs/>
                <w:lang w:eastAsia="en-US"/>
              </w:rPr>
            </w:pPr>
          </w:p>
          <w:p w14:paraId="52B5FC4A" w14:textId="77777777" w:rsidR="0066207F" w:rsidRPr="0066207F" w:rsidRDefault="0066207F" w:rsidP="0066207F">
            <w:pPr>
              <w:suppressAutoHyphens w:val="0"/>
              <w:spacing w:before="120" w:after="120"/>
              <w:jc w:val="both"/>
              <w:rPr>
                <w:rFonts w:ascii="Calibri Light" w:hAnsi="Calibri Light" w:cs="Calibri Light"/>
                <w:bCs/>
                <w:lang w:eastAsia="en-US"/>
              </w:rPr>
            </w:pPr>
            <w:r w:rsidRPr="0066207F">
              <w:rPr>
                <w:rFonts w:ascii="Calibri Light" w:hAnsi="Calibri Light" w:cs="Calibri Light"/>
                <w:bCs/>
                <w:lang w:eastAsia="en-US"/>
              </w:rPr>
              <w:t>La présente offre est acceptée selon les dispositions décrites en annexe ci-jointe.</w:t>
            </w:r>
          </w:p>
        </w:tc>
      </w:tr>
    </w:tbl>
    <w:p w14:paraId="54774831" w14:textId="77777777" w:rsidR="0066207F" w:rsidRPr="0066207F" w:rsidRDefault="0066207F" w:rsidP="0066207F">
      <w:pPr>
        <w:suppressAutoHyphens w:val="0"/>
        <w:spacing w:before="120" w:after="120"/>
        <w:jc w:val="both"/>
        <w:rPr>
          <w:rFonts w:ascii="Calibri Light" w:hAnsi="Calibri Light" w:cs="Calibri Light"/>
          <w:szCs w:val="22"/>
          <w:lang w:eastAsia="en-US"/>
        </w:rPr>
      </w:pPr>
    </w:p>
    <w:tbl>
      <w:tblPr>
        <w:tblW w:w="8805" w:type="dxa"/>
        <w:tblInd w:w="134" w:type="dxa"/>
        <w:tblLayout w:type="fixed"/>
        <w:tblCellMar>
          <w:left w:w="0" w:type="dxa"/>
          <w:right w:w="0" w:type="dxa"/>
        </w:tblCellMar>
        <w:tblLook w:val="04A0" w:firstRow="1" w:lastRow="0" w:firstColumn="1" w:lastColumn="0" w:noHBand="0" w:noVBand="1"/>
      </w:tblPr>
      <w:tblGrid>
        <w:gridCol w:w="3985"/>
        <w:gridCol w:w="851"/>
        <w:gridCol w:w="1085"/>
        <w:gridCol w:w="2458"/>
        <w:gridCol w:w="126"/>
        <w:gridCol w:w="300"/>
      </w:tblGrid>
      <w:tr w:rsidR="0066207F" w:rsidRPr="0066207F" w14:paraId="0BC44C6A" w14:textId="77777777" w:rsidTr="0066207F">
        <w:trPr>
          <w:cantSplit/>
        </w:trPr>
        <w:tc>
          <w:tcPr>
            <w:tcW w:w="8805" w:type="dxa"/>
            <w:gridSpan w:val="6"/>
            <w:tcBorders>
              <w:top w:val="single" w:sz="6" w:space="0" w:color="auto"/>
              <w:left w:val="single" w:sz="6" w:space="0" w:color="auto"/>
              <w:bottom w:val="single" w:sz="6" w:space="0" w:color="auto"/>
              <w:right w:val="single" w:sz="6" w:space="0" w:color="auto"/>
            </w:tcBorders>
            <w:shd w:val="pct20" w:color="auto" w:fill="auto"/>
            <w:hideMark/>
          </w:tcPr>
          <w:p w14:paraId="7F1961A7" w14:textId="77777777" w:rsidR="0066207F" w:rsidRPr="0066207F" w:rsidRDefault="0066207F" w:rsidP="0066207F">
            <w:pPr>
              <w:keepNext/>
              <w:suppressAutoHyphens w:val="0"/>
              <w:spacing w:before="60" w:after="60"/>
              <w:jc w:val="center"/>
              <w:rPr>
                <w:rFonts w:ascii="Calibri Light" w:hAnsi="Calibri Light" w:cs="Calibri Light"/>
                <w:b/>
                <w:szCs w:val="22"/>
                <w:lang w:eastAsia="en-US"/>
              </w:rPr>
            </w:pPr>
            <w:r w:rsidRPr="0066207F">
              <w:rPr>
                <w:rFonts w:ascii="Calibri Light" w:hAnsi="Calibri Light" w:cs="Calibri Light"/>
                <w:b/>
                <w:szCs w:val="22"/>
                <w:lang w:eastAsia="en-US"/>
              </w:rPr>
              <w:t>Date d'effet du marché en cas de remise contre récépissé</w:t>
            </w:r>
          </w:p>
        </w:tc>
      </w:tr>
      <w:tr w:rsidR="0066207F" w:rsidRPr="0066207F" w14:paraId="12C8815F" w14:textId="77777777" w:rsidTr="0066207F">
        <w:trPr>
          <w:cantSplit/>
          <w:trHeight w:val="40"/>
        </w:trPr>
        <w:tc>
          <w:tcPr>
            <w:tcW w:w="8805" w:type="dxa"/>
            <w:gridSpan w:val="6"/>
            <w:tcBorders>
              <w:top w:val="nil"/>
              <w:left w:val="single" w:sz="6" w:space="0" w:color="auto"/>
              <w:bottom w:val="nil"/>
              <w:right w:val="single" w:sz="6" w:space="0" w:color="auto"/>
            </w:tcBorders>
          </w:tcPr>
          <w:p w14:paraId="04B44505"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r>
      <w:tr w:rsidR="0066207F" w:rsidRPr="0066207F" w14:paraId="57A1AD9C" w14:textId="77777777" w:rsidTr="0066207F">
        <w:trPr>
          <w:cantSplit/>
        </w:trPr>
        <w:tc>
          <w:tcPr>
            <w:tcW w:w="4836" w:type="dxa"/>
            <w:gridSpan w:val="2"/>
            <w:tcBorders>
              <w:top w:val="nil"/>
              <w:left w:val="single" w:sz="6" w:space="0" w:color="auto"/>
              <w:bottom w:val="nil"/>
              <w:right w:val="nil"/>
            </w:tcBorders>
            <w:hideMark/>
          </w:tcPr>
          <w:p w14:paraId="3117E7F6" w14:textId="77777777" w:rsidR="0066207F" w:rsidRPr="0066207F" w:rsidRDefault="0066207F" w:rsidP="0066207F">
            <w:pPr>
              <w:keepNext/>
              <w:suppressAutoHyphens w:val="0"/>
              <w:spacing w:before="60" w:after="60"/>
              <w:ind w:left="142"/>
              <w:jc w:val="both"/>
              <w:rPr>
                <w:rFonts w:ascii="Calibri Light" w:hAnsi="Calibri Light" w:cs="Calibri Light"/>
                <w:szCs w:val="22"/>
                <w:lang w:eastAsia="en-US"/>
              </w:rPr>
            </w:pPr>
            <w:r w:rsidRPr="0066207F">
              <w:rPr>
                <w:rFonts w:ascii="Calibri Light" w:hAnsi="Calibri Light" w:cs="Calibri Light"/>
                <w:szCs w:val="22"/>
                <w:lang w:eastAsia="en-US"/>
              </w:rPr>
              <w:t>Reçu notification du marché le :</w:t>
            </w:r>
          </w:p>
        </w:tc>
        <w:tc>
          <w:tcPr>
            <w:tcW w:w="3669" w:type="dxa"/>
            <w:gridSpan w:val="3"/>
            <w:tcBorders>
              <w:top w:val="dotted" w:sz="6" w:space="0" w:color="auto"/>
              <w:left w:val="dotted" w:sz="6" w:space="0" w:color="auto"/>
              <w:bottom w:val="dotted" w:sz="6" w:space="0" w:color="auto"/>
              <w:right w:val="dotted" w:sz="6" w:space="0" w:color="auto"/>
            </w:tcBorders>
            <w:shd w:val="pct5" w:color="auto" w:fill="auto"/>
          </w:tcPr>
          <w:p w14:paraId="7D2AA905"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c>
          <w:tcPr>
            <w:tcW w:w="300" w:type="dxa"/>
            <w:tcBorders>
              <w:top w:val="nil"/>
              <w:left w:val="nil"/>
              <w:bottom w:val="nil"/>
              <w:right w:val="single" w:sz="6" w:space="0" w:color="auto"/>
            </w:tcBorders>
          </w:tcPr>
          <w:p w14:paraId="68A33128"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r>
      <w:tr w:rsidR="0066207F" w:rsidRPr="0066207F" w14:paraId="019F24D7" w14:textId="77777777" w:rsidTr="0066207F">
        <w:trPr>
          <w:cantSplit/>
          <w:trHeight w:hRule="exact" w:val="40"/>
        </w:trPr>
        <w:tc>
          <w:tcPr>
            <w:tcW w:w="4836" w:type="dxa"/>
            <w:gridSpan w:val="2"/>
            <w:tcBorders>
              <w:top w:val="nil"/>
              <w:left w:val="single" w:sz="6" w:space="0" w:color="auto"/>
              <w:bottom w:val="nil"/>
              <w:right w:val="nil"/>
            </w:tcBorders>
          </w:tcPr>
          <w:p w14:paraId="708E30F4" w14:textId="77777777" w:rsidR="0066207F" w:rsidRPr="0066207F" w:rsidRDefault="0066207F" w:rsidP="0066207F">
            <w:pPr>
              <w:keepNext/>
              <w:suppressAutoHyphens w:val="0"/>
              <w:spacing w:before="60" w:after="60"/>
              <w:ind w:left="142"/>
              <w:jc w:val="both"/>
              <w:rPr>
                <w:rFonts w:ascii="Calibri Light" w:hAnsi="Calibri Light" w:cs="Calibri Light"/>
                <w:szCs w:val="22"/>
                <w:lang w:eastAsia="en-US"/>
              </w:rPr>
            </w:pPr>
          </w:p>
        </w:tc>
        <w:tc>
          <w:tcPr>
            <w:tcW w:w="3969" w:type="dxa"/>
            <w:gridSpan w:val="4"/>
            <w:tcBorders>
              <w:top w:val="nil"/>
              <w:left w:val="nil"/>
              <w:bottom w:val="nil"/>
              <w:right w:val="single" w:sz="6" w:space="0" w:color="auto"/>
            </w:tcBorders>
          </w:tcPr>
          <w:p w14:paraId="19F90770"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r>
      <w:tr w:rsidR="0066207F" w:rsidRPr="0066207F" w14:paraId="15A9371D" w14:textId="77777777" w:rsidTr="0066207F">
        <w:trPr>
          <w:cantSplit/>
          <w:trHeight w:hRule="exact" w:val="817"/>
        </w:trPr>
        <w:tc>
          <w:tcPr>
            <w:tcW w:w="4836" w:type="dxa"/>
            <w:gridSpan w:val="2"/>
            <w:tcBorders>
              <w:top w:val="nil"/>
              <w:left w:val="single" w:sz="6" w:space="0" w:color="auto"/>
              <w:bottom w:val="nil"/>
              <w:right w:val="nil"/>
            </w:tcBorders>
            <w:hideMark/>
          </w:tcPr>
          <w:p w14:paraId="5154F4B7" w14:textId="77777777" w:rsidR="0066207F" w:rsidRPr="0066207F" w:rsidRDefault="0066207F" w:rsidP="0066207F">
            <w:pPr>
              <w:keepNext/>
              <w:suppressAutoHyphens w:val="0"/>
              <w:spacing w:before="60" w:after="60"/>
              <w:ind w:left="142"/>
              <w:jc w:val="both"/>
              <w:rPr>
                <w:rFonts w:ascii="Calibri Light" w:hAnsi="Calibri Light" w:cs="Calibri Light"/>
                <w:szCs w:val="22"/>
                <w:lang w:eastAsia="en-US"/>
              </w:rPr>
            </w:pPr>
            <w:r w:rsidRPr="0066207F">
              <w:rPr>
                <w:rFonts w:ascii="Calibri Light" w:hAnsi="Calibri Light" w:cs="Calibri Light"/>
                <w:szCs w:val="22"/>
                <w:lang w:eastAsia="en-US"/>
              </w:rPr>
              <w:t xml:space="preserve">Le </w:t>
            </w:r>
            <w:r w:rsidRPr="0066207F">
              <w:rPr>
                <w:rFonts w:ascii="Calibri Light" w:hAnsi="Calibri Light" w:cs="Calibri Light"/>
                <w:b/>
                <w:szCs w:val="22"/>
                <w:u w:val="single"/>
                <w:lang w:eastAsia="en-US"/>
              </w:rPr>
              <w:t>prestataire</w:t>
            </w:r>
            <w:r w:rsidRPr="0066207F">
              <w:rPr>
                <w:rFonts w:ascii="Calibri Light" w:hAnsi="Calibri Light" w:cs="Calibri Light"/>
                <w:b/>
                <w:szCs w:val="22"/>
                <w:lang w:eastAsia="en-US"/>
              </w:rPr>
              <w:t> / </w:t>
            </w:r>
            <w:r w:rsidRPr="0066207F">
              <w:rPr>
                <w:rFonts w:ascii="Calibri Light" w:hAnsi="Calibri Light" w:cs="Calibri Light"/>
                <w:b/>
                <w:szCs w:val="22"/>
                <w:u w:val="single"/>
                <w:lang w:eastAsia="en-US"/>
              </w:rPr>
              <w:t>mandataire du groupement</w:t>
            </w:r>
            <w:r w:rsidRPr="0066207F">
              <w:rPr>
                <w:rFonts w:ascii="Calibri Light" w:hAnsi="Calibri Light" w:cs="Calibri Light"/>
                <w:szCs w:val="22"/>
                <w:lang w:eastAsia="en-US"/>
              </w:rPr>
              <w:t> :</w:t>
            </w:r>
          </w:p>
        </w:tc>
        <w:tc>
          <w:tcPr>
            <w:tcW w:w="3669" w:type="dxa"/>
            <w:gridSpan w:val="3"/>
            <w:tcBorders>
              <w:top w:val="dotted" w:sz="6" w:space="0" w:color="auto"/>
              <w:left w:val="dotted" w:sz="6" w:space="0" w:color="auto"/>
              <w:bottom w:val="dotted" w:sz="6" w:space="0" w:color="auto"/>
              <w:right w:val="dotted" w:sz="6" w:space="0" w:color="auto"/>
            </w:tcBorders>
            <w:shd w:val="pct5" w:color="auto" w:fill="auto"/>
          </w:tcPr>
          <w:p w14:paraId="433CFB8E" w14:textId="77777777" w:rsidR="0066207F" w:rsidRPr="0066207F" w:rsidRDefault="0066207F" w:rsidP="0066207F">
            <w:pPr>
              <w:keepNext/>
              <w:tabs>
                <w:tab w:val="left" w:pos="708"/>
                <w:tab w:val="center" w:pos="4536"/>
                <w:tab w:val="right" w:pos="9072"/>
              </w:tabs>
              <w:suppressAutoHyphens w:val="0"/>
              <w:spacing w:before="60" w:after="60"/>
              <w:jc w:val="both"/>
              <w:rPr>
                <w:rFonts w:ascii="Calibri Light" w:hAnsi="Calibri Light" w:cs="Calibri Light"/>
                <w:sz w:val="18"/>
                <w:szCs w:val="22"/>
                <w:lang w:eastAsia="en-US"/>
              </w:rPr>
            </w:pPr>
          </w:p>
          <w:p w14:paraId="158B4B2F" w14:textId="77777777" w:rsidR="0066207F" w:rsidRPr="0066207F" w:rsidRDefault="0066207F" w:rsidP="0066207F">
            <w:pPr>
              <w:keepNext/>
              <w:tabs>
                <w:tab w:val="left" w:pos="708"/>
                <w:tab w:val="center" w:pos="4536"/>
                <w:tab w:val="right" w:pos="9072"/>
              </w:tabs>
              <w:suppressAutoHyphens w:val="0"/>
              <w:spacing w:before="60" w:after="60"/>
              <w:jc w:val="both"/>
              <w:rPr>
                <w:rFonts w:ascii="Calibri Light" w:hAnsi="Calibri Light" w:cs="Calibri Light"/>
                <w:sz w:val="18"/>
                <w:szCs w:val="22"/>
                <w:lang w:eastAsia="en-US"/>
              </w:rPr>
            </w:pPr>
          </w:p>
        </w:tc>
        <w:tc>
          <w:tcPr>
            <w:tcW w:w="300" w:type="dxa"/>
            <w:tcBorders>
              <w:top w:val="nil"/>
              <w:left w:val="nil"/>
              <w:bottom w:val="nil"/>
              <w:right w:val="single" w:sz="6" w:space="0" w:color="auto"/>
            </w:tcBorders>
          </w:tcPr>
          <w:p w14:paraId="1BD00053"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r>
      <w:tr w:rsidR="0066207F" w:rsidRPr="0066207F" w14:paraId="7091EEDB" w14:textId="77777777" w:rsidTr="0066207F">
        <w:trPr>
          <w:cantSplit/>
        </w:trPr>
        <w:tc>
          <w:tcPr>
            <w:tcW w:w="8805" w:type="dxa"/>
            <w:gridSpan w:val="6"/>
            <w:tcBorders>
              <w:top w:val="nil"/>
              <w:left w:val="single" w:sz="6" w:space="0" w:color="auto"/>
              <w:bottom w:val="nil"/>
              <w:right w:val="single" w:sz="6" w:space="0" w:color="auto"/>
            </w:tcBorders>
          </w:tcPr>
          <w:p w14:paraId="17B4078A" w14:textId="77777777" w:rsidR="0066207F" w:rsidRPr="0066207F" w:rsidRDefault="0066207F" w:rsidP="0066207F">
            <w:pPr>
              <w:keepNext/>
              <w:suppressAutoHyphens w:val="0"/>
              <w:spacing w:before="60" w:after="60"/>
              <w:jc w:val="both"/>
              <w:rPr>
                <w:rFonts w:ascii="Calibri Light" w:hAnsi="Calibri Light" w:cs="Calibri Light"/>
                <w:szCs w:val="22"/>
                <w:lang w:eastAsia="en-US"/>
              </w:rPr>
            </w:pPr>
          </w:p>
        </w:tc>
      </w:tr>
      <w:tr w:rsidR="0066207F" w:rsidRPr="0066207F" w14:paraId="74BAE813" w14:textId="77777777" w:rsidTr="0066207F">
        <w:trPr>
          <w:cantSplit/>
        </w:trPr>
        <w:tc>
          <w:tcPr>
            <w:tcW w:w="8805" w:type="dxa"/>
            <w:gridSpan w:val="6"/>
            <w:tcBorders>
              <w:top w:val="single" w:sz="6" w:space="0" w:color="auto"/>
              <w:left w:val="single" w:sz="6" w:space="0" w:color="auto"/>
              <w:bottom w:val="single" w:sz="6" w:space="0" w:color="auto"/>
              <w:right w:val="single" w:sz="6" w:space="0" w:color="auto"/>
            </w:tcBorders>
            <w:shd w:val="pct20" w:color="auto" w:fill="auto"/>
            <w:hideMark/>
          </w:tcPr>
          <w:p w14:paraId="29852A77" w14:textId="77777777" w:rsidR="0066207F" w:rsidRPr="0066207F" w:rsidRDefault="0066207F" w:rsidP="0066207F">
            <w:pPr>
              <w:keepNext/>
              <w:suppressAutoHyphens w:val="0"/>
              <w:spacing w:before="60" w:after="60"/>
              <w:jc w:val="center"/>
              <w:rPr>
                <w:rFonts w:ascii="Calibri Light" w:hAnsi="Calibri Light" w:cs="Calibri Light"/>
                <w:b/>
                <w:szCs w:val="22"/>
                <w:lang w:eastAsia="en-US"/>
              </w:rPr>
            </w:pPr>
            <w:r w:rsidRPr="0066207F">
              <w:rPr>
                <w:rFonts w:ascii="Calibri Light" w:hAnsi="Calibri Light" w:cs="Calibri Light"/>
                <w:b/>
                <w:szCs w:val="22"/>
                <w:lang w:eastAsia="en-US"/>
              </w:rPr>
              <w:t>Date d'effet du marché en cas d’envoi en LR AR</w:t>
            </w:r>
          </w:p>
        </w:tc>
      </w:tr>
      <w:tr w:rsidR="0066207F" w:rsidRPr="0066207F" w14:paraId="40593BE5" w14:textId="77777777" w:rsidTr="0066207F">
        <w:trPr>
          <w:cantSplit/>
        </w:trPr>
        <w:tc>
          <w:tcPr>
            <w:tcW w:w="8379" w:type="dxa"/>
            <w:gridSpan w:val="4"/>
            <w:tcBorders>
              <w:top w:val="nil"/>
              <w:left w:val="single" w:sz="6" w:space="0" w:color="auto"/>
              <w:bottom w:val="nil"/>
              <w:right w:val="nil"/>
            </w:tcBorders>
            <w:hideMark/>
          </w:tcPr>
          <w:p w14:paraId="416620BB" w14:textId="77777777" w:rsidR="0066207F" w:rsidRPr="0066207F" w:rsidRDefault="0066207F" w:rsidP="0066207F">
            <w:pPr>
              <w:keepNext/>
              <w:suppressAutoHyphens w:val="0"/>
              <w:spacing w:before="60" w:after="60"/>
              <w:ind w:left="142"/>
              <w:jc w:val="both"/>
              <w:rPr>
                <w:rFonts w:ascii="Calibri Light" w:hAnsi="Calibri Light" w:cs="Calibri Light"/>
                <w:szCs w:val="22"/>
                <w:lang w:eastAsia="en-US"/>
              </w:rPr>
            </w:pPr>
            <w:r w:rsidRPr="0066207F">
              <w:rPr>
                <w:rFonts w:ascii="Calibri Light" w:hAnsi="Calibri Light" w:cs="Calibri Light"/>
                <w:szCs w:val="22"/>
                <w:lang w:eastAsia="en-US"/>
              </w:rPr>
              <w:t>Reçu l'avis de réception postal de la notification du marché signé le : …………...…….</w:t>
            </w:r>
          </w:p>
          <w:p w14:paraId="06027B48" w14:textId="77777777" w:rsidR="0066207F" w:rsidRPr="0066207F" w:rsidRDefault="0066207F" w:rsidP="0066207F">
            <w:pPr>
              <w:keepNext/>
              <w:suppressAutoHyphens w:val="0"/>
              <w:spacing w:before="60" w:after="60"/>
              <w:ind w:left="142"/>
              <w:jc w:val="both"/>
              <w:rPr>
                <w:rFonts w:ascii="Calibri Light" w:hAnsi="Calibri Light" w:cs="Calibri Light"/>
                <w:szCs w:val="22"/>
                <w:lang w:eastAsia="en-US"/>
              </w:rPr>
            </w:pPr>
            <w:r w:rsidRPr="0066207F">
              <w:rPr>
                <w:rFonts w:ascii="Calibri Light" w:hAnsi="Calibri Light" w:cs="Calibri Light"/>
                <w:szCs w:val="22"/>
                <w:lang w:eastAsia="en-US"/>
              </w:rPr>
              <w:t>Coller dans ce cadre l’avis de réception postal, daté et signé par le titulaire.</w:t>
            </w:r>
          </w:p>
        </w:tc>
        <w:tc>
          <w:tcPr>
            <w:tcW w:w="426" w:type="dxa"/>
            <w:gridSpan w:val="2"/>
            <w:tcBorders>
              <w:top w:val="nil"/>
              <w:left w:val="nil"/>
              <w:bottom w:val="nil"/>
              <w:right w:val="single" w:sz="6" w:space="0" w:color="auto"/>
            </w:tcBorders>
          </w:tcPr>
          <w:p w14:paraId="2840285D" w14:textId="77777777" w:rsidR="0066207F" w:rsidRPr="0066207F" w:rsidRDefault="0066207F" w:rsidP="0066207F">
            <w:pPr>
              <w:keepNext/>
              <w:suppressAutoHyphens w:val="0"/>
              <w:spacing w:before="60" w:after="60"/>
              <w:jc w:val="right"/>
              <w:rPr>
                <w:rFonts w:ascii="Calibri Light" w:hAnsi="Calibri Light" w:cs="Calibri Light"/>
                <w:szCs w:val="22"/>
                <w:lang w:eastAsia="en-US"/>
              </w:rPr>
            </w:pPr>
          </w:p>
        </w:tc>
      </w:tr>
      <w:tr w:rsidR="0066207F" w:rsidRPr="0066207F" w14:paraId="19B25BD5" w14:textId="77777777" w:rsidTr="0066207F">
        <w:trPr>
          <w:cantSplit/>
        </w:trPr>
        <w:tc>
          <w:tcPr>
            <w:tcW w:w="3985" w:type="dxa"/>
            <w:tcBorders>
              <w:top w:val="nil"/>
              <w:left w:val="single" w:sz="6" w:space="0" w:color="auto"/>
              <w:bottom w:val="single" w:sz="6" w:space="0" w:color="auto"/>
              <w:right w:val="nil"/>
            </w:tcBorders>
          </w:tcPr>
          <w:p w14:paraId="3A5B9E4D" w14:textId="77777777" w:rsidR="0066207F" w:rsidRPr="0066207F" w:rsidRDefault="0066207F" w:rsidP="0066207F">
            <w:pPr>
              <w:keepNext/>
              <w:tabs>
                <w:tab w:val="left" w:pos="-7016"/>
              </w:tabs>
              <w:suppressAutoHyphens w:val="0"/>
              <w:spacing w:before="60" w:after="60"/>
              <w:jc w:val="both"/>
              <w:rPr>
                <w:rFonts w:ascii="Calibri Light" w:hAnsi="Calibri Light" w:cs="Calibri Light"/>
                <w:szCs w:val="22"/>
                <w:lang w:eastAsia="en-US"/>
              </w:rPr>
            </w:pPr>
          </w:p>
          <w:p w14:paraId="67D4CF34" w14:textId="77777777" w:rsidR="0066207F" w:rsidRPr="0066207F" w:rsidRDefault="0066207F" w:rsidP="0066207F">
            <w:pPr>
              <w:keepNext/>
              <w:tabs>
                <w:tab w:val="left" w:pos="-7016"/>
              </w:tabs>
              <w:suppressAutoHyphens w:val="0"/>
              <w:spacing w:before="60" w:after="60"/>
              <w:ind w:right="-4806"/>
              <w:jc w:val="both"/>
              <w:rPr>
                <w:rFonts w:ascii="Calibri Light" w:hAnsi="Calibri Light" w:cs="Calibri Light"/>
                <w:szCs w:val="22"/>
                <w:lang w:eastAsia="en-US"/>
              </w:rPr>
            </w:pPr>
          </w:p>
          <w:p w14:paraId="6A1DF8EC" w14:textId="77777777" w:rsidR="0066207F" w:rsidRPr="0066207F" w:rsidRDefault="0066207F" w:rsidP="0066207F">
            <w:pPr>
              <w:keepNext/>
              <w:tabs>
                <w:tab w:val="left" w:pos="-7016"/>
              </w:tabs>
              <w:suppressAutoHyphens w:val="0"/>
              <w:spacing w:before="60" w:after="60"/>
              <w:ind w:right="-4806"/>
              <w:jc w:val="both"/>
              <w:rPr>
                <w:rFonts w:ascii="Calibri Light" w:hAnsi="Calibri Light" w:cs="Calibri Light"/>
                <w:szCs w:val="22"/>
                <w:lang w:eastAsia="en-US"/>
              </w:rPr>
            </w:pPr>
          </w:p>
          <w:p w14:paraId="1AE35951" w14:textId="77777777" w:rsidR="0066207F" w:rsidRPr="0066207F" w:rsidRDefault="0066207F" w:rsidP="0066207F">
            <w:pPr>
              <w:keepNext/>
              <w:tabs>
                <w:tab w:val="left" w:pos="-7016"/>
              </w:tabs>
              <w:suppressAutoHyphens w:val="0"/>
              <w:spacing w:before="60" w:after="60"/>
              <w:jc w:val="both"/>
              <w:rPr>
                <w:rFonts w:ascii="Calibri Light" w:hAnsi="Calibri Light" w:cs="Calibri Light"/>
                <w:szCs w:val="22"/>
                <w:lang w:eastAsia="en-US"/>
              </w:rPr>
            </w:pPr>
          </w:p>
        </w:tc>
        <w:tc>
          <w:tcPr>
            <w:tcW w:w="1936" w:type="dxa"/>
            <w:gridSpan w:val="2"/>
            <w:tcBorders>
              <w:top w:val="nil"/>
              <w:left w:val="nil"/>
              <w:bottom w:val="single" w:sz="6" w:space="0" w:color="auto"/>
              <w:right w:val="nil"/>
            </w:tcBorders>
          </w:tcPr>
          <w:p w14:paraId="1EE63B44" w14:textId="77777777" w:rsidR="0066207F" w:rsidRPr="0066207F" w:rsidRDefault="0066207F" w:rsidP="0066207F">
            <w:pPr>
              <w:keepNext/>
              <w:tabs>
                <w:tab w:val="left" w:pos="-7016"/>
              </w:tabs>
              <w:suppressAutoHyphens w:val="0"/>
              <w:spacing w:before="60" w:after="60"/>
              <w:jc w:val="both"/>
              <w:rPr>
                <w:rFonts w:ascii="Calibri Light" w:hAnsi="Calibri Light" w:cs="Calibri Light"/>
                <w:szCs w:val="22"/>
                <w:lang w:eastAsia="en-US"/>
              </w:rPr>
            </w:pPr>
          </w:p>
        </w:tc>
        <w:tc>
          <w:tcPr>
            <w:tcW w:w="2884" w:type="dxa"/>
            <w:gridSpan w:val="3"/>
            <w:tcBorders>
              <w:top w:val="nil"/>
              <w:left w:val="nil"/>
              <w:bottom w:val="single" w:sz="6" w:space="0" w:color="auto"/>
              <w:right w:val="single" w:sz="6" w:space="0" w:color="auto"/>
            </w:tcBorders>
          </w:tcPr>
          <w:p w14:paraId="017C5415" w14:textId="77777777" w:rsidR="0066207F" w:rsidRPr="0066207F" w:rsidRDefault="0066207F" w:rsidP="0066207F">
            <w:pPr>
              <w:keepNext/>
              <w:tabs>
                <w:tab w:val="left" w:pos="-7016"/>
              </w:tabs>
              <w:suppressAutoHyphens w:val="0"/>
              <w:spacing w:before="60" w:after="60"/>
              <w:ind w:left="616"/>
              <w:jc w:val="center"/>
              <w:rPr>
                <w:rFonts w:ascii="Calibri Light" w:hAnsi="Calibri Light" w:cs="Calibri Light"/>
                <w:szCs w:val="22"/>
                <w:lang w:eastAsia="en-US"/>
              </w:rPr>
            </w:pPr>
          </w:p>
        </w:tc>
      </w:tr>
    </w:tbl>
    <w:p w14:paraId="15BDFC95" w14:textId="77777777" w:rsidR="00A1571E" w:rsidRDefault="0066207F" w:rsidP="00A1571E">
      <w:pPr>
        <w:rPr>
          <w:rFonts w:ascii="Calibri Light" w:hAnsi="Calibri Light" w:cs="Calibri Light"/>
          <w:color w:val="008795"/>
          <w:sz w:val="28"/>
          <w:szCs w:val="36"/>
          <w:lang w:eastAsia="en-US"/>
        </w:rPr>
      </w:pPr>
      <w:r w:rsidRPr="0066207F">
        <w:rPr>
          <w:rFonts w:ascii="Calibri Light" w:hAnsi="Calibri Light" w:cs="Calibri Light"/>
          <w:color w:val="008795"/>
          <w:sz w:val="28"/>
          <w:szCs w:val="36"/>
          <w:lang w:eastAsia="en-US"/>
        </w:rPr>
        <w:br w:type="page"/>
      </w:r>
      <w:bookmarkStart w:id="49" w:name="_Toc448487961"/>
      <w:bookmarkStart w:id="50" w:name="_Toc136413155"/>
    </w:p>
    <w:p w14:paraId="05B6751C" w14:textId="77777777" w:rsidR="00A1571E" w:rsidRDefault="00A1571E" w:rsidP="00A1571E">
      <w:pPr>
        <w:rPr>
          <w:rFonts w:ascii="Calibri Light" w:hAnsi="Calibri Light" w:cs="Calibri Light"/>
          <w:color w:val="008795"/>
          <w:sz w:val="28"/>
          <w:szCs w:val="36"/>
          <w:lang w:eastAsia="en-US"/>
        </w:rPr>
      </w:pPr>
    </w:p>
    <w:p w14:paraId="6A79C8AE" w14:textId="348FA4EA" w:rsidR="0066207F" w:rsidRPr="0066207F" w:rsidRDefault="0066207F" w:rsidP="00A1571E">
      <w:pPr>
        <w:shd w:val="clear" w:color="auto" w:fill="EDCFD6" w:themeFill="accent1" w:themeFillTint="33"/>
        <w:rPr>
          <w:rFonts w:ascii="Calibri Light" w:hAnsi="Calibri Light" w:cs="Calibri Light"/>
          <w:b/>
          <w:sz w:val="28"/>
          <w:szCs w:val="32"/>
          <w:lang w:eastAsia="en-US"/>
        </w:rPr>
      </w:pPr>
      <w:r w:rsidRPr="0066207F">
        <w:rPr>
          <w:rFonts w:ascii="Calibri Light" w:hAnsi="Calibri Light" w:cs="Calibri Light"/>
          <w:b/>
          <w:sz w:val="28"/>
          <w:szCs w:val="32"/>
          <w:lang w:eastAsia="en-US"/>
        </w:rPr>
        <w:t>ANNEXE</w:t>
      </w:r>
      <w:bookmarkEnd w:id="49"/>
      <w:bookmarkEnd w:id="50"/>
      <w:r w:rsidR="00A1571E">
        <w:rPr>
          <w:rFonts w:ascii="Calibri Light" w:hAnsi="Calibri Light" w:cs="Calibri Light"/>
          <w:b/>
          <w:sz w:val="28"/>
          <w:szCs w:val="32"/>
          <w:lang w:eastAsia="en-US"/>
        </w:rPr>
        <w:t>S</w:t>
      </w:r>
    </w:p>
    <w:p w14:paraId="5D14996F" w14:textId="77777777" w:rsidR="0066207F" w:rsidRPr="0066207F" w:rsidRDefault="0066207F" w:rsidP="0066207F">
      <w:pPr>
        <w:suppressAutoHyphens w:val="0"/>
        <w:spacing w:before="120" w:after="120"/>
        <w:jc w:val="both"/>
        <w:rPr>
          <w:rFonts w:ascii="Calibri Light" w:hAnsi="Calibri Light" w:cs="Calibri Light"/>
          <w:szCs w:val="22"/>
          <w:lang w:eastAsia="en-US"/>
        </w:rPr>
      </w:pPr>
    </w:p>
    <w:p w14:paraId="7A4F0DCA" w14:textId="77777777" w:rsidR="0066207F" w:rsidRPr="0066207F" w:rsidRDefault="0066207F" w:rsidP="0066207F">
      <w:pPr>
        <w:keepNext/>
        <w:keepLines/>
        <w:numPr>
          <w:ilvl w:val="1"/>
          <w:numId w:val="0"/>
        </w:numPr>
        <w:suppressAutoHyphens w:val="0"/>
        <w:spacing w:before="120" w:after="120"/>
        <w:jc w:val="both"/>
        <w:outlineLvl w:val="1"/>
        <w:rPr>
          <w:rFonts w:ascii="Calibri Light" w:hAnsi="Calibri Light" w:cs="Calibri Light"/>
          <w:b/>
          <w:sz w:val="28"/>
          <w:szCs w:val="32"/>
          <w:lang w:eastAsia="en-US"/>
        </w:rPr>
      </w:pPr>
      <w:bookmarkStart w:id="51" w:name="_Toc448487976"/>
      <w:bookmarkStart w:id="52" w:name="_Toc136413156"/>
      <w:r w:rsidRPr="0066207F">
        <w:rPr>
          <w:rFonts w:ascii="Calibri Light" w:hAnsi="Calibri Light" w:cs="Calibri Light"/>
          <w:b/>
          <w:sz w:val="28"/>
          <w:szCs w:val="32"/>
          <w:lang w:eastAsia="en-US"/>
        </w:rPr>
        <w:t>Annexe 1 – Déclaration de sous-traitance</w:t>
      </w:r>
      <w:bookmarkEnd w:id="51"/>
      <w:bookmarkEnd w:id="52"/>
    </w:p>
    <w:p w14:paraId="45D0EFC0" w14:textId="77777777" w:rsidR="0066207F" w:rsidRPr="0066207F" w:rsidRDefault="0066207F" w:rsidP="0066207F">
      <w:pPr>
        <w:suppressAutoHyphens w:val="0"/>
        <w:spacing w:after="120"/>
        <w:jc w:val="both"/>
        <w:rPr>
          <w:rFonts w:ascii="Calibri Light" w:hAnsi="Calibri Light" w:cs="Calibri Light"/>
          <w:szCs w:val="22"/>
          <w:lang w:eastAsia="en-US"/>
        </w:rPr>
      </w:pPr>
      <w:r w:rsidRPr="0066207F">
        <w:rPr>
          <w:rFonts w:ascii="Calibri Light" w:hAnsi="Calibri Light" w:cs="Calibri Light"/>
          <w:szCs w:val="22"/>
          <w:lang w:eastAsia="en-US"/>
        </w:rPr>
        <w:t>Joindre le formulaire DC4 en cas de sous-traitance (4 pages).</w:t>
      </w:r>
    </w:p>
    <w:p w14:paraId="7B8A6BD8" w14:textId="77777777" w:rsidR="0066207F" w:rsidRPr="0066207F" w:rsidRDefault="0066207F" w:rsidP="0066207F">
      <w:pPr>
        <w:suppressAutoHyphens w:val="0"/>
        <w:spacing w:after="120"/>
        <w:jc w:val="both"/>
        <w:rPr>
          <w:rFonts w:ascii="Calibri Light" w:hAnsi="Calibri Light" w:cs="Calibri Light"/>
          <w:szCs w:val="22"/>
          <w:lang w:eastAsia="en-US"/>
        </w:rPr>
      </w:pPr>
    </w:p>
    <w:p w14:paraId="0858282C" w14:textId="77777777" w:rsidR="0066207F" w:rsidRPr="0066207F" w:rsidRDefault="0066207F" w:rsidP="0066207F">
      <w:pPr>
        <w:keepNext/>
        <w:keepLines/>
        <w:numPr>
          <w:ilvl w:val="1"/>
          <w:numId w:val="0"/>
        </w:numPr>
        <w:suppressAutoHyphens w:val="0"/>
        <w:spacing w:before="120" w:after="120"/>
        <w:ind w:firstLine="142"/>
        <w:jc w:val="both"/>
        <w:outlineLvl w:val="1"/>
        <w:rPr>
          <w:rFonts w:ascii="Calibri Light" w:hAnsi="Calibri Light" w:cs="Calibri Light"/>
          <w:b/>
          <w:sz w:val="28"/>
          <w:szCs w:val="32"/>
          <w:lang w:eastAsia="en-US"/>
        </w:rPr>
      </w:pPr>
      <w:bookmarkStart w:id="53" w:name="_Toc136413157"/>
      <w:r w:rsidRPr="0066207F">
        <w:rPr>
          <w:rFonts w:ascii="Calibri Light" w:hAnsi="Calibri Light" w:cs="Calibri Light"/>
          <w:b/>
          <w:sz w:val="28"/>
          <w:szCs w:val="32"/>
          <w:lang w:eastAsia="en-US"/>
        </w:rPr>
        <w:t>Annexe 2 – Réserves du candidat sur le dossier de Consultation Assurances</w:t>
      </w:r>
      <w:bookmarkEnd w:id="53"/>
    </w:p>
    <w:p w14:paraId="3909C646" w14:textId="28B183F1" w:rsidR="0066207F" w:rsidRPr="0066207F" w:rsidRDefault="0066207F" w:rsidP="0066207F">
      <w:pPr>
        <w:suppressAutoHyphens w:val="0"/>
        <w:spacing w:after="120"/>
        <w:jc w:val="both"/>
        <w:rPr>
          <w:rFonts w:ascii="Calibri Light" w:hAnsi="Calibri Light" w:cs="Calibri Light"/>
          <w:szCs w:val="22"/>
          <w:lang w:eastAsia="en-US"/>
        </w:rPr>
      </w:pPr>
      <w:r w:rsidRPr="0066207F">
        <w:rPr>
          <w:rFonts w:ascii="Calibri Light" w:hAnsi="Calibri Light" w:cs="Calibri Light"/>
          <w:szCs w:val="22"/>
          <w:lang w:eastAsia="en-US"/>
        </w:rPr>
        <w:t>Énumération précise et exhaustive des éventuelles réserves au CCP, en précisant le nombre et les libellés ou paragraphes exacts impactés :</w:t>
      </w:r>
    </w:p>
    <w:p w14:paraId="47083E4D" w14:textId="77777777" w:rsidR="0066207F" w:rsidRPr="0066207F" w:rsidRDefault="0066207F" w:rsidP="0066207F">
      <w:pPr>
        <w:suppressAutoHyphens w:val="0"/>
        <w:spacing w:after="120"/>
        <w:jc w:val="both"/>
        <w:rPr>
          <w:rFonts w:ascii="Calibri Light" w:hAnsi="Calibri Light" w:cs="Calibri Light"/>
          <w:szCs w:val="22"/>
          <w:lang w:eastAsia="en-US"/>
        </w:rPr>
      </w:pPr>
    </w:p>
    <w:p w14:paraId="224AE5C5" w14:textId="77777777" w:rsidR="0066207F" w:rsidRPr="0066207F" w:rsidRDefault="0066207F" w:rsidP="0066207F">
      <w:pPr>
        <w:suppressAutoHyphens w:val="0"/>
        <w:spacing w:after="120"/>
        <w:jc w:val="both"/>
        <w:rPr>
          <w:rFonts w:ascii="Calibri Light" w:hAnsi="Calibri Light" w:cs="Calibri Light"/>
          <w:szCs w:val="22"/>
          <w:lang w:eastAsia="en-US"/>
        </w:rPr>
      </w:pPr>
    </w:p>
    <w:p w14:paraId="2E5D6938" w14:textId="77777777" w:rsidR="0066207F" w:rsidRPr="0066207F" w:rsidRDefault="0066207F" w:rsidP="0066207F">
      <w:pPr>
        <w:suppressAutoHyphens w:val="0"/>
        <w:spacing w:after="120"/>
        <w:jc w:val="both"/>
        <w:rPr>
          <w:rFonts w:ascii="Calibri Light" w:hAnsi="Calibri Light" w:cs="Calibri Light"/>
          <w:szCs w:val="22"/>
          <w:lang w:eastAsia="en-US"/>
        </w:rPr>
      </w:pPr>
    </w:p>
    <w:p w14:paraId="509A5B17" w14:textId="77777777" w:rsidR="0066207F" w:rsidRPr="0066207F" w:rsidRDefault="0066207F" w:rsidP="0066207F">
      <w:pPr>
        <w:suppressAutoHyphens w:val="0"/>
        <w:spacing w:after="120"/>
        <w:jc w:val="both"/>
        <w:rPr>
          <w:rFonts w:ascii="Calibri Light" w:hAnsi="Calibri Light" w:cs="Calibri Light"/>
          <w:szCs w:val="22"/>
          <w:lang w:eastAsia="en-US"/>
        </w:rPr>
      </w:pPr>
    </w:p>
    <w:p w14:paraId="4CA561B6" w14:textId="77777777" w:rsidR="0066207F" w:rsidRPr="0066207F" w:rsidRDefault="0066207F" w:rsidP="0066207F">
      <w:pPr>
        <w:suppressAutoHyphens w:val="0"/>
        <w:spacing w:after="120"/>
        <w:jc w:val="both"/>
        <w:rPr>
          <w:rFonts w:ascii="Calibri Light" w:hAnsi="Calibri Light" w:cs="Calibri Light"/>
          <w:szCs w:val="22"/>
          <w:lang w:eastAsia="en-US"/>
        </w:rPr>
      </w:pPr>
    </w:p>
    <w:p w14:paraId="7FA27395" w14:textId="77777777" w:rsidR="0066207F" w:rsidRPr="0066207F" w:rsidRDefault="0066207F" w:rsidP="0066207F">
      <w:pPr>
        <w:suppressAutoHyphens w:val="0"/>
        <w:spacing w:after="120"/>
        <w:jc w:val="both"/>
        <w:rPr>
          <w:rFonts w:ascii="Calibri Light" w:hAnsi="Calibri Light" w:cs="Calibri Light"/>
          <w:szCs w:val="22"/>
          <w:lang w:eastAsia="en-US"/>
        </w:rPr>
      </w:pPr>
    </w:p>
    <w:p w14:paraId="16390D9F" w14:textId="77777777" w:rsidR="0066207F" w:rsidRPr="0066207F" w:rsidRDefault="0066207F" w:rsidP="0066207F">
      <w:pPr>
        <w:suppressAutoHyphens w:val="0"/>
        <w:spacing w:after="120"/>
        <w:jc w:val="both"/>
        <w:rPr>
          <w:rFonts w:ascii="Calibri Light" w:hAnsi="Calibri Light" w:cs="Calibri Light"/>
          <w:szCs w:val="22"/>
          <w:lang w:eastAsia="en-US"/>
        </w:rPr>
      </w:pPr>
    </w:p>
    <w:p w14:paraId="25CC5538" w14:textId="77777777" w:rsidR="0066207F" w:rsidRPr="0066207F" w:rsidRDefault="0066207F" w:rsidP="0066207F">
      <w:pPr>
        <w:suppressAutoHyphens w:val="0"/>
        <w:spacing w:after="120"/>
        <w:jc w:val="both"/>
        <w:rPr>
          <w:rFonts w:ascii="Calibri Light" w:hAnsi="Calibri Light" w:cs="Calibri Light"/>
          <w:szCs w:val="22"/>
          <w:lang w:eastAsia="en-US"/>
        </w:rPr>
      </w:pPr>
    </w:p>
    <w:p w14:paraId="2AEE119F" w14:textId="77777777" w:rsidR="0066207F" w:rsidRPr="0066207F" w:rsidRDefault="0066207F" w:rsidP="0066207F">
      <w:pPr>
        <w:suppressAutoHyphens w:val="0"/>
        <w:spacing w:after="120"/>
        <w:jc w:val="both"/>
        <w:rPr>
          <w:rFonts w:ascii="Calibri Light" w:hAnsi="Calibri Light" w:cs="Calibri Light"/>
          <w:szCs w:val="22"/>
          <w:lang w:eastAsia="en-US"/>
        </w:rPr>
      </w:pPr>
    </w:p>
    <w:p w14:paraId="0A26D728" w14:textId="77777777" w:rsidR="0066207F" w:rsidRPr="0066207F" w:rsidRDefault="0066207F" w:rsidP="0066207F">
      <w:pPr>
        <w:suppressAutoHyphens w:val="0"/>
        <w:spacing w:after="120"/>
        <w:jc w:val="both"/>
        <w:rPr>
          <w:rFonts w:ascii="Calibri Light" w:hAnsi="Calibri Light" w:cs="Calibri Light"/>
          <w:szCs w:val="22"/>
          <w:lang w:eastAsia="en-US"/>
        </w:rPr>
      </w:pPr>
    </w:p>
    <w:p w14:paraId="0F18DD92" w14:textId="77777777" w:rsidR="0066207F" w:rsidRPr="0066207F" w:rsidRDefault="0066207F" w:rsidP="0066207F">
      <w:pPr>
        <w:suppressAutoHyphens w:val="0"/>
        <w:spacing w:after="120"/>
        <w:jc w:val="both"/>
        <w:rPr>
          <w:rFonts w:ascii="Calibri Light" w:hAnsi="Calibri Light" w:cs="Calibri Light"/>
          <w:szCs w:val="22"/>
          <w:lang w:eastAsia="en-US"/>
        </w:rPr>
      </w:pPr>
    </w:p>
    <w:p w14:paraId="47F8DAD1" w14:textId="3D1F7A4F" w:rsidR="0066207F" w:rsidRPr="0066207F" w:rsidRDefault="0066207F" w:rsidP="0066207F">
      <w:pPr>
        <w:suppressAutoHyphens w:val="0"/>
        <w:spacing w:after="120"/>
        <w:jc w:val="both"/>
        <w:rPr>
          <w:rFonts w:ascii="Calibri Light" w:hAnsi="Calibri Light" w:cs="Calibri Light"/>
          <w:szCs w:val="22"/>
          <w:lang w:eastAsia="en-US"/>
        </w:rPr>
      </w:pPr>
      <w:r w:rsidRPr="0066207F">
        <w:rPr>
          <w:rFonts w:ascii="Calibri Light" w:hAnsi="Calibri Light" w:cs="Calibri Light"/>
          <w:szCs w:val="22"/>
          <w:lang w:eastAsia="en-US"/>
        </w:rPr>
        <w:t>Énumération précise et exhaustive des éventuelles réserves au CCP ou Cahier des charges en précisant le nombre et les libellés ou paragraphes exacts impactés :</w:t>
      </w:r>
    </w:p>
    <w:p w14:paraId="30EF6748" w14:textId="77777777" w:rsidR="0066207F" w:rsidRPr="0066207F" w:rsidRDefault="0066207F" w:rsidP="0066207F">
      <w:pPr>
        <w:suppressAutoHyphens w:val="0"/>
        <w:spacing w:after="120"/>
        <w:jc w:val="both"/>
        <w:rPr>
          <w:rFonts w:ascii="Calibri Light" w:hAnsi="Calibri Light" w:cs="Calibri Light"/>
          <w:szCs w:val="22"/>
          <w:lang w:eastAsia="en-US"/>
        </w:rPr>
      </w:pPr>
    </w:p>
    <w:p w14:paraId="2EC783EE" w14:textId="77777777" w:rsidR="0066207F" w:rsidRDefault="0066207F" w:rsidP="001466B5">
      <w:pPr>
        <w:pStyle w:val="fcase1ertab"/>
        <w:tabs>
          <w:tab w:val="clear" w:pos="426"/>
          <w:tab w:val="left" w:pos="4395"/>
        </w:tabs>
        <w:ind w:left="0" w:firstLine="0"/>
        <w:rPr>
          <w:rFonts w:ascii="Arial" w:hAnsi="Arial" w:cs="Arial"/>
        </w:rPr>
      </w:pPr>
    </w:p>
    <w:p w14:paraId="48456017" w14:textId="77777777" w:rsidR="009E42AB" w:rsidRDefault="009E42AB" w:rsidP="001466B5">
      <w:pPr>
        <w:pStyle w:val="fcase1ertab"/>
        <w:tabs>
          <w:tab w:val="clear" w:pos="426"/>
          <w:tab w:val="left" w:pos="4395"/>
        </w:tabs>
        <w:ind w:left="0" w:firstLine="0"/>
        <w:rPr>
          <w:rFonts w:ascii="Arial" w:hAnsi="Arial" w:cs="Arial"/>
        </w:rPr>
      </w:pPr>
    </w:p>
    <w:p w14:paraId="708F381F" w14:textId="77777777" w:rsidR="009E42AB" w:rsidRDefault="009E42AB" w:rsidP="001466B5">
      <w:pPr>
        <w:pStyle w:val="fcase1ertab"/>
        <w:tabs>
          <w:tab w:val="clear" w:pos="426"/>
          <w:tab w:val="left" w:pos="4395"/>
        </w:tabs>
        <w:ind w:left="0" w:firstLine="0"/>
        <w:rPr>
          <w:rFonts w:ascii="Arial" w:hAnsi="Arial" w:cs="Arial"/>
        </w:rPr>
      </w:pPr>
    </w:p>
    <w:p w14:paraId="6F2D6576" w14:textId="77777777" w:rsidR="009E42AB" w:rsidRDefault="009E42AB" w:rsidP="001466B5">
      <w:pPr>
        <w:pStyle w:val="fcase1ertab"/>
        <w:tabs>
          <w:tab w:val="clear" w:pos="426"/>
          <w:tab w:val="left" w:pos="4395"/>
        </w:tabs>
        <w:ind w:left="0" w:firstLine="0"/>
        <w:rPr>
          <w:rFonts w:ascii="Arial" w:hAnsi="Arial" w:cs="Arial"/>
        </w:rPr>
      </w:pPr>
    </w:p>
    <w:p w14:paraId="2AC3971D" w14:textId="77777777" w:rsidR="009E42AB" w:rsidRDefault="009E42AB" w:rsidP="001466B5">
      <w:pPr>
        <w:pStyle w:val="fcase1ertab"/>
        <w:tabs>
          <w:tab w:val="clear" w:pos="426"/>
          <w:tab w:val="left" w:pos="4395"/>
        </w:tabs>
        <w:ind w:left="0" w:firstLine="0"/>
        <w:rPr>
          <w:rFonts w:ascii="Arial" w:hAnsi="Arial" w:cs="Arial"/>
        </w:rPr>
      </w:pPr>
    </w:p>
    <w:p w14:paraId="20689256" w14:textId="77777777" w:rsidR="009E42AB" w:rsidRDefault="009E42AB" w:rsidP="001466B5">
      <w:pPr>
        <w:pStyle w:val="fcase1ertab"/>
        <w:tabs>
          <w:tab w:val="clear" w:pos="426"/>
          <w:tab w:val="left" w:pos="4395"/>
        </w:tabs>
        <w:ind w:left="0" w:firstLine="0"/>
        <w:rPr>
          <w:rFonts w:ascii="Arial" w:hAnsi="Arial" w:cs="Arial"/>
        </w:rPr>
      </w:pPr>
    </w:p>
    <w:p w14:paraId="5365E6F9" w14:textId="77777777" w:rsidR="009E42AB" w:rsidRDefault="009E42AB" w:rsidP="001466B5">
      <w:pPr>
        <w:pStyle w:val="fcase1ertab"/>
        <w:tabs>
          <w:tab w:val="clear" w:pos="426"/>
          <w:tab w:val="left" w:pos="4395"/>
        </w:tabs>
        <w:ind w:left="0" w:firstLine="0"/>
        <w:rPr>
          <w:rFonts w:ascii="Arial" w:hAnsi="Arial" w:cs="Arial"/>
        </w:rPr>
      </w:pPr>
    </w:p>
    <w:p w14:paraId="3E882B57" w14:textId="77777777" w:rsidR="009E42AB" w:rsidRDefault="009E42AB" w:rsidP="001466B5">
      <w:pPr>
        <w:pStyle w:val="fcase1ertab"/>
        <w:tabs>
          <w:tab w:val="clear" w:pos="426"/>
          <w:tab w:val="left" w:pos="4395"/>
        </w:tabs>
        <w:ind w:left="0" w:firstLine="0"/>
        <w:rPr>
          <w:rFonts w:ascii="Arial" w:hAnsi="Arial" w:cs="Arial"/>
        </w:rPr>
      </w:pPr>
    </w:p>
    <w:p w14:paraId="030AE821" w14:textId="77777777" w:rsidR="009E42AB" w:rsidRDefault="009E42AB" w:rsidP="001466B5">
      <w:pPr>
        <w:pStyle w:val="fcase1ertab"/>
        <w:tabs>
          <w:tab w:val="clear" w:pos="426"/>
          <w:tab w:val="left" w:pos="4395"/>
        </w:tabs>
        <w:ind w:left="0" w:firstLine="0"/>
        <w:rPr>
          <w:rFonts w:ascii="Arial" w:hAnsi="Arial" w:cs="Arial"/>
        </w:rPr>
      </w:pPr>
    </w:p>
    <w:p w14:paraId="19564EF7" w14:textId="77777777" w:rsidR="009E42AB" w:rsidRDefault="009E42AB" w:rsidP="001466B5">
      <w:pPr>
        <w:pStyle w:val="fcase1ertab"/>
        <w:tabs>
          <w:tab w:val="clear" w:pos="426"/>
          <w:tab w:val="left" w:pos="4395"/>
        </w:tabs>
        <w:ind w:left="0" w:firstLine="0"/>
        <w:rPr>
          <w:rFonts w:ascii="Arial" w:hAnsi="Arial" w:cs="Arial"/>
        </w:rPr>
      </w:pPr>
    </w:p>
    <w:p w14:paraId="2E9E59C9" w14:textId="77777777" w:rsidR="009E42AB" w:rsidRDefault="009E42AB" w:rsidP="001466B5">
      <w:pPr>
        <w:pStyle w:val="fcase1ertab"/>
        <w:tabs>
          <w:tab w:val="clear" w:pos="426"/>
          <w:tab w:val="left" w:pos="4395"/>
        </w:tabs>
        <w:ind w:left="0" w:firstLine="0"/>
        <w:rPr>
          <w:rFonts w:ascii="Arial" w:hAnsi="Arial" w:cs="Arial"/>
        </w:rPr>
      </w:pPr>
    </w:p>
    <w:p w14:paraId="41809B2A" w14:textId="77777777" w:rsidR="009E42AB" w:rsidRDefault="009E42AB" w:rsidP="001466B5">
      <w:pPr>
        <w:pStyle w:val="fcase1ertab"/>
        <w:tabs>
          <w:tab w:val="clear" w:pos="426"/>
          <w:tab w:val="left" w:pos="4395"/>
        </w:tabs>
        <w:ind w:left="0" w:firstLine="0"/>
        <w:rPr>
          <w:rFonts w:ascii="Arial" w:hAnsi="Arial" w:cs="Arial"/>
        </w:rPr>
      </w:pPr>
    </w:p>
    <w:p w14:paraId="50361A5F" w14:textId="77777777" w:rsidR="009E42AB" w:rsidRDefault="009E42AB" w:rsidP="001466B5">
      <w:pPr>
        <w:pStyle w:val="fcase1ertab"/>
        <w:tabs>
          <w:tab w:val="clear" w:pos="426"/>
          <w:tab w:val="left" w:pos="4395"/>
        </w:tabs>
        <w:ind w:left="0" w:firstLine="0"/>
        <w:rPr>
          <w:rFonts w:ascii="Arial" w:hAnsi="Arial" w:cs="Arial"/>
        </w:rPr>
      </w:pPr>
    </w:p>
    <w:p w14:paraId="4B54B132" w14:textId="77777777" w:rsidR="009E42AB" w:rsidRDefault="009E42AB" w:rsidP="001466B5">
      <w:pPr>
        <w:pStyle w:val="fcase1ertab"/>
        <w:tabs>
          <w:tab w:val="clear" w:pos="426"/>
          <w:tab w:val="left" w:pos="4395"/>
        </w:tabs>
        <w:ind w:left="0" w:firstLine="0"/>
        <w:rPr>
          <w:rFonts w:ascii="Arial" w:hAnsi="Arial" w:cs="Arial"/>
        </w:rPr>
      </w:pPr>
    </w:p>
    <w:p w14:paraId="2FE6BD78" w14:textId="77777777" w:rsidR="009E42AB" w:rsidRDefault="009E42AB" w:rsidP="001466B5">
      <w:pPr>
        <w:pStyle w:val="fcase1ertab"/>
        <w:tabs>
          <w:tab w:val="clear" w:pos="426"/>
          <w:tab w:val="left" w:pos="4395"/>
        </w:tabs>
        <w:ind w:left="0" w:firstLine="0"/>
        <w:rPr>
          <w:rFonts w:ascii="Arial" w:hAnsi="Arial" w:cs="Arial"/>
        </w:rPr>
      </w:pPr>
    </w:p>
    <w:p w14:paraId="0168BC96" w14:textId="77777777" w:rsidR="009E42AB" w:rsidRDefault="009E42AB" w:rsidP="001466B5">
      <w:pPr>
        <w:pStyle w:val="fcase1ertab"/>
        <w:tabs>
          <w:tab w:val="clear" w:pos="426"/>
          <w:tab w:val="left" w:pos="4395"/>
        </w:tabs>
        <w:ind w:left="0" w:firstLine="0"/>
        <w:rPr>
          <w:rFonts w:ascii="Arial" w:hAnsi="Arial" w:cs="Arial"/>
        </w:rPr>
      </w:pPr>
    </w:p>
    <w:p w14:paraId="627827B6" w14:textId="77777777" w:rsidR="009E42AB" w:rsidRDefault="009E42AB" w:rsidP="001466B5">
      <w:pPr>
        <w:pStyle w:val="fcase1ertab"/>
        <w:tabs>
          <w:tab w:val="clear" w:pos="426"/>
          <w:tab w:val="left" w:pos="4395"/>
        </w:tabs>
        <w:ind w:left="0" w:firstLine="0"/>
        <w:rPr>
          <w:rFonts w:ascii="Arial" w:hAnsi="Arial" w:cs="Arial"/>
        </w:rPr>
      </w:pPr>
    </w:p>
    <w:p w14:paraId="0FEB87D4" w14:textId="77777777" w:rsidR="009E42AB" w:rsidRDefault="009E42AB" w:rsidP="001466B5">
      <w:pPr>
        <w:pStyle w:val="fcase1ertab"/>
        <w:tabs>
          <w:tab w:val="clear" w:pos="426"/>
          <w:tab w:val="left" w:pos="4395"/>
        </w:tabs>
        <w:ind w:left="0" w:firstLine="0"/>
        <w:rPr>
          <w:rFonts w:ascii="Arial" w:hAnsi="Arial" w:cs="Arial"/>
        </w:rPr>
      </w:pPr>
    </w:p>
    <w:p w14:paraId="2E95971F" w14:textId="77777777" w:rsidR="009E42AB" w:rsidRDefault="009E42AB" w:rsidP="001466B5">
      <w:pPr>
        <w:pStyle w:val="fcase1ertab"/>
        <w:tabs>
          <w:tab w:val="clear" w:pos="426"/>
          <w:tab w:val="left" w:pos="4395"/>
        </w:tabs>
        <w:ind w:left="0" w:firstLine="0"/>
        <w:rPr>
          <w:rFonts w:ascii="Arial" w:hAnsi="Arial" w:cs="Arial"/>
        </w:rPr>
      </w:pPr>
    </w:p>
    <w:p w14:paraId="336B8931" w14:textId="77777777" w:rsidR="009E42AB" w:rsidRDefault="009E42AB" w:rsidP="001466B5">
      <w:pPr>
        <w:pStyle w:val="fcase1ertab"/>
        <w:tabs>
          <w:tab w:val="clear" w:pos="426"/>
          <w:tab w:val="left" w:pos="4395"/>
        </w:tabs>
        <w:ind w:left="0" w:firstLine="0"/>
        <w:rPr>
          <w:rFonts w:ascii="Arial" w:hAnsi="Arial" w:cs="Arial"/>
        </w:rPr>
      </w:pPr>
    </w:p>
    <w:p w14:paraId="69329BD2" w14:textId="77777777" w:rsidR="009E42AB" w:rsidRDefault="009E42AB" w:rsidP="001466B5">
      <w:pPr>
        <w:pStyle w:val="fcase1ertab"/>
        <w:tabs>
          <w:tab w:val="clear" w:pos="426"/>
          <w:tab w:val="left" w:pos="4395"/>
        </w:tabs>
        <w:ind w:left="0" w:firstLine="0"/>
        <w:rPr>
          <w:rFonts w:ascii="Arial" w:hAnsi="Arial" w:cs="Arial"/>
        </w:rPr>
      </w:pPr>
    </w:p>
    <w:p w14:paraId="2ACCA647" w14:textId="77777777" w:rsidR="009E42AB" w:rsidRDefault="009E42AB" w:rsidP="001466B5">
      <w:pPr>
        <w:pStyle w:val="fcase1ertab"/>
        <w:tabs>
          <w:tab w:val="clear" w:pos="426"/>
          <w:tab w:val="left" w:pos="4395"/>
        </w:tabs>
        <w:ind w:left="0" w:firstLine="0"/>
        <w:rPr>
          <w:rFonts w:ascii="Arial" w:hAnsi="Arial" w:cs="Arial"/>
        </w:rPr>
      </w:pPr>
    </w:p>
    <w:p w14:paraId="7AE5129B" w14:textId="77777777" w:rsidR="009E42AB" w:rsidRDefault="009E42AB" w:rsidP="001466B5">
      <w:pPr>
        <w:pStyle w:val="fcase1ertab"/>
        <w:tabs>
          <w:tab w:val="clear" w:pos="426"/>
          <w:tab w:val="left" w:pos="4395"/>
        </w:tabs>
        <w:ind w:left="0" w:firstLine="0"/>
        <w:rPr>
          <w:rFonts w:ascii="Arial" w:hAnsi="Arial" w:cs="Arial"/>
        </w:rPr>
      </w:pPr>
    </w:p>
    <w:p w14:paraId="6180AD8B" w14:textId="77777777" w:rsidR="009E42AB" w:rsidRDefault="009E42AB" w:rsidP="001466B5">
      <w:pPr>
        <w:pStyle w:val="fcase1ertab"/>
        <w:tabs>
          <w:tab w:val="clear" w:pos="426"/>
          <w:tab w:val="left" w:pos="4395"/>
        </w:tabs>
        <w:ind w:left="0" w:firstLine="0"/>
        <w:rPr>
          <w:rFonts w:ascii="Arial" w:hAnsi="Arial" w:cs="Arial"/>
        </w:rPr>
      </w:pPr>
    </w:p>
    <w:p w14:paraId="18CACA52" w14:textId="77777777" w:rsidR="009E42AB" w:rsidRDefault="009E42AB" w:rsidP="001466B5">
      <w:pPr>
        <w:pStyle w:val="fcase1ertab"/>
        <w:tabs>
          <w:tab w:val="clear" w:pos="426"/>
          <w:tab w:val="left" w:pos="4395"/>
        </w:tabs>
        <w:ind w:left="0" w:firstLine="0"/>
        <w:rPr>
          <w:rFonts w:ascii="Arial" w:hAnsi="Arial" w:cs="Arial"/>
        </w:rPr>
      </w:pPr>
    </w:p>
    <w:p w14:paraId="0D5B6225" w14:textId="77777777" w:rsidR="009E42AB" w:rsidRDefault="009E42AB" w:rsidP="001466B5">
      <w:pPr>
        <w:pStyle w:val="fcase1ertab"/>
        <w:tabs>
          <w:tab w:val="clear" w:pos="426"/>
          <w:tab w:val="left" w:pos="4395"/>
        </w:tabs>
        <w:ind w:left="0" w:firstLine="0"/>
        <w:rPr>
          <w:rFonts w:ascii="Arial" w:hAnsi="Arial" w:cs="Arial"/>
        </w:rPr>
      </w:pPr>
    </w:p>
    <w:p w14:paraId="39DC0D00" w14:textId="77777777" w:rsidR="009E42AB" w:rsidRDefault="009E42AB" w:rsidP="001466B5">
      <w:pPr>
        <w:pStyle w:val="fcase1ertab"/>
        <w:tabs>
          <w:tab w:val="clear" w:pos="426"/>
          <w:tab w:val="left" w:pos="4395"/>
        </w:tabs>
        <w:ind w:left="0" w:firstLine="0"/>
        <w:rPr>
          <w:rFonts w:ascii="Arial" w:hAnsi="Arial" w:cs="Arial"/>
        </w:rPr>
      </w:pPr>
    </w:p>
    <w:p w14:paraId="699E9F9E" w14:textId="77777777" w:rsidR="009E42AB" w:rsidRDefault="009E42AB" w:rsidP="001466B5">
      <w:pPr>
        <w:pStyle w:val="fcase1ertab"/>
        <w:tabs>
          <w:tab w:val="clear" w:pos="426"/>
          <w:tab w:val="left" w:pos="4395"/>
        </w:tabs>
        <w:ind w:left="0" w:firstLine="0"/>
        <w:rPr>
          <w:rFonts w:ascii="Arial" w:hAnsi="Arial" w:cs="Arial"/>
        </w:rPr>
      </w:pPr>
    </w:p>
    <w:p w14:paraId="0FA5DD11" w14:textId="77777777" w:rsidR="009E42AB" w:rsidRDefault="009E42AB" w:rsidP="001466B5">
      <w:pPr>
        <w:pStyle w:val="fcase1ertab"/>
        <w:tabs>
          <w:tab w:val="clear" w:pos="426"/>
          <w:tab w:val="left" w:pos="4395"/>
        </w:tabs>
        <w:ind w:left="0" w:firstLine="0"/>
        <w:rPr>
          <w:rFonts w:ascii="Arial" w:hAnsi="Arial" w:cs="Arial"/>
        </w:rPr>
      </w:pPr>
    </w:p>
    <w:p w14:paraId="21078906" w14:textId="77777777" w:rsidR="009B1CD0" w:rsidRDefault="009B1CD0" w:rsidP="009B45B9">
      <w:pPr>
        <w:tabs>
          <w:tab w:val="left" w:pos="851"/>
        </w:tabs>
        <w:jc w:val="both"/>
      </w:pPr>
    </w:p>
    <w:sectPr w:rsidR="009B1CD0" w:rsidSect="0066207F">
      <w:pgSz w:w="11906" w:h="16838"/>
      <w:pgMar w:top="454" w:right="851" w:bottom="737" w:left="851" w:header="720" w:footer="29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62D699" w14:textId="77777777" w:rsidR="00BF374A" w:rsidRDefault="00BF374A">
      <w:r>
        <w:separator/>
      </w:r>
    </w:p>
  </w:endnote>
  <w:endnote w:type="continuationSeparator" w:id="0">
    <w:p w14:paraId="5FD31D37" w14:textId="77777777" w:rsidR="00BF374A" w:rsidRDefault="00BF374A">
      <w:r>
        <w:continuationSeparator/>
      </w:r>
    </w:p>
  </w:endnote>
  <w:endnote w:type="continuationNotice" w:id="1">
    <w:p w14:paraId="51617354" w14:textId="77777777" w:rsidR="00BF374A" w:rsidRDefault="00BF37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swald">
    <w:charset w:val="00"/>
    <w:family w:val="auto"/>
    <w:pitch w:val="variable"/>
    <w:sig w:usb0="2000020F" w:usb1="00000000"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shd w:val="clear" w:color="auto" w:fill="FADBDE" w:themeFill="accent2" w:themeFillTint="33"/>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7A7B5E4E" w14:textId="77777777" w:rsidTr="007265AB">
      <w:trPr>
        <w:tblHeader/>
      </w:trPr>
      <w:tc>
        <w:tcPr>
          <w:tcW w:w="2906" w:type="dxa"/>
          <w:shd w:val="clear" w:color="auto" w:fill="FADBDE" w:themeFill="accent2" w:themeFillTint="33"/>
        </w:tcPr>
        <w:p w14:paraId="52CFE1D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FADBDE" w:themeFill="accent2" w:themeFillTint="33"/>
        </w:tcPr>
        <w:p w14:paraId="0C17B04D" w14:textId="0235B52D" w:rsidR="005824AE" w:rsidRDefault="00B25284" w:rsidP="00FE48C9">
          <w:pPr>
            <w:jc w:val="center"/>
            <w:rPr>
              <w:rFonts w:ascii="Arial" w:hAnsi="Arial" w:cs="Arial"/>
              <w:b/>
            </w:rPr>
          </w:pPr>
          <w:r w:rsidRPr="0098747E">
            <w:rPr>
              <w:bCs/>
              <w:kern w:val="28"/>
              <w:sz w:val="15"/>
              <w:szCs w:val="15"/>
            </w:rPr>
            <w:t>« </w:t>
          </w:r>
          <w:r w:rsidR="009B4BD2">
            <w:rPr>
              <w:bCs/>
              <w:i/>
              <w:kern w:val="28"/>
              <w:sz w:val="16"/>
              <w:szCs w:val="16"/>
            </w:rPr>
            <w:t>Assurance construction</w:t>
          </w:r>
          <w:r w:rsidR="001D3A4F">
            <w:rPr>
              <w:bCs/>
              <w:i/>
              <w:kern w:val="28"/>
              <w:sz w:val="16"/>
              <w:szCs w:val="16"/>
            </w:rPr>
            <w:t xml:space="preserve"> </w:t>
          </w:r>
          <w:r w:rsidR="0082412D">
            <w:rPr>
              <w:bCs/>
              <w:kern w:val="28"/>
              <w:sz w:val="16"/>
              <w:szCs w:val="16"/>
            </w:rPr>
            <w:t>»</w:t>
          </w:r>
          <w:r w:rsidR="001466B5">
            <w:rPr>
              <w:bCs/>
              <w:kern w:val="28"/>
              <w:sz w:val="15"/>
              <w:szCs w:val="15"/>
            </w:rPr>
            <w:t> </w:t>
          </w:r>
        </w:p>
      </w:tc>
      <w:tc>
        <w:tcPr>
          <w:tcW w:w="896" w:type="dxa"/>
          <w:shd w:val="clear" w:color="auto" w:fill="FADBDE" w:themeFill="accent2" w:themeFillTint="33"/>
        </w:tcPr>
        <w:p w14:paraId="03D3407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FADBDE" w:themeFill="accent2" w:themeFillTint="33"/>
        </w:tcPr>
        <w:p w14:paraId="5A5D8599"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FADBDE" w:themeFill="accent2" w:themeFillTint="33"/>
        </w:tcPr>
        <w:p w14:paraId="50DB3365" w14:textId="77777777" w:rsidR="005824AE" w:rsidRDefault="005824AE">
          <w:pPr>
            <w:jc w:val="center"/>
          </w:pPr>
          <w:r>
            <w:rPr>
              <w:rFonts w:ascii="Arial" w:hAnsi="Arial" w:cs="Arial"/>
              <w:b/>
            </w:rPr>
            <w:t>/</w:t>
          </w:r>
        </w:p>
      </w:tc>
      <w:tc>
        <w:tcPr>
          <w:tcW w:w="544" w:type="dxa"/>
          <w:shd w:val="clear" w:color="auto" w:fill="FADBDE" w:themeFill="accent2" w:themeFillTint="33"/>
        </w:tcPr>
        <w:p w14:paraId="044F8A5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9DDDEB4" w14:textId="77777777" w:rsidR="005824AE" w:rsidRPr="00840934" w:rsidRDefault="005824AE" w:rsidP="00CC12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87D58A" w14:textId="77777777" w:rsidR="00BF374A" w:rsidRDefault="00BF374A">
      <w:r>
        <w:separator/>
      </w:r>
    </w:p>
  </w:footnote>
  <w:footnote w:type="continuationSeparator" w:id="0">
    <w:p w14:paraId="3C26208F" w14:textId="77777777" w:rsidR="00BF374A" w:rsidRDefault="00BF374A">
      <w:r>
        <w:continuationSeparator/>
      </w:r>
    </w:p>
  </w:footnote>
  <w:footnote w:type="continuationNotice" w:id="1">
    <w:p w14:paraId="4CF17F78" w14:textId="77777777" w:rsidR="00BF374A" w:rsidRDefault="00BF374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4044A58"/>
    <w:multiLevelType w:val="hybridMultilevel"/>
    <w:tmpl w:val="A09E5728"/>
    <w:lvl w:ilvl="0" w:tplc="040C000D">
      <w:start w:val="1"/>
      <w:numFmt w:val="bullet"/>
      <w:lvlText w:val=""/>
      <w:lvlJc w:val="left"/>
      <w:pPr>
        <w:ind w:left="1428" w:hanging="360"/>
      </w:pPr>
      <w:rPr>
        <w:rFonts w:ascii="Wingdings" w:hAnsi="Wingdings"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5" w15:restartNumberingAfterBreak="0">
    <w:nsid w:val="17CE6211"/>
    <w:multiLevelType w:val="hybridMultilevel"/>
    <w:tmpl w:val="F03604C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43E65FF"/>
    <w:multiLevelType w:val="hybridMultilevel"/>
    <w:tmpl w:val="74848D20"/>
    <w:lvl w:ilvl="0" w:tplc="040C0001">
      <w:start w:val="1"/>
      <w:numFmt w:val="bullet"/>
      <w:lvlText w:val=""/>
      <w:lvlJc w:val="left"/>
      <w:pPr>
        <w:ind w:left="1494" w:hanging="360"/>
      </w:pPr>
      <w:rPr>
        <w:rFonts w:ascii="Symbol" w:hAnsi="Symbol" w:hint="default"/>
      </w:rPr>
    </w:lvl>
    <w:lvl w:ilvl="1" w:tplc="040C0003">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7"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3A9818DE"/>
    <w:multiLevelType w:val="hybridMultilevel"/>
    <w:tmpl w:val="630637D4"/>
    <w:lvl w:ilvl="0" w:tplc="040C000D">
      <w:start w:val="1"/>
      <w:numFmt w:val="bullet"/>
      <w:lvlText w:val=""/>
      <w:lvlJc w:val="left"/>
      <w:pPr>
        <w:tabs>
          <w:tab w:val="num" w:pos="1068"/>
        </w:tabs>
        <w:ind w:left="1068" w:hanging="360"/>
      </w:pPr>
      <w:rPr>
        <w:rFonts w:ascii="Wingdings" w:hAnsi="Wingdings" w:hint="default"/>
      </w:rPr>
    </w:lvl>
    <w:lvl w:ilvl="1" w:tplc="040C0003">
      <w:start w:val="1"/>
      <w:numFmt w:val="bullet"/>
      <w:lvlText w:val="o"/>
      <w:lvlJc w:val="left"/>
      <w:pPr>
        <w:tabs>
          <w:tab w:val="num" w:pos="1788"/>
        </w:tabs>
        <w:ind w:left="1788" w:hanging="360"/>
      </w:pPr>
      <w:rPr>
        <w:rFonts w:ascii="Courier New" w:hAnsi="Courier New" w:cs="Times New Roman" w:hint="default"/>
      </w:rPr>
    </w:lvl>
    <w:lvl w:ilvl="2" w:tplc="040C0005">
      <w:start w:val="1"/>
      <w:numFmt w:val="bullet"/>
      <w:lvlText w:val=""/>
      <w:lvlJc w:val="left"/>
      <w:pPr>
        <w:tabs>
          <w:tab w:val="num" w:pos="2508"/>
        </w:tabs>
        <w:ind w:left="2508" w:hanging="360"/>
      </w:pPr>
      <w:rPr>
        <w:rFonts w:ascii="Wingdings" w:hAnsi="Wingdings" w:hint="default"/>
      </w:rPr>
    </w:lvl>
    <w:lvl w:ilvl="3" w:tplc="040C0001">
      <w:start w:val="1"/>
      <w:numFmt w:val="bullet"/>
      <w:lvlText w:val=""/>
      <w:lvlJc w:val="left"/>
      <w:pPr>
        <w:tabs>
          <w:tab w:val="num" w:pos="3228"/>
        </w:tabs>
        <w:ind w:left="3228" w:hanging="360"/>
      </w:pPr>
      <w:rPr>
        <w:rFonts w:ascii="Symbol" w:hAnsi="Symbol" w:hint="default"/>
      </w:rPr>
    </w:lvl>
    <w:lvl w:ilvl="4" w:tplc="040C0003">
      <w:start w:val="1"/>
      <w:numFmt w:val="bullet"/>
      <w:lvlText w:val="o"/>
      <w:lvlJc w:val="left"/>
      <w:pPr>
        <w:tabs>
          <w:tab w:val="num" w:pos="3948"/>
        </w:tabs>
        <w:ind w:left="3948" w:hanging="360"/>
      </w:pPr>
      <w:rPr>
        <w:rFonts w:ascii="Courier New" w:hAnsi="Courier New" w:cs="Times New Roman" w:hint="default"/>
      </w:rPr>
    </w:lvl>
    <w:lvl w:ilvl="5" w:tplc="040C0005">
      <w:start w:val="1"/>
      <w:numFmt w:val="bullet"/>
      <w:lvlText w:val=""/>
      <w:lvlJc w:val="left"/>
      <w:pPr>
        <w:tabs>
          <w:tab w:val="num" w:pos="4668"/>
        </w:tabs>
        <w:ind w:left="4668" w:hanging="360"/>
      </w:pPr>
      <w:rPr>
        <w:rFonts w:ascii="Wingdings" w:hAnsi="Wingdings" w:hint="default"/>
      </w:rPr>
    </w:lvl>
    <w:lvl w:ilvl="6" w:tplc="040C0001">
      <w:start w:val="1"/>
      <w:numFmt w:val="bullet"/>
      <w:lvlText w:val=""/>
      <w:lvlJc w:val="left"/>
      <w:pPr>
        <w:tabs>
          <w:tab w:val="num" w:pos="5388"/>
        </w:tabs>
        <w:ind w:left="5388" w:hanging="360"/>
      </w:pPr>
      <w:rPr>
        <w:rFonts w:ascii="Symbol" w:hAnsi="Symbol" w:hint="default"/>
      </w:rPr>
    </w:lvl>
    <w:lvl w:ilvl="7" w:tplc="040C0003">
      <w:start w:val="1"/>
      <w:numFmt w:val="bullet"/>
      <w:lvlText w:val="o"/>
      <w:lvlJc w:val="left"/>
      <w:pPr>
        <w:tabs>
          <w:tab w:val="num" w:pos="6108"/>
        </w:tabs>
        <w:ind w:left="6108" w:hanging="360"/>
      </w:pPr>
      <w:rPr>
        <w:rFonts w:ascii="Courier New" w:hAnsi="Courier New" w:cs="Times New Roman" w:hint="default"/>
      </w:rPr>
    </w:lvl>
    <w:lvl w:ilvl="8" w:tplc="040C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57D114A"/>
    <w:multiLevelType w:val="hybridMultilevel"/>
    <w:tmpl w:val="526680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7AC53CD"/>
    <w:multiLevelType w:val="hybridMultilevel"/>
    <w:tmpl w:val="32DEC2D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66690A55"/>
    <w:multiLevelType w:val="hybridMultilevel"/>
    <w:tmpl w:val="1898018A"/>
    <w:lvl w:ilvl="0" w:tplc="B2B088EC">
      <w:numFmt w:val="bullet"/>
      <w:lvlText w:val="-"/>
      <w:lvlJc w:val="left"/>
      <w:pPr>
        <w:tabs>
          <w:tab w:val="num" w:pos="360"/>
        </w:tabs>
        <w:ind w:left="360" w:hanging="360"/>
      </w:pPr>
      <w:rPr>
        <w:rFonts w:ascii="Book Antiqua" w:eastAsia="Times New Roman" w:hAnsi="Book Antiqua" w:cs="Times New Roman" w:hint="default"/>
      </w:rPr>
    </w:lvl>
    <w:lvl w:ilvl="1" w:tplc="040C0003">
      <w:start w:val="1"/>
      <w:numFmt w:val="bullet"/>
      <w:lvlText w:val="o"/>
      <w:lvlJc w:val="left"/>
      <w:pPr>
        <w:tabs>
          <w:tab w:val="num" w:pos="165"/>
        </w:tabs>
        <w:ind w:left="165" w:hanging="360"/>
      </w:pPr>
      <w:rPr>
        <w:rFonts w:ascii="Courier New" w:hAnsi="Courier New" w:cs="Courier New" w:hint="default"/>
      </w:rPr>
    </w:lvl>
    <w:lvl w:ilvl="2" w:tplc="040C0005">
      <w:start w:val="1"/>
      <w:numFmt w:val="bullet"/>
      <w:lvlText w:val=""/>
      <w:lvlJc w:val="left"/>
      <w:pPr>
        <w:tabs>
          <w:tab w:val="num" w:pos="885"/>
        </w:tabs>
        <w:ind w:left="885" w:hanging="360"/>
      </w:pPr>
      <w:rPr>
        <w:rFonts w:ascii="Wingdings" w:hAnsi="Wingdings" w:hint="default"/>
      </w:rPr>
    </w:lvl>
    <w:lvl w:ilvl="3" w:tplc="040C0001" w:tentative="1">
      <w:start w:val="1"/>
      <w:numFmt w:val="bullet"/>
      <w:lvlText w:val=""/>
      <w:lvlJc w:val="left"/>
      <w:pPr>
        <w:tabs>
          <w:tab w:val="num" w:pos="1605"/>
        </w:tabs>
        <w:ind w:left="1605" w:hanging="360"/>
      </w:pPr>
      <w:rPr>
        <w:rFonts w:ascii="Symbol" w:hAnsi="Symbol" w:hint="default"/>
      </w:rPr>
    </w:lvl>
    <w:lvl w:ilvl="4" w:tplc="040C0003" w:tentative="1">
      <w:start w:val="1"/>
      <w:numFmt w:val="bullet"/>
      <w:lvlText w:val="o"/>
      <w:lvlJc w:val="left"/>
      <w:pPr>
        <w:tabs>
          <w:tab w:val="num" w:pos="2325"/>
        </w:tabs>
        <w:ind w:left="2325" w:hanging="360"/>
      </w:pPr>
      <w:rPr>
        <w:rFonts w:ascii="Courier New" w:hAnsi="Courier New" w:cs="Courier New" w:hint="default"/>
      </w:rPr>
    </w:lvl>
    <w:lvl w:ilvl="5" w:tplc="040C0005" w:tentative="1">
      <w:start w:val="1"/>
      <w:numFmt w:val="bullet"/>
      <w:lvlText w:val=""/>
      <w:lvlJc w:val="left"/>
      <w:pPr>
        <w:tabs>
          <w:tab w:val="num" w:pos="3045"/>
        </w:tabs>
        <w:ind w:left="3045" w:hanging="360"/>
      </w:pPr>
      <w:rPr>
        <w:rFonts w:ascii="Wingdings" w:hAnsi="Wingdings" w:hint="default"/>
      </w:rPr>
    </w:lvl>
    <w:lvl w:ilvl="6" w:tplc="040C0001" w:tentative="1">
      <w:start w:val="1"/>
      <w:numFmt w:val="bullet"/>
      <w:lvlText w:val=""/>
      <w:lvlJc w:val="left"/>
      <w:pPr>
        <w:tabs>
          <w:tab w:val="num" w:pos="3765"/>
        </w:tabs>
        <w:ind w:left="3765" w:hanging="360"/>
      </w:pPr>
      <w:rPr>
        <w:rFonts w:ascii="Symbol" w:hAnsi="Symbol" w:hint="default"/>
      </w:rPr>
    </w:lvl>
    <w:lvl w:ilvl="7" w:tplc="040C0003" w:tentative="1">
      <w:start w:val="1"/>
      <w:numFmt w:val="bullet"/>
      <w:lvlText w:val="o"/>
      <w:lvlJc w:val="left"/>
      <w:pPr>
        <w:tabs>
          <w:tab w:val="num" w:pos="4485"/>
        </w:tabs>
        <w:ind w:left="4485" w:hanging="360"/>
      </w:pPr>
      <w:rPr>
        <w:rFonts w:ascii="Courier New" w:hAnsi="Courier New" w:cs="Courier New" w:hint="default"/>
      </w:rPr>
    </w:lvl>
    <w:lvl w:ilvl="8" w:tplc="040C0005" w:tentative="1">
      <w:start w:val="1"/>
      <w:numFmt w:val="bullet"/>
      <w:lvlText w:val=""/>
      <w:lvlJc w:val="left"/>
      <w:pPr>
        <w:tabs>
          <w:tab w:val="num" w:pos="5205"/>
        </w:tabs>
        <w:ind w:left="5205" w:hanging="360"/>
      </w:pPr>
      <w:rPr>
        <w:rFonts w:ascii="Wingdings" w:hAnsi="Wingdings" w:hint="default"/>
      </w:rPr>
    </w:lvl>
  </w:abstractNum>
  <w:abstractNum w:abstractNumId="1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BC70D99"/>
    <w:multiLevelType w:val="hybridMultilevel"/>
    <w:tmpl w:val="3ED4CE68"/>
    <w:lvl w:ilvl="0" w:tplc="C1A0D3F8">
      <w:numFmt w:val="bullet"/>
      <w:pStyle w:val="Paragraphedeliste"/>
      <w:lvlText w:val="-"/>
      <w:lvlJc w:val="left"/>
      <w:pPr>
        <w:ind w:left="720" w:hanging="360"/>
      </w:pPr>
      <w:rPr>
        <w:rFonts w:ascii="Trebuchet MS" w:eastAsiaTheme="minorHAnsi" w:hAnsi="Trebuchet MS" w:cstheme="minorBidi"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F3B0449"/>
    <w:multiLevelType w:val="hybridMultilevel"/>
    <w:tmpl w:val="AA4212E2"/>
    <w:lvl w:ilvl="0" w:tplc="040C0001">
      <w:start w:val="1"/>
      <w:numFmt w:val="bullet"/>
      <w:lvlText w:val=""/>
      <w:lvlJc w:val="left"/>
      <w:pPr>
        <w:ind w:left="1211" w:hanging="360"/>
      </w:pPr>
      <w:rPr>
        <w:rFonts w:ascii="Symbol" w:hAnsi="Symbol"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6" w15:restartNumberingAfterBreak="0">
    <w:nsid w:val="6F7521D5"/>
    <w:multiLevelType w:val="hybridMultilevel"/>
    <w:tmpl w:val="41A82F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77571C22"/>
    <w:multiLevelType w:val="hybridMultilevel"/>
    <w:tmpl w:val="843EDD88"/>
    <w:lvl w:ilvl="0" w:tplc="08D8B9F4">
      <w:start w:val="1"/>
      <w:numFmt w:val="bullet"/>
      <w:lvlText w:val=""/>
      <w:lvlJc w:val="left"/>
      <w:pPr>
        <w:ind w:left="2160" w:hanging="360"/>
      </w:pPr>
      <w:rPr>
        <w:rFonts w:ascii="Symbol" w:hAnsi="Symbol" w:hint="default"/>
      </w:rPr>
    </w:lvl>
    <w:lvl w:ilvl="1" w:tplc="040C0003">
      <w:start w:val="1"/>
      <w:numFmt w:val="bullet"/>
      <w:lvlText w:val="o"/>
      <w:lvlJc w:val="left"/>
      <w:pPr>
        <w:ind w:left="2880" w:hanging="360"/>
      </w:pPr>
      <w:rPr>
        <w:rFonts w:ascii="Courier New" w:hAnsi="Courier New" w:cs="Courier New" w:hint="default"/>
      </w:rPr>
    </w:lvl>
    <w:lvl w:ilvl="2" w:tplc="040C0005">
      <w:start w:val="1"/>
      <w:numFmt w:val="bullet"/>
      <w:lvlText w:val=""/>
      <w:lvlJc w:val="left"/>
      <w:pPr>
        <w:ind w:left="3600" w:hanging="360"/>
      </w:pPr>
      <w:rPr>
        <w:rFonts w:ascii="Wingdings" w:hAnsi="Wingdings" w:hint="default"/>
      </w:rPr>
    </w:lvl>
    <w:lvl w:ilvl="3" w:tplc="040C0001">
      <w:start w:val="1"/>
      <w:numFmt w:val="bullet"/>
      <w:lvlText w:val=""/>
      <w:lvlJc w:val="left"/>
      <w:pPr>
        <w:ind w:left="4320" w:hanging="360"/>
      </w:pPr>
      <w:rPr>
        <w:rFonts w:ascii="Symbol" w:hAnsi="Symbol" w:hint="default"/>
      </w:rPr>
    </w:lvl>
    <w:lvl w:ilvl="4" w:tplc="040C0003">
      <w:start w:val="1"/>
      <w:numFmt w:val="bullet"/>
      <w:lvlText w:val="o"/>
      <w:lvlJc w:val="left"/>
      <w:pPr>
        <w:ind w:left="5040" w:hanging="360"/>
      </w:pPr>
      <w:rPr>
        <w:rFonts w:ascii="Courier New" w:hAnsi="Courier New" w:cs="Courier New" w:hint="default"/>
      </w:rPr>
    </w:lvl>
    <w:lvl w:ilvl="5" w:tplc="040C0005">
      <w:start w:val="1"/>
      <w:numFmt w:val="bullet"/>
      <w:lvlText w:val=""/>
      <w:lvlJc w:val="left"/>
      <w:pPr>
        <w:ind w:left="5760" w:hanging="360"/>
      </w:pPr>
      <w:rPr>
        <w:rFonts w:ascii="Wingdings" w:hAnsi="Wingdings" w:hint="default"/>
      </w:rPr>
    </w:lvl>
    <w:lvl w:ilvl="6" w:tplc="040C0001">
      <w:start w:val="1"/>
      <w:numFmt w:val="bullet"/>
      <w:lvlText w:val=""/>
      <w:lvlJc w:val="left"/>
      <w:pPr>
        <w:ind w:left="6480" w:hanging="360"/>
      </w:pPr>
      <w:rPr>
        <w:rFonts w:ascii="Symbol" w:hAnsi="Symbol" w:hint="default"/>
      </w:rPr>
    </w:lvl>
    <w:lvl w:ilvl="7" w:tplc="040C0003">
      <w:start w:val="1"/>
      <w:numFmt w:val="bullet"/>
      <w:lvlText w:val="o"/>
      <w:lvlJc w:val="left"/>
      <w:pPr>
        <w:ind w:left="7200" w:hanging="360"/>
      </w:pPr>
      <w:rPr>
        <w:rFonts w:ascii="Courier New" w:hAnsi="Courier New" w:cs="Courier New" w:hint="default"/>
      </w:rPr>
    </w:lvl>
    <w:lvl w:ilvl="8" w:tplc="040C0005">
      <w:start w:val="1"/>
      <w:numFmt w:val="bullet"/>
      <w:lvlText w:val=""/>
      <w:lvlJc w:val="left"/>
      <w:pPr>
        <w:ind w:left="7920" w:hanging="360"/>
      </w:pPr>
      <w:rPr>
        <w:rFonts w:ascii="Wingdings" w:hAnsi="Wingdings" w:hint="default"/>
      </w:rPr>
    </w:lvl>
  </w:abstractNum>
  <w:num w:numId="1" w16cid:durableId="1379403822">
    <w:abstractNumId w:val="0"/>
  </w:num>
  <w:num w:numId="2" w16cid:durableId="1354110314">
    <w:abstractNumId w:val="1"/>
  </w:num>
  <w:num w:numId="3" w16cid:durableId="302735804">
    <w:abstractNumId w:val="2"/>
  </w:num>
  <w:num w:numId="4" w16cid:durableId="1159686515">
    <w:abstractNumId w:val="13"/>
  </w:num>
  <w:num w:numId="5" w16cid:durableId="1918708950">
    <w:abstractNumId w:val="7"/>
  </w:num>
  <w:num w:numId="6" w16cid:durableId="166870199">
    <w:abstractNumId w:val="17"/>
  </w:num>
  <w:num w:numId="7" w16cid:durableId="920219861">
    <w:abstractNumId w:val="12"/>
  </w:num>
  <w:num w:numId="8" w16cid:durableId="72287238">
    <w:abstractNumId w:val="14"/>
  </w:num>
  <w:num w:numId="9" w16cid:durableId="1689479775">
    <w:abstractNumId w:val="16"/>
  </w:num>
  <w:num w:numId="10" w16cid:durableId="1764060915">
    <w:abstractNumId w:val="6"/>
  </w:num>
  <w:num w:numId="11" w16cid:durableId="1789424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0528348">
    <w:abstractNumId w:val="1"/>
  </w:num>
  <w:num w:numId="13" w16cid:durableId="309023210">
    <w:abstractNumId w:val="15"/>
  </w:num>
  <w:num w:numId="14" w16cid:durableId="163789198">
    <w:abstractNumId w:val="9"/>
    <w:lvlOverride w:ilvl="0"/>
    <w:lvlOverride w:ilvl="1"/>
    <w:lvlOverride w:ilvl="2"/>
    <w:lvlOverride w:ilvl="3"/>
    <w:lvlOverride w:ilvl="4"/>
    <w:lvlOverride w:ilvl="5"/>
    <w:lvlOverride w:ilvl="6"/>
    <w:lvlOverride w:ilvl="7"/>
    <w:lvlOverride w:ilvl="8"/>
  </w:num>
  <w:num w:numId="15" w16cid:durableId="1190342005">
    <w:abstractNumId w:val="8"/>
    <w:lvlOverride w:ilvl="0"/>
    <w:lvlOverride w:ilvl="1"/>
    <w:lvlOverride w:ilvl="2"/>
    <w:lvlOverride w:ilvl="3"/>
    <w:lvlOverride w:ilvl="4"/>
    <w:lvlOverride w:ilvl="5"/>
    <w:lvlOverride w:ilvl="6"/>
    <w:lvlOverride w:ilvl="7"/>
    <w:lvlOverride w:ilvl="8"/>
  </w:num>
  <w:num w:numId="16" w16cid:durableId="1517966933">
    <w:abstractNumId w:val="18"/>
    <w:lvlOverride w:ilvl="0"/>
    <w:lvlOverride w:ilvl="1"/>
    <w:lvlOverride w:ilvl="2"/>
    <w:lvlOverride w:ilvl="3"/>
    <w:lvlOverride w:ilvl="4"/>
    <w:lvlOverride w:ilvl="5"/>
    <w:lvlOverride w:ilvl="6"/>
    <w:lvlOverride w:ilvl="7"/>
    <w:lvlOverride w:ilvl="8"/>
  </w:num>
  <w:num w:numId="17" w16cid:durableId="555164587">
    <w:abstractNumId w:val="4"/>
    <w:lvlOverride w:ilvl="0"/>
    <w:lvlOverride w:ilvl="1"/>
    <w:lvlOverride w:ilvl="2"/>
    <w:lvlOverride w:ilvl="3"/>
    <w:lvlOverride w:ilvl="4"/>
    <w:lvlOverride w:ilvl="5"/>
    <w:lvlOverride w:ilvl="6"/>
    <w:lvlOverride w:ilvl="7"/>
    <w:lvlOverride w:ilvl="8"/>
  </w:num>
  <w:num w:numId="18" w16cid:durableId="261569373">
    <w:abstractNumId w:val="3"/>
    <w:lvlOverride w:ilvl="0"/>
    <w:lvlOverride w:ilvl="1"/>
    <w:lvlOverride w:ilvl="2"/>
    <w:lvlOverride w:ilvl="3"/>
    <w:lvlOverride w:ilvl="4"/>
    <w:lvlOverride w:ilvl="5"/>
    <w:lvlOverride w:ilvl="6"/>
    <w:lvlOverride w:ilvl="7"/>
    <w:lvlOverride w:ilvl="8"/>
  </w:num>
  <w:num w:numId="19" w16cid:durableId="1010915005">
    <w:abstractNumId w:val="10"/>
    <w:lvlOverride w:ilvl="0"/>
    <w:lvlOverride w:ilvl="1"/>
    <w:lvlOverride w:ilvl="2"/>
    <w:lvlOverride w:ilvl="3"/>
    <w:lvlOverride w:ilvl="4"/>
    <w:lvlOverride w:ilvl="5"/>
    <w:lvlOverride w:ilvl="6"/>
    <w:lvlOverride w:ilvl="7"/>
    <w:lvlOverride w:ilvl="8"/>
  </w:num>
  <w:num w:numId="20" w16cid:durableId="1415971733">
    <w:abstractNumId w:val="11"/>
    <w:lvlOverride w:ilvl="0"/>
    <w:lvlOverride w:ilvl="1"/>
    <w:lvlOverride w:ilvl="2"/>
    <w:lvlOverride w:ilvl="3"/>
    <w:lvlOverride w:ilvl="4"/>
    <w:lvlOverride w:ilvl="5"/>
    <w:lvlOverride w:ilvl="6"/>
    <w:lvlOverride w:ilvl="7"/>
    <w:lvlOverride w:ilvl="8"/>
  </w:num>
  <w:num w:numId="21" w16cid:durableId="1203450">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51CC6"/>
    <w:rsid w:val="0005389A"/>
    <w:rsid w:val="0005548B"/>
    <w:rsid w:val="00067F94"/>
    <w:rsid w:val="0008226E"/>
    <w:rsid w:val="00082C2E"/>
    <w:rsid w:val="00082E78"/>
    <w:rsid w:val="00095E0B"/>
    <w:rsid w:val="000A0641"/>
    <w:rsid w:val="000A2E05"/>
    <w:rsid w:val="000B0482"/>
    <w:rsid w:val="000B4120"/>
    <w:rsid w:val="000E0020"/>
    <w:rsid w:val="001069C1"/>
    <w:rsid w:val="00124840"/>
    <w:rsid w:val="001314E8"/>
    <w:rsid w:val="00131B80"/>
    <w:rsid w:val="0014589C"/>
    <w:rsid w:val="0014659A"/>
    <w:rsid w:val="001466B5"/>
    <w:rsid w:val="00156924"/>
    <w:rsid w:val="00166B56"/>
    <w:rsid w:val="00174505"/>
    <w:rsid w:val="001770B1"/>
    <w:rsid w:val="00183074"/>
    <w:rsid w:val="0018540F"/>
    <w:rsid w:val="001C40C0"/>
    <w:rsid w:val="001C733C"/>
    <w:rsid w:val="001D3A4F"/>
    <w:rsid w:val="0021527A"/>
    <w:rsid w:val="0021797C"/>
    <w:rsid w:val="002200FD"/>
    <w:rsid w:val="00225A1A"/>
    <w:rsid w:val="00263305"/>
    <w:rsid w:val="0027110C"/>
    <w:rsid w:val="002721CC"/>
    <w:rsid w:val="002904AF"/>
    <w:rsid w:val="0029666F"/>
    <w:rsid w:val="00297A5C"/>
    <w:rsid w:val="002B2B0D"/>
    <w:rsid w:val="002C2CA3"/>
    <w:rsid w:val="002C4B3E"/>
    <w:rsid w:val="002C76BE"/>
    <w:rsid w:val="002C79D6"/>
    <w:rsid w:val="002D6567"/>
    <w:rsid w:val="002E56C1"/>
    <w:rsid w:val="00312614"/>
    <w:rsid w:val="00332B12"/>
    <w:rsid w:val="00354C04"/>
    <w:rsid w:val="003677E4"/>
    <w:rsid w:val="00385E76"/>
    <w:rsid w:val="00386C1B"/>
    <w:rsid w:val="003A7270"/>
    <w:rsid w:val="003C6781"/>
    <w:rsid w:val="003E706E"/>
    <w:rsid w:val="004357D4"/>
    <w:rsid w:val="0043706E"/>
    <w:rsid w:val="0044597F"/>
    <w:rsid w:val="00467604"/>
    <w:rsid w:val="0047674E"/>
    <w:rsid w:val="00485A71"/>
    <w:rsid w:val="00493ABA"/>
    <w:rsid w:val="004A7169"/>
    <w:rsid w:val="004C5755"/>
    <w:rsid w:val="004C779B"/>
    <w:rsid w:val="004D5AC6"/>
    <w:rsid w:val="004D6BAB"/>
    <w:rsid w:val="004E75A6"/>
    <w:rsid w:val="0051472B"/>
    <w:rsid w:val="00514DAF"/>
    <w:rsid w:val="00532EC7"/>
    <w:rsid w:val="005357CF"/>
    <w:rsid w:val="00541CA3"/>
    <w:rsid w:val="005546A9"/>
    <w:rsid w:val="005824AE"/>
    <w:rsid w:val="005846FB"/>
    <w:rsid w:val="005A05C1"/>
    <w:rsid w:val="005A4A3B"/>
    <w:rsid w:val="005A4CB5"/>
    <w:rsid w:val="005B2316"/>
    <w:rsid w:val="005B5CE0"/>
    <w:rsid w:val="005F0DCE"/>
    <w:rsid w:val="005F2666"/>
    <w:rsid w:val="005F5F9B"/>
    <w:rsid w:val="0061068C"/>
    <w:rsid w:val="0064560F"/>
    <w:rsid w:val="00656A75"/>
    <w:rsid w:val="00660727"/>
    <w:rsid w:val="0066207F"/>
    <w:rsid w:val="00662A86"/>
    <w:rsid w:val="00670630"/>
    <w:rsid w:val="00684526"/>
    <w:rsid w:val="00685F36"/>
    <w:rsid w:val="00691B53"/>
    <w:rsid w:val="006A37B0"/>
    <w:rsid w:val="006B5057"/>
    <w:rsid w:val="006C4338"/>
    <w:rsid w:val="006C7ACE"/>
    <w:rsid w:val="006D38A0"/>
    <w:rsid w:val="006F3DF9"/>
    <w:rsid w:val="007060E5"/>
    <w:rsid w:val="00710FD6"/>
    <w:rsid w:val="007265AB"/>
    <w:rsid w:val="007300D8"/>
    <w:rsid w:val="007309D1"/>
    <w:rsid w:val="00730A78"/>
    <w:rsid w:val="00735E0C"/>
    <w:rsid w:val="00755C99"/>
    <w:rsid w:val="00757151"/>
    <w:rsid w:val="00774858"/>
    <w:rsid w:val="00783358"/>
    <w:rsid w:val="007909E0"/>
    <w:rsid w:val="0079785C"/>
    <w:rsid w:val="007D306F"/>
    <w:rsid w:val="007D329F"/>
    <w:rsid w:val="007D4001"/>
    <w:rsid w:val="007D7A65"/>
    <w:rsid w:val="007F2B7B"/>
    <w:rsid w:val="007F68A6"/>
    <w:rsid w:val="00805E34"/>
    <w:rsid w:val="00817E77"/>
    <w:rsid w:val="0082412D"/>
    <w:rsid w:val="0083205E"/>
    <w:rsid w:val="00840934"/>
    <w:rsid w:val="008446DA"/>
    <w:rsid w:val="00844DAA"/>
    <w:rsid w:val="008450C7"/>
    <w:rsid w:val="00851F43"/>
    <w:rsid w:val="00871D3C"/>
    <w:rsid w:val="00876A73"/>
    <w:rsid w:val="00886A96"/>
    <w:rsid w:val="008B2A38"/>
    <w:rsid w:val="008C430E"/>
    <w:rsid w:val="00917DC1"/>
    <w:rsid w:val="00930A5C"/>
    <w:rsid w:val="00934503"/>
    <w:rsid w:val="00935DE3"/>
    <w:rsid w:val="00937CAF"/>
    <w:rsid w:val="00940AD4"/>
    <w:rsid w:val="00943EB7"/>
    <w:rsid w:val="009541D8"/>
    <w:rsid w:val="00972598"/>
    <w:rsid w:val="00983FF3"/>
    <w:rsid w:val="00991AD5"/>
    <w:rsid w:val="009A27BF"/>
    <w:rsid w:val="009A4C34"/>
    <w:rsid w:val="009B1CD0"/>
    <w:rsid w:val="009B45B9"/>
    <w:rsid w:val="009B4BD2"/>
    <w:rsid w:val="009C4738"/>
    <w:rsid w:val="009D5A4E"/>
    <w:rsid w:val="009D661E"/>
    <w:rsid w:val="009E42AB"/>
    <w:rsid w:val="009E70D0"/>
    <w:rsid w:val="00A1571E"/>
    <w:rsid w:val="00A34D04"/>
    <w:rsid w:val="00A81FB2"/>
    <w:rsid w:val="00A829B3"/>
    <w:rsid w:val="00AC7C5A"/>
    <w:rsid w:val="00AD486E"/>
    <w:rsid w:val="00AE1026"/>
    <w:rsid w:val="00AE7831"/>
    <w:rsid w:val="00AE7AA7"/>
    <w:rsid w:val="00AF6619"/>
    <w:rsid w:val="00B02608"/>
    <w:rsid w:val="00B0289C"/>
    <w:rsid w:val="00B054DA"/>
    <w:rsid w:val="00B06578"/>
    <w:rsid w:val="00B24B53"/>
    <w:rsid w:val="00B25284"/>
    <w:rsid w:val="00B32126"/>
    <w:rsid w:val="00B5745B"/>
    <w:rsid w:val="00B662D2"/>
    <w:rsid w:val="00B74B08"/>
    <w:rsid w:val="00B87564"/>
    <w:rsid w:val="00B92597"/>
    <w:rsid w:val="00BA44E5"/>
    <w:rsid w:val="00BD767E"/>
    <w:rsid w:val="00BE6078"/>
    <w:rsid w:val="00BF374A"/>
    <w:rsid w:val="00C23457"/>
    <w:rsid w:val="00C630AD"/>
    <w:rsid w:val="00C83930"/>
    <w:rsid w:val="00C91060"/>
    <w:rsid w:val="00C911FE"/>
    <w:rsid w:val="00CA022C"/>
    <w:rsid w:val="00CA6DAB"/>
    <w:rsid w:val="00CC1254"/>
    <w:rsid w:val="00CD185D"/>
    <w:rsid w:val="00CD46CC"/>
    <w:rsid w:val="00CE4331"/>
    <w:rsid w:val="00CE67FD"/>
    <w:rsid w:val="00D26AD2"/>
    <w:rsid w:val="00D337D7"/>
    <w:rsid w:val="00D412FD"/>
    <w:rsid w:val="00D46BC7"/>
    <w:rsid w:val="00D57386"/>
    <w:rsid w:val="00D904BA"/>
    <w:rsid w:val="00D90A00"/>
    <w:rsid w:val="00DC5F57"/>
    <w:rsid w:val="00DD0581"/>
    <w:rsid w:val="00DE3226"/>
    <w:rsid w:val="00E03344"/>
    <w:rsid w:val="00E103D0"/>
    <w:rsid w:val="00E2016C"/>
    <w:rsid w:val="00E20DB0"/>
    <w:rsid w:val="00E40596"/>
    <w:rsid w:val="00E40CCE"/>
    <w:rsid w:val="00E47798"/>
    <w:rsid w:val="00E60858"/>
    <w:rsid w:val="00E616BD"/>
    <w:rsid w:val="00E74C76"/>
    <w:rsid w:val="00E8017E"/>
    <w:rsid w:val="00E95B7C"/>
    <w:rsid w:val="00E96FF6"/>
    <w:rsid w:val="00EB543C"/>
    <w:rsid w:val="00EC1F96"/>
    <w:rsid w:val="00F00E10"/>
    <w:rsid w:val="00F15FEE"/>
    <w:rsid w:val="00F537DA"/>
    <w:rsid w:val="00F70C43"/>
    <w:rsid w:val="00F92811"/>
    <w:rsid w:val="00F977C0"/>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EF5241"/>
  <w15:chartTrackingRefBased/>
  <w15:docId w15:val="{F9D44967-F28D-47DD-9D80-F5B8F7D7A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3" w:qFormat="1"/>
    <w:lsdException w:name="heading 2" w:uiPriority="3" w:qFormat="1"/>
    <w:lsdException w:name="heading 3" w:uiPriority="3" w:qFormat="1"/>
    <w:lsdException w:name="heading 4" w:uiPriority="3" w:qFormat="1"/>
    <w:lsdException w:name="heading 5" w:uiPriority="3" w:qFormat="1"/>
    <w:lsdException w:name="heading 6" w:uiPriority="3" w:qFormat="1"/>
    <w:lsdException w:name="heading 7" w:uiPriority="3"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3"/>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3"/>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3"/>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3"/>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3"/>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3"/>
    <w:qFormat/>
    <w:pPr>
      <w:keepNext/>
      <w:numPr>
        <w:ilvl w:val="5"/>
        <w:numId w:val="1"/>
      </w:numPr>
      <w:jc w:val="both"/>
      <w:outlineLvl w:val="5"/>
    </w:pPr>
    <w:rPr>
      <w:rFonts w:ascii="Arial" w:hAnsi="Arial" w:cs="Arial"/>
      <w:sz w:val="28"/>
    </w:rPr>
  </w:style>
  <w:style w:type="paragraph" w:styleId="Titre7">
    <w:name w:val="heading 7"/>
    <w:basedOn w:val="Normal"/>
    <w:next w:val="Normal"/>
    <w:uiPriority w:val="3"/>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5F2666"/>
    <w:rPr>
      <w:color w:val="605E5C"/>
      <w:shd w:val="clear" w:color="auto" w:fill="E1DFDD"/>
    </w:rPr>
  </w:style>
  <w:style w:type="paragraph" w:styleId="Paragraphedeliste">
    <w:name w:val="List Paragraph"/>
    <w:basedOn w:val="Normal"/>
    <w:link w:val="ParagraphedelisteCar"/>
    <w:uiPriority w:val="34"/>
    <w:qFormat/>
    <w:rsid w:val="00DE3226"/>
    <w:pPr>
      <w:numPr>
        <w:numId w:val="8"/>
      </w:numPr>
      <w:tabs>
        <w:tab w:val="left" w:pos="1134"/>
        <w:tab w:val="right" w:pos="9638"/>
      </w:tabs>
      <w:suppressAutoHyphens w:val="0"/>
      <w:spacing w:after="120"/>
      <w:jc w:val="both"/>
    </w:pPr>
    <w:rPr>
      <w:rFonts w:ascii="Corbel" w:hAnsi="Corbel" w:cs="Times New Roman"/>
      <w:lang w:eastAsia="fr-FR"/>
    </w:rPr>
  </w:style>
  <w:style w:type="character" w:customStyle="1" w:styleId="ParagraphedelisteCar">
    <w:name w:val="Paragraphe de liste Car"/>
    <w:basedOn w:val="Policepardfaut"/>
    <w:link w:val="Paragraphedeliste"/>
    <w:uiPriority w:val="34"/>
    <w:rsid w:val="00DE3226"/>
    <w:rPr>
      <w:rFonts w:ascii="Corbel" w:hAnsi="Corbe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269133">
      <w:bodyDiv w:val="1"/>
      <w:marLeft w:val="0"/>
      <w:marRight w:val="0"/>
      <w:marTop w:val="0"/>
      <w:marBottom w:val="0"/>
      <w:divBdr>
        <w:top w:val="none" w:sz="0" w:space="0" w:color="auto"/>
        <w:left w:val="none" w:sz="0" w:space="0" w:color="auto"/>
        <w:bottom w:val="none" w:sz="0" w:space="0" w:color="auto"/>
        <w:right w:val="none" w:sz="0" w:space="0" w:color="auto"/>
      </w:divBdr>
    </w:div>
    <w:div w:id="312951498">
      <w:bodyDiv w:val="1"/>
      <w:marLeft w:val="0"/>
      <w:marRight w:val="0"/>
      <w:marTop w:val="0"/>
      <w:marBottom w:val="0"/>
      <w:divBdr>
        <w:top w:val="none" w:sz="0" w:space="0" w:color="auto"/>
        <w:left w:val="none" w:sz="0" w:space="0" w:color="auto"/>
        <w:bottom w:val="none" w:sz="0" w:space="0" w:color="auto"/>
        <w:right w:val="none" w:sz="0" w:space="0" w:color="auto"/>
      </w:divBdr>
    </w:div>
    <w:div w:id="321588065">
      <w:bodyDiv w:val="1"/>
      <w:marLeft w:val="0"/>
      <w:marRight w:val="0"/>
      <w:marTop w:val="0"/>
      <w:marBottom w:val="0"/>
      <w:divBdr>
        <w:top w:val="none" w:sz="0" w:space="0" w:color="auto"/>
        <w:left w:val="none" w:sz="0" w:space="0" w:color="auto"/>
        <w:bottom w:val="none" w:sz="0" w:space="0" w:color="auto"/>
        <w:right w:val="none" w:sz="0" w:space="0" w:color="auto"/>
      </w:divBdr>
    </w:div>
    <w:div w:id="43575331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89076719">
      <w:bodyDiv w:val="1"/>
      <w:marLeft w:val="0"/>
      <w:marRight w:val="0"/>
      <w:marTop w:val="0"/>
      <w:marBottom w:val="0"/>
      <w:divBdr>
        <w:top w:val="none" w:sz="0" w:space="0" w:color="auto"/>
        <w:left w:val="none" w:sz="0" w:space="0" w:color="auto"/>
        <w:bottom w:val="none" w:sz="0" w:space="0" w:color="auto"/>
        <w:right w:val="none" w:sz="0" w:space="0" w:color="auto"/>
      </w:divBdr>
    </w:div>
    <w:div w:id="955605257">
      <w:bodyDiv w:val="1"/>
      <w:marLeft w:val="0"/>
      <w:marRight w:val="0"/>
      <w:marTop w:val="0"/>
      <w:marBottom w:val="0"/>
      <w:divBdr>
        <w:top w:val="none" w:sz="0" w:space="0" w:color="auto"/>
        <w:left w:val="none" w:sz="0" w:space="0" w:color="auto"/>
        <w:bottom w:val="none" w:sz="0" w:space="0" w:color="auto"/>
        <w:right w:val="none" w:sz="0" w:space="0" w:color="auto"/>
      </w:divBdr>
    </w:div>
    <w:div w:id="1172183846">
      <w:bodyDiv w:val="1"/>
      <w:marLeft w:val="0"/>
      <w:marRight w:val="0"/>
      <w:marTop w:val="0"/>
      <w:marBottom w:val="0"/>
      <w:divBdr>
        <w:top w:val="none" w:sz="0" w:space="0" w:color="auto"/>
        <w:left w:val="none" w:sz="0" w:space="0" w:color="auto"/>
        <w:bottom w:val="none" w:sz="0" w:space="0" w:color="auto"/>
        <w:right w:val="none" w:sz="0" w:space="0" w:color="auto"/>
      </w:divBdr>
    </w:div>
    <w:div w:id="1194071058">
      <w:bodyDiv w:val="1"/>
      <w:marLeft w:val="0"/>
      <w:marRight w:val="0"/>
      <w:marTop w:val="0"/>
      <w:marBottom w:val="0"/>
      <w:divBdr>
        <w:top w:val="none" w:sz="0" w:space="0" w:color="auto"/>
        <w:left w:val="none" w:sz="0" w:space="0" w:color="auto"/>
        <w:bottom w:val="none" w:sz="0" w:space="0" w:color="auto"/>
        <w:right w:val="none" w:sz="0" w:space="0" w:color="auto"/>
      </w:divBdr>
    </w:div>
    <w:div w:id="1240794545">
      <w:bodyDiv w:val="1"/>
      <w:marLeft w:val="0"/>
      <w:marRight w:val="0"/>
      <w:marTop w:val="0"/>
      <w:marBottom w:val="0"/>
      <w:divBdr>
        <w:top w:val="none" w:sz="0" w:space="0" w:color="auto"/>
        <w:left w:val="none" w:sz="0" w:space="0" w:color="auto"/>
        <w:bottom w:val="none" w:sz="0" w:space="0" w:color="auto"/>
        <w:right w:val="none" w:sz="0" w:space="0" w:color="auto"/>
      </w:divBdr>
    </w:div>
    <w:div w:id="1292664239">
      <w:bodyDiv w:val="1"/>
      <w:marLeft w:val="0"/>
      <w:marRight w:val="0"/>
      <w:marTop w:val="0"/>
      <w:marBottom w:val="0"/>
      <w:divBdr>
        <w:top w:val="none" w:sz="0" w:space="0" w:color="auto"/>
        <w:left w:val="none" w:sz="0" w:space="0" w:color="auto"/>
        <w:bottom w:val="none" w:sz="0" w:space="0" w:color="auto"/>
        <w:right w:val="none" w:sz="0" w:space="0" w:color="auto"/>
      </w:divBdr>
    </w:div>
    <w:div w:id="1362973621">
      <w:bodyDiv w:val="1"/>
      <w:marLeft w:val="0"/>
      <w:marRight w:val="0"/>
      <w:marTop w:val="0"/>
      <w:marBottom w:val="0"/>
      <w:divBdr>
        <w:top w:val="none" w:sz="0" w:space="0" w:color="auto"/>
        <w:left w:val="none" w:sz="0" w:space="0" w:color="auto"/>
        <w:bottom w:val="none" w:sz="0" w:space="0" w:color="auto"/>
        <w:right w:val="none" w:sz="0" w:space="0" w:color="auto"/>
      </w:divBdr>
    </w:div>
    <w:div w:id="1368992971">
      <w:bodyDiv w:val="1"/>
      <w:marLeft w:val="0"/>
      <w:marRight w:val="0"/>
      <w:marTop w:val="0"/>
      <w:marBottom w:val="0"/>
      <w:divBdr>
        <w:top w:val="none" w:sz="0" w:space="0" w:color="auto"/>
        <w:left w:val="none" w:sz="0" w:space="0" w:color="auto"/>
        <w:bottom w:val="none" w:sz="0" w:space="0" w:color="auto"/>
        <w:right w:val="none" w:sz="0" w:space="0" w:color="auto"/>
      </w:divBdr>
    </w:div>
    <w:div w:id="1437482874">
      <w:bodyDiv w:val="1"/>
      <w:marLeft w:val="0"/>
      <w:marRight w:val="0"/>
      <w:marTop w:val="0"/>
      <w:marBottom w:val="0"/>
      <w:divBdr>
        <w:top w:val="none" w:sz="0" w:space="0" w:color="auto"/>
        <w:left w:val="none" w:sz="0" w:space="0" w:color="auto"/>
        <w:bottom w:val="none" w:sz="0" w:space="0" w:color="auto"/>
        <w:right w:val="none" w:sz="0" w:space="0" w:color="auto"/>
      </w:divBdr>
    </w:div>
    <w:div w:id="1500847764">
      <w:bodyDiv w:val="1"/>
      <w:marLeft w:val="0"/>
      <w:marRight w:val="0"/>
      <w:marTop w:val="0"/>
      <w:marBottom w:val="0"/>
      <w:divBdr>
        <w:top w:val="none" w:sz="0" w:space="0" w:color="auto"/>
        <w:left w:val="none" w:sz="0" w:space="0" w:color="auto"/>
        <w:bottom w:val="none" w:sz="0" w:space="0" w:color="auto"/>
        <w:right w:val="none" w:sz="0" w:space="0" w:color="auto"/>
      </w:divBdr>
    </w:div>
    <w:div w:id="1571383913">
      <w:bodyDiv w:val="1"/>
      <w:marLeft w:val="0"/>
      <w:marRight w:val="0"/>
      <w:marTop w:val="0"/>
      <w:marBottom w:val="0"/>
      <w:divBdr>
        <w:top w:val="none" w:sz="0" w:space="0" w:color="auto"/>
        <w:left w:val="none" w:sz="0" w:space="0" w:color="auto"/>
        <w:bottom w:val="none" w:sz="0" w:space="0" w:color="auto"/>
        <w:right w:val="none" w:sz="0" w:space="0" w:color="auto"/>
      </w:divBdr>
    </w:div>
    <w:div w:id="1574730910">
      <w:bodyDiv w:val="1"/>
      <w:marLeft w:val="0"/>
      <w:marRight w:val="0"/>
      <w:marTop w:val="0"/>
      <w:marBottom w:val="0"/>
      <w:divBdr>
        <w:top w:val="none" w:sz="0" w:space="0" w:color="auto"/>
        <w:left w:val="none" w:sz="0" w:space="0" w:color="auto"/>
        <w:bottom w:val="none" w:sz="0" w:space="0" w:color="auto"/>
        <w:right w:val="none" w:sz="0" w:space="0" w:color="auto"/>
      </w:divBdr>
    </w:div>
    <w:div w:id="1719669390">
      <w:bodyDiv w:val="1"/>
      <w:marLeft w:val="0"/>
      <w:marRight w:val="0"/>
      <w:marTop w:val="0"/>
      <w:marBottom w:val="0"/>
      <w:divBdr>
        <w:top w:val="none" w:sz="0" w:space="0" w:color="auto"/>
        <w:left w:val="none" w:sz="0" w:space="0" w:color="auto"/>
        <w:bottom w:val="none" w:sz="0" w:space="0" w:color="auto"/>
        <w:right w:val="none" w:sz="0" w:space="0" w:color="auto"/>
      </w:divBdr>
    </w:div>
    <w:div w:id="1723555945">
      <w:bodyDiv w:val="1"/>
      <w:marLeft w:val="0"/>
      <w:marRight w:val="0"/>
      <w:marTop w:val="0"/>
      <w:marBottom w:val="0"/>
      <w:divBdr>
        <w:top w:val="none" w:sz="0" w:space="0" w:color="auto"/>
        <w:left w:val="none" w:sz="0" w:space="0" w:color="auto"/>
        <w:bottom w:val="none" w:sz="0" w:space="0" w:color="auto"/>
        <w:right w:val="none" w:sz="0" w:space="0" w:color="auto"/>
      </w:divBdr>
    </w:div>
    <w:div w:id="1758356677">
      <w:bodyDiv w:val="1"/>
      <w:marLeft w:val="0"/>
      <w:marRight w:val="0"/>
      <w:marTop w:val="0"/>
      <w:marBottom w:val="0"/>
      <w:divBdr>
        <w:top w:val="none" w:sz="0" w:space="0" w:color="auto"/>
        <w:left w:val="none" w:sz="0" w:space="0" w:color="auto"/>
        <w:bottom w:val="none" w:sz="0" w:space="0" w:color="auto"/>
        <w:right w:val="none" w:sz="0" w:space="0" w:color="auto"/>
      </w:divBdr>
    </w:div>
    <w:div w:id="1922522867">
      <w:bodyDiv w:val="1"/>
      <w:marLeft w:val="0"/>
      <w:marRight w:val="0"/>
      <w:marTop w:val="0"/>
      <w:marBottom w:val="0"/>
      <w:divBdr>
        <w:top w:val="none" w:sz="0" w:space="0" w:color="auto"/>
        <w:left w:val="none" w:sz="0" w:space="0" w:color="auto"/>
        <w:bottom w:val="none" w:sz="0" w:space="0" w:color="auto"/>
        <w:right w:val="none" w:sz="0" w:space="0" w:color="auto"/>
      </w:divBdr>
    </w:div>
    <w:div w:id="2137718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mailto:l.chretien@tbs-education.fr"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mailto:l.chretien@tbs-education.fr"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legifrance.gouv.fr/affichCodeArticle.do?idArticle=LEGIARTI000028418301&amp;cidTexte=LEGITEXT000006069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BS 2020_1">
  <a:themeElements>
    <a:clrScheme name="TBS">
      <a:dk1>
        <a:srgbClr val="000000"/>
      </a:dk1>
      <a:lt1>
        <a:srgbClr val="FFFFFF"/>
      </a:lt1>
      <a:dk2>
        <a:srgbClr val="8A2448"/>
      </a:dk2>
      <a:lt2>
        <a:srgbClr val="E7E6E6"/>
      </a:lt2>
      <a:accent1>
        <a:srgbClr val="863245"/>
      </a:accent1>
      <a:accent2>
        <a:srgbClr val="EA4E5F"/>
      </a:accent2>
      <a:accent3>
        <a:srgbClr val="B01B39"/>
      </a:accent3>
      <a:accent4>
        <a:srgbClr val="FFED37"/>
      </a:accent4>
      <a:accent5>
        <a:srgbClr val="E8B21F"/>
      </a:accent5>
      <a:accent6>
        <a:srgbClr val="AA3D63"/>
      </a:accent6>
      <a:hlink>
        <a:srgbClr val="483E8D"/>
      </a:hlink>
      <a:folHlink>
        <a:srgbClr val="EA4E5F"/>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BS 2020_1" id="{7222B653-34F4-48C1-9E17-59E88E47B370}" vid="{44D2B9AF-779F-4989-9FF4-C4D3015E54E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578E7C00D04EF4A9E19AAB47FD01502" ma:contentTypeVersion="4" ma:contentTypeDescription="Create a new document." ma:contentTypeScope="" ma:versionID="17ee6749cc42c1631552da942a616cca">
  <xsd:schema xmlns:xsd="http://www.w3.org/2001/XMLSchema" xmlns:xs="http://www.w3.org/2001/XMLSchema" xmlns:p="http://schemas.microsoft.com/office/2006/metadata/properties" xmlns:ns2="a1f55c30-3fef-41db-ad08-286289934a44" targetNamespace="http://schemas.microsoft.com/office/2006/metadata/properties" ma:root="true" ma:fieldsID="b07e51e77bc24dc38c460071ff7aa7be" ns2:_="">
    <xsd:import namespace="a1f55c30-3fef-41db-ad08-286289934a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f55c30-3fef-41db-ad08-286289934a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F6CC6B-9586-4AB8-817F-54B5B390147F}">
  <ds:schemaRefs>
    <ds:schemaRef ds:uri="http://schemas.openxmlformats.org/officeDocument/2006/bibliography"/>
  </ds:schemaRefs>
</ds:datastoreItem>
</file>

<file path=customXml/itemProps2.xml><?xml version="1.0" encoding="utf-8"?>
<ds:datastoreItem xmlns:ds="http://schemas.openxmlformats.org/officeDocument/2006/customXml" ds:itemID="{5CEF551F-16E4-4192-8B53-B94093E9FBD4}">
  <ds:schemaRefs>
    <ds:schemaRef ds:uri="http://schemas.microsoft.com/sharepoint/v3/contenttype/forms"/>
  </ds:schemaRefs>
</ds:datastoreItem>
</file>

<file path=customXml/itemProps3.xml><?xml version="1.0" encoding="utf-8"?>
<ds:datastoreItem xmlns:ds="http://schemas.openxmlformats.org/officeDocument/2006/customXml" ds:itemID="{9D8F6691-ECF3-47BE-8C1E-F6ABD1471459}">
  <ds:schemaRefs>
    <ds:schemaRef ds:uri="http://purl.org/dc/elements/1.1/"/>
    <ds:schemaRef ds:uri="http://schemas.openxmlformats.org/package/2006/metadata/core-properties"/>
    <ds:schemaRef ds:uri="http://purl.org/dc/dcmitype/"/>
    <ds:schemaRef ds:uri="http://purl.org/dc/terms/"/>
    <ds:schemaRef ds:uri="http://schemas.microsoft.com/office/2006/documentManagement/types"/>
    <ds:schemaRef ds:uri="a1f55c30-3fef-41db-ad08-286289934a44"/>
    <ds:schemaRef ds:uri="http://www.w3.org/XML/1998/namespac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569A0AD7-5998-45D2-A641-D45DBE8F61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f55c30-3fef-41db-ad08-286289934a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92</TotalTime>
  <Pages>13</Pages>
  <Words>4279</Words>
  <Characters>23537</Characters>
  <Application>Microsoft Office Word</Application>
  <DocSecurity>0</DocSecurity>
  <Lines>196</Lines>
  <Paragraphs>55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27761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PINOTEAU Maeva</cp:lastModifiedBy>
  <cp:revision>104</cp:revision>
  <cp:lastPrinted>2016-11-04T12:53:00Z</cp:lastPrinted>
  <dcterms:created xsi:type="dcterms:W3CDTF">2021-10-11T10:18:00Z</dcterms:created>
  <dcterms:modified xsi:type="dcterms:W3CDTF">2024-12-16T15:42:00Z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0x010100E578E7C00D04EF4A9E19AAB47FD01502</vt:lpwstr>
  </property>
  <property fmtid="{D5CDD505-2E9C-101B-9397-08002B2CF9AE}" pid="3" name="Order">
    <vt:r8>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