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CC08A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3C025D" w:rsidRPr="001C7D87" w:rsidRDefault="003C025D" w:rsidP="003C025D">
      <w:pPr>
        <w:jc w:val="both"/>
        <w:rPr>
          <w:rFonts w:ascii="Arial" w:hAnsi="Arial" w:cs="Arial"/>
          <w:i/>
          <w:sz w:val="18"/>
          <w:szCs w:val="18"/>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Default="00472B25">
      <w:pPr>
        <w:pStyle w:val="Titre1"/>
        <w:numPr>
          <w:ilvl w:val="0"/>
          <w:numId w:val="0"/>
        </w:numPr>
        <w:spacing w:before="120"/>
        <w:jc w:val="both"/>
        <w:rPr>
          <w:rFonts w:ascii="Arial" w:hAnsi="Arial" w:cs="Arial"/>
          <w:sz w:val="18"/>
        </w:rPr>
      </w:pPr>
    </w:p>
    <w:p w:rsidR="004143C9" w:rsidRPr="004143C9" w:rsidRDefault="004143C9" w:rsidP="004143C9"/>
    <w:p w:rsidR="004143C9" w:rsidRPr="00477DC3" w:rsidRDefault="004143C9" w:rsidP="004143C9">
      <w:pPr>
        <w:tabs>
          <w:tab w:val="center" w:pos="4536"/>
          <w:tab w:val="right" w:pos="9072"/>
        </w:tabs>
        <w:rPr>
          <w:rFonts w:ascii="Arial" w:hAnsi="Arial" w:cs="Arial"/>
          <w:b/>
        </w:rPr>
      </w:pPr>
      <w:r w:rsidRPr="00477DC3">
        <w:rPr>
          <w:rFonts w:ascii="Arial" w:hAnsi="Arial" w:cs="Arial"/>
          <w:b/>
        </w:rPr>
        <w:t>CNRS Délégation Occitanie Est</w:t>
      </w:r>
    </w:p>
    <w:p w:rsidR="004143C9" w:rsidRPr="00477DC3" w:rsidRDefault="004143C9" w:rsidP="004143C9">
      <w:pPr>
        <w:tabs>
          <w:tab w:val="center" w:pos="4536"/>
          <w:tab w:val="right" w:pos="9072"/>
        </w:tabs>
        <w:rPr>
          <w:rFonts w:ascii="Arial" w:hAnsi="Arial" w:cs="Arial"/>
        </w:rPr>
      </w:pPr>
      <w:r w:rsidRPr="00477DC3">
        <w:rPr>
          <w:rFonts w:ascii="Arial" w:hAnsi="Arial" w:cs="Arial"/>
        </w:rPr>
        <w:t>Adresse : 1919 Route de Mende</w:t>
      </w:r>
    </w:p>
    <w:p w:rsidR="004143C9" w:rsidRPr="00477DC3" w:rsidRDefault="004143C9" w:rsidP="004143C9">
      <w:pPr>
        <w:tabs>
          <w:tab w:val="center" w:pos="4536"/>
          <w:tab w:val="right" w:pos="9072"/>
        </w:tabs>
        <w:rPr>
          <w:rFonts w:ascii="Arial" w:hAnsi="Arial" w:cs="Arial"/>
        </w:rPr>
      </w:pPr>
      <w:r w:rsidRPr="00477DC3">
        <w:rPr>
          <w:rFonts w:ascii="Arial" w:hAnsi="Arial" w:cs="Arial"/>
        </w:rPr>
        <w:t>34293 Montpellier cedex 5</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4143C9" w:rsidRPr="00477DC3" w:rsidRDefault="004143C9" w:rsidP="004143C9">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4143C9" w:rsidRPr="00477DC3" w:rsidRDefault="004143C9" w:rsidP="004143C9">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472B25" w:rsidRDefault="00472B25">
      <w:pPr>
        <w:rPr>
          <w:rFonts w:ascii="Arial" w:hAnsi="Arial" w:cs="Arial"/>
          <w:b/>
          <w:bCs/>
        </w:rPr>
      </w:pPr>
    </w:p>
    <w:p w:rsidR="004143C9" w:rsidRDefault="004143C9">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472B25" w:rsidRPr="00E55D35" w:rsidRDefault="00472B25">
      <w:pPr>
        <w:rPr>
          <w:rFonts w:ascii="Arial" w:hAnsi="Arial" w:cs="Arial"/>
        </w:rPr>
      </w:pPr>
    </w:p>
    <w:p w:rsidR="00E55D35" w:rsidRPr="00E55D35" w:rsidRDefault="00E55D35" w:rsidP="00E55D35">
      <w:pPr>
        <w:spacing w:line="322" w:lineRule="exact"/>
        <w:jc w:val="center"/>
        <w:rPr>
          <w:rFonts w:ascii="Arial" w:hAnsi="Arial" w:cs="Arial"/>
        </w:rPr>
      </w:pPr>
      <w:r w:rsidRPr="00E55D35">
        <w:rPr>
          <w:rFonts w:ascii="Arial" w:hAnsi="Arial" w:cs="Arial"/>
        </w:rPr>
        <w:t>PRESTATION DE MAINTENANCE PREVENTIVE ET CURATIVE D’EQUIPEMENTS DE ZOOTECHNIE (unités ventilées, hottes, laveurs, distributeurs de litières, armoires ventilées, sas chimique)</w:t>
      </w:r>
    </w:p>
    <w:p w:rsidR="009A394A" w:rsidRDefault="009A394A">
      <w:pPr>
        <w:jc w:val="both"/>
        <w:rPr>
          <w:rFonts w:ascii="Arial" w:hAnsi="Arial" w:cs="Arial"/>
          <w:bCs/>
        </w:rPr>
      </w:pPr>
    </w:p>
    <w:p w:rsidR="009A394A" w:rsidRDefault="009A394A">
      <w:pPr>
        <w:jc w:val="both"/>
        <w:rPr>
          <w:rFonts w:ascii="Arial" w:hAnsi="Arial" w:cs="Arial"/>
          <w:bCs/>
        </w:rPr>
      </w:pPr>
    </w:p>
    <w:p w:rsidR="009A3FAF" w:rsidRDefault="009A3FAF">
      <w:pPr>
        <w:jc w:val="both"/>
        <w:rPr>
          <w:rFonts w:ascii="Arial" w:hAnsi="Arial" w:cs="Arial"/>
          <w:bCs/>
        </w:rPr>
      </w:pPr>
    </w:p>
    <w:p w:rsidR="009A3FAF" w:rsidRDefault="009A3FAF">
      <w:pPr>
        <w:suppressAutoHyphens w:val="0"/>
        <w:rPr>
          <w:rFonts w:ascii="Arial" w:hAnsi="Arial" w:cs="Arial"/>
          <w:bCs/>
        </w:rPr>
      </w:pPr>
      <w:r>
        <w:rPr>
          <w:rFonts w:ascii="Arial" w:hAnsi="Arial" w:cs="Arial"/>
          <w:bCs/>
        </w:rPr>
        <w:br w:type="page"/>
      </w:r>
      <w:bookmarkStart w:id="0" w:name="_GoBack"/>
      <w:bookmarkEnd w:id="0"/>
    </w:p>
    <w:p w:rsidR="009A3FAF" w:rsidRDefault="009A3FAF">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Pr>
          <w:rFonts w:ascii="Arial" w:hAnsi="Arial" w:cs="Arial"/>
        </w:rPr>
        <w:t>Non.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9"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30"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31"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32"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E55D35">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5"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64DC" w:rsidRDefault="000264DC">
      <w:r>
        <w:separator/>
      </w:r>
    </w:p>
  </w:endnote>
  <w:endnote w:type="continuationSeparator" w:id="0">
    <w:p w:rsidR="000264DC" w:rsidRDefault="00026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Pr="004143C9" w:rsidRDefault="009A3FAF">
          <w:pPr>
            <w:shd w:val="clear" w:color="auto" w:fill="66CCFF"/>
            <w:snapToGrid w:val="0"/>
            <w:jc w:val="center"/>
            <w:rPr>
              <w:rFonts w:ascii="Arial" w:hAnsi="Arial" w:cs="Arial"/>
              <w:b/>
              <w:bCs/>
            </w:rPr>
          </w:pPr>
          <w:r w:rsidRPr="00E2608B">
            <w:rPr>
              <w:rFonts w:ascii="Arial" w:hAnsi="Arial" w:cs="Arial"/>
              <w:b/>
              <w:color w:val="000000"/>
            </w:rPr>
            <w:t>2024-</w:t>
          </w:r>
          <w:r w:rsidR="00E55D35">
            <w:rPr>
              <w:rFonts w:ascii="Arial" w:hAnsi="Arial" w:cs="Arial"/>
              <w:b/>
              <w:color w:val="000000"/>
            </w:rPr>
            <w:t>BIOCAMPUS</w:t>
          </w:r>
          <w:r w:rsidR="000C4FEF">
            <w:rPr>
              <w:rFonts w:ascii="Arial" w:hAnsi="Arial" w:cs="Arial"/>
              <w:b/>
              <w:color w:val="000000"/>
            </w:rPr>
            <w:t>-</w:t>
          </w:r>
          <w:r w:rsidR="0054080C">
            <w:rPr>
              <w:rFonts w:ascii="Arial" w:hAnsi="Arial" w:cs="Arial"/>
              <w:b/>
              <w:color w:val="000000"/>
            </w:rPr>
            <w:t>3</w:t>
          </w:r>
          <w:r w:rsidR="00E55D35">
            <w:rPr>
              <w:rFonts w:ascii="Arial" w:hAnsi="Arial" w:cs="Arial"/>
              <w:b/>
              <w:color w:val="000000"/>
            </w:rPr>
            <w:t>2</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C306D">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64DC" w:rsidRDefault="000264DC">
      <w:r>
        <w:separator/>
      </w:r>
    </w:p>
  </w:footnote>
  <w:footnote w:type="continuationSeparator" w:id="0">
    <w:p w:rsidR="000264DC" w:rsidRDefault="000264DC">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264DC"/>
    <w:rsid w:val="00036184"/>
    <w:rsid w:val="00044B87"/>
    <w:rsid w:val="00050CDC"/>
    <w:rsid w:val="000625CC"/>
    <w:rsid w:val="00092585"/>
    <w:rsid w:val="000A2081"/>
    <w:rsid w:val="000C4FEF"/>
    <w:rsid w:val="000D4E2E"/>
    <w:rsid w:val="000E0EFF"/>
    <w:rsid w:val="000E3A79"/>
    <w:rsid w:val="000F3F78"/>
    <w:rsid w:val="0013398C"/>
    <w:rsid w:val="001535C7"/>
    <w:rsid w:val="00155E1C"/>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A5979"/>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143C9"/>
    <w:rsid w:val="00425B7A"/>
    <w:rsid w:val="00427375"/>
    <w:rsid w:val="00472B25"/>
    <w:rsid w:val="00483E5B"/>
    <w:rsid w:val="004A6435"/>
    <w:rsid w:val="004A6D4B"/>
    <w:rsid w:val="004A7F71"/>
    <w:rsid w:val="004C221B"/>
    <w:rsid w:val="004E403E"/>
    <w:rsid w:val="005036C5"/>
    <w:rsid w:val="00513F06"/>
    <w:rsid w:val="00516C8B"/>
    <w:rsid w:val="005254E3"/>
    <w:rsid w:val="00531CD3"/>
    <w:rsid w:val="0054080C"/>
    <w:rsid w:val="00553297"/>
    <w:rsid w:val="00555AC1"/>
    <w:rsid w:val="0056052C"/>
    <w:rsid w:val="0059116B"/>
    <w:rsid w:val="005A325E"/>
    <w:rsid w:val="005A5386"/>
    <w:rsid w:val="005B4694"/>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76797"/>
    <w:rsid w:val="00887F8C"/>
    <w:rsid w:val="008A3707"/>
    <w:rsid w:val="008C2177"/>
    <w:rsid w:val="008D2EFB"/>
    <w:rsid w:val="009051AC"/>
    <w:rsid w:val="0090530B"/>
    <w:rsid w:val="00906660"/>
    <w:rsid w:val="00912339"/>
    <w:rsid w:val="0094174C"/>
    <w:rsid w:val="009A04B2"/>
    <w:rsid w:val="009A394A"/>
    <w:rsid w:val="009A3FAF"/>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D246D"/>
    <w:rsid w:val="00AE632A"/>
    <w:rsid w:val="00B80B6A"/>
    <w:rsid w:val="00BA7752"/>
    <w:rsid w:val="00BB17C8"/>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08A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55D35"/>
    <w:rsid w:val="00EA3323"/>
    <w:rsid w:val="00EE435B"/>
    <w:rsid w:val="00EE5B56"/>
    <w:rsid w:val="00F12F30"/>
    <w:rsid w:val="00F1353C"/>
    <w:rsid w:val="00F9673C"/>
    <w:rsid w:val="00FB44EA"/>
    <w:rsid w:val="00FB6488"/>
    <w:rsid w:val="00FC306D"/>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78562ED"/>
  <w15:chartTrackingRefBased/>
  <w15:docId w15:val="{58A3E4AE-E47D-45A7-8095-0E3E2AA2F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364747539">
      <w:bodyDiv w:val="1"/>
      <w:marLeft w:val="0"/>
      <w:marRight w:val="0"/>
      <w:marTop w:val="0"/>
      <w:marBottom w:val="0"/>
      <w:divBdr>
        <w:top w:val="none" w:sz="0" w:space="0" w:color="auto"/>
        <w:left w:val="none" w:sz="0" w:space="0" w:color="auto"/>
        <w:bottom w:val="none" w:sz="0" w:space="0" w:color="auto"/>
        <w:right w:val="none" w:sz="0" w:space="0" w:color="auto"/>
      </w:divBdr>
    </w:div>
    <w:div w:id="1929146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mailto:achatsdr13@dr13.cnrs.fr"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1D24-1A73-4D10-B93B-3F937E4C6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3562</Words>
  <Characters>19593</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23109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ARREBOLLE Rebecca</cp:lastModifiedBy>
  <cp:revision>14</cp:revision>
  <cp:lastPrinted>2016-11-02T14:02:00Z</cp:lastPrinted>
  <dcterms:created xsi:type="dcterms:W3CDTF">2021-06-29T11:07:00Z</dcterms:created>
  <dcterms:modified xsi:type="dcterms:W3CDTF">2025-01-28T13:53:00Z</dcterms:modified>
</cp:coreProperties>
</file>