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0685D" w14:textId="2E0A91CA" w:rsidR="007A438B" w:rsidRPr="00916D07" w:rsidRDefault="00916D07" w:rsidP="0077127C">
      <w:pPr>
        <w:shd w:val="clear" w:color="auto" w:fill="CCCCCC"/>
        <w:spacing w:after="120" w:line="240" w:lineRule="auto"/>
        <w:ind w:right="-425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Euro"/>
      <w:bookmarkStart w:id="1" w:name="AE_MOe"/>
      <w:bookmarkEnd w:id="0"/>
      <w:bookmarkEnd w:id="1"/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 xml:space="preserve">MARCHE PUBLIC DE </w:t>
      </w:r>
      <w:r w:rsidR="0077127C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TRAVAUX</w:t>
      </w:r>
    </w:p>
    <w:tbl>
      <w:tblPr>
        <w:tblW w:w="2793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11"/>
        <w:gridCol w:w="398"/>
        <w:gridCol w:w="398"/>
        <w:gridCol w:w="397"/>
        <w:gridCol w:w="396"/>
        <w:gridCol w:w="396"/>
        <w:gridCol w:w="397"/>
      </w:tblGrid>
      <w:tr w:rsidR="007A438B" w:rsidRPr="007A438B" w14:paraId="3DFD16DE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97EC82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591603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E425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CD02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9A32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93B4E8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74" w:type="dxa"/>
            </w:tcMar>
          </w:tcPr>
          <w:p w14:paraId="063F1B0B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  <w:tr w:rsidR="007A438B" w:rsidRPr="007A438B" w14:paraId="63FA03D7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41E0CCE7" w14:textId="05D3AE6D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M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821A4C3" w14:textId="24D7303D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2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6DBACDCA" w14:textId="6E62672E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4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275AF60" w14:textId="501D3371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  <w:t>-</w:t>
            </w: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1D61F7CE" w14:textId="46A00806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6C4F69" w14:textId="643B00F1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054E5A0" w14:textId="0460AC4B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fr-FR"/>
              </w:rPr>
            </w:pPr>
          </w:p>
        </w:tc>
      </w:tr>
      <w:tr w:rsidR="007A438B" w:rsidRPr="007A438B" w14:paraId="37255728" w14:textId="77777777" w:rsidTr="007A438B">
        <w:trPr>
          <w:trHeight w:val="60"/>
          <w:tblCellSpacing w:w="0" w:type="dxa"/>
          <w:jc w:val="center"/>
        </w:trPr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2F017D5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FCF3678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B698F9B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0BB70A6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56455685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3D150AE0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  <w:tc>
          <w:tcPr>
            <w:tcW w:w="39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</w:tcPr>
          <w:p w14:paraId="540DF964" w14:textId="77777777" w:rsidR="007A438B" w:rsidRPr="007A438B" w:rsidRDefault="007A438B" w:rsidP="00906F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</w:p>
        </w:tc>
      </w:tr>
    </w:tbl>
    <w:p w14:paraId="09722B59" w14:textId="77777777" w:rsidR="001C53BE" w:rsidRPr="00452313" w:rsidRDefault="00916D07" w:rsidP="000E739B">
      <w:pPr>
        <w:pBdr>
          <w:top w:val="double" w:sz="2" w:space="14" w:color="000000"/>
          <w:left w:val="double" w:sz="2" w:space="14" w:color="000000"/>
          <w:bottom w:val="double" w:sz="2" w:space="14" w:color="000000"/>
          <w:right w:val="double" w:sz="2" w:space="14" w:color="000000"/>
        </w:pBdr>
        <w:shd w:val="clear" w:color="auto" w:fill="F2F2F2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ACTE D'ENGAGEMENT</w:t>
      </w: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br/>
      </w:r>
      <w:r w:rsidRPr="00452313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(AE)</w:t>
      </w:r>
      <w:r w:rsidR="001C53BE"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7BF59972" w14:textId="65D69202" w:rsidR="00B7093E" w:rsidRDefault="00B7093E" w:rsidP="000E739B">
      <w:pPr>
        <w:pBdr>
          <w:top w:val="double" w:sz="2" w:space="14" w:color="000000"/>
          <w:left w:val="double" w:sz="2" w:space="14" w:color="000000"/>
          <w:bottom w:val="double" w:sz="2" w:space="14" w:color="000000"/>
          <w:right w:val="double" w:sz="2" w:space="14" w:color="000000"/>
        </w:pBdr>
        <w:shd w:val="clear" w:color="auto" w:fill="F2F2F2"/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Référence : </w:t>
      </w:r>
      <w:bookmarkStart w:id="2" w:name="_Hlk180592932"/>
      <w:r w:rsidR="00851B8E" w:rsidRPr="00851B8E">
        <w:rPr>
          <w:rFonts w:ascii="Times New Roman" w:eastAsia="Times New Roman" w:hAnsi="Times New Roman" w:cs="Times New Roman"/>
          <w:sz w:val="24"/>
          <w:szCs w:val="24"/>
          <w:lang w:eastAsia="fr-FR"/>
        </w:rPr>
        <w:t>2024-TX-Fa</w:t>
      </w:r>
      <w:r w:rsidR="00A47B42">
        <w:rPr>
          <w:rFonts w:ascii="Times New Roman" w:eastAsia="Times New Roman" w:hAnsi="Times New Roman" w:cs="Times New Roman"/>
          <w:sz w:val="24"/>
          <w:szCs w:val="24"/>
          <w:lang w:eastAsia="fr-FR"/>
        </w:rPr>
        <w:t>c</w:t>
      </w:r>
      <w:r w:rsidR="00851B8E" w:rsidRPr="00851B8E">
        <w:rPr>
          <w:rFonts w:ascii="Times New Roman" w:eastAsia="Times New Roman" w:hAnsi="Times New Roman" w:cs="Times New Roman"/>
          <w:sz w:val="24"/>
          <w:szCs w:val="24"/>
          <w:lang w:eastAsia="fr-FR"/>
        </w:rPr>
        <w:t>ades-PJ-Montauban</w:t>
      </w:r>
      <w:bookmarkEnd w:id="2"/>
    </w:p>
    <w:p w14:paraId="180C9963" w14:textId="77777777" w:rsidR="00916D07" w:rsidRP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05EE5F2" w14:textId="77777777" w:rsidTr="00916D07">
        <w:trPr>
          <w:tblCellSpacing w:w="7" w:type="dxa"/>
        </w:trPr>
        <w:tc>
          <w:tcPr>
            <w:tcW w:w="9437" w:type="dxa"/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6651EE4" w14:textId="01F08B9E" w:rsidR="00916D07" w:rsidRPr="00916D07" w:rsidRDefault="0077127C" w:rsidP="00916D07">
            <w:pPr>
              <w:spacing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7127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L'acheteur</w:t>
            </w:r>
            <w:r w:rsidR="00916D07"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 xml:space="preserve"> exerçant la maîtrise d'ouvrage</w:t>
            </w:r>
          </w:p>
        </w:tc>
      </w:tr>
      <w:tr w:rsidR="00916D07" w:rsidRPr="00916D07" w14:paraId="5CDBFD06" w14:textId="77777777" w:rsidTr="00916D07">
        <w:trPr>
          <w:tblCellSpacing w:w="7" w:type="dxa"/>
        </w:trPr>
        <w:tc>
          <w:tcPr>
            <w:tcW w:w="9437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3A85BF1" w14:textId="77777777" w:rsidR="00916D07" w:rsidRPr="00916D07" w:rsidRDefault="00916D07" w:rsidP="00821D0D">
            <w:pPr>
              <w:spacing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3" w:name="A0_p9_a"/>
            <w:bookmarkEnd w:id="3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Ministère de la Justice</w:t>
            </w:r>
            <w:r w:rsidR="00821D0D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– SG / DIR SG SUD / 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Département Immobilier de Toulouse</w:t>
            </w:r>
          </w:p>
        </w:tc>
      </w:tr>
    </w:tbl>
    <w:p w14:paraId="7E86AC2A" w14:textId="77777777" w:rsidR="00916D07" w:rsidRP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3A05235" w14:textId="77777777" w:rsidTr="00916D07">
        <w:trPr>
          <w:tblCellSpacing w:w="7" w:type="dxa"/>
        </w:trPr>
        <w:tc>
          <w:tcPr>
            <w:tcW w:w="9437" w:type="dxa"/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F87B10F" w14:textId="77777777" w:rsidR="00916D07" w:rsidRPr="00916D07" w:rsidRDefault="00916D07" w:rsidP="00916D07">
            <w:pPr>
              <w:spacing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Objet du marché</w:t>
            </w:r>
          </w:p>
        </w:tc>
      </w:tr>
      <w:tr w:rsidR="00916D07" w:rsidRPr="00916D07" w14:paraId="4BC8A447" w14:textId="77777777" w:rsidTr="00916D07">
        <w:trPr>
          <w:tblCellSpacing w:w="7" w:type="dxa"/>
        </w:trPr>
        <w:tc>
          <w:tcPr>
            <w:tcW w:w="9437" w:type="dxa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87E9937" w14:textId="478D3890" w:rsidR="00916D07" w:rsidRPr="00916D07" w:rsidRDefault="0077127C" w:rsidP="00816790">
            <w:pPr>
              <w:spacing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4" w:name="A0_p8_a"/>
            <w:bookmarkEnd w:id="4"/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Travaux de rénovation des </w:t>
            </w:r>
            <w:r w:rsidR="00851B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façades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du palais de justice de </w:t>
            </w:r>
            <w:r w:rsidR="00E159DC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Montauban</w:t>
            </w:r>
          </w:p>
        </w:tc>
      </w:tr>
    </w:tbl>
    <w:p w14:paraId="6B5314B4" w14:textId="52D9E8AB" w:rsidR="00916D07" w:rsidRDefault="00916D07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80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090"/>
        <w:gridCol w:w="563"/>
        <w:gridCol w:w="136"/>
        <w:gridCol w:w="6904"/>
        <w:gridCol w:w="787"/>
      </w:tblGrid>
      <w:tr w:rsidR="0077127C" w:rsidRPr="00B65C6B" w14:paraId="23521186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908D7F8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Lot</w:t>
            </w:r>
          </w:p>
        </w:tc>
      </w:tr>
      <w:tr w:rsidR="0077127C" w:rsidRPr="00B65C6B" w14:paraId="563A3F19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E76FFA6" w14:textId="77777777" w:rsidR="0077127C" w:rsidRPr="00B65C6B" w:rsidRDefault="0077127C" w:rsidP="0077127C">
            <w:pPr>
              <w:spacing w:after="0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7127C" w:rsidRPr="00B65C6B" w14:paraId="17F1F2AA" w14:textId="77777777" w:rsidTr="008F3ABF">
        <w:trPr>
          <w:tblCellSpacing w:w="7" w:type="dxa"/>
        </w:trPr>
        <w:tc>
          <w:tcPr>
            <w:tcW w:w="1020" w:type="dxa"/>
            <w:tcBorders>
              <w:top w:val="nil"/>
              <w:left w:val="double" w:sz="2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9379FA" w14:textId="77777777" w:rsidR="0077127C" w:rsidRPr="00B65C6B" w:rsidRDefault="0077127C" w:rsidP="008F3ABF">
            <w:pPr>
              <w:spacing w:before="100" w:beforeAutospacing="1" w:after="119" w:line="240" w:lineRule="auto"/>
              <w:ind w:lef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N° :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BB21C5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0B5403" w14:textId="77777777" w:rsidR="0077127C" w:rsidRPr="00B65C6B" w:rsidRDefault="0077127C" w:rsidP="008F3ABF">
            <w:pPr>
              <w:spacing w:before="100" w:beforeAutospacing="1" w:after="119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6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A2E1F0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double" w:sz="2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9C28EED" w14:textId="77777777" w:rsidR="0077127C" w:rsidRPr="00B65C6B" w:rsidRDefault="0077127C" w:rsidP="008F3ABF">
            <w:pPr>
              <w:spacing w:before="100" w:beforeAutospacing="1" w:after="119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77127C" w:rsidRPr="00B65C6B" w14:paraId="21483C2C" w14:textId="77777777" w:rsidTr="008F3ABF">
        <w:trPr>
          <w:tblCellSpacing w:w="7" w:type="dxa"/>
        </w:trPr>
        <w:tc>
          <w:tcPr>
            <w:tcW w:w="9270" w:type="dxa"/>
            <w:gridSpan w:val="5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7F7320F" w14:textId="77777777" w:rsidR="0077127C" w:rsidRPr="00B65C6B" w:rsidRDefault="0077127C" w:rsidP="0077127C">
            <w:pPr>
              <w:spacing w:after="0" w:line="240" w:lineRule="auto"/>
              <w:ind w:left="567" w:right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0CBFD705" w14:textId="74E26A52" w:rsidR="0077127C" w:rsidRDefault="0077127C" w:rsidP="00916D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936F4A9" w14:textId="77777777" w:rsidTr="00916D07">
        <w:trPr>
          <w:tblCellSpacing w:w="7" w:type="dxa"/>
        </w:trPr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6D4E2038" w14:textId="5BCDDD94" w:rsidR="00821D0D" w:rsidRPr="00916D07" w:rsidRDefault="007A438B" w:rsidP="0077127C">
            <w:pPr>
              <w:pStyle w:val="western"/>
              <w:spacing w:before="120" w:beforeAutospacing="0" w:after="120"/>
              <w:ind w:left="567" w:right="499"/>
            </w:pPr>
            <w:bookmarkStart w:id="5" w:name="A0_p4C_a"/>
            <w:bookmarkStart w:id="6" w:name="A0_p4F_a"/>
            <w:bookmarkEnd w:id="5"/>
            <w:bookmarkEnd w:id="6"/>
            <w:r>
              <w:rPr>
                <w:b/>
              </w:rPr>
              <w:t xml:space="preserve">Marché sur procédure adaptée </w:t>
            </w:r>
            <w:r>
              <w:t xml:space="preserve">passé en application des articles </w:t>
            </w:r>
            <w:bookmarkStart w:id="7" w:name="A0_p4B_a"/>
            <w:bookmarkEnd w:id="7"/>
            <w:r>
              <w:t>L.2123-1 et R.2123-1 à R.2123-7 du CCP</w:t>
            </w:r>
            <w:r w:rsidR="007138DB">
              <w:t>.</w:t>
            </w:r>
          </w:p>
        </w:tc>
      </w:tr>
    </w:tbl>
    <w:p w14:paraId="1E28A084" w14:textId="77777777" w:rsidR="00FD486F" w:rsidRDefault="00FD486F" w:rsidP="000E739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14:paraId="1073FFF8" w14:textId="35654C6D" w:rsidR="000E739B" w:rsidRPr="00916D07" w:rsidRDefault="000E739B" w:rsidP="000E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L’offre a été établie sur la base des conditions économiques en vigueur </w:t>
      </w:r>
      <w:r w:rsidR="00EA699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en</w:t>
      </w:r>
      <w:r w:rsidR="0077127C" w:rsidRPr="0077127C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77127C" w:rsidRPr="005857C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highlight w:val="yellow"/>
          <w:bdr w:val="single" w:sz="4" w:space="0" w:color="auto"/>
          <w:lang w:eastAsia="fr-FR"/>
        </w:rPr>
        <w:t>mois année</w:t>
      </w:r>
      <w:r w:rsidR="0077127C" w:rsidRPr="0077127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</w:t>
      </w:r>
    </w:p>
    <w:p w14:paraId="7C54DC05" w14:textId="40B87357" w:rsidR="00916D07" w:rsidRPr="00916D07" w:rsidRDefault="000E739B" w:rsidP="000E73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>(</w:t>
      </w:r>
      <w:proofErr w:type="gramStart"/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>à</w:t>
      </w:r>
      <w:proofErr w:type="gramEnd"/>
      <w:r w:rsidRPr="0077127C"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fr-FR"/>
        </w:rPr>
        <w:t xml:space="preserve"> renseigner par le candidat :date de remise de l’offre ou de l’offre finale en cas de remises d’offres successives).</w:t>
      </w:r>
    </w:p>
    <w:tbl>
      <w:tblPr>
        <w:tblW w:w="921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712"/>
        <w:gridCol w:w="5498"/>
      </w:tblGrid>
      <w:tr w:rsidR="00916D07" w:rsidRPr="00916D07" w14:paraId="0735FC17" w14:textId="77777777" w:rsidTr="00FD486F">
        <w:trPr>
          <w:trHeight w:val="495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E483D99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Date du marché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46FFC7B" w14:textId="77777777" w:rsidR="00916D07" w:rsidRPr="00916D07" w:rsidRDefault="00916D07" w:rsidP="00916D07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16D07" w:rsidRPr="00916D07" w14:paraId="3660E72B" w14:textId="77777777" w:rsidTr="00FD486F">
        <w:trPr>
          <w:trHeight w:val="403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4A625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369E39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71923DCA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E913D21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Numéro d'EJ du contrat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4E2F307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500C7168" w14:textId="77777777" w:rsidTr="00FD486F">
        <w:trPr>
          <w:tblCellSpacing w:w="0" w:type="dxa"/>
        </w:trPr>
        <w:tc>
          <w:tcPr>
            <w:tcW w:w="371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9761EF4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38E2ACB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8BE5583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677D73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Montant TTC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5445004" w14:textId="65CA2D56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4FAEA579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3E4691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425F82C" w14:textId="3CA0F595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0BDB30C" w14:textId="77777777" w:rsidTr="00FD486F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FB05BDD" w14:textId="77777777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Imputation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C0DBD0" w14:textId="25F9E81B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4FA2BCB1" w14:textId="77777777" w:rsidTr="0089281C">
        <w:trPr>
          <w:trHeight w:val="447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8AB031" w14:textId="5736E97C" w:rsidR="00916D07" w:rsidRPr="00916D07" w:rsidRDefault="001C53BE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8" w:name="A0_p6A_a"/>
            <w:bookmarkEnd w:id="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TF </w:t>
            </w:r>
            <w:r w:rsidR="00D072D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0570</w:t>
            </w:r>
            <w:r w:rsidR="00851B8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44</w:t>
            </w:r>
          </w:p>
        </w:tc>
        <w:tc>
          <w:tcPr>
            <w:tcW w:w="549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B964A06" w14:textId="71B6B646" w:rsidR="00916D07" w:rsidRPr="00916D07" w:rsidRDefault="00916D07" w:rsidP="00916D07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12DBD86" w14:textId="7EF147B7" w:rsidR="00916D07" w:rsidRDefault="00437842" w:rsidP="00906F0A">
      <w:pPr>
        <w:spacing w:before="238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Arial-BoldItalicMT" w:hAnsi="Arial-BoldItalicMT" w:cs="Arial-BoldItalicMT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0C68947F" wp14:editId="4A9D2FCA">
            <wp:simplePos x="0" y="0"/>
            <wp:positionH relativeFrom="column">
              <wp:posOffset>4091305</wp:posOffset>
            </wp:positionH>
            <wp:positionV relativeFrom="paragraph">
              <wp:posOffset>756920</wp:posOffset>
            </wp:positionV>
            <wp:extent cx="1809750" cy="752475"/>
            <wp:effectExtent l="0" t="0" r="0" b="952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16D07"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L'acte d'engagement comporte ____ pages et les annexes n°____</w:t>
      </w:r>
      <w:r w:rsidR="00906F0A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42CC94BF" w14:textId="77777777" w:rsidR="00906F0A" w:rsidRDefault="00916D07" w:rsidP="00906F0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20" w:after="0" w:line="240" w:lineRule="auto"/>
        <w:ind w:left="142" w:right="-142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lastRenderedPageBreak/>
        <w:t>ACTE D'ENGAGEMENT</w:t>
      </w:r>
    </w:p>
    <w:p w14:paraId="3D733FC6" w14:textId="77777777" w:rsidR="00916D07" w:rsidRPr="00916D07" w:rsidRDefault="00916D07" w:rsidP="00906F0A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before="120" w:after="0" w:line="240" w:lineRule="auto"/>
        <w:ind w:left="142" w:right="-142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(AE)</w:t>
      </w:r>
    </w:p>
    <w:p w14:paraId="09626759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303364A1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1F2381B3" w14:textId="70B381DA" w:rsidR="00916D07" w:rsidRPr="00916D07" w:rsidRDefault="007A438B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7A438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fr-FR"/>
              </w:rPr>
              <w:t>Représentant du Pouvoir Adjudicateur (RPA)</w:t>
            </w:r>
          </w:p>
        </w:tc>
      </w:tr>
      <w:tr w:rsidR="00916D07" w:rsidRPr="00916D07" w14:paraId="57031E85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A83B98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535E108C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DB6A82A" w14:textId="77777777" w:rsidR="00916D07" w:rsidRPr="00916D07" w:rsidRDefault="00821D0D" w:rsidP="00916D07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9" w:name="A0_p7_a"/>
            <w:bookmarkEnd w:id="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c</w:t>
            </w:r>
            <w:r w:rsidR="00916D07"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hef du département Immobilier de Toulouse</w:t>
            </w:r>
          </w:p>
        </w:tc>
      </w:tr>
      <w:tr w:rsidR="00916D07" w:rsidRPr="00916D07" w14:paraId="55ECD229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AADBB07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94747D5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74767DF1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3E9BA785" w14:textId="77777777" w:rsidR="00916D07" w:rsidRPr="00916D07" w:rsidRDefault="00916D07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Ordonnateur</w:t>
            </w:r>
          </w:p>
        </w:tc>
      </w:tr>
      <w:tr w:rsidR="00916D07" w:rsidRPr="00916D07" w14:paraId="744D0FAF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0CA8496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D636ED0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4B5F9852" w14:textId="77777777" w:rsidR="00916D07" w:rsidRPr="00916D07" w:rsidRDefault="00821D0D" w:rsidP="00916D07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10" w:name="A0_p7_c"/>
            <w:bookmarkEnd w:id="1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c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hef du département Immobilier de Toulouse</w:t>
            </w:r>
          </w:p>
        </w:tc>
      </w:tr>
      <w:tr w:rsidR="00916D07" w:rsidRPr="00916D07" w14:paraId="1C063F4C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A9EE00D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6B701A7" w14:textId="77777777" w:rsidR="00916D07" w:rsidRPr="00916D07" w:rsidRDefault="00916D07" w:rsidP="00916D0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65" w:type="dxa"/>
        <w:tblCellSpacing w:w="7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465"/>
      </w:tblGrid>
      <w:tr w:rsidR="00916D07" w:rsidRPr="00916D07" w14:paraId="6852ED1A" w14:textId="77777777" w:rsidTr="00916D07">
        <w:trPr>
          <w:tblCellSpacing w:w="7" w:type="dxa"/>
        </w:trPr>
        <w:tc>
          <w:tcPr>
            <w:tcW w:w="9255" w:type="dxa"/>
            <w:tcBorders>
              <w:top w:val="double" w:sz="2" w:space="0" w:color="000000"/>
              <w:left w:val="double" w:sz="2" w:space="0" w:color="000000"/>
              <w:bottom w:val="single" w:sz="6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25C7429B" w14:textId="77777777" w:rsidR="00916D07" w:rsidRPr="00916D07" w:rsidRDefault="00916D07" w:rsidP="00916D07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fr-FR"/>
              </w:rPr>
              <w:t>Comptable public assignataire</w:t>
            </w:r>
          </w:p>
        </w:tc>
      </w:tr>
      <w:tr w:rsidR="00916D07" w:rsidRPr="00916D07" w14:paraId="658A4CED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505EF282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38123FF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nil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05B608ED" w14:textId="77777777" w:rsidR="00916D07" w:rsidRPr="00916D07" w:rsidRDefault="00821D0D" w:rsidP="00821D0D">
            <w:pPr>
              <w:spacing w:before="100" w:beforeAutospacing="1" w:after="142" w:line="288" w:lineRule="auto"/>
              <w:ind w:left="567" w:right="499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bookmarkStart w:id="11" w:name="A0_p7_d"/>
            <w:bookmarkEnd w:id="1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Monsieur le DRFIP de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Toulouse</w:t>
            </w:r>
          </w:p>
        </w:tc>
      </w:tr>
      <w:tr w:rsidR="00916D07" w:rsidRPr="00916D07" w14:paraId="726D45D7" w14:textId="77777777" w:rsidTr="00916D07">
        <w:trPr>
          <w:tblCellSpacing w:w="7" w:type="dxa"/>
        </w:trPr>
        <w:tc>
          <w:tcPr>
            <w:tcW w:w="9255" w:type="dxa"/>
            <w:tcBorders>
              <w:top w:val="nil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tcMar>
              <w:top w:w="0" w:type="dxa"/>
              <w:left w:w="68" w:type="dxa"/>
              <w:bottom w:w="0" w:type="dxa"/>
              <w:right w:w="68" w:type="dxa"/>
            </w:tcMar>
            <w:hideMark/>
          </w:tcPr>
          <w:p w14:paraId="7C4EB471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51D2D6F" w14:textId="01D3E686" w:rsidR="00821D0D" w:rsidRDefault="00916D07" w:rsidP="00821D0D">
      <w:pPr>
        <w:spacing w:before="601" w:after="0" w:line="240" w:lineRule="auto"/>
        <w:jc w:val="both"/>
        <w:rPr>
          <w:rFonts w:ascii="Arial-BoldItalicMT" w:hAnsi="Arial-BoldItalicMT" w:cs="Arial-BoldItalicMT"/>
          <w:b/>
          <w:bCs/>
          <w:i/>
          <w:iCs/>
          <w:sz w:val="20"/>
          <w:szCs w:val="20"/>
        </w:rPr>
      </w:pPr>
      <w:r w:rsidRPr="00916D07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 xml:space="preserve">Dans </w:t>
      </w:r>
      <w:r w:rsidR="00821D0D" w:rsidRPr="00821D0D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la suite du présent document</w:t>
      </w:r>
      <w:r w:rsidRPr="00916D07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>, le code de la commande publique es</w:t>
      </w:r>
      <w:r w:rsidR="00906F0A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t xml:space="preserve">t désigné par l’abréviation CCP et </w:t>
      </w:r>
      <w:r w:rsidR="00821D0D">
        <w:rPr>
          <w:rFonts w:ascii="Arial-BoldItalicMT" w:hAnsi="Arial-BoldItalicMT" w:cs="Arial-BoldItalicMT"/>
          <w:b/>
          <w:bCs/>
          <w:i/>
          <w:iCs/>
          <w:sz w:val="20"/>
          <w:szCs w:val="20"/>
        </w:rPr>
        <w:t>le pouvoir adjudicateur est désigné "Maître de l'ouvrage".</w:t>
      </w:r>
    </w:p>
    <w:p w14:paraId="40A4D9B3" w14:textId="09592315" w:rsidR="004144E9" w:rsidRDefault="00437842" w:rsidP="00821D0D">
      <w:pPr>
        <w:spacing w:before="601"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</w:pPr>
      <w:r>
        <w:rPr>
          <w:rFonts w:ascii="Arial-BoldItalicMT" w:hAnsi="Arial-BoldItalicMT" w:cs="Arial-BoldItalicMT"/>
          <w:b/>
          <w:bCs/>
          <w:i/>
          <w:i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209F74C0" wp14:editId="448DC565">
            <wp:simplePos x="0" y="0"/>
            <wp:positionH relativeFrom="column">
              <wp:posOffset>5219700</wp:posOffset>
            </wp:positionH>
            <wp:positionV relativeFrom="paragraph">
              <wp:posOffset>9095105</wp:posOffset>
            </wp:positionV>
            <wp:extent cx="1804035" cy="742950"/>
            <wp:effectExtent l="0" t="0" r="571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03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64DD8F" w14:textId="77777777" w:rsidR="00916D07" w:rsidRDefault="00916D07">
      <w:pP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fr-FR"/>
        </w:rPr>
        <w:br w:type="page"/>
      </w:r>
    </w:p>
    <w:p w14:paraId="57946F72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484409A" w14:textId="77777777" w:rsidR="00916D07" w:rsidRPr="00916D07" w:rsidRDefault="00916D07" w:rsidP="00916D07">
      <w:pPr>
        <w:shd w:val="clear" w:color="auto" w:fill="CCCCCC"/>
        <w:spacing w:after="119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lang w:eastAsia="fr-FR"/>
        </w:rPr>
        <w:t>ARTICLE PREMIER. CONTRACTANT(S)</w:t>
      </w:r>
    </w:p>
    <w:p w14:paraId="10AF4C22" w14:textId="77777777" w:rsidR="00916D07" w:rsidRPr="00916D07" w:rsidRDefault="00916D07" w:rsidP="00916D07">
      <w:pPr>
        <w:spacing w:before="100" w:beforeAutospacing="1" w:after="119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Je soussigné,</w:t>
      </w: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9"/>
        <w:gridCol w:w="361"/>
        <w:gridCol w:w="60"/>
        <w:gridCol w:w="1717"/>
        <w:gridCol w:w="437"/>
        <w:gridCol w:w="437"/>
        <w:gridCol w:w="436"/>
        <w:gridCol w:w="286"/>
        <w:gridCol w:w="151"/>
        <w:gridCol w:w="437"/>
        <w:gridCol w:w="211"/>
        <w:gridCol w:w="226"/>
        <w:gridCol w:w="437"/>
        <w:gridCol w:w="437"/>
        <w:gridCol w:w="75"/>
        <w:gridCol w:w="361"/>
        <w:gridCol w:w="437"/>
        <w:gridCol w:w="437"/>
        <w:gridCol w:w="437"/>
        <w:gridCol w:w="437"/>
        <w:gridCol w:w="437"/>
        <w:gridCol w:w="135"/>
      </w:tblGrid>
      <w:tr w:rsidR="00916D07" w:rsidRPr="00292768" w14:paraId="4F62CF6E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08755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896A6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33" w:type="dxa"/>
            <w:gridSpan w:val="18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40AA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CD9473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single" w:sz="4" w:space="0" w:color="auto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68ECD3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5F86ACC4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CBC87C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68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7B0B3F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3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0F4845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4433461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9EB1E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2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1B7E1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C1721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E332D6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3D140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7140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07700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B61E4E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59777B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ED9773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C0100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0879A03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620BA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66F9B0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185A8D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FABC42E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9204C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BCD5D7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223BA4A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C41A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5DE7D7A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808FCE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19AD8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F37F11F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AE67F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68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0D7930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3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931312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5BD1EC2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2A1C9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23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9776B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FB31F1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796DFF08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351CB0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E76BA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195C1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EE3B8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7E5092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DDCC1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56EA933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Ayant son siège à :</w:t>
            </w:r>
          </w:p>
        </w:tc>
        <w:tc>
          <w:tcPr>
            <w:tcW w:w="7893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1FC76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E30B8D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E30F45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7199D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1465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351B5AA2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89D970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B8C52A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34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B707DE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9ACFC0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2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20CCF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6426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1F54E615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0D17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421A40C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54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99F08C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51F5D8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C5D0230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0B70C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52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2CF217C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87CBF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A8C14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0BDF5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83F3E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31DDC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71AD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6DF01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9F921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B56FE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E93A79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190692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1FB4B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4DAB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27C9E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87A06A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2FCF364" w14:textId="77777777" w:rsidTr="00292768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2729D20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2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A6AB07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6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3A012E0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35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  <w:hideMark/>
          </w:tcPr>
          <w:p w14:paraId="5A4FD07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7D1229D4" w14:textId="77777777" w:rsidR="00916D07" w:rsidRPr="00916D07" w:rsidRDefault="00916D07" w:rsidP="00916D07">
      <w:pPr>
        <w:spacing w:before="119" w:after="119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soussignés,</w:t>
      </w: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916D07" w:rsidRPr="00292768" w14:paraId="4F271A3B" w14:textId="77777777" w:rsidTr="00916D07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CDB9670" w14:textId="77777777" w:rsidR="00916D07" w:rsidRPr="00292768" w:rsidRDefault="00916D07" w:rsidP="00292768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Cotraitant 1</w:t>
            </w:r>
          </w:p>
        </w:tc>
      </w:tr>
      <w:tr w:rsidR="00916D07" w:rsidRPr="00292768" w14:paraId="4866E3E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26379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2F030F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95053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CF582E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1AC41D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0704695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E42902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AA11A9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185ADF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1CCE0D1B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50982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E9B15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446022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45415304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D9845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EB7255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217B9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68F0DA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90C53B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8F4008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C4F03E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7AD8ABC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1A87C8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2D800DC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3A5E5D7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6F54ED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19F08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2E0CC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3E2FE8F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B0109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87A00F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B8505A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37FC9D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22C5CA7" w14:textId="77777777" w:rsidTr="00916D07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4C808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FEB86F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9A4CBD5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7229596" w14:textId="77777777" w:rsidTr="00916D07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EB6E4C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F34E9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1A25A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676E6900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D17E40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3E5202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0FA69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B773664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205A42FB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BF1A9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B6ADFED" w14:textId="77777777" w:rsidR="00292768" w:rsidRDefault="00292768" w:rsidP="00292768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7E1D6A39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498118E6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8A503B2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D8BC331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5CC0EA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916D07" w:rsidRPr="00292768" w14:paraId="0E087A35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C860C3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00EA" w14:textId="77777777" w:rsidR="00916D07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F70F64F" w14:textId="77777777" w:rsidR="00916D07" w:rsidRPr="00292768" w:rsidRDefault="00916D07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BA624B7" w14:textId="77777777" w:rsidR="00916D07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DB6F9A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705528BB" w14:textId="77777777" w:rsidR="00916D07" w:rsidRPr="00292768" w:rsidRDefault="00916D07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6ED291A9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4508DC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171D64F" w14:textId="77777777" w:rsidR="00292768" w:rsidRPr="00292768" w:rsidRDefault="00292768" w:rsidP="00292768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7376E3E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448CF652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186221B1" w14:textId="77777777" w:rsidTr="00916D07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2AF37D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DCBB5E3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B0D972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36BF31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5A2109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FB22206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FD00C28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B6F3B6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5472606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58AB02F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495EC8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69F5E1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AE985E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BC2B7D3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812E96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88FEBE7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5459E99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292768" w:rsidRPr="00292768" w14:paraId="3F391376" w14:textId="77777777" w:rsidTr="00292768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7B337C1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6EA04A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0C07DAB4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245DD820" w14:textId="77777777" w:rsidR="00292768" w:rsidRPr="00292768" w:rsidRDefault="00292768" w:rsidP="00292768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0BAC712C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161A63CB" w14:textId="77777777" w:rsidTr="00821D0D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17E51F0" w14:textId="77777777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2</w:t>
            </w:r>
          </w:p>
        </w:tc>
      </w:tr>
      <w:tr w:rsidR="00821D0D" w:rsidRPr="00292768" w14:paraId="0DAC57AF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73231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516C42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6F39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70A159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EB15B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C626846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7AC9E6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444C5D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673B7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9B1AEDA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7506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E516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AF43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811E09B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8DCB4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ABCDD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A98CE3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32BE6C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6412F1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DB96F0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DE57DA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4CACCF3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286F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60272A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CB5F0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08A72B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01F57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33803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6EBBAB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25294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3AD0F3C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2E629D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89F79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7E140CA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C67B3B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16618D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4D4EEF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47FC923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7F804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168865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F6CF6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DF7737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553FD0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21F1A6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E4412D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492C76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6DE291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9162C1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2A58814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1362436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BC1967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CB66CB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D744F6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217672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4C047B5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DB98A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7CE13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3D9CA6F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537E60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C80955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BEE6C5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A552D9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F8BEAB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5B8EB11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21EAA9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D8249C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C5C344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0C39D1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B6EC9B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43D07B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45E8F1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AA520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BEB2D4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835F3C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8D72A4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17EF7E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EFA607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654A55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85856E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00A69E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A8EA80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DD0E2D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19B4B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2DA05EA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3F55F45D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784ECBE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F05E3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7D5B37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2F7F3D0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5F8C690D" w14:textId="77777777" w:rsidR="00916D07" w:rsidRDefault="00916D07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2B9E842C" w14:textId="77777777" w:rsidTr="00821D0D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8A70CB0" w14:textId="77777777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3</w:t>
            </w:r>
          </w:p>
        </w:tc>
      </w:tr>
      <w:tr w:rsidR="00821D0D" w:rsidRPr="00292768" w14:paraId="36F094CA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B41435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1C1DCD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54100F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9CFB3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01A2B0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1FF43DD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688D18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9DB71E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2AD6B6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C55FE3A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DB342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6C7ED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94B645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0DB08EB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6EAF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6719F6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FC6AA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193C89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2D83B08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018438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E337A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3E6B5ADE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DF1CD8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06689AF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BCFBA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0E2F7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40029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EAFEED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408EC6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89D4A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DB115D7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9FB1E5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278816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4D89C39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562677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29141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1F526A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363CECD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EE227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C9DA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27C2A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91FD626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01363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74888D4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59FCAD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352D8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6107E1B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676EA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C0D10B9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4C47866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EFC581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1CB498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D1D49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2D5259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A11512F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2A0A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9943F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CD2124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214380A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CB6A6F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1630D2B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69E821A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645E9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68D19D2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24871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A60977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8299971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F1CD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C72023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CCB439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CED6C6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B65404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65FC3D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2E956C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CB35FF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876809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530219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2852D5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A2A39B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0F47DF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E9142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5BD672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2C10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B94025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212F43D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7EF070D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04C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72923F4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6F93543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2C30806F" w14:textId="77777777" w:rsidR="00821D0D" w:rsidRDefault="00821D0D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BBBE59C" w14:textId="77777777" w:rsidR="00821D0D" w:rsidRDefault="00821D0D" w:rsidP="00916D07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26486DC" w14:textId="77777777" w:rsidR="00821D0D" w:rsidRPr="00916D07" w:rsidRDefault="00821D0D" w:rsidP="00821D0D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2A2EA7D3" w14:textId="77777777" w:rsidTr="00821D0D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7596830E" w14:textId="622453AE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 w:rsidR="007712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__</w:t>
            </w:r>
          </w:p>
        </w:tc>
      </w:tr>
      <w:tr w:rsidR="00821D0D" w:rsidRPr="00292768" w14:paraId="04B413D6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E9075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CA9B1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FABE9E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13990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75A7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71D2686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B69A57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FDFDA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0F8E2A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CDEA24B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45B991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0C692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2B1C0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C1ACF6D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04CC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732694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CE21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7797EE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B05CD1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6898CFA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96328A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955BF7B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947D1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A908664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80A7C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3B09A04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14B7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7880C8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6FF9717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9FB81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66EFA1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03A4B7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D2E74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CBB81BC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654105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203C24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541147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442CCF6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6CD4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333F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248D0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806E78A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BDD28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A428B1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5DEC98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E6D1A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877C26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ED5F1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C66CE67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7F090A5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8DEFCB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3D926A4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503DF3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7096138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18B7CEE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6A21F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3A5E92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EEF6B7E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1FB9C2F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CA3A7F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D708AD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1930A2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F445EB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CF1C141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18FDEB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575FCEF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618B620E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0F97E1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6819B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AAF72F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7DB819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B077FB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9BB144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905B34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ABA4E6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85FA3E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820D6B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EDA5B5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9EDD95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4B6B65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07D1C9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ABF8F1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1E27B2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089BF17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34224B3C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3B3DAEA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1B79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67CC4EC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23F61F7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22AD1451" w14:textId="77777777" w:rsidR="00821D0D" w:rsidRDefault="00821D0D" w:rsidP="00821D0D">
      <w:pPr>
        <w:spacing w:before="238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52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"/>
        <w:gridCol w:w="45"/>
        <w:gridCol w:w="1068"/>
        <w:gridCol w:w="361"/>
        <w:gridCol w:w="60"/>
        <w:gridCol w:w="1714"/>
        <w:gridCol w:w="436"/>
        <w:gridCol w:w="436"/>
        <w:gridCol w:w="436"/>
        <w:gridCol w:w="286"/>
        <w:gridCol w:w="150"/>
        <w:gridCol w:w="436"/>
        <w:gridCol w:w="211"/>
        <w:gridCol w:w="226"/>
        <w:gridCol w:w="436"/>
        <w:gridCol w:w="436"/>
        <w:gridCol w:w="75"/>
        <w:gridCol w:w="361"/>
        <w:gridCol w:w="436"/>
        <w:gridCol w:w="436"/>
        <w:gridCol w:w="436"/>
        <w:gridCol w:w="436"/>
        <w:gridCol w:w="436"/>
        <w:gridCol w:w="150"/>
      </w:tblGrid>
      <w:tr w:rsidR="00821D0D" w:rsidRPr="00292768" w14:paraId="1187D73F" w14:textId="77777777" w:rsidTr="00821D0D">
        <w:trPr>
          <w:tblCellSpacing w:w="0" w:type="dxa"/>
        </w:trPr>
        <w:tc>
          <w:tcPr>
            <w:tcW w:w="9525" w:type="dxa"/>
            <w:gridSpan w:val="24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64F120E5" w14:textId="27FAF8B7" w:rsidR="00821D0D" w:rsidRPr="00292768" w:rsidRDefault="00821D0D" w:rsidP="00821D0D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 xml:space="preserve">Cotraitant </w:t>
            </w:r>
            <w:r w:rsidR="0077127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__</w:t>
            </w:r>
          </w:p>
        </w:tc>
      </w:tr>
      <w:tr w:rsidR="00821D0D" w:rsidRPr="00292768" w14:paraId="706AB547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594E8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4254A5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Nom et prénom :</w:t>
            </w:r>
          </w:p>
        </w:tc>
        <w:tc>
          <w:tcPr>
            <w:tcW w:w="7819" w:type="dxa"/>
            <w:gridSpan w:val="1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5A183C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04A695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1B9652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5B36695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8B9477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F7CF5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en mon nom personnel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ou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sous le nom de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DA030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616D3B8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7334C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4BC772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D35053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46E780C3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4C51C8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8E422F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Domicilié à :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31F0360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17D14DF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3A80F1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715888F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C8BB68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B74D4E9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3999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E6762FC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Tel. :  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F4D3B6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EDDBA8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 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1076B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A6937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2BB14660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18D8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042B286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C7AE66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C7A523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0C4D7A8B" w14:textId="77777777" w:rsidTr="00821D0D">
        <w:trPr>
          <w:tblCellSpacing w:w="0" w:type="dxa"/>
        </w:trPr>
        <w:tc>
          <w:tcPr>
            <w:tcW w:w="22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AE5997B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53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53DDDE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Agissant pour le nom et le compte de la Société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: (intitulé complet et forme juridique de la société)</w:t>
            </w:r>
          </w:p>
        </w:tc>
        <w:tc>
          <w:tcPr>
            <w:tcW w:w="150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1768EB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8E04B1B" w14:textId="77777777" w:rsidTr="00821D0D">
        <w:trPr>
          <w:tblCellSpacing w:w="0" w:type="dxa"/>
        </w:trPr>
        <w:tc>
          <w:tcPr>
            <w:tcW w:w="67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62D03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9308" w:type="dxa"/>
            <w:gridSpan w:val="2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DB47F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63C09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1684404F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AE140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442A2B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Au capital de :</w:t>
            </w: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680D7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1DA15D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76817F0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AA3C57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474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7DADA2B" w14:textId="77777777" w:rsidR="00821D0D" w:rsidRDefault="00821D0D" w:rsidP="00821D0D">
            <w:pPr>
              <w:pStyle w:val="NormalWeb"/>
              <w:spacing w:before="0" w:beforeAutospacing="0" w:after="0" w:line="240" w:lineRule="auto"/>
            </w:pPr>
            <w:r>
              <w:rPr>
                <w:sz w:val="18"/>
                <w:szCs w:val="18"/>
              </w:rPr>
              <w:t>Ayant son siège à</w:t>
            </w:r>
          </w:p>
          <w:p w14:paraId="11F0741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50A299B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  <w:p w14:paraId="08EF783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7879" w:type="dxa"/>
            <w:gridSpan w:val="1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5E2B58F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455C0CE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B29D195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6B557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3BA72B4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Tel. : </w:t>
            </w:r>
          </w:p>
        </w:tc>
        <w:tc>
          <w:tcPr>
            <w:tcW w:w="372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2CF06FC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797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B4BAFBC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Fax :</w:t>
            </w:r>
          </w:p>
        </w:tc>
        <w:tc>
          <w:tcPr>
            <w:tcW w:w="3714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1A1B65C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53DDB306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7F360AB7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5A2A4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413D376" w14:textId="77777777" w:rsidR="00821D0D" w:rsidRPr="00292768" w:rsidRDefault="00821D0D" w:rsidP="00821D0D">
            <w:pPr>
              <w:spacing w:after="0" w:line="288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Courriel : </w:t>
            </w:r>
          </w:p>
        </w:tc>
        <w:tc>
          <w:tcPr>
            <w:tcW w:w="8240" w:type="dxa"/>
            <w:gridSpan w:val="2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7A4132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6C7FD5B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5700781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74614D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3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3699D6B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>N° d'identité d'établissement (SIRET) :</w:t>
            </w: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6CF122E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0F9578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8A0010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3D5456B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78F76E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5D1869D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5225F0D4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494CCE9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2B85BC98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44A0E4A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6B71389A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71956CE5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0C7F7E43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</w:tcPr>
          <w:p w14:paraId="121B879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</w:tcPr>
          <w:p w14:paraId="452C742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  <w:tr w:rsidR="00821D0D" w:rsidRPr="00292768" w14:paraId="5E6F42B4" w14:textId="77777777" w:rsidTr="00821D0D">
        <w:trPr>
          <w:tblCellSpacing w:w="0" w:type="dxa"/>
        </w:trPr>
        <w:tc>
          <w:tcPr>
            <w:tcW w:w="22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45DCC0D2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681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E13C7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N° d'inscription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répertoire des métiers </w:t>
            </w:r>
            <w:r w:rsidRPr="0029276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fr-FR"/>
              </w:rPr>
              <w:t>ou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</w:t>
            </w:r>
            <w:r w:rsidRPr="00292768">
              <w:rPr>
                <w:rFonts w:ascii="Wingdings" w:eastAsia="Times New Roman" w:hAnsi="Wingdings" w:cs="Times New Roman"/>
                <w:sz w:val="18"/>
                <w:szCs w:val="18"/>
                <w:lang w:eastAsia="fr-FR"/>
              </w:rPr>
              <w:t></w:t>
            </w:r>
            <w:r w:rsidRPr="00292768"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  <w:t xml:space="preserve"> au registre du commerce et des sociétés :</w:t>
            </w:r>
          </w:p>
        </w:tc>
        <w:tc>
          <w:tcPr>
            <w:tcW w:w="2541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</w:tcPr>
          <w:p w14:paraId="22A98AD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  <w:tc>
          <w:tcPr>
            <w:tcW w:w="150" w:type="dxa"/>
            <w:tcBorders>
              <w:top w:val="nil"/>
              <w:left w:val="single" w:sz="6" w:space="0" w:color="000000"/>
              <w:bottom w:val="single" w:sz="4" w:space="0" w:color="auto"/>
              <w:right w:val="single" w:sz="8" w:space="0" w:color="000000"/>
            </w:tcBorders>
          </w:tcPr>
          <w:p w14:paraId="5D3F3F61" w14:textId="77777777" w:rsidR="00821D0D" w:rsidRPr="00292768" w:rsidRDefault="00821D0D" w:rsidP="00821D0D">
            <w:pPr>
              <w:spacing w:after="0" w:line="288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fr-FR"/>
              </w:rPr>
            </w:pPr>
          </w:p>
        </w:tc>
      </w:tr>
    </w:tbl>
    <w:p w14:paraId="6D5EE4C1" w14:textId="77777777" w:rsidR="00916D07" w:rsidRPr="00821D0D" w:rsidRDefault="00916D07" w:rsidP="002270C9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821D0D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>après</w:t>
      </w:r>
      <w:proofErr w:type="gramEnd"/>
      <w:r w:rsidRPr="00821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avoir :</w:t>
      </w:r>
    </w:p>
    <w:p w14:paraId="6893769A" w14:textId="77777777" w:rsidR="0077127C" w:rsidRPr="0077127C" w:rsidRDefault="00916D07" w:rsidP="0077127C">
      <w:pPr>
        <w:pStyle w:val="Paragraphedeliste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2" w:name="A1_p1_a"/>
      <w:bookmarkEnd w:id="12"/>
      <w:proofErr w:type="gramStart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>pris</w:t>
      </w:r>
      <w:proofErr w:type="gramEnd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connaissance du Cahier des Clauses Administratives Particulières (CCAP) </w:t>
      </w:r>
    </w:p>
    <w:p w14:paraId="333DBF6F" w14:textId="5AD31E17" w:rsidR="0077127C" w:rsidRDefault="007138DB" w:rsidP="0077127C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</w:t>
      </w:r>
      <w:r w:rsidR="00452313"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°</w:t>
      </w:r>
      <w:r w:rsidR="0077127C"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2024-TX-</w:t>
      </w:r>
      <w:r w:rsidR="00851B8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Fa</w:t>
      </w:r>
      <w:r w:rsidR="00A47B42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</w:t>
      </w:r>
      <w:r w:rsidR="00851B8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ades</w:t>
      </w:r>
      <w:r w:rsidR="0077127C"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-PJ-</w:t>
      </w:r>
      <w:r w:rsidR="00851B8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Montauban</w:t>
      </w:r>
      <w:r w:rsidR="0077127C" w:rsidRPr="0045231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  <w:r w:rsidR="00916D07" w:rsidRPr="00452313">
        <w:rPr>
          <w:rFonts w:ascii="Times New Roman" w:eastAsia="Times New Roman" w:hAnsi="Times New Roman" w:cs="Times New Roman"/>
          <w:sz w:val="24"/>
          <w:szCs w:val="24"/>
          <w:lang w:eastAsia="fr-FR"/>
        </w:rPr>
        <w:t>et</w:t>
      </w:r>
      <w:r w:rsidR="00916D07" w:rsidRPr="002270C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documents qui y sont mentionnés ;</w:t>
      </w:r>
    </w:p>
    <w:p w14:paraId="3B2B20DE" w14:textId="1DF74C7B" w:rsidR="00916D07" w:rsidRPr="0077127C" w:rsidRDefault="00916D07" w:rsidP="0077127C">
      <w:pPr>
        <w:pStyle w:val="Paragraphedeliste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>produit</w:t>
      </w:r>
      <w:proofErr w:type="gramEnd"/>
      <w:r w:rsidRPr="0077127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documents et renseignements visés aux articles R.2143-3 et R.2143-4 du CCP ;</w:t>
      </w:r>
    </w:p>
    <w:p w14:paraId="1B0B9D95" w14:textId="77777777" w:rsidR="0077127C" w:rsidRDefault="00916D07" w:rsidP="0077127C">
      <w:pPr>
        <w:spacing w:before="119"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3" w:name="A1_p5C_a"/>
      <w:bookmarkEnd w:id="13"/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77127C"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m'engage</w:t>
      </w:r>
      <w:r w:rsidR="0077127C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="0077127C"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="0077127C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définies.</w:t>
      </w:r>
      <w:bookmarkStart w:id="14" w:name="A1_p2B_a"/>
      <w:bookmarkEnd w:id="14"/>
    </w:p>
    <w:p w14:paraId="0098B580" w14:textId="587BA8E7" w:rsidR="00916D07" w:rsidRPr="00916D07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m'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est notifiée dans un délai de 120 jours à compter de la date limite de remise des offres fixée par le règlement de la consultation et rappelée en page de garde du CCAP.</w:t>
      </w:r>
    </w:p>
    <w:p w14:paraId="7D77A299" w14:textId="77777777" w:rsidR="00916D07" w:rsidRPr="00916D07" w:rsidRDefault="00916D07" w:rsidP="00916D0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solidaires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71A5C323" w14:textId="77777777" w:rsidR="00916D07" w:rsidRPr="00916D07" w:rsidRDefault="00916D07" w:rsidP="00916D07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24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CBF2A40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5" w:name="A1_p5C_b"/>
      <w:bookmarkEnd w:id="15"/>
      <w:proofErr w:type="gramStart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définies.</w:t>
      </w:r>
    </w:p>
    <w:p w14:paraId="0CC4C05B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120 jours à compter de la date limite de remise des offres fixée par le règlement de la consultation et rappelée en page de garde du CCAP.</w:t>
      </w:r>
    </w:p>
    <w:p w14:paraId="3E24B580" w14:textId="77777777" w:rsidR="00916D07" w:rsidRPr="00916D07" w:rsidRDefault="00916D07" w:rsidP="00916D07">
      <w:pPr>
        <w:spacing w:before="100" w:beforeAutospacing="1" w:after="119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engageons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groupés conjoints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, représentés par :</w:t>
      </w:r>
    </w:p>
    <w:p w14:paraId="2153BAF4" w14:textId="77777777" w:rsidR="00916D07" w:rsidRPr="00916D07" w:rsidRDefault="00916D07" w:rsidP="00F52951">
      <w:pPr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spacing w:before="100" w:beforeAutospacing="1" w:after="0" w:line="360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6EF356B" w14:textId="77777777" w:rsidR="0077127C" w:rsidRPr="00B65C6B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6" w:name="A1_p5C_c"/>
      <w:bookmarkEnd w:id="16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du lot désigné en page 1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 dans les conditions ci-après définies et selon la répartition des prestations précisée en annexe au présent acte d'engagement.</w:t>
      </w:r>
    </w:p>
    <w:p w14:paraId="1C4E69A7" w14:textId="77777777" w:rsidR="0077127C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mandataire du groupement conjoint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n'est pas solidaire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chacun des membres du groupement pour ses obligations contractuelles à l'égard du maître d'ouvrage, pour l'exécution du marché.</w:t>
      </w:r>
      <w:bookmarkStart w:id="17" w:name="A1_p5_a"/>
      <w:bookmarkEnd w:id="17"/>
    </w:p>
    <w:p w14:paraId="7F94FB5D" w14:textId="1213CA8E" w:rsidR="00916D07" w:rsidRPr="00916D07" w:rsidRDefault="0077127C" w:rsidP="0077127C">
      <w:pPr>
        <w:spacing w:before="119"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L'offre ainsi présentée ne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lie toutefois que si son acceptation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est notifiée dans un délai de 120 jours à compter de la date limite de remise des offres fixée par le règlement de la consultation et rappelée en page de garde du CCAP.</w:t>
      </w:r>
    </w:p>
    <w:p w14:paraId="270FB727" w14:textId="77777777" w:rsidR="00916D07" w:rsidRPr="00916D07" w:rsidRDefault="00916D07" w:rsidP="00916D07">
      <w:pPr>
        <w:pageBreakBefore/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bookmarkStart w:id="18" w:name="A1_p2_a1"/>
      <w:bookmarkEnd w:id="18"/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lastRenderedPageBreak/>
        <w:t>ARTICLE 2. PRESTATIONS ET PRIX</w:t>
      </w:r>
    </w:p>
    <w:p w14:paraId="20F22D4F" w14:textId="77777777" w:rsidR="00916D07" w:rsidRPr="00923AC1" w:rsidRDefault="00916D07" w:rsidP="00916D07">
      <w:pPr>
        <w:spacing w:before="238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bookmarkStart w:id="19" w:name="A2_1_p0B_a"/>
      <w:bookmarkEnd w:id="19"/>
      <w:r w:rsidRPr="00923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2-1. Montant du marché</w:t>
      </w:r>
    </w:p>
    <w:p w14:paraId="1259FB8A" w14:textId="77777777" w:rsidR="00AD474C" w:rsidRPr="00B65C6B" w:rsidRDefault="00AD474C" w:rsidP="00AD47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21139927" w14:textId="77777777" w:rsidR="00AD474C" w:rsidRPr="00B65C6B" w:rsidRDefault="00AD474C" w:rsidP="00AD47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de variation des prix sont fixées à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l'article 3-3 du CCAP.</w:t>
      </w:r>
    </w:p>
    <w:p w14:paraId="07E7339B" w14:textId="77777777" w:rsidR="00AD474C" w:rsidRPr="00B65C6B" w:rsidRDefault="00AD474C" w:rsidP="00AD47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Il n'est pas prévu de décomposition en tranches.</w:t>
      </w:r>
    </w:p>
    <w:p w14:paraId="4BB36AE5" w14:textId="5ED907FF" w:rsidR="00AD474C" w:rsidRPr="00B65C6B" w:rsidRDefault="00AD474C" w:rsidP="00AD474C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0" w:name="A2A_1_p21B_a"/>
      <w:bookmarkEnd w:id="20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prestations définies au CCAP portent sur </w:t>
      </w:r>
      <w:r w:rsidR="00875A18">
        <w:rPr>
          <w:rFonts w:ascii="Times New Roman" w:eastAsia="Times New Roman" w:hAnsi="Times New Roman" w:cs="Times New Roman"/>
          <w:sz w:val="24"/>
          <w:szCs w:val="24"/>
          <w:lang w:eastAsia="fr-FR"/>
        </w:rPr>
        <w:t>7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lots de l'opération de travaux.</w:t>
      </w:r>
    </w:p>
    <w:p w14:paraId="23F5B72E" w14:textId="77777777" w:rsidR="00AD474C" w:rsidRPr="00EA5636" w:rsidRDefault="00AD474C" w:rsidP="00AD474C">
      <w:pPr>
        <w:keepNext/>
        <w:spacing w:before="240"/>
        <w:ind w:left="-142"/>
        <w:rPr>
          <w:rFonts w:ascii="Times New Roman" w:hAnsi="Times New Roman" w:cs="Times New Roman"/>
          <w:sz w:val="24"/>
          <w:szCs w:val="24"/>
        </w:rPr>
      </w:pPr>
      <w:r w:rsidRPr="00EA5636">
        <w:rPr>
          <w:rFonts w:ascii="Times New Roman" w:hAnsi="Times New Roman" w:cs="Times New Roman"/>
          <w:b/>
          <w:sz w:val="24"/>
          <w:szCs w:val="24"/>
          <w:u w:val="single"/>
        </w:rPr>
        <w:t>Evaluation des travaux</w:t>
      </w:r>
    </w:p>
    <w:p w14:paraId="2481320F" w14:textId="77777777" w:rsidR="00AD474C" w:rsidRPr="00AD474C" w:rsidRDefault="00AD474C" w:rsidP="00AD474C">
      <w:pPr>
        <w:pStyle w:val="Paradouble"/>
        <w:keepNext/>
        <w:spacing w:after="120"/>
      </w:pPr>
      <w:r w:rsidRPr="00AD474C">
        <w:t xml:space="preserve">Les travaux du </w:t>
      </w:r>
      <w:r w:rsidRPr="00AD474C">
        <w:rPr>
          <w:b/>
        </w:rPr>
        <w:t>lot</w:t>
      </w:r>
      <w:r w:rsidRPr="00AD474C">
        <w:t xml:space="preserve"> pour lequel </w:t>
      </w:r>
      <w:r w:rsidRPr="00AD474C">
        <w:rPr>
          <w:b/>
          <w:u w:val="single"/>
        </w:rPr>
        <w:t>je m'engage</w:t>
      </w:r>
      <w:r w:rsidRPr="00AD474C">
        <w:rPr>
          <w:b/>
        </w:rPr>
        <w:t> / </w:t>
      </w:r>
      <w:r w:rsidRPr="00AD474C">
        <w:rPr>
          <w:b/>
          <w:u w:val="single"/>
        </w:rPr>
        <w:t>nous nous engageons</w:t>
      </w:r>
      <w:r w:rsidRPr="00AD474C">
        <w:t>, seront rémunérés par application d'un prix global forfaitaire égal à :</w:t>
      </w:r>
    </w:p>
    <w:tbl>
      <w:tblPr>
        <w:tblW w:w="0" w:type="auto"/>
        <w:tblInd w:w="-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AD474C" w:rsidRPr="00D072D6" w14:paraId="0547E4EA" w14:textId="77777777" w:rsidTr="008F3ABF">
        <w:tc>
          <w:tcPr>
            <w:tcW w:w="5457" w:type="dxa"/>
            <w:gridSpan w:val="3"/>
            <w:shd w:val="clear" w:color="auto" w:fill="auto"/>
          </w:tcPr>
          <w:p w14:paraId="0B6A34D5" w14:textId="77777777" w:rsidR="00AD474C" w:rsidRPr="00D072D6" w:rsidRDefault="00AD474C" w:rsidP="00AD474C">
            <w:pPr>
              <w:keepNext/>
              <w:widowControl w:val="0"/>
              <w:numPr>
                <w:ilvl w:val="0"/>
                <w:numId w:val="12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Montant hors TVA</w:t>
            </w:r>
            <w:r w:rsidRPr="00D072D6">
              <w:rPr>
                <w:rFonts w:ascii="Times New Roman" w:hAnsi="Times New Roman" w:cs="Times New Roman"/>
                <w:b/>
                <w:sz w:val="24"/>
                <w:szCs w:val="24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97885" w14:textId="77777777" w:rsidR="00AD474C" w:rsidRPr="00D072D6" w:rsidRDefault="00AD474C" w:rsidP="008F3ABF">
            <w:pPr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3112F14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7C9A2A50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225A5E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695A2791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42ACDCA9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18" w:rsidRPr="00D072D6" w14:paraId="17BFC990" w14:textId="77777777" w:rsidTr="008F3ABF">
        <w:tc>
          <w:tcPr>
            <w:tcW w:w="2338" w:type="dxa"/>
            <w:shd w:val="clear" w:color="auto" w:fill="auto"/>
          </w:tcPr>
          <w:p w14:paraId="1ABA581C" w14:textId="62D1DDC3" w:rsidR="00875A18" w:rsidRPr="00D072D6" w:rsidRDefault="00875A18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2EFA1" w14:textId="77777777" w:rsidR="00875A18" w:rsidRPr="00D072D6" w:rsidRDefault="00875A18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2C3FDBF1" w14:textId="30162840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E5681F" w14:textId="77777777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03D83040" w14:textId="77777777" w:rsidR="00875A18" w:rsidRPr="00D072D6" w:rsidRDefault="00875A18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A18" w:rsidRPr="00D072D6" w14:paraId="7213630D" w14:textId="77777777" w:rsidTr="008F3ABF">
        <w:tc>
          <w:tcPr>
            <w:tcW w:w="2338" w:type="dxa"/>
            <w:shd w:val="clear" w:color="auto" w:fill="auto"/>
          </w:tcPr>
          <w:p w14:paraId="31F202FE" w14:textId="2835626D" w:rsidR="00875A18" w:rsidRPr="00D072D6" w:rsidRDefault="00875A18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9A371" w14:textId="77777777" w:rsidR="00875A18" w:rsidRPr="00D072D6" w:rsidRDefault="00875A18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6BAFDF5E" w14:textId="5D12E0F6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917A0" w14:textId="77777777" w:rsidR="00875A18" w:rsidRPr="00D072D6" w:rsidRDefault="00875A18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3EAC4658" w14:textId="77777777" w:rsidR="00875A18" w:rsidRPr="00D072D6" w:rsidRDefault="00875A18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23491110" w14:textId="77777777" w:rsidTr="008F3ABF">
        <w:tc>
          <w:tcPr>
            <w:tcW w:w="2338" w:type="dxa"/>
            <w:shd w:val="clear" w:color="auto" w:fill="auto"/>
          </w:tcPr>
          <w:p w14:paraId="415646FC" w14:textId="77777777" w:rsidR="00AD474C" w:rsidRPr="00D072D6" w:rsidRDefault="00AD474C" w:rsidP="00AD474C">
            <w:pPr>
              <w:keepNext/>
              <w:widowControl w:val="0"/>
              <w:numPr>
                <w:ilvl w:val="0"/>
                <w:numId w:val="14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DF835" w14:textId="0ADB626E" w:rsidR="00AD474C" w:rsidRPr="00D072D6" w:rsidRDefault="00AD474C" w:rsidP="008F3ABF">
            <w:pPr>
              <w:keepNext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</w:tcPr>
          <w:p w14:paraId="3557C7BF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%,   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96B099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70198A0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4023EB44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40D14950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37F6662B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02BA4CE0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3D1C8366" w14:textId="77777777" w:rsidTr="008F3ABF">
        <w:tc>
          <w:tcPr>
            <w:tcW w:w="5457" w:type="dxa"/>
            <w:gridSpan w:val="3"/>
            <w:shd w:val="clear" w:color="auto" w:fill="auto"/>
          </w:tcPr>
          <w:p w14:paraId="3D056AE5" w14:textId="77777777" w:rsidR="00AD474C" w:rsidRPr="00D072D6" w:rsidRDefault="00AD474C" w:rsidP="00AD474C">
            <w:pPr>
              <w:widowControl w:val="0"/>
              <w:numPr>
                <w:ilvl w:val="0"/>
                <w:numId w:val="13"/>
              </w:numPr>
              <w:tabs>
                <w:tab w:val="left" w:pos="365"/>
              </w:tabs>
              <w:suppressAutoHyphens/>
              <w:snapToGrid w:val="0"/>
              <w:spacing w:after="0" w:line="240" w:lineRule="auto"/>
              <w:ind w:left="365"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E29FD9" w14:textId="77777777" w:rsidR="00AD474C" w:rsidRPr="00D072D6" w:rsidRDefault="00AD474C" w:rsidP="008F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781AF456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73BCA30B" w14:textId="77777777" w:rsidTr="008F3ABF">
        <w:tblPrEx>
          <w:tblCellMar>
            <w:left w:w="70" w:type="dxa"/>
            <w:right w:w="7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9E9B92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0" w:type="dxa"/>
            <w:shd w:val="clear" w:color="auto" w:fill="auto"/>
          </w:tcPr>
          <w:p w14:paraId="66709928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shd w:val="clear" w:color="auto" w:fill="auto"/>
          </w:tcPr>
          <w:p w14:paraId="08B06FC6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69A3C0D9" w14:textId="77777777" w:rsidTr="008F3ABF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26C7CBF7" w14:textId="77777777" w:rsidR="00AD474C" w:rsidRPr="00D072D6" w:rsidRDefault="00AD474C" w:rsidP="008F3ABF">
            <w:pPr>
              <w:keepNext/>
              <w:snapToGrid w:val="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</w:tcPr>
          <w:p w14:paraId="59E89D05" w14:textId="77777777" w:rsidR="00AD474C" w:rsidRPr="00D072D6" w:rsidRDefault="00AD474C" w:rsidP="008F3ABF">
            <w:pPr>
              <w:keepNext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4BDC9DEF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474C" w:rsidRPr="00D072D6" w14:paraId="0517736F" w14:textId="77777777" w:rsidTr="008F3ABF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FEC1B" w14:textId="77777777" w:rsidR="00AD474C" w:rsidRPr="00D072D6" w:rsidRDefault="00AD474C" w:rsidP="008F3A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</w:tcPr>
          <w:p w14:paraId="1C51B19C" w14:textId="77777777" w:rsidR="00AD474C" w:rsidRPr="00D072D6" w:rsidRDefault="00AD474C" w:rsidP="008F3ABF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7E32D4" w14:textId="77777777" w:rsidR="00A96711" w:rsidRPr="00EA5636" w:rsidRDefault="00A96711" w:rsidP="00EA5636">
      <w:pPr>
        <w:spacing w:before="119"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EA5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p w14:paraId="2C70CD34" w14:textId="77777777" w:rsidR="00A96711" w:rsidRPr="00A96711" w:rsidRDefault="00A9671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711">
        <w:rPr>
          <w:rFonts w:ascii="Times New Roman" w:eastAsia="Times New Roman" w:hAnsi="Times New Roman" w:cs="Times New Roman"/>
          <w:sz w:val="24"/>
          <w:szCs w:val="24"/>
          <w:lang w:eastAsia="fr-FR"/>
        </w:rPr>
        <w:t>Le détail des prestations exécutées par chacun des membres du groupement conjoint ainsi que la répartition de la rémunération correspondante sont joints en annexe au présent acte d'engagement.</w:t>
      </w:r>
    </w:p>
    <w:p w14:paraId="67E575C8" w14:textId="138E1C07" w:rsidR="00916D07" w:rsidRDefault="00A96711" w:rsidP="00A96711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96711">
        <w:rPr>
          <w:rFonts w:ascii="Times New Roman" w:eastAsia="Times New Roman" w:hAnsi="Times New Roman" w:cs="Times New Roman"/>
          <w:sz w:val="24"/>
          <w:szCs w:val="24"/>
          <w:lang w:eastAsia="fr-FR"/>
        </w:rPr>
        <w:t>Le mandataire y indique en outre le montant de sa prestation de mandat.</w:t>
      </w:r>
    </w:p>
    <w:p w14:paraId="7E92945E" w14:textId="2C784C37" w:rsidR="00D072D6" w:rsidRDefault="00D072D6" w:rsidP="00EA5636">
      <w:pPr>
        <w:spacing w:before="120" w:after="12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  <w:r w:rsidRPr="00EA5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Valorisation des prestations supplémentaires éventuelles : </w:t>
      </w:r>
    </w:p>
    <w:tbl>
      <w:tblPr>
        <w:tblStyle w:val="Grilledutableau"/>
        <w:tblW w:w="9209" w:type="dxa"/>
        <w:tblLook w:val="04A0" w:firstRow="1" w:lastRow="0" w:firstColumn="1" w:lastColumn="0" w:noHBand="0" w:noVBand="1"/>
      </w:tblPr>
      <w:tblGrid>
        <w:gridCol w:w="487"/>
        <w:gridCol w:w="576"/>
        <w:gridCol w:w="3778"/>
        <w:gridCol w:w="2114"/>
        <w:gridCol w:w="2254"/>
      </w:tblGrid>
      <w:tr w:rsidR="00D072D6" w:rsidRPr="00D072D6" w14:paraId="58A3A387" w14:textId="77777777" w:rsidTr="001D3F1A">
        <w:tc>
          <w:tcPr>
            <w:tcW w:w="487" w:type="dxa"/>
            <w:shd w:val="clear" w:color="auto" w:fill="A6A6A6" w:themeFill="background1" w:themeFillShade="A6"/>
          </w:tcPr>
          <w:p w14:paraId="2F852436" w14:textId="121FD3CD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0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</w:t>
            </w:r>
          </w:p>
        </w:tc>
        <w:tc>
          <w:tcPr>
            <w:tcW w:w="576" w:type="dxa"/>
            <w:shd w:val="clear" w:color="auto" w:fill="A6A6A6" w:themeFill="background1" w:themeFillShade="A6"/>
          </w:tcPr>
          <w:p w14:paraId="21CAEB9C" w14:textId="4A4671B1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0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Lot</w:t>
            </w:r>
          </w:p>
        </w:tc>
        <w:tc>
          <w:tcPr>
            <w:tcW w:w="3778" w:type="dxa"/>
            <w:shd w:val="clear" w:color="auto" w:fill="A6A6A6" w:themeFill="background1" w:themeFillShade="A6"/>
          </w:tcPr>
          <w:p w14:paraId="00BD77CC" w14:textId="4D879CF3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0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Prestations</w:t>
            </w:r>
          </w:p>
        </w:tc>
        <w:tc>
          <w:tcPr>
            <w:tcW w:w="2114" w:type="dxa"/>
            <w:shd w:val="clear" w:color="auto" w:fill="A6A6A6" w:themeFill="background1" w:themeFillShade="A6"/>
          </w:tcPr>
          <w:p w14:paraId="7FA98274" w14:textId="1396A972" w:rsidR="00D072D6" w:rsidRPr="001D3F1A" w:rsidRDefault="00D072D6" w:rsidP="001D3F1A">
            <w:pPr>
              <w:pStyle w:val="NormalWeb"/>
              <w:keepNext/>
              <w:spacing w:after="0"/>
            </w:pPr>
            <w:r w:rsidRPr="00D072D6">
              <w:rPr>
                <w:b/>
                <w:bCs/>
              </w:rPr>
              <w:t>Montant Hors TVA</w:t>
            </w:r>
            <w:r w:rsidR="001D3F1A">
              <w:rPr>
                <w:b/>
                <w:bCs/>
              </w:rPr>
              <w:t xml:space="preserve"> </w:t>
            </w:r>
            <w:r w:rsidR="001D3F1A" w:rsidRPr="001D3F1A">
              <w:rPr>
                <w:rFonts w:ascii="Wingdings" w:hAnsi="Wingdings"/>
              </w:rPr>
              <w:t></w:t>
            </w:r>
          </w:p>
        </w:tc>
        <w:tc>
          <w:tcPr>
            <w:tcW w:w="2254" w:type="dxa"/>
            <w:shd w:val="clear" w:color="auto" w:fill="A6A6A6" w:themeFill="background1" w:themeFillShade="A6"/>
          </w:tcPr>
          <w:p w14:paraId="24FEA8EF" w14:textId="5BE897F8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0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Montant TVA incluse</w:t>
            </w:r>
          </w:p>
        </w:tc>
      </w:tr>
      <w:tr w:rsidR="00D072D6" w:rsidRPr="00D072D6" w14:paraId="2E3D16E3" w14:textId="77777777" w:rsidTr="001D3F1A">
        <w:tc>
          <w:tcPr>
            <w:tcW w:w="487" w:type="dxa"/>
          </w:tcPr>
          <w:p w14:paraId="00EBFBA7" w14:textId="5AA75ABB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072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576" w:type="dxa"/>
          </w:tcPr>
          <w:p w14:paraId="7821D8E2" w14:textId="585CDB1E" w:rsidR="00D072D6" w:rsidRPr="00D072D6" w:rsidRDefault="001D3F1A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778" w:type="dxa"/>
          </w:tcPr>
          <w:p w14:paraId="458A3E2E" w14:textId="031D65E3" w:rsidR="00D072D6" w:rsidRPr="001D3F1A" w:rsidRDefault="001D3F1A" w:rsidP="001D3F1A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1D3F1A">
              <w:rPr>
                <w:rFonts w:ascii="Times New Roman" w:eastAsia="Times New Roman" w:hAnsi="Times New Roman" w:cs="Times New Roman"/>
                <w:lang w:eastAsia="fr-FR"/>
              </w:rPr>
              <w:t>Remplacement des vitrages du CPH en lieu et place de la mise en œuvre de film anti-UV</w:t>
            </w:r>
          </w:p>
        </w:tc>
        <w:tc>
          <w:tcPr>
            <w:tcW w:w="2114" w:type="dxa"/>
            <w:shd w:val="clear" w:color="auto" w:fill="D9D9D9" w:themeFill="background1" w:themeFillShade="D9"/>
          </w:tcPr>
          <w:p w14:paraId="63803543" w14:textId="77777777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254" w:type="dxa"/>
            <w:shd w:val="clear" w:color="auto" w:fill="D9D9D9" w:themeFill="background1" w:themeFillShade="D9"/>
          </w:tcPr>
          <w:p w14:paraId="48884147" w14:textId="77777777" w:rsidR="00D072D6" w:rsidRPr="00D072D6" w:rsidRDefault="00D072D6" w:rsidP="00A96711">
            <w:pPr>
              <w:spacing w:before="11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14:paraId="709E783B" w14:textId="1E510806" w:rsidR="001D3F1A" w:rsidRPr="001D3F1A" w:rsidRDefault="001D3F1A" w:rsidP="001D3F1A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D3F1A">
        <w:rPr>
          <w:rFonts w:ascii="Wingdings" w:eastAsia="Times New Roman" w:hAnsi="Wingdings" w:cs="Times New Roman"/>
          <w:sz w:val="24"/>
          <w:szCs w:val="24"/>
          <w:lang w:eastAsia="fr-FR"/>
        </w:rPr>
        <w:t></w:t>
      </w:r>
      <w:r w:rsidRPr="001D3F1A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plus ou moins-value par rapport à la solution de base</w:t>
      </w:r>
    </w:p>
    <w:p w14:paraId="454D9D6D" w14:textId="77777777" w:rsidR="00D072D6" w:rsidRPr="00EA5636" w:rsidRDefault="00D072D6" w:rsidP="00EA5636">
      <w:pPr>
        <w:pageBreakBefore/>
        <w:spacing w:before="120" w:after="120"/>
        <w:ind w:hanging="142"/>
        <w:rPr>
          <w:rFonts w:ascii="Times New Roman" w:hAnsi="Times New Roman" w:cs="Times New Roman"/>
          <w:sz w:val="24"/>
          <w:szCs w:val="24"/>
          <w:u w:val="single"/>
        </w:rPr>
      </w:pPr>
      <w:r w:rsidRPr="00EA563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Décision du maître d'ouvrage sur les PSE retenues :</w:t>
      </w:r>
    </w:p>
    <w:tbl>
      <w:tblPr>
        <w:tblW w:w="9653" w:type="dxa"/>
        <w:tblInd w:w="-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548"/>
        <w:gridCol w:w="1420"/>
        <w:gridCol w:w="3115"/>
        <w:gridCol w:w="575"/>
        <w:gridCol w:w="499"/>
      </w:tblGrid>
      <w:tr w:rsidR="00D072D6" w:rsidRPr="00D072D6" w14:paraId="20E1B103" w14:textId="77777777" w:rsidTr="00D072D6">
        <w:tc>
          <w:tcPr>
            <w:tcW w:w="9653" w:type="dxa"/>
            <w:gridSpan w:val="6"/>
            <w:shd w:val="clear" w:color="auto" w:fill="auto"/>
          </w:tcPr>
          <w:p w14:paraId="4D9D26AE" w14:textId="77777777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Compte tenu de l'acceptation de la/des prestation(s) supplémentaires(s) éventuelles(s)</w:t>
            </w:r>
          </w:p>
        </w:tc>
      </w:tr>
      <w:tr w:rsidR="00D072D6" w:rsidRPr="00D072D6" w14:paraId="72CF83DD" w14:textId="77777777" w:rsidTr="00D072D6">
        <w:tc>
          <w:tcPr>
            <w:tcW w:w="496" w:type="dxa"/>
            <w:shd w:val="clear" w:color="auto" w:fill="auto"/>
          </w:tcPr>
          <w:p w14:paraId="0D5084BA" w14:textId="77777777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proofErr w:type="gramEnd"/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</w:tcPr>
          <w:p w14:paraId="650095BB" w14:textId="77777777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9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14:paraId="627D0FAE" w14:textId="261CC12F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72D6">
              <w:rPr>
                <w:rFonts w:ascii="Times New Roman" w:hAnsi="Times New Roman" w:cs="Times New Roman"/>
                <w:sz w:val="24"/>
                <w:szCs w:val="24"/>
              </w:rPr>
              <w:t>, le montant du marché est arrêté à :</w:t>
            </w:r>
          </w:p>
        </w:tc>
      </w:tr>
      <w:tr w:rsidR="00D072D6" w:rsidRPr="00D072D6" w14:paraId="66BD47D1" w14:textId="77777777" w:rsidTr="00D072D6">
        <w:tc>
          <w:tcPr>
            <w:tcW w:w="9653" w:type="dxa"/>
            <w:gridSpan w:val="6"/>
            <w:shd w:val="clear" w:color="auto" w:fill="auto"/>
          </w:tcPr>
          <w:p w14:paraId="1E02A694" w14:textId="77777777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D072D6" w:rsidRPr="00D072D6" w14:paraId="5FB43BD5" w14:textId="77777777" w:rsidTr="00D072D6">
        <w:tc>
          <w:tcPr>
            <w:tcW w:w="9653" w:type="dxa"/>
            <w:gridSpan w:val="6"/>
            <w:shd w:val="clear" w:color="auto" w:fill="auto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338"/>
              <w:gridCol w:w="1560"/>
              <w:gridCol w:w="1559"/>
              <w:gridCol w:w="3240"/>
              <w:gridCol w:w="177"/>
            </w:tblGrid>
            <w:tr w:rsidR="00D072D6" w:rsidRPr="00D072D6" w14:paraId="78A08F4A" w14:textId="77777777" w:rsidTr="00E07819">
              <w:tc>
                <w:tcPr>
                  <w:tcW w:w="5457" w:type="dxa"/>
                  <w:gridSpan w:val="3"/>
                  <w:shd w:val="clear" w:color="auto" w:fill="auto"/>
                </w:tcPr>
                <w:p w14:paraId="2068399D" w14:textId="77777777" w:rsidR="00D072D6" w:rsidRPr="00D072D6" w:rsidRDefault="00D072D6" w:rsidP="00D072D6">
                  <w:pPr>
                    <w:keepNext/>
                    <w:widowControl w:val="0"/>
                    <w:numPr>
                      <w:ilvl w:val="0"/>
                      <w:numId w:val="12"/>
                    </w:numPr>
                    <w:tabs>
                      <w:tab w:val="left" w:pos="365"/>
                    </w:tabs>
                    <w:suppressAutoHyphens/>
                    <w:snapToGrid w:val="0"/>
                    <w:spacing w:after="0" w:line="240" w:lineRule="auto"/>
                    <w:ind w:left="365" w:right="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Montant hors TVA</w:t>
                  </w:r>
                  <w:r w:rsidRPr="00D072D6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 :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597710B4" w14:textId="77777777" w:rsidR="00D072D6" w:rsidRPr="00D072D6" w:rsidRDefault="00D072D6" w:rsidP="00D072D6">
                  <w:pPr>
                    <w:keepNext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47C8ACF8" w14:textId="77777777" w:rsidR="00D072D6" w:rsidRPr="00D072D6" w:rsidRDefault="00D072D6" w:rsidP="00D072D6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4948CA81" w14:textId="77777777" w:rsidTr="00E07819">
              <w:tblPrEx>
                <w:tblCellMar>
                  <w:left w:w="70" w:type="dxa"/>
                  <w:right w:w="70" w:type="dxa"/>
                </w:tblCellMar>
              </w:tblPrEx>
              <w:trPr>
                <w:trHeight w:hRule="exact" w:val="60"/>
              </w:trPr>
              <w:tc>
                <w:tcPr>
                  <w:tcW w:w="5457" w:type="dxa"/>
                  <w:gridSpan w:val="3"/>
                  <w:shd w:val="clear" w:color="auto" w:fill="auto"/>
                </w:tcPr>
                <w:p w14:paraId="42A60AFC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77003E2F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shd w:val="clear" w:color="auto" w:fill="auto"/>
                </w:tcPr>
                <w:p w14:paraId="5F5E8CB4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71772D19" w14:textId="77777777" w:rsidTr="00E07819">
              <w:tc>
                <w:tcPr>
                  <w:tcW w:w="2338" w:type="dxa"/>
                  <w:shd w:val="clear" w:color="auto" w:fill="auto"/>
                </w:tcPr>
                <w:p w14:paraId="088D8D09" w14:textId="77777777" w:rsidR="00D072D6" w:rsidRPr="00D072D6" w:rsidRDefault="00D072D6" w:rsidP="00D072D6">
                  <w:pPr>
                    <w:keepNext/>
                    <w:widowControl w:val="0"/>
                    <w:numPr>
                      <w:ilvl w:val="0"/>
                      <w:numId w:val="14"/>
                    </w:numPr>
                    <w:tabs>
                      <w:tab w:val="left" w:pos="365"/>
                    </w:tabs>
                    <w:suppressAutoHyphens/>
                    <w:snapToGrid w:val="0"/>
                    <w:spacing w:after="0" w:line="240" w:lineRule="auto"/>
                    <w:ind w:left="365" w:right="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TVA au taux de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39684166" w14:textId="25AD846E" w:rsidR="00D072D6" w:rsidRPr="00D072D6" w:rsidRDefault="00D072D6" w:rsidP="00D072D6">
                  <w:pPr>
                    <w:keepNext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6FA1C98F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%,   </w:t>
                  </w:r>
                  <w:proofErr w:type="gramEnd"/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   soit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2CBE552F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1CD6A4A6" w14:textId="77777777" w:rsidR="00D072D6" w:rsidRPr="00D072D6" w:rsidRDefault="00D072D6" w:rsidP="00D072D6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157F6612" w14:textId="77777777" w:rsidTr="00E07819">
              <w:tblPrEx>
                <w:tblCellMar>
                  <w:left w:w="70" w:type="dxa"/>
                  <w:right w:w="70" w:type="dxa"/>
                </w:tblCellMar>
              </w:tblPrEx>
              <w:trPr>
                <w:trHeight w:hRule="exact" w:val="60"/>
              </w:trPr>
              <w:tc>
                <w:tcPr>
                  <w:tcW w:w="5457" w:type="dxa"/>
                  <w:gridSpan w:val="3"/>
                  <w:shd w:val="clear" w:color="auto" w:fill="auto"/>
                </w:tcPr>
                <w:p w14:paraId="040A0C26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1080CF38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shd w:val="clear" w:color="auto" w:fill="auto"/>
                </w:tcPr>
                <w:p w14:paraId="389A60C6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1244E4B7" w14:textId="77777777" w:rsidTr="00E07819">
              <w:tc>
                <w:tcPr>
                  <w:tcW w:w="5457" w:type="dxa"/>
                  <w:gridSpan w:val="3"/>
                  <w:shd w:val="clear" w:color="auto" w:fill="auto"/>
                </w:tcPr>
                <w:p w14:paraId="2588E416" w14:textId="77777777" w:rsidR="00D072D6" w:rsidRPr="00D072D6" w:rsidRDefault="00D072D6" w:rsidP="00D072D6">
                  <w:pPr>
                    <w:widowControl w:val="0"/>
                    <w:numPr>
                      <w:ilvl w:val="0"/>
                      <w:numId w:val="13"/>
                    </w:numPr>
                    <w:tabs>
                      <w:tab w:val="left" w:pos="365"/>
                    </w:tabs>
                    <w:suppressAutoHyphens/>
                    <w:snapToGrid w:val="0"/>
                    <w:spacing w:after="0" w:line="240" w:lineRule="auto"/>
                    <w:ind w:left="365" w:right="5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Montant TVA incluse :</w:t>
                  </w:r>
                </w:p>
              </w:tc>
              <w:tc>
                <w:tcPr>
                  <w:tcW w:w="32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0FA2E8FA" w14:textId="77777777" w:rsidR="00D072D6" w:rsidRPr="00D072D6" w:rsidRDefault="00D072D6" w:rsidP="00D072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77D06F25" w14:textId="77777777" w:rsidR="00D072D6" w:rsidRPr="00D072D6" w:rsidRDefault="00D072D6" w:rsidP="00D072D6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782C5B08" w14:textId="77777777" w:rsidTr="00E07819">
              <w:tblPrEx>
                <w:tblCellMar>
                  <w:left w:w="70" w:type="dxa"/>
                  <w:right w:w="70" w:type="dxa"/>
                </w:tblCellMar>
              </w:tblPrEx>
              <w:trPr>
                <w:trHeight w:hRule="exact" w:val="60"/>
              </w:trPr>
              <w:tc>
                <w:tcPr>
                  <w:tcW w:w="5457" w:type="dxa"/>
                  <w:gridSpan w:val="3"/>
                  <w:shd w:val="clear" w:color="auto" w:fill="auto"/>
                </w:tcPr>
                <w:p w14:paraId="78070722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14:paraId="40A9AE92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shd w:val="clear" w:color="auto" w:fill="auto"/>
                </w:tcPr>
                <w:p w14:paraId="489ADD66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1E0AA786" w14:textId="77777777" w:rsidTr="00E07819">
              <w:tc>
                <w:tcPr>
                  <w:tcW w:w="2338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14:paraId="58AD3EF6" w14:textId="77777777" w:rsidR="00D072D6" w:rsidRPr="00D072D6" w:rsidRDefault="00D072D6" w:rsidP="00D072D6">
                  <w:pPr>
                    <w:keepNext/>
                    <w:snapToGrid w:val="0"/>
                    <w:ind w:left="28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072D6">
                    <w:rPr>
                      <w:rFonts w:ascii="Times New Roman" w:hAnsi="Times New Roman" w:cs="Times New Roman"/>
                      <w:sz w:val="24"/>
                      <w:szCs w:val="24"/>
                    </w:rPr>
                    <w:t>Arrêté en lettres à</w:t>
                  </w:r>
                </w:p>
              </w:tc>
              <w:tc>
                <w:tcPr>
                  <w:tcW w:w="6359" w:type="dxa"/>
                  <w:gridSpan w:val="3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2F2F2"/>
                </w:tcPr>
                <w:p w14:paraId="0955435B" w14:textId="77777777" w:rsidR="00D072D6" w:rsidRPr="00D072D6" w:rsidRDefault="00D072D6" w:rsidP="00D072D6">
                  <w:pPr>
                    <w:keepNext/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2705A153" w14:textId="77777777" w:rsidR="00D072D6" w:rsidRPr="00D072D6" w:rsidRDefault="00D072D6" w:rsidP="00D072D6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072D6" w:rsidRPr="00D072D6" w14:paraId="4C0F9F16" w14:textId="77777777" w:rsidTr="00E07819">
              <w:tc>
                <w:tcPr>
                  <w:tcW w:w="8697" w:type="dxa"/>
                  <w:gridSpan w:val="4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2F2F2"/>
                </w:tcPr>
                <w:p w14:paraId="63309639" w14:textId="77777777" w:rsidR="00D072D6" w:rsidRPr="00D072D6" w:rsidRDefault="00D072D6" w:rsidP="00D072D6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7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14:paraId="59FFF966" w14:textId="77777777" w:rsidR="00D072D6" w:rsidRPr="00D072D6" w:rsidRDefault="00D072D6" w:rsidP="00D072D6">
                  <w:pPr>
                    <w:snapToGri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0AAE670E" w14:textId="77777777" w:rsidR="00D072D6" w:rsidRPr="00D072D6" w:rsidRDefault="00D072D6" w:rsidP="00D072D6">
            <w:pPr>
              <w:keepNext/>
              <w:keepLines/>
              <w:snapToGrid w:val="0"/>
              <w:spacing w:after="0"/>
              <w:rPr>
                <w:rFonts w:ascii="Times New Roman" w:hAnsi="Times New Roman" w:cs="Times New Roman"/>
                <w:sz w:val="14"/>
                <w:szCs w:val="24"/>
              </w:rPr>
            </w:pPr>
          </w:p>
        </w:tc>
      </w:tr>
      <w:tr w:rsidR="00D072D6" w:rsidRPr="00D072D6" w14:paraId="68EBD24A" w14:textId="77777777" w:rsidTr="00D072D6">
        <w:tblPrEx>
          <w:tblCellMar>
            <w:left w:w="0" w:type="dxa"/>
            <w:right w:w="0" w:type="dxa"/>
          </w:tblCellMar>
        </w:tblPrEx>
        <w:trPr>
          <w:trHeight w:hRule="exact" w:val="60"/>
        </w:trPr>
        <w:tc>
          <w:tcPr>
            <w:tcW w:w="5464" w:type="dxa"/>
            <w:gridSpan w:val="3"/>
            <w:shd w:val="clear" w:color="auto" w:fill="auto"/>
          </w:tcPr>
          <w:p w14:paraId="065BF2B8" w14:textId="77777777" w:rsidR="00D072D6" w:rsidRPr="00D072D6" w:rsidRDefault="00D072D6" w:rsidP="00D072D6">
            <w:pPr>
              <w:keepNext/>
              <w:snapToGrid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3115" w:type="dxa"/>
            <w:shd w:val="clear" w:color="auto" w:fill="auto"/>
          </w:tcPr>
          <w:p w14:paraId="107B381E" w14:textId="77777777" w:rsidR="00D072D6" w:rsidRPr="00D072D6" w:rsidRDefault="00D072D6" w:rsidP="00D072D6">
            <w:pPr>
              <w:keepNext/>
              <w:snapToGrid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575" w:type="dxa"/>
            <w:shd w:val="clear" w:color="auto" w:fill="auto"/>
          </w:tcPr>
          <w:p w14:paraId="62247E02" w14:textId="77777777" w:rsidR="00D072D6" w:rsidRPr="00D072D6" w:rsidRDefault="00D072D6" w:rsidP="00D072D6">
            <w:pPr>
              <w:keepNext/>
              <w:snapToGrid w:val="0"/>
              <w:spacing w:after="0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499" w:type="dxa"/>
            <w:shd w:val="clear" w:color="auto" w:fill="auto"/>
          </w:tcPr>
          <w:p w14:paraId="2D030BE3" w14:textId="77777777" w:rsidR="00D072D6" w:rsidRPr="00D072D6" w:rsidRDefault="00D072D6" w:rsidP="00D072D6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8E46E78" w14:textId="77777777" w:rsidR="00916D07" w:rsidRPr="00923AC1" w:rsidRDefault="00916D07" w:rsidP="00916D07">
      <w:pPr>
        <w:spacing w:before="238" w:after="100" w:afterAutospacing="1" w:line="240" w:lineRule="auto"/>
        <w:ind w:left="-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923AC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2-2. Montant sous-traité</w:t>
      </w:r>
    </w:p>
    <w:p w14:paraId="1E6ED241" w14:textId="02B9D57B" w:rsidR="00916D07" w:rsidRPr="00916D07" w:rsidRDefault="00916D07" w:rsidP="00F5295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</w:t>
      </w:r>
      <w:r w:rsidR="00923AC1"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 liquidée.</w:t>
      </w:r>
    </w:p>
    <w:p w14:paraId="1C84C73B" w14:textId="77777777" w:rsidR="00916D07" w:rsidRPr="00916D07" w:rsidRDefault="00916D07" w:rsidP="00F5295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CDBDE14" w14:textId="3125999A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unique</w:t>
      </w:r>
    </w:p>
    <w:p w14:paraId="09E36F39" w14:textId="77777777" w:rsidR="00916D07" w:rsidRPr="00916D07" w:rsidRDefault="00916D07" w:rsidP="00916D07">
      <w:pPr>
        <w:keepNext/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total des prestations sous-traitées conformément à ces formulaires annexés est de 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33"/>
        <w:gridCol w:w="3236"/>
        <w:gridCol w:w="16"/>
      </w:tblGrid>
      <w:tr w:rsidR="00916D07" w:rsidRPr="00916D07" w14:paraId="36E37663" w14:textId="77777777" w:rsidTr="00906F0A">
        <w:trPr>
          <w:cantSplit/>
          <w:tblCellSpacing w:w="0" w:type="dxa"/>
        </w:trPr>
        <w:tc>
          <w:tcPr>
            <w:tcW w:w="333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E9BE5" w14:textId="77777777" w:rsidR="00916D07" w:rsidRPr="00916D07" w:rsidRDefault="00916D07" w:rsidP="00916D07">
            <w:pPr>
              <w:keepNext/>
              <w:numPr>
                <w:ilvl w:val="0"/>
                <w:numId w:val="6"/>
              </w:num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Montant hors TVA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81F9741" w14:textId="77777777" w:rsidR="00916D07" w:rsidRPr="00916D07" w:rsidRDefault="00916D07" w:rsidP="00EA5636">
            <w:pPr>
              <w:keepNext/>
              <w:spacing w:before="120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1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A6438" w14:textId="77777777" w:rsidR="00916D07" w:rsidRPr="00916D07" w:rsidRDefault="00916D07" w:rsidP="00916D07">
            <w:pPr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2C23D83A" w14:textId="77777777" w:rsidR="00916D07" w:rsidRPr="00916D07" w:rsidRDefault="00916D07" w:rsidP="00EA5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déclarations (article R2193-1 du CCP) des sous-traitants recensés dans les formulaires annexés, sont jointes au présent acte d'engagement.</w:t>
      </w:r>
    </w:p>
    <w:p w14:paraId="762B0587" w14:textId="77777777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</w:t>
      </w:r>
    </w:p>
    <w:p w14:paraId="6B8011CA" w14:textId="77777777" w:rsidR="00916D07" w:rsidRDefault="00916D07" w:rsidP="00EA56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 montant total des prestations sous-traitées conformément à ces formulaires annexés est de :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973"/>
        <w:gridCol w:w="6090"/>
      </w:tblGrid>
      <w:tr w:rsidR="00923AC1" w14:paraId="543CA288" w14:textId="77777777" w:rsidTr="00923AC1">
        <w:tc>
          <w:tcPr>
            <w:tcW w:w="1640" w:type="pct"/>
            <w:shd w:val="clear" w:color="auto" w:fill="BFBFBF" w:themeFill="background1" w:themeFillShade="BF"/>
          </w:tcPr>
          <w:p w14:paraId="2B375511" w14:textId="77777777" w:rsidR="00923AC1" w:rsidRPr="00916D07" w:rsidRDefault="00923AC1" w:rsidP="00EA5636">
            <w:pPr>
              <w:keepNext/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3360" w:type="pct"/>
            <w:shd w:val="clear" w:color="auto" w:fill="BFBFBF" w:themeFill="background1" w:themeFillShade="BF"/>
          </w:tcPr>
          <w:p w14:paraId="04C72933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Montant hors TVA</w:t>
            </w:r>
          </w:p>
        </w:tc>
      </w:tr>
      <w:tr w:rsidR="00923AC1" w14:paraId="47CD7A2A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35340DFA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2909101B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0F53D709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30D46557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5F408A67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7C1B92AE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1E6D36A9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5ED6A252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496A8704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48D70523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7BECE727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6D28E0E8" w14:textId="77777777" w:rsidTr="00923AC1">
        <w:tc>
          <w:tcPr>
            <w:tcW w:w="1640" w:type="pct"/>
            <w:shd w:val="clear" w:color="auto" w:fill="F2F2F2" w:themeFill="background1" w:themeFillShade="F2"/>
          </w:tcPr>
          <w:p w14:paraId="16CA74A1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3360" w:type="pct"/>
            <w:shd w:val="clear" w:color="auto" w:fill="F2F2F2" w:themeFill="background1" w:themeFillShade="F2"/>
          </w:tcPr>
          <w:p w14:paraId="6FE90599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23AC1" w14:paraId="67AC5F42" w14:textId="77777777" w:rsidTr="00923AC1">
        <w:tc>
          <w:tcPr>
            <w:tcW w:w="1640" w:type="pct"/>
          </w:tcPr>
          <w:p w14:paraId="54491054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360" w:type="pct"/>
          </w:tcPr>
          <w:p w14:paraId="12043DA9" w14:textId="77777777" w:rsidR="00923AC1" w:rsidRPr="00916D07" w:rsidRDefault="00923AC1" w:rsidP="00EA5636">
            <w:pPr>
              <w:spacing w:before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5ACF4E14" w14:textId="77777777" w:rsidR="00916D07" w:rsidRPr="00916D07" w:rsidRDefault="00916D07" w:rsidP="00916D07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Les déclarations (article R2193-1 du CCP) des sous-traitants recensés dans les formulaires annexés, sont jointes au présent acte d'engagement.</w:t>
      </w:r>
    </w:p>
    <w:p w14:paraId="5DF32CB5" w14:textId="77777777" w:rsidR="00916D07" w:rsidRPr="00916D07" w:rsidRDefault="00916D07" w:rsidP="00916D07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lastRenderedPageBreak/>
        <w:t xml:space="preserve">ARTICLE 3. DUREE DU MARCHE ET DELAIS D’EXECUTION </w:t>
      </w:r>
    </w:p>
    <w:p w14:paraId="6D5F36C5" w14:textId="77777777" w:rsidR="00923AC1" w:rsidRPr="00B90CC4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B90CC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3-1. Période de préparation</w:t>
      </w:r>
    </w:p>
    <w:p w14:paraId="1FBF42F4" w14:textId="77777777" w:rsidR="00923AC1" w:rsidRPr="00B90CC4" w:rsidRDefault="00923AC1" w:rsidP="00923AC1">
      <w:pPr>
        <w:pStyle w:val="Paragraphe"/>
      </w:pPr>
      <w:r w:rsidRPr="00B90CC4">
        <w:t xml:space="preserve">Par dérogation à l'article 18.1.1 du CCAG, le délai de la période de préparation </w:t>
      </w:r>
      <w:r w:rsidRPr="00B90CC4">
        <w:rPr>
          <w:b/>
        </w:rPr>
        <w:t>d'un lot</w:t>
      </w:r>
      <w:r w:rsidRPr="00B90CC4">
        <w:t xml:space="preserve"> part de la date de la notification du marché.</w:t>
      </w:r>
    </w:p>
    <w:p w14:paraId="3B482D5A" w14:textId="0FBFB705" w:rsidR="00923AC1" w:rsidRPr="00B65C6B" w:rsidRDefault="00923AC1" w:rsidP="00923AC1">
      <w:pPr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90C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Par dérogation à l'article 28.1 du CCAG, ce délai est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fixé à 30 jours.</w:t>
      </w:r>
    </w:p>
    <w:p w14:paraId="71C158C9" w14:textId="77777777" w:rsidR="00923AC1" w:rsidRPr="00B65C6B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bookmarkStart w:id="21" w:name="A3A_1_p2B_a"/>
      <w:bookmarkEnd w:id="21"/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3-2. Délai d'exécution des travaux</w:t>
      </w:r>
    </w:p>
    <w:p w14:paraId="21780E88" w14:textId="25155DA1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2" w:name="A3A_2B_p1I_a"/>
      <w:bookmarkEnd w:id="22"/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délai d'exécution des travaux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de l'ensemble des lots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B43D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est de </w:t>
      </w:r>
      <w:r w:rsidR="005A7064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12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mois à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compter de la date fixée par l'ordre de service qui prescrira de commencer l'exécution du/des premier(s) lot(s).</w:t>
      </w:r>
    </w:p>
    <w:p w14:paraId="15D24675" w14:textId="77777777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délai d'exécution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propre au lot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lequel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je m'engage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/ 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nous nous engageons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sera déterminé dans les conditions stipulées à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l'article 4-1 du CCAP sur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base du calendrier prévisionnel annexé au présent acte d'engagement.</w:t>
      </w:r>
    </w:p>
    <w:p w14:paraId="3EE5C22F" w14:textId="77777777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L'ordre de service prescrivant de commencer l'ensemble des travaux sera notifié à chaque entreprise titulaire d'un lot.</w:t>
      </w:r>
    </w:p>
    <w:p w14:paraId="0F574A16" w14:textId="77777777" w:rsidR="00923AC1" w:rsidRPr="00B65C6B" w:rsidRDefault="00923AC1" w:rsidP="00923AC1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3-3. Délai(s) distinct(s)</w:t>
      </w:r>
    </w:p>
    <w:p w14:paraId="22C1ECA2" w14:textId="77777777" w:rsidR="00923AC1" w:rsidRPr="00B65C6B" w:rsidRDefault="00923AC1" w:rsidP="00923AC1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Sans objet.</w:t>
      </w:r>
    </w:p>
    <w:p w14:paraId="06E33B93" w14:textId="6C6536DB" w:rsidR="00916D07" w:rsidRPr="00916D07" w:rsidRDefault="00916D07" w:rsidP="00916D07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ARTICLE 4. PAIEMENTS</w:t>
      </w:r>
      <w:r w:rsidR="009370D3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 ET AVANCE</w:t>
      </w:r>
    </w:p>
    <w:p w14:paraId="567138A3" w14:textId="2F504828" w:rsidR="00916D07" w:rsidRDefault="00916D07" w:rsidP="00916D07">
      <w:pPr>
        <w:spacing w:before="119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Les modalités du règlement des comptes du marché sont 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spécifiées à l'article </w:t>
      </w:r>
      <w:r w:rsidR="00923AC1"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-2 du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CCAP.</w:t>
      </w:r>
    </w:p>
    <w:p w14:paraId="5DCDCF51" w14:textId="2A5BE834" w:rsidR="009370D3" w:rsidRPr="00B65C6B" w:rsidRDefault="009370D3" w:rsidP="009370D3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4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1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Paiements</w:t>
      </w:r>
    </w:p>
    <w:p w14:paraId="5096B4EF" w14:textId="03A3E4FE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</w:t>
      </w:r>
      <w:r w:rsidRPr="00916D0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unique</w:t>
      </w:r>
    </w:p>
    <w:p w14:paraId="0006A85A" w14:textId="730CD0A8" w:rsidR="00923AC1" w:rsidRPr="00916D07" w:rsidRDefault="00916D07" w:rsidP="00923AC1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du compte 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P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joindre un RIB ou RIP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W w:w="0" w:type="auto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F52951" w:rsidRPr="00F52951" w14:paraId="19B51DB8" w14:textId="77777777" w:rsidTr="00816790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9478CF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F6C21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D8072E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3C3CDA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1987AC3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441C91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ACCB93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E9895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46578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5ABDD6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1AA3E7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B2B3AD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7D26B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04327C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A8FCC6A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33196D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07425E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F9F9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F9F09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0754FB2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9A1C62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E3B1F6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D319C5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4346DC1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D168C64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F7F192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9F4136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993F8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278B4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EE34D22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514A6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43AE1D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1F76B0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BD17E3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D849D61" w14:textId="77777777" w:rsidTr="00816790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112ECB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E0F05E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61A92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A35F9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97DC1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4E2F30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910F4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03982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F081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B953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77F4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9B622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20AA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2E716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12C0FE4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E84B7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4650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C5ACD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816ECC5" w14:textId="77777777" w:rsidTr="00816790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139673F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DEADF5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6879B1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1B55DD4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1A4662" w14:textId="77777777" w:rsidTr="00816790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328624B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F3AA66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0F23F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3DDC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BFD85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DC1CA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548B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903072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5E38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721D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90BF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EA8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3B6C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4C7D99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1F2650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441B604" w14:textId="77777777" w:rsidTr="00816790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A0B081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F0DE7B6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7F08DA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275E24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F75BB1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98502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46E0E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22F9CE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7A2CB0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B54344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8661BA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03F8E5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43793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48D166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3A06F5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DB357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9E00A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88CB16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7EC456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23F041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8DA38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C7477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0D566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4B893D9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80CAAE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905F75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4EE11F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C339F9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7D8D63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2A5F7C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41FDEA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AD26C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EB4602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8DA82AD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D4091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E6D232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BE95AD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single" w:sz="2" w:space="0" w:color="auto"/>
              <w:right w:val="single" w:sz="2" w:space="0" w:color="auto"/>
            </w:tcBorders>
          </w:tcPr>
          <w:p w14:paraId="624DD5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E9A2ABC" w14:textId="77777777" w:rsidTr="00816790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37F1D77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1E8E7D6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B66333B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AC83C7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EC49FE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38739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B6FA5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EAF9674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2BC3B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00531E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81879C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E3C19C2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2B4CFCA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944795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8AF8BF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1A757428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6F5E1EC" w14:textId="77777777" w:rsidR="00F52951" w:rsidRPr="00F52951" w:rsidRDefault="00F52951" w:rsidP="00F5295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66FC1AFA" w14:textId="77777777" w:rsidTr="00816790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F12D31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037C9E1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67489800" w14:textId="77777777" w:rsidR="00F52951" w:rsidRPr="00F52951" w:rsidRDefault="00F52951" w:rsidP="00F52951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70A3E6FF" w14:textId="77777777" w:rsidR="00916D07" w:rsidRPr="00916D07" w:rsidRDefault="00916D07" w:rsidP="00923AC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AE1C058" w14:textId="2962CF66" w:rsidR="00916D07" w:rsidRPr="00916D07" w:rsidRDefault="00916D07" w:rsidP="00916D07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lastRenderedPageBreak/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="009370D3" w:rsidRPr="00937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p w14:paraId="4214E23A" w14:textId="5FD9D844" w:rsidR="00923AC1" w:rsidRPr="00923AC1" w:rsidRDefault="00916D07" w:rsidP="00923AC1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des comptes 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P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joindre un RIB ou RIP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4CD2594A" w14:textId="77777777" w:rsidTr="00F52951">
        <w:tc>
          <w:tcPr>
            <w:tcW w:w="9782" w:type="dxa"/>
            <w:shd w:val="clear" w:color="auto" w:fill="BFBFBF" w:themeFill="background1" w:themeFillShade="BF"/>
          </w:tcPr>
          <w:p w14:paraId="77F6A985" w14:textId="77777777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Cotraitant 1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419129EF" w14:textId="77777777" w:rsidTr="00F52951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CB83D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30A2A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1BE4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25C8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B3DAD02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02846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09F11D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7BCF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DDDB9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7C45B88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2303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242E8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BECF1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BF02B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0DC2640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F81B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34655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3CA97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3DB88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07E6CC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8B4229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1A0D8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291E27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1AA62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CDCC3A5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D1F2D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00E3C0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211A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A00698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E3682C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C4A70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ED821D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4978D1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550DD1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15BED4" w14:textId="77777777" w:rsidTr="00F52951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C432B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7F399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5AA17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F221F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0E97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8E3DE1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CCAB3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05A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DE4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978B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C449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472D4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A18C7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973C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3FE90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80258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18839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7CCE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88218B3" w14:textId="77777777" w:rsidTr="00F52951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467B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AF3DF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8BF1A8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668AB5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DEB4651" w14:textId="77777777" w:rsidTr="00F52951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1FA5AA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C757BE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1F640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E08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A38F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ED34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B2CE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54718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736F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8AC47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A0FAE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C738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C30D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CF1C03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1686B5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5DB6218" w14:textId="77777777" w:rsidTr="00F52951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F57D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60CDF6F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C4F3C6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06CE692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A40C1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B71179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CA3B7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FC499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443721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7CBB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E27052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9FE3A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922D82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CB893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35CDC0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C71BD7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7ECF5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5E5AE6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605E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72230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5B1170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5CDA0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C837AC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B0B129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D612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9C801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3EBCE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5CCE0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59974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70C338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A210A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09A99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0AED8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C47BD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73B9C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4EDC00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FED3E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B8E883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EA8BF3E" w14:textId="77777777" w:rsidTr="00F52951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E447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99C4148" w14:textId="77777777" w:rsidTr="00F5295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BD8D6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4E7A1F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53DFF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6DE8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8A618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CBBD8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329C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BB7B1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12D13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53579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54408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3D55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0099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51FDEC0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1555DA16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02517C87" w14:textId="77777777" w:rsidTr="00F52951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A811EF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68E430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AAE0D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0B230683" w14:textId="77777777" w:rsidR="00F52951" w:rsidRPr="00BE6F81" w:rsidRDefault="00F5295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557CB5CC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59BD7D4C" w14:textId="77777777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0F82FC2B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C5744E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2AFC0E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2C79BA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EAC353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9D02776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F10A8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D0B0D6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0E01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550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5B0083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186A57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586D10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700CAF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1BF9F9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A828BB1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12F57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02CDB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E80F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9EADE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F57BE86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D35BE7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1D782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3AAC6D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99BF6C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27FEF6D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34E4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C36DF4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020735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F6CF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74D48CD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110DAE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EA998A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B51D78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DC69BA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3479423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AEECE1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6653E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1F18D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0814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0EB36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906305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7A62F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3439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B3F2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024BA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1D1E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5127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72FE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8C252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297A625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1AC81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7C090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67435F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4A295E1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0AAD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0BA55F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78072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5B8FB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CA2C8E7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C5C930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6817F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113E32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FF530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1FE11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0A409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5D8F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2E4561D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6CAC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5DCF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F68B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D5C30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C319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BB0BC1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62C4D6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9A89A38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02273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B1F8E48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43113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29C27E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783EC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0C96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AFC80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3D5B8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911B18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D43FC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A0079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510D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D6F28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7B5D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3B7A0C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A0B10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DB49AE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4A895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7DE3B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95C4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A957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99A6F2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A7D60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5CBC6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58E006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3B1FA6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E142B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5C8A6B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B0A4A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CA9835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20974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358E74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4AE1A4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6334D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94008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9FA7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FEA98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5F676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2189508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A251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37944E21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1A46D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F1CBE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CE0C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7B74C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F5553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7D4207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FEF23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3728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31267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2886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AC3E1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7D826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A47AE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1B00D1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9770F58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06B95DD0" w14:textId="77777777" w:rsidTr="00816790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4F86137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65A4AC8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97B35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1050B1EF" w14:textId="77777777" w:rsidR="00F52951" w:rsidRPr="00BE6F81" w:rsidRDefault="00F5295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1EFC784C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02C6C83D" w14:textId="77777777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5C026453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9FAE9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6F8A8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C67D6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691A20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2E2DF06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2CFA64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32BFC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86092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61A881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604F279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92C3C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D6D273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F857F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F8114B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CC05A3F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6D6C9C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90785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8BE2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8DEC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FB94792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A52CF5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5E9BB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2CCD8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78D386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557E018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FB6D7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5A2C49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5BEF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F37EE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43A3252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73CEE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7A238D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56C63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A1F0CC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3F9311A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A929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F9EEA0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84566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4453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0F98F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C6BCA4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3B75A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E926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E2DBA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122B0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0A7C3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4B68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EC24A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7626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5297D32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D4E8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90B2B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C94652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9E7BD69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DDAB9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80D282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BC97D7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BDFF5D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8FBEFDE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A5A19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D91DBE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D3B6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CB12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B479E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6A71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34A1C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C2F1E5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ABE1A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FC62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47C1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286C5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D05EF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8D7965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1AEC65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EE72FFE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2DDF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15304F4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6290D7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FF5B70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07ADDC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9C215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B904D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FA8E7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37F1C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042250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4931B9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A96438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1AA4D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7CE8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BF40B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681AC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D7788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5382DD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7432D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2A022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A158F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5DF3B4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FF0C43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2A4542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53C9A9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104089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2CB8D3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5F515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63A40E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D8CAC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E87E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844FE4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9DC5FC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65362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E3C53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811845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30E70F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3C0FB3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63E22FFB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F1EB7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70E1682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757998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76A9DF1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DDFF90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6157A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56BD6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51CD82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E9D544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4B697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BE02CB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22099C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7B79E8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A49DF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1633D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61CF39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65D492BC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3C9512A3" w14:textId="77777777" w:rsidTr="00816790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6282356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847381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F3E858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3DF8D074" w14:textId="77777777" w:rsidR="00F52951" w:rsidRPr="00BE6F81" w:rsidRDefault="00F5295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F52951" w14:paraId="7DC6B7BD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0D61D8CC" w14:textId="5E95E45E" w:rsidR="00F52951" w:rsidRPr="00F52951" w:rsidRDefault="00F52951" w:rsidP="00F5295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 xml:space="preserve">Cotraitant </w:t>
            </w:r>
            <w:r w:rsidR="0092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F52951" w:rsidRPr="00F52951" w14:paraId="245F3E2C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83BF4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84CE22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588DAFB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9AD16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4F170488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4E0DF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1F854B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D68BA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7B969A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0E50072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115BF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7A63795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533D48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06C2C1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7F82E3B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4ED9D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380747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46172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F415E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0B44F73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71270F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983896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63BACB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A5E5A2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BB05B2E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058AFB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55AD2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37633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E6935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CC01390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7A6F26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AAEAC5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A166B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92CF50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485CE35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FBB39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CA839E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C2A34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FF538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354A3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66D4C2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0FD0D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B52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2C7B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8C53A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2AE9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A0F78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3D41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2D95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1C5CEB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731B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B3C6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283BA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7B8FFA16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C44C55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55428E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8B0D3A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2B52D1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5C960947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D7A0E5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E83E8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71F39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9B740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BEE78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C57F6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B5B6A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402D513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92043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B7E21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6A0D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A37C7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EB4B4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50B4DA4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525F78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1C3D7792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EEBFB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90E9438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D20D65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6FCB77D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BC20BD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E4DE82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CF723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A5E5AB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0CBD0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60CFE4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B84AF9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50B84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FBA4AD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8D60C25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69CD2D0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9505A9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AAF40D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056917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416EEFA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EDAAC8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18E0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35DF0C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5EBAE0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D7F4BC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78B15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BDA03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B8250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970C56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652983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9A5BFC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6BC35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D5E40E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3ECB4F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AE803E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EBC03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C3ACAE2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686416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0788E03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02936F52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F58F3F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F52951" w:rsidRPr="00F52951" w14:paraId="2CC8C5C2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D225F8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5AB877FE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1E03F09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2DF2E7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70637D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98035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C45C0C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60C0A7B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FAED86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376E32F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2F629B7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8AB0854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46B56D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74F00651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72F4DCF" w14:textId="77777777" w:rsidR="00F52951" w:rsidRPr="00F52951" w:rsidRDefault="00F5295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F52951" w:rsidRPr="00F52951" w14:paraId="242B6ED4" w14:textId="77777777" w:rsidTr="00816790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2D5768DD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D5EA168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0262D253" w14:textId="77777777" w:rsidR="00F52951" w:rsidRPr="00F52951" w:rsidRDefault="00F5295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31478918" w14:textId="77777777" w:rsidR="00BE6F81" w:rsidRDefault="00BE6F81" w:rsidP="00923AC1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BE6F81" w14:paraId="1896A34A" w14:textId="77777777" w:rsidTr="00816790">
        <w:tc>
          <w:tcPr>
            <w:tcW w:w="9782" w:type="dxa"/>
            <w:shd w:val="clear" w:color="auto" w:fill="BFBFBF" w:themeFill="background1" w:themeFillShade="BF"/>
          </w:tcPr>
          <w:p w14:paraId="2063328A" w14:textId="6902F079" w:rsidR="00BE6F81" w:rsidRPr="00F52951" w:rsidRDefault="00BE6F81" w:rsidP="00BE6F81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 w:rsidR="00923A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BE6F81" w:rsidRPr="00F52951" w14:paraId="0D845ADD" w14:textId="77777777" w:rsidTr="00816790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603087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1D690BC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61F6D5B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71E5A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24E97FC3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99E9B4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4B838E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BD9A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89861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00FA402C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CD7352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71F06C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C54434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7A5069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4E42C186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B7C9AB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649652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BA97B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5B4A6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2FF2738D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2072152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696395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C23278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BB1681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5B3B600D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347A91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6F2F7C8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C9FDD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F1C497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461FCBC0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FE0BC4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BA486D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1D536F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5BAAE4F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726DCE8A" w14:textId="77777777" w:rsidTr="00816790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CD858A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2CE82B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7A9F1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354C8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C5D2D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135C53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DAA8C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8A2BD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C1BF6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D9F2B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415E2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C6BC5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332C5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38F95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EC37D6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AF256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3B78E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98FEA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5335D0A8" w14:textId="77777777" w:rsidTr="00816790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99972C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ED6074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3E107E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AF9FB9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28C78808" w14:textId="77777777" w:rsidTr="00816790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292A01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E144AC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85858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FEEE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CAE2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18AF2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8C470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38D743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B137C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B6A60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C9D0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F2109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73E11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8E7CC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F55C73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4DA55D05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BA5D9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02F4F41A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BEE699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6456ECA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5C2829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2198BB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12AF3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CD9D8B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5B62E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EE3F3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6FCE2A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E8FCBE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8E2F5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BAEEF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86DD20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81ED95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83C78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8B3ED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CF7B1F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57389C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C7A705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0347E8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8E7522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D4813F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132A42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ECF3EB5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FA592DA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DFF7AA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D11411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9FBFDA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3FD7A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33FDFA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474E5C9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3A0261E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1E2F51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E02813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46E42C2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0503EF03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1A875AB5" w14:textId="77777777" w:rsidTr="00816790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452AC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F52951" w14:paraId="60289A21" w14:textId="77777777" w:rsidTr="00816790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5AF9B9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CF2177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E7AF336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DD16DA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668966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5FCFFB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BA97BD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C5C1967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4478C43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7DCCC50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C97218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CED4938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1EF72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5CFD9A11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80C6FC5" w14:textId="77777777" w:rsidR="00BE6F81" w:rsidRPr="00F52951" w:rsidRDefault="00BE6F81" w:rsidP="0081679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BE6F81" w:rsidRPr="00F52951" w14:paraId="5EC53A0C" w14:textId="77777777" w:rsidTr="00816790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0ADBB5C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73F963F4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417C75EF" w14:textId="77777777" w:rsidR="00BE6F81" w:rsidRPr="00F52951" w:rsidRDefault="00BE6F81" w:rsidP="00816790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4F50D199" w14:textId="0BC0A0CE" w:rsidR="00916D07" w:rsidRDefault="00916D07" w:rsidP="00BE6F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4915ABB" w14:textId="1F12CD07" w:rsidR="009370D3" w:rsidRPr="00916D07" w:rsidRDefault="009370D3" w:rsidP="009370D3">
      <w:pPr>
        <w:keepNext/>
        <w:spacing w:before="119"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916D07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Groupement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conjoint</w:t>
      </w:r>
    </w:p>
    <w:p w14:paraId="17529479" w14:textId="77777777" w:rsidR="009370D3" w:rsidRPr="00923AC1" w:rsidRDefault="009370D3" w:rsidP="009370D3">
      <w:pPr>
        <w:keepNext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maître d'ouvrage se libérera des sommes dues au titre du présent marché en faisant porter le montant au crédit des comptes 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r w:rsidRPr="00923AC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joindre un RIB ou RIP</w:t>
      </w:r>
      <w:r w:rsidRPr="00923AC1">
        <w:rPr>
          <w:rFonts w:ascii="Times New Roman" w:eastAsia="Times New Roman" w:hAnsi="Times New Roman" w:cs="Times New Roman"/>
          <w:sz w:val="24"/>
          <w:szCs w:val="24"/>
          <w:lang w:eastAsia="fr-FR"/>
        </w:rPr>
        <w:t>)</w:t>
      </w:r>
      <w:r w:rsidRPr="00923AC1">
        <w:rPr>
          <w:rFonts w:ascii="Times New Roman" w:eastAsia="Times New Roman" w:hAnsi="Times New Roman" w:cs="Times New Roman"/>
          <w:lang w:eastAsia="fr-FR"/>
        </w:rPr>
        <w:t> </w:t>
      </w: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:</w:t>
      </w: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3DE91366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5616A5F2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Cotraitant 1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65EC4D9E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19A0B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DC244A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20CFB9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1D2A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6C99D7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56AA6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78073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EA3A0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C02C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5500ABC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5683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6FFC0C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C92A49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0C15E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0986AB6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AB89C7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756AC9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6E0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7BFCA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2ED9B99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428C0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E01CB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5EB65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29901F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914D8F4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0773D6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97ABB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0DAB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525F0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00CA46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FD3C5B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A548C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388C586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B29722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CB91718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00C98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7E51BA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78CB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675D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83456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A0A057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F7A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79E8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D7E9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2036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6220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B3C9D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34DD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DF14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F2D6C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B162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2E11B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E6B7D7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6BB6017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3B7DD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FC85C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491913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F7BAD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E6DBAF1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D62175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47272F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12C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6103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D8A0E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A2EF4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C34E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169B72E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93341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418CE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839A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7FE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972A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83F06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4E41E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88506FD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2A96B4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DDBEDE9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269F8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366919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F283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A989D3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BD36D4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9149FD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74449B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1CD49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97E00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C7A5B9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D186AA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C138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BB2B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1CDB2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335C7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6ECA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16A9D9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2C81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05D99F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E979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E996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04A27B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E330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1BB7F3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10C578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1864A6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7E231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BA06F5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4DD087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E9ABA9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0F4E1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D8B842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C5ABF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60A77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04AA0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08FD06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A9E5184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4301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E83C13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6A9F4A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711B20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8BCAD7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958A6B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901BD6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2CC3EA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08D9B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39C655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1E7D5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5F494E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300A8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5970C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478E9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013698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268F637B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370D3" w:rsidRPr="00F52951" w14:paraId="5A77444D" w14:textId="77777777" w:rsidTr="008F3ABF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9559AC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420903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049CE2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2C842167" w14:textId="77777777" w:rsidR="009370D3" w:rsidRPr="00BE6F81" w:rsidRDefault="009370D3" w:rsidP="009370D3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4684C131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640247AE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2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723C3183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DF44C9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02C1E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47A434A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1854F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BEF7611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A44749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7F3894F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B8EE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B2D05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248B34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C91498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CBFD58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567083E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581DEA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22405E3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A1233C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375978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5FFA0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0857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B5AB5B7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B0296C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D601F4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B9D84D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4FF25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99C0E4D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1FA11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18A14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3BBE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194C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C66A4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2DD8AD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82374E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347A6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EC63AB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E4EC18F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7E7CE5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62E3509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8B1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CBA4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C9F2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A229D8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02B96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90AC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E92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B685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36D7E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05334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DD2E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E11F7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A81FF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2E5D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282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203FEB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0D9DC18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E6495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3C4F71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649448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3D6572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197EEEA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0DD3A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212243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042B1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F52A4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62DBD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E9904A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529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6124215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06E3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30D26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04898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1C6D8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A2FFD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F3E3B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17571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78D3CC4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B56FC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45A9284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0611C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288F00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07194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620AA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440135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32ECE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B78D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9BFF01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36A5D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28271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14951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C8B46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2BEAF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85B311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D7849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A968F6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0902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A12C3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B2A96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BCB103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8390CB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AA2F1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EDE22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ADCC1D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20424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3ED97F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CEC882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92EE4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0006A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0BB81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A318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6DCFF0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72FDA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1D8746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7F584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0E460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73552C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B3AFF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FBD01CB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497782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11E8D0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BA3D1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6A4B3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78F5F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8104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E8498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C9E8D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FF649D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67B66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713E7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1A0B1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CF3AE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1514C1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58430FAB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370D3" w:rsidRPr="00F52951" w14:paraId="69529E1D" w14:textId="77777777" w:rsidTr="008F3ABF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30FA871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161D35A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799F2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2188A4D1" w14:textId="77777777" w:rsidR="009370D3" w:rsidRPr="00BE6F81" w:rsidRDefault="009370D3" w:rsidP="009370D3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13DBBA1A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12279715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3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6B9DB846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F7F37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7E72FC5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1C46E86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74F63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43A58AE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CB3555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6DD7A1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A29B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E2FA0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EEB08A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D68FFB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027475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DE93E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802650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64D3D44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9B898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09C82D8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86731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3FA59A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34F6985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C345A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F7B2A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310C73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75B8883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CD5A59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88FF9B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66CD3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F9C6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50BF7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02B1113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90FCB5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DF7CB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6377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5887789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FF66E18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6F3AF1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4346EF6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5C497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7B59C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2F47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1C9C8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0AE5F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243A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D79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494BB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E9C5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F382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59147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473085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4C14267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1528F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D1048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7A7EB2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AB7CFE8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BEA91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60CA41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A4D74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88D95C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33A8F87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8AFBE3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922048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1464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6A961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0D81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1B764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957D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34F6AD5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452D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CC094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DDC8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16C0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A927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6664F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1E12685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3006E90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8A0FC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7A81637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29E4E0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5E2503F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D16F4C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4B83C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AF795B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73637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60412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546297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FB09A6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520771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986DD5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5E54C6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8B125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F05B72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950D57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1954A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FD237A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EADF4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8810D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8FA9D8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17A68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00DF7B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2E4AC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AF0B6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B543C7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9A06BD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A56AD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A4980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0C819C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7923E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0740E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F63592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15FF09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89E30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7A6DA2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670B4D7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74ED848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690E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80633AC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6CC1E0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FA873D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C6FF62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E42750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69179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5FC32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72C385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67967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A7AC45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2CAF90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FC036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BFB2F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E648E8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52BBC0F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7E64588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370D3" w:rsidRPr="00F52951" w14:paraId="6771F619" w14:textId="77777777" w:rsidTr="008F3ABF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10F908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3CDA413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C042E5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19FB1605" w14:textId="77777777" w:rsidR="009370D3" w:rsidRPr="00BE6F81" w:rsidRDefault="009370D3" w:rsidP="009370D3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1E6650CC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508877BC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5E22ACDB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636725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1CDFB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563653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D3465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38CA445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34E2D6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9303B6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2E1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6C80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7FE38BB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586DF6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2365C2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A7ADC5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6633B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7BEFA40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ED324A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6532799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6F0B3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B0E1EC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C6F731F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4935A2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3F6F33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3DC9B4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613D01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72361BC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AA0747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8A1753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1A935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3AB6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DCF353F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36968E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DEA263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AC8933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BC5C97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0091DF9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13A89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6DB054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0A6ED9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EF5CF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25BE2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FC02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7F42FF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0B9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3641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8ACA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7928F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25181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A297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FB4639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065C55C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4155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C3F7E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0A73C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B9B662B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8CF8A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CF4234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CFA599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B4B1C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AB8D4FF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3AB46B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4CC535D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B07FD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5D83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E47FC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0718A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48FE2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4B4B0F4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972E2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D3647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C112B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F73A1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7C4EC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66E650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CAA422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7C356A4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FCFF3A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E3E8E36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0BDF868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1939B92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681A0A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5FE08E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A964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681A51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6A769B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F8EEC0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901362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E88961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8F2FB9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CA9FC9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04CCE2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8D941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B76519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2468D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0D6E4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F0098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F06AC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63DD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D18806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002CC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66E34F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CF27F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E0042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06039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0C4DF6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BBB053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0C44C4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55AE065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03648A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D8E94C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1EE42C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C85884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9C971B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501C719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0D77E32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E29E1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ABADF1A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61113A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782C2FE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235C3B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3A35DB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D4EFB7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11D0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88740F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7D4664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A637E4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EFC87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AE9C42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5163CD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128107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290D81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062529A2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370D3" w:rsidRPr="00F52951" w14:paraId="435CE82C" w14:textId="77777777" w:rsidTr="008F3ABF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4E0DCB9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247AC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12A447A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5E43B40D" w14:textId="77777777" w:rsidR="009370D3" w:rsidRDefault="009370D3" w:rsidP="009370D3">
      <w:pPr>
        <w:spacing w:after="0" w:line="240" w:lineRule="auto"/>
        <w:rPr>
          <w:lang w:eastAsia="fr-FR"/>
        </w:rPr>
      </w:pPr>
    </w:p>
    <w:tbl>
      <w:tblPr>
        <w:tblStyle w:val="Grilledutableau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9370D3" w14:paraId="717160F5" w14:textId="77777777" w:rsidTr="008F3ABF">
        <w:tc>
          <w:tcPr>
            <w:tcW w:w="9782" w:type="dxa"/>
            <w:shd w:val="clear" w:color="auto" w:fill="BFBFBF" w:themeFill="background1" w:themeFillShade="BF"/>
          </w:tcPr>
          <w:p w14:paraId="665F4F48" w14:textId="77777777" w:rsidR="009370D3" w:rsidRPr="00F52951" w:rsidRDefault="009370D3" w:rsidP="008F3ABF">
            <w:pPr>
              <w:keepNext/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</w:pPr>
            <w:r w:rsidRPr="00F5295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lastRenderedPageBreak/>
              <w:t xml:space="preserve">Cotraitant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fr-FR"/>
              </w:rPr>
              <w:t>__</w:t>
            </w:r>
          </w:p>
        </w:tc>
      </w:tr>
    </w:tbl>
    <w:tbl>
      <w:tblPr>
        <w:tblW w:w="9776" w:type="dxa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212"/>
      </w:tblGrid>
      <w:tr w:rsidR="009370D3" w:rsidRPr="00F52951" w14:paraId="1FEBD5EA" w14:textId="77777777" w:rsidTr="008F3ABF">
        <w:trPr>
          <w:trHeight w:hRule="exact"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5A1951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42E2219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7830B1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F133BD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2F2D4451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57A430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E6964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compte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4B802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78046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44E75F6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6A2B1F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A912E3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EA6A85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2A9583A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65CB89F8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B44AB5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46D30A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F00B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ED546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86EEF60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4C78E2C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54A114E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42AAF01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32C9F2A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3897D53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22E1EF4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50A5092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au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5CE3E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FDA6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E2CCF2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5C99BAE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0A53E3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2E5174B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5F7600F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76F01982" w14:textId="77777777" w:rsidTr="008F3ABF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1814E63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74D1736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sous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5D81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7FCC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E3F4D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D347D9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C337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44E3F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AAA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A4E1F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E6B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F93BA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71923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04069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787D1C2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clé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ACF8F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D76F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016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EC9A8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E8C5EED" w14:textId="77777777" w:rsidTr="008F3ABF">
        <w:trPr>
          <w:trHeight w:hRule="exact"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740F77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106768D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6A2E2B7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08465DE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2392418" w14:textId="77777777" w:rsidTr="008F3ABF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A2269F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5546ECB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F4CC4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4C98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93A89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B7A9A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F4752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6F3F8BA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code</w:t>
            </w:r>
            <w:proofErr w:type="gramEnd"/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3DD436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6FE06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00670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7D0CF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67845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154D322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" w:type="dxa"/>
            <w:tcBorders>
              <w:right w:val="single" w:sz="8" w:space="0" w:color="000000"/>
            </w:tcBorders>
            <w:shd w:val="clear" w:color="auto" w:fill="auto"/>
          </w:tcPr>
          <w:p w14:paraId="4D89958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5BE348D6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52A895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035CA9B9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96E141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4F062B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IBAN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CED31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B8536E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09921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DB7564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D7642E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CF07E1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12215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3AAD3A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B859B0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1F99700E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C6C7D0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4904B13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40F254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160BA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CC8FC7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58A97C2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0ECB33C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3A4E2C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79BFDC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66371D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01327F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49EFEC1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44025C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BF57EA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1408E4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3434AFE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44CA04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6AADDDE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B277290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362D143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2102ADB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7ED000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CB219B6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single" w:sz="2" w:space="0" w:color="auto"/>
              <w:right w:val="single" w:sz="2" w:space="0" w:color="auto"/>
            </w:tcBorders>
          </w:tcPr>
          <w:p w14:paraId="2791119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1A9DCCAF" w14:textId="77777777" w:rsidTr="008F3ABF">
        <w:trPr>
          <w:trHeight w:hRule="exact" w:val="57"/>
        </w:trPr>
        <w:tc>
          <w:tcPr>
            <w:tcW w:w="977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E7C5D9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9370D3" w:rsidRPr="00F52951" w14:paraId="3D725ECF" w14:textId="77777777" w:rsidTr="008F3AB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</w:tcPr>
          <w:p w14:paraId="32C2078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779" w:type="dxa"/>
            <w:tcBorders>
              <w:right w:val="single" w:sz="2" w:space="0" w:color="auto"/>
            </w:tcBorders>
            <w:shd w:val="clear" w:color="auto" w:fill="auto"/>
          </w:tcPr>
          <w:p w14:paraId="58A88BF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BIC (par </w:t>
            </w:r>
            <w:r w:rsidRPr="00F52951">
              <w:rPr>
                <w:rFonts w:ascii="Times New Roman" w:eastAsia="Times New Roman" w:hAnsi="Times New Roman" w:cs="Times New Roman"/>
                <w:sz w:val="20"/>
                <w:szCs w:val="20"/>
              </w:rPr>
              <w:t>SWIFT</w:t>
            </w:r>
            <w:r w:rsidRPr="00F52951">
              <w:rPr>
                <w:rFonts w:ascii="Times New Roman" w:eastAsia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550EFB4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CA4CC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DF119E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57CA7E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A427794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22F22BC1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3F854D6D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7F81EEB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04C712C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642874C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</w:tcPr>
          <w:p w14:paraId="7F149BE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2" w:type="dxa"/>
            <w:gridSpan w:val="33"/>
            <w:tcBorders>
              <w:left w:val="single" w:sz="2" w:space="0" w:color="auto"/>
            </w:tcBorders>
            <w:shd w:val="clear" w:color="auto" w:fill="FFFFFF" w:themeFill="background1"/>
          </w:tcPr>
          <w:p w14:paraId="54ADF42A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" w:type="dxa"/>
            <w:tcBorders>
              <w:left w:val="nil"/>
              <w:right w:val="single" w:sz="8" w:space="0" w:color="000000"/>
            </w:tcBorders>
            <w:shd w:val="clear" w:color="auto" w:fill="auto"/>
          </w:tcPr>
          <w:p w14:paraId="307CC3DA" w14:textId="77777777" w:rsidR="009370D3" w:rsidRPr="009370D3" w:rsidRDefault="009370D3" w:rsidP="008F3A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outline/>
                <w:color w:val="000000"/>
                <w:sz w:val="24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9370D3" w:rsidRPr="00F52951" w14:paraId="209831B3" w14:textId="77777777" w:rsidTr="008F3ABF">
        <w:tc>
          <w:tcPr>
            <w:tcW w:w="130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67ABF227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4A75C2E5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  <w:tc>
          <w:tcPr>
            <w:tcW w:w="212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2C2A748" w14:textId="77777777" w:rsidR="009370D3" w:rsidRPr="00F52951" w:rsidRDefault="009370D3" w:rsidP="008F3ABF">
            <w:pPr>
              <w:keepNext/>
              <w:keepLine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6"/>
                <w:szCs w:val="20"/>
              </w:rPr>
            </w:pPr>
          </w:p>
        </w:tc>
      </w:tr>
    </w:tbl>
    <w:p w14:paraId="09B770E1" w14:textId="1D399B8E" w:rsid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sz w:val="24"/>
          <w:szCs w:val="24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818E8DC" w14:textId="01FB3554" w:rsidR="009370D3" w:rsidRPr="00B65C6B" w:rsidRDefault="009370D3" w:rsidP="009370D3">
      <w:pPr>
        <w:spacing w:before="238" w:after="238" w:line="240" w:lineRule="auto"/>
        <w:ind w:hanging="284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4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-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2</w:t>
      </w: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Avances</w:t>
      </w:r>
    </w:p>
    <w:p w14:paraId="3E4C6B93" w14:textId="7CAB4090" w:rsidR="009370D3" w:rsidRPr="00B65C6B" w:rsidRDefault="009370D3" w:rsidP="00EA5636">
      <w:pPr>
        <w:keepNext/>
        <w:spacing w:before="238"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36"/>
          <w:szCs w:val="36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Entreprise unique</w:t>
      </w:r>
      <w:r w:rsidR="00EA56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Le titulaire désigné ci-devant :</w:t>
      </w:r>
    </w:p>
    <w:p w14:paraId="14C7BA40" w14:textId="77777777" w:rsidR="009370D3" w:rsidRPr="00C42AC4" w:rsidRDefault="009370D3" w:rsidP="009370D3">
      <w:pPr>
        <w:keepNext/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refuse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>à l'article 5-2 du CCAP.</w:t>
      </w:r>
    </w:p>
    <w:p w14:paraId="4D40E68A" w14:textId="77777777" w:rsidR="009370D3" w:rsidRPr="00B65C6B" w:rsidRDefault="009370D3" w:rsidP="009370D3">
      <w:pPr>
        <w:spacing w:before="119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42AC4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42AC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ne refuse pas</w:t>
      </w:r>
      <w:r w:rsidRPr="00C42AC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percevoir l'avance prévue à l'article 5-2 du CCAP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1F855C98" w14:textId="77777777" w:rsidR="009370D3" w:rsidRPr="00B65C6B" w:rsidRDefault="009370D3" w:rsidP="009370D3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370D3" w:rsidRPr="00B65C6B" w14:paraId="514121F1" w14:textId="77777777" w:rsidTr="008F3ABF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3DE5C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A58DE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5-2 du CCAP</w:t>
            </w:r>
          </w:p>
        </w:tc>
      </w:tr>
      <w:tr w:rsidR="009370D3" w:rsidRPr="00B65C6B" w14:paraId="34D02DC7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C00AA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652B97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8461CEA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069603FA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78ED02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924A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0707DC6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ABB95F4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2348A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A6859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76076D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FFB2F1A" w14:textId="77777777" w:rsidTr="008F3ABF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74A3E7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C0D532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BFB7C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7E00C86D" w14:textId="77777777" w:rsidTr="00EA5636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4AED69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829D60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DC499C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7F15E6DE" w14:textId="77777777" w:rsidR="009370D3" w:rsidRPr="00B65C6B" w:rsidRDefault="009370D3" w:rsidP="009370D3">
      <w:pPr>
        <w:keepNext/>
        <w:spacing w:before="119" w:after="238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65C6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370D3" w:rsidRPr="00B65C6B" w14:paraId="48EBC452" w14:textId="77777777" w:rsidTr="009370D3">
        <w:trPr>
          <w:tblHeader/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46DACC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N° du cotraitant</w:t>
            </w:r>
          </w:p>
        </w:tc>
        <w:tc>
          <w:tcPr>
            <w:tcW w:w="6481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44793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Avance prévue à l'article 5-2 du CCAP</w:t>
            </w:r>
          </w:p>
        </w:tc>
      </w:tr>
      <w:tr w:rsidR="009370D3" w:rsidRPr="00B65C6B" w14:paraId="564E92D0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D7493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21A5FE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E9CC46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10635B61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63194B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2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E230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22494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656663B4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B55F7F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1D5B03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4394DB1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3D73031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BD984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A470B8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8545E5" w14:textId="77777777" w:rsidR="009370D3" w:rsidRPr="00B65C6B" w:rsidRDefault="009370D3" w:rsidP="00EA5636">
            <w:pPr>
              <w:keepNext/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  <w:tr w:rsidR="009370D3" w:rsidRPr="00B65C6B" w14:paraId="59EEA877" w14:textId="77777777" w:rsidTr="009370D3">
        <w:trPr>
          <w:tblCellSpacing w:w="0" w:type="dxa"/>
          <w:jc w:val="center"/>
        </w:trPr>
        <w:tc>
          <w:tcPr>
            <w:tcW w:w="188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60A504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85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A73C6D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refusent de la percevoir</w:t>
            </w:r>
          </w:p>
        </w:tc>
        <w:tc>
          <w:tcPr>
            <w:tcW w:w="362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C627B8" w14:textId="77777777" w:rsidR="009370D3" w:rsidRPr="00B65C6B" w:rsidRDefault="009370D3" w:rsidP="00EA5636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65C6B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q</w:t>
            </w:r>
            <w:r w:rsidRPr="00B65C6B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ne refusent pas de la percevoir</w:t>
            </w:r>
          </w:p>
        </w:tc>
      </w:tr>
    </w:tbl>
    <w:p w14:paraId="03D2A77A" w14:textId="77777777" w:rsidR="009370D3" w:rsidRDefault="009370D3">
      <w:pPr>
        <w:rPr>
          <w:lang w:eastAsia="fr-FR"/>
        </w:rPr>
      </w:pPr>
      <w:r>
        <w:rPr>
          <w:lang w:eastAsia="fr-FR"/>
        </w:rPr>
        <w:br w:type="page"/>
      </w:r>
    </w:p>
    <w:p w14:paraId="2BF38445" w14:textId="0D3B6DD0" w:rsidR="009370D3" w:rsidRPr="009370D3" w:rsidRDefault="009370D3" w:rsidP="009370D3">
      <w:pPr>
        <w:shd w:val="clear" w:color="auto" w:fill="CCCCCC"/>
        <w:spacing w:before="601" w:after="238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lastRenderedPageBreak/>
        <w:t xml:space="preserve">ARTICLE </w:t>
      </w:r>
      <w:r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5</w:t>
      </w:r>
      <w:r w:rsidRPr="00916D07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. </w:t>
      </w:r>
      <w:r w:rsidRPr="009370D3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INSERTION PROFESSIONNELLE DES PUBLICS EN </w:t>
      </w:r>
      <w:r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DIFFICULTE (lot</w:t>
      </w:r>
      <w:r w:rsidR="00E159DC"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s</w:t>
      </w:r>
      <w:r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 1</w:t>
      </w:r>
      <w:r w:rsidR="00E159DC"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>, 2, 3 et 5</w:t>
      </w:r>
      <w:r w:rsidRPr="00E159DC">
        <w:rPr>
          <w:rFonts w:ascii="Liberation Serif" w:eastAsia="Times New Roman" w:hAnsi="Liberation Serif" w:cs="Liberation Serif"/>
          <w:b/>
          <w:bCs/>
          <w:kern w:val="36"/>
          <w:sz w:val="28"/>
          <w:szCs w:val="28"/>
          <w:u w:val="single"/>
          <w:lang w:eastAsia="fr-FR"/>
        </w:rPr>
        <w:t xml:space="preserve"> uniquement)</w:t>
      </w:r>
    </w:p>
    <w:p w14:paraId="3826165F" w14:textId="6CF7F4CD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Après avoir pris connaissance du cahier des clauses administratives particulières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(CCAP) 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notamment 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>des articles N° 1-6.5 et N°11 relatifs à l’action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obligatoire d’insertion,</w:t>
      </w:r>
      <w:r w:rsidR="0043784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437842">
        <w:rPr>
          <w:b/>
          <w:i/>
          <w:noProof/>
        </w:rPr>
        <w:t>afin de promouvoir l’emploi de personnes rencontrant des difficultés particulières d’insertion</w:t>
      </w:r>
    </w:p>
    <w:p w14:paraId="2835030B" w14:textId="5773ED3F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m'engage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à :</w:t>
      </w:r>
    </w:p>
    <w:p w14:paraId="14C2903F" w14:textId="7383E54B" w:rsidR="009370D3" w:rsidRPr="00E159DC" w:rsidRDefault="009370D3" w:rsidP="00437842">
      <w:pPr>
        <w:pStyle w:val="Paragraphedeliste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lot </w:t>
      </w:r>
      <w:r w:rsidR="005A706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désigné en page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d'engagement, un nombre d’heures de travail au moins égal à celui indiqué à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l’article </w:t>
      </w:r>
      <w:r w:rsidR="005A7064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11-2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07246CCC" w14:textId="77CB386B" w:rsidR="009370D3" w:rsidRPr="009370D3" w:rsidRDefault="009370D3" w:rsidP="009370D3">
      <w:pPr>
        <w:pStyle w:val="Paragraphedeliste"/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CCAP, afin de préciser ou de définir les modalités de mise en œuvre des clauses sociales</w:t>
      </w:r>
      <w:r w:rsid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1B6E9285" w14:textId="7C674D73" w:rsidR="009370D3" w:rsidRDefault="009370D3" w:rsidP="009370D3">
      <w:pPr>
        <w:pStyle w:val="Paragraphedeliste"/>
        <w:numPr>
          <w:ilvl w:val="0"/>
          <w:numId w:val="15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248CECCE" w14:textId="77777777" w:rsidR="005E50DE" w:rsidRPr="005E50DE" w:rsidRDefault="005E50DE" w:rsidP="005E5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l’entreprise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B45DEA" w:rsidRPr="00EA5636" w14:paraId="216C4A62" w14:textId="77777777" w:rsidTr="00B255DA">
        <w:tc>
          <w:tcPr>
            <w:tcW w:w="1413" w:type="dxa"/>
          </w:tcPr>
          <w:p w14:paraId="495A5A68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2A4B2F8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1E6E3524" w14:textId="77777777" w:rsidTr="00B255DA">
        <w:tc>
          <w:tcPr>
            <w:tcW w:w="1413" w:type="dxa"/>
          </w:tcPr>
          <w:p w14:paraId="526E456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6B68616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3FA40E09" w14:textId="77777777" w:rsidTr="00B255DA">
        <w:tc>
          <w:tcPr>
            <w:tcW w:w="1413" w:type="dxa"/>
          </w:tcPr>
          <w:p w14:paraId="04F975E1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712BFD5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57C159FD" w14:textId="77777777" w:rsidTr="00B255DA">
        <w:tc>
          <w:tcPr>
            <w:tcW w:w="1413" w:type="dxa"/>
          </w:tcPr>
          <w:p w14:paraId="13BB5819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152F6EF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BF7CBEF" w14:textId="15616022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t>q</w:t>
      </w:r>
      <w:r w:rsidRPr="00B65C6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engageons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groupés solidaires, représentés par :</w:t>
      </w:r>
    </w:p>
    <w:p w14:paraId="4A0E2DD6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1D0154B1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6370757F" w14:textId="77777777" w:rsidR="009370D3" w:rsidRPr="009370D3" w:rsidRDefault="009370D3" w:rsidP="004378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:</w:t>
      </w:r>
    </w:p>
    <w:p w14:paraId="6C586F90" w14:textId="36E97E93" w:rsidR="009370D3" w:rsidRPr="00E159DC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lot</w:t>
      </w:r>
      <w:r w:rsidR="005A706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désigné en page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1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acte d'engagement, un nombre d’heures de travail au moins égal à celui indiqué à l’article 11-</w:t>
      </w:r>
      <w:r w:rsidR="00EA3E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17BCCCC5" w14:textId="20D09F22" w:rsidR="009370D3" w:rsidRPr="009370D3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A3E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, afin de préciser ou de définir les modalités de mise en œuvre des clauses sociales</w:t>
      </w:r>
      <w:r w:rsid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410852F2" w14:textId="42369316" w:rsidR="009370D3" w:rsidRDefault="009370D3" w:rsidP="009370D3">
      <w:pPr>
        <w:pStyle w:val="Paragraphedeliste"/>
        <w:numPr>
          <w:ilvl w:val="0"/>
          <w:numId w:val="16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4B222482" w14:textId="04CAEF30" w:rsidR="005E50DE" w:rsidRPr="005E50DE" w:rsidRDefault="005E50DE" w:rsidP="00B45D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e groupement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B45DEA" w:rsidRPr="00EA5636" w14:paraId="0BD34918" w14:textId="77777777" w:rsidTr="00B255DA">
        <w:tc>
          <w:tcPr>
            <w:tcW w:w="1413" w:type="dxa"/>
          </w:tcPr>
          <w:p w14:paraId="6A46C4E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37FD4F2D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00426DDD" w14:textId="77777777" w:rsidTr="00B255DA">
        <w:tc>
          <w:tcPr>
            <w:tcW w:w="1413" w:type="dxa"/>
          </w:tcPr>
          <w:p w14:paraId="43A7C5BB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165970A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5A3769F9" w14:textId="77777777" w:rsidTr="00B255DA">
        <w:tc>
          <w:tcPr>
            <w:tcW w:w="1413" w:type="dxa"/>
          </w:tcPr>
          <w:p w14:paraId="0F7D728F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5AA07F10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45DEA" w:rsidRPr="00EA5636" w14:paraId="3FEEDB28" w14:textId="77777777" w:rsidTr="00B255DA">
        <w:tc>
          <w:tcPr>
            <w:tcW w:w="1413" w:type="dxa"/>
          </w:tcPr>
          <w:p w14:paraId="1AE96DB8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0822F3C7" w14:textId="77777777" w:rsidR="00B45DEA" w:rsidRPr="00EA5636" w:rsidRDefault="00B45DEA" w:rsidP="00B255D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7762DC49" w14:textId="321DB809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Wingdings" w:eastAsia="Times New Roman" w:hAnsi="Wingdings" w:cs="Times New Roman"/>
          <w:sz w:val="36"/>
          <w:szCs w:val="36"/>
          <w:lang w:eastAsia="fr-FR"/>
        </w:rPr>
        <w:lastRenderedPageBreak/>
        <w:t>q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9370D3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nous engageons</w:t>
      </w:r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sans réserve, en tant que cotraitants groupés conjoints, représentés par :</w:t>
      </w:r>
    </w:p>
    <w:p w14:paraId="7845E693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2CAB7BAE" w14:textId="77777777" w:rsidR="009370D3" w:rsidRDefault="009370D3" w:rsidP="009370D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426"/>
      </w:pPr>
    </w:p>
    <w:p w14:paraId="07A47B39" w14:textId="77777777" w:rsidR="009370D3" w:rsidRP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>mandataire</w:t>
      </w:r>
      <w:proofErr w:type="gramEnd"/>
      <w:r w:rsidRPr="009370D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groupement, à :</w:t>
      </w:r>
    </w:p>
    <w:p w14:paraId="6E96A458" w14:textId="7E7FB1E2" w:rsidR="005E50DE" w:rsidRPr="00E159DC" w:rsidRDefault="009370D3" w:rsidP="002C613D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réserver</w:t>
      </w:r>
      <w:proofErr w:type="gramEnd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dans l’exécution du </w:t>
      </w:r>
      <w:r w:rsidRPr="005E50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lot </w:t>
      </w:r>
      <w:r w:rsidR="00B45DEA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désigné en page </w:t>
      </w:r>
      <w:r w:rsidRPr="005E50D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1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présent acte d'engagement, un nombre d’heures de travail au moins égal à celui indiqué à 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l’article 11-</w:t>
      </w:r>
      <w:r w:rsidR="00EA3E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2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cahier des clauses administratives particulières à des personnes rencontrant des difficultés sociales ou professionnelles particulières.</w:t>
      </w:r>
    </w:p>
    <w:p w14:paraId="4A7A9233" w14:textId="0387180E" w:rsidR="009370D3" w:rsidRPr="005E50DE" w:rsidRDefault="009370D3" w:rsidP="002C613D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prendre</w:t>
      </w:r>
      <w:proofErr w:type="gramEnd"/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l’attache du facilitateur de la clause sociale désigné à l’article 11-</w:t>
      </w:r>
      <w:r w:rsidR="00E159DC"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>3</w:t>
      </w:r>
      <w:r w:rsidRPr="00E159DC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CCAP, afin de préciser ou de définir les modalités de mise en œuvre des clauses sociales</w:t>
      </w:r>
      <w:r w:rsidR="005E50DE"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de 2 semaines maximum suivant la notification du marché</w:t>
      </w: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. Un plan d’action pourra être élaboré à cet effet avec l’accompagnement du facilitateur.</w:t>
      </w:r>
    </w:p>
    <w:p w14:paraId="6A85C25B" w14:textId="1BC7AA9A" w:rsidR="00BE6F81" w:rsidRDefault="009370D3" w:rsidP="005E50DE">
      <w:pPr>
        <w:pStyle w:val="Paragraphedeliste"/>
        <w:numPr>
          <w:ilvl w:val="0"/>
          <w:numId w:val="17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</w:t>
      </w:r>
      <w:proofErr w:type="gramEnd"/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dans un délai qui me sera imparti, toutes informations utiles à l’appréciation de la réalisation de l’action d’insertion.</w:t>
      </w:r>
    </w:p>
    <w:p w14:paraId="0C3AE7AD" w14:textId="77777777" w:rsidR="005E50DE" w:rsidRPr="005E50DE" w:rsidRDefault="005E50DE" w:rsidP="005E50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E50DE">
        <w:rPr>
          <w:rFonts w:ascii="Times New Roman" w:eastAsia="Times New Roman" w:hAnsi="Times New Roman" w:cs="Times New Roman"/>
          <w:sz w:val="24"/>
          <w:szCs w:val="24"/>
          <w:lang w:eastAsia="fr-FR"/>
        </w:rPr>
        <w:t>Dans le cadre de ce dispositif, le groupement désigne un correspondant pour la Cellule clauses sociales d'insertion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13"/>
        <w:gridCol w:w="7650"/>
      </w:tblGrid>
      <w:tr w:rsidR="00EA5636" w:rsidRPr="00EA5636" w14:paraId="2CE96CFB" w14:textId="64FA57CA" w:rsidTr="00EA5636">
        <w:tc>
          <w:tcPr>
            <w:tcW w:w="1413" w:type="dxa"/>
          </w:tcPr>
          <w:p w14:paraId="48457D6C" w14:textId="57388C3C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Nom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7306DF89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22D0043B" w14:textId="69BA6DF9" w:rsidTr="00EA5636">
        <w:tc>
          <w:tcPr>
            <w:tcW w:w="1413" w:type="dxa"/>
          </w:tcPr>
          <w:p w14:paraId="12069D5F" w14:textId="78C454BA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Prénom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3019D62E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08F6E01F" w14:textId="6A3A6BB0" w:rsidTr="00EA5636">
        <w:tc>
          <w:tcPr>
            <w:tcW w:w="1413" w:type="dxa"/>
          </w:tcPr>
          <w:p w14:paraId="213F002F" w14:textId="1EF36ECA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A5636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Fonction 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5E423BFE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EA5636" w:rsidRPr="00EA5636" w14:paraId="1217472D" w14:textId="77777777" w:rsidTr="00EA5636">
        <w:tc>
          <w:tcPr>
            <w:tcW w:w="1413" w:type="dxa"/>
          </w:tcPr>
          <w:p w14:paraId="5845C077" w14:textId="7C5E1DAC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Société</w:t>
            </w:r>
          </w:p>
        </w:tc>
        <w:tc>
          <w:tcPr>
            <w:tcW w:w="7650" w:type="dxa"/>
            <w:shd w:val="clear" w:color="auto" w:fill="F2F2F2" w:themeFill="background1" w:themeFillShade="F2"/>
          </w:tcPr>
          <w:p w14:paraId="06F5785D" w14:textId="77777777" w:rsidR="00EA5636" w:rsidRPr="00EA5636" w:rsidRDefault="00EA5636" w:rsidP="002F63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625DBEA2" w14:textId="592E34E4" w:rsidR="009370D3" w:rsidRDefault="009370D3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5CAFF33B" w14:textId="6513078E" w:rsidR="00437842" w:rsidRDefault="00437842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15CCB9" w14:textId="77777777" w:rsidR="00437842" w:rsidRPr="00916D07" w:rsidRDefault="00437842" w:rsidP="009370D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BE6F81" w:rsidRPr="00BE6F81" w14:paraId="06BFE156" w14:textId="77777777" w:rsidTr="00816790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87E0CDA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Fait en un seul original</w:t>
            </w:r>
          </w:p>
        </w:tc>
      </w:tr>
      <w:tr w:rsidR="00BE6F81" w:rsidRPr="00BE6F81" w14:paraId="3D6752E5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0A34676D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à</w:t>
            </w:r>
            <w:proofErr w:type="gramEnd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708981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5357E996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proofErr w:type="gramStart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le</w:t>
            </w:r>
            <w:proofErr w:type="gramEnd"/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A90385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F8F1F6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4B5E3FCF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FE3DD94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003" w:type="dxa"/>
            <w:shd w:val="clear" w:color="auto" w:fill="auto"/>
          </w:tcPr>
          <w:p w14:paraId="23B84E0F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shd w:val="clear" w:color="auto" w:fill="auto"/>
          </w:tcPr>
          <w:p w14:paraId="70976060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7A59354A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3F3ECF72" w14:textId="77777777" w:rsidTr="00816790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C2BFA3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ind w:left="7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E6F81">
              <w:rPr>
                <w:rFonts w:ascii="Times New Roman" w:eastAsia="Times New Roman" w:hAnsi="Times New Roman" w:cs="Times New Roman"/>
                <w:sz w:val="24"/>
                <w:szCs w:val="20"/>
              </w:rPr>
              <w:t>Mention(s) manuscrite(s) "lu et approuvé" signature(s) du/des prestataire(s) :</w:t>
            </w:r>
          </w:p>
        </w:tc>
      </w:tr>
      <w:tr w:rsidR="00BE6F81" w:rsidRPr="00BE6F81" w14:paraId="038F6494" w14:textId="77777777" w:rsidTr="00816790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7A90C5F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4C8F0C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2318A6D6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03C533AA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F5BC505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EA21680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B46037D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800CE30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51F30A56" w14:textId="77777777" w:rsidR="00BE6F81" w:rsidRPr="00BE6F81" w:rsidRDefault="00BE6F81" w:rsidP="00BE6F81">
            <w:pPr>
              <w:keepNext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E06BAB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BE6F81" w:rsidRPr="00BE6F81" w14:paraId="53457606" w14:textId="77777777" w:rsidTr="00816790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F123325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6840E0D0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1BFD8B9E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68E1F022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C629FC" w14:textId="77777777" w:rsidR="00BE6F81" w:rsidRPr="00BE6F81" w:rsidRDefault="00BE6F81" w:rsidP="00BE6F81">
            <w:pPr>
              <w:keepNext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14:paraId="2ACD96FA" w14:textId="77777777" w:rsidR="00916D07" w:rsidRDefault="00916D07" w:rsidP="00BE6F8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271FB30" w14:textId="77777777" w:rsidR="00BE6F81" w:rsidRPr="00916D07" w:rsidRDefault="00BE6F81" w:rsidP="00BE6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16D07" w:rsidRPr="00916D07" w14:paraId="0155CCE7" w14:textId="77777777" w:rsidTr="00916D07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9BE3722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lastRenderedPageBreak/>
              <w:t>Acceptation de l'offre</w:t>
            </w:r>
          </w:p>
        </w:tc>
      </w:tr>
      <w:tr w:rsidR="00916D07" w:rsidRPr="00916D07" w14:paraId="166BAE7A" w14:textId="77777777" w:rsidTr="00916D07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3A25A36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Est acceptée la présente offre pour valoir acte d'engagement.</w:t>
            </w:r>
          </w:p>
        </w:tc>
      </w:tr>
      <w:tr w:rsidR="00916D07" w:rsidRPr="00916D07" w14:paraId="7976DEE0" w14:textId="77777777" w:rsidTr="00916D07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C1129A1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 Représentant du Maître d'ouvrage</w:t>
            </w:r>
          </w:p>
        </w:tc>
      </w:tr>
      <w:tr w:rsidR="00916D07" w:rsidRPr="00916D07" w14:paraId="091CD456" w14:textId="77777777" w:rsidTr="00916D07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0512BF6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25106E7C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026B5707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AF6620F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14:paraId="320AAD9A" w14:textId="77777777" w:rsidR="00916D07" w:rsidRPr="00916D07" w:rsidRDefault="00916D07" w:rsidP="00BE6F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85"/>
      </w:tblGrid>
      <w:tr w:rsidR="00916D07" w:rsidRPr="00916D07" w14:paraId="08FA1BCB" w14:textId="77777777" w:rsidTr="009E4336">
        <w:trPr>
          <w:cantSplit/>
          <w:tblCellSpacing w:w="0" w:type="dxa"/>
        </w:trPr>
        <w:tc>
          <w:tcPr>
            <w:tcW w:w="94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5EB2B5ED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firstLine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>Date d'effet du marché</w:t>
            </w:r>
          </w:p>
        </w:tc>
      </w:tr>
      <w:tr w:rsidR="00916D07" w:rsidRPr="00916D07" w14:paraId="5699AB02" w14:textId="77777777" w:rsidTr="009E4336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08F44A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Reçu notification du marché le 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890A7E7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0862DD9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23F3240D" w14:textId="77777777" w:rsidTr="009E4336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424903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Le 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prestataire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fr-FR"/>
              </w:rPr>
              <w:t> / 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F7D765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  <w:p w14:paraId="640F3FB1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8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80B48C3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38E12A83" w14:textId="77777777" w:rsidTr="009E4336">
        <w:trPr>
          <w:cantSplit/>
          <w:trHeight w:val="300"/>
          <w:tblCellSpacing w:w="0" w:type="dxa"/>
        </w:trPr>
        <w:tc>
          <w:tcPr>
            <w:tcW w:w="9450" w:type="dxa"/>
            <w:gridSpan w:val="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1BADDF0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916D07" w:rsidRPr="00916D07" w14:paraId="6C422258" w14:textId="77777777" w:rsidTr="009E4336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8B3C4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6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1852752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l'accusé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 réception de la notification du marché</w:t>
            </w:r>
          </w:p>
        </w:tc>
      </w:tr>
      <w:tr w:rsidR="00916D07" w:rsidRPr="00916D07" w14:paraId="0029F0DE" w14:textId="77777777" w:rsidTr="009E4336">
        <w:trPr>
          <w:cantSplit/>
          <w:tblCellSpacing w:w="0" w:type="dxa"/>
        </w:trPr>
        <w:tc>
          <w:tcPr>
            <w:tcW w:w="9450" w:type="dxa"/>
            <w:gridSpan w:val="7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02C7498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du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prestataire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/ </w:t>
            </w:r>
            <w:r w:rsidRPr="00916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fr-FR"/>
              </w:rPr>
              <w:t>mandataire du groupement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destinataire.</w:t>
            </w:r>
          </w:p>
          <w:p w14:paraId="0481BC85" w14:textId="3528EAF8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Pour le Représentant du</w:t>
            </w:r>
            <w:r w:rsidR="000B7480" w:rsidRPr="000B748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Pouvoir Adjudicateur</w:t>
            </w: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</w:t>
            </w:r>
          </w:p>
        </w:tc>
      </w:tr>
      <w:tr w:rsidR="00916D07" w:rsidRPr="00916D07" w14:paraId="46FB2FFB" w14:textId="77777777" w:rsidTr="00BE6F81">
        <w:trPr>
          <w:cantSplit/>
          <w:trHeight w:val="1527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40A311D" w14:textId="77777777" w:rsidR="00916D07" w:rsidRPr="00916D07" w:rsidRDefault="00916D07" w:rsidP="00916D07">
            <w:pPr>
              <w:keepNext/>
              <w:spacing w:before="100" w:beforeAutospacing="1" w:after="0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à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  <w:p w14:paraId="760B15C7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ind w:left="74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24F5F44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gramStart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</w:t>
            </w:r>
            <w:proofErr w:type="gramEnd"/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:</w:t>
            </w:r>
          </w:p>
        </w:tc>
        <w:tc>
          <w:tcPr>
            <w:tcW w:w="351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5A0683CD" w14:textId="77777777" w:rsidR="00916D07" w:rsidRPr="00916D07" w:rsidRDefault="00916D07" w:rsidP="00916D07">
            <w:pPr>
              <w:keepNext/>
              <w:spacing w:before="100" w:beforeAutospacing="1" w:after="142" w:line="288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916D0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</w:tr>
    </w:tbl>
    <w:p w14:paraId="2D6C883A" w14:textId="77777777" w:rsidR="00916D07" w:rsidRP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37B2DCF5" w14:textId="77777777" w:rsidR="00916D07" w:rsidRPr="00916D07" w:rsidRDefault="00916D07" w:rsidP="000B748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after="0" w:line="240" w:lineRule="auto"/>
        <w:ind w:left="57" w:right="57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ANNEXE N°___ A L'ACTE D'ENGAGEMENT EN CAS DE</w:t>
      </w:r>
    </w:p>
    <w:p w14:paraId="63D36C35" w14:textId="77777777" w:rsidR="00916D07" w:rsidRPr="00916D07" w:rsidRDefault="00916D07" w:rsidP="000B7480">
      <w:pPr>
        <w:pBdr>
          <w:top w:val="double" w:sz="2" w:space="6" w:color="000000"/>
          <w:left w:val="double" w:sz="2" w:space="6" w:color="000000"/>
          <w:bottom w:val="double" w:sz="2" w:space="6" w:color="000000"/>
          <w:right w:val="double" w:sz="2" w:space="6" w:color="000000"/>
        </w:pBdr>
        <w:shd w:val="clear" w:color="auto" w:fill="F2F2F2"/>
        <w:spacing w:after="0" w:line="240" w:lineRule="auto"/>
        <w:ind w:left="57" w:right="57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916D07">
        <w:rPr>
          <w:rFonts w:ascii="Times New Roman" w:eastAsia="Times New Roman" w:hAnsi="Times New Roman" w:cs="Times New Roman"/>
          <w:b/>
          <w:bCs/>
          <w:sz w:val="32"/>
          <w:szCs w:val="32"/>
          <w:lang w:eastAsia="fr-FR"/>
        </w:rPr>
        <w:t>GROUPEMENT CONJOINT</w:t>
      </w:r>
    </w:p>
    <w:p w14:paraId="6CD3AC7D" w14:textId="367E879F" w:rsidR="00125E95" w:rsidRPr="00B65C6B" w:rsidRDefault="00916D07" w:rsidP="00125E95">
      <w:pPr>
        <w:spacing w:before="238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25E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Détail des prestations exécutées par chacun des cotraitants</w:t>
      </w:r>
      <w:r w:rsidR="00125E95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 xml:space="preserve"> et </w:t>
      </w:r>
      <w:r w:rsidR="00125E95" w:rsidRPr="00B65C6B">
        <w:rPr>
          <w:rFonts w:ascii="Times New Roman" w:eastAsia="Times New Roman" w:hAnsi="Times New Roman" w:cs="Times New Roman"/>
          <w:b/>
          <w:bCs/>
          <w:sz w:val="28"/>
          <w:szCs w:val="28"/>
          <w:lang w:eastAsia="fr-FR"/>
        </w:rPr>
        <w:t>Répartition de la rémunération correspondante</w:t>
      </w:r>
    </w:p>
    <w:p w14:paraId="75E1A714" w14:textId="45A700F2" w:rsidR="00125E95" w:rsidRPr="00125E95" w:rsidRDefault="00125E95" w:rsidP="00125E95">
      <w:pPr>
        <w:keepNext/>
        <w:spacing w:before="119" w:after="238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t>1. Détail des prestations :</w:t>
      </w:r>
    </w:p>
    <w:tbl>
      <w:tblPr>
        <w:tblpPr w:leftFromText="141" w:rightFromText="141" w:vertAnchor="text" w:horzAnchor="margin" w:tblpY="-45"/>
        <w:tblW w:w="937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27"/>
        <w:gridCol w:w="4232"/>
        <w:gridCol w:w="4612"/>
      </w:tblGrid>
      <w:tr w:rsidR="000B7480" w:rsidRPr="000B7480" w14:paraId="2856C748" w14:textId="77777777" w:rsidTr="000B7480">
        <w:trPr>
          <w:tblHeader/>
        </w:trPr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2DA6BD3" w14:textId="77777777" w:rsidR="000B7480" w:rsidRPr="000B7480" w:rsidRDefault="000B7480" w:rsidP="000B74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Nom du mandataire</w:t>
            </w:r>
          </w:p>
          <w:p w14:paraId="606729EF" w14:textId="77777777" w:rsidR="000B7480" w:rsidRPr="000B7480" w:rsidRDefault="000B7480" w:rsidP="000B74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cotraitant</w:t>
            </w:r>
            <w:proofErr w:type="gramEnd"/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0C09D13" w14:textId="77777777" w:rsidR="000B7480" w:rsidRPr="000B7480" w:rsidRDefault="000B7480" w:rsidP="000B7480">
            <w:pPr>
              <w:keepNext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Prestations du mandataire - Poste(s) technique(s)</w:t>
            </w:r>
          </w:p>
        </w:tc>
      </w:tr>
      <w:tr w:rsidR="000B7480" w:rsidRPr="000B7480" w14:paraId="4CF34017" w14:textId="77777777" w:rsidTr="000B7480"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27E5DB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9A9CE17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7AE5D8" w14:textId="3DFA9D3F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6F5A18" w14:textId="77777777" w:rsidR="00125E95" w:rsidRPr="000B7480" w:rsidRDefault="00125E95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4D0630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3583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0CD016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97B11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C78300" w14:textId="14E02D41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34C49E" w14:textId="77777777" w:rsidR="00125E95" w:rsidRPr="000B7480" w:rsidRDefault="00125E95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F973F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E3745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6D104A1E" w14:textId="77777777" w:rsidTr="000B7480">
        <w:tc>
          <w:tcPr>
            <w:tcW w:w="47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AEE9051" w14:textId="77777777" w:rsidR="000B7480" w:rsidRPr="000B7480" w:rsidRDefault="000B7480" w:rsidP="000B748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Autres cotraitants</w:t>
            </w: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D2344BA" w14:textId="77777777" w:rsidR="000B7480" w:rsidRPr="000B7480" w:rsidRDefault="000B7480" w:rsidP="000B7480">
            <w:pPr>
              <w:keepNext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Prestations des autres cotraitants - Poste(s) technique(s)</w:t>
            </w:r>
          </w:p>
        </w:tc>
      </w:tr>
      <w:tr w:rsidR="000B7480" w:rsidRPr="000B7480" w14:paraId="3EA1AD98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F843BB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N°2</w:t>
            </w:r>
          </w:p>
          <w:p w14:paraId="634B26E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51FB70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D0B8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6F927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53561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1BAA26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A5B20D6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E76F9CF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5A4E9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84FEC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D2DB8B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13D0FE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94586EE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56063E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3A51B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5CAC9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5727E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1BBBD0B5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8D654D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N°3</w:t>
            </w:r>
          </w:p>
          <w:p w14:paraId="5A7426F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06E1F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168DBA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47F4B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8493C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2738ED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BBFB5F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BC9650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DF4949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0B67A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93A44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B11AC8F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1593FC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DB009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B1823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DDFD2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D46AF3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53F36DDA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42646F" w14:textId="1767F384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</w:t>
            </w:r>
            <w:r w:rsidR="00125E95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14:paraId="01139E0A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8A2A37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54700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61903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3E7215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F6F4C0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18440A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AF708C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366C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67A4A3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7CFD3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20BD2EC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A75F5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01112D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FCC84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59B6EC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6F6C51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B7480" w:rsidRPr="000B7480" w14:paraId="44684DF6" w14:textId="77777777" w:rsidTr="000B7480"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CA1904" w14:textId="361F3164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480">
              <w:rPr>
                <w:rFonts w:ascii="Times New Roman" w:hAnsi="Times New Roman" w:cs="Times New Roman"/>
                <w:b/>
                <w:sz w:val="24"/>
                <w:szCs w:val="24"/>
              </w:rPr>
              <w:t>N°</w:t>
            </w:r>
            <w:r w:rsidR="00125E95">
              <w:rPr>
                <w:rFonts w:ascii="Times New Roman" w:hAnsi="Times New Roman" w:cs="Times New Roman"/>
                <w:b/>
                <w:sz w:val="24"/>
                <w:szCs w:val="24"/>
              </w:rPr>
              <w:t>_</w:t>
            </w:r>
          </w:p>
          <w:p w14:paraId="302E799C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FC104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E08DC31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F41552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E2F39B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A87538" w14:textId="77777777" w:rsidR="000B7480" w:rsidRPr="000B7480" w:rsidRDefault="000B7480" w:rsidP="000B7480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611DAA" w14:textId="77777777" w:rsid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BBB9E8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D7C723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FF329F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4604B6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2F72D8" w14:textId="77777777" w:rsidR="000B7480" w:rsidRPr="000B7480" w:rsidRDefault="000B7480" w:rsidP="000B7480">
            <w:pPr>
              <w:shd w:val="clear" w:color="auto" w:fill="F2F2F2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5568D7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A3C591" w14:textId="77777777" w:rsidR="000B7480" w:rsidRPr="000B7480" w:rsidRDefault="000B7480" w:rsidP="000B7480">
            <w:pPr>
              <w:shd w:val="clear" w:color="auto" w:fill="F2F2F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DF1944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D90FC5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3ED46E" w14:textId="77777777" w:rsidR="000B7480" w:rsidRPr="000B7480" w:rsidRDefault="000B7480" w:rsidP="000B748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1F1A093" w14:textId="77777777" w:rsidR="000B7480" w:rsidRDefault="000B7480" w:rsidP="00916D07">
      <w:pPr>
        <w:spacing w:before="238" w:after="238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fr-FR"/>
        </w:rPr>
      </w:pPr>
    </w:p>
    <w:p w14:paraId="22CF5F46" w14:textId="77777777" w:rsidR="00916D07" w:rsidRDefault="00916D07" w:rsidP="00916D07">
      <w:pPr>
        <w:pageBreakBefore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  <w:sectPr w:rsidR="00916D07" w:rsidSect="00B7093E">
          <w:headerReference w:type="default" r:id="rId10"/>
          <w:footerReference w:type="default" r:id="rId11"/>
          <w:headerReference w:type="first" r:id="rId12"/>
          <w:pgSz w:w="11906" w:h="16838"/>
          <w:pgMar w:top="1417" w:right="1416" w:bottom="1417" w:left="1417" w:header="708" w:footer="708" w:gutter="0"/>
          <w:cols w:space="708"/>
          <w:titlePg/>
          <w:docGrid w:linePitch="360"/>
        </w:sectPr>
      </w:pPr>
    </w:p>
    <w:p w14:paraId="52F736D6" w14:textId="77777777" w:rsidR="00125E95" w:rsidRPr="00B65C6B" w:rsidRDefault="00125E95" w:rsidP="00452313">
      <w:pPr>
        <w:keepNext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65C6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fr-FR"/>
        </w:rPr>
        <w:lastRenderedPageBreak/>
        <w:t xml:space="preserve">2. Répartition de la rémunération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789"/>
        <w:gridCol w:w="789"/>
        <w:gridCol w:w="1058"/>
        <w:gridCol w:w="1251"/>
        <w:gridCol w:w="638"/>
        <w:gridCol w:w="3149"/>
        <w:gridCol w:w="2718"/>
        <w:gridCol w:w="3602"/>
      </w:tblGrid>
      <w:tr w:rsidR="003C3684" w14:paraId="00C35753" w14:textId="77777777" w:rsidTr="003C3684">
        <w:trPr>
          <w:tblHeader/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D985E04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Prestations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695BA3A2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A15D88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TVA</w:t>
            </w: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88E28E2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</w:rPr>
            </w:pPr>
            <w:r>
              <w:rPr>
                <w:b/>
              </w:rPr>
              <w:t>Montant TVA incluse</w:t>
            </w:r>
          </w:p>
        </w:tc>
      </w:tr>
      <w:tr w:rsidR="003C3684" w14:paraId="4738CE91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0F9A9F2" w14:textId="77777777" w:rsidR="003C3684" w:rsidRDefault="003C3684" w:rsidP="003C3684">
            <w:pPr>
              <w:keepNext/>
              <w:snapToGrid w:val="0"/>
              <w:spacing w:after="0" w:line="288" w:lineRule="auto"/>
              <w:ind w:left="108"/>
              <w:jc w:val="center"/>
              <w:rPr>
                <w:b/>
              </w:rPr>
            </w:pPr>
            <w:r>
              <w:rPr>
                <w:b/>
              </w:rPr>
              <w:t>Mandataire - cotraitant 1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99BD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DCF7E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62010F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47E65778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5978E6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288002C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1F80D85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2B971C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750E750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5C6AF3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3DCCC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505AACA0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B67A9F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758B1268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4E0827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39BC16C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580C7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E264C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420230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C1ABF84" w14:textId="77777777" w:rsidTr="003C3684">
        <w:trPr>
          <w:trHeight w:val="76"/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9D5103" w14:textId="77777777" w:rsidR="003C3684" w:rsidRPr="003C3684" w:rsidRDefault="003C3684" w:rsidP="003C3684">
            <w:pPr>
              <w:keepNext/>
              <w:snapToGrid w:val="0"/>
              <w:spacing w:after="0" w:line="288" w:lineRule="auto"/>
              <w:ind w:left="110"/>
              <w:rPr>
                <w:b/>
                <w:sz w:val="2"/>
                <w:szCs w:val="18"/>
              </w:rPr>
            </w:pP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39C697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847B48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7A2644" w14:textId="77777777" w:rsidR="003C3684" w:rsidRDefault="003C3684" w:rsidP="003C3684">
            <w:pPr>
              <w:snapToGrid w:val="0"/>
              <w:spacing w:after="0" w:line="288" w:lineRule="auto"/>
              <w:rPr>
                <w:sz w:val="6"/>
              </w:rPr>
            </w:pPr>
          </w:p>
        </w:tc>
      </w:tr>
      <w:tr w:rsidR="003C3684" w14:paraId="7379E46C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32205E" w14:textId="77777777" w:rsidR="003C3684" w:rsidRDefault="003C3684" w:rsidP="003C3684">
            <w:pPr>
              <w:keepNext/>
              <w:snapToGrid w:val="0"/>
              <w:spacing w:after="0" w:line="288" w:lineRule="auto"/>
              <w:ind w:left="110" w:right="110"/>
            </w:pPr>
            <w:r>
              <w:t>Prestation de mandat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31081E8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5446E6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30A013" w14:textId="77777777" w:rsidR="003C3684" w:rsidRDefault="003C3684" w:rsidP="003C3684">
            <w:pPr>
              <w:snapToGrid w:val="0"/>
              <w:spacing w:after="0" w:line="288" w:lineRule="auto"/>
            </w:pPr>
          </w:p>
        </w:tc>
      </w:tr>
      <w:tr w:rsidR="003C3684" w14:paraId="7BE9E53A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63CF62D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BCE86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92C78E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A272CAD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26D6FDC2" w14:textId="77777777" w:rsidTr="003C3684">
        <w:trPr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70BCFFD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mandataire</w:t>
            </w:r>
            <w:r>
              <w:t xml:space="preserve"> (I)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708BB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56D663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6B4F88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</w:tr>
      <w:tr w:rsidR="003C3684" w14:paraId="21CEE31D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0D1BDCA" w14:textId="77777777" w:rsidR="003C3684" w:rsidRDefault="003C3684" w:rsidP="003C3684">
            <w:pPr>
              <w:keepNext/>
              <w:snapToGrid w:val="0"/>
              <w:spacing w:after="0" w:line="288" w:lineRule="auto"/>
              <w:ind w:left="284"/>
              <w:jc w:val="center"/>
              <w:rPr>
                <w:b/>
              </w:rPr>
            </w:pPr>
            <w:r>
              <w:rPr>
                <w:b/>
              </w:rPr>
              <w:t>Autres cotraitant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96ABEB5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22F4C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B164E83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33AB4D62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EB9C31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1D3B04F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2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1F9C7E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C366CA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74B2522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8DC435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10776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C2CFD1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1EBA7C99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C474E1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04C4B222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F28664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B1A5B1B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25FE2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94658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08B953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5681B09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4AAC15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2B88BCE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D82026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6222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76070293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E21A50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E183439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3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1983B49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272B6D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B9A826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4927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522F4A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11AC2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1723A675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FAC581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0077A256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89B60C3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BDBD010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C9D622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28B01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FF9399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E161380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5A45B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6F0655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A52CB76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5544CE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59B3DA58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F70572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98A847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4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7C78A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2E1FE6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8A83FD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F634A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F500B1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C76D2C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EF9D3ED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CC45FF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2EA63449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9309688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80BBA39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4F3D5E1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60E2EA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4EE2477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233FE2E6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441E1D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D44117B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75F7871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49C824F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7A162CED" w14:textId="77777777" w:rsidTr="003C3684">
        <w:trPr>
          <w:jc w:val="center"/>
        </w:trPr>
        <w:tc>
          <w:tcPr>
            <w:tcW w:w="282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F04EFE" w14:textId="77777777" w:rsidR="003C3684" w:rsidRDefault="003C3684" w:rsidP="003C3684">
            <w:pPr>
              <w:keepNext/>
              <w:snapToGrid w:val="0"/>
              <w:spacing w:after="0" w:line="288" w:lineRule="auto"/>
            </w:pPr>
            <w:r>
              <w:t>N°</w:t>
            </w:r>
          </w:p>
        </w:tc>
        <w:tc>
          <w:tcPr>
            <w:tcW w:w="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2136460" w14:textId="77777777" w:rsidR="003C3684" w:rsidRDefault="003C3684" w:rsidP="003C3684">
            <w:pPr>
              <w:keepNext/>
              <w:snapToGrid w:val="0"/>
              <w:spacing w:after="0" w:line="288" w:lineRule="auto"/>
              <w:jc w:val="center"/>
            </w:pPr>
            <w:r>
              <w:t>5</w:t>
            </w:r>
          </w:p>
        </w:tc>
        <w:tc>
          <w:tcPr>
            <w:tcW w:w="37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CFEAB9C" w14:textId="77777777" w:rsidR="003C3684" w:rsidRDefault="003C3684" w:rsidP="003C3684">
            <w:pPr>
              <w:snapToGrid w:val="0"/>
              <w:spacing w:after="0" w:line="288" w:lineRule="auto"/>
              <w:ind w:left="-71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0A7FE1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AD88620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9E339F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32F305E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45F60ED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7A2DFD0E" w14:textId="77777777" w:rsidTr="003C3684">
        <w:trPr>
          <w:jc w:val="center"/>
        </w:trPr>
        <w:tc>
          <w:tcPr>
            <w:tcW w:w="564" w:type="pct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C66F37" w14:textId="77777777" w:rsidR="003C3684" w:rsidRDefault="003C3684" w:rsidP="003C3684">
            <w:pPr>
              <w:keepNext/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378" w:type="pct"/>
            <w:shd w:val="clear" w:color="auto" w:fill="auto"/>
          </w:tcPr>
          <w:p w14:paraId="3AA57935" w14:textId="77777777" w:rsidR="003C3684" w:rsidRDefault="003C3684" w:rsidP="003C3684">
            <w:pPr>
              <w:snapToGrid w:val="0"/>
              <w:spacing w:after="0" w:line="288" w:lineRule="auto"/>
              <w:ind w:left="-74"/>
              <w:jc w:val="right"/>
            </w:pPr>
            <w:r>
              <w:t>TVA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927B321" w14:textId="77777777" w:rsidR="003C3684" w:rsidRDefault="003C3684" w:rsidP="003C3684">
            <w:pPr>
              <w:snapToGrid w:val="0"/>
              <w:spacing w:after="0" w:line="288" w:lineRule="auto"/>
            </w:pPr>
          </w:p>
        </w:tc>
        <w:tc>
          <w:tcPr>
            <w:tcW w:w="228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0FE0C5" w14:textId="77777777" w:rsidR="003C3684" w:rsidRDefault="003C3684" w:rsidP="003C3684">
            <w:pPr>
              <w:snapToGrid w:val="0"/>
              <w:spacing w:after="0" w:line="288" w:lineRule="auto"/>
            </w:pPr>
            <w:r>
              <w:t>%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2E88B6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F68DC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AA6C059" w14:textId="77777777" w:rsidR="003C3684" w:rsidRDefault="003C3684" w:rsidP="003C3684">
            <w:pPr>
              <w:snapToGrid w:val="0"/>
              <w:spacing w:after="0" w:line="288" w:lineRule="auto"/>
              <w:rPr>
                <w:b/>
              </w:rPr>
            </w:pPr>
          </w:p>
        </w:tc>
      </w:tr>
      <w:tr w:rsidR="003C3684" w14:paraId="4B79320D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520369" w14:textId="77777777" w:rsidR="003C3684" w:rsidRDefault="003C3684" w:rsidP="003C3684">
            <w:pPr>
              <w:snapToGrid w:val="0"/>
              <w:spacing w:after="0" w:line="288" w:lineRule="auto"/>
              <w:rPr>
                <w:b/>
                <w:sz w:val="6"/>
              </w:rPr>
            </w:pPr>
          </w:p>
        </w:tc>
        <w:tc>
          <w:tcPr>
            <w:tcW w:w="1125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59C0C4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971" w:type="pct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44EF13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  <w:tc>
          <w:tcPr>
            <w:tcW w:w="1287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7949DDE" w14:textId="77777777" w:rsidR="003C3684" w:rsidRDefault="003C3684" w:rsidP="003C3684">
            <w:pPr>
              <w:snapToGrid w:val="0"/>
              <w:spacing w:after="0" w:line="288" w:lineRule="auto"/>
              <w:jc w:val="center"/>
              <w:rPr>
                <w:b/>
                <w:sz w:val="6"/>
              </w:rPr>
            </w:pPr>
          </w:p>
        </w:tc>
      </w:tr>
      <w:tr w:rsidR="003C3684" w14:paraId="29CE298A" w14:textId="77777777" w:rsidTr="003C3684">
        <w:trPr>
          <w:jc w:val="center"/>
        </w:trPr>
        <w:tc>
          <w:tcPr>
            <w:tcW w:w="1617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38205DA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autres cotraitants</w:t>
            </w:r>
            <w:r>
              <w:t xml:space="preserve"> (II)</w:t>
            </w:r>
          </w:p>
        </w:tc>
        <w:tc>
          <w:tcPr>
            <w:tcW w:w="11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27299A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73D5A2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D775C8" w14:textId="77777777" w:rsidR="003C3684" w:rsidRDefault="003C3684" w:rsidP="003C3684">
            <w:pPr>
              <w:keepNext/>
              <w:snapToGrid w:val="0"/>
              <w:spacing w:before="60" w:after="60" w:line="288" w:lineRule="auto"/>
              <w:rPr>
                <w:b/>
              </w:rPr>
            </w:pPr>
          </w:p>
        </w:tc>
      </w:tr>
      <w:tr w:rsidR="003C3684" w14:paraId="365029F9" w14:textId="77777777" w:rsidTr="003C3684">
        <w:trPr>
          <w:jc w:val="center"/>
        </w:trPr>
        <w:tc>
          <w:tcPr>
            <w:tcW w:w="1617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51C493B" w14:textId="77777777" w:rsidR="003C3684" w:rsidRDefault="003C3684" w:rsidP="003C3684">
            <w:pPr>
              <w:snapToGrid w:val="0"/>
              <w:spacing w:before="60" w:after="60" w:line="288" w:lineRule="auto"/>
              <w:ind w:left="142"/>
            </w:pPr>
            <w:r>
              <w:rPr>
                <w:b/>
              </w:rPr>
              <w:t>Total du marché</w:t>
            </w:r>
            <w:r>
              <w:t xml:space="preserve"> (I) + (II)</w:t>
            </w:r>
          </w:p>
        </w:tc>
        <w:tc>
          <w:tcPr>
            <w:tcW w:w="1125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323BD2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97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72DA388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  <w:tc>
          <w:tcPr>
            <w:tcW w:w="1287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E773BE" w14:textId="77777777" w:rsidR="003C3684" w:rsidRDefault="003C3684" w:rsidP="003C3684">
            <w:pPr>
              <w:snapToGrid w:val="0"/>
              <w:spacing w:before="60" w:after="60" w:line="288" w:lineRule="auto"/>
              <w:rPr>
                <w:b/>
              </w:rPr>
            </w:pPr>
          </w:p>
        </w:tc>
      </w:tr>
    </w:tbl>
    <w:p w14:paraId="53122D5A" w14:textId="71E58C09" w:rsidR="003235B3" w:rsidRPr="00452313" w:rsidRDefault="003235B3" w:rsidP="003C3684">
      <w:pPr>
        <w:pStyle w:val="Paragraphedeliste"/>
        <w:spacing w:before="238" w:after="238" w:line="240" w:lineRule="auto"/>
        <w:ind w:left="142"/>
        <w:jc w:val="both"/>
        <w:rPr>
          <w:sz w:val="2"/>
          <w:szCs w:val="2"/>
        </w:rPr>
      </w:pPr>
    </w:p>
    <w:tbl>
      <w:tblPr>
        <w:tblStyle w:val="Grilledutableau"/>
        <w:tblW w:w="0" w:type="auto"/>
        <w:tblInd w:w="142" w:type="dxa"/>
        <w:tblLook w:val="04A0" w:firstRow="1" w:lastRow="0" w:firstColumn="1" w:lastColumn="0" w:noHBand="0" w:noVBand="1"/>
      </w:tblPr>
      <w:tblGrid>
        <w:gridCol w:w="3463"/>
        <w:gridCol w:w="3469"/>
        <w:gridCol w:w="3460"/>
        <w:gridCol w:w="3460"/>
      </w:tblGrid>
      <w:tr w:rsidR="00452313" w14:paraId="55A51DE4" w14:textId="77777777" w:rsidTr="00452313">
        <w:tc>
          <w:tcPr>
            <w:tcW w:w="3463" w:type="dxa"/>
          </w:tcPr>
          <w:p w14:paraId="6BF96481" w14:textId="40B43286" w:rsidR="00452313" w:rsidRDefault="00452313" w:rsidP="00452313">
            <w:pPr>
              <w:pStyle w:val="Paragraphedeliste"/>
              <w:spacing w:before="238" w:after="238"/>
              <w:ind w:left="0"/>
              <w:jc w:val="both"/>
            </w:pPr>
            <w:r>
              <w:t xml:space="preserve">PSE 1 Lot </w:t>
            </w:r>
            <w:r w:rsidR="00B45DEA">
              <w:t>4</w:t>
            </w:r>
          </w:p>
        </w:tc>
        <w:tc>
          <w:tcPr>
            <w:tcW w:w="3469" w:type="dxa"/>
          </w:tcPr>
          <w:p w14:paraId="5991A7F1" w14:textId="180B5954" w:rsidR="00452313" w:rsidRDefault="00452313" w:rsidP="00452313">
            <w:pPr>
              <w:pStyle w:val="Paragraphedeliste"/>
              <w:spacing w:before="238" w:after="238"/>
              <w:ind w:left="0"/>
              <w:jc w:val="both"/>
            </w:pPr>
            <w:r>
              <w:rPr>
                <w:b/>
              </w:rPr>
              <w:t>Montant hors TVA</w:t>
            </w:r>
          </w:p>
        </w:tc>
        <w:tc>
          <w:tcPr>
            <w:tcW w:w="3460" w:type="dxa"/>
          </w:tcPr>
          <w:p w14:paraId="43E4A4CA" w14:textId="066E9E9F" w:rsidR="00452313" w:rsidRDefault="00452313" w:rsidP="00452313">
            <w:pPr>
              <w:pStyle w:val="Paragraphedeliste"/>
              <w:spacing w:before="238" w:after="238"/>
              <w:ind w:left="0"/>
              <w:jc w:val="both"/>
            </w:pPr>
            <w:r>
              <w:rPr>
                <w:b/>
              </w:rPr>
              <w:t>Montant TVA</w:t>
            </w:r>
          </w:p>
        </w:tc>
        <w:tc>
          <w:tcPr>
            <w:tcW w:w="3460" w:type="dxa"/>
          </w:tcPr>
          <w:p w14:paraId="3592A3DD" w14:textId="5CC7E897" w:rsidR="00452313" w:rsidRDefault="00452313" w:rsidP="00452313">
            <w:pPr>
              <w:pStyle w:val="Paragraphedeliste"/>
              <w:spacing w:before="238" w:after="238"/>
              <w:ind w:left="0"/>
              <w:jc w:val="both"/>
            </w:pPr>
            <w:r>
              <w:rPr>
                <w:b/>
              </w:rPr>
              <w:t>Montant TVA incluse</w:t>
            </w:r>
          </w:p>
        </w:tc>
      </w:tr>
      <w:tr w:rsidR="00452313" w14:paraId="11C3F93A" w14:textId="77777777" w:rsidTr="00452313">
        <w:tc>
          <w:tcPr>
            <w:tcW w:w="3463" w:type="dxa"/>
          </w:tcPr>
          <w:p w14:paraId="3A788E0B" w14:textId="6D30F33B" w:rsidR="00452313" w:rsidRDefault="00452313" w:rsidP="003C3684">
            <w:pPr>
              <w:pStyle w:val="Paragraphedeliste"/>
              <w:spacing w:before="238" w:after="238"/>
              <w:ind w:left="0"/>
              <w:jc w:val="both"/>
            </w:pPr>
            <w:r>
              <w:t>COTRAITANT CONCERNE</w:t>
            </w:r>
          </w:p>
        </w:tc>
        <w:tc>
          <w:tcPr>
            <w:tcW w:w="3469" w:type="dxa"/>
          </w:tcPr>
          <w:p w14:paraId="3DEE0A26" w14:textId="77777777" w:rsidR="00452313" w:rsidRDefault="00452313" w:rsidP="003C3684">
            <w:pPr>
              <w:pStyle w:val="Paragraphedeliste"/>
              <w:spacing w:before="238" w:after="238"/>
              <w:ind w:left="0"/>
              <w:jc w:val="both"/>
            </w:pPr>
          </w:p>
        </w:tc>
        <w:tc>
          <w:tcPr>
            <w:tcW w:w="3460" w:type="dxa"/>
          </w:tcPr>
          <w:p w14:paraId="70081896" w14:textId="77777777" w:rsidR="00452313" w:rsidRDefault="00452313" w:rsidP="003C3684">
            <w:pPr>
              <w:pStyle w:val="Paragraphedeliste"/>
              <w:spacing w:before="238" w:after="238"/>
              <w:ind w:left="0"/>
              <w:jc w:val="both"/>
            </w:pPr>
          </w:p>
        </w:tc>
        <w:tc>
          <w:tcPr>
            <w:tcW w:w="3460" w:type="dxa"/>
          </w:tcPr>
          <w:p w14:paraId="01A428F5" w14:textId="77777777" w:rsidR="00452313" w:rsidRDefault="00452313" w:rsidP="003C3684">
            <w:pPr>
              <w:pStyle w:val="Paragraphedeliste"/>
              <w:spacing w:before="238" w:after="238"/>
              <w:ind w:left="0"/>
              <w:jc w:val="both"/>
            </w:pPr>
          </w:p>
        </w:tc>
      </w:tr>
    </w:tbl>
    <w:p w14:paraId="0E3A3241" w14:textId="77777777" w:rsidR="00452313" w:rsidRDefault="00452313" w:rsidP="00452313">
      <w:pPr>
        <w:spacing w:before="238" w:after="238" w:line="240" w:lineRule="auto"/>
        <w:jc w:val="both"/>
      </w:pPr>
    </w:p>
    <w:sectPr w:rsidR="00452313" w:rsidSect="00916D0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9AC50" w14:textId="77777777" w:rsidR="0014010D" w:rsidRDefault="0014010D" w:rsidP="00916D07">
      <w:pPr>
        <w:spacing w:after="0" w:line="240" w:lineRule="auto"/>
      </w:pPr>
      <w:r>
        <w:separator/>
      </w:r>
    </w:p>
  </w:endnote>
  <w:endnote w:type="continuationSeparator" w:id="0">
    <w:p w14:paraId="1DC53777" w14:textId="77777777" w:rsidR="0014010D" w:rsidRDefault="0014010D" w:rsidP="00916D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01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-BoldItalic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C8776" w14:textId="77777777" w:rsidR="002466F5" w:rsidRDefault="002466F5" w:rsidP="00916D07">
    <w:pPr>
      <w:pStyle w:val="Pieddepage"/>
      <w:jc w:val="cen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056D0C">
      <w:rPr>
        <w:b/>
        <w:bCs/>
        <w:noProof/>
      </w:rPr>
      <w:t>2</w:t>
    </w:r>
    <w:r>
      <w:rPr>
        <w:b/>
        <w:bCs/>
      </w:rPr>
      <w:fldChar w:fldCharType="end"/>
    </w:r>
    <w:r>
      <w:t xml:space="preserve"> sur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056D0C">
      <w:rPr>
        <w:b/>
        <w:bCs/>
        <w:noProof/>
      </w:rPr>
      <w:t>17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F11B32" w14:textId="77777777" w:rsidR="0014010D" w:rsidRDefault="0014010D" w:rsidP="00916D07">
      <w:pPr>
        <w:spacing w:after="0" w:line="240" w:lineRule="auto"/>
      </w:pPr>
      <w:r>
        <w:separator/>
      </w:r>
    </w:p>
  </w:footnote>
  <w:footnote w:type="continuationSeparator" w:id="0">
    <w:p w14:paraId="54B91CD6" w14:textId="77777777" w:rsidR="0014010D" w:rsidRDefault="0014010D" w:rsidP="00916D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4E0AE" w14:textId="11D533E2" w:rsidR="00875A18" w:rsidRPr="009542E2" w:rsidRDefault="00875A18" w:rsidP="00875A18">
    <w:pPr>
      <w:pStyle w:val="En-tte"/>
      <w:jc w:val="right"/>
      <w:rPr>
        <w:i/>
        <w:sz w:val="20"/>
        <w:szCs w:val="20"/>
      </w:rPr>
    </w:pPr>
    <w:r w:rsidRPr="009542E2">
      <w:rPr>
        <w:i/>
        <w:sz w:val="20"/>
        <w:szCs w:val="20"/>
      </w:rPr>
      <w:t xml:space="preserve">AE </w:t>
    </w:r>
    <w:r w:rsidRPr="00851B8E">
      <w:rPr>
        <w:i/>
        <w:sz w:val="20"/>
        <w:szCs w:val="20"/>
      </w:rPr>
      <w:t>2024-TX-Fa</w:t>
    </w:r>
    <w:r w:rsidR="00A47B42">
      <w:rPr>
        <w:i/>
        <w:sz w:val="20"/>
        <w:szCs w:val="20"/>
      </w:rPr>
      <w:t>c</w:t>
    </w:r>
    <w:r w:rsidRPr="00851B8E">
      <w:rPr>
        <w:i/>
        <w:sz w:val="20"/>
        <w:szCs w:val="20"/>
      </w:rPr>
      <w:t>ades-PJ-Montauban</w:t>
    </w:r>
  </w:p>
  <w:p w14:paraId="07F33EFA" w14:textId="35033933" w:rsidR="002466F5" w:rsidRPr="009542E2" w:rsidRDefault="002466F5" w:rsidP="007A438B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038C" w14:textId="23DCD096" w:rsidR="007A438B" w:rsidRPr="009542E2" w:rsidRDefault="007A438B" w:rsidP="007A438B">
    <w:pPr>
      <w:pStyle w:val="En-tte"/>
      <w:jc w:val="right"/>
      <w:rPr>
        <w:i/>
        <w:sz w:val="20"/>
        <w:szCs w:val="20"/>
      </w:rPr>
    </w:pPr>
    <w:r w:rsidRPr="009542E2">
      <w:rPr>
        <w:i/>
        <w:sz w:val="20"/>
        <w:szCs w:val="20"/>
      </w:rPr>
      <w:t xml:space="preserve">AE </w:t>
    </w:r>
    <w:r w:rsidR="00851B8E" w:rsidRPr="00851B8E">
      <w:rPr>
        <w:i/>
        <w:sz w:val="20"/>
        <w:szCs w:val="20"/>
      </w:rPr>
      <w:t>2024-TX-Fa</w:t>
    </w:r>
    <w:r w:rsidR="00A47B42">
      <w:rPr>
        <w:i/>
        <w:sz w:val="20"/>
        <w:szCs w:val="20"/>
      </w:rPr>
      <w:t>c</w:t>
    </w:r>
    <w:r w:rsidR="00851B8E" w:rsidRPr="00851B8E">
      <w:rPr>
        <w:i/>
        <w:sz w:val="20"/>
        <w:szCs w:val="20"/>
      </w:rPr>
      <w:t>ades-PJ-Montauban</w:t>
    </w:r>
  </w:p>
  <w:p w14:paraId="28229AD0" w14:textId="77777777" w:rsidR="002466F5" w:rsidRDefault="002466F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000000C"/>
    <w:multiLevelType w:val="multilevel"/>
    <w:tmpl w:val="000000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000000D"/>
    <w:multiLevelType w:val="multilevel"/>
    <w:tmpl w:val="0000000D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</w:rPr>
    </w:lvl>
  </w:abstractNum>
  <w:abstractNum w:abstractNumId="4" w15:restartNumberingAfterBreak="0">
    <w:nsid w:val="07E924C9"/>
    <w:multiLevelType w:val="multilevel"/>
    <w:tmpl w:val="CCF44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A160FB"/>
    <w:multiLevelType w:val="hybridMultilevel"/>
    <w:tmpl w:val="A28EA086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A5B"/>
    <w:multiLevelType w:val="hybridMultilevel"/>
    <w:tmpl w:val="893C31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138C0"/>
    <w:multiLevelType w:val="multilevel"/>
    <w:tmpl w:val="B2F28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86092B"/>
    <w:multiLevelType w:val="multilevel"/>
    <w:tmpl w:val="BB46F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5806B4"/>
    <w:multiLevelType w:val="multilevel"/>
    <w:tmpl w:val="0388C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AA7BCE"/>
    <w:multiLevelType w:val="hybridMultilevel"/>
    <w:tmpl w:val="DFA086B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F000523"/>
    <w:multiLevelType w:val="hybridMultilevel"/>
    <w:tmpl w:val="60342E9C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B6AFA"/>
    <w:multiLevelType w:val="multilevel"/>
    <w:tmpl w:val="74963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2603BF2"/>
    <w:multiLevelType w:val="hybridMultilevel"/>
    <w:tmpl w:val="0686B714"/>
    <w:lvl w:ilvl="0" w:tplc="BDC24F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E526F6"/>
    <w:multiLevelType w:val="hybridMultilevel"/>
    <w:tmpl w:val="E59ADF1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682522E"/>
    <w:multiLevelType w:val="multilevel"/>
    <w:tmpl w:val="0D642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4"/>
    <w:lvlOverride w:ilvl="0">
      <w:startOverride w:val="1"/>
    </w:lvlOverride>
  </w:num>
  <w:num w:numId="5">
    <w:abstractNumId w:val="15"/>
  </w:num>
  <w:num w:numId="6">
    <w:abstractNumId w:val="9"/>
  </w:num>
  <w:num w:numId="7">
    <w:abstractNumId w:val="12"/>
  </w:num>
  <w:num w:numId="8">
    <w:abstractNumId w:val="12"/>
    <w:lvlOverride w:ilvl="0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5"/>
  </w:num>
  <w:num w:numId="16">
    <w:abstractNumId w:val="13"/>
  </w:num>
  <w:num w:numId="17">
    <w:abstractNumId w:val="1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07"/>
    <w:rsid w:val="00056D0C"/>
    <w:rsid w:val="000B7480"/>
    <w:rsid w:val="000E739B"/>
    <w:rsid w:val="00125E95"/>
    <w:rsid w:val="0014010D"/>
    <w:rsid w:val="0015096A"/>
    <w:rsid w:val="001C53BE"/>
    <w:rsid w:val="001D3F1A"/>
    <w:rsid w:val="002270C9"/>
    <w:rsid w:val="002466F5"/>
    <w:rsid w:val="00292768"/>
    <w:rsid w:val="002B0221"/>
    <w:rsid w:val="002D13FD"/>
    <w:rsid w:val="00314C46"/>
    <w:rsid w:val="003235B3"/>
    <w:rsid w:val="003C3684"/>
    <w:rsid w:val="003D6C60"/>
    <w:rsid w:val="004144E9"/>
    <w:rsid w:val="00437842"/>
    <w:rsid w:val="00442826"/>
    <w:rsid w:val="00452313"/>
    <w:rsid w:val="005857CF"/>
    <w:rsid w:val="005A7064"/>
    <w:rsid w:val="005B1652"/>
    <w:rsid w:val="005E50DE"/>
    <w:rsid w:val="007138DB"/>
    <w:rsid w:val="00715011"/>
    <w:rsid w:val="00765A76"/>
    <w:rsid w:val="0077127C"/>
    <w:rsid w:val="007A438B"/>
    <w:rsid w:val="00816790"/>
    <w:rsid w:val="00821D0D"/>
    <w:rsid w:val="00851B8E"/>
    <w:rsid w:val="008668FA"/>
    <w:rsid w:val="00875A18"/>
    <w:rsid w:val="0089281C"/>
    <w:rsid w:val="008C4E39"/>
    <w:rsid w:val="00906F0A"/>
    <w:rsid w:val="00916D07"/>
    <w:rsid w:val="00923AC1"/>
    <w:rsid w:val="00930467"/>
    <w:rsid w:val="009370D3"/>
    <w:rsid w:val="00946262"/>
    <w:rsid w:val="009542E2"/>
    <w:rsid w:val="009E4336"/>
    <w:rsid w:val="00A47B42"/>
    <w:rsid w:val="00A96711"/>
    <w:rsid w:val="00AD474C"/>
    <w:rsid w:val="00B45DEA"/>
    <w:rsid w:val="00B536DB"/>
    <w:rsid w:val="00B7093E"/>
    <w:rsid w:val="00B72E49"/>
    <w:rsid w:val="00B90CC4"/>
    <w:rsid w:val="00BB43D6"/>
    <w:rsid w:val="00BE6F81"/>
    <w:rsid w:val="00C42AC4"/>
    <w:rsid w:val="00CB136E"/>
    <w:rsid w:val="00D072D6"/>
    <w:rsid w:val="00D46DB6"/>
    <w:rsid w:val="00D75798"/>
    <w:rsid w:val="00E159DC"/>
    <w:rsid w:val="00E93588"/>
    <w:rsid w:val="00EA3EDC"/>
    <w:rsid w:val="00EA5636"/>
    <w:rsid w:val="00EA699E"/>
    <w:rsid w:val="00EE351E"/>
    <w:rsid w:val="00F30C47"/>
    <w:rsid w:val="00F51E86"/>
    <w:rsid w:val="00F52951"/>
    <w:rsid w:val="00FD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18FD5CC"/>
  <w15:chartTrackingRefBased/>
  <w15:docId w15:val="{531E1728-26C9-4860-BC26-5609599EC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916D07"/>
    <w:pPr>
      <w:shd w:val="clear" w:color="auto" w:fill="CCCCCC"/>
      <w:spacing w:before="601" w:after="238" w:line="240" w:lineRule="auto"/>
      <w:ind w:left="-284"/>
      <w:jc w:val="both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lang w:eastAsia="fr-FR"/>
    </w:rPr>
  </w:style>
  <w:style w:type="paragraph" w:styleId="Titre2">
    <w:name w:val="heading 2"/>
    <w:basedOn w:val="Normal"/>
    <w:link w:val="Titre2Car"/>
    <w:uiPriority w:val="9"/>
    <w:qFormat/>
    <w:rsid w:val="00916D07"/>
    <w:pPr>
      <w:spacing w:before="238" w:after="100" w:afterAutospacing="1" w:line="240" w:lineRule="auto"/>
      <w:ind w:left="-284"/>
      <w:jc w:val="both"/>
      <w:outlineLvl w:val="1"/>
    </w:pPr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16D07"/>
    <w:rPr>
      <w:rFonts w:ascii="Times New Roman" w:eastAsia="Times New Roman" w:hAnsi="Times New Roman" w:cs="Times New Roman"/>
      <w:b/>
      <w:bCs/>
      <w:kern w:val="36"/>
      <w:sz w:val="48"/>
      <w:szCs w:val="48"/>
      <w:u w:val="single"/>
      <w:shd w:val="clear" w:color="auto" w:fill="CCCCCC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916D07"/>
    <w:rPr>
      <w:rFonts w:ascii="Times New Roman" w:eastAsia="Times New Roman" w:hAnsi="Times New Roman" w:cs="Times New Roman"/>
      <w:b/>
      <w:bCs/>
      <w:sz w:val="36"/>
      <w:szCs w:val="36"/>
      <w:u w:val="single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916D07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16D07"/>
    <w:rPr>
      <w:color w:val="800080"/>
      <w:u w:val="single"/>
    </w:rPr>
  </w:style>
  <w:style w:type="paragraph" w:customStyle="1" w:styleId="msonormal0">
    <w:name w:val="msonormal"/>
    <w:basedOn w:val="Normal"/>
    <w:rsid w:val="00916D0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unhideWhenUsed/>
    <w:rsid w:val="00916D07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dfootnote">
    <w:name w:val="sdfootnote"/>
    <w:basedOn w:val="Normal"/>
    <w:rsid w:val="00916D07"/>
    <w:pPr>
      <w:spacing w:before="100" w:beforeAutospacing="1" w:after="0" w:line="240" w:lineRule="auto"/>
      <w:ind w:left="340" w:hanging="340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16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6D07"/>
  </w:style>
  <w:style w:type="paragraph" w:styleId="Pieddepage">
    <w:name w:val="footer"/>
    <w:basedOn w:val="Normal"/>
    <w:link w:val="PieddepageCar"/>
    <w:uiPriority w:val="99"/>
    <w:unhideWhenUsed/>
    <w:rsid w:val="00916D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6D07"/>
  </w:style>
  <w:style w:type="paragraph" w:styleId="Paragraphedeliste">
    <w:name w:val="List Paragraph"/>
    <w:basedOn w:val="Normal"/>
    <w:uiPriority w:val="34"/>
    <w:qFormat/>
    <w:rsid w:val="008668FA"/>
    <w:pPr>
      <w:ind w:left="720"/>
      <w:contextualSpacing/>
    </w:pPr>
  </w:style>
  <w:style w:type="table" w:styleId="Grilledutableau">
    <w:name w:val="Table Grid"/>
    <w:basedOn w:val="TableauNormal"/>
    <w:uiPriority w:val="39"/>
    <w:rsid w:val="00906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7138DB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customStyle="1" w:styleId="Paradouble">
    <w:name w:val="Para_double"/>
    <w:basedOn w:val="Normal"/>
    <w:rsid w:val="00AD474C"/>
    <w:pPr>
      <w:widowControl w:val="0"/>
      <w:suppressAutoHyphens/>
      <w:spacing w:before="120" w:after="24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aragraphe">
    <w:name w:val="Paragraphe"/>
    <w:basedOn w:val="Normal"/>
    <w:rsid w:val="00923AC1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Normal1">
    <w:name w:val="Normal1"/>
    <w:basedOn w:val="Normal"/>
    <w:rsid w:val="00B90CC4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lang w:eastAsia="fr-FR"/>
    </w:rPr>
  </w:style>
  <w:style w:type="character" w:customStyle="1" w:styleId="Normal2Car">
    <w:name w:val="Normal2 Car"/>
    <w:link w:val="Normal2"/>
    <w:locked/>
    <w:rsid w:val="00B90CC4"/>
  </w:style>
  <w:style w:type="paragraph" w:customStyle="1" w:styleId="Normal2">
    <w:name w:val="Normal2"/>
    <w:basedOn w:val="Normal"/>
    <w:link w:val="Normal2Car"/>
    <w:rsid w:val="00B90CC4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F33425-4BE7-4C8F-829A-D1D11BEED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18</Pages>
  <Words>3333</Words>
  <Characters>18333</Characters>
  <Application>Microsoft Office Word</Application>
  <DocSecurity>0</DocSecurity>
  <Lines>152</Lines>
  <Paragraphs>43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21623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PICAUT Céline</dc:creator>
  <cp:keywords/>
  <dc:description/>
  <cp:lastModifiedBy>PICAUT Céline</cp:lastModifiedBy>
  <cp:revision>17</cp:revision>
  <dcterms:created xsi:type="dcterms:W3CDTF">2024-09-11T10:17:00Z</dcterms:created>
  <dcterms:modified xsi:type="dcterms:W3CDTF">2024-12-04T10:14:00Z</dcterms:modified>
</cp:coreProperties>
</file>