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5B6638" w14:textId="77777777" w:rsidR="009B1CD0" w:rsidRPr="00D05F7E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D05F7E" w14:paraId="5BBE9F12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5A6D70E5" w14:textId="77777777" w:rsidR="00541CA3" w:rsidRPr="00D05F7E" w:rsidRDefault="009D6FAB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pict w14:anchorId="381B49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1.5pt;height:102.75pt">
                  <v:imagedata r:id="rId11" o:title="entt MFCP+MEIN"/>
                </v:shape>
              </w:pict>
            </w:r>
          </w:p>
          <w:p w14:paraId="3390F974" w14:textId="77777777" w:rsidR="009B1CD0" w:rsidRPr="00D05F7E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 w:rsidRPr="00D05F7E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 w:rsidRPr="00D05F7E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3AE95DC4" w14:textId="77777777" w:rsidR="009B1CD0" w:rsidRPr="00D05F7E" w:rsidRDefault="009B1CD0" w:rsidP="00844DAA">
      <w:pPr>
        <w:tabs>
          <w:tab w:val="left" w:pos="851"/>
        </w:tabs>
        <w:sectPr w:rsidR="009B1CD0" w:rsidRPr="00D05F7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D05F7E" w14:paraId="44FFAABD" w14:textId="77777777">
        <w:tc>
          <w:tcPr>
            <w:tcW w:w="9002" w:type="dxa"/>
            <w:shd w:val="clear" w:color="auto" w:fill="66CCFF"/>
          </w:tcPr>
          <w:p w14:paraId="25BEF515" w14:textId="77777777" w:rsidR="009B1CD0" w:rsidRPr="00D05F7E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05F7E">
              <w:rPr>
                <w:rFonts w:ascii="Arial" w:hAnsi="Arial" w:cs="Arial"/>
                <w:sz w:val="24"/>
                <w:szCs w:val="24"/>
              </w:rPr>
              <w:t>MARCH</w:t>
            </w:r>
            <w:r w:rsidR="002A4569">
              <w:rPr>
                <w:rFonts w:ascii="Arial" w:hAnsi="Arial" w:cs="Arial"/>
                <w:sz w:val="24"/>
                <w:szCs w:val="24"/>
              </w:rPr>
              <w:t>É</w:t>
            </w:r>
            <w:r w:rsidRPr="00D05F7E"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9CCE80B" w14:textId="77777777" w:rsidR="009B1CD0" w:rsidRPr="00D05F7E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D05F7E">
              <w:rPr>
                <w:rFonts w:ascii="Arial" w:hAnsi="Arial" w:cs="Arial"/>
                <w:b/>
                <w:bCs/>
                <w:sz w:val="28"/>
                <w:szCs w:val="28"/>
              </w:rPr>
              <w:t>ACTE D’ENGAGEMENT</w:t>
            </w:r>
            <w:r w:rsidRPr="00D05F7E"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  <w:vertAlign w:val="baseline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34EEB76D" w14:textId="77777777" w:rsidR="009B1CD0" w:rsidRPr="00D05F7E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D05F7E">
              <w:rPr>
                <w:sz w:val="28"/>
                <w:szCs w:val="28"/>
              </w:rPr>
              <w:t>ATTRI1</w:t>
            </w:r>
          </w:p>
        </w:tc>
      </w:tr>
    </w:tbl>
    <w:p w14:paraId="1F45DBD8" w14:textId="77777777" w:rsidR="009B45B9" w:rsidRPr="00D05F7E" w:rsidRDefault="00CD46CC" w:rsidP="002A4569">
      <w:pPr>
        <w:pStyle w:val="Corpsdetexte31"/>
        <w:tabs>
          <w:tab w:val="left" w:pos="851"/>
        </w:tabs>
        <w:spacing w:before="60" w:after="60"/>
        <w:jc w:val="both"/>
        <w:rPr>
          <w:sz w:val="18"/>
          <w:szCs w:val="18"/>
        </w:rPr>
      </w:pPr>
      <w:r w:rsidRPr="00D05F7E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560FB65F" w14:textId="77777777" w:rsidR="009B45B9" w:rsidRPr="00D05F7E" w:rsidRDefault="009B1CD0" w:rsidP="002A4569">
      <w:pPr>
        <w:pStyle w:val="Corpsdetexte31"/>
        <w:tabs>
          <w:tab w:val="left" w:pos="851"/>
        </w:tabs>
        <w:spacing w:before="60" w:after="60"/>
        <w:jc w:val="both"/>
        <w:rPr>
          <w:sz w:val="18"/>
          <w:szCs w:val="18"/>
        </w:rPr>
      </w:pPr>
      <w:r w:rsidRPr="00D05F7E">
        <w:rPr>
          <w:sz w:val="18"/>
          <w:szCs w:val="18"/>
        </w:rPr>
        <w:t xml:space="preserve">Le formulaire </w:t>
      </w:r>
      <w:r w:rsidR="00E47798" w:rsidRPr="00D05F7E">
        <w:rPr>
          <w:sz w:val="18"/>
          <w:szCs w:val="18"/>
        </w:rPr>
        <w:t xml:space="preserve">ATTRI1 </w:t>
      </w:r>
      <w:r w:rsidRPr="00D05F7E">
        <w:rPr>
          <w:sz w:val="18"/>
          <w:szCs w:val="18"/>
        </w:rPr>
        <w:t xml:space="preserve">est un modèle d’acte d’engagement qui peut être utilisé par </w:t>
      </w:r>
      <w:r w:rsidR="0021797C" w:rsidRPr="00D05F7E">
        <w:rPr>
          <w:sz w:val="18"/>
          <w:szCs w:val="18"/>
        </w:rPr>
        <w:t>l’acheteur</w:t>
      </w:r>
      <w:r w:rsidR="0061068C" w:rsidRPr="00D05F7E">
        <w:rPr>
          <w:sz w:val="18"/>
          <w:szCs w:val="18"/>
        </w:rPr>
        <w:t>, s’il le souhaite,</w:t>
      </w:r>
      <w:r w:rsidR="001C40C0" w:rsidRPr="00D05F7E">
        <w:rPr>
          <w:sz w:val="18"/>
          <w:szCs w:val="18"/>
        </w:rPr>
        <w:t xml:space="preserve"> </w:t>
      </w:r>
      <w:r w:rsidR="00CD185D" w:rsidRPr="00D05F7E">
        <w:rPr>
          <w:sz w:val="18"/>
          <w:szCs w:val="18"/>
        </w:rPr>
        <w:t xml:space="preserve">pour conclure un marché ou un accord-cadre avec le </w:t>
      </w:r>
      <w:r w:rsidR="0021797C" w:rsidRPr="00D05F7E">
        <w:rPr>
          <w:sz w:val="18"/>
          <w:szCs w:val="18"/>
        </w:rPr>
        <w:t xml:space="preserve">candidat </w:t>
      </w:r>
      <w:r w:rsidR="00CD185D" w:rsidRPr="00D05F7E">
        <w:rPr>
          <w:sz w:val="18"/>
          <w:szCs w:val="18"/>
        </w:rPr>
        <w:t>déclaré attributaire</w:t>
      </w:r>
      <w:r w:rsidRPr="00D05F7E">
        <w:rPr>
          <w:sz w:val="18"/>
          <w:szCs w:val="18"/>
        </w:rPr>
        <w:t xml:space="preserve">. </w:t>
      </w:r>
    </w:p>
    <w:p w14:paraId="33D4509A" w14:textId="77777777" w:rsidR="009B1CD0" w:rsidRPr="00D05F7E" w:rsidRDefault="009B1CD0" w:rsidP="002A4569">
      <w:pPr>
        <w:pStyle w:val="Corpsdetexte31"/>
        <w:tabs>
          <w:tab w:val="left" w:pos="851"/>
        </w:tabs>
        <w:spacing w:before="60" w:after="60"/>
        <w:jc w:val="both"/>
        <w:rPr>
          <w:sz w:val="18"/>
          <w:szCs w:val="18"/>
        </w:rPr>
      </w:pPr>
      <w:r w:rsidRPr="00D05F7E">
        <w:rPr>
          <w:sz w:val="18"/>
          <w:szCs w:val="18"/>
        </w:rPr>
        <w:t xml:space="preserve">Il est conseillé aux acheteurs </w:t>
      </w:r>
      <w:r w:rsidR="0021797C" w:rsidRPr="00D05F7E">
        <w:rPr>
          <w:sz w:val="18"/>
          <w:szCs w:val="18"/>
        </w:rPr>
        <w:t xml:space="preserve">de renseigner les différentes rubriques de ce formulaire </w:t>
      </w:r>
      <w:r w:rsidRPr="00D05F7E">
        <w:rPr>
          <w:sz w:val="18"/>
          <w:szCs w:val="18"/>
        </w:rPr>
        <w:t xml:space="preserve">avant </w:t>
      </w:r>
      <w:r w:rsidR="00CD185D" w:rsidRPr="00D05F7E">
        <w:rPr>
          <w:sz w:val="18"/>
          <w:szCs w:val="18"/>
        </w:rPr>
        <w:t>d</w:t>
      </w:r>
      <w:r w:rsidR="0021797C" w:rsidRPr="00D05F7E">
        <w:rPr>
          <w:sz w:val="18"/>
          <w:szCs w:val="18"/>
        </w:rPr>
        <w:t>e l</w:t>
      </w:r>
      <w:r w:rsidR="00CD185D" w:rsidRPr="00D05F7E">
        <w:rPr>
          <w:sz w:val="18"/>
          <w:szCs w:val="18"/>
        </w:rPr>
        <w:t>’adresser à l’attributaire</w:t>
      </w:r>
      <w:r w:rsidRPr="00D05F7E">
        <w:rPr>
          <w:sz w:val="18"/>
          <w:szCs w:val="18"/>
        </w:rPr>
        <w:t>.</w:t>
      </w:r>
      <w:r w:rsidR="00CD185D" w:rsidRPr="00D05F7E">
        <w:rPr>
          <w:sz w:val="18"/>
          <w:szCs w:val="18"/>
        </w:rPr>
        <w:t xml:space="preserve"> Ce dernier </w:t>
      </w:r>
      <w:r w:rsidR="0021797C" w:rsidRPr="00D05F7E">
        <w:rPr>
          <w:sz w:val="18"/>
          <w:szCs w:val="18"/>
        </w:rPr>
        <w:t>retourne l’acte d’engagement signé, permettant à l’acheteur de le signer à son tour.</w:t>
      </w:r>
    </w:p>
    <w:p w14:paraId="7324E19C" w14:textId="77777777" w:rsidR="009B1CD0" w:rsidRPr="00D05F7E" w:rsidRDefault="009B1CD0" w:rsidP="002A4569">
      <w:pPr>
        <w:pStyle w:val="Corpsdetexte31"/>
        <w:tabs>
          <w:tab w:val="left" w:pos="851"/>
        </w:tabs>
        <w:spacing w:before="60" w:after="60"/>
        <w:jc w:val="both"/>
        <w:rPr>
          <w:sz w:val="18"/>
          <w:szCs w:val="18"/>
        </w:rPr>
      </w:pPr>
      <w:r w:rsidRPr="00D05F7E">
        <w:rPr>
          <w:sz w:val="18"/>
          <w:szCs w:val="18"/>
        </w:rPr>
        <w:t xml:space="preserve">En cas d’allotissement, </w:t>
      </w:r>
      <w:r w:rsidR="00CD185D" w:rsidRPr="00D05F7E">
        <w:rPr>
          <w:sz w:val="18"/>
          <w:szCs w:val="18"/>
        </w:rPr>
        <w:t xml:space="preserve">un formulaire </w:t>
      </w:r>
      <w:r w:rsidR="00E47798" w:rsidRPr="00D05F7E">
        <w:rPr>
          <w:sz w:val="18"/>
          <w:szCs w:val="18"/>
        </w:rPr>
        <w:t xml:space="preserve">ATTRI1 </w:t>
      </w:r>
      <w:r w:rsidR="00CD185D" w:rsidRPr="00D05F7E">
        <w:rPr>
          <w:sz w:val="18"/>
          <w:szCs w:val="18"/>
        </w:rPr>
        <w:t xml:space="preserve">peut être établi pour chaque </w:t>
      </w:r>
      <w:r w:rsidRPr="00D05F7E">
        <w:rPr>
          <w:sz w:val="18"/>
          <w:szCs w:val="18"/>
        </w:rPr>
        <w:t>lot.</w:t>
      </w:r>
      <w:r w:rsidR="00CD185D" w:rsidRPr="00D05F7E">
        <w:rPr>
          <w:sz w:val="18"/>
          <w:szCs w:val="18"/>
        </w:rPr>
        <w:t xml:space="preserve"> Lorsqu’un même opérateur économique se voit attribuer plusieurs lots, un seul </w:t>
      </w:r>
      <w:r w:rsidR="00E47798" w:rsidRPr="00D05F7E">
        <w:rPr>
          <w:sz w:val="18"/>
          <w:szCs w:val="18"/>
        </w:rPr>
        <w:t xml:space="preserve">ATTRI1 </w:t>
      </w:r>
      <w:r w:rsidR="00CD185D" w:rsidRPr="00D05F7E">
        <w:rPr>
          <w:sz w:val="18"/>
          <w:szCs w:val="18"/>
        </w:rPr>
        <w:t>peut être complété.</w:t>
      </w:r>
      <w:r w:rsidR="0021797C" w:rsidRPr="00D05F7E">
        <w:rPr>
          <w:sz w:val="18"/>
          <w:szCs w:val="18"/>
        </w:rPr>
        <w:t xml:space="preserve"> Si l’attributaire est retenu sur la base d’une offre variable portant sur plusieurs lots, </w:t>
      </w:r>
      <w:r w:rsidR="006F3DF9" w:rsidRPr="00D05F7E">
        <w:rPr>
          <w:sz w:val="18"/>
          <w:szCs w:val="18"/>
        </w:rPr>
        <w:t xml:space="preserve">soit </w:t>
      </w:r>
      <w:r w:rsidR="0021797C" w:rsidRPr="00D05F7E">
        <w:rPr>
          <w:sz w:val="18"/>
          <w:szCs w:val="18"/>
        </w:rPr>
        <w:t xml:space="preserve">un acte d’engagement est </w:t>
      </w:r>
      <w:r w:rsidR="006F3DF9" w:rsidRPr="00D05F7E">
        <w:rPr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D05F7E">
        <w:rPr>
          <w:sz w:val="18"/>
          <w:szCs w:val="18"/>
        </w:rPr>
        <w:t>.</w:t>
      </w:r>
    </w:p>
    <w:p w14:paraId="68F00A51" w14:textId="77777777" w:rsidR="009B1CD0" w:rsidRPr="00D05F7E" w:rsidRDefault="009B1CD0" w:rsidP="002A4569">
      <w:pPr>
        <w:pStyle w:val="Corpsdetexte31"/>
        <w:tabs>
          <w:tab w:val="left" w:pos="851"/>
        </w:tabs>
        <w:spacing w:before="60" w:after="60"/>
        <w:jc w:val="both"/>
      </w:pPr>
      <w:r w:rsidRPr="00D05F7E">
        <w:rPr>
          <w:sz w:val="18"/>
          <w:szCs w:val="18"/>
        </w:rPr>
        <w:t xml:space="preserve">En cas de candidature groupée, un </w:t>
      </w:r>
      <w:r w:rsidR="00CD185D" w:rsidRPr="00D05F7E">
        <w:rPr>
          <w:sz w:val="18"/>
          <w:szCs w:val="18"/>
        </w:rPr>
        <w:t xml:space="preserve">acte d’engagement unique </w:t>
      </w:r>
      <w:r w:rsidRPr="00D05F7E">
        <w:rPr>
          <w:sz w:val="18"/>
          <w:szCs w:val="18"/>
        </w:rPr>
        <w:t>est rempli pour le groupement d’entreprises.</w:t>
      </w:r>
    </w:p>
    <w:p w14:paraId="5BC8ADF3" w14:textId="77777777" w:rsidR="00D05F7E" w:rsidRPr="00D05F7E" w:rsidRDefault="00D05F7E" w:rsidP="00D05F7E">
      <w:pPr>
        <w:pStyle w:val="Titre1"/>
      </w:pPr>
      <w:r w:rsidRPr="00D05F7E">
        <w:t>Objet de l’acte d’engagement</w:t>
      </w:r>
    </w:p>
    <w:p w14:paraId="3CC62C07" w14:textId="77777777" w:rsidR="009B1CD0" w:rsidRPr="00D05F7E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D05F7E">
        <w:rPr>
          <w:rFonts w:ascii="Wingdings" w:eastAsia="Wingdings" w:hAnsi="Wingdings" w:cs="Wingdings"/>
          <w:b/>
        </w:rPr>
        <w:t></w:t>
      </w:r>
      <w:r w:rsidRPr="00D05F7E">
        <w:rPr>
          <w:rFonts w:ascii="Arial" w:eastAsia="Arial" w:hAnsi="Arial" w:cs="Arial"/>
        </w:rPr>
        <w:t xml:space="preserve"> </w:t>
      </w:r>
      <w:r w:rsidRPr="00D05F7E">
        <w:rPr>
          <w:rFonts w:ascii="Arial" w:hAnsi="Arial" w:cs="Arial"/>
        </w:rPr>
        <w:t xml:space="preserve">Objet </w:t>
      </w:r>
      <w:r w:rsidR="00CD185D" w:rsidRPr="00D05F7E">
        <w:rPr>
          <w:rFonts w:ascii="Arial" w:hAnsi="Arial" w:cs="Arial"/>
          <w:bCs/>
        </w:rPr>
        <w:t>du marché ou de l’accord-cadre</w:t>
      </w:r>
      <w:r w:rsidR="002A4569">
        <w:rPr>
          <w:rFonts w:ascii="Arial" w:hAnsi="Arial" w:cs="Arial"/>
          <w:bCs/>
        </w:rPr>
        <w:t xml:space="preserve"> </w:t>
      </w:r>
      <w:r w:rsidRPr="00D05F7E">
        <w:rPr>
          <w:rFonts w:ascii="Arial" w:hAnsi="Arial" w:cs="Arial"/>
        </w:rPr>
        <w:t>:</w:t>
      </w:r>
    </w:p>
    <w:p w14:paraId="1993DFD6" w14:textId="77777777" w:rsidR="009B1CD0" w:rsidRPr="00D05F7E" w:rsidRDefault="009B1CD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  <w:r w:rsidRPr="00D05F7E">
        <w:rPr>
          <w:rFonts w:ascii="Arial" w:hAnsi="Arial" w:cs="Arial"/>
          <w:i/>
          <w:sz w:val="18"/>
          <w:szCs w:val="18"/>
        </w:rPr>
        <w:t>(</w:t>
      </w:r>
      <w:r w:rsidRPr="00D05F7E">
        <w:rPr>
          <w:rFonts w:ascii="Arial" w:hAnsi="Arial" w:cs="Arial"/>
          <w:bCs/>
          <w:i/>
          <w:iCs/>
          <w:sz w:val="18"/>
          <w:szCs w:val="18"/>
        </w:rPr>
        <w:t xml:space="preserve">Reprendre le contenu de la mention figurant dans l’avis d’appel à la concurrence ou </w:t>
      </w:r>
      <w:r w:rsidR="0021797C" w:rsidRPr="00D05F7E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 w:rsidRPr="00D05F7E">
        <w:rPr>
          <w:rFonts w:ascii="Arial" w:hAnsi="Arial" w:cs="Arial"/>
          <w:bCs/>
          <w:i/>
          <w:iCs/>
          <w:sz w:val="18"/>
          <w:szCs w:val="18"/>
        </w:rPr>
        <w:t>.</w:t>
      </w:r>
      <w:r w:rsidRPr="00D05F7E">
        <w:rPr>
          <w:rFonts w:ascii="Arial" w:hAnsi="Arial" w:cs="Arial"/>
          <w:i/>
          <w:sz w:val="18"/>
          <w:szCs w:val="18"/>
        </w:rPr>
        <w:t>)</w:t>
      </w:r>
    </w:p>
    <w:p w14:paraId="58FEDFAB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4D79589" w14:textId="77777777" w:rsidR="00D05F7E" w:rsidRPr="00D05F7E" w:rsidRDefault="00D05F7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</w:rPr>
      </w:pPr>
      <w:r w:rsidRPr="00D05F7E">
        <w:rPr>
          <w:rFonts w:ascii="Arial" w:hAnsi="Arial" w:cs="Arial"/>
          <w:b/>
          <w:bCs/>
        </w:rPr>
        <w:t>Dispositif d’alerte pour travailleurs isolés (DATI) relevant du Crous de Montpellier-Occitanie</w:t>
      </w:r>
    </w:p>
    <w:p w14:paraId="1D90909F" w14:textId="2A0B4A1D" w:rsidR="009B1CD0" w:rsidRPr="007B48FE" w:rsidRDefault="00D05F7E" w:rsidP="0061068C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</w:rPr>
      </w:pPr>
      <w:r w:rsidRPr="00D05F7E">
        <w:rPr>
          <w:rFonts w:ascii="Arial" w:hAnsi="Arial" w:cs="Arial"/>
        </w:rPr>
        <w:t xml:space="preserve">Référence du marché : </w:t>
      </w:r>
      <w:r w:rsidR="007B48FE">
        <w:rPr>
          <w:rFonts w:ascii="Arial" w:hAnsi="Arial" w:cs="Arial"/>
          <w:b/>
          <w:bCs/>
        </w:rPr>
        <w:t>24111</w:t>
      </w:r>
    </w:p>
    <w:p w14:paraId="4E08F429" w14:textId="77777777" w:rsidR="009B1CD0" w:rsidRPr="00D05F7E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88B9EE9" w14:textId="77777777" w:rsidR="009B1CD0" w:rsidRPr="00D05F7E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D05F7E">
        <w:rPr>
          <w:rFonts w:ascii="Wingdings" w:eastAsia="Wingdings" w:hAnsi="Wingdings" w:cs="Wingdings"/>
          <w:b/>
        </w:rPr>
        <w:t></w:t>
      </w:r>
      <w:r w:rsidRPr="00D05F7E">
        <w:rPr>
          <w:rFonts w:ascii="Arial" w:eastAsia="Arial" w:hAnsi="Arial" w:cs="Arial"/>
        </w:rPr>
        <w:t xml:space="preserve"> </w:t>
      </w:r>
      <w:r w:rsidRPr="00D05F7E">
        <w:rPr>
          <w:rFonts w:ascii="Arial" w:hAnsi="Arial" w:cs="Arial"/>
        </w:rPr>
        <w:t>Cet acte d'engagement correspond :</w:t>
      </w:r>
    </w:p>
    <w:p w14:paraId="2F5C3E91" w14:textId="77777777" w:rsidR="009B1CD0" w:rsidRDefault="002A4569" w:rsidP="00D05F7E">
      <w:pPr>
        <w:numPr>
          <w:ilvl w:val="0"/>
          <w:numId w:val="3"/>
        </w:numPr>
        <w:tabs>
          <w:tab w:val="clear" w:pos="786"/>
        </w:tabs>
        <w:spacing w:before="120"/>
        <w:ind w:left="5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"/>
      <w:r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 w:rsidR="00D05F7E">
        <w:rPr>
          <w:rFonts w:ascii="Arial" w:hAnsi="Arial" w:cs="Arial"/>
        </w:rPr>
        <w:t xml:space="preserve"> </w:t>
      </w:r>
      <w:proofErr w:type="gramStart"/>
      <w:r w:rsidR="00D05F7E">
        <w:rPr>
          <w:rFonts w:ascii="Arial" w:hAnsi="Arial" w:cs="Arial"/>
        </w:rPr>
        <w:t>à</w:t>
      </w:r>
      <w:proofErr w:type="gramEnd"/>
      <w:r w:rsidR="00D05F7E">
        <w:rPr>
          <w:rFonts w:ascii="Arial" w:hAnsi="Arial" w:cs="Arial"/>
        </w:rPr>
        <w:t xml:space="preserve"> l’ensemble du marché</w:t>
      </w:r>
      <w:r w:rsidR="00D05F7E">
        <w:rPr>
          <w:rFonts w:ascii="Arial" w:hAnsi="Arial" w:cs="Arial"/>
        </w:rPr>
        <w:tab/>
      </w:r>
      <w:r w:rsidR="00D05F7E">
        <w:rPr>
          <w:rFonts w:ascii="Arial" w:hAnsi="Arial" w:cs="Arial"/>
        </w:rPr>
        <w:br/>
      </w:r>
      <w:r w:rsidR="00D05F7E">
        <w:rPr>
          <w:rFonts w:ascii="Arial" w:hAnsi="Arial" w:cs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="00D05F7E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="00D05F7E">
        <w:rPr>
          <w:rFonts w:ascii="Arial" w:hAnsi="Arial" w:cs="Arial"/>
        </w:rPr>
        <w:fldChar w:fldCharType="end"/>
      </w:r>
      <w:bookmarkEnd w:id="1"/>
      <w:r w:rsidR="00D05F7E">
        <w:rPr>
          <w:rFonts w:ascii="Arial" w:hAnsi="Arial" w:cs="Arial"/>
        </w:rPr>
        <w:t xml:space="preserve"> au lot n°…… du marché</w:t>
      </w:r>
      <w:r w:rsidR="00D05F7E">
        <w:rPr>
          <w:rFonts w:ascii="Arial" w:hAnsi="Arial" w:cs="Arial"/>
        </w:rPr>
        <w:tab/>
      </w:r>
      <w:r w:rsidR="00D05F7E">
        <w:rPr>
          <w:rFonts w:ascii="Arial" w:hAnsi="Arial" w:cs="Arial"/>
        </w:rPr>
        <w:br/>
      </w:r>
    </w:p>
    <w:p w14:paraId="20CA4EEF" w14:textId="0A2B0BD1" w:rsidR="00D05F7E" w:rsidRPr="001B768E" w:rsidRDefault="002A4569" w:rsidP="001B768E">
      <w:pPr>
        <w:numPr>
          <w:ilvl w:val="0"/>
          <w:numId w:val="3"/>
        </w:numPr>
        <w:tabs>
          <w:tab w:val="clear" w:pos="786"/>
        </w:tabs>
        <w:spacing w:before="120"/>
        <w:ind w:left="5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3"/>
      <w:r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D05F7E" w:rsidRPr="00D05F7E">
        <w:rPr>
          <w:rFonts w:ascii="Arial" w:hAnsi="Arial" w:cs="Arial"/>
        </w:rPr>
        <w:t xml:space="preserve"> </w:t>
      </w:r>
      <w:proofErr w:type="gramStart"/>
      <w:r w:rsidR="00D05F7E" w:rsidRPr="00D05F7E">
        <w:rPr>
          <w:rFonts w:ascii="Arial" w:hAnsi="Arial" w:cs="Arial"/>
        </w:rPr>
        <w:t>à</w:t>
      </w:r>
      <w:proofErr w:type="gramEnd"/>
      <w:r w:rsidR="00D05F7E" w:rsidRPr="00D05F7E">
        <w:rPr>
          <w:rFonts w:ascii="Arial" w:hAnsi="Arial" w:cs="Arial"/>
        </w:rPr>
        <w:t xml:space="preserve"> l’offre de base</w:t>
      </w:r>
      <w:r w:rsidR="00D05F7E">
        <w:rPr>
          <w:rFonts w:ascii="Arial" w:hAnsi="Arial" w:cs="Arial"/>
        </w:rPr>
        <w:tab/>
      </w:r>
      <w:r w:rsidR="00D05F7E" w:rsidRPr="00D05F7E">
        <w:rPr>
          <w:rFonts w:ascii="Arial" w:hAnsi="Arial" w:cs="Arial"/>
        </w:rPr>
        <w:br/>
      </w:r>
      <w:r w:rsidR="00D05F7E">
        <w:rPr>
          <w:rFonts w:ascii="Arial" w:hAnsi="Arial" w:cs="Arial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 w:rsidR="00D05F7E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="00D05F7E">
        <w:rPr>
          <w:rFonts w:ascii="Arial" w:hAnsi="Arial" w:cs="Arial"/>
        </w:rPr>
        <w:fldChar w:fldCharType="end"/>
      </w:r>
      <w:bookmarkEnd w:id="3"/>
      <w:r w:rsidR="00D05F7E">
        <w:rPr>
          <w:rFonts w:ascii="Arial" w:hAnsi="Arial" w:cs="Arial"/>
        </w:rPr>
        <w:t xml:space="preserve"> </w:t>
      </w:r>
      <w:r w:rsidR="00D05F7E" w:rsidRPr="00D05F7E">
        <w:rPr>
          <w:rFonts w:ascii="Arial" w:hAnsi="Arial" w:cs="Arial"/>
        </w:rPr>
        <w:t xml:space="preserve">à la variante suivante : </w:t>
      </w:r>
    </w:p>
    <w:p w14:paraId="0C42E65E" w14:textId="77777777" w:rsidR="00D05F7E" w:rsidRDefault="00D05F7E" w:rsidP="00D05F7E">
      <w:pPr>
        <w:pStyle w:val="Titre1"/>
        <w:ind w:left="284" w:hanging="284"/>
      </w:pPr>
      <w:r>
        <w:t>Engagement du titulaire ou du groupement titulaire</w:t>
      </w:r>
    </w:p>
    <w:p w14:paraId="7D8C6452" w14:textId="77777777" w:rsidR="009B1CD0" w:rsidRPr="00D05F7E" w:rsidRDefault="009B1CD0" w:rsidP="00D05F7E">
      <w:pPr>
        <w:pStyle w:val="Titre2"/>
      </w:pPr>
      <w:r w:rsidRPr="00D05F7E">
        <w:t xml:space="preserve">Identification et engagement </w:t>
      </w:r>
      <w:r w:rsidR="00CD185D" w:rsidRPr="00D05F7E">
        <w:t>du titulaire</w:t>
      </w:r>
      <w:r w:rsidR="0021797C" w:rsidRPr="00D05F7E">
        <w:t xml:space="preserve"> ou du groupement titulaire</w:t>
      </w:r>
      <w:r w:rsidRPr="00D05F7E">
        <w:t> :</w:t>
      </w:r>
    </w:p>
    <w:p w14:paraId="0DF1A0E1" w14:textId="77777777" w:rsidR="009B1CD0" w:rsidRPr="00D05F7E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D05F7E">
        <w:rPr>
          <w:rFonts w:ascii="Arial" w:hAnsi="Arial" w:cs="Arial"/>
        </w:rPr>
        <w:t>Après avoir pris connaissance des pièces constitutives du marché ou de l’accord-cadre suivantes,</w:t>
      </w:r>
    </w:p>
    <w:p w14:paraId="09B59602" w14:textId="0A0F0A65" w:rsidR="00893BC9" w:rsidRPr="00D05F7E" w:rsidRDefault="001B768E" w:rsidP="009A7F06">
      <w:pPr>
        <w:spacing w:before="40" w:after="40"/>
        <w:ind w:left="426" w:hanging="284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9597D">
        <w:fldChar w:fldCharType="separate"/>
      </w:r>
      <w:r>
        <w:fldChar w:fldCharType="end"/>
      </w:r>
      <w:r w:rsidR="00893BC9" w:rsidRPr="00D05F7E">
        <w:rPr>
          <w:rFonts w:ascii="Arial" w:hAnsi="Arial" w:cs="Arial"/>
        </w:rPr>
        <w:t xml:space="preserve"> RC </w:t>
      </w:r>
    </w:p>
    <w:p w14:paraId="16487C08" w14:textId="00D88FE5" w:rsidR="009B1CD0" w:rsidRPr="00D05F7E" w:rsidRDefault="001B768E" w:rsidP="009A7F06">
      <w:pPr>
        <w:tabs>
          <w:tab w:val="left" w:pos="851"/>
        </w:tabs>
        <w:spacing w:before="40" w:after="40"/>
        <w:ind w:left="426" w:hanging="284"/>
        <w:rPr>
          <w:rFonts w:ascii="Arial" w:hAnsi="Arial" w:cs="Arial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9597D">
        <w:fldChar w:fldCharType="separate"/>
      </w:r>
      <w:r>
        <w:fldChar w:fldCharType="end"/>
      </w:r>
      <w:r w:rsidR="009B1CD0" w:rsidRPr="00D05F7E">
        <w:rPr>
          <w:rFonts w:ascii="Arial" w:hAnsi="Arial" w:cs="Arial"/>
          <w:lang w:val="en-GB"/>
        </w:rPr>
        <w:t xml:space="preserve"> CC</w:t>
      </w:r>
      <w:r w:rsidR="00331D27" w:rsidRPr="00D05F7E">
        <w:rPr>
          <w:rFonts w:ascii="Arial" w:hAnsi="Arial" w:cs="Arial"/>
          <w:lang w:val="en-GB"/>
        </w:rPr>
        <w:t>A</w:t>
      </w:r>
      <w:r w:rsidR="009B1CD0" w:rsidRPr="00D05F7E">
        <w:rPr>
          <w:rFonts w:ascii="Arial" w:hAnsi="Arial" w:cs="Arial"/>
          <w:lang w:val="en-GB"/>
        </w:rPr>
        <w:t xml:space="preserve">P </w:t>
      </w:r>
    </w:p>
    <w:p w14:paraId="75CB064F" w14:textId="6D705832" w:rsidR="00331D27" w:rsidRPr="00D05F7E" w:rsidRDefault="001B768E" w:rsidP="009A7F06">
      <w:pPr>
        <w:tabs>
          <w:tab w:val="left" w:pos="851"/>
        </w:tabs>
        <w:spacing w:before="40" w:after="40"/>
        <w:ind w:left="426" w:hanging="284"/>
        <w:rPr>
          <w:rFonts w:ascii="Arial" w:hAnsi="Arial" w:cs="Arial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9597D">
        <w:fldChar w:fldCharType="separate"/>
      </w:r>
      <w:r>
        <w:fldChar w:fldCharType="end"/>
      </w:r>
      <w:r w:rsidR="00331D27" w:rsidRPr="00D05F7E">
        <w:rPr>
          <w:rFonts w:ascii="Arial" w:hAnsi="Arial" w:cs="Arial"/>
          <w:lang w:val="en-GB"/>
        </w:rPr>
        <w:t xml:space="preserve"> CCTP </w:t>
      </w:r>
      <w:r>
        <w:rPr>
          <w:rFonts w:ascii="Arial" w:hAnsi="Arial" w:cs="Arial"/>
          <w:lang w:val="en-GB"/>
        </w:rPr>
        <w:t>et son annexe “Sites”</w:t>
      </w:r>
    </w:p>
    <w:p w14:paraId="08BE08E0" w14:textId="38ED5BA6" w:rsidR="009B1CD0" w:rsidRPr="00D05F7E" w:rsidRDefault="001B768E" w:rsidP="009A7F06">
      <w:pPr>
        <w:tabs>
          <w:tab w:val="left" w:pos="851"/>
        </w:tabs>
        <w:spacing w:before="40" w:after="40"/>
        <w:ind w:left="426" w:hanging="284"/>
        <w:rPr>
          <w:rFonts w:ascii="Arial" w:hAnsi="Arial" w:cs="Arial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9597D">
        <w:fldChar w:fldCharType="separate"/>
      </w:r>
      <w:r>
        <w:fldChar w:fldCharType="end"/>
      </w:r>
      <w:r w:rsidR="009B1CD0" w:rsidRPr="00D05F7E">
        <w:rPr>
          <w:rFonts w:ascii="Arial" w:hAnsi="Arial" w:cs="Arial"/>
          <w:lang w:val="en-GB"/>
        </w:rPr>
        <w:t xml:space="preserve"> CCAG </w:t>
      </w:r>
      <w:r w:rsidR="007A25D1" w:rsidRPr="00D05F7E">
        <w:rPr>
          <w:rFonts w:ascii="Arial" w:hAnsi="Arial" w:cs="Arial"/>
          <w:lang w:val="en-GB"/>
        </w:rPr>
        <w:t>FCS</w:t>
      </w:r>
      <w:r w:rsidR="002A4569">
        <w:rPr>
          <w:rFonts w:ascii="Arial" w:hAnsi="Arial" w:cs="Arial"/>
          <w:lang w:val="en-GB"/>
        </w:rPr>
        <w:t xml:space="preserve"> 2021</w:t>
      </w:r>
    </w:p>
    <w:p w14:paraId="7D673CBB" w14:textId="376A54BF" w:rsidR="00893BC9" w:rsidRPr="00D05F7E" w:rsidRDefault="001B768E" w:rsidP="009A7F06">
      <w:pPr>
        <w:spacing w:before="40" w:after="40"/>
        <w:ind w:left="426" w:hanging="284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9597D">
        <w:fldChar w:fldCharType="separate"/>
      </w:r>
      <w:r>
        <w:fldChar w:fldCharType="end"/>
      </w:r>
      <w:r w:rsidR="00893BC9" w:rsidRPr="00D05F7E">
        <w:rPr>
          <w:rFonts w:ascii="Arial" w:hAnsi="Arial" w:cs="Arial"/>
        </w:rPr>
        <w:t xml:space="preserve"> </w:t>
      </w:r>
      <w:r w:rsidR="00AB37ED" w:rsidRPr="00D05F7E">
        <w:rPr>
          <w:rFonts w:ascii="Arial" w:hAnsi="Arial" w:cs="Arial"/>
        </w:rPr>
        <w:t>Annexe</w:t>
      </w:r>
      <w:r>
        <w:rPr>
          <w:rFonts w:ascii="Arial" w:hAnsi="Arial" w:cs="Arial"/>
        </w:rPr>
        <w:t xml:space="preserve"> 1 à</w:t>
      </w:r>
      <w:r w:rsidR="00AB37ED" w:rsidRPr="00D05F7E">
        <w:rPr>
          <w:rFonts w:ascii="Arial" w:hAnsi="Arial" w:cs="Arial"/>
        </w:rPr>
        <w:t xml:space="preserve"> l’A</w:t>
      </w:r>
      <w:r>
        <w:rPr>
          <w:rFonts w:ascii="Arial" w:hAnsi="Arial" w:cs="Arial"/>
        </w:rPr>
        <w:t>E</w:t>
      </w:r>
      <w:r w:rsidR="00893BC9" w:rsidRPr="00D05F7E">
        <w:rPr>
          <w:rFonts w:ascii="Arial" w:hAnsi="Arial" w:cs="Arial"/>
        </w:rPr>
        <w:t xml:space="preserve"> : </w:t>
      </w:r>
      <w:r w:rsidR="00E708D1" w:rsidRPr="00D05F7E">
        <w:rPr>
          <w:rFonts w:ascii="Arial" w:hAnsi="Arial" w:cs="Arial"/>
        </w:rPr>
        <w:t>BPU</w:t>
      </w:r>
      <w:r w:rsidR="009A7F06">
        <w:rPr>
          <w:rFonts w:ascii="Arial" w:hAnsi="Arial" w:cs="Arial"/>
        </w:rPr>
        <w:t>-DQE</w:t>
      </w:r>
    </w:p>
    <w:p w14:paraId="759996D0" w14:textId="77777777" w:rsidR="001B768E" w:rsidRDefault="007D7A65" w:rsidP="009A7F06">
      <w:pPr>
        <w:spacing w:before="40" w:after="40"/>
        <w:ind w:left="426" w:hanging="284"/>
      </w:pPr>
      <w:r w:rsidRPr="00D05F7E"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="009B1CD0" w:rsidRPr="009A7F06">
        <w:t xml:space="preserve"> A</w:t>
      </w:r>
      <w:r w:rsidR="001B768E">
        <w:t>nnexe 2 à l’AE : CRT</w:t>
      </w:r>
    </w:p>
    <w:p w14:paraId="6E1DD3D9" w14:textId="1C1B5ACF" w:rsidR="001B768E" w:rsidRDefault="001B768E" w:rsidP="001B768E">
      <w:pPr>
        <w:spacing w:before="40" w:after="40"/>
        <w:ind w:left="426" w:hanging="284"/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9A7F06">
        <w:t xml:space="preserve"> A</w:t>
      </w:r>
      <w:r>
        <w:t>nnexe 3 à l’AE : Fiche création fournisseur</w:t>
      </w:r>
    </w:p>
    <w:p w14:paraId="4F2196A9" w14:textId="77777777" w:rsidR="009B1CD0" w:rsidRPr="00C17B68" w:rsidRDefault="009B1CD0" w:rsidP="00C17B68">
      <w:pPr>
        <w:tabs>
          <w:tab w:val="left" w:pos="851"/>
        </w:tabs>
        <w:spacing w:before="120" w:after="120"/>
        <w:jc w:val="both"/>
        <w:rPr>
          <w:rFonts w:ascii="Arial" w:hAnsi="Arial" w:cs="Arial"/>
        </w:rPr>
      </w:pPr>
      <w:proofErr w:type="gramStart"/>
      <w:r w:rsidRPr="00C17B68">
        <w:rPr>
          <w:rFonts w:ascii="Arial" w:hAnsi="Arial" w:cs="Arial"/>
        </w:rPr>
        <w:t>et</w:t>
      </w:r>
      <w:proofErr w:type="gramEnd"/>
      <w:r w:rsidRPr="00C17B68">
        <w:rPr>
          <w:rFonts w:ascii="Arial" w:hAnsi="Arial" w:cs="Arial"/>
        </w:rPr>
        <w:t xml:space="preserve"> conformément à leurs clauses,</w:t>
      </w:r>
    </w:p>
    <w:p w14:paraId="569DB08E" w14:textId="77777777" w:rsidR="009B1CD0" w:rsidRPr="00C17B68" w:rsidRDefault="007D7A65" w:rsidP="00C17B68">
      <w:pPr>
        <w:spacing w:before="120" w:after="120"/>
        <w:jc w:val="both"/>
        <w:rPr>
          <w:rFonts w:ascii="Arial" w:hAnsi="Arial" w:cs="Arial"/>
        </w:rPr>
      </w:pPr>
      <w:r w:rsidRPr="00C17B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17B68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Pr="00C17B68">
        <w:rPr>
          <w:rFonts w:ascii="Arial" w:hAnsi="Arial" w:cs="Arial"/>
        </w:rPr>
        <w:fldChar w:fldCharType="end"/>
      </w:r>
      <w:r w:rsidR="009B1CD0" w:rsidRPr="00C17B68">
        <w:rPr>
          <w:rFonts w:ascii="Arial" w:hAnsi="Arial" w:cs="Arial"/>
        </w:rPr>
        <w:t xml:space="preserve"> Le signataire</w:t>
      </w:r>
    </w:p>
    <w:p w14:paraId="7A8B1C49" w14:textId="77777777" w:rsidR="009B1CD0" w:rsidRPr="00C17B68" w:rsidRDefault="007D7A65" w:rsidP="00C17B68">
      <w:pPr>
        <w:spacing w:before="120" w:after="120"/>
        <w:ind w:left="567" w:hanging="283"/>
        <w:jc w:val="both"/>
        <w:rPr>
          <w:rFonts w:ascii="Arial" w:hAnsi="Arial" w:cs="Arial"/>
          <w:i/>
        </w:rPr>
      </w:pPr>
      <w:r w:rsidRPr="00C17B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17B68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Pr="00C17B68">
        <w:rPr>
          <w:rFonts w:ascii="Arial" w:hAnsi="Arial" w:cs="Arial"/>
        </w:rPr>
        <w:fldChar w:fldCharType="end"/>
      </w:r>
      <w:r w:rsidR="009B1CD0" w:rsidRPr="00C17B68">
        <w:rPr>
          <w:rFonts w:ascii="Arial" w:hAnsi="Arial" w:cs="Arial"/>
        </w:rPr>
        <w:t xml:space="preserve"> </w:t>
      </w:r>
      <w:proofErr w:type="gramStart"/>
      <w:r w:rsidR="009B1CD0" w:rsidRPr="00C17B68">
        <w:rPr>
          <w:rFonts w:ascii="Arial" w:hAnsi="Arial" w:cs="Arial"/>
        </w:rPr>
        <w:t>s’engage</w:t>
      </w:r>
      <w:proofErr w:type="gramEnd"/>
      <w:r w:rsidR="009B1CD0" w:rsidRPr="00C17B68">
        <w:rPr>
          <w:rFonts w:ascii="Arial" w:hAnsi="Arial" w:cs="Arial"/>
        </w:rPr>
        <w:t>, sur la base de son offre et pour son propre compte ;</w:t>
      </w:r>
    </w:p>
    <w:p w14:paraId="45C92184" w14:textId="77777777" w:rsidR="002A4569" w:rsidRPr="002A4569" w:rsidRDefault="009B1CD0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nom</w:t>
      </w:r>
      <w:proofErr w:type="gramEnd"/>
      <w:r w:rsidRPr="002A4569">
        <w:rPr>
          <w:rFonts w:ascii="Arial" w:hAnsi="Arial" w:cs="Arial"/>
          <w:iCs/>
        </w:rPr>
        <w:t xml:space="preserve"> commercial</w:t>
      </w:r>
      <w:r w:rsidR="002A4569" w:rsidRPr="002A4569">
        <w:rPr>
          <w:rFonts w:ascii="Arial" w:hAnsi="Arial" w:cs="Arial"/>
          <w:iCs/>
        </w:rPr>
        <w:t> :</w:t>
      </w:r>
      <w:r w:rsidRPr="002A4569">
        <w:rPr>
          <w:rFonts w:ascii="Arial" w:hAnsi="Arial" w:cs="Arial"/>
          <w:iCs/>
        </w:rPr>
        <w:t xml:space="preserve"> </w:t>
      </w:r>
    </w:p>
    <w:p w14:paraId="5017AEAD" w14:textId="77777777" w:rsidR="002A4569" w:rsidRPr="002A4569" w:rsidRDefault="009B1CD0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dénomination</w:t>
      </w:r>
      <w:proofErr w:type="gramEnd"/>
      <w:r w:rsidRPr="002A4569">
        <w:rPr>
          <w:rFonts w:ascii="Arial" w:hAnsi="Arial" w:cs="Arial"/>
          <w:iCs/>
        </w:rPr>
        <w:t xml:space="preserve"> sociale du candidat</w:t>
      </w:r>
      <w:r w:rsidR="002A4569" w:rsidRPr="002A4569">
        <w:rPr>
          <w:rFonts w:ascii="Arial" w:hAnsi="Arial" w:cs="Arial"/>
          <w:iCs/>
        </w:rPr>
        <w:t> :</w:t>
      </w:r>
    </w:p>
    <w:p w14:paraId="37950800" w14:textId="77777777" w:rsidR="002A4569" w:rsidRPr="002A4569" w:rsidRDefault="009B1CD0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adresse</w:t>
      </w:r>
      <w:proofErr w:type="gramEnd"/>
      <w:r w:rsidRPr="002A4569">
        <w:rPr>
          <w:rFonts w:ascii="Arial" w:hAnsi="Arial" w:cs="Arial"/>
          <w:iCs/>
        </w:rPr>
        <w:t xml:space="preserve"> de </w:t>
      </w:r>
      <w:r w:rsidR="002A4569" w:rsidRPr="002A4569">
        <w:rPr>
          <w:rFonts w:ascii="Arial" w:hAnsi="Arial" w:cs="Arial"/>
          <w:iCs/>
        </w:rPr>
        <w:t>l’</w:t>
      </w:r>
      <w:r w:rsidRPr="002A4569">
        <w:rPr>
          <w:rFonts w:ascii="Arial" w:hAnsi="Arial" w:cs="Arial"/>
          <w:iCs/>
        </w:rPr>
        <w:t xml:space="preserve">établissement </w:t>
      </w:r>
      <w:r w:rsidR="002A4569" w:rsidRPr="002A4569">
        <w:rPr>
          <w:rFonts w:ascii="Arial" w:hAnsi="Arial" w:cs="Arial"/>
          <w:iCs/>
        </w:rPr>
        <w:t>prestataire :</w:t>
      </w:r>
    </w:p>
    <w:p w14:paraId="6B60CA14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adresse</w:t>
      </w:r>
      <w:proofErr w:type="gramEnd"/>
      <w:r w:rsidRPr="002A4569">
        <w:rPr>
          <w:rFonts w:ascii="Arial" w:hAnsi="Arial" w:cs="Arial"/>
          <w:iCs/>
        </w:rPr>
        <w:t xml:space="preserve"> du</w:t>
      </w:r>
      <w:r w:rsidR="009B1CD0" w:rsidRPr="002A4569">
        <w:rPr>
          <w:rFonts w:ascii="Arial" w:hAnsi="Arial" w:cs="Arial"/>
          <w:iCs/>
        </w:rPr>
        <w:t xml:space="preserve"> siège social</w:t>
      </w:r>
      <w:r w:rsidRPr="002A4569">
        <w:rPr>
          <w:rFonts w:ascii="Arial" w:hAnsi="Arial" w:cs="Arial"/>
          <w:iCs/>
        </w:rPr>
        <w:t> :</w:t>
      </w:r>
    </w:p>
    <w:p w14:paraId="7B35588C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courriel</w:t>
      </w:r>
      <w:proofErr w:type="gramEnd"/>
      <w:r w:rsidRPr="002A4569">
        <w:rPr>
          <w:rFonts w:ascii="Arial" w:hAnsi="Arial" w:cs="Arial"/>
          <w:iCs/>
        </w:rPr>
        <w:t> :</w:t>
      </w:r>
    </w:p>
    <w:p w14:paraId="4892F9A8" w14:textId="77777777" w:rsidR="002A4569" w:rsidRPr="002A4569" w:rsidRDefault="009B1CD0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numéro</w:t>
      </w:r>
      <w:proofErr w:type="gramEnd"/>
      <w:r w:rsidRPr="002A4569">
        <w:rPr>
          <w:rFonts w:ascii="Arial" w:hAnsi="Arial" w:cs="Arial"/>
          <w:iCs/>
        </w:rPr>
        <w:t xml:space="preserve"> de téléphone</w:t>
      </w:r>
      <w:r w:rsidR="002A4569" w:rsidRPr="002A4569">
        <w:rPr>
          <w:rFonts w:ascii="Arial" w:hAnsi="Arial" w:cs="Arial"/>
          <w:iCs/>
        </w:rPr>
        <w:t> :</w:t>
      </w:r>
    </w:p>
    <w:p w14:paraId="4980732E" w14:textId="77777777" w:rsidR="009B1CD0" w:rsidRPr="002A4569" w:rsidRDefault="009B1CD0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numéro</w:t>
      </w:r>
      <w:proofErr w:type="gramEnd"/>
      <w:r w:rsidRPr="002A4569">
        <w:rPr>
          <w:rFonts w:ascii="Arial" w:hAnsi="Arial" w:cs="Arial"/>
          <w:iCs/>
        </w:rPr>
        <w:t xml:space="preserve"> SIRET</w:t>
      </w:r>
      <w:r w:rsidR="002A4569" w:rsidRPr="002A4569">
        <w:rPr>
          <w:rFonts w:ascii="Arial" w:hAnsi="Arial" w:cs="Arial"/>
          <w:iCs/>
        </w:rPr>
        <w:t> :</w:t>
      </w:r>
    </w:p>
    <w:p w14:paraId="5FCF7AAF" w14:textId="77777777" w:rsidR="009B1CD0" w:rsidRPr="00C17B68" w:rsidRDefault="007D7A65" w:rsidP="00C17B68">
      <w:pPr>
        <w:spacing w:before="120" w:after="120"/>
        <w:ind w:left="567" w:hanging="283"/>
        <w:jc w:val="both"/>
        <w:rPr>
          <w:rFonts w:ascii="Arial" w:hAnsi="Arial" w:cs="Arial"/>
        </w:rPr>
      </w:pPr>
      <w:r w:rsidRPr="00C17B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17B68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Pr="00C17B68">
        <w:rPr>
          <w:rFonts w:ascii="Arial" w:hAnsi="Arial" w:cs="Arial"/>
        </w:rPr>
        <w:fldChar w:fldCharType="end"/>
      </w:r>
      <w:r w:rsidR="009B1CD0" w:rsidRPr="00C17B68">
        <w:rPr>
          <w:rFonts w:ascii="Arial" w:hAnsi="Arial" w:cs="Arial"/>
        </w:rPr>
        <w:t xml:space="preserve"> </w:t>
      </w:r>
      <w:proofErr w:type="gramStart"/>
      <w:r w:rsidR="009B1CD0" w:rsidRPr="00C17B68">
        <w:rPr>
          <w:rFonts w:ascii="Arial" w:hAnsi="Arial" w:cs="Arial"/>
        </w:rPr>
        <w:t>engage</w:t>
      </w:r>
      <w:proofErr w:type="gramEnd"/>
      <w:r w:rsidR="009B1CD0" w:rsidRPr="00C17B68">
        <w:rPr>
          <w:rFonts w:ascii="Arial" w:hAnsi="Arial" w:cs="Arial"/>
        </w:rPr>
        <w:t xml:space="preserve"> la société ……………………… sur la base de son offre ;</w:t>
      </w:r>
    </w:p>
    <w:p w14:paraId="35A276A6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nom</w:t>
      </w:r>
      <w:proofErr w:type="gramEnd"/>
      <w:r w:rsidRPr="002A4569">
        <w:rPr>
          <w:rFonts w:ascii="Arial" w:hAnsi="Arial" w:cs="Arial"/>
          <w:iCs/>
        </w:rPr>
        <w:t xml:space="preserve"> commercial : </w:t>
      </w:r>
    </w:p>
    <w:p w14:paraId="34AE8770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dénomination</w:t>
      </w:r>
      <w:proofErr w:type="gramEnd"/>
      <w:r w:rsidRPr="002A4569">
        <w:rPr>
          <w:rFonts w:ascii="Arial" w:hAnsi="Arial" w:cs="Arial"/>
          <w:iCs/>
        </w:rPr>
        <w:t xml:space="preserve"> sociale du candidat :</w:t>
      </w:r>
    </w:p>
    <w:p w14:paraId="268E91F4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adresse</w:t>
      </w:r>
      <w:proofErr w:type="gramEnd"/>
      <w:r w:rsidRPr="002A4569">
        <w:rPr>
          <w:rFonts w:ascii="Arial" w:hAnsi="Arial" w:cs="Arial"/>
          <w:iCs/>
        </w:rPr>
        <w:t xml:space="preserve"> de l’établissement prestataire :</w:t>
      </w:r>
    </w:p>
    <w:p w14:paraId="4682154F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adresse</w:t>
      </w:r>
      <w:proofErr w:type="gramEnd"/>
      <w:r w:rsidRPr="002A4569">
        <w:rPr>
          <w:rFonts w:ascii="Arial" w:hAnsi="Arial" w:cs="Arial"/>
          <w:iCs/>
        </w:rPr>
        <w:t xml:space="preserve"> du siège social :</w:t>
      </w:r>
    </w:p>
    <w:p w14:paraId="07783F1C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courriel</w:t>
      </w:r>
      <w:proofErr w:type="gramEnd"/>
      <w:r w:rsidRPr="002A4569">
        <w:rPr>
          <w:rFonts w:ascii="Arial" w:hAnsi="Arial" w:cs="Arial"/>
          <w:iCs/>
        </w:rPr>
        <w:t> :</w:t>
      </w:r>
    </w:p>
    <w:p w14:paraId="2B19CC9F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numéro</w:t>
      </w:r>
      <w:proofErr w:type="gramEnd"/>
      <w:r w:rsidRPr="002A4569">
        <w:rPr>
          <w:rFonts w:ascii="Arial" w:hAnsi="Arial" w:cs="Arial"/>
          <w:iCs/>
        </w:rPr>
        <w:t xml:space="preserve"> de téléphone :</w:t>
      </w:r>
    </w:p>
    <w:p w14:paraId="17CBB320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numéro</w:t>
      </w:r>
      <w:proofErr w:type="gramEnd"/>
      <w:r w:rsidRPr="002A4569">
        <w:rPr>
          <w:rFonts w:ascii="Arial" w:hAnsi="Arial" w:cs="Arial"/>
          <w:iCs/>
        </w:rPr>
        <w:t xml:space="preserve"> SIRET :</w:t>
      </w:r>
    </w:p>
    <w:p w14:paraId="7CA39169" w14:textId="77777777" w:rsidR="009B1CD0" w:rsidRPr="00C17B68" w:rsidRDefault="007D7A65" w:rsidP="00C17B68">
      <w:pPr>
        <w:spacing w:before="120" w:after="120"/>
        <w:ind w:left="567" w:hanging="283"/>
        <w:jc w:val="both"/>
        <w:rPr>
          <w:rFonts w:ascii="Arial" w:hAnsi="Arial" w:cs="Arial"/>
        </w:rPr>
      </w:pPr>
      <w:r w:rsidRPr="00C17B6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17B68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Pr="00C17B68">
        <w:rPr>
          <w:rFonts w:ascii="Arial" w:hAnsi="Arial" w:cs="Arial"/>
        </w:rPr>
        <w:fldChar w:fldCharType="end"/>
      </w:r>
      <w:r w:rsidR="009B1CD0" w:rsidRPr="00C17B68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2A0E7197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nom</w:t>
      </w:r>
      <w:proofErr w:type="gramEnd"/>
      <w:r w:rsidRPr="002A4569">
        <w:rPr>
          <w:rFonts w:ascii="Arial" w:hAnsi="Arial" w:cs="Arial"/>
          <w:iCs/>
        </w:rPr>
        <w:t xml:space="preserve"> commercial : </w:t>
      </w:r>
    </w:p>
    <w:p w14:paraId="07287EDB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dénomination</w:t>
      </w:r>
      <w:proofErr w:type="gramEnd"/>
      <w:r w:rsidRPr="002A4569">
        <w:rPr>
          <w:rFonts w:ascii="Arial" w:hAnsi="Arial" w:cs="Arial"/>
          <w:iCs/>
        </w:rPr>
        <w:t xml:space="preserve"> sociale du candidat :</w:t>
      </w:r>
    </w:p>
    <w:p w14:paraId="37975899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adresse</w:t>
      </w:r>
      <w:proofErr w:type="gramEnd"/>
      <w:r w:rsidRPr="002A4569">
        <w:rPr>
          <w:rFonts w:ascii="Arial" w:hAnsi="Arial" w:cs="Arial"/>
          <w:iCs/>
        </w:rPr>
        <w:t xml:space="preserve"> de l’établissement prestataire :</w:t>
      </w:r>
    </w:p>
    <w:p w14:paraId="442EB289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adresse</w:t>
      </w:r>
      <w:proofErr w:type="gramEnd"/>
      <w:r w:rsidRPr="002A4569">
        <w:rPr>
          <w:rFonts w:ascii="Arial" w:hAnsi="Arial" w:cs="Arial"/>
          <w:iCs/>
        </w:rPr>
        <w:t xml:space="preserve"> du siège social :</w:t>
      </w:r>
    </w:p>
    <w:p w14:paraId="4E83FA26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courriel</w:t>
      </w:r>
      <w:proofErr w:type="gramEnd"/>
      <w:r w:rsidRPr="002A4569">
        <w:rPr>
          <w:rFonts w:ascii="Arial" w:hAnsi="Arial" w:cs="Arial"/>
          <w:iCs/>
        </w:rPr>
        <w:t> :</w:t>
      </w:r>
    </w:p>
    <w:p w14:paraId="38206F7A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numéro</w:t>
      </w:r>
      <w:proofErr w:type="gramEnd"/>
      <w:r w:rsidRPr="002A4569">
        <w:rPr>
          <w:rFonts w:ascii="Arial" w:hAnsi="Arial" w:cs="Arial"/>
          <w:iCs/>
        </w:rPr>
        <w:t xml:space="preserve"> de téléphone :</w:t>
      </w:r>
    </w:p>
    <w:p w14:paraId="4F6175D5" w14:textId="77777777" w:rsidR="002A4569" w:rsidRPr="002A4569" w:rsidRDefault="002A4569" w:rsidP="002A4569">
      <w:pPr>
        <w:pStyle w:val="En-tte"/>
        <w:tabs>
          <w:tab w:val="clear" w:pos="4536"/>
          <w:tab w:val="clear" w:pos="9072"/>
        </w:tabs>
        <w:spacing w:before="60" w:after="60"/>
        <w:ind w:left="567"/>
        <w:jc w:val="both"/>
        <w:rPr>
          <w:rFonts w:ascii="Arial" w:hAnsi="Arial" w:cs="Arial"/>
          <w:iCs/>
        </w:rPr>
      </w:pPr>
      <w:proofErr w:type="gramStart"/>
      <w:r w:rsidRPr="002A4569">
        <w:rPr>
          <w:rFonts w:ascii="Arial" w:hAnsi="Arial" w:cs="Arial"/>
          <w:iCs/>
        </w:rPr>
        <w:t>numéro</w:t>
      </w:r>
      <w:proofErr w:type="gramEnd"/>
      <w:r w:rsidRPr="002A4569">
        <w:rPr>
          <w:rFonts w:ascii="Arial" w:hAnsi="Arial" w:cs="Arial"/>
          <w:iCs/>
        </w:rPr>
        <w:t xml:space="preserve"> SIRET :</w:t>
      </w:r>
    </w:p>
    <w:p w14:paraId="68F25666" w14:textId="77777777" w:rsidR="009B1CD0" w:rsidRPr="00C17B68" w:rsidRDefault="009B1CD0" w:rsidP="009465CE">
      <w:pPr>
        <w:pStyle w:val="fcase1ertab"/>
        <w:tabs>
          <w:tab w:val="clear" w:pos="426"/>
        </w:tabs>
        <w:spacing w:before="120" w:after="120"/>
        <w:ind w:left="0" w:firstLine="0"/>
      </w:pPr>
      <w:proofErr w:type="gramStart"/>
      <w:r w:rsidRPr="00C17B68">
        <w:rPr>
          <w:rFonts w:ascii="Arial" w:hAnsi="Arial" w:cs="Arial"/>
        </w:rPr>
        <w:t>à</w:t>
      </w:r>
      <w:proofErr w:type="gramEnd"/>
      <w:r w:rsidRPr="00C17B68">
        <w:rPr>
          <w:rFonts w:ascii="Arial" w:hAnsi="Arial" w:cs="Arial"/>
        </w:rPr>
        <w:t xml:space="preserve"> livrer les fournitures demandées ou à exécuter les prestations demandées :</w:t>
      </w:r>
    </w:p>
    <w:p w14:paraId="33E98815" w14:textId="77777777" w:rsidR="009B1CD0" w:rsidRPr="00C17B68" w:rsidRDefault="007D7A65" w:rsidP="00C17B68">
      <w:pPr>
        <w:spacing w:before="120"/>
        <w:ind w:left="567" w:hanging="283"/>
        <w:jc w:val="both"/>
      </w:pPr>
      <w:r w:rsidRPr="00C17B68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17B68">
        <w:instrText xml:space="preserve"> FORMCHECKBOX </w:instrText>
      </w:r>
      <w:r w:rsidR="0029597D">
        <w:fldChar w:fldCharType="separate"/>
      </w:r>
      <w:r w:rsidRPr="00C17B68">
        <w:fldChar w:fldCharType="end"/>
      </w:r>
      <w:r w:rsidR="009B1CD0" w:rsidRPr="00C17B68">
        <w:t xml:space="preserve"> </w:t>
      </w:r>
      <w:proofErr w:type="gramStart"/>
      <w:r w:rsidR="009B1CD0" w:rsidRPr="002A4569">
        <w:rPr>
          <w:rFonts w:ascii="Arial" w:hAnsi="Arial" w:cs="Arial"/>
        </w:rPr>
        <w:t>aux</w:t>
      </w:r>
      <w:proofErr w:type="gramEnd"/>
      <w:r w:rsidR="009B1CD0" w:rsidRPr="002A4569">
        <w:rPr>
          <w:rFonts w:ascii="Arial" w:hAnsi="Arial" w:cs="Arial"/>
        </w:rPr>
        <w:t xml:space="preserve"> prix indiqués ci-dessous</w:t>
      </w:r>
      <w:r w:rsidR="00C17B68" w:rsidRPr="002A4569">
        <w:rPr>
          <w:rFonts w:ascii="Arial" w:hAnsi="Arial" w:cs="Arial"/>
        </w:rPr>
        <w:t> :</w:t>
      </w:r>
    </w:p>
    <w:p w14:paraId="21165F3A" w14:textId="77777777" w:rsidR="009B1CD0" w:rsidRPr="00C17B68" w:rsidRDefault="009B1CD0" w:rsidP="002A4569">
      <w:pPr>
        <w:pStyle w:val="fcase1ertab"/>
        <w:tabs>
          <w:tab w:val="clear" w:pos="426"/>
        </w:tabs>
        <w:spacing w:before="60" w:after="60"/>
        <w:ind w:left="567" w:firstLine="0"/>
        <w:rPr>
          <w:rFonts w:ascii="Arial" w:hAnsi="Arial" w:cs="Arial"/>
        </w:rPr>
      </w:pPr>
      <w:r w:rsidRPr="00C17B68">
        <w:rPr>
          <w:rFonts w:ascii="Arial" w:hAnsi="Arial" w:cs="Arial"/>
        </w:rPr>
        <w:t xml:space="preserve">Taux de la TVA : </w:t>
      </w:r>
    </w:p>
    <w:p w14:paraId="7250067D" w14:textId="77777777" w:rsidR="009B1CD0" w:rsidRPr="00C17B68" w:rsidRDefault="009B1CD0" w:rsidP="002A4569">
      <w:pPr>
        <w:pStyle w:val="fcase1ertab"/>
        <w:tabs>
          <w:tab w:val="clear" w:pos="426"/>
        </w:tabs>
        <w:spacing w:before="60" w:after="60"/>
        <w:ind w:left="567" w:firstLine="0"/>
        <w:rPr>
          <w:rFonts w:ascii="Arial" w:hAnsi="Arial" w:cs="Arial"/>
        </w:rPr>
      </w:pPr>
      <w:r w:rsidRPr="00C17B68">
        <w:rPr>
          <w:rFonts w:ascii="Arial" w:hAnsi="Arial" w:cs="Arial"/>
        </w:rPr>
        <w:t>Montant hors taxes</w:t>
      </w:r>
      <w:r w:rsidRPr="00C17B68">
        <w:rPr>
          <w:rFonts w:ascii="Arial" w:hAnsi="Arial" w:cs="Arial"/>
        </w:rPr>
        <w:footnoteReference w:id="2"/>
      </w:r>
      <w:r w:rsidRPr="00C17B68">
        <w:rPr>
          <w:rFonts w:ascii="Arial" w:hAnsi="Arial" w:cs="Arial"/>
        </w:rPr>
        <w:t> </w:t>
      </w:r>
      <w:r w:rsidR="002A4569">
        <w:rPr>
          <w:rFonts w:ascii="Arial" w:hAnsi="Arial" w:cs="Arial"/>
        </w:rPr>
        <w:t xml:space="preserve"> </w:t>
      </w:r>
      <w:r w:rsidR="002A4569" w:rsidRPr="00C17B68">
        <w:rPr>
          <w:rFonts w:ascii="Arial" w:hAnsi="Arial" w:cs="Arial"/>
        </w:rPr>
        <w:t xml:space="preserve">arrêté </w:t>
      </w:r>
      <w:r w:rsidR="002A4569">
        <w:rPr>
          <w:rFonts w:ascii="Arial" w:hAnsi="Arial" w:cs="Arial"/>
        </w:rPr>
        <w:t>en chiffres puis en lettres :</w:t>
      </w:r>
    </w:p>
    <w:p w14:paraId="0315E220" w14:textId="77777777" w:rsidR="009B1CD0" w:rsidRPr="00C17B68" w:rsidRDefault="009B1CD0" w:rsidP="002A4569">
      <w:pPr>
        <w:pStyle w:val="fcase1ertab"/>
        <w:tabs>
          <w:tab w:val="clear" w:pos="426"/>
        </w:tabs>
        <w:spacing w:before="60" w:after="60"/>
        <w:ind w:left="567" w:firstLine="0"/>
        <w:rPr>
          <w:rFonts w:ascii="Arial" w:hAnsi="Arial" w:cs="Arial"/>
        </w:rPr>
      </w:pPr>
      <w:r w:rsidRPr="00C17B68">
        <w:rPr>
          <w:rFonts w:ascii="Arial" w:hAnsi="Arial" w:cs="Arial"/>
        </w:rPr>
        <w:t>Montant TTC</w:t>
      </w:r>
      <w:r w:rsidRPr="00C17B68">
        <w:rPr>
          <w:rFonts w:ascii="Arial" w:hAnsi="Arial" w:cs="Arial"/>
        </w:rPr>
        <w:footnoteReference w:customMarkFollows="1" w:id="3"/>
        <w:t>4</w:t>
      </w:r>
      <w:r w:rsidR="002A4569">
        <w:rPr>
          <w:rFonts w:ascii="Arial" w:hAnsi="Arial" w:cs="Arial"/>
        </w:rPr>
        <w:t xml:space="preserve"> arrêté en chiffres puis en lettres :</w:t>
      </w:r>
    </w:p>
    <w:p w14:paraId="79908AB6" w14:textId="77777777" w:rsidR="009B1CD0" w:rsidRPr="00C17B68" w:rsidRDefault="009B1CD0" w:rsidP="00C17B68">
      <w:pPr>
        <w:pStyle w:val="fcase1ertab"/>
        <w:tabs>
          <w:tab w:val="clear" w:pos="426"/>
        </w:tabs>
        <w:spacing w:before="60" w:after="60"/>
        <w:ind w:left="0" w:firstLine="0"/>
        <w:rPr>
          <w:rFonts w:ascii="Arial" w:hAnsi="Arial" w:cs="Arial"/>
        </w:rPr>
      </w:pPr>
      <w:proofErr w:type="gramStart"/>
      <w:r w:rsidRPr="00C17B68">
        <w:rPr>
          <w:rFonts w:ascii="Arial" w:hAnsi="Arial" w:cs="Arial"/>
        </w:rPr>
        <w:t>OU</w:t>
      </w:r>
      <w:proofErr w:type="gramEnd"/>
    </w:p>
    <w:p w14:paraId="392664F3" w14:textId="77777777" w:rsidR="009B1CD0" w:rsidRPr="00C17B68" w:rsidRDefault="00C17B68" w:rsidP="00C17B68">
      <w:pPr>
        <w:spacing w:before="120"/>
        <w:ind w:left="567" w:hanging="283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9597D">
        <w:fldChar w:fldCharType="separate"/>
      </w:r>
      <w:r>
        <w:fldChar w:fldCharType="end"/>
      </w:r>
      <w:r w:rsidR="009B1CD0" w:rsidRPr="00C17B68">
        <w:t xml:space="preserve"> </w:t>
      </w:r>
      <w:proofErr w:type="gramStart"/>
      <w:r w:rsidR="009B1CD0" w:rsidRPr="00C17B68">
        <w:t>aux</w:t>
      </w:r>
      <w:proofErr w:type="gramEnd"/>
      <w:r w:rsidR="009B1CD0" w:rsidRPr="00C17B68">
        <w:t xml:space="preserve"> prix indiqués dans l’annexe financière </w:t>
      </w:r>
      <w:r w:rsidR="00E708D1" w:rsidRPr="00C17B68">
        <w:t xml:space="preserve">(BPU) </w:t>
      </w:r>
      <w:r w:rsidR="009B1CD0" w:rsidRPr="00C17B68">
        <w:t>jointe au présent document.</w:t>
      </w:r>
    </w:p>
    <w:p w14:paraId="10FBA05D" w14:textId="77777777" w:rsidR="009B1CD0" w:rsidRPr="00D05F7E" w:rsidRDefault="00C17B68" w:rsidP="009465CE">
      <w:pPr>
        <w:pStyle w:val="Titre2"/>
        <w:ind w:left="510" w:hanging="340"/>
      </w:pPr>
      <w:r w:rsidRPr="009465CE">
        <w:lastRenderedPageBreak/>
        <w:t>Nature du groupement et, en cas de groupement conjoint,</w:t>
      </w:r>
      <w:r w:rsidRPr="009465CE" w:rsidDel="0021797C">
        <w:t xml:space="preserve"> </w:t>
      </w:r>
      <w:r w:rsidRPr="009465CE">
        <w:t>répartition des prestations </w:t>
      </w:r>
    </w:p>
    <w:p w14:paraId="2043BA59" w14:textId="77777777" w:rsidR="00354C04" w:rsidRPr="00D05F7E" w:rsidRDefault="0021797C" w:rsidP="002A4569">
      <w:pPr>
        <w:pStyle w:val="fcase1ertab"/>
        <w:tabs>
          <w:tab w:val="clear" w:pos="426"/>
        </w:tabs>
        <w:spacing w:before="120" w:after="120"/>
        <w:ind w:left="0" w:firstLine="0"/>
        <w:rPr>
          <w:rFonts w:ascii="Arial" w:hAnsi="Arial" w:cs="Arial"/>
        </w:rPr>
      </w:pPr>
      <w:r w:rsidRPr="00D05F7E">
        <w:rPr>
          <w:rFonts w:ascii="Arial" w:hAnsi="Arial" w:cs="Arial"/>
        </w:rPr>
        <w:t xml:space="preserve">Pour l’exécution du marché ou de l’accord-cadre, le groupement </w:t>
      </w:r>
      <w:r w:rsidR="00036500" w:rsidRPr="00D05F7E">
        <w:rPr>
          <w:rFonts w:ascii="Arial" w:hAnsi="Arial" w:cs="Arial"/>
        </w:rPr>
        <w:t>d’opérateurs économiques est</w:t>
      </w:r>
      <w:r w:rsidR="009465CE">
        <w:rPr>
          <w:rFonts w:ascii="Arial" w:hAnsi="Arial" w:cs="Arial"/>
        </w:rPr>
        <w:tab/>
      </w:r>
      <w:r w:rsidR="009465CE">
        <w:rPr>
          <w:rFonts w:ascii="Arial" w:hAnsi="Arial" w:cs="Arial"/>
        </w:rPr>
        <w:br/>
        <w:t xml:space="preserve"> </w:t>
      </w:r>
      <w:r w:rsidR="00354C04"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D05F7E">
        <w:instrText xml:space="preserve"> FORMCHECKBOX </w:instrText>
      </w:r>
      <w:r w:rsidR="0029597D">
        <w:fldChar w:fldCharType="separate"/>
      </w:r>
      <w:r w:rsidR="00354C04" w:rsidRPr="00D05F7E">
        <w:fldChar w:fldCharType="end"/>
      </w:r>
      <w:r w:rsidR="00354C04" w:rsidRPr="00D05F7E">
        <w:rPr>
          <w:rFonts w:ascii="Arial" w:hAnsi="Arial" w:cs="Arial"/>
          <w:i/>
          <w:iCs/>
        </w:rPr>
        <w:t xml:space="preserve"> </w:t>
      </w:r>
      <w:r w:rsidR="00354C04" w:rsidRPr="00D05F7E">
        <w:rPr>
          <w:rFonts w:ascii="Arial" w:hAnsi="Arial" w:cs="Arial"/>
        </w:rPr>
        <w:t>conjoint</w:t>
      </w:r>
      <w:r w:rsidR="009465CE">
        <w:rPr>
          <w:rFonts w:ascii="Arial" w:hAnsi="Arial" w:cs="Arial"/>
        </w:rPr>
        <w:t xml:space="preserve"> </w:t>
      </w:r>
      <w:r w:rsidR="00354C04" w:rsidRPr="00D05F7E">
        <w:rPr>
          <w:rFonts w:ascii="Arial" w:hAnsi="Arial" w:cs="Arial"/>
        </w:rPr>
        <w:t>OU</w:t>
      </w:r>
      <w:r w:rsidR="009465CE">
        <w:rPr>
          <w:rFonts w:ascii="Arial" w:hAnsi="Arial" w:cs="Arial"/>
        </w:rPr>
        <w:t xml:space="preserve"> </w:t>
      </w:r>
      <w:r w:rsidR="00354C04"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D05F7E">
        <w:instrText xml:space="preserve"> FORMCHECKBOX </w:instrText>
      </w:r>
      <w:r w:rsidR="0029597D">
        <w:fldChar w:fldCharType="separate"/>
      </w:r>
      <w:r w:rsidR="00354C04" w:rsidRPr="00D05F7E">
        <w:fldChar w:fldCharType="end"/>
      </w:r>
      <w:r w:rsidR="009465CE">
        <w:t> </w:t>
      </w:r>
      <w:r w:rsidR="00354C04" w:rsidRPr="00D05F7E">
        <w:rPr>
          <w:rFonts w:ascii="Arial" w:hAnsi="Arial" w:cs="Arial"/>
        </w:rPr>
        <w:t>solidaire</w:t>
      </w:r>
    </w:p>
    <w:p w14:paraId="6150A266" w14:textId="77777777" w:rsidR="009B1CD0" w:rsidRPr="00D05F7E" w:rsidRDefault="009B1CD0" w:rsidP="009465CE">
      <w:pPr>
        <w:tabs>
          <w:tab w:val="left" w:pos="851"/>
        </w:tabs>
        <w:spacing w:before="60" w:after="60"/>
        <w:jc w:val="both"/>
        <w:rPr>
          <w:rFonts w:ascii="Arial" w:hAnsi="Arial" w:cs="Arial"/>
          <w:b/>
          <w:bCs/>
        </w:rPr>
      </w:pPr>
      <w:r w:rsidRPr="00D05F7E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39"/>
        <w:gridCol w:w="2417"/>
        <w:gridCol w:w="2892"/>
      </w:tblGrid>
      <w:tr w:rsidR="009B1CD0" w:rsidRPr="00D05F7E" w14:paraId="7852908F" w14:textId="77777777" w:rsidTr="009465CE">
        <w:trPr>
          <w:trHeight w:val="113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31A7D" w14:textId="77777777" w:rsidR="009B1CD0" w:rsidRPr="009465CE" w:rsidRDefault="009B1CD0" w:rsidP="002A4569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9465CE">
              <w:rPr>
                <w:rFonts w:ascii="Arial" w:hAnsi="Arial" w:cs="Arial"/>
                <w:bCs/>
                <w:sz w:val="18"/>
                <w:szCs w:val="18"/>
              </w:rPr>
              <w:t>Désignation des membres du groupement conjoint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C1BC7" w14:textId="77777777" w:rsidR="009B1CD0" w:rsidRPr="009465CE" w:rsidRDefault="009B1CD0" w:rsidP="002A4569">
            <w:pPr>
              <w:pStyle w:val="Titre5"/>
              <w:tabs>
                <w:tab w:val="clear" w:pos="0"/>
              </w:tabs>
              <w:spacing w:before="40" w:after="40"/>
              <w:ind w:left="0"/>
              <w:rPr>
                <w:bCs/>
                <w:sz w:val="18"/>
                <w:szCs w:val="18"/>
              </w:rPr>
            </w:pPr>
            <w:r w:rsidRPr="009465CE">
              <w:rPr>
                <w:bCs/>
                <w:i w:val="0"/>
                <w:sz w:val="18"/>
                <w:szCs w:val="18"/>
              </w:rPr>
              <w:t>Prestations exécutées par les membres</w:t>
            </w:r>
            <w:r w:rsidR="009465CE">
              <w:rPr>
                <w:bCs/>
                <w:i w:val="0"/>
                <w:sz w:val="18"/>
                <w:szCs w:val="18"/>
              </w:rPr>
              <w:t xml:space="preserve"> </w:t>
            </w:r>
            <w:r w:rsidRPr="009465CE">
              <w:rPr>
                <w:bCs/>
                <w:i w:val="0"/>
                <w:sz w:val="18"/>
                <w:szCs w:val="18"/>
              </w:rPr>
              <w:t>du groupement conjoint</w:t>
            </w:r>
          </w:p>
        </w:tc>
      </w:tr>
      <w:tr w:rsidR="009B1CD0" w:rsidRPr="00D05F7E" w14:paraId="09B8D916" w14:textId="77777777" w:rsidTr="009465CE">
        <w:trPr>
          <w:trHeight w:val="11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280B41D" w14:textId="77777777" w:rsidR="009B1CD0" w:rsidRPr="009465CE" w:rsidRDefault="009B1CD0" w:rsidP="002A4569">
            <w:pPr>
              <w:tabs>
                <w:tab w:val="left" w:pos="851"/>
              </w:tabs>
              <w:snapToGrid w:val="0"/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8A813E" w14:textId="77777777" w:rsidR="009B1CD0" w:rsidRPr="009465CE" w:rsidRDefault="009B1CD0" w:rsidP="002A4569">
            <w:pPr>
              <w:tabs>
                <w:tab w:val="left" w:pos="851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9465CE">
              <w:rPr>
                <w:rFonts w:ascii="Arial" w:hAnsi="Arial" w:cs="Arial"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28D1704" w14:textId="77777777" w:rsidR="009B1CD0" w:rsidRPr="009465CE" w:rsidRDefault="009B1CD0" w:rsidP="002A4569">
            <w:pPr>
              <w:tabs>
                <w:tab w:val="left" w:pos="851"/>
              </w:tabs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9465CE">
              <w:rPr>
                <w:rFonts w:ascii="Arial" w:hAnsi="Arial" w:cs="Arial"/>
                <w:bCs/>
                <w:sz w:val="18"/>
                <w:szCs w:val="18"/>
              </w:rPr>
              <w:t>Montant HT de la prestation</w:t>
            </w:r>
          </w:p>
        </w:tc>
      </w:tr>
      <w:tr w:rsidR="009B1CD0" w:rsidRPr="00D05F7E" w14:paraId="1C8E0C11" w14:textId="77777777" w:rsidTr="009465CE">
        <w:trPr>
          <w:trHeight w:val="7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D24C" w14:textId="77777777" w:rsidR="009B1CD0" w:rsidRPr="009465CE" w:rsidRDefault="009B1CD0" w:rsidP="009465CE">
            <w:pPr>
              <w:tabs>
                <w:tab w:val="left" w:pos="851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C7504" w14:textId="77777777" w:rsidR="009B1CD0" w:rsidRPr="009465CE" w:rsidRDefault="009B1CD0" w:rsidP="009465CE">
            <w:pPr>
              <w:tabs>
                <w:tab w:val="left" w:pos="851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F843" w14:textId="77777777" w:rsidR="009B1CD0" w:rsidRPr="009465CE" w:rsidRDefault="009B1CD0" w:rsidP="009465CE">
            <w:pPr>
              <w:tabs>
                <w:tab w:val="left" w:pos="851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B1CD0" w:rsidRPr="00D05F7E" w14:paraId="7AA80C7A" w14:textId="77777777" w:rsidTr="009465CE">
        <w:trPr>
          <w:trHeight w:val="7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A6F8" w14:textId="77777777" w:rsidR="009B1CD0" w:rsidRPr="009465CE" w:rsidRDefault="009B1CD0" w:rsidP="009465CE">
            <w:pPr>
              <w:tabs>
                <w:tab w:val="left" w:pos="851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F33CF" w14:textId="77777777" w:rsidR="009B1CD0" w:rsidRPr="009465CE" w:rsidRDefault="009B1CD0" w:rsidP="009465CE">
            <w:pPr>
              <w:tabs>
                <w:tab w:val="left" w:pos="851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3837D" w14:textId="77777777" w:rsidR="009B1CD0" w:rsidRPr="009465CE" w:rsidRDefault="009B1CD0" w:rsidP="009465CE">
            <w:pPr>
              <w:tabs>
                <w:tab w:val="left" w:pos="851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BF39BC2" w14:textId="77777777" w:rsidR="009B1CD0" w:rsidRPr="009465CE" w:rsidRDefault="009B1CD0" w:rsidP="009465CE">
      <w:pPr>
        <w:pStyle w:val="Titre2"/>
        <w:ind w:left="510" w:hanging="340"/>
      </w:pPr>
      <w:r w:rsidRPr="009465CE">
        <w:t>Compte (s) à créditer :</w:t>
      </w:r>
    </w:p>
    <w:p w14:paraId="6BAB29A1" w14:textId="77777777" w:rsidR="009B1CD0" w:rsidRPr="00D05F7E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D05F7E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2069029F" w14:textId="77777777" w:rsidR="009B1CD0" w:rsidRPr="00D05F7E" w:rsidRDefault="009B1CD0" w:rsidP="009465CE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</w:rPr>
      </w:pPr>
      <w:proofErr w:type="gramStart"/>
      <w:r w:rsidRPr="00D05F7E">
        <w:rPr>
          <w:rFonts w:ascii="Wingdings" w:eastAsia="Wingdings" w:hAnsi="Wingdings" w:cs="Wingdings"/>
          <w:b/>
        </w:rPr>
        <w:t></w:t>
      </w:r>
      <w:r w:rsidRPr="00D05F7E">
        <w:rPr>
          <w:rFonts w:ascii="Arial" w:eastAsia="Arial" w:hAnsi="Arial" w:cs="Arial"/>
        </w:rPr>
        <w:t xml:space="preserve">  </w:t>
      </w:r>
      <w:r w:rsidRPr="00D05F7E">
        <w:rPr>
          <w:rFonts w:ascii="Arial" w:hAnsi="Arial" w:cs="Arial"/>
        </w:rPr>
        <w:t>Nom</w:t>
      </w:r>
      <w:proofErr w:type="gramEnd"/>
      <w:r w:rsidRPr="00D05F7E">
        <w:rPr>
          <w:rFonts w:ascii="Arial" w:hAnsi="Arial" w:cs="Arial"/>
        </w:rPr>
        <w:t xml:space="preserve"> de l’établissement bancaire :</w:t>
      </w:r>
    </w:p>
    <w:p w14:paraId="77964E6C" w14:textId="77777777" w:rsidR="009B1CD0" w:rsidRPr="00D05F7E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C4B7C12" w14:textId="77777777" w:rsidR="009B1CD0" w:rsidRPr="00D05F7E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 w:rsidRPr="00D05F7E">
        <w:rPr>
          <w:rFonts w:ascii="Wingdings" w:eastAsia="Wingdings" w:hAnsi="Wingdings" w:cs="Wingdings"/>
          <w:b/>
        </w:rPr>
        <w:t></w:t>
      </w:r>
      <w:r w:rsidRPr="00D05F7E">
        <w:rPr>
          <w:rFonts w:ascii="Arial" w:eastAsia="Arial" w:hAnsi="Arial" w:cs="Arial"/>
        </w:rPr>
        <w:t xml:space="preserve">  </w:t>
      </w:r>
      <w:r w:rsidRPr="00D05F7E">
        <w:rPr>
          <w:rFonts w:ascii="Arial" w:hAnsi="Arial" w:cs="Arial"/>
        </w:rPr>
        <w:t>Numéro</w:t>
      </w:r>
      <w:proofErr w:type="gramEnd"/>
      <w:r w:rsidRPr="00D05F7E">
        <w:rPr>
          <w:rFonts w:ascii="Arial" w:hAnsi="Arial" w:cs="Arial"/>
        </w:rPr>
        <w:t xml:space="preserve"> de compte :</w:t>
      </w:r>
    </w:p>
    <w:p w14:paraId="56E39BAD" w14:textId="77777777" w:rsidR="009B1CD0" w:rsidRPr="00D05F7E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4D80D38" w14:textId="77777777" w:rsidR="009465CE" w:rsidRPr="009465CE" w:rsidRDefault="009B1CD0" w:rsidP="009465CE">
      <w:pPr>
        <w:pStyle w:val="Titre2"/>
        <w:ind w:left="510" w:hanging="340"/>
      </w:pPr>
      <w:r w:rsidRPr="009465CE">
        <w:t>Avance</w:t>
      </w:r>
    </w:p>
    <w:p w14:paraId="1F80013A" w14:textId="77777777" w:rsidR="009B1CD0" w:rsidRPr="00D05F7E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D05F7E">
        <w:rPr>
          <w:rFonts w:ascii="Arial" w:hAnsi="Arial" w:cs="Arial"/>
          <w:i/>
          <w:sz w:val="18"/>
          <w:szCs w:val="18"/>
        </w:rPr>
        <w:t>(</w:t>
      </w:r>
      <w:proofErr w:type="gramStart"/>
      <w:r w:rsidRPr="00D05F7E">
        <w:rPr>
          <w:rFonts w:ascii="Arial" w:hAnsi="Arial" w:cs="Arial"/>
          <w:i/>
          <w:sz w:val="18"/>
          <w:szCs w:val="18"/>
        </w:rPr>
        <w:t>article</w:t>
      </w:r>
      <w:proofErr w:type="gramEnd"/>
      <w:r w:rsidRPr="00D05F7E">
        <w:rPr>
          <w:rFonts w:ascii="Arial" w:hAnsi="Arial" w:cs="Arial"/>
          <w:i/>
          <w:sz w:val="18"/>
          <w:szCs w:val="18"/>
        </w:rPr>
        <w:t xml:space="preserve"> </w:t>
      </w:r>
      <w:r w:rsidR="00CD185D" w:rsidRPr="00D05F7E">
        <w:rPr>
          <w:rFonts w:ascii="Arial" w:hAnsi="Arial" w:cs="Arial"/>
          <w:i/>
          <w:sz w:val="18"/>
          <w:szCs w:val="18"/>
        </w:rPr>
        <w:t xml:space="preserve">110 </w:t>
      </w:r>
      <w:r w:rsidRPr="00D05F7E">
        <w:rPr>
          <w:rFonts w:ascii="Arial" w:hAnsi="Arial" w:cs="Arial"/>
          <w:i/>
          <w:sz w:val="18"/>
          <w:szCs w:val="18"/>
        </w:rPr>
        <w:t xml:space="preserve">du </w:t>
      </w:r>
      <w:r w:rsidR="00CD185D" w:rsidRPr="00D05F7E">
        <w:rPr>
          <w:rFonts w:ascii="Arial" w:hAnsi="Arial" w:cs="Arial"/>
          <w:i/>
          <w:sz w:val="18"/>
          <w:szCs w:val="18"/>
        </w:rPr>
        <w:t>décret n° 2016-360 du 25 mars 2016</w:t>
      </w:r>
      <w:r w:rsidRPr="00D05F7E">
        <w:rPr>
          <w:rFonts w:ascii="Arial" w:hAnsi="Arial" w:cs="Arial"/>
          <w:i/>
          <w:sz w:val="18"/>
          <w:szCs w:val="18"/>
        </w:rPr>
        <w:t>)</w:t>
      </w:r>
      <w:r w:rsidRPr="00D05F7E">
        <w:rPr>
          <w:rFonts w:ascii="Arial" w:hAnsi="Arial" w:cs="Arial"/>
          <w:i/>
          <w:sz w:val="22"/>
          <w:szCs w:val="22"/>
        </w:rPr>
        <w:t xml:space="preserve"> </w:t>
      </w:r>
      <w:r w:rsidRPr="00D05F7E">
        <w:rPr>
          <w:rFonts w:ascii="Arial" w:hAnsi="Arial" w:cs="Arial"/>
          <w:b/>
          <w:sz w:val="22"/>
          <w:szCs w:val="22"/>
        </w:rPr>
        <w:t>:</w:t>
      </w:r>
    </w:p>
    <w:p w14:paraId="0CBBC67F" w14:textId="77777777" w:rsidR="009B1CD0" w:rsidRPr="00D05F7E" w:rsidRDefault="009B1CD0" w:rsidP="009465CE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D05F7E">
        <w:t>Je renonce au bénéfice de l'avance :</w:t>
      </w:r>
      <w:r w:rsidR="009465CE">
        <w:t xml:space="preserve"> </w:t>
      </w:r>
      <w:r w:rsidR="007D7A65"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D05F7E">
        <w:instrText xml:space="preserve"> FORMCHECKBOX </w:instrText>
      </w:r>
      <w:r w:rsidR="0029597D">
        <w:fldChar w:fldCharType="separate"/>
      </w:r>
      <w:r w:rsidR="007D7A65" w:rsidRPr="00D05F7E">
        <w:fldChar w:fldCharType="end"/>
      </w:r>
      <w:r w:rsidR="009465CE">
        <w:t xml:space="preserve"> </w:t>
      </w:r>
      <w:proofErr w:type="gramStart"/>
      <w:r w:rsidRPr="00D05F7E">
        <w:t>NON</w:t>
      </w:r>
      <w:r w:rsidR="009465CE">
        <w:t xml:space="preserve">  /</w:t>
      </w:r>
      <w:proofErr w:type="gramEnd"/>
      <w:r w:rsidR="009465CE">
        <w:t xml:space="preserve">  </w:t>
      </w:r>
      <w:r w:rsidR="00331D27" w:rsidRPr="00D05F7E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31D27" w:rsidRPr="00D05F7E">
        <w:instrText xml:space="preserve"> FORMCHECKBOX </w:instrText>
      </w:r>
      <w:r w:rsidR="0029597D">
        <w:fldChar w:fldCharType="separate"/>
      </w:r>
      <w:r w:rsidR="00331D27" w:rsidRPr="00D05F7E">
        <w:fldChar w:fldCharType="end"/>
      </w:r>
      <w:r w:rsidR="009465CE">
        <w:t xml:space="preserve"> </w:t>
      </w:r>
      <w:r w:rsidRPr="00D05F7E">
        <w:t>OUI</w:t>
      </w:r>
    </w:p>
    <w:p w14:paraId="1ABAA100" w14:textId="77777777" w:rsidR="009B1CD0" w:rsidRPr="00D05F7E" w:rsidRDefault="009B1CD0" w:rsidP="009465CE">
      <w:pPr>
        <w:pStyle w:val="Titre2"/>
        <w:ind w:left="510" w:hanging="340"/>
      </w:pPr>
      <w:r w:rsidRPr="009465CE">
        <w:t>Durée d’exécution du marché ou de l’accord-cadre :</w:t>
      </w:r>
    </w:p>
    <w:p w14:paraId="04BF2C95" w14:textId="5CCC45CE" w:rsidR="009B1CD0" w:rsidRPr="009465CE" w:rsidRDefault="009B1CD0" w:rsidP="009465CE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</w:pPr>
      <w:r w:rsidRPr="009465CE">
        <w:t xml:space="preserve">La durée d’exécution du marché est de </w:t>
      </w:r>
      <w:r w:rsidR="00893BC9" w:rsidRPr="009465CE">
        <w:t xml:space="preserve">12 </w:t>
      </w:r>
      <w:r w:rsidRPr="009465CE">
        <w:t xml:space="preserve">mois </w:t>
      </w:r>
      <w:r w:rsidR="009D6FAB">
        <w:t>reconductible</w:t>
      </w:r>
      <w:r w:rsidR="00893BC9" w:rsidRPr="009465CE">
        <w:t xml:space="preserve"> </w:t>
      </w:r>
      <w:r w:rsidR="007B48FE">
        <w:t>3</w:t>
      </w:r>
      <w:r w:rsidR="00893BC9" w:rsidRPr="009465CE">
        <w:t xml:space="preserve"> fois</w:t>
      </w:r>
      <w:r w:rsidR="009D6FAB">
        <w:t>, par tacite reconduction,</w:t>
      </w:r>
      <w:r w:rsidR="00893BC9" w:rsidRPr="009465CE">
        <w:t xml:space="preserve"> </w:t>
      </w:r>
      <w:r w:rsidRPr="009465CE">
        <w:t>à compter de :</w:t>
      </w:r>
    </w:p>
    <w:p w14:paraId="351E10B8" w14:textId="734D1F86" w:rsidR="009B1CD0" w:rsidRPr="009465CE" w:rsidRDefault="002A4569" w:rsidP="009465CE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465CE" w:rsidRPr="009465CE">
        <w:rPr>
          <w:rFonts w:ascii="Arial" w:hAnsi="Arial" w:cs="Arial"/>
        </w:rPr>
        <w:t xml:space="preserve"> </w:t>
      </w:r>
      <w:proofErr w:type="gramStart"/>
      <w:r w:rsidR="009B1CD0" w:rsidRPr="009465CE">
        <w:rPr>
          <w:rFonts w:ascii="Arial" w:hAnsi="Arial" w:cs="Arial"/>
        </w:rPr>
        <w:t>la</w:t>
      </w:r>
      <w:proofErr w:type="gramEnd"/>
      <w:r w:rsidR="009B1CD0" w:rsidRPr="009465CE">
        <w:rPr>
          <w:rFonts w:ascii="Arial" w:hAnsi="Arial" w:cs="Arial"/>
        </w:rPr>
        <w:t xml:space="preserve"> date de notification du marché</w:t>
      </w:r>
      <w:r w:rsidR="009D6FAB">
        <w:rPr>
          <w:rFonts w:ascii="Arial" w:hAnsi="Arial" w:cs="Arial"/>
        </w:rPr>
        <w:t xml:space="preserve"> </w:t>
      </w:r>
      <w:r w:rsidR="009B1CD0" w:rsidRPr="009465CE">
        <w:rPr>
          <w:rFonts w:ascii="Arial" w:hAnsi="Arial" w:cs="Arial"/>
        </w:rPr>
        <w:t>;</w:t>
      </w:r>
    </w:p>
    <w:p w14:paraId="5D742C59" w14:textId="77777777" w:rsidR="009B1CD0" w:rsidRPr="009465CE" w:rsidRDefault="007D7A65" w:rsidP="009465CE">
      <w:pPr>
        <w:spacing w:before="120"/>
        <w:jc w:val="both"/>
        <w:rPr>
          <w:rFonts w:ascii="Arial" w:hAnsi="Arial" w:cs="Arial"/>
        </w:rPr>
      </w:pPr>
      <w:r w:rsidRPr="009465C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5CE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Pr="009465CE">
        <w:rPr>
          <w:rFonts w:ascii="Arial" w:hAnsi="Arial" w:cs="Arial"/>
        </w:rPr>
        <w:fldChar w:fldCharType="end"/>
      </w:r>
      <w:r w:rsidR="009465CE" w:rsidRPr="009465CE">
        <w:rPr>
          <w:rFonts w:ascii="Arial" w:hAnsi="Arial" w:cs="Arial"/>
        </w:rPr>
        <w:t xml:space="preserve"> </w:t>
      </w:r>
      <w:proofErr w:type="gramStart"/>
      <w:r w:rsidR="009B1CD0" w:rsidRPr="009465CE">
        <w:rPr>
          <w:rFonts w:ascii="Arial" w:hAnsi="Arial" w:cs="Arial"/>
        </w:rPr>
        <w:t>la</w:t>
      </w:r>
      <w:proofErr w:type="gramEnd"/>
      <w:r w:rsidR="009B1CD0" w:rsidRPr="009465CE">
        <w:rPr>
          <w:rFonts w:ascii="Arial" w:hAnsi="Arial" w:cs="Arial"/>
        </w:rPr>
        <w:t xml:space="preserve"> date de notification de l’ordre de service ;</w:t>
      </w:r>
    </w:p>
    <w:p w14:paraId="4CD63370" w14:textId="77777777" w:rsidR="009B1CD0" w:rsidRPr="009465CE" w:rsidRDefault="000833D1" w:rsidP="009465CE">
      <w:pPr>
        <w:spacing w:before="120"/>
        <w:jc w:val="both"/>
        <w:rPr>
          <w:rFonts w:ascii="Arial" w:hAnsi="Arial" w:cs="Arial"/>
          <w:b/>
        </w:rPr>
      </w:pPr>
      <w:r w:rsidRPr="009465C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5CE">
        <w:rPr>
          <w:rFonts w:ascii="Arial" w:hAnsi="Arial" w:cs="Arial"/>
        </w:rPr>
        <w:instrText xml:space="preserve"> FORMCHECKBOX </w:instrText>
      </w:r>
      <w:r w:rsidR="0029597D">
        <w:rPr>
          <w:rFonts w:ascii="Arial" w:hAnsi="Arial" w:cs="Arial"/>
        </w:rPr>
      </w:r>
      <w:r w:rsidR="0029597D">
        <w:rPr>
          <w:rFonts w:ascii="Arial" w:hAnsi="Arial" w:cs="Arial"/>
        </w:rPr>
        <w:fldChar w:fldCharType="separate"/>
      </w:r>
      <w:r w:rsidRPr="009465CE">
        <w:rPr>
          <w:rFonts w:ascii="Arial" w:hAnsi="Arial" w:cs="Arial"/>
        </w:rPr>
        <w:fldChar w:fldCharType="end"/>
      </w:r>
      <w:r w:rsidR="009465CE" w:rsidRPr="009465CE">
        <w:rPr>
          <w:rFonts w:ascii="Arial" w:hAnsi="Arial" w:cs="Arial"/>
        </w:rPr>
        <w:t xml:space="preserve"> </w:t>
      </w:r>
      <w:proofErr w:type="gramStart"/>
      <w:r w:rsidR="009B1CD0" w:rsidRPr="009465CE">
        <w:rPr>
          <w:rFonts w:ascii="Arial" w:hAnsi="Arial" w:cs="Arial"/>
        </w:rPr>
        <w:t>la</w:t>
      </w:r>
      <w:proofErr w:type="gramEnd"/>
      <w:r w:rsidR="009B1CD0" w:rsidRPr="009465CE">
        <w:rPr>
          <w:rFonts w:ascii="Arial" w:hAnsi="Arial" w:cs="Arial"/>
        </w:rPr>
        <w:t xml:space="preserve"> date de début d’exécution prévue par le marché ou l’accord-cadre lorsqu’elle est postérieure à la date de notification.</w:t>
      </w:r>
    </w:p>
    <w:p w14:paraId="5080391C" w14:textId="7989A424" w:rsidR="009B1CD0" w:rsidRPr="00D05F7E" w:rsidRDefault="009B1CD0" w:rsidP="00961190">
      <w:pPr>
        <w:pStyle w:val="fcasegauche"/>
        <w:spacing w:before="120" w:after="12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D05F7E">
        <w:rPr>
          <w:rFonts w:ascii="Arial" w:hAnsi="Arial" w:cs="Arial"/>
        </w:rPr>
        <w:t>Le marché ou l’accord cadre est reconductible :</w:t>
      </w:r>
      <w:r w:rsidR="009465CE">
        <w:rPr>
          <w:rFonts w:ascii="Arial" w:hAnsi="Arial" w:cs="Arial"/>
        </w:rPr>
        <w:t xml:space="preserve"> </w:t>
      </w:r>
      <w:r w:rsidR="007D7A65"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D05F7E">
        <w:instrText xml:space="preserve"> FORMCHECKBOX </w:instrText>
      </w:r>
      <w:r w:rsidR="0029597D">
        <w:fldChar w:fldCharType="separate"/>
      </w:r>
      <w:r w:rsidR="007D7A65" w:rsidRPr="00D05F7E">
        <w:fldChar w:fldCharType="end"/>
      </w:r>
      <w:r w:rsidRPr="00D05F7E">
        <w:tab/>
      </w:r>
      <w:proofErr w:type="gramStart"/>
      <w:r w:rsidRPr="00D05F7E">
        <w:t>NON</w:t>
      </w:r>
      <w:r w:rsidR="009465CE">
        <w:t xml:space="preserve">  /</w:t>
      </w:r>
      <w:proofErr w:type="gramEnd"/>
      <w:r w:rsidR="009465CE">
        <w:t xml:space="preserve">  </w:t>
      </w:r>
      <w:r w:rsidR="009D6FAB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D6FAB">
        <w:instrText xml:space="preserve"> FORMCHECKBOX </w:instrText>
      </w:r>
      <w:r w:rsidR="009D6FAB">
        <w:fldChar w:fldCharType="end"/>
      </w:r>
      <w:r w:rsidR="009465CE">
        <w:t xml:space="preserve"> </w:t>
      </w:r>
      <w:r w:rsidRPr="00D05F7E">
        <w:t>OUI</w:t>
      </w:r>
    </w:p>
    <w:p w14:paraId="621BD6D0" w14:textId="77777777" w:rsidR="009B1CD0" w:rsidRPr="00D05F7E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D05F7E">
        <w:rPr>
          <w:rFonts w:ascii="Arial" w:hAnsi="Arial" w:cs="Arial"/>
          <w:i/>
          <w:sz w:val="18"/>
          <w:szCs w:val="18"/>
        </w:rPr>
        <w:t>(Cocher la case correspondante.)</w:t>
      </w:r>
    </w:p>
    <w:p w14:paraId="610CDC20" w14:textId="77777777" w:rsidR="009B1CD0" w:rsidRPr="00D05F7E" w:rsidRDefault="009B1CD0" w:rsidP="00961190">
      <w:pPr>
        <w:spacing w:before="120" w:after="120"/>
        <w:jc w:val="both"/>
        <w:rPr>
          <w:rFonts w:ascii="Arial" w:hAnsi="Arial" w:cs="Arial"/>
        </w:rPr>
      </w:pPr>
      <w:r w:rsidRPr="00D05F7E">
        <w:rPr>
          <w:rFonts w:ascii="Arial" w:hAnsi="Arial" w:cs="Arial"/>
        </w:rPr>
        <w:t>Si oui, préciser :</w:t>
      </w:r>
    </w:p>
    <w:p w14:paraId="4565AD6A" w14:textId="10CDA938" w:rsidR="009B1CD0" w:rsidRPr="00D05F7E" w:rsidRDefault="009B1CD0" w:rsidP="009465CE">
      <w:pPr>
        <w:numPr>
          <w:ilvl w:val="0"/>
          <w:numId w:val="2"/>
        </w:numPr>
        <w:tabs>
          <w:tab w:val="clear" w:pos="927"/>
        </w:tabs>
        <w:spacing w:before="120"/>
        <w:ind w:left="426" w:hanging="357"/>
        <w:jc w:val="both"/>
        <w:rPr>
          <w:rFonts w:ascii="Arial" w:hAnsi="Arial" w:cs="Arial"/>
        </w:rPr>
      </w:pPr>
      <w:r w:rsidRPr="00D05F7E">
        <w:rPr>
          <w:rFonts w:ascii="Arial" w:hAnsi="Arial" w:cs="Arial"/>
        </w:rPr>
        <w:t xml:space="preserve">Nombre des reconductions : </w:t>
      </w:r>
      <w:r w:rsidR="009D6FAB">
        <w:rPr>
          <w:rFonts w:ascii="Arial" w:hAnsi="Arial" w:cs="Arial"/>
        </w:rPr>
        <w:t>3</w:t>
      </w:r>
    </w:p>
    <w:p w14:paraId="68BA83A9" w14:textId="77777777" w:rsidR="009B1CD0" w:rsidRPr="00D05F7E" w:rsidRDefault="009B1CD0" w:rsidP="009465CE">
      <w:pPr>
        <w:numPr>
          <w:ilvl w:val="0"/>
          <w:numId w:val="2"/>
        </w:numPr>
        <w:tabs>
          <w:tab w:val="clear" w:pos="927"/>
        </w:tabs>
        <w:spacing w:before="120"/>
        <w:ind w:left="426" w:hanging="357"/>
        <w:jc w:val="both"/>
        <w:rPr>
          <w:rFonts w:ascii="Arial" w:hAnsi="Arial" w:cs="Arial"/>
          <w:b/>
        </w:rPr>
      </w:pPr>
      <w:r w:rsidRPr="00D05F7E">
        <w:rPr>
          <w:rFonts w:ascii="Arial" w:hAnsi="Arial" w:cs="Arial"/>
        </w:rPr>
        <w:t xml:space="preserve">Durée des reconductions : </w:t>
      </w:r>
      <w:r w:rsidR="00893BC9" w:rsidRPr="00D05F7E">
        <w:rPr>
          <w:rFonts w:ascii="Arial" w:hAnsi="Arial" w:cs="Arial"/>
        </w:rPr>
        <w:t xml:space="preserve">12 mois </w:t>
      </w:r>
    </w:p>
    <w:p w14:paraId="5659E786" w14:textId="77777777" w:rsidR="009465CE" w:rsidRPr="009465CE" w:rsidRDefault="009465CE" w:rsidP="009465CE">
      <w:pPr>
        <w:pStyle w:val="Titre1"/>
        <w:ind w:left="284" w:hanging="284"/>
      </w:pPr>
      <w:r w:rsidRPr="009465CE">
        <w:t>Signature du marché ou de l’accord-cadre par le titulaire individuel ou, en cas groupement, le mandataire dûment habilité ou chaque membre du groupement</w:t>
      </w:r>
    </w:p>
    <w:p w14:paraId="5213E68E" w14:textId="77777777" w:rsidR="00332B12" w:rsidRPr="009465CE" w:rsidRDefault="00332B12" w:rsidP="009465CE">
      <w:pPr>
        <w:pStyle w:val="Titre2"/>
        <w:ind w:left="510" w:hanging="340"/>
      </w:pPr>
      <w:r w:rsidRPr="009465CE">
        <w:t>Signature du marché ou de l’accord-cadre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694"/>
        <w:gridCol w:w="3056"/>
      </w:tblGrid>
      <w:tr w:rsidR="00332B12" w:rsidRPr="00D05F7E" w14:paraId="0B7FC97D" w14:textId="77777777" w:rsidTr="009465CE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0BE7C" w14:textId="77777777" w:rsidR="00332B12" w:rsidRPr="009465CE" w:rsidRDefault="00332B12" w:rsidP="009465CE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465CE">
              <w:rPr>
                <w:rFonts w:ascii="Arial" w:hAnsi="Arial" w:cs="Arial"/>
              </w:rPr>
              <w:t>Nom, prénom et qualité</w:t>
            </w:r>
            <w:r w:rsidR="009465CE" w:rsidRPr="009465CE">
              <w:rPr>
                <w:rFonts w:ascii="Arial" w:hAnsi="Arial" w:cs="Arial"/>
              </w:rPr>
              <w:t xml:space="preserve"> </w:t>
            </w:r>
            <w:r w:rsidRPr="009465CE">
              <w:rPr>
                <w:rFonts w:ascii="Arial" w:hAnsi="Arial" w:cs="Arial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88046" w14:textId="77777777" w:rsidR="00332B12" w:rsidRPr="009465C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465CE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DE67B" w14:textId="77777777" w:rsidR="00332B12" w:rsidRPr="009465C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465CE">
              <w:rPr>
                <w:rFonts w:ascii="Arial" w:hAnsi="Arial" w:cs="Arial"/>
              </w:rPr>
              <w:t>Signature</w:t>
            </w:r>
          </w:p>
        </w:tc>
      </w:tr>
      <w:tr w:rsidR="00332B12" w:rsidRPr="00D05F7E" w14:paraId="156FFA0B" w14:textId="77777777" w:rsidTr="009465CE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617ADB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B2F11B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D898F0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03D83D15" w14:textId="77777777" w:rsidR="002904AF" w:rsidRPr="00D05F7E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 w:rsidRPr="00D05F7E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AC143D" w14:textId="77777777" w:rsidR="00332B12" w:rsidRPr="009465CE" w:rsidRDefault="00332B12" w:rsidP="009465CE">
      <w:pPr>
        <w:pStyle w:val="Titre2"/>
        <w:ind w:left="510" w:hanging="340"/>
      </w:pPr>
      <w:r w:rsidRPr="009465CE">
        <w:lastRenderedPageBreak/>
        <w:t>Signature du marché ou de l’accord-cadre en cas de groupement :</w:t>
      </w:r>
    </w:p>
    <w:p w14:paraId="7991382E" w14:textId="77777777" w:rsidR="009B1CD0" w:rsidRPr="00D05F7E" w:rsidRDefault="002904AF" w:rsidP="005846FB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D05F7E">
        <w:rPr>
          <w:rFonts w:ascii="Arial" w:hAnsi="Arial" w:cs="Arial"/>
        </w:rPr>
        <w:t>L</w:t>
      </w:r>
      <w:r w:rsidR="00036500" w:rsidRPr="00D05F7E">
        <w:rPr>
          <w:rFonts w:ascii="Arial" w:hAnsi="Arial" w:cs="Arial"/>
        </w:rPr>
        <w:t xml:space="preserve">es membres </w:t>
      </w:r>
      <w:r w:rsidRPr="00D05F7E">
        <w:rPr>
          <w:rFonts w:ascii="Arial" w:hAnsi="Arial" w:cs="Arial"/>
        </w:rPr>
        <w:t xml:space="preserve">du groupement d’opérateurs économiques </w:t>
      </w:r>
      <w:r w:rsidR="00036500" w:rsidRPr="00D05F7E">
        <w:rPr>
          <w:rFonts w:ascii="Arial" w:hAnsi="Arial" w:cs="Arial"/>
        </w:rPr>
        <w:t xml:space="preserve">désignent le mandataire suivant </w:t>
      </w:r>
      <w:r w:rsidR="00036500" w:rsidRPr="00D05F7E">
        <w:rPr>
          <w:rFonts w:ascii="Arial" w:hAnsi="Arial" w:cs="Arial"/>
          <w:i/>
          <w:sz w:val="18"/>
          <w:szCs w:val="18"/>
        </w:rPr>
        <w:t>(article 45 du décret n° 2016-360 du 25 mars 2016) </w:t>
      </w:r>
      <w:r w:rsidR="00036500" w:rsidRPr="00D05F7E">
        <w:rPr>
          <w:rFonts w:ascii="Arial" w:hAnsi="Arial" w:cs="Arial"/>
          <w:sz w:val="18"/>
          <w:szCs w:val="18"/>
        </w:rPr>
        <w:t>:</w:t>
      </w:r>
    </w:p>
    <w:p w14:paraId="53253C9D" w14:textId="77777777" w:rsidR="00036500" w:rsidRPr="00D05F7E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D05F7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56932F45" w14:textId="77777777" w:rsidR="009B1CD0" w:rsidRPr="00D05F7E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7895AE8" w14:textId="77777777" w:rsidR="00332B12" w:rsidRPr="00D05F7E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1B716541" w14:textId="77777777" w:rsidR="00354C04" w:rsidRPr="00D05F7E" w:rsidRDefault="004A7169" w:rsidP="008852AF">
      <w:pPr>
        <w:pStyle w:val="fcase1ertab"/>
        <w:tabs>
          <w:tab w:val="clear" w:pos="426"/>
        </w:tabs>
        <w:spacing w:before="120" w:after="120"/>
        <w:ind w:left="0" w:firstLine="0"/>
        <w:rPr>
          <w:rFonts w:ascii="Arial" w:hAnsi="Arial" w:cs="Arial"/>
        </w:rPr>
      </w:pPr>
      <w:r w:rsidRPr="00D05F7E">
        <w:rPr>
          <w:rFonts w:ascii="Arial" w:hAnsi="Arial" w:cs="Arial"/>
        </w:rPr>
        <w:t xml:space="preserve">En cas de groupement conjoint, </w:t>
      </w:r>
      <w:r w:rsidR="00036500" w:rsidRPr="00D05F7E">
        <w:rPr>
          <w:rFonts w:ascii="Arial" w:hAnsi="Arial" w:cs="Arial"/>
        </w:rPr>
        <w:t xml:space="preserve">le mandataire </w:t>
      </w:r>
      <w:r w:rsidRPr="00D05F7E">
        <w:rPr>
          <w:rFonts w:ascii="Arial" w:hAnsi="Arial" w:cs="Arial"/>
        </w:rPr>
        <w:t xml:space="preserve">du groupement </w:t>
      </w:r>
      <w:r w:rsidR="00036500" w:rsidRPr="00D05F7E">
        <w:rPr>
          <w:rFonts w:ascii="Arial" w:hAnsi="Arial" w:cs="Arial"/>
        </w:rPr>
        <w:t>est</w:t>
      </w:r>
      <w:r w:rsidR="009465CE">
        <w:rPr>
          <w:rFonts w:ascii="Arial" w:hAnsi="Arial" w:cs="Arial"/>
        </w:rPr>
        <w:t xml:space="preserve"> </w:t>
      </w:r>
      <w:r w:rsidR="00354C04"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D05F7E">
        <w:instrText xml:space="preserve"> FORMCHECKBOX </w:instrText>
      </w:r>
      <w:r w:rsidR="0029597D">
        <w:fldChar w:fldCharType="separate"/>
      </w:r>
      <w:r w:rsidR="00354C04" w:rsidRPr="00D05F7E">
        <w:fldChar w:fldCharType="end"/>
      </w:r>
      <w:r w:rsidR="00354C04" w:rsidRPr="00D05F7E">
        <w:rPr>
          <w:rFonts w:ascii="Arial" w:hAnsi="Arial" w:cs="Arial"/>
          <w:i/>
          <w:iCs/>
        </w:rPr>
        <w:t xml:space="preserve"> </w:t>
      </w:r>
      <w:r w:rsidR="00354C04" w:rsidRPr="00D05F7E">
        <w:rPr>
          <w:rFonts w:ascii="Arial" w:hAnsi="Arial" w:cs="Arial"/>
        </w:rPr>
        <w:t>conjoint</w:t>
      </w:r>
      <w:r w:rsidR="009465CE">
        <w:rPr>
          <w:rFonts w:ascii="Arial" w:hAnsi="Arial" w:cs="Arial"/>
        </w:rPr>
        <w:t xml:space="preserve"> </w:t>
      </w:r>
      <w:r w:rsidR="00354C04" w:rsidRPr="00D05F7E">
        <w:rPr>
          <w:rFonts w:ascii="Arial" w:hAnsi="Arial" w:cs="Arial"/>
        </w:rPr>
        <w:t>OU</w:t>
      </w:r>
      <w:r w:rsidR="009465CE">
        <w:rPr>
          <w:rFonts w:ascii="Arial" w:hAnsi="Arial" w:cs="Arial"/>
        </w:rPr>
        <w:t xml:space="preserve"> </w:t>
      </w:r>
      <w:r w:rsidR="00354C04"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D05F7E">
        <w:instrText xml:space="preserve"> FORMCHECKBOX </w:instrText>
      </w:r>
      <w:r w:rsidR="0029597D">
        <w:fldChar w:fldCharType="separate"/>
      </w:r>
      <w:r w:rsidR="00354C04" w:rsidRPr="00D05F7E">
        <w:fldChar w:fldCharType="end"/>
      </w:r>
      <w:r w:rsidR="00354C04" w:rsidRPr="00D05F7E">
        <w:rPr>
          <w:rFonts w:ascii="Arial" w:hAnsi="Arial" w:cs="Arial"/>
          <w:iCs/>
        </w:rPr>
        <w:t xml:space="preserve"> </w:t>
      </w:r>
      <w:r w:rsidR="00354C04" w:rsidRPr="00D05F7E">
        <w:rPr>
          <w:rFonts w:ascii="Arial" w:hAnsi="Arial" w:cs="Arial"/>
        </w:rPr>
        <w:t>solidaire</w:t>
      </w:r>
    </w:p>
    <w:p w14:paraId="68462276" w14:textId="77777777" w:rsidR="002904AF" w:rsidRPr="00D05F7E" w:rsidRDefault="0021527A" w:rsidP="004F76A5">
      <w:pPr>
        <w:pStyle w:val="fcasegauche"/>
        <w:spacing w:after="0"/>
        <w:ind w:left="0" w:firstLine="0"/>
        <w:jc w:val="left"/>
        <w:rPr>
          <w:rFonts w:ascii="Arial" w:hAnsi="Arial" w:cs="Arial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D05F7E">
        <w:t xml:space="preserve"> </w:t>
      </w:r>
      <w:r w:rsidR="001C733C" w:rsidRPr="00D05F7E">
        <w:rPr>
          <w:rFonts w:ascii="Arial" w:hAnsi="Arial" w:cs="Arial"/>
        </w:rPr>
        <w:t>Les membres du groupement</w:t>
      </w:r>
      <w:r w:rsidRPr="00D05F7E">
        <w:rPr>
          <w:rFonts w:ascii="Arial" w:hAnsi="Arial" w:cs="Arial"/>
        </w:rPr>
        <w:t xml:space="preserve"> ont donné mandat</w:t>
      </w:r>
      <w:r w:rsidR="007F68A6" w:rsidRPr="00D05F7E">
        <w:rPr>
          <w:rFonts w:ascii="Arial" w:hAnsi="Arial" w:cs="Arial"/>
        </w:rPr>
        <w:t xml:space="preserve"> au mandataire, qui signe le présent acte d’engagement</w:t>
      </w:r>
      <w:r w:rsidR="002904AF" w:rsidRPr="00D05F7E">
        <w:rPr>
          <w:rFonts w:ascii="Arial" w:hAnsi="Arial" w:cs="Arial"/>
        </w:rPr>
        <w:t> :</w:t>
      </w:r>
    </w:p>
    <w:p w14:paraId="65A4FD61" w14:textId="77777777" w:rsidR="002904AF" w:rsidRPr="00D05F7E" w:rsidRDefault="001C733C" w:rsidP="004F76A5">
      <w:pPr>
        <w:spacing w:before="120" w:after="120"/>
        <w:ind w:left="568" w:hanging="284"/>
        <w:rPr>
          <w:rFonts w:ascii="Arial" w:hAnsi="Arial" w:cs="Arial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="009465CE">
        <w:t xml:space="preserve"> </w:t>
      </w:r>
      <w:proofErr w:type="gramStart"/>
      <w:r w:rsidR="002904AF" w:rsidRPr="00D05F7E">
        <w:rPr>
          <w:rFonts w:ascii="Arial" w:hAnsi="Arial" w:cs="Arial"/>
        </w:rPr>
        <w:t>pour</w:t>
      </w:r>
      <w:proofErr w:type="gramEnd"/>
      <w:r w:rsidR="002904AF" w:rsidRPr="00D05F7E">
        <w:rPr>
          <w:rFonts w:ascii="Arial" w:hAnsi="Arial" w:cs="Arial"/>
        </w:rPr>
        <w:t xml:space="preserve"> signer le présent acte d’engagement en leur nom et pour leur compte</w:t>
      </w:r>
      <w:r w:rsidR="007F68A6" w:rsidRPr="00D05F7E">
        <w:rPr>
          <w:rFonts w:ascii="Arial" w:hAnsi="Arial" w:cs="Arial"/>
        </w:rPr>
        <w:t xml:space="preserve">, </w:t>
      </w:r>
      <w:r w:rsidR="0021527A" w:rsidRPr="00D05F7E">
        <w:rPr>
          <w:rFonts w:ascii="Arial" w:hAnsi="Arial" w:cs="Arial"/>
        </w:rPr>
        <w:t xml:space="preserve">pour les représenter vis-à-vis de l’acheteur </w:t>
      </w:r>
      <w:r w:rsidR="007F68A6" w:rsidRPr="00D05F7E">
        <w:rPr>
          <w:rFonts w:ascii="Arial" w:hAnsi="Arial" w:cs="Arial"/>
        </w:rPr>
        <w:t>et pour coordonner l’ensemble des prestations</w:t>
      </w:r>
      <w:r w:rsidR="00983FF3" w:rsidRPr="00D05F7E">
        <w:rPr>
          <w:rFonts w:ascii="Arial" w:hAnsi="Arial" w:cs="Arial"/>
        </w:rPr>
        <w:t> ;</w:t>
      </w:r>
      <w:r w:rsidR="004F76A5">
        <w:rPr>
          <w:rFonts w:ascii="Arial" w:hAnsi="Arial" w:cs="Arial"/>
        </w:rPr>
        <w:br/>
      </w:r>
      <w:r w:rsidR="002904AF" w:rsidRPr="00D05F7E">
        <w:rPr>
          <w:rFonts w:ascii="Arial" w:hAnsi="Arial" w:cs="Arial"/>
          <w:i/>
          <w:sz w:val="18"/>
          <w:szCs w:val="18"/>
        </w:rPr>
        <w:t>(joindre les pouvoirs en annexe du présent document.)</w:t>
      </w:r>
    </w:p>
    <w:p w14:paraId="05995D64" w14:textId="77777777" w:rsidR="00BE6078" w:rsidRPr="00D05F7E" w:rsidRDefault="002904AF" w:rsidP="004F76A5">
      <w:pPr>
        <w:spacing w:before="120" w:after="120"/>
        <w:ind w:left="568" w:hanging="284"/>
        <w:rPr>
          <w:rFonts w:ascii="Arial" w:hAnsi="Arial" w:cs="Arial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="009465CE">
        <w:t xml:space="preserve"> </w:t>
      </w:r>
      <w:proofErr w:type="gramStart"/>
      <w:r w:rsidRPr="004F76A5">
        <w:rPr>
          <w:rFonts w:ascii="Arial" w:hAnsi="Arial" w:cs="Arial"/>
        </w:rPr>
        <w:t>pour</w:t>
      </w:r>
      <w:proofErr w:type="gramEnd"/>
      <w:r w:rsidRPr="004F76A5">
        <w:rPr>
          <w:rFonts w:ascii="Arial" w:hAnsi="Arial" w:cs="Arial"/>
        </w:rPr>
        <w:t xml:space="preserve"> signer, en leur nom et pour leur compte, les modifications ultérieures du mar</w:t>
      </w:r>
      <w:r w:rsidR="0021527A" w:rsidRPr="004F76A5">
        <w:rPr>
          <w:rFonts w:ascii="Arial" w:hAnsi="Arial" w:cs="Arial"/>
        </w:rPr>
        <w:t>ché public ou de l’accord-cadre</w:t>
      </w:r>
      <w:r w:rsidRPr="009465CE">
        <w:t> ;</w:t>
      </w:r>
      <w:r w:rsidR="004F76A5">
        <w:br/>
      </w:r>
      <w:r w:rsidR="00BE6078" w:rsidRPr="00D05F7E">
        <w:rPr>
          <w:rFonts w:ascii="Arial" w:hAnsi="Arial" w:cs="Arial"/>
          <w:i/>
          <w:sz w:val="18"/>
          <w:szCs w:val="18"/>
        </w:rPr>
        <w:t>(joindre les pouvoirs en annexe du présent document.)</w:t>
      </w:r>
    </w:p>
    <w:p w14:paraId="67A06F10" w14:textId="77777777" w:rsidR="002904AF" w:rsidRPr="009465CE" w:rsidRDefault="002904AF" w:rsidP="004F76A5">
      <w:pPr>
        <w:spacing w:before="120" w:after="120"/>
        <w:ind w:left="284"/>
        <w:rPr>
          <w:rFonts w:ascii="Arial" w:hAnsi="Arial" w:cs="Arial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D05F7E">
        <w:rPr>
          <w:rFonts w:ascii="Arial" w:hAnsi="Arial" w:cs="Arial"/>
          <w:i/>
          <w:iCs/>
        </w:rPr>
        <w:t xml:space="preserve"> </w:t>
      </w:r>
      <w:proofErr w:type="gramStart"/>
      <w:r w:rsidRPr="00D05F7E">
        <w:rPr>
          <w:rFonts w:ascii="Arial" w:hAnsi="Arial" w:cs="Arial"/>
        </w:rPr>
        <w:t>ont</w:t>
      </w:r>
      <w:proofErr w:type="gramEnd"/>
      <w:r w:rsidRPr="00D05F7E"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10D19953" w14:textId="77777777" w:rsidR="00036500" w:rsidRPr="00D05F7E" w:rsidRDefault="0021527A" w:rsidP="004F76A5">
      <w:pPr>
        <w:spacing w:before="120" w:after="120"/>
        <w:ind w:left="284" w:hanging="284"/>
        <w:rPr>
          <w:rFonts w:ascii="Arial" w:hAnsi="Arial" w:cs="Arial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D05F7E">
        <w:t xml:space="preserve"> </w:t>
      </w:r>
      <w:r w:rsidRPr="00D05F7E">
        <w:rPr>
          <w:rFonts w:ascii="Arial" w:hAnsi="Arial" w:cs="Arial"/>
        </w:rPr>
        <w:t>L</w:t>
      </w:r>
      <w:r w:rsidR="00036500" w:rsidRPr="00D05F7E">
        <w:rPr>
          <w:rFonts w:ascii="Arial" w:hAnsi="Arial" w:cs="Arial"/>
        </w:rPr>
        <w:t>es membres du groupement</w:t>
      </w:r>
      <w:r w:rsidR="00332B12" w:rsidRPr="00D05F7E">
        <w:rPr>
          <w:rFonts w:ascii="Arial" w:hAnsi="Arial" w:cs="Arial"/>
        </w:rPr>
        <w:t>, qui signent le présent acte d’engagement</w:t>
      </w:r>
      <w:r w:rsidR="00036500" w:rsidRPr="00D05F7E">
        <w:rPr>
          <w:rFonts w:ascii="Arial" w:hAnsi="Arial" w:cs="Arial"/>
        </w:rPr>
        <w:t> :</w:t>
      </w:r>
      <w:r w:rsidR="004F76A5">
        <w:rPr>
          <w:rFonts w:ascii="Arial" w:hAnsi="Arial" w:cs="Arial"/>
        </w:rPr>
        <w:br/>
      </w:r>
      <w:r w:rsidR="00036500" w:rsidRPr="00D05F7E">
        <w:rPr>
          <w:rFonts w:ascii="Arial" w:hAnsi="Arial" w:cs="Arial"/>
          <w:i/>
          <w:sz w:val="18"/>
          <w:szCs w:val="18"/>
        </w:rPr>
        <w:t>(Cocher la case correspondante.)</w:t>
      </w:r>
    </w:p>
    <w:p w14:paraId="53F3B6D4" w14:textId="77777777" w:rsidR="00AE7831" w:rsidRPr="00D05F7E" w:rsidRDefault="00AE7831" w:rsidP="004F76A5">
      <w:pPr>
        <w:spacing w:before="120" w:after="120"/>
        <w:ind w:left="567" w:hanging="283"/>
        <w:jc w:val="both"/>
        <w:rPr>
          <w:rFonts w:ascii="Arial" w:hAnsi="Arial" w:cs="Arial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D05F7E">
        <w:tab/>
      </w:r>
      <w:proofErr w:type="gramStart"/>
      <w:r w:rsidRPr="00D05F7E">
        <w:rPr>
          <w:rFonts w:ascii="Arial" w:hAnsi="Arial" w:cs="Arial"/>
        </w:rPr>
        <w:t>donnent</w:t>
      </w:r>
      <w:proofErr w:type="gramEnd"/>
      <w:r w:rsidRPr="00D05F7E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47B9CD44" w14:textId="77777777" w:rsidR="00036500" w:rsidRPr="00D05F7E" w:rsidRDefault="00036500" w:rsidP="004F76A5">
      <w:pPr>
        <w:spacing w:before="120" w:after="120"/>
        <w:ind w:left="567" w:hanging="283"/>
        <w:jc w:val="both"/>
        <w:rPr>
          <w:rFonts w:ascii="Arial" w:hAnsi="Arial" w:cs="Arial"/>
          <w:iCs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D05F7E">
        <w:rPr>
          <w:rFonts w:ascii="Arial" w:hAnsi="Arial" w:cs="Arial"/>
        </w:rPr>
        <w:tab/>
      </w:r>
      <w:proofErr w:type="gramStart"/>
      <w:r w:rsidRPr="00D05F7E">
        <w:rPr>
          <w:rFonts w:ascii="Arial" w:hAnsi="Arial" w:cs="Arial"/>
        </w:rPr>
        <w:t>donnent</w:t>
      </w:r>
      <w:proofErr w:type="gramEnd"/>
      <w:r w:rsidRPr="00D05F7E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D05F7E">
        <w:rPr>
          <w:rFonts w:ascii="Arial" w:hAnsi="Arial" w:cs="Arial"/>
        </w:rPr>
        <w:t>les</w:t>
      </w:r>
      <w:r w:rsidRPr="00D05F7E">
        <w:rPr>
          <w:rFonts w:ascii="Arial" w:hAnsi="Arial" w:cs="Arial"/>
        </w:rPr>
        <w:t xml:space="preserve"> modifications ultérieures du marché ou de l’accord-cadre ;</w:t>
      </w:r>
    </w:p>
    <w:p w14:paraId="3E0472E9" w14:textId="77777777" w:rsidR="00036500" w:rsidRPr="00D05F7E" w:rsidRDefault="00036500" w:rsidP="004F76A5">
      <w:pPr>
        <w:spacing w:before="120" w:after="120"/>
        <w:ind w:left="567" w:hanging="283"/>
        <w:rPr>
          <w:rFonts w:ascii="Arial" w:hAnsi="Arial" w:cs="Arial"/>
          <w:i/>
          <w:sz w:val="18"/>
          <w:szCs w:val="18"/>
        </w:rPr>
      </w:pPr>
      <w:r w:rsidRPr="00D05F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05F7E">
        <w:instrText xml:space="preserve"> FORMCHECKBOX </w:instrText>
      </w:r>
      <w:r w:rsidR="0029597D">
        <w:fldChar w:fldCharType="separate"/>
      </w:r>
      <w:r w:rsidRPr="00D05F7E">
        <w:fldChar w:fldCharType="end"/>
      </w:r>
      <w:r w:rsidRPr="00D05F7E">
        <w:rPr>
          <w:rFonts w:ascii="Arial" w:hAnsi="Arial" w:cs="Arial"/>
          <w:i/>
          <w:iCs/>
        </w:rPr>
        <w:t xml:space="preserve"> </w:t>
      </w:r>
      <w:proofErr w:type="gramStart"/>
      <w:r w:rsidRPr="00D05F7E">
        <w:rPr>
          <w:rFonts w:ascii="Arial" w:hAnsi="Arial" w:cs="Arial"/>
        </w:rPr>
        <w:t>donnent</w:t>
      </w:r>
      <w:proofErr w:type="gramEnd"/>
      <w:r w:rsidRPr="00D05F7E">
        <w:rPr>
          <w:rFonts w:ascii="Arial" w:hAnsi="Arial" w:cs="Arial"/>
        </w:rPr>
        <w:t xml:space="preserve"> mandat au mandataire dans les conditions définies ci-dessous</w:t>
      </w:r>
      <w:r w:rsidR="00844DAA" w:rsidRPr="00D05F7E">
        <w:rPr>
          <w:rFonts w:ascii="Arial" w:hAnsi="Arial" w:cs="Arial"/>
        </w:rPr>
        <w:t> :</w:t>
      </w:r>
    </w:p>
    <w:p w14:paraId="4BB919E1" w14:textId="77777777" w:rsidR="00036500" w:rsidRPr="00D05F7E" w:rsidRDefault="00036500" w:rsidP="004F76A5">
      <w:pPr>
        <w:tabs>
          <w:tab w:val="left" w:pos="851"/>
        </w:tabs>
        <w:spacing w:before="120" w:after="120"/>
        <w:ind w:left="1134" w:hanging="850"/>
        <w:rPr>
          <w:rFonts w:ascii="Arial" w:hAnsi="Arial" w:cs="Arial"/>
        </w:rPr>
      </w:pPr>
      <w:r w:rsidRPr="00D05F7E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32B12" w:rsidRPr="00D05F7E" w14:paraId="02EFCB76" w14:textId="77777777" w:rsidTr="004F76A5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22A049" w14:textId="77777777" w:rsidR="00332B12" w:rsidRPr="009465CE" w:rsidRDefault="00332B12" w:rsidP="009465CE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465CE">
              <w:rPr>
                <w:rFonts w:ascii="Arial" w:hAnsi="Arial" w:cs="Arial"/>
              </w:rPr>
              <w:t>Nom, prénom et qualité</w:t>
            </w:r>
            <w:r w:rsidR="009465CE" w:rsidRPr="009465CE">
              <w:rPr>
                <w:rFonts w:ascii="Arial" w:hAnsi="Arial" w:cs="Arial"/>
              </w:rPr>
              <w:t xml:space="preserve"> </w:t>
            </w:r>
            <w:r w:rsidRPr="009465CE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6BD84D" w14:textId="77777777" w:rsidR="00332B12" w:rsidRPr="009465C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465CE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55DC44" w14:textId="77777777" w:rsidR="00332B12" w:rsidRPr="009465CE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465CE">
              <w:rPr>
                <w:rFonts w:ascii="Arial" w:hAnsi="Arial" w:cs="Arial"/>
              </w:rPr>
              <w:t>Signature</w:t>
            </w:r>
          </w:p>
        </w:tc>
      </w:tr>
      <w:tr w:rsidR="00332B12" w:rsidRPr="00D05F7E" w14:paraId="517D3E4D" w14:textId="77777777" w:rsidTr="004F76A5">
        <w:trPr>
          <w:trHeight w:val="1021"/>
          <w:jc w:val="center"/>
        </w:trPr>
        <w:tc>
          <w:tcPr>
            <w:tcW w:w="3969" w:type="dxa"/>
            <w:shd w:val="clear" w:color="auto" w:fill="auto"/>
          </w:tcPr>
          <w:p w14:paraId="445D2E88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45CEE7E2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2DA296BB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32B12" w:rsidRPr="00D05F7E" w14:paraId="6447305E" w14:textId="77777777" w:rsidTr="004F76A5">
        <w:trPr>
          <w:trHeight w:val="1021"/>
          <w:jc w:val="center"/>
        </w:trPr>
        <w:tc>
          <w:tcPr>
            <w:tcW w:w="3969" w:type="dxa"/>
            <w:shd w:val="clear" w:color="auto" w:fill="auto"/>
          </w:tcPr>
          <w:p w14:paraId="4CCBFCEB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48B2A142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07E12B4F" w14:textId="77777777" w:rsidR="00332B12" w:rsidRPr="009465CE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A17689B" w14:textId="77777777" w:rsidR="00332B12" w:rsidRPr="00D05F7E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D05F7E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F14CFB6" w14:textId="77777777" w:rsidR="009B1CD0" w:rsidRDefault="009465CE" w:rsidP="009465CE">
      <w:pPr>
        <w:pStyle w:val="Titre1"/>
        <w:ind w:left="284" w:hanging="284"/>
      </w:pPr>
      <w:r w:rsidRPr="00D05F7E">
        <w:t>Identification et signature de l’acheteur</w:t>
      </w:r>
    </w:p>
    <w:p w14:paraId="2C7144F2" w14:textId="77777777" w:rsidR="009B1CD0" w:rsidRPr="00654882" w:rsidRDefault="000A60CA" w:rsidP="00654882">
      <w:pPr>
        <w:pStyle w:val="fcase1ertab"/>
        <w:tabs>
          <w:tab w:val="clear" w:pos="426"/>
        </w:tabs>
        <w:spacing w:before="120" w:after="120"/>
        <w:ind w:left="284" w:hanging="284"/>
        <w:rPr>
          <w:rFonts w:ascii="Arial" w:hAnsi="Arial" w:cs="Arial"/>
          <w:bCs/>
        </w:rPr>
      </w:pPr>
      <w:r w:rsidRPr="00654882">
        <w:rPr>
          <w:rFonts w:ascii="Arial" w:eastAsia="Wingdings" w:hAnsi="Arial" w:cs="Arial"/>
          <w:bCs/>
        </w:rPr>
        <w:t xml:space="preserve"> </w:t>
      </w:r>
      <w:r w:rsidR="00654882" w:rsidRPr="00654882">
        <w:rPr>
          <w:rFonts w:ascii="Arial" w:eastAsia="Wingdings" w:hAnsi="Arial" w:cs="Arial"/>
          <w:bCs/>
        </w:rPr>
        <w:tab/>
      </w:r>
      <w:r w:rsidR="009B1CD0" w:rsidRPr="00654882">
        <w:rPr>
          <w:rFonts w:ascii="Arial" w:hAnsi="Arial" w:cs="Arial"/>
          <w:bCs/>
        </w:rPr>
        <w:t xml:space="preserve">Désignation </w:t>
      </w:r>
      <w:r w:rsidR="001C40C0" w:rsidRPr="00654882">
        <w:rPr>
          <w:rFonts w:ascii="Arial" w:hAnsi="Arial" w:cs="Arial"/>
          <w:bCs/>
        </w:rPr>
        <w:t>de l’acheteur</w:t>
      </w:r>
      <w:r w:rsidR="009B1CD0" w:rsidRPr="00654882">
        <w:rPr>
          <w:rFonts w:ascii="Arial" w:hAnsi="Arial" w:cs="Arial"/>
          <w:bCs/>
        </w:rPr>
        <w:t> :</w:t>
      </w:r>
    </w:p>
    <w:p w14:paraId="106ECADD" w14:textId="77777777" w:rsidR="00893BC9" w:rsidRPr="00D05F7E" w:rsidRDefault="00893BC9" w:rsidP="00654882">
      <w:pPr>
        <w:pStyle w:val="fcase1ertab"/>
        <w:tabs>
          <w:tab w:val="clear" w:pos="426"/>
        </w:tabs>
        <w:spacing w:before="120" w:after="120"/>
        <w:ind w:left="284" w:firstLine="0"/>
        <w:rPr>
          <w:rFonts w:ascii="Arial" w:hAnsi="Arial" w:cs="Arial"/>
        </w:rPr>
      </w:pPr>
      <w:r w:rsidRPr="000A60CA">
        <w:rPr>
          <w:rFonts w:ascii="Arial" w:hAnsi="Arial" w:cs="Arial"/>
        </w:rPr>
        <w:t>Centre Régional des Œuvres Universitaires et Scolaires de Montpellier (Crous)</w:t>
      </w:r>
      <w:r w:rsidR="000A60CA">
        <w:rPr>
          <w:rFonts w:ascii="Arial" w:hAnsi="Arial" w:cs="Arial"/>
        </w:rPr>
        <w:tab/>
      </w:r>
      <w:r w:rsidR="000A60CA">
        <w:rPr>
          <w:rFonts w:ascii="Arial" w:hAnsi="Arial" w:cs="Arial"/>
        </w:rPr>
        <w:br/>
      </w:r>
      <w:r w:rsidRPr="000A60CA">
        <w:rPr>
          <w:rFonts w:ascii="Arial" w:hAnsi="Arial" w:cs="Arial"/>
        </w:rPr>
        <w:t>2, rue Monteil</w:t>
      </w:r>
      <w:r w:rsidR="000A60CA">
        <w:rPr>
          <w:rFonts w:ascii="Arial" w:hAnsi="Arial" w:cs="Arial"/>
        </w:rPr>
        <w:tab/>
      </w:r>
      <w:r w:rsidR="000A60CA">
        <w:rPr>
          <w:rFonts w:ascii="Arial" w:hAnsi="Arial" w:cs="Arial"/>
        </w:rPr>
        <w:br/>
      </w:r>
      <w:r w:rsidRPr="000A60CA">
        <w:rPr>
          <w:rFonts w:ascii="Arial" w:hAnsi="Arial" w:cs="Arial"/>
        </w:rPr>
        <w:t>CS 85053</w:t>
      </w:r>
      <w:r w:rsidR="000A60CA">
        <w:rPr>
          <w:rFonts w:ascii="Arial" w:hAnsi="Arial" w:cs="Arial"/>
        </w:rPr>
        <w:tab/>
      </w:r>
      <w:r w:rsidR="000A60CA">
        <w:rPr>
          <w:rFonts w:ascii="Arial" w:hAnsi="Arial" w:cs="Arial"/>
        </w:rPr>
        <w:br/>
      </w:r>
      <w:r w:rsidRPr="000A60CA">
        <w:rPr>
          <w:rFonts w:ascii="Arial" w:hAnsi="Arial" w:cs="Arial"/>
        </w:rPr>
        <w:t>34093 MONTPELLIER CEDEX 5</w:t>
      </w:r>
    </w:p>
    <w:p w14:paraId="056936B0" w14:textId="77777777" w:rsidR="00893BC9" w:rsidRPr="00D05F7E" w:rsidRDefault="00893BC9" w:rsidP="00654882">
      <w:pPr>
        <w:pStyle w:val="fcase1ertab"/>
        <w:tabs>
          <w:tab w:val="clear" w:pos="426"/>
        </w:tabs>
        <w:spacing w:before="120" w:after="120"/>
        <w:ind w:left="284" w:firstLine="0"/>
        <w:rPr>
          <w:rFonts w:ascii="Arial" w:hAnsi="Arial" w:cs="Arial"/>
        </w:rPr>
      </w:pPr>
      <w:r w:rsidRPr="000A60CA">
        <w:rPr>
          <w:rFonts w:ascii="Arial" w:hAnsi="Arial" w:cs="Arial"/>
        </w:rPr>
        <w:t>Représenté par</w:t>
      </w:r>
      <w:r w:rsidR="000A60CA">
        <w:rPr>
          <w:rFonts w:ascii="Arial" w:hAnsi="Arial" w:cs="Arial"/>
        </w:rPr>
        <w:t xml:space="preserve"> Madame la Directrice</w:t>
      </w:r>
      <w:r w:rsidRPr="00D05F7E">
        <w:rPr>
          <w:rFonts w:ascii="Arial" w:hAnsi="Arial" w:cs="Arial"/>
        </w:rPr>
        <w:t xml:space="preserve"> du Crous de Montpellier</w:t>
      </w:r>
    </w:p>
    <w:p w14:paraId="3063AC78" w14:textId="77777777" w:rsidR="009B1CD0" w:rsidRPr="00654882" w:rsidRDefault="000A60CA" w:rsidP="00654882">
      <w:pPr>
        <w:pStyle w:val="fcase1ertab"/>
        <w:tabs>
          <w:tab w:val="clear" w:pos="426"/>
        </w:tabs>
        <w:spacing w:before="120" w:after="120"/>
        <w:ind w:left="284" w:hanging="284"/>
        <w:rPr>
          <w:rFonts w:ascii="Arial" w:eastAsia="Wingdings" w:hAnsi="Arial" w:cs="Arial"/>
          <w:bCs/>
        </w:rPr>
      </w:pPr>
      <w:r w:rsidRPr="00654882">
        <w:rPr>
          <w:rFonts w:ascii="Arial" w:eastAsia="Wingdings" w:hAnsi="Arial" w:cs="Arial"/>
          <w:bCs/>
        </w:rPr>
        <w:t></w:t>
      </w:r>
      <w:r w:rsidR="009B1CD0" w:rsidRPr="00654882">
        <w:rPr>
          <w:rFonts w:ascii="Arial" w:eastAsia="Wingdings" w:hAnsi="Arial" w:cs="Arial"/>
          <w:bCs/>
        </w:rPr>
        <w:t xml:space="preserve"> </w:t>
      </w:r>
      <w:r w:rsidR="00654882">
        <w:rPr>
          <w:rFonts w:ascii="Arial" w:eastAsia="Wingdings" w:hAnsi="Arial" w:cs="Arial"/>
          <w:bCs/>
        </w:rPr>
        <w:tab/>
      </w:r>
      <w:r w:rsidR="009B1CD0" w:rsidRPr="00654882">
        <w:rPr>
          <w:rFonts w:ascii="Arial" w:eastAsia="Wingdings" w:hAnsi="Arial" w:cs="Arial"/>
          <w:bCs/>
        </w:rPr>
        <w:t>Nom, prénom, qualité du signataire du marché ou de l’accord-cadre :</w:t>
      </w:r>
    </w:p>
    <w:p w14:paraId="7ADC49B6" w14:textId="77777777" w:rsidR="009B1CD0" w:rsidRPr="00654882" w:rsidRDefault="009B1CD0" w:rsidP="00654882">
      <w:pPr>
        <w:pStyle w:val="fcase1ertab"/>
        <w:tabs>
          <w:tab w:val="clear" w:pos="426"/>
        </w:tabs>
        <w:ind w:left="284" w:firstLine="0"/>
        <w:rPr>
          <w:rFonts w:ascii="Arial" w:hAnsi="Arial" w:cs="Arial"/>
          <w:i/>
          <w:iCs/>
          <w:sz w:val="18"/>
          <w:szCs w:val="18"/>
        </w:rPr>
      </w:pPr>
      <w:r w:rsidRPr="00654882">
        <w:rPr>
          <w:rFonts w:ascii="Arial" w:hAnsi="Arial" w:cs="Arial"/>
          <w:i/>
          <w:iCs/>
          <w:sz w:val="18"/>
          <w:szCs w:val="18"/>
        </w:rPr>
        <w:t>(Le signataire doit avoir le pouvoir d’engager la personne qu’il représente.)</w:t>
      </w:r>
    </w:p>
    <w:p w14:paraId="7004CE50" w14:textId="77777777" w:rsidR="00893BC9" w:rsidRPr="000A60CA" w:rsidRDefault="000833D1" w:rsidP="00654882">
      <w:pPr>
        <w:pStyle w:val="fcase1ertab"/>
        <w:tabs>
          <w:tab w:val="clear" w:pos="426"/>
        </w:tabs>
        <w:spacing w:before="120" w:after="120"/>
        <w:ind w:left="284" w:firstLine="0"/>
        <w:rPr>
          <w:rFonts w:ascii="Arial" w:hAnsi="Arial" w:cs="Arial"/>
        </w:rPr>
      </w:pPr>
      <w:r w:rsidRPr="000A60CA">
        <w:rPr>
          <w:rFonts w:ascii="Arial" w:hAnsi="Arial" w:cs="Arial"/>
        </w:rPr>
        <w:t>Madame Sandrine CLOAREC</w:t>
      </w:r>
      <w:r w:rsidR="00893BC9" w:rsidRPr="000A60CA">
        <w:rPr>
          <w:rFonts w:ascii="Arial" w:hAnsi="Arial" w:cs="Arial"/>
        </w:rPr>
        <w:t>, Directr</w:t>
      </w:r>
      <w:r w:rsidRPr="000A60CA">
        <w:rPr>
          <w:rFonts w:ascii="Arial" w:hAnsi="Arial" w:cs="Arial"/>
        </w:rPr>
        <w:t>ice</w:t>
      </w:r>
      <w:r w:rsidR="00893BC9" w:rsidRPr="000A60CA">
        <w:rPr>
          <w:rFonts w:ascii="Arial" w:hAnsi="Arial" w:cs="Arial"/>
        </w:rPr>
        <w:t xml:space="preserve"> du Crous de Montpellier</w:t>
      </w:r>
    </w:p>
    <w:p w14:paraId="036BD55E" w14:textId="77777777" w:rsidR="009B1CD0" w:rsidRPr="00654882" w:rsidRDefault="009B1CD0" w:rsidP="00654882">
      <w:pPr>
        <w:pStyle w:val="fcase1ertab"/>
        <w:tabs>
          <w:tab w:val="clear" w:pos="426"/>
        </w:tabs>
        <w:spacing w:before="120" w:after="120"/>
        <w:ind w:left="284" w:hanging="284"/>
        <w:rPr>
          <w:rFonts w:ascii="Arial" w:eastAsia="Wingdings" w:hAnsi="Arial" w:cs="Arial"/>
          <w:bCs/>
        </w:rPr>
      </w:pPr>
      <w:r w:rsidRPr="00654882">
        <w:rPr>
          <w:rFonts w:ascii="Arial" w:eastAsia="Wingdings" w:hAnsi="Arial" w:cs="Arial"/>
          <w:bCs/>
        </w:rPr>
        <w:t xml:space="preserve"> </w:t>
      </w:r>
      <w:r w:rsidR="00654882">
        <w:rPr>
          <w:rFonts w:ascii="Arial" w:eastAsia="Wingdings" w:hAnsi="Arial" w:cs="Arial"/>
          <w:bCs/>
        </w:rPr>
        <w:tab/>
      </w:r>
      <w:r w:rsidRPr="00654882">
        <w:rPr>
          <w:rFonts w:ascii="Arial" w:eastAsia="Wingdings" w:hAnsi="Arial" w:cs="Arial"/>
          <w:bCs/>
        </w:rPr>
        <w:t xml:space="preserve">Personne habilitée à donner les renseignements prévus à l’article </w:t>
      </w:r>
      <w:r w:rsidR="00660727" w:rsidRPr="00654882">
        <w:rPr>
          <w:rFonts w:ascii="Arial" w:eastAsia="Wingdings" w:hAnsi="Arial" w:cs="Arial"/>
          <w:bCs/>
        </w:rPr>
        <w:t xml:space="preserve">130 </w:t>
      </w:r>
      <w:r w:rsidRPr="00654882">
        <w:rPr>
          <w:rFonts w:ascii="Arial" w:eastAsia="Wingdings" w:hAnsi="Arial" w:cs="Arial"/>
          <w:bCs/>
        </w:rPr>
        <w:t xml:space="preserve">du </w:t>
      </w:r>
      <w:r w:rsidR="00660727" w:rsidRPr="00654882">
        <w:rPr>
          <w:rFonts w:ascii="Arial" w:eastAsia="Wingdings" w:hAnsi="Arial" w:cs="Arial"/>
          <w:bCs/>
        </w:rPr>
        <w:t>décret n° 2016-360 du 25 mars 2016</w:t>
      </w:r>
      <w:r w:rsidR="00660727" w:rsidRPr="00654882" w:rsidDel="00660727">
        <w:rPr>
          <w:rFonts w:ascii="Arial" w:eastAsia="Wingdings" w:hAnsi="Arial" w:cs="Arial"/>
          <w:bCs/>
        </w:rPr>
        <w:t xml:space="preserve"> </w:t>
      </w:r>
      <w:r w:rsidRPr="00654882">
        <w:rPr>
          <w:rFonts w:ascii="Arial" w:eastAsia="Wingdings" w:hAnsi="Arial" w:cs="Arial"/>
          <w:bCs/>
        </w:rPr>
        <w:t>(nantissements ou cessions de créances) :</w:t>
      </w:r>
    </w:p>
    <w:p w14:paraId="5AE525D4" w14:textId="77777777" w:rsidR="009B1CD0" w:rsidRPr="00D05F7E" w:rsidRDefault="000833D1" w:rsidP="00654882">
      <w:pPr>
        <w:pStyle w:val="fcase1ertab"/>
        <w:tabs>
          <w:tab w:val="clear" w:pos="426"/>
        </w:tabs>
        <w:spacing w:before="120" w:after="120"/>
        <w:ind w:left="284" w:firstLine="0"/>
        <w:rPr>
          <w:rFonts w:ascii="Arial" w:hAnsi="Arial" w:cs="Arial"/>
        </w:rPr>
      </w:pPr>
      <w:r w:rsidRPr="000A60CA">
        <w:rPr>
          <w:rFonts w:ascii="Arial" w:hAnsi="Arial" w:cs="Arial"/>
        </w:rPr>
        <w:lastRenderedPageBreak/>
        <w:t>Madame Sandrine CLOAREC, Directrice du Crous de Montpellier</w:t>
      </w:r>
    </w:p>
    <w:p w14:paraId="23E91613" w14:textId="77777777" w:rsidR="009B1CD0" w:rsidRPr="00654882" w:rsidRDefault="009B1CD0" w:rsidP="00654882">
      <w:pPr>
        <w:pStyle w:val="fcase1ertab"/>
        <w:tabs>
          <w:tab w:val="clear" w:pos="426"/>
        </w:tabs>
        <w:spacing w:before="120" w:after="120"/>
        <w:ind w:left="284" w:hanging="284"/>
        <w:rPr>
          <w:rFonts w:ascii="Arial" w:eastAsia="Wingdings" w:hAnsi="Arial" w:cs="Arial"/>
          <w:bCs/>
        </w:rPr>
      </w:pPr>
      <w:r w:rsidRPr="00654882">
        <w:rPr>
          <w:rFonts w:ascii="Arial" w:eastAsia="Wingdings" w:hAnsi="Arial" w:cs="Arial"/>
          <w:bCs/>
        </w:rPr>
        <w:t> Désignation, adresse, numéro de téléphone du comptable assignataire :</w:t>
      </w:r>
    </w:p>
    <w:p w14:paraId="4000AB7F" w14:textId="77777777" w:rsidR="009B1CD0" w:rsidRPr="00654882" w:rsidRDefault="009B1CD0" w:rsidP="00654882">
      <w:pPr>
        <w:pStyle w:val="fcase1ertab"/>
        <w:tabs>
          <w:tab w:val="clear" w:pos="426"/>
        </w:tabs>
        <w:ind w:left="284" w:firstLine="0"/>
        <w:rPr>
          <w:rFonts w:ascii="Arial" w:hAnsi="Arial" w:cs="Arial"/>
          <w:i/>
          <w:iCs/>
          <w:sz w:val="18"/>
          <w:szCs w:val="18"/>
        </w:rPr>
      </w:pPr>
      <w:r w:rsidRPr="00D05F7E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74C003BF" w14:textId="77777777" w:rsidR="00893BC9" w:rsidRPr="00D05F7E" w:rsidRDefault="00893BC9" w:rsidP="00654882">
      <w:pPr>
        <w:pStyle w:val="fcase1ertab"/>
        <w:tabs>
          <w:tab w:val="clear" w:pos="426"/>
        </w:tabs>
        <w:spacing w:before="120" w:after="120"/>
        <w:ind w:left="284" w:firstLine="0"/>
        <w:rPr>
          <w:rFonts w:ascii="Arial" w:hAnsi="Arial" w:cs="Arial"/>
        </w:rPr>
      </w:pPr>
      <w:r w:rsidRPr="000A60CA">
        <w:rPr>
          <w:rFonts w:ascii="Arial" w:hAnsi="Arial" w:cs="Arial"/>
        </w:rPr>
        <w:t>M</w:t>
      </w:r>
      <w:r w:rsidR="000A60CA">
        <w:rPr>
          <w:rFonts w:ascii="Arial" w:hAnsi="Arial" w:cs="Arial"/>
        </w:rPr>
        <w:t>onsieur</w:t>
      </w:r>
      <w:r w:rsidRPr="000A60CA">
        <w:rPr>
          <w:rFonts w:ascii="Arial" w:hAnsi="Arial" w:cs="Arial"/>
        </w:rPr>
        <w:t xml:space="preserve"> l’Agent comptable du Crous de Montpellier</w:t>
      </w:r>
      <w:r w:rsidR="00654882">
        <w:rPr>
          <w:rFonts w:ascii="Arial" w:hAnsi="Arial" w:cs="Arial"/>
        </w:rPr>
        <w:tab/>
      </w:r>
      <w:r w:rsidR="00654882">
        <w:rPr>
          <w:rFonts w:ascii="Arial" w:hAnsi="Arial" w:cs="Arial"/>
        </w:rPr>
        <w:br/>
      </w:r>
      <w:r w:rsidRPr="00D05F7E">
        <w:rPr>
          <w:rFonts w:ascii="Arial" w:hAnsi="Arial" w:cs="Arial"/>
        </w:rPr>
        <w:t>2 rue Monteil – CS 85053</w:t>
      </w:r>
      <w:r w:rsidR="00654882">
        <w:rPr>
          <w:rFonts w:ascii="Arial" w:hAnsi="Arial" w:cs="Arial"/>
        </w:rPr>
        <w:tab/>
      </w:r>
      <w:r w:rsidR="00654882">
        <w:rPr>
          <w:rFonts w:ascii="Arial" w:hAnsi="Arial" w:cs="Arial"/>
        </w:rPr>
        <w:br/>
      </w:r>
      <w:r w:rsidRPr="00D05F7E">
        <w:rPr>
          <w:rFonts w:ascii="Arial" w:hAnsi="Arial" w:cs="Arial"/>
        </w:rPr>
        <w:t>34093 MONTPELLIER CEDEX 5</w:t>
      </w:r>
      <w:r w:rsidR="00654882">
        <w:rPr>
          <w:rFonts w:ascii="Arial" w:hAnsi="Arial" w:cs="Arial"/>
        </w:rPr>
        <w:tab/>
      </w:r>
      <w:r w:rsidR="00654882">
        <w:rPr>
          <w:rFonts w:ascii="Arial" w:hAnsi="Arial" w:cs="Arial"/>
        </w:rPr>
        <w:br/>
      </w:r>
      <w:r w:rsidRPr="00D05F7E">
        <w:rPr>
          <w:rFonts w:ascii="Arial" w:hAnsi="Arial" w:cs="Arial"/>
        </w:rPr>
        <w:t>Téléphone : 04 67 41 50 20</w:t>
      </w:r>
    </w:p>
    <w:p w14:paraId="055CA3B6" w14:textId="77777777" w:rsidR="009B1CD0" w:rsidRPr="00654882" w:rsidRDefault="009B1CD0" w:rsidP="00654882">
      <w:pPr>
        <w:pStyle w:val="fcase1ertab"/>
        <w:tabs>
          <w:tab w:val="clear" w:pos="426"/>
        </w:tabs>
        <w:spacing w:before="120" w:after="120"/>
        <w:ind w:left="284" w:hanging="284"/>
        <w:rPr>
          <w:rFonts w:ascii="Arial" w:eastAsia="Wingdings" w:hAnsi="Arial" w:cs="Arial"/>
          <w:bCs/>
        </w:rPr>
      </w:pPr>
      <w:r w:rsidRPr="00654882">
        <w:rPr>
          <w:rFonts w:ascii="Arial" w:eastAsia="Wingdings" w:hAnsi="Arial" w:cs="Arial"/>
          <w:bCs/>
        </w:rPr>
        <w:t> Imputation budgétaire :</w:t>
      </w:r>
    </w:p>
    <w:p w14:paraId="4E013131" w14:textId="77777777" w:rsidR="00331D27" w:rsidRDefault="00331D27" w:rsidP="00654882">
      <w:pPr>
        <w:pStyle w:val="fcase2metab"/>
        <w:tabs>
          <w:tab w:val="clear" w:pos="426"/>
          <w:tab w:val="clear" w:pos="851"/>
        </w:tabs>
        <w:ind w:left="284" w:firstLine="0"/>
        <w:rPr>
          <w:rFonts w:ascii="Arial" w:hAnsi="Arial" w:cs="Arial"/>
        </w:rPr>
      </w:pPr>
      <w:r w:rsidRPr="00654882">
        <w:rPr>
          <w:rFonts w:ascii="Arial" w:hAnsi="Arial" w:cs="Arial"/>
        </w:rPr>
        <w:t>6156 – Maintenance</w:t>
      </w:r>
    </w:p>
    <w:p w14:paraId="1EC907DC" w14:textId="77777777" w:rsidR="00C517AB" w:rsidRPr="00654882" w:rsidRDefault="00C517AB" w:rsidP="00654882">
      <w:pPr>
        <w:pStyle w:val="fcase2metab"/>
        <w:tabs>
          <w:tab w:val="clear" w:pos="426"/>
          <w:tab w:val="clear" w:pos="851"/>
        </w:tabs>
        <w:ind w:left="284" w:firstLine="0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5386"/>
      </w:tblGrid>
      <w:tr w:rsidR="00C517AB" w:rsidRPr="00C2335A" w14:paraId="0D89C267" w14:textId="77777777" w:rsidTr="00C2335A">
        <w:tc>
          <w:tcPr>
            <w:tcW w:w="4819" w:type="dxa"/>
            <w:shd w:val="clear" w:color="auto" w:fill="auto"/>
          </w:tcPr>
          <w:p w14:paraId="213F3B58" w14:textId="77777777" w:rsidR="00C517AB" w:rsidRPr="00C2335A" w:rsidRDefault="00C517AB" w:rsidP="00C2335A">
            <w:pPr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  <w:r w:rsidRPr="00C2335A">
              <w:rPr>
                <w:rFonts w:ascii="Arial" w:hAnsi="Arial" w:cs="Arial"/>
                <w:b/>
              </w:rPr>
              <w:t>Pour l’Etat et ses établissements :</w:t>
            </w:r>
          </w:p>
          <w:p w14:paraId="11D47032" w14:textId="77777777" w:rsidR="00C517AB" w:rsidRPr="00C2335A" w:rsidRDefault="00C517AB" w:rsidP="00C517AB">
            <w:pPr>
              <w:rPr>
                <w:rFonts w:ascii="Arial" w:hAnsi="Arial" w:cs="Arial"/>
              </w:rPr>
            </w:pPr>
            <w:r w:rsidRPr="00C2335A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  <w:p w14:paraId="1DE0DDBF" w14:textId="77777777" w:rsidR="00C517AB" w:rsidRPr="00C2335A" w:rsidRDefault="00C517AB" w:rsidP="00C2335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56A7A8F9" w14:textId="14A79DC2" w:rsidR="00C517AB" w:rsidRPr="00D05F7E" w:rsidRDefault="00C517AB" w:rsidP="00C2335A">
            <w:pPr>
              <w:spacing w:before="120" w:after="120"/>
            </w:pPr>
            <w:r w:rsidRPr="00C2335A">
              <w:rPr>
                <w:rFonts w:ascii="Arial" w:hAnsi="Arial" w:cs="Arial"/>
              </w:rPr>
              <w:t>A</w:t>
            </w:r>
            <w:r w:rsidR="0029597D">
              <w:rPr>
                <w:rFonts w:ascii="Arial" w:hAnsi="Arial" w:cs="Arial"/>
              </w:rPr>
              <w:t xml:space="preserve"> Montpellier</w:t>
            </w:r>
            <w:r w:rsidRPr="00C2335A">
              <w:rPr>
                <w:rFonts w:ascii="Arial" w:hAnsi="Arial" w:cs="Arial"/>
              </w:rPr>
              <w:t xml:space="preserve">, le </w:t>
            </w:r>
            <w:r w:rsidR="0029597D">
              <w:rPr>
                <w:rFonts w:ascii="Arial" w:hAnsi="Arial" w:cs="Arial"/>
              </w:rPr>
              <w:t xml:space="preserve">                     </w:t>
            </w:r>
          </w:p>
          <w:p w14:paraId="790A4852" w14:textId="77777777" w:rsidR="00C517AB" w:rsidRPr="00C2335A" w:rsidRDefault="00C517AB" w:rsidP="00C2335A">
            <w:pPr>
              <w:spacing w:before="120" w:after="120"/>
              <w:rPr>
                <w:sz w:val="18"/>
                <w:szCs w:val="18"/>
              </w:rPr>
            </w:pPr>
            <w:r w:rsidRPr="00C2335A">
              <w:rPr>
                <w:rFonts w:ascii="Arial" w:hAnsi="Arial" w:cs="Arial"/>
                <w:sz w:val="18"/>
                <w:szCs w:val="18"/>
              </w:rPr>
              <w:t xml:space="preserve">Signature du </w:t>
            </w:r>
            <w:r w:rsidRPr="00C2335A">
              <w:rPr>
                <w:rFonts w:ascii="Arial" w:hAnsi="Arial" w:cs="Arial"/>
                <w:i/>
                <w:sz w:val="18"/>
                <w:szCs w:val="18"/>
              </w:rPr>
              <w:t>représentant de l’acheteur habilité à signer le marché</w:t>
            </w:r>
          </w:p>
          <w:p w14:paraId="1A857943" w14:textId="77777777" w:rsidR="00C517AB" w:rsidRPr="00C2335A" w:rsidRDefault="00C517AB" w:rsidP="00C2335A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8F3B2B2" w14:textId="77777777" w:rsidR="009B1CD0" w:rsidRPr="00D05F7E" w:rsidRDefault="009B1CD0" w:rsidP="00654882">
      <w:pPr>
        <w:rPr>
          <w:rFonts w:ascii="Arial" w:hAnsi="Arial" w:cs="Arial"/>
        </w:rPr>
      </w:pPr>
    </w:p>
    <w:sectPr w:rsidR="009B1CD0" w:rsidRPr="00D05F7E" w:rsidSect="009A7F06">
      <w:type w:val="continuous"/>
      <w:pgSz w:w="11906" w:h="16838" w:code="9"/>
      <w:pgMar w:top="851" w:right="851" w:bottom="851" w:left="851" w:header="56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E8AB9" w14:textId="77777777" w:rsidR="00C2335A" w:rsidRDefault="00C2335A">
      <w:r>
        <w:separator/>
      </w:r>
    </w:p>
  </w:endnote>
  <w:endnote w:type="continuationSeparator" w:id="0">
    <w:p w14:paraId="56BA03C2" w14:textId="77777777" w:rsidR="00C2335A" w:rsidRDefault="00C2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26B0C" w14:textId="77777777" w:rsidR="000A60CA" w:rsidRDefault="000A60C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A7F06" w14:paraId="1F8CC390" w14:textId="77777777" w:rsidTr="009A7F06">
      <w:trPr>
        <w:tblHeader/>
      </w:trPr>
      <w:tc>
        <w:tcPr>
          <w:tcW w:w="2906" w:type="dxa"/>
          <w:tcBorders>
            <w:top w:val="single" w:sz="4" w:space="0" w:color="auto"/>
          </w:tcBorders>
          <w:shd w:val="clear" w:color="auto" w:fill="auto"/>
        </w:tcPr>
        <w:p w14:paraId="41707AAE" w14:textId="77777777" w:rsidR="009A7F06" w:rsidRDefault="009A7F06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5528" w:type="dxa"/>
          <w:tcBorders>
            <w:top w:val="single" w:sz="4" w:space="0" w:color="auto"/>
          </w:tcBorders>
          <w:shd w:val="clear" w:color="auto" w:fill="auto"/>
        </w:tcPr>
        <w:p w14:paraId="131F2DD2" w14:textId="77777777" w:rsidR="009A7F06" w:rsidRPr="009A7F06" w:rsidRDefault="009A7F06" w:rsidP="00E708D1">
          <w:pPr>
            <w:jc w:val="center"/>
            <w:rPr>
              <w:rFonts w:ascii="Arial" w:hAnsi="Arial" w:cs="Arial"/>
              <w:b/>
              <w:iCs/>
            </w:rPr>
          </w:pPr>
        </w:p>
      </w:tc>
      <w:tc>
        <w:tcPr>
          <w:tcW w:w="896" w:type="dxa"/>
          <w:tcBorders>
            <w:top w:val="single" w:sz="4" w:space="0" w:color="auto"/>
          </w:tcBorders>
          <w:shd w:val="clear" w:color="auto" w:fill="auto"/>
        </w:tcPr>
        <w:p w14:paraId="2E2D8524" w14:textId="77777777" w:rsidR="009A7F06" w:rsidRDefault="009A7F06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</w:p>
      </w:tc>
      <w:tc>
        <w:tcPr>
          <w:tcW w:w="567" w:type="dxa"/>
          <w:tcBorders>
            <w:top w:val="single" w:sz="4" w:space="0" w:color="auto"/>
          </w:tcBorders>
          <w:shd w:val="clear" w:color="auto" w:fill="auto"/>
        </w:tcPr>
        <w:p w14:paraId="2359843B" w14:textId="77777777" w:rsidR="009A7F06" w:rsidRDefault="009A7F06">
          <w:pPr>
            <w:jc w:val="center"/>
            <w:rPr>
              <w:rStyle w:val="Numrodepage"/>
              <w:rFonts w:cs="Arial"/>
              <w:b/>
            </w:rPr>
          </w:pPr>
        </w:p>
      </w:tc>
      <w:tc>
        <w:tcPr>
          <w:tcW w:w="165" w:type="dxa"/>
          <w:tcBorders>
            <w:top w:val="single" w:sz="4" w:space="0" w:color="auto"/>
          </w:tcBorders>
          <w:shd w:val="clear" w:color="auto" w:fill="auto"/>
        </w:tcPr>
        <w:p w14:paraId="3C329038" w14:textId="77777777" w:rsidR="009A7F06" w:rsidRDefault="009A7F06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544" w:type="dxa"/>
          <w:tcBorders>
            <w:top w:val="single" w:sz="4" w:space="0" w:color="auto"/>
          </w:tcBorders>
          <w:shd w:val="clear" w:color="auto" w:fill="auto"/>
        </w:tcPr>
        <w:p w14:paraId="7AD38470" w14:textId="77777777" w:rsidR="009A7F06" w:rsidRDefault="009A7F06">
          <w:pPr>
            <w:jc w:val="center"/>
            <w:rPr>
              <w:rStyle w:val="Numrodepage"/>
              <w:rFonts w:cs="Arial"/>
              <w:b/>
            </w:rPr>
          </w:pPr>
        </w:p>
      </w:tc>
    </w:tr>
    <w:tr w:rsidR="009B1CD0" w14:paraId="5707A8C9" w14:textId="77777777" w:rsidTr="0083205E">
      <w:trPr>
        <w:tblHeader/>
      </w:trPr>
      <w:tc>
        <w:tcPr>
          <w:tcW w:w="2906" w:type="dxa"/>
          <w:shd w:val="clear" w:color="auto" w:fill="66CCFF"/>
        </w:tcPr>
        <w:p w14:paraId="76371CFD" w14:textId="77777777"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14:paraId="3B600029" w14:textId="773A9941" w:rsidR="009B1CD0" w:rsidRPr="009A7F06" w:rsidRDefault="009A7F06" w:rsidP="00E708D1">
          <w:pPr>
            <w:jc w:val="center"/>
            <w:rPr>
              <w:rFonts w:ascii="Arial" w:hAnsi="Arial" w:cs="Arial"/>
              <w:b/>
              <w:iCs/>
            </w:rPr>
          </w:pPr>
          <w:r w:rsidRPr="009A7F06">
            <w:rPr>
              <w:rFonts w:ascii="Arial" w:hAnsi="Arial" w:cs="Arial"/>
              <w:b/>
              <w:iCs/>
            </w:rPr>
            <w:t>M</w:t>
          </w:r>
          <w:r w:rsidR="001B768E">
            <w:rPr>
              <w:rFonts w:ascii="Arial" w:hAnsi="Arial" w:cs="Arial"/>
              <w:b/>
              <w:iCs/>
            </w:rPr>
            <w:t>arché</w:t>
          </w:r>
          <w:r w:rsidRPr="009A7F06">
            <w:rPr>
              <w:rFonts w:ascii="Arial" w:hAnsi="Arial" w:cs="Arial"/>
              <w:b/>
              <w:iCs/>
            </w:rPr>
            <w:t xml:space="preserve"> DATI</w:t>
          </w:r>
          <w:r w:rsidR="000A60CA">
            <w:rPr>
              <w:rFonts w:ascii="Arial" w:hAnsi="Arial" w:cs="Arial"/>
              <w:b/>
              <w:iCs/>
            </w:rPr>
            <w:t xml:space="preserve"> 202</w:t>
          </w:r>
          <w:r w:rsidR="001B768E">
            <w:rPr>
              <w:rFonts w:ascii="Arial" w:hAnsi="Arial" w:cs="Arial"/>
              <w:b/>
              <w:iCs/>
            </w:rPr>
            <w:t>5/2029</w:t>
          </w:r>
        </w:p>
      </w:tc>
      <w:tc>
        <w:tcPr>
          <w:tcW w:w="896" w:type="dxa"/>
          <w:shd w:val="clear" w:color="auto" w:fill="66CCFF"/>
        </w:tcPr>
        <w:p w14:paraId="6CF2EE3F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EAAE06C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833D1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C705AB0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3D53E868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833D1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BE2FA0A" w14:textId="77777777" w:rsidR="009B1CD0" w:rsidRPr="009A7F06" w:rsidRDefault="009B1CD0">
    <w:pPr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3F7BA" w14:textId="77777777" w:rsidR="000A60CA" w:rsidRDefault="000A60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33EF3" w14:textId="77777777" w:rsidR="00C2335A" w:rsidRDefault="00C2335A">
      <w:r>
        <w:separator/>
      </w:r>
    </w:p>
  </w:footnote>
  <w:footnote w:type="continuationSeparator" w:id="0">
    <w:p w14:paraId="564CBEFC" w14:textId="77777777" w:rsidR="00C2335A" w:rsidRDefault="00C2335A">
      <w:r>
        <w:continuationSeparator/>
      </w:r>
    </w:p>
  </w:footnote>
  <w:footnote w:id="1">
    <w:p w14:paraId="6C40AB73" w14:textId="77777777" w:rsidR="009B1CD0" w:rsidRDefault="009B1CD0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07FE3F2F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3FCAB0D6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EAFD" w14:textId="77777777" w:rsidR="000A60CA" w:rsidRDefault="000A60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2C818" w14:textId="77777777" w:rsidR="000A60CA" w:rsidRDefault="000A60C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F018F" w14:textId="77777777" w:rsidR="000A60CA" w:rsidRDefault="000A60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553469AD"/>
    <w:multiLevelType w:val="multilevel"/>
    <w:tmpl w:val="48100E98"/>
    <w:styleLink w:val="Style1"/>
    <w:lvl w:ilvl="0">
      <w:start w:val="1"/>
      <w:numFmt w:val="upperLetter"/>
      <w:pStyle w:val="Titre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811181">
    <w:abstractNumId w:val="0"/>
  </w:num>
  <w:num w:numId="2" w16cid:durableId="1609384819">
    <w:abstractNumId w:val="1"/>
  </w:num>
  <w:num w:numId="3" w16cid:durableId="1112746459">
    <w:abstractNumId w:val="2"/>
  </w:num>
  <w:num w:numId="4" w16cid:durableId="2119717543">
    <w:abstractNumId w:val="4"/>
  </w:num>
  <w:num w:numId="5" w16cid:durableId="182019312">
    <w:abstractNumId w:val="3"/>
  </w:num>
  <w:num w:numId="6" w16cid:durableId="583951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1610094">
    <w:abstractNumId w:val="3"/>
  </w:num>
  <w:num w:numId="8" w16cid:durableId="1945070442">
    <w:abstractNumId w:val="3"/>
  </w:num>
  <w:num w:numId="9" w16cid:durableId="402335424">
    <w:abstractNumId w:val="3"/>
  </w:num>
  <w:num w:numId="10" w16cid:durableId="1038969119">
    <w:abstractNumId w:val="3"/>
  </w:num>
  <w:num w:numId="11" w16cid:durableId="646587074">
    <w:abstractNumId w:val="3"/>
  </w:num>
  <w:num w:numId="12" w16cid:durableId="639382202">
    <w:abstractNumId w:val="3"/>
  </w:num>
  <w:num w:numId="13" w16cid:durableId="1169755624">
    <w:abstractNumId w:val="3"/>
  </w:num>
  <w:num w:numId="14" w16cid:durableId="778065658">
    <w:abstractNumId w:val="3"/>
  </w:num>
  <w:num w:numId="15" w16cid:durableId="1899395447">
    <w:abstractNumId w:val="3"/>
  </w:num>
  <w:num w:numId="16" w16cid:durableId="206529049">
    <w:abstractNumId w:val="3"/>
  </w:num>
  <w:num w:numId="17" w16cid:durableId="623586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Move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36500"/>
    <w:rsid w:val="0007665A"/>
    <w:rsid w:val="000833D1"/>
    <w:rsid w:val="000A2E05"/>
    <w:rsid w:val="000A60CA"/>
    <w:rsid w:val="000E0020"/>
    <w:rsid w:val="000E0332"/>
    <w:rsid w:val="00166B56"/>
    <w:rsid w:val="001B768E"/>
    <w:rsid w:val="001C40C0"/>
    <w:rsid w:val="001C733C"/>
    <w:rsid w:val="0021527A"/>
    <w:rsid w:val="0021797C"/>
    <w:rsid w:val="00225A1A"/>
    <w:rsid w:val="002461E4"/>
    <w:rsid w:val="0025245E"/>
    <w:rsid w:val="002904AF"/>
    <w:rsid w:val="0029597D"/>
    <w:rsid w:val="002A4569"/>
    <w:rsid w:val="002C2CA3"/>
    <w:rsid w:val="002C4B3E"/>
    <w:rsid w:val="002C79D6"/>
    <w:rsid w:val="002D1D22"/>
    <w:rsid w:val="00305796"/>
    <w:rsid w:val="003205C1"/>
    <w:rsid w:val="00331D27"/>
    <w:rsid w:val="00332B12"/>
    <w:rsid w:val="00354C04"/>
    <w:rsid w:val="00385E76"/>
    <w:rsid w:val="00405648"/>
    <w:rsid w:val="004354C0"/>
    <w:rsid w:val="0043706E"/>
    <w:rsid w:val="0044597F"/>
    <w:rsid w:val="004A7169"/>
    <w:rsid w:val="004E75A6"/>
    <w:rsid w:val="004F76A5"/>
    <w:rsid w:val="00514DAF"/>
    <w:rsid w:val="00532EC7"/>
    <w:rsid w:val="00535EDB"/>
    <w:rsid w:val="00541CA3"/>
    <w:rsid w:val="005546A9"/>
    <w:rsid w:val="005634F9"/>
    <w:rsid w:val="005846FB"/>
    <w:rsid w:val="00586C10"/>
    <w:rsid w:val="005A4A3B"/>
    <w:rsid w:val="005A4CB5"/>
    <w:rsid w:val="0061068C"/>
    <w:rsid w:val="0064560F"/>
    <w:rsid w:val="00654882"/>
    <w:rsid w:val="00660727"/>
    <w:rsid w:val="006C4338"/>
    <w:rsid w:val="006F3DF9"/>
    <w:rsid w:val="007060E5"/>
    <w:rsid w:val="00710FD6"/>
    <w:rsid w:val="007205AD"/>
    <w:rsid w:val="00757151"/>
    <w:rsid w:val="007909E0"/>
    <w:rsid w:val="0079785C"/>
    <w:rsid w:val="007A25D1"/>
    <w:rsid w:val="007B48FE"/>
    <w:rsid w:val="007D7A65"/>
    <w:rsid w:val="007F68A6"/>
    <w:rsid w:val="0083205E"/>
    <w:rsid w:val="00833CF2"/>
    <w:rsid w:val="00844DAA"/>
    <w:rsid w:val="008852AF"/>
    <w:rsid w:val="00893BC9"/>
    <w:rsid w:val="00934503"/>
    <w:rsid w:val="009465CE"/>
    <w:rsid w:val="00961190"/>
    <w:rsid w:val="00967AAF"/>
    <w:rsid w:val="00983FF3"/>
    <w:rsid w:val="009A7F06"/>
    <w:rsid w:val="009B1CD0"/>
    <w:rsid w:val="009B45B9"/>
    <w:rsid w:val="009D6FAB"/>
    <w:rsid w:val="00AB37ED"/>
    <w:rsid w:val="00AE7831"/>
    <w:rsid w:val="00AF2D8B"/>
    <w:rsid w:val="00B054DA"/>
    <w:rsid w:val="00B81445"/>
    <w:rsid w:val="00B82A03"/>
    <w:rsid w:val="00B87564"/>
    <w:rsid w:val="00BA44E5"/>
    <w:rsid w:val="00BE6078"/>
    <w:rsid w:val="00C17B68"/>
    <w:rsid w:val="00C2335A"/>
    <w:rsid w:val="00C517AB"/>
    <w:rsid w:val="00C64629"/>
    <w:rsid w:val="00C91060"/>
    <w:rsid w:val="00C911FE"/>
    <w:rsid w:val="00CA7A61"/>
    <w:rsid w:val="00CB2855"/>
    <w:rsid w:val="00CD185D"/>
    <w:rsid w:val="00CD46CC"/>
    <w:rsid w:val="00D05F7E"/>
    <w:rsid w:val="00D46BC7"/>
    <w:rsid w:val="00DE6FA3"/>
    <w:rsid w:val="00DF2CC5"/>
    <w:rsid w:val="00DF3177"/>
    <w:rsid w:val="00E47798"/>
    <w:rsid w:val="00E708D1"/>
    <w:rsid w:val="00EC1860"/>
    <w:rsid w:val="00ED4938"/>
    <w:rsid w:val="00ED60FF"/>
    <w:rsid w:val="00EE4066"/>
    <w:rsid w:val="00FC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475F74B8"/>
  <w15:chartTrackingRefBased/>
  <w15:docId w15:val="{D4AE0A40-97D2-4AE2-9962-4A616CCCC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F7E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rsid w:val="00D05F7E"/>
    <w:pPr>
      <w:keepNext/>
      <w:numPr>
        <w:numId w:val="5"/>
      </w:numPr>
      <w:shd w:val="clear" w:color="auto" w:fill="66CCFF"/>
      <w:spacing w:before="360" w:after="240"/>
      <w:outlineLvl w:val="0"/>
    </w:pPr>
    <w:rPr>
      <w:rFonts w:ascii="Arial" w:hAnsi="Arial" w:cs="Arial"/>
      <w:b/>
      <w:sz w:val="22"/>
      <w:szCs w:val="22"/>
    </w:rPr>
  </w:style>
  <w:style w:type="paragraph" w:styleId="Titre2">
    <w:name w:val="heading 2"/>
    <w:basedOn w:val="Normal"/>
    <w:next w:val="Normal"/>
    <w:qFormat/>
    <w:rsid w:val="00D05F7E"/>
    <w:pPr>
      <w:keepNext/>
      <w:numPr>
        <w:ilvl w:val="1"/>
        <w:numId w:val="5"/>
      </w:numPr>
      <w:spacing w:before="240" w:after="120"/>
      <w:outlineLvl w:val="1"/>
    </w:pPr>
    <w:rPr>
      <w:rFonts w:ascii="Arial" w:hAnsi="Arial" w:cs="Arial"/>
      <w:b/>
      <w:sz w:val="21"/>
      <w:szCs w:val="21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numbering" w:customStyle="1" w:styleId="Style1">
    <w:name w:val="Style1"/>
    <w:uiPriority w:val="99"/>
    <w:rsid w:val="00D05F7E"/>
    <w:pPr>
      <w:numPr>
        <w:numId w:val="5"/>
      </w:numPr>
    </w:pPr>
  </w:style>
  <w:style w:type="table" w:styleId="Grilledutableau">
    <w:name w:val="Table Grid"/>
    <w:basedOn w:val="TableauNormal"/>
    <w:uiPriority w:val="59"/>
    <w:rsid w:val="00C5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ne xmlns="5d5af012-f797-49aa-9fca-eed1c7945e56">
      <UserInfo>
        <DisplayName/>
        <AccountId xsi:nil="true"/>
        <AccountType/>
      </UserInfo>
    </Personne>
    <lcf76f155ced4ddcb4097134ff3c332f xmlns="5d5af012-f797-49aa-9fca-eed1c7945e56">
      <Terms xmlns="http://schemas.microsoft.com/office/infopath/2007/PartnerControls"/>
    </lcf76f155ced4ddcb4097134ff3c332f>
    <Date xmlns="5d5af012-f797-49aa-9fca-eed1c7945e56" xsi:nil="true"/>
    <TaxCatchAll xmlns="339dd787-159b-460e-931a-78a0a6df7f09"/>
    <_Flow_SignoffStatus xmlns="5d5af012-f797-49aa-9fca-eed1c7945e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FA5305545974DB9E0EBB0E9FD56C3" ma:contentTypeVersion="21" ma:contentTypeDescription="Crée un document." ma:contentTypeScope="" ma:versionID="ea7c24f65b17abec438756a0af414c1d">
  <xsd:schema xmlns:xsd="http://www.w3.org/2001/XMLSchema" xmlns:xs="http://www.w3.org/2001/XMLSchema" xmlns:p="http://schemas.microsoft.com/office/2006/metadata/properties" xmlns:ns2="5d5af012-f797-49aa-9fca-eed1c7945e56" xmlns:ns3="339dd787-159b-460e-931a-78a0a6df7f09" targetNamespace="http://schemas.microsoft.com/office/2006/metadata/properties" ma:root="true" ma:fieldsID="1508bf3f9d7fa87228b3b10f6381c76c" ns2:_="" ns3:_="">
    <xsd:import namespace="5d5af012-f797-49aa-9fca-eed1c7945e56"/>
    <xsd:import namespace="339dd787-159b-460e-931a-78a0a6df7f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Personn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af012-f797-49aa-9fca-eed1c7945e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8a576e95-a7ec-48ea-8f39-56a96ef4c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Personne" ma:index="26" nillable="true" ma:displayName="Personne" ma:format="Dropdown" ma:list="UserInfo" ma:SharePointGroup="0" ma:internalName="Person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dd787-159b-460e-931a-78a0a6df7f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f3cb52a-b204-4f45-81e0-94acb5f71436}" ma:internalName="TaxCatchAll" ma:showField="CatchAllData" ma:web="339dd787-159b-460e-931a-78a0a6df7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748B4D-1D2C-40B9-A7AC-DDF60E222715}">
  <ds:schemaRefs>
    <ds:schemaRef ds:uri="http://schemas.microsoft.com/office/2006/metadata/properties"/>
    <ds:schemaRef ds:uri="http://schemas.microsoft.com/office/infopath/2007/PartnerControls"/>
    <ds:schemaRef ds:uri="5d5af012-f797-49aa-9fca-eed1c7945e56"/>
    <ds:schemaRef ds:uri="339dd787-159b-460e-931a-78a0a6df7f09"/>
  </ds:schemaRefs>
</ds:datastoreItem>
</file>

<file path=customXml/itemProps2.xml><?xml version="1.0" encoding="utf-8"?>
<ds:datastoreItem xmlns:ds="http://schemas.openxmlformats.org/officeDocument/2006/customXml" ds:itemID="{06A033BE-F679-460E-9AE6-5409C12313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9E7512-E90C-49C6-97E0-0FB08CA61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5af012-f797-49aa-9fca-eed1c7945e56"/>
    <ds:schemaRef ds:uri="339dd787-159b-460e-931a-78a0a6df7f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34506C-C6C5-41B5-B77C-9D602F61BC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17</TotalTime>
  <Pages>5</Pages>
  <Words>1288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Grau Beatrice</cp:lastModifiedBy>
  <cp:revision>7</cp:revision>
  <cp:lastPrinted>2016-04-08T14:31:00Z</cp:lastPrinted>
  <dcterms:created xsi:type="dcterms:W3CDTF">2024-10-17T06:47:00Z</dcterms:created>
  <dcterms:modified xsi:type="dcterms:W3CDTF">2024-11-13T15:38:00Z</dcterms:modified>
</cp:coreProperties>
</file>