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9FB4C" w14:textId="77777777" w:rsidR="00F356BF" w:rsidRPr="000F70A7" w:rsidRDefault="00340D01">
      <w:pPr>
        <w:pStyle w:val="Standard"/>
        <w:rPr>
          <w:sz w:val="10"/>
          <w:szCs w:val="10"/>
        </w:rPr>
      </w:pPr>
      <w:r w:rsidRPr="000F70A7">
        <w:rPr>
          <w:sz w:val="10"/>
          <w:szCs w:val="10"/>
        </w:rPr>
        <w:t xml:space="preserve">   </w:t>
      </w:r>
      <w:bookmarkStart w:id="0" w:name="TRX"/>
      <w:bookmarkEnd w:id="0"/>
    </w:p>
    <w:p w14:paraId="48AA4E67" w14:textId="77777777" w:rsidR="00F356BF" w:rsidRDefault="00340D01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tbl>
      <w:tblPr>
        <w:tblW w:w="755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F356BF" w14:paraId="78E25260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8E9D4F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35BC0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A908A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07C29E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C201FD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D3288A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C729F8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A20868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293441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C67D79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C87F5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C94A1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2B9A37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C7E541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B2CE1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98721E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5E99C0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3D4512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8FBA1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  <w:tr w:rsidR="00F356BF" w14:paraId="2AFFE0E5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7F2729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0E1428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280836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CFFCF9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28B1E0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3CBAE9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DB62FF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71AF46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5DD3B7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8FF1AB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36ECF6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2D69EA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4519F6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01D831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CFCA3B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8E3225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2680E4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2BA7A8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CBC98C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</w:tbl>
    <w:p w14:paraId="35636D49" w14:textId="77777777" w:rsidR="00F356BF" w:rsidRPr="00CE73BE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rFonts w:ascii="Arial" w:hAnsi="Arial" w:cs="Arial"/>
          <w:b/>
          <w:sz w:val="32"/>
        </w:rPr>
      </w:pPr>
      <w:r w:rsidRPr="00CE73BE">
        <w:rPr>
          <w:rFonts w:ascii="Arial" w:hAnsi="Arial" w:cs="Arial"/>
          <w:b/>
          <w:sz w:val="32"/>
        </w:rPr>
        <w:t>ACTE D'ENGAGEMENT</w:t>
      </w:r>
      <w:r w:rsidRPr="00CE73BE">
        <w:rPr>
          <w:rFonts w:ascii="Arial" w:hAnsi="Arial" w:cs="Arial"/>
          <w:b/>
          <w:sz w:val="32"/>
        </w:rPr>
        <w:br/>
        <w:t>(AE)</w:t>
      </w:r>
    </w:p>
    <w:p w14:paraId="426456EC" w14:textId="4B40D64C" w:rsidR="00F356BF" w:rsidRDefault="00F356BF">
      <w:pPr>
        <w:pStyle w:val="Standard"/>
      </w:pPr>
    </w:p>
    <w:tbl>
      <w:tblPr>
        <w:tblW w:w="9420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20"/>
      </w:tblGrid>
      <w:tr w:rsidR="00956EB8" w14:paraId="78C2D4D6" w14:textId="77777777" w:rsidTr="00C92568"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7280C5" w14:textId="77777777" w:rsidR="00956EB8" w:rsidRDefault="00956EB8" w:rsidP="00C9256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>Pouvoir adjudicateur exerçant la maîtrise d'ouvrage</w:t>
            </w:r>
          </w:p>
        </w:tc>
      </w:tr>
      <w:tr w:rsidR="00956EB8" w14:paraId="31A19DB0" w14:textId="77777777" w:rsidTr="00C92568"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6C1CB0" w14:textId="7BB739A9" w:rsidR="00956EB8" w:rsidRPr="000C5097" w:rsidRDefault="00956EB8" w:rsidP="00C92568">
            <w:pPr>
              <w:pStyle w:val="Default"/>
              <w:jc w:val="center"/>
              <w:rPr>
                <w:sz w:val="22"/>
                <w:szCs w:val="22"/>
              </w:rPr>
            </w:pPr>
            <w:r w:rsidRPr="000C5097">
              <w:rPr>
                <w:b/>
                <w:bCs/>
                <w:sz w:val="22"/>
                <w:szCs w:val="22"/>
              </w:rPr>
              <w:t xml:space="preserve">ETAT </w:t>
            </w:r>
            <w:r w:rsidR="00C06103">
              <w:rPr>
                <w:b/>
                <w:bCs/>
                <w:sz w:val="22"/>
                <w:szCs w:val="22"/>
              </w:rPr>
              <w:t>–</w:t>
            </w:r>
            <w:r w:rsidRPr="000C5097">
              <w:rPr>
                <w:b/>
                <w:bCs/>
                <w:sz w:val="22"/>
                <w:szCs w:val="22"/>
              </w:rPr>
              <w:t xml:space="preserve"> MINISTERE</w:t>
            </w:r>
            <w:r w:rsidR="00C06103">
              <w:rPr>
                <w:b/>
                <w:bCs/>
                <w:sz w:val="22"/>
                <w:szCs w:val="22"/>
              </w:rPr>
              <w:t xml:space="preserve"> </w:t>
            </w:r>
            <w:r w:rsidRPr="000C5097">
              <w:rPr>
                <w:b/>
                <w:bCs/>
                <w:sz w:val="22"/>
                <w:szCs w:val="22"/>
              </w:rPr>
              <w:t>DE LA JUSTICE / Secrétariat Général</w:t>
            </w:r>
          </w:p>
          <w:p w14:paraId="7F956B05" w14:textId="77777777" w:rsidR="00956EB8" w:rsidRPr="000C5097" w:rsidRDefault="00956EB8" w:rsidP="00C92568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0C5097">
              <w:rPr>
                <w:b/>
                <w:bCs/>
                <w:sz w:val="22"/>
                <w:szCs w:val="22"/>
              </w:rPr>
              <w:t>DIR SG Sud-Est / Département immobilier</w:t>
            </w:r>
          </w:p>
          <w:p w14:paraId="22378BEA" w14:textId="77777777" w:rsidR="00956EB8" w:rsidRPr="000C5097" w:rsidRDefault="00956EB8" w:rsidP="00C92568">
            <w:pPr>
              <w:pStyle w:val="Default"/>
              <w:jc w:val="center"/>
              <w:rPr>
                <w:sz w:val="8"/>
                <w:szCs w:val="8"/>
              </w:rPr>
            </w:pPr>
          </w:p>
          <w:p w14:paraId="47FF5577" w14:textId="77777777" w:rsidR="00956EB8" w:rsidRPr="000C5097" w:rsidRDefault="00956EB8" w:rsidP="00C92568">
            <w:pPr>
              <w:pStyle w:val="Default"/>
              <w:jc w:val="center"/>
              <w:rPr>
                <w:sz w:val="22"/>
                <w:szCs w:val="22"/>
              </w:rPr>
            </w:pPr>
            <w:r w:rsidRPr="000C5097">
              <w:rPr>
                <w:sz w:val="22"/>
                <w:szCs w:val="22"/>
              </w:rPr>
              <w:t>Immeuble Le Praesidium-350 av du Club Hippique</w:t>
            </w:r>
          </w:p>
          <w:p w14:paraId="297E9EAF" w14:textId="77777777" w:rsidR="00956EB8" w:rsidRPr="000C5097" w:rsidRDefault="00956EB8" w:rsidP="00C92568">
            <w:pPr>
              <w:pStyle w:val="Default"/>
              <w:jc w:val="center"/>
              <w:rPr>
                <w:sz w:val="22"/>
                <w:szCs w:val="22"/>
              </w:rPr>
            </w:pPr>
            <w:r w:rsidRPr="000C5097">
              <w:rPr>
                <w:sz w:val="22"/>
                <w:szCs w:val="22"/>
              </w:rPr>
              <w:t>CS 70456 –13 096 Aix en Provence Cedex 2</w:t>
            </w:r>
          </w:p>
          <w:p w14:paraId="799A5AFD" w14:textId="5CB2C731" w:rsidR="00956EB8" w:rsidRPr="000C5097" w:rsidRDefault="00956EB8" w:rsidP="00C92568">
            <w:pPr>
              <w:pStyle w:val="Default"/>
              <w:jc w:val="center"/>
              <w:rPr>
                <w:sz w:val="20"/>
                <w:szCs w:val="20"/>
              </w:rPr>
            </w:pPr>
            <w:r w:rsidRPr="000C5097">
              <w:rPr>
                <w:sz w:val="22"/>
                <w:szCs w:val="22"/>
              </w:rPr>
              <w:t>Tél : 04 42 91 30 70 -</w:t>
            </w:r>
            <w:r w:rsidR="00C257EF">
              <w:rPr>
                <w:sz w:val="22"/>
                <w:szCs w:val="22"/>
              </w:rPr>
              <w:t xml:space="preserve"> </w:t>
            </w:r>
            <w:r w:rsidRPr="000C5097">
              <w:rPr>
                <w:sz w:val="22"/>
                <w:szCs w:val="22"/>
              </w:rPr>
              <w:t>Fax : 04 42 91 30 71</w:t>
            </w:r>
          </w:p>
        </w:tc>
      </w:tr>
    </w:tbl>
    <w:p w14:paraId="116A026B" w14:textId="42CA0DE6" w:rsidR="00956EB8" w:rsidRPr="00EF475B" w:rsidRDefault="00956EB8">
      <w:pPr>
        <w:pStyle w:val="Standard"/>
        <w:rPr>
          <w:sz w:val="10"/>
          <w:szCs w:val="10"/>
        </w:rPr>
      </w:pPr>
    </w:p>
    <w:tbl>
      <w:tblPr>
        <w:tblW w:w="9465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956EB8" w14:paraId="297643AA" w14:textId="77777777" w:rsidTr="00C92568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89AB1C" w14:textId="0E305D3F" w:rsidR="00956EB8" w:rsidRDefault="00956EB8" w:rsidP="00C9256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/>
                <w:sz w:val="28"/>
              </w:rPr>
            </w:pPr>
            <w:bookmarkStart w:id="1" w:name="_Hlk146702155"/>
            <w:r>
              <w:rPr>
                <w:rFonts w:ascii="Arial" w:hAnsi="Arial" w:cs="Arial"/>
                <w:b/>
                <w:i/>
                <w:sz w:val="28"/>
              </w:rPr>
              <w:t>Objet du marché</w:t>
            </w:r>
          </w:p>
        </w:tc>
      </w:tr>
      <w:tr w:rsidR="00956EB8" w14:paraId="4BA27D5E" w14:textId="77777777" w:rsidTr="00C92568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A2823C" w14:textId="77777777" w:rsidR="000F70A7" w:rsidRDefault="000F70A7" w:rsidP="00956EB8">
            <w:pPr>
              <w:jc w:val="center"/>
              <w:rPr>
                <w:b/>
                <w:bCs w:val="0"/>
                <w:color w:val="000000"/>
              </w:rPr>
            </w:pPr>
          </w:p>
          <w:p w14:paraId="527ED5A4" w14:textId="26090D4E" w:rsidR="00956EB8" w:rsidRDefault="00956EB8" w:rsidP="00956EB8">
            <w:pPr>
              <w:jc w:val="center"/>
              <w:rPr>
                <w:b/>
                <w:bCs w:val="0"/>
                <w:color w:val="000000"/>
              </w:rPr>
            </w:pPr>
            <w:r w:rsidRPr="00956EB8">
              <w:rPr>
                <w:b/>
                <w:bCs w:val="0"/>
                <w:color w:val="000000"/>
              </w:rPr>
              <w:t xml:space="preserve">Marchés de travaux relatifs </w:t>
            </w:r>
            <w:r w:rsidR="005C4B73">
              <w:rPr>
                <w:b/>
                <w:bCs w:val="0"/>
                <w:color w:val="000000"/>
              </w:rPr>
              <w:t>à la mise en accessibilité d</w:t>
            </w:r>
            <w:r w:rsidR="00C257EF">
              <w:rPr>
                <w:b/>
                <w:bCs w:val="0"/>
                <w:color w:val="000000"/>
              </w:rPr>
              <w:t>es Palais de Justice Finosello et Masseria à Ajaccio</w:t>
            </w:r>
          </w:p>
          <w:p w14:paraId="44502D4C" w14:textId="77777777" w:rsidR="00C257EF" w:rsidRDefault="00C257EF" w:rsidP="00956EB8">
            <w:pPr>
              <w:jc w:val="center"/>
              <w:rPr>
                <w:b/>
                <w:bCs w:val="0"/>
                <w:color w:val="000000"/>
              </w:rPr>
            </w:pPr>
          </w:p>
          <w:p w14:paraId="00189F43" w14:textId="326B1E86" w:rsidR="000F70A7" w:rsidRPr="00956EB8" w:rsidRDefault="000F70A7" w:rsidP="00956EB8">
            <w:pPr>
              <w:jc w:val="center"/>
              <w:rPr>
                <w:b/>
                <w:bCs w:val="0"/>
                <w:sz w:val="20"/>
              </w:rPr>
            </w:pPr>
          </w:p>
        </w:tc>
        <w:bookmarkEnd w:id="1"/>
      </w:tr>
    </w:tbl>
    <w:p w14:paraId="5C8410E9" w14:textId="1269ED2B" w:rsidR="00956EB8" w:rsidRPr="00EF475B" w:rsidRDefault="00956EB8">
      <w:pPr>
        <w:pStyle w:val="Standard"/>
        <w:rPr>
          <w:sz w:val="10"/>
          <w:szCs w:val="10"/>
        </w:rPr>
      </w:pPr>
    </w:p>
    <w:tbl>
      <w:tblPr>
        <w:tblW w:w="9465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21"/>
        <w:gridCol w:w="851"/>
        <w:gridCol w:w="425"/>
        <w:gridCol w:w="6662"/>
        <w:gridCol w:w="306"/>
      </w:tblGrid>
      <w:tr w:rsidR="003D727C" w14:paraId="5621A921" w14:textId="77777777" w:rsidTr="00E67FC9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41F8C0" w14:textId="77777777" w:rsidR="003D727C" w:rsidRDefault="003D727C" w:rsidP="00E67FC9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/>
                <w:sz w:val="28"/>
              </w:rPr>
            </w:pPr>
            <w:r>
              <w:rPr>
                <w:rFonts w:ascii="Arial" w:hAnsi="Arial" w:cs="Arial"/>
                <w:b/>
                <w:i/>
                <w:sz w:val="28"/>
              </w:rPr>
              <w:t>Marché alloti</w:t>
            </w:r>
          </w:p>
          <w:p w14:paraId="48F0BA23" w14:textId="77777777" w:rsidR="003D727C" w:rsidRPr="00956EB8" w:rsidRDefault="003D727C" w:rsidP="00E67FC9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/>
                <w:sz w:val="28"/>
              </w:rPr>
            </w:pPr>
            <w:r w:rsidRPr="00956EB8">
              <w:rPr>
                <w:rFonts w:ascii="Arial" w:hAnsi="Arial" w:cs="Arial"/>
                <w:i/>
                <w:sz w:val="18"/>
              </w:rPr>
              <w:t>(en cas de réponse par un même candidat à plusieurs lots, un acte d’engagement par lot est à produire)</w:t>
            </w:r>
          </w:p>
        </w:tc>
      </w:tr>
      <w:tr w:rsidR="003D727C" w14:paraId="10EBCD2E" w14:textId="77777777" w:rsidTr="00E67FC9">
        <w:trPr>
          <w:trHeight w:val="611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623DB7" w14:textId="77777777" w:rsidR="003D727C" w:rsidRPr="00956EB8" w:rsidRDefault="003D727C" w:rsidP="00E67FC9">
            <w:pPr>
              <w:rPr>
                <w:b/>
                <w:sz w:val="20"/>
              </w:rPr>
            </w:pPr>
            <w:r w:rsidRPr="00956EB8">
              <w:t>N° de lot 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67072" w14:textId="77777777" w:rsidR="003D727C" w:rsidRPr="00956EB8" w:rsidRDefault="003D727C" w:rsidP="00E67FC9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48C85" w14:textId="77777777" w:rsidR="003D727C" w:rsidRPr="00956EB8" w:rsidRDefault="003D727C" w:rsidP="00E67FC9">
            <w: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B29D" w14:textId="77777777" w:rsidR="003D727C" w:rsidRPr="00956EB8" w:rsidRDefault="003D727C" w:rsidP="00E67FC9"/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42B3E" w14:textId="77777777" w:rsidR="003D727C" w:rsidRPr="00956EB8" w:rsidRDefault="003D727C" w:rsidP="00E67FC9"/>
        </w:tc>
      </w:tr>
    </w:tbl>
    <w:p w14:paraId="5E69C334" w14:textId="77777777" w:rsidR="00F356BF" w:rsidRDefault="00F356BF">
      <w:pPr>
        <w:pStyle w:val="Standard"/>
        <w:rPr>
          <w:sz w:val="20"/>
        </w:rPr>
      </w:pPr>
    </w:p>
    <w:tbl>
      <w:tblPr>
        <w:tblW w:w="9471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0B752E12" w14:textId="77777777" w:rsidTr="00956EB8">
        <w:tc>
          <w:tcPr>
            <w:tcW w:w="94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A052C" w14:textId="0AECDBCB" w:rsidR="00F356BF" w:rsidRPr="00956EB8" w:rsidRDefault="00340D01" w:rsidP="00BB7B77">
            <w:pPr>
              <w:jc w:val="center"/>
            </w:pPr>
            <w:r w:rsidRPr="00956EB8">
              <w:rPr>
                <w:b/>
              </w:rPr>
              <w:t>Marché sur procédure adaptée</w:t>
            </w:r>
            <w:r w:rsidRPr="00956EB8">
              <w:t xml:space="preserve"> en application </w:t>
            </w:r>
            <w:bookmarkStart w:id="2" w:name="A0_p4B_a"/>
            <w:r w:rsidRPr="00956EB8">
              <w:t>des articles L.2123-1 et R.2123-1 à R.2123-7 du C</w:t>
            </w:r>
            <w:r w:rsidR="00BB7B77">
              <w:t xml:space="preserve">ode de la </w:t>
            </w:r>
            <w:r w:rsidRPr="00956EB8">
              <w:t>C</w:t>
            </w:r>
            <w:r w:rsidR="00BB7B77">
              <w:t xml:space="preserve">ommande </w:t>
            </w:r>
            <w:r w:rsidRPr="00956EB8">
              <w:t>P</w:t>
            </w:r>
            <w:r w:rsidR="00BB7B77">
              <w:t>ublique</w:t>
            </w:r>
            <w:r w:rsidRPr="00956EB8">
              <w:t>.</w:t>
            </w:r>
            <w:bookmarkEnd w:id="2"/>
          </w:p>
        </w:tc>
      </w:tr>
    </w:tbl>
    <w:p w14:paraId="1202998F" w14:textId="77777777" w:rsidR="00F356BF" w:rsidRPr="00C257EF" w:rsidRDefault="00F356BF">
      <w:pPr>
        <w:pStyle w:val="Standard"/>
        <w:rPr>
          <w:sz w:val="10"/>
          <w:szCs w:val="10"/>
        </w:rPr>
      </w:pPr>
    </w:p>
    <w:p w14:paraId="08C9B8C0" w14:textId="629BBC3A" w:rsidR="00F356BF" w:rsidRPr="00956EB8" w:rsidRDefault="00340D01" w:rsidP="00956EB8">
      <w:pPr>
        <w:rPr>
          <w:b/>
          <w:bCs w:val="0"/>
        </w:rPr>
      </w:pPr>
      <w:r w:rsidRPr="005A47A5">
        <w:rPr>
          <w:b/>
          <w:bCs w:val="0"/>
        </w:rPr>
        <w:t xml:space="preserve">L’offre a été établie sur la base des conditions économiques en vigueur au mois </w:t>
      </w:r>
      <w:r w:rsidR="00235C01" w:rsidRPr="005A47A5">
        <w:rPr>
          <w:b/>
          <w:bCs w:val="0"/>
        </w:rPr>
        <w:t>d</w:t>
      </w:r>
      <w:r w:rsidR="00C257EF">
        <w:rPr>
          <w:b/>
          <w:bCs w:val="0"/>
        </w:rPr>
        <w:t xml:space="preserve">e </w:t>
      </w:r>
      <w:r w:rsidR="00837235">
        <w:rPr>
          <w:b/>
          <w:bCs w:val="0"/>
        </w:rPr>
        <w:t>janvier</w:t>
      </w:r>
      <w:r w:rsidR="00956EB8" w:rsidRPr="005A47A5">
        <w:rPr>
          <w:b/>
          <w:bCs w:val="0"/>
        </w:rPr>
        <w:t xml:space="preserve"> </w:t>
      </w:r>
      <w:r w:rsidR="002C4F5C" w:rsidRPr="005A47A5">
        <w:rPr>
          <w:b/>
          <w:bCs w:val="0"/>
        </w:rPr>
        <w:t>202</w:t>
      </w:r>
      <w:r w:rsidR="00837235">
        <w:rPr>
          <w:b/>
          <w:bCs w:val="0"/>
        </w:rPr>
        <w:t>5</w:t>
      </w:r>
      <w:r w:rsidRPr="005A47A5">
        <w:rPr>
          <w:b/>
          <w:bCs w:val="0"/>
        </w:rPr>
        <w:t xml:space="preserve"> (mois zéro</w:t>
      </w:r>
      <w:r w:rsidR="00762435" w:rsidRPr="005A47A5">
        <w:rPr>
          <w:b/>
          <w:bCs w:val="0"/>
        </w:rPr>
        <w:t xml:space="preserve"> m0</w:t>
      </w:r>
      <w:r w:rsidRPr="005A47A5">
        <w:rPr>
          <w:b/>
          <w:bCs w:val="0"/>
        </w:rPr>
        <w:t>).</w:t>
      </w:r>
    </w:p>
    <w:p w14:paraId="3D3C9F89" w14:textId="77777777" w:rsidR="00956EB8" w:rsidRPr="00C257EF" w:rsidRDefault="00956EB8">
      <w:pPr>
        <w:pStyle w:val="Standard"/>
        <w:rPr>
          <w:b/>
          <w:sz w:val="10"/>
          <w:szCs w:val="10"/>
        </w:rPr>
      </w:pPr>
    </w:p>
    <w:tbl>
      <w:tblPr>
        <w:tblW w:w="9497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41"/>
        <w:gridCol w:w="5456"/>
      </w:tblGrid>
      <w:tr w:rsidR="00F356BF" w14:paraId="7F022D1F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BD1411" w14:textId="77777777" w:rsidR="00F356BF" w:rsidRPr="00956EB8" w:rsidRDefault="00340D01" w:rsidP="00956EB8">
            <w:pPr>
              <w:rPr>
                <w:b/>
                <w:bCs w:val="0"/>
              </w:rPr>
            </w:pPr>
            <w:r w:rsidRPr="00956EB8">
              <w:rPr>
                <w:b/>
                <w:bCs w:val="0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B7AA03" w14:textId="77777777" w:rsidR="00F356BF" w:rsidRDefault="00340D01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F356BF" w14:paraId="70BD6B9D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0BFA4" w14:textId="77777777" w:rsidR="00F356BF" w:rsidRDefault="00F356BF" w:rsidP="00956EB8"/>
          <w:p w14:paraId="1189FE2B" w14:textId="3B3DCA25" w:rsidR="00EA05C9" w:rsidRDefault="00EA05C9" w:rsidP="00956EB8"/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E86D7E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5E756C91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65528" w14:textId="77777777" w:rsidR="00F356BF" w:rsidRPr="00956EB8" w:rsidRDefault="00340D01" w:rsidP="00956EB8">
            <w:pPr>
              <w:rPr>
                <w:b/>
                <w:bCs w:val="0"/>
              </w:rPr>
            </w:pPr>
            <w:r w:rsidRPr="00956EB8">
              <w:rPr>
                <w:b/>
                <w:bCs w:val="0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8DA165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3C70B3E5" w14:textId="77777777" w:rsidTr="00082F5F">
        <w:tc>
          <w:tcPr>
            <w:tcW w:w="404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D2DE73" w14:textId="77777777" w:rsidR="00F356BF" w:rsidRDefault="00F356BF" w:rsidP="00956EB8"/>
          <w:p w14:paraId="09ACD193" w14:textId="77777777" w:rsidR="00F356BF" w:rsidRDefault="00F356BF" w:rsidP="00956EB8"/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0A82E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2C7C41DE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B22119" w14:textId="77777777" w:rsidR="00F356BF" w:rsidRPr="00956EB8" w:rsidRDefault="00340D01" w:rsidP="00956EB8">
            <w:pPr>
              <w:rPr>
                <w:b/>
                <w:bCs w:val="0"/>
              </w:rPr>
            </w:pPr>
            <w:r w:rsidRPr="00956EB8">
              <w:rPr>
                <w:b/>
                <w:bCs w:val="0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AC8BCF" w14:textId="77777777" w:rsidR="00F356BF" w:rsidRDefault="00F356BF">
            <w:pPr>
              <w:pStyle w:val="Standard"/>
              <w:snapToGrid w:val="0"/>
              <w:rPr>
                <w:sz w:val="28"/>
              </w:rPr>
            </w:pPr>
          </w:p>
        </w:tc>
      </w:tr>
      <w:tr w:rsidR="00F356BF" w14:paraId="003B158F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F7A7EF" w14:textId="77777777" w:rsidR="00F356BF" w:rsidRPr="00C257EF" w:rsidRDefault="00F356BF" w:rsidP="00956EB8">
            <w:pPr>
              <w:rPr>
                <w:sz w:val="20"/>
                <w:szCs w:val="2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F23DD5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1D182B89" w14:textId="77777777" w:rsidTr="00C257EF">
        <w:trPr>
          <w:trHeight w:val="178"/>
        </w:trPr>
        <w:tc>
          <w:tcPr>
            <w:tcW w:w="404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B6C81E" w14:textId="77777777" w:rsidR="00F356BF" w:rsidRPr="00C257EF" w:rsidRDefault="00F356BF" w:rsidP="00956EB8">
            <w:pPr>
              <w:rPr>
                <w:sz w:val="20"/>
                <w:szCs w:val="2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81772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5B2BEAE7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AE64F" w14:textId="77777777" w:rsidR="00F356BF" w:rsidRPr="00956EB8" w:rsidRDefault="00340D01" w:rsidP="00956EB8">
            <w:pPr>
              <w:rPr>
                <w:b/>
                <w:bCs w:val="0"/>
              </w:rPr>
            </w:pPr>
            <w:r w:rsidRPr="00956EB8">
              <w:rPr>
                <w:b/>
                <w:bCs w:val="0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724E20" w14:textId="77777777" w:rsidR="00F356BF" w:rsidRDefault="00F356BF">
            <w:pPr>
              <w:pStyle w:val="Standard"/>
              <w:snapToGrid w:val="0"/>
            </w:pPr>
          </w:p>
        </w:tc>
      </w:tr>
      <w:tr w:rsidR="00F356BF" w:rsidRPr="007C1F62" w14:paraId="78B1E01C" w14:textId="77777777" w:rsidTr="00082F5F">
        <w:tc>
          <w:tcPr>
            <w:tcW w:w="404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F927C" w14:textId="10DC529E" w:rsidR="00F356BF" w:rsidRPr="00082F5F" w:rsidRDefault="00A2721D" w:rsidP="00956EB8">
            <w:r w:rsidRPr="00604ABE">
              <w:t>45</w:t>
            </w:r>
            <w:r w:rsidR="00BB7B77" w:rsidRPr="00604ABE">
              <w:t>45</w:t>
            </w:r>
            <w:r w:rsidR="005C4B73" w:rsidRPr="00604ABE">
              <w:t>4</w:t>
            </w:r>
            <w:r w:rsidR="00604ABE" w:rsidRPr="00604ABE">
              <w:t>1</w:t>
            </w:r>
            <w:r w:rsidRPr="00604ABE">
              <w:t>00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036E79" w14:textId="77777777" w:rsidR="00F356BF" w:rsidRPr="007C1F62" w:rsidRDefault="00F356BF">
            <w:pPr>
              <w:pStyle w:val="Standard"/>
              <w:snapToGrid w:val="0"/>
            </w:pPr>
          </w:p>
        </w:tc>
      </w:tr>
      <w:tr w:rsidR="00F356BF" w:rsidRPr="007C1F62" w14:paraId="075E247A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EF8F4D" w14:textId="77777777" w:rsidR="00F356BF" w:rsidRPr="00956EB8" w:rsidRDefault="00340D01" w:rsidP="00956EB8">
            <w:pPr>
              <w:rPr>
                <w:b/>
                <w:bCs w:val="0"/>
              </w:rPr>
            </w:pPr>
            <w:r w:rsidRPr="00956EB8">
              <w:rPr>
                <w:b/>
                <w:bCs w:val="0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596400" w14:textId="77777777" w:rsidR="00F356BF" w:rsidRPr="007C1F62" w:rsidRDefault="00F356BF">
            <w:pPr>
              <w:pStyle w:val="Standard"/>
              <w:snapToGrid w:val="0"/>
              <w:rPr>
                <w:sz w:val="28"/>
              </w:rPr>
            </w:pPr>
          </w:p>
        </w:tc>
      </w:tr>
      <w:tr w:rsidR="00F356BF" w14:paraId="4EC5EF74" w14:textId="77777777" w:rsidTr="00C257EF">
        <w:trPr>
          <w:trHeight w:val="979"/>
        </w:trPr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D7E192" w14:textId="09DBA6B2" w:rsidR="00BB7B77" w:rsidRDefault="00BB7B77" w:rsidP="00956EB8">
            <w:r>
              <w:t>BOP 166</w:t>
            </w:r>
            <w:r w:rsidR="00C257EF">
              <w:tab/>
            </w:r>
            <w:r w:rsidR="00C257EF">
              <w:tab/>
              <w:t xml:space="preserve">        </w:t>
            </w:r>
            <w:r>
              <w:t>TF 0</w:t>
            </w:r>
            <w:r w:rsidR="005C4B73">
              <w:t>45133</w:t>
            </w:r>
          </w:p>
          <w:p w14:paraId="6A36D890" w14:textId="77777777" w:rsidR="00C257EF" w:rsidRPr="00C257EF" w:rsidRDefault="00C257EF" w:rsidP="00956EB8">
            <w:pPr>
              <w:rPr>
                <w:sz w:val="8"/>
                <w:szCs w:val="8"/>
              </w:rPr>
            </w:pPr>
          </w:p>
          <w:p w14:paraId="64D81526" w14:textId="77777777" w:rsidR="00BB7B77" w:rsidRDefault="00BB7B77" w:rsidP="00BB7B77">
            <w:pPr>
              <w:tabs>
                <w:tab w:val="left" w:leader="dot" w:pos="3261"/>
              </w:tabs>
              <w:snapToGri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Service exécutant (chorus pro) : </w:t>
            </w:r>
          </w:p>
          <w:p w14:paraId="41AA12F1" w14:textId="551F0E76" w:rsidR="000F70A7" w:rsidRPr="00C257EF" w:rsidRDefault="00BB7B77" w:rsidP="000F70A7">
            <w:pPr>
              <w:tabs>
                <w:tab w:val="left" w:leader="dot" w:pos="3261"/>
              </w:tabs>
              <w:snapToGri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FAC 0000001</w:t>
            </w:r>
            <w:r w:rsidR="000F70A7">
              <w:rPr>
                <w:color w:val="000000"/>
                <w:sz w:val="24"/>
              </w:rPr>
              <w:t>3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5915A" w14:textId="77777777" w:rsidR="00F356BF" w:rsidRDefault="00F356BF">
            <w:pPr>
              <w:pStyle w:val="Standard"/>
              <w:snapToGrid w:val="0"/>
            </w:pPr>
          </w:p>
        </w:tc>
      </w:tr>
      <w:tr w:rsidR="00EF475B" w14:paraId="3B516FB3" w14:textId="77777777" w:rsidTr="00EF475B">
        <w:trPr>
          <w:trHeight w:val="132"/>
        </w:trPr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ABAA3F" w14:textId="73307520" w:rsidR="00EF475B" w:rsidRPr="00EF475B" w:rsidRDefault="00EF475B" w:rsidP="007E3306">
            <w:pPr>
              <w:rPr>
                <w:b/>
                <w:bCs w:val="0"/>
              </w:rPr>
            </w:pPr>
            <w:r>
              <w:rPr>
                <w:b/>
                <w:bCs w:val="0"/>
              </w:rPr>
              <w:t>Référence PLACE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AF0B4E" w14:textId="77777777" w:rsidR="00EF475B" w:rsidRDefault="00EF475B" w:rsidP="007E3306">
            <w:pPr>
              <w:pStyle w:val="Standard"/>
              <w:snapToGrid w:val="0"/>
            </w:pPr>
          </w:p>
        </w:tc>
      </w:tr>
      <w:tr w:rsidR="00EF475B" w:rsidRPr="007C1F62" w14:paraId="7CAC8C89" w14:textId="77777777" w:rsidTr="00EF475B">
        <w:trPr>
          <w:trHeight w:val="274"/>
        </w:trPr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3700FE" w14:textId="49EA45B1" w:rsidR="00EF475B" w:rsidRPr="00EF475B" w:rsidRDefault="00EF475B" w:rsidP="007E3306">
            <w:pPr>
              <w:rPr>
                <w:bCs w:val="0"/>
              </w:rPr>
            </w:pPr>
            <w:r w:rsidRPr="00EF475B">
              <w:rPr>
                <w:bCs w:val="0"/>
              </w:rPr>
              <w:t>DI-AIX-TVX-ACCESS-</w:t>
            </w:r>
            <w:r w:rsidR="00C257EF">
              <w:rPr>
                <w:bCs w:val="0"/>
              </w:rPr>
              <w:t>AJACCIO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2DD761" w14:textId="77777777" w:rsidR="00EF475B" w:rsidRPr="007C1F62" w:rsidRDefault="00EF475B" w:rsidP="007E3306">
            <w:pPr>
              <w:pStyle w:val="Standard"/>
              <w:snapToGrid w:val="0"/>
            </w:pPr>
          </w:p>
        </w:tc>
      </w:tr>
    </w:tbl>
    <w:p w14:paraId="7454DB7E" w14:textId="77777777" w:rsidR="00956EB8" w:rsidRPr="000F70A7" w:rsidRDefault="00956EB8" w:rsidP="00956EB8">
      <w:pPr>
        <w:rPr>
          <w:sz w:val="10"/>
          <w:szCs w:val="10"/>
        </w:rPr>
      </w:pPr>
    </w:p>
    <w:p w14:paraId="01C4210F" w14:textId="70317AD5" w:rsidR="00BB7B77" w:rsidRDefault="00340D01" w:rsidP="005C4B73">
      <w:r>
        <w:t>L'acte d'engagement comporte ____ pages et les annexes n°____</w:t>
      </w:r>
      <w:r w:rsidR="00BB7B77">
        <w:br w:type="page"/>
      </w:r>
    </w:p>
    <w:p w14:paraId="3A02EFB8" w14:textId="77777777" w:rsidR="00F356BF" w:rsidRDefault="00F356BF" w:rsidP="00956EB8"/>
    <w:p w14:paraId="5F5A5F1A" w14:textId="57AB6961" w:rsidR="000D7B61" w:rsidRDefault="000D7B61" w:rsidP="00956EB8"/>
    <w:p w14:paraId="38A7D9A8" w14:textId="748F47B7" w:rsidR="00F356BF" w:rsidRPr="00CE73BE" w:rsidRDefault="00340D01" w:rsidP="00CE73B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rFonts w:ascii="Arial" w:hAnsi="Arial" w:cs="Arial"/>
          <w:b/>
          <w:sz w:val="32"/>
        </w:rPr>
      </w:pPr>
      <w:r w:rsidRPr="00CE73BE">
        <w:rPr>
          <w:rFonts w:ascii="Arial" w:hAnsi="Arial" w:cs="Arial"/>
          <w:b/>
          <w:sz w:val="32"/>
        </w:rPr>
        <w:t>ACTE D'ENGAGEMENT</w:t>
      </w:r>
      <w:r w:rsidRPr="00CE73BE">
        <w:rPr>
          <w:rFonts w:ascii="Arial" w:hAnsi="Arial" w:cs="Arial"/>
          <w:b/>
          <w:sz w:val="32"/>
        </w:rPr>
        <w:br/>
        <w:t>(AE)</w:t>
      </w:r>
    </w:p>
    <w:p w14:paraId="1508101F" w14:textId="715F310D" w:rsidR="00CE73BE" w:rsidRDefault="00CE73BE">
      <w:pPr>
        <w:pStyle w:val="Standard"/>
        <w:rPr>
          <w:sz w:val="48"/>
        </w:rPr>
      </w:pPr>
    </w:p>
    <w:tbl>
      <w:tblPr>
        <w:tblW w:w="9465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CE73BE" w14:paraId="2220E0A4" w14:textId="77777777" w:rsidTr="00C92568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3A1412" w14:textId="77777777" w:rsidR="00CE73BE" w:rsidRDefault="00CE73BE" w:rsidP="00C9256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/>
                <w:color w:val="000000"/>
                <w:sz w:val="28"/>
              </w:rPr>
            </w:pPr>
            <w:r>
              <w:rPr>
                <w:rFonts w:ascii="Arial" w:hAnsi="Arial" w:cs="Arial"/>
                <w:b/>
                <w:i/>
                <w:color w:val="000000"/>
                <w:sz w:val="28"/>
              </w:rPr>
              <w:t>Représentant du Pouvoir Adjudicateur (RPA)</w:t>
            </w:r>
          </w:p>
        </w:tc>
      </w:tr>
      <w:tr w:rsidR="00CE73BE" w14:paraId="23EC03F7" w14:textId="77777777" w:rsidTr="00C92568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56AED8" w14:textId="77777777" w:rsidR="00CE73BE" w:rsidRDefault="00CE73BE" w:rsidP="00C92568">
            <w:pPr>
              <w:pStyle w:val="Standard"/>
              <w:snapToGrid w:val="0"/>
              <w:ind w:left="567" w:right="499"/>
              <w:jc w:val="center"/>
              <w:rPr>
                <w:rFonts w:ascii="Arial" w:hAnsi="Arial" w:cs="Arial"/>
              </w:rPr>
            </w:pPr>
          </w:p>
          <w:p w14:paraId="327E884F" w14:textId="50A6AEFA" w:rsidR="00CE73BE" w:rsidRPr="000C5097" w:rsidRDefault="00CE73BE" w:rsidP="00C92568">
            <w:pPr>
              <w:pStyle w:val="Standard"/>
              <w:snapToGrid w:val="0"/>
              <w:ind w:left="567" w:right="49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097">
              <w:rPr>
                <w:rFonts w:ascii="Arial" w:hAnsi="Arial" w:cs="Arial"/>
                <w:sz w:val="22"/>
                <w:szCs w:val="22"/>
              </w:rPr>
              <w:t>Madame La Cheffe du Département Immobilier</w:t>
            </w:r>
            <w:r>
              <w:rPr>
                <w:rFonts w:ascii="Arial" w:hAnsi="Arial" w:cs="Arial"/>
                <w:sz w:val="22"/>
                <w:szCs w:val="22"/>
              </w:rPr>
              <w:t xml:space="preserve"> d’Aix-en-Provence</w:t>
            </w:r>
          </w:p>
          <w:p w14:paraId="3B40117F" w14:textId="77777777" w:rsidR="00CE73BE" w:rsidRDefault="00CE73BE" w:rsidP="00C92568">
            <w:pPr>
              <w:pStyle w:val="Standard"/>
              <w:snapToGrid w:val="0"/>
              <w:ind w:left="567" w:right="499"/>
              <w:jc w:val="center"/>
              <w:rPr>
                <w:rFonts w:ascii="Arial" w:hAnsi="Arial" w:cs="Arial"/>
              </w:rPr>
            </w:pPr>
          </w:p>
        </w:tc>
      </w:tr>
    </w:tbl>
    <w:p w14:paraId="37995ED5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206AF76B" w14:textId="77777777" w:rsidTr="00CE73BE">
        <w:tc>
          <w:tcPr>
            <w:tcW w:w="9471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7D74A" w14:textId="2B42494C" w:rsidR="00F356BF" w:rsidRPr="00CE73BE" w:rsidRDefault="00340D01">
            <w:pPr>
              <w:pStyle w:val="Standard"/>
              <w:snapToGrid w:val="0"/>
              <w:rPr>
                <w:rFonts w:ascii="Arial" w:hAnsi="Arial" w:cs="Arial"/>
                <w:sz w:val="28"/>
                <w:szCs w:val="28"/>
              </w:rPr>
            </w:pPr>
            <w:r w:rsidRPr="00CE73BE">
              <w:rPr>
                <w:rFonts w:ascii="Arial" w:hAnsi="Arial" w:cs="Arial"/>
                <w:b/>
                <w:i/>
                <w:sz w:val="28"/>
                <w:szCs w:val="28"/>
              </w:rPr>
              <w:t>Personne habilitée à donner les renseignements</w:t>
            </w:r>
            <w:r w:rsidRPr="00CE73BE">
              <w:rPr>
                <w:rFonts w:ascii="Arial" w:hAnsi="Arial" w:cs="Arial"/>
                <w:i/>
                <w:sz w:val="28"/>
                <w:szCs w:val="28"/>
              </w:rPr>
              <w:t xml:space="preserve"> </w:t>
            </w:r>
            <w:r w:rsidRPr="00CE73BE">
              <w:rPr>
                <w:rFonts w:ascii="Arial" w:hAnsi="Arial" w:cs="Arial"/>
                <w:i/>
              </w:rPr>
              <w:t xml:space="preserve">aux </w:t>
            </w:r>
            <w:r w:rsidR="00CE73BE" w:rsidRPr="00CE73BE">
              <w:rPr>
                <w:rFonts w:ascii="Arial" w:hAnsi="Arial" w:cs="Arial"/>
                <w:i/>
              </w:rPr>
              <w:t>articles R.2191</w:t>
            </w:r>
            <w:r w:rsidRPr="00CE73BE">
              <w:rPr>
                <w:rFonts w:ascii="Arial" w:hAnsi="Arial" w:cs="Arial"/>
                <w:i/>
              </w:rPr>
              <w:t>-60 et R.2191-61 du CCP.</w:t>
            </w:r>
          </w:p>
        </w:tc>
      </w:tr>
      <w:tr w:rsidR="00F356BF" w14:paraId="50CC52CF" w14:textId="77777777" w:rsidTr="00CE73BE">
        <w:trPr>
          <w:trHeight w:val="507"/>
        </w:trPr>
        <w:tc>
          <w:tcPr>
            <w:tcW w:w="947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1F1743" w14:textId="77777777" w:rsidR="00F356BF" w:rsidRDefault="002C07D0" w:rsidP="00CE73BE">
            <w:pPr>
              <w:jc w:val="center"/>
            </w:pPr>
            <w:r>
              <w:t>Madame la cheffe du Département de l’Immobilier d’Aix-en-Provence</w:t>
            </w:r>
          </w:p>
        </w:tc>
      </w:tr>
    </w:tbl>
    <w:p w14:paraId="04D0E685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67686B51" w14:textId="77777777" w:rsidTr="00CE73BE">
        <w:tc>
          <w:tcPr>
            <w:tcW w:w="9471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282035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 w:rsidRPr="00CE73BE">
              <w:rPr>
                <w:rFonts w:ascii="Arial" w:hAnsi="Arial" w:cs="Arial"/>
                <w:b/>
                <w:i/>
                <w:color w:val="000000"/>
                <w:sz w:val="28"/>
              </w:rPr>
              <w:t>Ordonnateur</w:t>
            </w:r>
          </w:p>
        </w:tc>
      </w:tr>
      <w:tr w:rsidR="00F356BF" w14:paraId="528CEB66" w14:textId="77777777" w:rsidTr="00CE73BE">
        <w:trPr>
          <w:trHeight w:val="633"/>
        </w:trPr>
        <w:tc>
          <w:tcPr>
            <w:tcW w:w="947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8F03AD" w14:textId="77777777" w:rsidR="00F356BF" w:rsidRDefault="002C07D0" w:rsidP="00CE73BE">
            <w:pPr>
              <w:jc w:val="center"/>
            </w:pPr>
            <w:r>
              <w:t>Madame la cheffe du Département de l’Immobilier d’Aix-en-Provence</w:t>
            </w:r>
          </w:p>
        </w:tc>
      </w:tr>
    </w:tbl>
    <w:p w14:paraId="53BC6525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5EBEBD1E" w14:textId="77777777" w:rsidTr="00CE73BE">
        <w:tc>
          <w:tcPr>
            <w:tcW w:w="9471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8126E9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 w:rsidRPr="00CE73BE">
              <w:rPr>
                <w:rFonts w:ascii="Arial" w:hAnsi="Arial" w:cs="Arial"/>
                <w:b/>
                <w:i/>
                <w:color w:val="000000"/>
                <w:sz w:val="28"/>
              </w:rPr>
              <w:t>Comptable public assignataire</w:t>
            </w:r>
          </w:p>
        </w:tc>
      </w:tr>
      <w:tr w:rsidR="00F356BF" w14:paraId="0FD87AE5" w14:textId="77777777" w:rsidTr="00CE73BE">
        <w:trPr>
          <w:trHeight w:val="640"/>
        </w:trPr>
        <w:tc>
          <w:tcPr>
            <w:tcW w:w="947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93B65" w14:textId="22B0AFA5" w:rsidR="00F356BF" w:rsidRDefault="00CF21A2" w:rsidP="00CE73BE">
            <w:pPr>
              <w:jc w:val="center"/>
            </w:pPr>
            <w:bookmarkStart w:id="3" w:name="A0_p7_d"/>
            <w:r>
              <w:t>L</w:t>
            </w:r>
            <w:r w:rsidR="00340D01">
              <w:t xml:space="preserve">e DRFIP </w:t>
            </w:r>
            <w:bookmarkEnd w:id="3"/>
            <w:r w:rsidR="00D83E18">
              <w:t>PACA</w:t>
            </w:r>
            <w:r w:rsidR="00CE73BE">
              <w:t xml:space="preserve"> Bouches du Rhône</w:t>
            </w:r>
          </w:p>
        </w:tc>
      </w:tr>
    </w:tbl>
    <w:p w14:paraId="2CC6B457" w14:textId="77777777" w:rsidR="00CE73BE" w:rsidRDefault="00CE73BE" w:rsidP="00CE73BE"/>
    <w:p w14:paraId="6E5E9D47" w14:textId="77777777" w:rsidR="00CE73BE" w:rsidRDefault="00CE73BE" w:rsidP="00CE73BE"/>
    <w:p w14:paraId="196A0D2E" w14:textId="77777777" w:rsidR="00CE73BE" w:rsidRDefault="00CE73BE" w:rsidP="00CE73BE"/>
    <w:p w14:paraId="4F59F0AF" w14:textId="77777777" w:rsidR="00CE73BE" w:rsidRDefault="00CE73BE" w:rsidP="00CE73BE"/>
    <w:p w14:paraId="084472D0" w14:textId="77777777" w:rsidR="00CE73BE" w:rsidRDefault="00CE73BE" w:rsidP="00CE73BE"/>
    <w:p w14:paraId="5E9DCEF9" w14:textId="48733EFE" w:rsidR="00F356BF" w:rsidRPr="00CE73BE" w:rsidRDefault="00340D01" w:rsidP="00CE73BE">
      <w:pPr>
        <w:rPr>
          <w:b/>
          <w:bCs w:val="0"/>
        </w:rPr>
      </w:pPr>
      <w:r w:rsidRPr="00CE73BE">
        <w:rPr>
          <w:b/>
          <w:bCs w:val="0"/>
        </w:rPr>
        <w:t>Dans la suite du présent document le pouvoir adjudicateur est désigné "Maître d'ouvrage".</w:t>
      </w:r>
    </w:p>
    <w:p w14:paraId="72085AC4" w14:textId="77777777" w:rsidR="00CE73BE" w:rsidRPr="00CE73BE" w:rsidRDefault="00CE73BE" w:rsidP="00CE73BE">
      <w:pPr>
        <w:rPr>
          <w:b/>
          <w:bCs w:val="0"/>
          <w:color w:val="000000"/>
        </w:rPr>
      </w:pPr>
    </w:p>
    <w:p w14:paraId="671A071D" w14:textId="458F1813" w:rsidR="00F356BF" w:rsidRPr="00CE73BE" w:rsidRDefault="00340D01" w:rsidP="00CE73BE">
      <w:pPr>
        <w:rPr>
          <w:b/>
          <w:bCs w:val="0"/>
          <w:color w:val="000000"/>
        </w:rPr>
      </w:pPr>
      <w:r w:rsidRPr="00CE73BE">
        <w:rPr>
          <w:b/>
          <w:bCs w:val="0"/>
          <w:color w:val="000000"/>
        </w:rPr>
        <w:t>Dans tout ce document, le code de la commande publique est désigné par l’abréviation CCP.</w:t>
      </w:r>
    </w:p>
    <w:p w14:paraId="6C8FC983" w14:textId="77777777" w:rsidR="00F356BF" w:rsidRDefault="00F356BF">
      <w:pPr>
        <w:pStyle w:val="Standard"/>
        <w:pageBreakBefore/>
        <w:rPr>
          <w:sz w:val="6"/>
        </w:rPr>
      </w:pPr>
    </w:p>
    <w:p w14:paraId="63328898" w14:textId="77777777" w:rsidR="00F356BF" w:rsidRPr="00471030" w:rsidRDefault="00340D01" w:rsidP="00CE73BE">
      <w:pPr>
        <w:pStyle w:val="Sansinterligne"/>
        <w:rPr>
          <w:rFonts w:ascii="Arial" w:hAnsi="Arial" w:cs="Arial"/>
        </w:rPr>
      </w:pPr>
      <w:r w:rsidRPr="00471030">
        <w:rPr>
          <w:rFonts w:ascii="Arial" w:hAnsi="Arial" w:cs="Arial"/>
        </w:rPr>
        <w:t>ARTICLE PREMIER. CONTRACTANT(S)</w:t>
      </w:r>
    </w:p>
    <w:p w14:paraId="24AF1F8A" w14:textId="77777777" w:rsidR="00F356BF" w:rsidRPr="00CE73BE" w:rsidRDefault="00340D01" w:rsidP="00CE73BE">
      <w:pPr>
        <w:rPr>
          <w:b/>
          <w:bCs w:val="0"/>
        </w:rPr>
      </w:pPr>
      <w:r w:rsidRPr="00CE73BE">
        <w:rPr>
          <w:rFonts w:ascii="Wingdings, Symbol" w:hAnsi="Wingdings, Symbol"/>
          <w:b/>
          <w:bCs w:val="0"/>
          <w:sz w:val="36"/>
        </w:rPr>
        <w:t></w:t>
      </w:r>
      <w:r w:rsidRPr="00CE73BE">
        <w:rPr>
          <w:b/>
          <w:bCs w:val="0"/>
          <w:sz w:val="36"/>
        </w:rPr>
        <w:t xml:space="preserve">  </w:t>
      </w:r>
      <w:r w:rsidRPr="00CE73BE">
        <w:rPr>
          <w:b/>
          <w:bCs w:val="0"/>
        </w:rPr>
        <w:t>Je soussigné,</w:t>
      </w: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1B5D2DB8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9AF5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7D3D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71DC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EFF8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C56605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F994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708F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EAD1C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  <w:p w14:paraId="0B8407C8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B39D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36C102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BD4A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9269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948BE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8601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C1AB22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3826D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F7187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</w:t>
            </w:r>
            <w:r w:rsidRPr="001A0A56">
              <w:rPr>
                <w:b/>
                <w:sz w:val="20"/>
                <w:szCs w:val="20"/>
              </w:rPr>
              <w:t>Agissant en mon nom personnel</w:t>
            </w:r>
            <w:r w:rsidRPr="001A0A56">
              <w:rPr>
                <w:sz w:val="20"/>
                <w:szCs w:val="20"/>
              </w:rPr>
              <w:t xml:space="preserve"> ou </w:t>
            </w:r>
            <w:r w:rsidRPr="001A0A56">
              <w:rPr>
                <w:b/>
                <w:sz w:val="20"/>
                <w:szCs w:val="20"/>
              </w:rPr>
              <w:t>sous le nom de</w:t>
            </w:r>
            <w:r w:rsidRPr="001A0A56">
              <w:rPr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33165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7A421399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1606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D22C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BABF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86AE83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DD1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D067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EAD4B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B05D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27F271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C204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060BA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B73F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7DBBE37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C12BF7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648AB8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9055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3D4996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B453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B411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D2810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6A85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3D1877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B3B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3A51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1D6F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FEF76" w14:textId="77777777" w:rsidR="00F356BF" w:rsidRPr="001A0A56" w:rsidRDefault="00340D01" w:rsidP="001A0A56">
            <w:pPr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24AEC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1D6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9373F7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740B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A8DD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F3C88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EA5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B4A31C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B168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A99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1D5B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00C7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6FC47FF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47A4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2FD1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3F6EE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4DC4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1F983AA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FD1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FBEF6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</w:t>
            </w:r>
            <w:r w:rsidRPr="001A0A56">
              <w:rPr>
                <w:b/>
                <w:sz w:val="20"/>
                <w:szCs w:val="20"/>
              </w:rPr>
              <w:t>Agissant pour le nom et le compte de la Société</w:t>
            </w:r>
            <w:r w:rsidRPr="001A0A56">
              <w:rPr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D9CE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7954656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F59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74E3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1820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D4F5DF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8599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2A5F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6BF77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C08E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875D92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5905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F6D37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AA5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E051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DB2CF2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8CE4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DCE6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4658A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83F5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733A5E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1461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81D9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4432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31D17A3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4C4ABFF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AB41A3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F5B0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B72CCF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FAB7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2B2D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32F61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D773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0985DF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F3AE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4DD0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05F8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E11D" w14:textId="77777777" w:rsidR="00F356BF" w:rsidRPr="001A0A56" w:rsidRDefault="00340D01" w:rsidP="001A0A56">
            <w:pPr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F1284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62AE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45191B2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D7B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5ABE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F77CA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31FD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22FAF4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3B0F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8A8A2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A0B9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C922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9120CC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3C06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530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6352B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2959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8C4329C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6A3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662A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180D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E88D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900D851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685B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42E1F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A2C09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827C4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A6385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AC93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15348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49665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A8519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0D2D8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57C3D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C0CD8" w14:textId="77777777" w:rsidR="00F356BF" w:rsidRDefault="00F356BF" w:rsidP="001A0A56"/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5AEC1" w14:textId="77777777" w:rsidR="00F356BF" w:rsidRDefault="00F356BF" w:rsidP="001A0A56"/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E1EB8" w14:textId="77777777" w:rsidR="00F356BF" w:rsidRDefault="00F356BF" w:rsidP="001A0A56"/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D5562" w14:textId="77777777" w:rsidR="00F356BF" w:rsidRDefault="00F356BF" w:rsidP="001A0A56"/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15098" w14:textId="77777777" w:rsidR="00F356BF" w:rsidRDefault="00F356BF" w:rsidP="001A0A56"/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D8F5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5616BD3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781DA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D6DA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450E5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047FE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45DDFE1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55D5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9B5B4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 xml:space="preserve">N° d'inscription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répertoire des métiers </w:t>
            </w:r>
            <w:r w:rsidRPr="001A0A56">
              <w:rPr>
                <w:b/>
                <w:sz w:val="20"/>
                <w:szCs w:val="20"/>
              </w:rPr>
              <w:t>ou</w:t>
            </w:r>
            <w:r w:rsidRPr="001A0A56">
              <w:rPr>
                <w:sz w:val="20"/>
                <w:szCs w:val="20"/>
              </w:rPr>
              <w:t xml:space="preserve">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CACF5" w14:textId="77777777" w:rsidR="00F356BF" w:rsidRDefault="00F356BF" w:rsidP="001A0A56"/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4026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19E1DDC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A9BA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2AFA2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8C2D3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704D8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9054F18" w14:textId="77777777" w:rsidR="00F356BF" w:rsidRPr="001A0A56" w:rsidRDefault="00340D01" w:rsidP="001A0A56">
      <w:pPr>
        <w:rPr>
          <w:b/>
          <w:bCs w:val="0"/>
        </w:rPr>
      </w:pPr>
      <w:r w:rsidRPr="001A0A56">
        <w:rPr>
          <w:rFonts w:ascii="Wingdings, Symbol" w:hAnsi="Wingdings, Symbol"/>
          <w:b/>
          <w:bCs w:val="0"/>
          <w:sz w:val="36"/>
        </w:rPr>
        <w:t></w:t>
      </w:r>
      <w:r w:rsidRPr="001A0A56">
        <w:rPr>
          <w:b/>
          <w:bCs w:val="0"/>
          <w:sz w:val="36"/>
        </w:rPr>
        <w:t xml:space="preserve">  </w:t>
      </w:r>
      <w:r w:rsidRPr="001A0A56">
        <w:rPr>
          <w:b/>
          <w:bCs w:val="0"/>
        </w:rPr>
        <w:t>Nous soussignés,</w:t>
      </w: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:rsidRPr="001A0A56" w14:paraId="4E5580D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8099C" w14:textId="1DFC75F1" w:rsidR="00F356BF" w:rsidRPr="001A0A56" w:rsidRDefault="00340D01" w:rsidP="001A0A56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1A0A56">
              <w:rPr>
                <w:b/>
                <w:bCs w:val="0"/>
                <w:sz w:val="20"/>
                <w:szCs w:val="20"/>
              </w:rPr>
              <w:t>Cotraitant 1</w:t>
            </w:r>
            <w:r w:rsidR="001A0A56">
              <w:rPr>
                <w:b/>
                <w:bCs w:val="0"/>
                <w:sz w:val="20"/>
                <w:szCs w:val="20"/>
              </w:rPr>
              <w:t xml:space="preserve"> (Mandataire)</w:t>
            </w:r>
          </w:p>
        </w:tc>
      </w:tr>
      <w:tr w:rsidR="00F356BF" w:rsidRPr="001A0A56" w14:paraId="3161E999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53E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9D3C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B4D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E424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4FF021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B6ED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738C5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9A62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7EE8C03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232A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A6EAA3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F439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16DB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A1E1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0CBF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843A8F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5AD4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4F20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en mon nom personnel ou sous le nom de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4E43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00DA018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69C6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AA83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4BB9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CA9AEE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3857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3404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4CF5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3DCC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C3A1EA0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7FAB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9D854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D01F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741D09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2EB81C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3FDF6C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6A66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B0A851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5A0F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F59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9C35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731B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597011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137E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B2DC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80B5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8504B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037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BE61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98E51B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15EB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B756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327D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B300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605A08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2874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D201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3DB2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B631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D4F477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D45B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9CE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AF83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1867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01BFC2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54C5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F652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pour le nom et le compte de la Société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93D9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7FC53D0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5568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49A1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8F8C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80ACBA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3FE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79B8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6E03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706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88B1C8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4532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819C5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1A9C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A2F7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918835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33BE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D7E8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C060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0974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6B31E0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386C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783C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61A6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1040412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0C105D8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AE1784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14E3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B748C5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4B2C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BAF9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4D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A290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C0B1D4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9CD0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BB8C6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C49F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F4DE2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BA68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1C12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22823C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F042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F6AC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0B5A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6961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265661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1711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B88F9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26C3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F00F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A807CC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A501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EF34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870E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FC33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ADD7DD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FC4C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D8C2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7211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D568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0EA8D2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08FA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7DAB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5EE3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FF5B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2497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A42B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E151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C61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EC5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9C83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263B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8EBE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ED72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0018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676A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8E6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DE5E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6BEEF8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561F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C09E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6016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16B5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EB0FAE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7AD2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A002A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 xml:space="preserve">N° d'inscription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répertoire des métiers ou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52D0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DB40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18529C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6B29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DD45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91CF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95BD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</w:tbl>
    <w:p w14:paraId="3CA0E667" w14:textId="77777777" w:rsidR="00F356BF" w:rsidRPr="001A0A56" w:rsidRDefault="00F356BF" w:rsidP="001A0A56">
      <w:pPr>
        <w:jc w:val="left"/>
        <w:rPr>
          <w:sz w:val="20"/>
          <w:szCs w:val="20"/>
        </w:rPr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:rsidRPr="001A0A56" w14:paraId="226D5225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C3DB" w14:textId="77777777" w:rsidR="00F356BF" w:rsidRPr="001A0A56" w:rsidRDefault="00340D01" w:rsidP="001A0A56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1A0A56">
              <w:rPr>
                <w:b/>
                <w:bCs w:val="0"/>
                <w:sz w:val="20"/>
                <w:szCs w:val="20"/>
              </w:rPr>
              <w:lastRenderedPageBreak/>
              <w:t>Cotraitant 2</w:t>
            </w:r>
          </w:p>
        </w:tc>
      </w:tr>
      <w:tr w:rsidR="00F356BF" w:rsidRPr="001A0A56" w14:paraId="0E9445B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5280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CDB6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8B50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5045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3604DD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240B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A574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3C0C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AF72E5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8B0B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07C878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750D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59EE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EBAD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3CF8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4F857FE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8A6C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209F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en mon nom personnel ou sous le nom de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5FA8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FD2B04B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4946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E0E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9BB4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3C37F8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1FFB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F55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CD1D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BDB2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2B5073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F0F9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6EA2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0C3A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4E6E214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71FF6B5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EC604E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70E8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40A38C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2AF5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D2E5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8818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CCB9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AFEEDE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08EC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2E88B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024C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42CF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FC87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AE2E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EFC552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90BF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D995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F78F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F83B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1E830E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C6F7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C48E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65DC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85F2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3B1EB0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96C9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849D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61E5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6CA0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B7242C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3308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8BC74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pour le nom et le compte de la Société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5DB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7EFC1BB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955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6602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34BC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5611F8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7D6A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1EB6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1A7F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6644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F76C38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358E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788F6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E31C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8E5D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D8EC2E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7B1A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7936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F60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0CD4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645C3F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7E9A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BFF1D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6EC0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3DF8AE9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084DC01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9CF6D9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C83B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349BB8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D02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B0D3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6B9A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DA1E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93A96C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C910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55332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59D4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F66D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9FD5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97A6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6D8D63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7B28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7C0B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96C7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2393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586AE5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F6F9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82195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D406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C58C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2FA6BC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A6C6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EC6B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99BD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66A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7027D67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DB9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8780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1BEB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782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E55D11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19DC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FA2F4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509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09F7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3029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7D4B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94E1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5DD1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F843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EEE3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B5F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5178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41D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B586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B40F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7D32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DC2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BFFA1D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2C61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6CB8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BE70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A7BE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B2EAA9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0579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C6B2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 xml:space="preserve">N° d'inscription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répertoire des métiers ou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7C5A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7907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8DA8D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2DF2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8EBB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8671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77E0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</w:tbl>
    <w:p w14:paraId="2373B28F" w14:textId="77777777" w:rsidR="00F356BF" w:rsidRPr="001A0A56" w:rsidRDefault="00F356BF" w:rsidP="001A0A56">
      <w:pPr>
        <w:jc w:val="left"/>
        <w:rPr>
          <w:sz w:val="20"/>
          <w:szCs w:val="20"/>
        </w:rPr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:rsidRPr="001A0A56" w14:paraId="171415F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5D4DE" w14:textId="77777777" w:rsidR="00F356BF" w:rsidRPr="001A0A56" w:rsidRDefault="00340D01" w:rsidP="001A0A56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1A0A56">
              <w:rPr>
                <w:b/>
                <w:bCs w:val="0"/>
                <w:sz w:val="20"/>
                <w:szCs w:val="20"/>
              </w:rPr>
              <w:t>Cotraitant 3</w:t>
            </w:r>
          </w:p>
        </w:tc>
      </w:tr>
      <w:tr w:rsidR="00F356BF" w:rsidRPr="001A0A56" w14:paraId="5420DD22" w14:textId="77777777" w:rsidTr="00F21148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BDCA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DD64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23E5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E02D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6E54607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03D1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3753D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58A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75380A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A60E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3EF6691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C63E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0AA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286E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F1F4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3A1674C" w14:textId="77777777" w:rsidTr="00F21148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EB3F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B357D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en mon nom personnel ou sous le nom de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FFB1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37D9BA1" w14:textId="77777777" w:rsidTr="00F21148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4877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E4E5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0B64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B47756B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8398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3687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BDCE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62F7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DBF3C62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0628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010D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96A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53881AA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7734E2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0D8A5E6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4514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35547E8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C2D6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7A6C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62DF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EE28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AD86043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7A9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F5DCE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E59B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58074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D9EF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8EFE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B00A4C2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1C10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72FD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2B9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D7F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C2432D6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D619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5EA1F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3824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AA90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DF0E8AB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F10C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3CF1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C06D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0029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707B658" w14:textId="77777777" w:rsidTr="00F21148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AEBB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0E402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pour le nom et le compte de la Société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7DA2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6183EC1" w14:textId="77777777" w:rsidTr="00F21148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B3B1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5C0A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BEF4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C5FFF05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C4D9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9DE7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86D0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C3BD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337DD47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35D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367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B90B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C286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E7C56B7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0B40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8321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C35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0843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194C637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7A18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D1D07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F4C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12DB104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790C6D8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CD39A6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8507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E96F016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5210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08C0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84F1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E224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6F73A56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56F7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1B1D3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A8B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8761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7CCC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8393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EF9D954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5C2C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EBF8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5CF4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E4DC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D40EBF6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33AC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337F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6DDB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581C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4CE9B13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9247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7E85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B4B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6992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20666E3" w14:textId="77777777" w:rsidTr="00F21148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0184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0E0C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BB22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E015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988C0BA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5C4B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824A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845D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C5E1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1698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B02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02A7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BA3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EFE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4560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5AC8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88A4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E0B2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EC1F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30E2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37CB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50E7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EC47618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65CB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945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F93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6A4F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7DA0ADE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35E0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BB85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 xml:space="preserve">N° d'inscription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répertoire des métiers ou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BD47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2EAE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8B25813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F988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C320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7804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1A9F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</w:tbl>
    <w:p w14:paraId="125844E3" w14:textId="77777777" w:rsidR="001A0A56" w:rsidRDefault="001A0A56" w:rsidP="001A0A56"/>
    <w:p w14:paraId="07B9E099" w14:textId="77777777" w:rsidR="00A33D8E" w:rsidRDefault="00A33D8E" w:rsidP="001A0A56"/>
    <w:p w14:paraId="2F454AF2" w14:textId="77777777" w:rsidR="00A33D8E" w:rsidRDefault="00A33D8E" w:rsidP="001A0A56"/>
    <w:p w14:paraId="40053B8C" w14:textId="77777777" w:rsidR="00A33D8E" w:rsidRDefault="00A33D8E" w:rsidP="001A0A56"/>
    <w:p w14:paraId="08104A46" w14:textId="1058F6EA" w:rsidR="001A0A56" w:rsidRDefault="001A0A56" w:rsidP="001A0A56">
      <w:r>
        <w:lastRenderedPageBreak/>
        <w:t>A</w:t>
      </w:r>
      <w:r w:rsidR="00F21148">
        <w:t>près avoir :</w:t>
      </w:r>
    </w:p>
    <w:p w14:paraId="75EC1BE3" w14:textId="77777777" w:rsidR="001A0A56" w:rsidRDefault="001A0A56" w:rsidP="001A0A56">
      <w:pPr>
        <w:pStyle w:val="Paragraphedeliste"/>
      </w:pPr>
      <w:r w:rsidRPr="001A0A56">
        <w:t>P</w:t>
      </w:r>
      <w:r w:rsidR="00F21148" w:rsidRPr="001A0A56">
        <w:t>ris connaissance du Cahier des Clauses Administratives Particulières (CCAP) du présent marché et des documents qui y sont mentionnés ;</w:t>
      </w:r>
    </w:p>
    <w:p w14:paraId="4F0AE81C" w14:textId="7DF6C44E" w:rsidR="00F21148" w:rsidRDefault="001A0A56" w:rsidP="001A0A56">
      <w:pPr>
        <w:pStyle w:val="Paragraphedeliste"/>
      </w:pPr>
      <w:r>
        <w:t>P</w:t>
      </w:r>
      <w:r w:rsidR="00F21148">
        <w:t>roduit les documents et renseignements visés aux articles R.2143-3 et R.2143-4 du CCP ;</w:t>
      </w:r>
    </w:p>
    <w:p w14:paraId="1195F73F" w14:textId="77777777" w:rsidR="00F21148" w:rsidRDefault="00F21148" w:rsidP="001A0A56"/>
    <w:p w14:paraId="02CF7934" w14:textId="357A6CA2" w:rsidR="00F356BF" w:rsidRDefault="00340D01" w:rsidP="001A0A56"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r>
        <w:t xml:space="preserve"> sans réserve, à produire, dans les conditions fixées au règlement de la consultation, les certificats, attestations et déclarations mentionnés aux articles R.2143-6 à R.2143-10 du CCP </w:t>
      </w:r>
      <w:r w:rsidRPr="00BB7B77">
        <w:t xml:space="preserve">ainsi que les attestations visées aux articles 1-6.1, 1-6.2 et 1-6.3 du CCAP et, conformément aux stipulations des documents cités ci-dessus, à exécuter les prestations </w:t>
      </w:r>
      <w:r w:rsidRPr="003D727C">
        <w:rPr>
          <w:b/>
          <w:bCs w:val="0"/>
        </w:rPr>
        <w:t xml:space="preserve">du </w:t>
      </w:r>
      <w:r w:rsidR="003D727C" w:rsidRPr="003D727C">
        <w:rPr>
          <w:b/>
          <w:bCs w:val="0"/>
        </w:rPr>
        <w:t>lot désigné en page 1</w:t>
      </w:r>
      <w:r w:rsidR="003D727C">
        <w:t xml:space="preserve"> du présent acte d’engagement </w:t>
      </w:r>
      <w:r w:rsidRPr="00BB7B77">
        <w:t>dans les</w:t>
      </w:r>
      <w:r>
        <w:t xml:space="preserve"> conditions ci-après définies.</w:t>
      </w:r>
    </w:p>
    <w:p w14:paraId="6C697F0E" w14:textId="54060DA4" w:rsidR="00F356BF" w:rsidRDefault="00340D01" w:rsidP="001A0A56"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4" w:name="A1_p2B_a"/>
      <w:r w:rsidR="00C15FAA">
        <w:t>1</w:t>
      </w:r>
      <w:r w:rsidR="00CF21A2">
        <w:t>8</w:t>
      </w:r>
      <w:r w:rsidR="00C15FAA">
        <w:t>0</w:t>
      </w:r>
      <w:r>
        <w:t xml:space="preserve"> jours</w:t>
      </w:r>
      <w:bookmarkEnd w:id="4"/>
      <w:r>
        <w:t xml:space="preserve"> à compter de la date limite de remise des offres fixée par le règlement de la consultation</w:t>
      </w:r>
      <w:r w:rsidR="00235C01" w:rsidRPr="00235C01">
        <w:t>, ou de la date de remise de l’offre négociée le cas échéant.</w:t>
      </w:r>
    </w:p>
    <w:p w14:paraId="074633C2" w14:textId="77777777" w:rsidR="00BB7B77" w:rsidRDefault="00BB7B77" w:rsidP="001A0A56"/>
    <w:p w14:paraId="263C1AA6" w14:textId="77777777" w:rsidR="00F356BF" w:rsidRDefault="00340D01" w:rsidP="001A0A56"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55E1871F" w14:textId="77777777" w:rsidR="00A33D8E" w:rsidRPr="00A33D8E" w:rsidRDefault="00A33D8E" w:rsidP="00A33D8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Arial" w:hAnsi="Arial" w:cs="Arial"/>
          <w:sz w:val="22"/>
          <w:szCs w:val="22"/>
        </w:rPr>
      </w:pPr>
    </w:p>
    <w:p w14:paraId="48098ED2" w14:textId="77777777" w:rsidR="00A33D8E" w:rsidRPr="00A33D8E" w:rsidRDefault="00A33D8E" w:rsidP="00A33D8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Arial" w:hAnsi="Arial" w:cs="Arial"/>
          <w:sz w:val="22"/>
          <w:szCs w:val="22"/>
        </w:rPr>
      </w:pPr>
    </w:p>
    <w:p w14:paraId="5ACE243C" w14:textId="77777777" w:rsidR="00F356BF" w:rsidRDefault="00F356BF" w:rsidP="001A0A56"/>
    <w:p w14:paraId="3150F454" w14:textId="17C2E4D4" w:rsidR="00F356BF" w:rsidRDefault="00340D01" w:rsidP="001A0A56"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3D727C" w:rsidRPr="003D727C">
        <w:rPr>
          <w:b/>
          <w:bCs w:val="0"/>
        </w:rPr>
        <w:t>du lot désigné en page 1</w:t>
      </w:r>
      <w:r w:rsidR="003D727C">
        <w:t xml:space="preserve"> du présent acte d’engagement </w:t>
      </w:r>
      <w:r>
        <w:t>dans les conditions ci-après définies.</w:t>
      </w:r>
    </w:p>
    <w:p w14:paraId="09BA0EE3" w14:textId="2B3C5186" w:rsidR="00F356BF" w:rsidRDefault="00340D01" w:rsidP="001A0A56"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5" w:name="A1_p3B_a"/>
      <w:r w:rsidR="00C15FAA">
        <w:t>1</w:t>
      </w:r>
      <w:r w:rsidR="00CF21A2">
        <w:t>8</w:t>
      </w:r>
      <w:r w:rsidR="00C15FAA">
        <w:t>0</w:t>
      </w:r>
      <w:r>
        <w:t xml:space="preserve"> jours</w:t>
      </w:r>
      <w:bookmarkEnd w:id="5"/>
      <w:r>
        <w:t xml:space="preserve"> à compter de la date limite de remise des offres fixée par le règlement de la consultation</w:t>
      </w:r>
      <w:r w:rsidR="00235C01" w:rsidRPr="00235C01">
        <w:t>, ou de la date de remise de l’offre négociée le cas échéant.</w:t>
      </w:r>
    </w:p>
    <w:p w14:paraId="4410566C" w14:textId="77777777" w:rsidR="00BB7B77" w:rsidRDefault="00BB7B77" w:rsidP="001A0A56"/>
    <w:p w14:paraId="41D9E22C" w14:textId="77777777" w:rsidR="00F356BF" w:rsidRDefault="00340D01" w:rsidP="001A0A56"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6EDCBB57" w14:textId="77777777" w:rsidR="00A33D8E" w:rsidRPr="00A33D8E" w:rsidRDefault="00A33D8E" w:rsidP="00A33D8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Arial" w:hAnsi="Arial" w:cs="Arial"/>
          <w:sz w:val="22"/>
          <w:szCs w:val="22"/>
        </w:rPr>
      </w:pPr>
    </w:p>
    <w:p w14:paraId="250BDAD7" w14:textId="77777777" w:rsidR="00A33D8E" w:rsidRPr="00A33D8E" w:rsidRDefault="00A33D8E" w:rsidP="00A33D8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Arial" w:hAnsi="Arial" w:cs="Arial"/>
          <w:sz w:val="22"/>
          <w:szCs w:val="22"/>
        </w:rPr>
      </w:pPr>
    </w:p>
    <w:p w14:paraId="00F4DA94" w14:textId="77777777" w:rsidR="00F356BF" w:rsidRDefault="00F356BF" w:rsidP="001A0A56"/>
    <w:p w14:paraId="4C72200E" w14:textId="3DAC2A33" w:rsidR="00F356BF" w:rsidRDefault="00340D01" w:rsidP="001A0A56"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3D727C" w:rsidRPr="003D727C">
        <w:rPr>
          <w:b/>
          <w:bCs w:val="0"/>
        </w:rPr>
        <w:t>du lot désigné en page 1</w:t>
      </w:r>
      <w:r w:rsidR="003D727C">
        <w:t xml:space="preserve"> du présent acte d’engagement</w:t>
      </w:r>
      <w:r w:rsidR="00BB7B77" w:rsidRPr="00BB7B77">
        <w:t xml:space="preserve"> </w:t>
      </w:r>
      <w:r>
        <w:t>dans les conditions ci-après définies et selon la répartition des prestations précisée en annexe au présent acte d'engagement.</w:t>
      </w:r>
    </w:p>
    <w:p w14:paraId="51448D15" w14:textId="77777777" w:rsidR="00F356BF" w:rsidRPr="00903290" w:rsidRDefault="00340D01" w:rsidP="001A0A56">
      <w:pPr>
        <w:rPr>
          <w:b/>
        </w:rPr>
      </w:pPr>
      <w:r w:rsidRPr="00903290">
        <w:rPr>
          <w:b/>
        </w:rPr>
        <w:t xml:space="preserve">Le mandataire du groupement conjoint </w:t>
      </w:r>
      <w:r w:rsidRPr="00235C01">
        <w:rPr>
          <w:b/>
          <w:u w:val="single"/>
        </w:rPr>
        <w:t>est solidaire</w:t>
      </w:r>
      <w:r w:rsidRPr="00903290">
        <w:rPr>
          <w:b/>
        </w:rPr>
        <w:t xml:space="preserve"> de chacun des membres du groupement pour ses obligations contractuelles à l'égard du maître d'ouvrage, pour l'exécution du marché.</w:t>
      </w:r>
    </w:p>
    <w:p w14:paraId="4DE53552" w14:textId="0231CF22" w:rsidR="00F356BF" w:rsidRDefault="00340D01" w:rsidP="001A0A56"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6" w:name="A1_p5_a"/>
      <w:r w:rsidR="00762435">
        <w:t>1</w:t>
      </w:r>
      <w:r w:rsidR="00CF21A2">
        <w:t>8</w:t>
      </w:r>
      <w:r w:rsidR="00762435">
        <w:t>0</w:t>
      </w:r>
      <w:r>
        <w:t xml:space="preserve"> jours</w:t>
      </w:r>
      <w:bookmarkEnd w:id="6"/>
      <w:r>
        <w:t xml:space="preserve"> à compter de la date limite de remise des offres fixée par le règlement de la consultation</w:t>
      </w:r>
      <w:r w:rsidR="0098733A">
        <w:t>, ou de la date de remise de l’offre négociée le cas échéant</w:t>
      </w:r>
      <w:r>
        <w:t>.</w:t>
      </w:r>
    </w:p>
    <w:p w14:paraId="6D3B6AB2" w14:textId="77777777" w:rsidR="00F356BF" w:rsidRPr="00471030" w:rsidRDefault="00340D01">
      <w:pPr>
        <w:pStyle w:val="Titre1"/>
        <w:rPr>
          <w:rFonts w:ascii="Arial" w:hAnsi="Arial" w:cs="Arial"/>
        </w:rPr>
      </w:pPr>
      <w:r w:rsidRPr="00471030">
        <w:rPr>
          <w:rFonts w:ascii="Arial" w:hAnsi="Arial" w:cs="Arial"/>
        </w:rPr>
        <w:t>ARTICLE 2. PRESTATIONS ET PRIX</w:t>
      </w:r>
    </w:p>
    <w:p w14:paraId="1B791BB0" w14:textId="77777777" w:rsidR="00F356BF" w:rsidRPr="00A33D8E" w:rsidRDefault="00340D01" w:rsidP="00A33D8E">
      <w:pPr>
        <w:pStyle w:val="Sous-titre"/>
      </w:pPr>
      <w:r w:rsidRPr="00A33D8E">
        <w:t>2-1. Montant du marché</w:t>
      </w:r>
    </w:p>
    <w:p w14:paraId="70C478BB" w14:textId="77777777" w:rsidR="00BB7B77" w:rsidRDefault="00340D01" w:rsidP="00A33D8E">
      <w:r>
        <w:t>L'offre de prix est établie sur la base des conditions économiques en vigueur au mois m</w:t>
      </w:r>
      <w:r>
        <w:rPr>
          <w:vertAlign w:val="subscript"/>
        </w:rPr>
        <w:t>0</w:t>
      </w:r>
      <w:r>
        <w:t xml:space="preserve"> fixé en </w:t>
      </w:r>
      <w:r>
        <w:lastRenderedPageBreak/>
        <w:t>page 1 du présent acte d’engagement.</w:t>
      </w:r>
      <w:r w:rsidR="006F35FA">
        <w:t xml:space="preserve"> </w:t>
      </w:r>
      <w:r>
        <w:t>Les modalités de variation des prix sont fixées à l'article 3-3 du CCAP.</w:t>
      </w:r>
      <w:r w:rsidR="006F35FA">
        <w:t xml:space="preserve"> </w:t>
      </w:r>
    </w:p>
    <w:p w14:paraId="2EE85431" w14:textId="77777777" w:rsidR="00BB7B77" w:rsidRDefault="00BB7B77" w:rsidP="00A33D8E"/>
    <w:p w14:paraId="3718CBEB" w14:textId="3C589F69" w:rsidR="00F356BF" w:rsidRDefault="00340D01" w:rsidP="00A33D8E">
      <w:r>
        <w:t>Il n'est pas prévu de décomposition en tranches.</w:t>
      </w:r>
    </w:p>
    <w:p w14:paraId="725DFDBA" w14:textId="77777777" w:rsidR="00BB7B77" w:rsidRDefault="00BB7B77" w:rsidP="00A33D8E"/>
    <w:p w14:paraId="24531930" w14:textId="1EDE6D03" w:rsidR="001F0287" w:rsidRPr="000D7B61" w:rsidRDefault="00340D01" w:rsidP="00A33D8E">
      <w:r>
        <w:t xml:space="preserve">Les travaux </w:t>
      </w:r>
      <w:r w:rsidR="003D727C">
        <w:t xml:space="preserve">du </w:t>
      </w:r>
      <w:r w:rsidR="003D727C" w:rsidRPr="003D727C">
        <w:rPr>
          <w:b/>
          <w:bCs w:val="0"/>
        </w:rPr>
        <w:t>lot</w:t>
      </w:r>
      <w:r w:rsidR="003D727C">
        <w:t xml:space="preserve"> </w:t>
      </w:r>
      <w:r w:rsidR="00BB7B77">
        <w:t>p</w:t>
      </w:r>
      <w:r>
        <w:t xml:space="preserve">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F356BF" w14:paraId="1F2708CC" w14:textId="77777777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BF5B74" w14:textId="77777777" w:rsidR="00F356BF" w:rsidRDefault="00340D01" w:rsidP="00A33D8E"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246EB9" w14:textId="77777777" w:rsidR="00F356BF" w:rsidRDefault="00F356BF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8732A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0A5B5470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893B39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1CDA1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A5DC0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356BF" w14:paraId="49600584" w14:textId="77777777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C2FD50" w14:textId="77777777" w:rsidR="00F356BF" w:rsidRDefault="00340D01" w:rsidP="00A33D8E"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CE1D9" w14:textId="77777777" w:rsidR="00F356BF" w:rsidRPr="007E0830" w:rsidRDefault="00340D01" w:rsidP="007542C1">
            <w:pPr>
              <w:jc w:val="right"/>
            </w:pPr>
            <w:r w:rsidRPr="007E0830"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0F801" w14:textId="77777777" w:rsidR="00F356BF" w:rsidRPr="007E0830" w:rsidRDefault="00340D01">
            <w:pPr>
              <w:pStyle w:val="Standard"/>
              <w:keepNext/>
              <w:snapToGrid w:val="0"/>
            </w:pPr>
            <w:r w:rsidRPr="007E0830"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6724B7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85EF6" w14:textId="77777777" w:rsidR="00F356BF" w:rsidRDefault="00F356BF">
            <w:pPr>
              <w:pStyle w:val="Standard"/>
              <w:snapToGrid w:val="0"/>
            </w:pPr>
          </w:p>
        </w:tc>
      </w:tr>
      <w:tr w:rsidR="00903290" w14:paraId="54508E27" w14:textId="77777777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A69D2C" w14:textId="4A82D855" w:rsidR="00903290" w:rsidRDefault="00903290" w:rsidP="00A33D8E">
            <w:r>
              <w:t xml:space="preserve">TVA au taux réduit de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E8786D" w14:textId="2E566AF2" w:rsidR="00903290" w:rsidRDefault="00886952">
            <w:pPr>
              <w:pStyle w:val="Standard"/>
              <w:keepNext/>
              <w:jc w:val="right"/>
            </w:pPr>
            <w:r>
              <w:t>10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60C676" w14:textId="1241C463" w:rsidR="00903290" w:rsidRDefault="00886952">
            <w:pPr>
              <w:pStyle w:val="Standard"/>
              <w:keepNext/>
              <w:snapToGrid w:val="0"/>
            </w:pPr>
            <w:r>
              <w:t>%        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AA870B" w14:textId="77777777" w:rsidR="00903290" w:rsidRDefault="00903290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B733B" w14:textId="77777777" w:rsidR="00903290" w:rsidRDefault="00903290">
            <w:pPr>
              <w:pStyle w:val="Standard"/>
              <w:snapToGrid w:val="0"/>
            </w:pPr>
          </w:p>
        </w:tc>
      </w:tr>
      <w:tr w:rsidR="00F356BF" w14:paraId="440926B1" w14:textId="77777777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C0866D" w14:textId="77777777" w:rsidR="00F356BF" w:rsidRDefault="00340D01" w:rsidP="00A33D8E"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F1C58A" w14:textId="77777777" w:rsidR="00F356BF" w:rsidRDefault="00F356BF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3EC9D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46B136E9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1E1E1B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5C86D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96D68A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356BF" w14:paraId="098C84D2" w14:textId="77777777">
        <w:tc>
          <w:tcPr>
            <w:tcW w:w="2338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46D20" w14:textId="77777777" w:rsidR="00F356BF" w:rsidRDefault="00340D01" w:rsidP="00A33D8E"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2B2E5B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E28B4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56D0D0CE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D0107A" w14:textId="77777777" w:rsidR="00F356BF" w:rsidRDefault="00F356BF">
            <w:pPr>
              <w:pStyle w:val="Standard"/>
              <w:snapToGrid w:val="0"/>
            </w:pPr>
          </w:p>
          <w:p w14:paraId="3F150E42" w14:textId="77777777" w:rsidR="00F356BF" w:rsidRDefault="00F356BF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0D039" w14:textId="77777777" w:rsidR="00F356BF" w:rsidRDefault="00F356BF">
            <w:pPr>
              <w:pStyle w:val="Standard"/>
              <w:snapToGrid w:val="0"/>
            </w:pPr>
          </w:p>
        </w:tc>
      </w:tr>
    </w:tbl>
    <w:p w14:paraId="477E9260" w14:textId="77777777" w:rsidR="00BB7B77" w:rsidRDefault="00BB7B77" w:rsidP="00956EB8"/>
    <w:p w14:paraId="7BB09CF2" w14:textId="1DA892AB" w:rsidR="00F5507B" w:rsidRDefault="00BB7B77" w:rsidP="00956EB8">
      <w:r>
        <w:t>Cette somme</w:t>
      </w:r>
      <w:r w:rsidR="00F5507B" w:rsidRPr="00F5507B">
        <w:t xml:space="preserve"> est détaillée dans le cadre de Décomposition du Prix Global et Forfaitaire (DPGF) du</w:t>
      </w:r>
      <w:r>
        <w:t xml:space="preserve"> </w:t>
      </w:r>
      <w:r w:rsidR="003D727C">
        <w:t>lot correspondant</w:t>
      </w:r>
      <w:r w:rsidR="00F5507B" w:rsidRPr="00F5507B">
        <w:t>.</w:t>
      </w:r>
    </w:p>
    <w:p w14:paraId="7F9A741A" w14:textId="77777777" w:rsidR="008F32BF" w:rsidRDefault="008F32BF" w:rsidP="00956EB8"/>
    <w:p w14:paraId="311EFE0F" w14:textId="5A4818DD" w:rsidR="00F356BF" w:rsidRDefault="00340D01" w:rsidP="00771F7F">
      <w:pPr>
        <w:rPr>
          <w:b/>
          <w:bCs w:val="0"/>
          <w:u w:val="single"/>
        </w:rPr>
      </w:pPr>
      <w:r w:rsidRPr="00771F7F">
        <w:rPr>
          <w:rFonts w:ascii="Wingdings, Symbol" w:hAnsi="Wingdings, Symbol"/>
          <w:b/>
          <w:bCs w:val="0"/>
          <w:sz w:val="36"/>
          <w:u w:val="single"/>
        </w:rPr>
        <w:t></w:t>
      </w:r>
      <w:r w:rsidRPr="00771F7F">
        <w:rPr>
          <w:b/>
          <w:bCs w:val="0"/>
          <w:sz w:val="36"/>
          <w:u w:val="single"/>
        </w:rPr>
        <w:t xml:space="preserve">  </w:t>
      </w:r>
      <w:r w:rsidRPr="00771F7F">
        <w:rPr>
          <w:b/>
          <w:bCs w:val="0"/>
          <w:u w:val="single"/>
        </w:rPr>
        <w:t>Groupement conjoint</w:t>
      </w:r>
    </w:p>
    <w:p w14:paraId="1AEEB705" w14:textId="77777777" w:rsidR="00771F7F" w:rsidRPr="00771F7F" w:rsidRDefault="00771F7F" w:rsidP="00771F7F">
      <w:pPr>
        <w:rPr>
          <w:b/>
          <w:bCs w:val="0"/>
          <w:u w:val="single"/>
        </w:rPr>
      </w:pPr>
    </w:p>
    <w:p w14:paraId="0D05601E" w14:textId="77777777" w:rsidR="00F356BF" w:rsidRDefault="00340D01" w:rsidP="00771F7F">
      <w:r>
        <w:t>Le détail des prestations exécutées par chacun des membres du groupement conjoint ainsi que la répartition de la rémunération correspondante sont joints en annexe au présent acte d'engagement.</w:t>
      </w:r>
    </w:p>
    <w:p w14:paraId="4085DCD2" w14:textId="77777777" w:rsidR="00BB7B77" w:rsidRDefault="00BB7B77" w:rsidP="00771F7F"/>
    <w:p w14:paraId="22450A22" w14:textId="76E168FE" w:rsidR="00F356BF" w:rsidRDefault="00340D01" w:rsidP="00771F7F">
      <w:r>
        <w:t>Le mandataire y indique en outre le montant de sa prestation de mandat.</w:t>
      </w:r>
    </w:p>
    <w:p w14:paraId="4DA28CC6" w14:textId="77777777" w:rsidR="00F356BF" w:rsidRDefault="00340D01" w:rsidP="00771F7F">
      <w:pPr>
        <w:pStyle w:val="Sous-titre"/>
      </w:pPr>
      <w:r>
        <w:t>2-2. Montant sous-traité</w:t>
      </w:r>
    </w:p>
    <w:p w14:paraId="6FFF5A46" w14:textId="1BDC5EC6" w:rsidR="00F356BF" w:rsidRDefault="005C7B90" w:rsidP="00BB7B77">
      <w:r>
        <w:t xml:space="preserve">En cas de recours à la sous-traitance, </w:t>
      </w:r>
      <w:r w:rsidR="00762435">
        <w:t xml:space="preserve">conformément à </w:t>
      </w:r>
      <w:r w:rsidR="00340D01">
        <w:t xml:space="preserve">l'article 5 de </w:t>
      </w:r>
      <w:r w:rsidR="00771F7F">
        <w:t>la loi</w:t>
      </w:r>
      <w:r w:rsidR="00340D01">
        <w:t xml:space="preserve"> du 31 décembre 1975 modifiée,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t>-</w:t>
      </w:r>
      <w:r w:rsidR="00340D01">
        <w:t>liquidée.</w:t>
      </w:r>
    </w:p>
    <w:p w14:paraId="30BA7431" w14:textId="77777777" w:rsidR="00BB7B77" w:rsidRDefault="00BB7B77" w:rsidP="00771F7F"/>
    <w:p w14:paraId="3237212C" w14:textId="6A754A90" w:rsidR="00F356BF" w:rsidRDefault="00340D01" w:rsidP="00771F7F"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78514994" w14:textId="77777777" w:rsidR="00771F7F" w:rsidRDefault="00771F7F" w:rsidP="00771F7F"/>
    <w:p w14:paraId="080064A3" w14:textId="77777777" w:rsidR="00F356BF" w:rsidRPr="00771F7F" w:rsidRDefault="00340D01" w:rsidP="00771F7F">
      <w:pPr>
        <w:rPr>
          <w:b/>
          <w:bCs w:val="0"/>
        </w:rPr>
      </w:pPr>
      <w:r w:rsidRPr="00771F7F">
        <w:rPr>
          <w:rFonts w:ascii="Wingdings, Symbol" w:hAnsi="Wingdings, Symbol"/>
          <w:b/>
          <w:bCs w:val="0"/>
          <w:sz w:val="36"/>
        </w:rPr>
        <w:t></w:t>
      </w:r>
      <w:r w:rsidRPr="00771F7F">
        <w:rPr>
          <w:b/>
          <w:bCs w:val="0"/>
        </w:rPr>
        <w:t xml:space="preserve">  </w:t>
      </w:r>
      <w:r w:rsidRPr="00771F7F">
        <w:rPr>
          <w:b/>
          <w:bCs w:val="0"/>
          <w:color w:val="000000"/>
        </w:rPr>
        <w:t>Entreprise</w:t>
      </w:r>
      <w:r w:rsidRPr="00771F7F">
        <w:rPr>
          <w:b/>
          <w:bCs w:val="0"/>
        </w:rPr>
        <w:t xml:space="preserve"> unique</w:t>
      </w:r>
    </w:p>
    <w:p w14:paraId="122177EA" w14:textId="6180A508" w:rsidR="00F356BF" w:rsidRDefault="00340D01" w:rsidP="00771F7F">
      <w:r>
        <w:t>Le montant total des prestations sous-traitées conformément à ces formulaires annexés est de :</w:t>
      </w:r>
    </w:p>
    <w:p w14:paraId="1F47FDE6" w14:textId="77777777" w:rsidR="00771F7F" w:rsidRDefault="00771F7F" w:rsidP="00771F7F"/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356BF" w14:paraId="073BF713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2166A" w14:textId="77777777" w:rsidR="00F356BF" w:rsidRDefault="00340D01" w:rsidP="00771F7F">
            <w:pPr>
              <w:pStyle w:val="Paragraphedeliste"/>
              <w:numPr>
                <w:ilvl w:val="0"/>
                <w:numId w:val="18"/>
              </w:numPr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2A225" w14:textId="77777777" w:rsidR="00F356BF" w:rsidRDefault="00F356B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343C6" w14:textId="77777777" w:rsidR="00F356BF" w:rsidRDefault="00F356BF">
            <w:pPr>
              <w:pStyle w:val="Standard"/>
              <w:snapToGrid w:val="0"/>
            </w:pPr>
          </w:p>
        </w:tc>
      </w:tr>
    </w:tbl>
    <w:p w14:paraId="1616652E" w14:textId="77777777" w:rsidR="00771F7F" w:rsidRDefault="00771F7F" w:rsidP="00771F7F"/>
    <w:p w14:paraId="228235D9" w14:textId="7C085BA1" w:rsidR="00F356BF" w:rsidRDefault="00340D01" w:rsidP="00771F7F">
      <w:r>
        <w:t>Les déclarations et attestations (article R.2193-1 du CCP) des sous-traitants recensés dans les formulaires annexés, sont jointes au présent acte d'engagement.</w:t>
      </w:r>
    </w:p>
    <w:p w14:paraId="67B03BE7" w14:textId="6EF6F60A" w:rsidR="00BB7B77" w:rsidRDefault="00BB7B77" w:rsidP="00771F7F"/>
    <w:p w14:paraId="1349D7C5" w14:textId="12E7570B" w:rsidR="00BB7B77" w:rsidRDefault="00BB7B77" w:rsidP="00771F7F"/>
    <w:p w14:paraId="5002F67F" w14:textId="1CB73424" w:rsidR="00BB7B77" w:rsidRDefault="00BB7B77" w:rsidP="00771F7F"/>
    <w:p w14:paraId="3B57FFED" w14:textId="77777777" w:rsidR="00BB7B77" w:rsidRDefault="00BB7B77" w:rsidP="00771F7F"/>
    <w:p w14:paraId="7858842B" w14:textId="77777777" w:rsidR="00F356BF" w:rsidRPr="00771F7F" w:rsidRDefault="00340D01" w:rsidP="00771F7F">
      <w:pPr>
        <w:rPr>
          <w:b/>
          <w:bCs w:val="0"/>
        </w:rPr>
      </w:pPr>
      <w:r w:rsidRPr="00771F7F">
        <w:rPr>
          <w:rFonts w:ascii="Wingdings, Symbol" w:hAnsi="Wingdings, Symbol"/>
          <w:b/>
          <w:bCs w:val="0"/>
          <w:sz w:val="36"/>
        </w:rPr>
        <w:lastRenderedPageBreak/>
        <w:t></w:t>
      </w:r>
      <w:r w:rsidRPr="00771F7F">
        <w:rPr>
          <w:b/>
          <w:bCs w:val="0"/>
        </w:rPr>
        <w:t xml:space="preserve">  Groupement solidaire</w:t>
      </w:r>
    </w:p>
    <w:p w14:paraId="76D36A9E" w14:textId="047DFB8E" w:rsidR="00F356BF" w:rsidRDefault="00340D01" w:rsidP="00771F7F">
      <w:r>
        <w:t>Le montant total des prestations sous-traitées conformément à ces formulaires annexés est de :</w:t>
      </w:r>
    </w:p>
    <w:p w14:paraId="702833F3" w14:textId="77777777" w:rsidR="00771F7F" w:rsidRDefault="00771F7F" w:rsidP="00771F7F"/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356BF" w14:paraId="368AE6AB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AE1920" w14:textId="77777777" w:rsidR="00F356BF" w:rsidRDefault="00340D01" w:rsidP="00771F7F">
            <w:pPr>
              <w:pStyle w:val="Paragraphedeliste"/>
              <w:numPr>
                <w:ilvl w:val="0"/>
                <w:numId w:val="18"/>
              </w:numPr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69F7D" w14:textId="77777777" w:rsidR="00F356BF" w:rsidRDefault="00F356B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16775" w14:textId="77777777" w:rsidR="00F356BF" w:rsidRDefault="00F356BF">
            <w:pPr>
              <w:pStyle w:val="Standard"/>
              <w:snapToGrid w:val="0"/>
            </w:pPr>
          </w:p>
        </w:tc>
      </w:tr>
    </w:tbl>
    <w:p w14:paraId="50D13228" w14:textId="77777777" w:rsidR="00771F7F" w:rsidRDefault="00771F7F" w:rsidP="00771F7F"/>
    <w:p w14:paraId="09C00EEF" w14:textId="3A01FF70" w:rsidR="00F356BF" w:rsidRDefault="00340D01" w:rsidP="00771F7F">
      <w:r>
        <w:t>Les déclarations (article R.2193-1 du CCP) des sous-traitants recensés dans les formulaires annexés, sont jointes au présent acte d'engagement.</w:t>
      </w:r>
    </w:p>
    <w:p w14:paraId="79B14B71" w14:textId="77777777" w:rsidR="00BB7B77" w:rsidRDefault="00BB7B77" w:rsidP="00771F7F"/>
    <w:p w14:paraId="28098E03" w14:textId="77777777" w:rsidR="00F356BF" w:rsidRPr="00771F7F" w:rsidRDefault="00340D01" w:rsidP="00771F7F">
      <w:pPr>
        <w:rPr>
          <w:b/>
          <w:bCs w:val="0"/>
        </w:rPr>
      </w:pPr>
      <w:r w:rsidRPr="00771F7F">
        <w:rPr>
          <w:rFonts w:ascii="Wingdings, Symbol" w:hAnsi="Wingdings, Symbol"/>
          <w:b/>
          <w:bCs w:val="0"/>
          <w:sz w:val="36"/>
        </w:rPr>
        <w:t></w:t>
      </w:r>
      <w:r w:rsidRPr="00771F7F">
        <w:rPr>
          <w:b/>
          <w:bCs w:val="0"/>
        </w:rPr>
        <w:t xml:space="preserve">  Groupement conjoint</w:t>
      </w:r>
    </w:p>
    <w:p w14:paraId="1199E2DB" w14:textId="515DE86A" w:rsidR="00F356BF" w:rsidRDefault="00340D01" w:rsidP="00771F7F">
      <w:r>
        <w:t>Le montant total des prestations sous-traitées conformément à ces formulaires annexés est de :</w:t>
      </w:r>
    </w:p>
    <w:p w14:paraId="1AA9FD28" w14:textId="77777777" w:rsidR="00771F7F" w:rsidRDefault="00771F7F" w:rsidP="00771F7F"/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F356BF" w14:paraId="16564A0C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A0B643" w14:textId="77777777" w:rsidR="00F356BF" w:rsidRPr="00771F7F" w:rsidRDefault="00340D01" w:rsidP="00771F7F">
            <w:pPr>
              <w:jc w:val="center"/>
              <w:rPr>
                <w:b/>
                <w:bCs w:val="0"/>
              </w:rPr>
            </w:pPr>
            <w:r w:rsidRPr="00771F7F">
              <w:rPr>
                <w:b/>
                <w:bCs w:val="0"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7D05DA" w14:textId="77777777" w:rsidR="00F356BF" w:rsidRPr="00771F7F" w:rsidRDefault="00340D01" w:rsidP="00771F7F">
            <w:pPr>
              <w:jc w:val="center"/>
              <w:rPr>
                <w:b/>
                <w:bCs w:val="0"/>
              </w:rPr>
            </w:pPr>
            <w:r w:rsidRPr="00771F7F">
              <w:rPr>
                <w:b/>
                <w:bCs w:val="0"/>
              </w:rPr>
              <w:t>Montant hors TVA</w:t>
            </w:r>
          </w:p>
        </w:tc>
      </w:tr>
      <w:tr w:rsidR="00F356BF" w14:paraId="7ECCD154" w14:textId="77777777" w:rsidTr="00082F5F">
        <w:trPr>
          <w:trHeight w:val="449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637DA3" w14:textId="77777777" w:rsidR="00F356BF" w:rsidRDefault="00340D01" w:rsidP="00771F7F"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D79070" w14:textId="77777777" w:rsidR="00F356BF" w:rsidRDefault="00F356BF" w:rsidP="00771F7F"/>
        </w:tc>
      </w:tr>
      <w:tr w:rsidR="00F356BF" w14:paraId="71E08648" w14:textId="77777777" w:rsidTr="00082F5F">
        <w:trPr>
          <w:trHeight w:val="425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879002" w14:textId="77777777" w:rsidR="00F356BF" w:rsidRDefault="00340D01" w:rsidP="00771F7F"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AC6661" w14:textId="77777777" w:rsidR="00F356BF" w:rsidRDefault="00F356BF" w:rsidP="00771F7F"/>
        </w:tc>
      </w:tr>
      <w:tr w:rsidR="00F356BF" w14:paraId="0D4F6E07" w14:textId="77777777" w:rsidTr="00082F5F">
        <w:trPr>
          <w:trHeight w:val="404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8C597D" w14:textId="77777777" w:rsidR="00F356BF" w:rsidRDefault="00340D01" w:rsidP="00771F7F"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51E874" w14:textId="77777777" w:rsidR="00F356BF" w:rsidRDefault="00F356BF" w:rsidP="00771F7F"/>
        </w:tc>
      </w:tr>
      <w:tr w:rsidR="00F356BF" w14:paraId="7D601C17" w14:textId="77777777" w:rsidTr="00082F5F">
        <w:trPr>
          <w:trHeight w:val="423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3CCBC0" w14:textId="77777777" w:rsidR="00F356BF" w:rsidRDefault="00340D01" w:rsidP="00771F7F"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6149FC" w14:textId="77777777" w:rsidR="00F356BF" w:rsidRDefault="00F356BF" w:rsidP="00771F7F"/>
        </w:tc>
      </w:tr>
      <w:tr w:rsidR="00F356BF" w14:paraId="7554C5E1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4F3F2E" w14:textId="77777777" w:rsidR="00F356BF" w:rsidRDefault="00340D01" w:rsidP="00771F7F">
            <w:pPr>
              <w:jc w:val="right"/>
            </w:pPr>
            <w: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3794D0" w14:textId="77777777" w:rsidR="00F356BF" w:rsidRDefault="00F356BF" w:rsidP="00771F7F"/>
        </w:tc>
      </w:tr>
    </w:tbl>
    <w:p w14:paraId="6B86F63F" w14:textId="77777777" w:rsidR="00771F7F" w:rsidRDefault="00771F7F" w:rsidP="00771F7F"/>
    <w:p w14:paraId="50382C2B" w14:textId="0661A86C" w:rsidR="00F356BF" w:rsidRDefault="00340D01" w:rsidP="00771F7F">
      <w:r>
        <w:t>Les déclarations et attestations (article R.2193-1 du CCP) des sous-traitants recensés dans les formulaires annexés, sont jointes au présent acte d'engagement.</w:t>
      </w:r>
    </w:p>
    <w:p w14:paraId="160348F6" w14:textId="77777777" w:rsidR="00F356BF" w:rsidRPr="00471030" w:rsidRDefault="00340D01">
      <w:pPr>
        <w:pStyle w:val="Titre1"/>
        <w:rPr>
          <w:rFonts w:ascii="Arial" w:hAnsi="Arial" w:cs="Arial"/>
        </w:rPr>
      </w:pPr>
      <w:r w:rsidRPr="00471030">
        <w:rPr>
          <w:rFonts w:ascii="Arial" w:hAnsi="Arial" w:cs="Arial"/>
        </w:rPr>
        <w:t xml:space="preserve">ARTICLE 3. </w:t>
      </w:r>
      <w:r w:rsidRPr="00471030">
        <w:rPr>
          <w:rFonts w:ascii="Arial" w:hAnsi="Arial" w:cs="Arial"/>
          <w:color w:val="000000"/>
        </w:rPr>
        <w:t>DELAI D'EXECUTION DU MARCHE</w:t>
      </w:r>
    </w:p>
    <w:p w14:paraId="1712C8F5" w14:textId="77777777" w:rsidR="00F356BF" w:rsidRDefault="00340D01" w:rsidP="00771F7F">
      <w:pPr>
        <w:pStyle w:val="Sous-titre"/>
      </w:pPr>
      <w:r>
        <w:t>3-1. Période de préparation</w:t>
      </w:r>
    </w:p>
    <w:p w14:paraId="46B40C56" w14:textId="26671625" w:rsidR="00F356BF" w:rsidRDefault="00340D01" w:rsidP="00771F7F">
      <w:r>
        <w:t>Par dérogation à l'article 1</w:t>
      </w:r>
      <w:r w:rsidR="00771F7F">
        <w:t>8</w:t>
      </w:r>
      <w:r>
        <w:t xml:space="preserve">.1.1 du CCAG, le délai de la période de préparation </w:t>
      </w:r>
      <w:r w:rsidR="00231D91">
        <w:t xml:space="preserve">de chaque lot </w:t>
      </w:r>
      <w:r>
        <w:t>part de la date de la notification du marché</w:t>
      </w:r>
      <w:r w:rsidR="00231D91">
        <w:t xml:space="preserve"> du lot concerné</w:t>
      </w:r>
      <w:r>
        <w:t>.</w:t>
      </w:r>
    </w:p>
    <w:p w14:paraId="4CCC7C4F" w14:textId="77777777" w:rsidR="00BB7B77" w:rsidRDefault="00BB7B77" w:rsidP="00771F7F"/>
    <w:p w14:paraId="2B1EDAF0" w14:textId="7EFCF290" w:rsidR="00483499" w:rsidRDefault="00983F00" w:rsidP="00771F7F">
      <w:pPr>
        <w:rPr>
          <w:b/>
        </w:rPr>
      </w:pPr>
      <w:r w:rsidRPr="000E55F1">
        <w:t>Par dérogation à l’article 28.1. du CCAG, l</w:t>
      </w:r>
      <w:r w:rsidR="00340D01" w:rsidRPr="000E55F1">
        <w:t>e délai de la période de préparati</w:t>
      </w:r>
      <w:r w:rsidR="00340D01" w:rsidRPr="00874A94">
        <w:t xml:space="preserve">on </w:t>
      </w:r>
      <w:r w:rsidR="00340D01" w:rsidRPr="00604ABE">
        <w:t xml:space="preserve">est </w:t>
      </w:r>
      <w:r w:rsidR="00340D01" w:rsidRPr="00604ABE">
        <w:rPr>
          <w:bCs w:val="0"/>
        </w:rPr>
        <w:t>de</w:t>
      </w:r>
      <w:r w:rsidR="00340D01" w:rsidRPr="00604ABE">
        <w:rPr>
          <w:b/>
        </w:rPr>
        <w:t xml:space="preserve"> </w:t>
      </w:r>
      <w:r w:rsidR="00231D91" w:rsidRPr="00604ABE">
        <w:rPr>
          <w:b/>
        </w:rPr>
        <w:t>5</w:t>
      </w:r>
      <w:r w:rsidR="003D727C" w:rsidRPr="00604ABE">
        <w:rPr>
          <w:b/>
        </w:rPr>
        <w:t xml:space="preserve"> semaines</w:t>
      </w:r>
      <w:r w:rsidR="00483499" w:rsidRPr="00604ABE">
        <w:rPr>
          <w:b/>
        </w:rPr>
        <w:t>.</w:t>
      </w:r>
      <w:r w:rsidR="00483499">
        <w:rPr>
          <w:b/>
        </w:rPr>
        <w:t xml:space="preserve"> </w:t>
      </w:r>
    </w:p>
    <w:p w14:paraId="02FDD517" w14:textId="77777777" w:rsidR="00483499" w:rsidRDefault="00483499" w:rsidP="00771F7F">
      <w:pPr>
        <w:rPr>
          <w:b/>
        </w:rPr>
      </w:pPr>
    </w:p>
    <w:p w14:paraId="7C22F19A" w14:textId="48F2711A" w:rsidR="00483499" w:rsidRDefault="00483499" w:rsidP="00231D91">
      <w:pPr>
        <w:rPr>
          <w:bCs w:val="0"/>
          <w:i/>
          <w:iCs/>
        </w:rPr>
      </w:pPr>
      <w:r w:rsidRPr="00231D91">
        <w:rPr>
          <w:bCs w:val="0"/>
          <w:i/>
          <w:iCs/>
        </w:rPr>
        <w:t>Ce délai correspond à la période durant laquelle le titulaire doit remettre et faire valider au maitre d’ouvrage l’ensemble des documents d’exécution nécessaires à la bonne réalisation des travaux</w:t>
      </w:r>
      <w:r w:rsidR="00340D01" w:rsidRPr="00231D91">
        <w:rPr>
          <w:bCs w:val="0"/>
          <w:i/>
          <w:iCs/>
        </w:rPr>
        <w:t>.</w:t>
      </w:r>
      <w:r w:rsidRPr="00231D91">
        <w:rPr>
          <w:bCs w:val="0"/>
          <w:i/>
          <w:iCs/>
        </w:rPr>
        <w:t xml:space="preserve"> </w:t>
      </w:r>
    </w:p>
    <w:p w14:paraId="044A14F7" w14:textId="639B8B0B" w:rsidR="00141D12" w:rsidRPr="00483499" w:rsidRDefault="00141D12" w:rsidP="00771F7F">
      <w:pPr>
        <w:rPr>
          <w:i/>
          <w:iCs/>
        </w:rPr>
      </w:pPr>
    </w:p>
    <w:p w14:paraId="2912F36A" w14:textId="77777777" w:rsidR="00F356BF" w:rsidRPr="000E55F1" w:rsidRDefault="00340D01" w:rsidP="00771F7F">
      <w:pPr>
        <w:pStyle w:val="Sous-titre"/>
      </w:pPr>
      <w:r w:rsidRPr="000E55F1">
        <w:t>3-2. Délai d'exécution des travaux</w:t>
      </w:r>
    </w:p>
    <w:p w14:paraId="5710FF60" w14:textId="57FC9175" w:rsidR="00F356BF" w:rsidRPr="00874A94" w:rsidRDefault="00340D01" w:rsidP="00771F7F">
      <w:r w:rsidRPr="00874A94">
        <w:t xml:space="preserve">Le délai d'exécution </w:t>
      </w:r>
      <w:r w:rsidR="007F47AB">
        <w:t xml:space="preserve">globale des </w:t>
      </w:r>
      <w:r w:rsidRPr="00604ABE">
        <w:t xml:space="preserve">travaux </w:t>
      </w:r>
      <w:r w:rsidRPr="00604ABE">
        <w:rPr>
          <w:bCs w:val="0"/>
        </w:rPr>
        <w:t>est de</w:t>
      </w:r>
      <w:r w:rsidRPr="00604ABE">
        <w:rPr>
          <w:b/>
        </w:rPr>
        <w:t xml:space="preserve"> </w:t>
      </w:r>
      <w:r w:rsidR="00231D91" w:rsidRPr="00604ABE">
        <w:rPr>
          <w:b/>
        </w:rPr>
        <w:t>1</w:t>
      </w:r>
      <w:r w:rsidR="00604ABE" w:rsidRPr="00604ABE">
        <w:rPr>
          <w:b/>
        </w:rPr>
        <w:t>5</w:t>
      </w:r>
      <w:r w:rsidR="007F47AB" w:rsidRPr="00604ABE">
        <w:rPr>
          <w:b/>
        </w:rPr>
        <w:t xml:space="preserve"> semaines </w:t>
      </w:r>
      <w:r w:rsidR="00D368A1" w:rsidRPr="00604ABE">
        <w:t>(hors période de préparation)</w:t>
      </w:r>
      <w:r w:rsidRPr="00604ABE">
        <w:t xml:space="preserve"> à compter de la date fixée par l'ordre de service qui prescrira</w:t>
      </w:r>
      <w:r w:rsidRPr="00874A94">
        <w:t xml:space="preserve"> de commencer l'exécution du</w:t>
      </w:r>
      <w:r w:rsidR="00231D91">
        <w:t>/des</w:t>
      </w:r>
      <w:r w:rsidR="002C4F5C" w:rsidRPr="00874A94">
        <w:t xml:space="preserve"> </w:t>
      </w:r>
      <w:r w:rsidR="00231D91">
        <w:t xml:space="preserve">premiers(s) </w:t>
      </w:r>
      <w:r w:rsidR="003D727C">
        <w:t>lot</w:t>
      </w:r>
      <w:r w:rsidR="00231D91">
        <w:t>(s)</w:t>
      </w:r>
      <w:r w:rsidRPr="00874A94">
        <w:t>.</w:t>
      </w:r>
    </w:p>
    <w:p w14:paraId="0DE01083" w14:textId="0D97D32B" w:rsidR="00BB7B77" w:rsidRDefault="00BB7B77" w:rsidP="00771F7F"/>
    <w:p w14:paraId="69A0AED0" w14:textId="54552532" w:rsidR="00231D91" w:rsidRDefault="00231D91" w:rsidP="00231D91">
      <w:r>
        <w:t xml:space="preserve">Le délai d'exécution </w:t>
      </w:r>
      <w:r w:rsidRPr="00231D91">
        <w:rPr>
          <w:b/>
          <w:bCs w:val="0"/>
        </w:rPr>
        <w:t>propre au lot</w:t>
      </w:r>
      <w:r>
        <w:t xml:space="preserve"> pour lequel </w:t>
      </w:r>
      <w:r w:rsidRPr="00231D91">
        <w:rPr>
          <w:b/>
          <w:bCs w:val="0"/>
          <w:u w:val="single"/>
        </w:rPr>
        <w:t>je m'engage</w:t>
      </w:r>
      <w:r w:rsidRPr="00231D91">
        <w:rPr>
          <w:b/>
          <w:bCs w:val="0"/>
        </w:rPr>
        <w:t xml:space="preserve"> / </w:t>
      </w:r>
      <w:r w:rsidRPr="00231D91">
        <w:rPr>
          <w:b/>
          <w:bCs w:val="0"/>
          <w:u w:val="single"/>
        </w:rPr>
        <w:t>nous nous engageons</w:t>
      </w:r>
      <w:r>
        <w:t xml:space="preserve"> sera déterminé dans les conditions stipulées à </w:t>
      </w:r>
      <w:r w:rsidRPr="005A47A5">
        <w:t>l'article 4-1 du CCAP</w:t>
      </w:r>
      <w:r>
        <w:t xml:space="preserve"> sur la base du calendrier prévisionnel annexé au présent acte d'engagement.</w:t>
      </w:r>
    </w:p>
    <w:p w14:paraId="6180D032" w14:textId="77777777" w:rsidR="00231D91" w:rsidRPr="00231D91" w:rsidRDefault="00231D91" w:rsidP="00231D91"/>
    <w:p w14:paraId="545F400C" w14:textId="77777777" w:rsidR="00231D91" w:rsidRDefault="00231D91" w:rsidP="00231D91">
      <w:r>
        <w:t>L'ordre de service prescrivant de commencer l'ensemble des travaux sera notifié à chaque entreprise titulaire d'un lot.</w:t>
      </w:r>
    </w:p>
    <w:p w14:paraId="148CE294" w14:textId="7BDD05F4" w:rsidR="00231D91" w:rsidRDefault="00231D91" w:rsidP="00771F7F"/>
    <w:p w14:paraId="693A58B3" w14:textId="77777777" w:rsidR="00231D91" w:rsidRPr="00874A94" w:rsidRDefault="00231D91" w:rsidP="00771F7F"/>
    <w:p w14:paraId="13AE3998" w14:textId="77777777" w:rsidR="00F356BF" w:rsidRPr="00D83E18" w:rsidRDefault="00340D01" w:rsidP="00471030">
      <w:pPr>
        <w:pStyle w:val="Sous-titre"/>
      </w:pPr>
      <w:r w:rsidRPr="00D83E18">
        <w:lastRenderedPageBreak/>
        <w:t>3-3. Délai(s) distinct(s)</w:t>
      </w:r>
    </w:p>
    <w:p w14:paraId="1DE442CE" w14:textId="017BC762" w:rsidR="0097664C" w:rsidRPr="00D83E18" w:rsidRDefault="002C4F5C" w:rsidP="00471030">
      <w:r>
        <w:t>Sans objet</w:t>
      </w:r>
    </w:p>
    <w:p w14:paraId="58E3905B" w14:textId="77777777" w:rsidR="00F356BF" w:rsidRPr="00471030" w:rsidRDefault="00340D01" w:rsidP="003103B9">
      <w:pPr>
        <w:pStyle w:val="Titre1"/>
        <w:spacing w:before="480"/>
        <w:ind w:hanging="284"/>
        <w:rPr>
          <w:rFonts w:ascii="Arial" w:hAnsi="Arial" w:cs="Arial"/>
        </w:rPr>
      </w:pPr>
      <w:r w:rsidRPr="00471030">
        <w:rPr>
          <w:rFonts w:ascii="Arial" w:hAnsi="Arial" w:cs="Arial"/>
        </w:rPr>
        <w:t>ARTICLE 4. PAIEMENTS</w:t>
      </w:r>
    </w:p>
    <w:p w14:paraId="0868E6CE" w14:textId="51834F8E" w:rsidR="00C64F67" w:rsidRDefault="00340D01" w:rsidP="00B01A88">
      <w:r>
        <w:t>Les modalités du règlement des comptes du marché sont spécifiées à l'article 3-2 du CCAP.</w:t>
      </w:r>
    </w:p>
    <w:p w14:paraId="1847A8CA" w14:textId="358FD64D" w:rsidR="00C64F67" w:rsidRPr="00C64F67" w:rsidRDefault="00C64F67" w:rsidP="00C64F67">
      <w:pPr>
        <w:pStyle w:val="Sous-titre"/>
        <w:rPr>
          <w:rFonts w:ascii="Times New Roman" w:hAnsi="Times New Roman" w:cs="Tahoma"/>
          <w:sz w:val="28"/>
          <w:szCs w:val="28"/>
        </w:rPr>
      </w:pPr>
      <w:r>
        <w:t>4-1. Références bancaires</w:t>
      </w:r>
    </w:p>
    <w:p w14:paraId="0E97D1CE" w14:textId="7158962A" w:rsidR="008C6C9C" w:rsidRPr="008C6C9C" w:rsidRDefault="00340D01" w:rsidP="008C6C9C">
      <w:pPr>
        <w:rPr>
          <w:b/>
          <w:bCs w:val="0"/>
        </w:rPr>
      </w:pPr>
      <w:r w:rsidRPr="008C6C9C">
        <w:rPr>
          <w:rFonts w:ascii="Wingdings, Symbol" w:hAnsi="Wingdings, Symbol"/>
          <w:b/>
          <w:bCs w:val="0"/>
          <w:sz w:val="36"/>
        </w:rPr>
        <w:t></w:t>
      </w:r>
      <w:r w:rsidRPr="008C6C9C">
        <w:rPr>
          <w:b/>
          <w:bCs w:val="0"/>
          <w:sz w:val="36"/>
        </w:rPr>
        <w:t xml:space="preserve">  </w:t>
      </w:r>
      <w:r w:rsidRPr="008C6C9C">
        <w:rPr>
          <w:b/>
          <w:bCs w:val="0"/>
        </w:rPr>
        <w:t>Entreprise unique</w:t>
      </w:r>
    </w:p>
    <w:p w14:paraId="7046641C" w14:textId="6E85AA4A" w:rsidR="00F356BF" w:rsidRDefault="00340D01" w:rsidP="008C6C9C"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18E2BB6B" w14:textId="77777777" w:rsidR="008C6C9C" w:rsidRDefault="008C6C9C" w:rsidP="008C6C9C"/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F356BF" w14:paraId="723E4C05" w14:textId="77777777" w:rsidTr="00301F16">
        <w:trPr>
          <w:trHeight w:hRule="exact" w:val="60"/>
        </w:trPr>
        <w:tc>
          <w:tcPr>
            <w:tcW w:w="93" w:type="dxa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B79E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1B81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0244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C43B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67A90A3" w14:textId="77777777" w:rsidTr="00301F16"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750C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2D0F6" w14:textId="77777777" w:rsidR="00F356BF" w:rsidRDefault="00340D01" w:rsidP="008C6C9C"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7521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45B2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F57E037" w14:textId="77777777" w:rsidTr="00301F16">
        <w:trPr>
          <w:trHeight w:hRule="exact" w:val="6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B753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B803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2864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6834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1911FC8" w14:textId="77777777" w:rsidTr="00301F16"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15D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F3300" w14:textId="77777777" w:rsidR="00F356BF" w:rsidRDefault="00340D01" w:rsidP="008C6C9C"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469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71A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A182CF9" w14:textId="77777777" w:rsidTr="00301F16">
        <w:trPr>
          <w:trHeight w:hRule="exact" w:val="6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D0FB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124C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C570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BF7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F4E0E99" w14:textId="77777777" w:rsidTr="00301F16"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1FF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E9CC1" w14:textId="77777777" w:rsidR="00F356BF" w:rsidRDefault="00340D01" w:rsidP="008C6C9C"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03B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56E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633EE23" w14:textId="77777777" w:rsidTr="00301F16">
        <w:trPr>
          <w:trHeight w:hRule="exact" w:val="6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E90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2D5D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33F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07E2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3C0C6D5" w14:textId="77777777" w:rsidTr="00301F16"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3A4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529A0" w14:textId="77777777" w:rsidR="00F356BF" w:rsidRDefault="00340D01" w:rsidP="008C6C9C"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AAE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9FF4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20C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947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C98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849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B33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25B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49F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E13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5A24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01E4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5FCAE" w14:textId="77777777" w:rsidR="00F356BF" w:rsidRDefault="00340D01" w:rsidP="008C6C9C"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B813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90B4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4" w:type="dxa"/>
            <w:gridSpan w:val="5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3473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4DC75B8" w14:textId="77777777" w:rsidTr="00301F16">
        <w:trPr>
          <w:trHeight w:hRule="exact" w:val="6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87A6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5F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412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F020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30383FD" w14:textId="77777777" w:rsidTr="00301F16">
        <w:trPr>
          <w:trHeight w:val="32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CE4C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13A3" w14:textId="77777777" w:rsidR="00F356BF" w:rsidRDefault="00340D01" w:rsidP="008C6C9C"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B254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24F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FA6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6A2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A1B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4BEA" w14:textId="77777777" w:rsidR="00F356BF" w:rsidRDefault="00340D01" w:rsidP="008C6C9C"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0158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73E8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784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1AE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E8A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AEEE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C0E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530EA03" w14:textId="77777777" w:rsidTr="00301F16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B47D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956EB8" w14:paraId="46DB6D44" w14:textId="77777777" w:rsidTr="00301F16">
        <w:trPr>
          <w:trHeight w:hRule="exact" w:val="34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E512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D0E42" w14:textId="77777777" w:rsidR="00F356BF" w:rsidRDefault="00340D01" w:rsidP="008C6C9C"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8A47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A1C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DBE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766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B75E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6FD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5D4C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0AA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B82F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B67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27E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E25E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0442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2E8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5C57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5E9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67F4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E07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D275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C1DE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448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567F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376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151C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B711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EA73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0FE3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5175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C2CA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A05A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751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DBEE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224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F4C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42AECBE" w14:textId="77777777" w:rsidTr="00301F16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BAD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5B5E9CB" w14:textId="77777777" w:rsidTr="00301F16">
        <w:trPr>
          <w:trHeight w:hRule="exact" w:val="34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91C3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BAEEF" w14:textId="77777777" w:rsidR="00F356BF" w:rsidRDefault="00340D01" w:rsidP="008C6C9C"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301E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DF21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CFBA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FF2D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3F7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BAC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AA0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5BB5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1BA8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C80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CF9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6AB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9718D" w14:textId="77777777" w:rsidR="00F356BF" w:rsidRPr="00110116" w:rsidRDefault="00F356BF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356BF" w14:paraId="2B5E528F" w14:textId="77777777" w:rsidTr="00301F16">
        <w:tc>
          <w:tcPr>
            <w:tcW w:w="93" w:type="dxa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6D3BA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9" w:type="dxa"/>
            <w:gridSpan w:val="5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5959D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29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95212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12A227C9" w14:textId="77777777" w:rsidR="00C64F67" w:rsidRDefault="00C64F67" w:rsidP="00301F16"/>
    <w:p w14:paraId="3095FDF4" w14:textId="3BCBC06F" w:rsidR="00301F16" w:rsidRDefault="00340D01" w:rsidP="00301F16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6CA26B8" w14:textId="77777777" w:rsidR="00C64F67" w:rsidRDefault="00C64F67" w:rsidP="00301F16"/>
    <w:p w14:paraId="5AD2C35F" w14:textId="77777777" w:rsidR="00301F16" w:rsidRDefault="00340D01" w:rsidP="00301F16">
      <w:pPr>
        <w:rPr>
          <w:b/>
          <w:u w:val="single"/>
        </w:rPr>
      </w:pPr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 solidaire</w:t>
      </w:r>
    </w:p>
    <w:p w14:paraId="68251E27" w14:textId="08E2F241" w:rsidR="00301F16" w:rsidRDefault="00340D01" w:rsidP="00301F16"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057452DA" w14:textId="77777777" w:rsidR="00301F16" w:rsidRDefault="00301F16" w:rsidP="00301F16"/>
    <w:tbl>
      <w:tblPr>
        <w:tblW w:w="9958" w:type="dxa"/>
        <w:tblInd w:w="-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2"/>
        <w:gridCol w:w="1819"/>
        <w:gridCol w:w="221"/>
        <w:gridCol w:w="189"/>
        <w:gridCol w:w="61"/>
        <w:gridCol w:w="219"/>
        <w:gridCol w:w="158"/>
        <w:gridCol w:w="76"/>
        <w:gridCol w:w="222"/>
        <w:gridCol w:w="144"/>
        <w:gridCol w:w="95"/>
        <w:gridCol w:w="31"/>
        <w:gridCol w:w="223"/>
        <w:gridCol w:w="191"/>
        <w:gridCol w:w="62"/>
        <w:gridCol w:w="50"/>
        <w:gridCol w:w="188"/>
        <w:gridCol w:w="161"/>
        <w:gridCol w:w="93"/>
        <w:gridCol w:w="100"/>
        <w:gridCol w:w="156"/>
        <w:gridCol w:w="112"/>
        <w:gridCol w:w="50"/>
        <w:gridCol w:w="108"/>
        <w:gridCol w:w="223"/>
        <w:gridCol w:w="79"/>
        <w:gridCol w:w="175"/>
        <w:gridCol w:w="222"/>
        <w:gridCol w:w="49"/>
        <w:gridCol w:w="205"/>
        <w:gridCol w:w="224"/>
        <w:gridCol w:w="222"/>
        <w:gridCol w:w="65"/>
        <w:gridCol w:w="141"/>
        <w:gridCol w:w="64"/>
        <w:gridCol w:w="224"/>
        <w:gridCol w:w="158"/>
        <w:gridCol w:w="95"/>
        <w:gridCol w:w="223"/>
        <w:gridCol w:w="223"/>
        <w:gridCol w:w="127"/>
        <w:gridCol w:w="126"/>
        <w:gridCol w:w="223"/>
        <w:gridCol w:w="159"/>
        <w:gridCol w:w="95"/>
        <w:gridCol w:w="222"/>
        <w:gridCol w:w="128"/>
        <w:gridCol w:w="110"/>
        <w:gridCol w:w="223"/>
        <w:gridCol w:w="112"/>
        <w:gridCol w:w="141"/>
        <w:gridCol w:w="223"/>
        <w:gridCol w:w="223"/>
        <w:gridCol w:w="246"/>
        <w:gridCol w:w="133"/>
        <w:gridCol w:w="14"/>
      </w:tblGrid>
      <w:tr w:rsidR="00F356BF" w14:paraId="397827BD" w14:textId="77777777" w:rsidTr="00301F16">
        <w:trPr>
          <w:trHeight w:hRule="exact" w:val="58"/>
        </w:trPr>
        <w:tc>
          <w:tcPr>
            <w:tcW w:w="13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EF31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33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FD49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58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AFFD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5BF4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D7FE931" w14:textId="77777777" w:rsidTr="00301F16">
        <w:trPr>
          <w:trHeight w:val="262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95D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1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01050" w14:textId="77777777" w:rsidR="00F356BF" w:rsidRDefault="00340D01" w:rsidP="00301F16">
            <w:r>
              <w:t>compte ouvert à l'organisme bancaire :</w:t>
            </w:r>
          </w:p>
        </w:tc>
        <w:tc>
          <w:tcPr>
            <w:tcW w:w="537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E7F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2422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F31FD7B" w14:textId="77777777" w:rsidTr="00301F16">
        <w:trPr>
          <w:trHeight w:hRule="exact" w:val="58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1EA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3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6809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58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02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6832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981FC0E" w14:textId="77777777" w:rsidTr="00301F16">
        <w:trPr>
          <w:trHeight w:val="262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625C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1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67A7" w14:textId="77777777" w:rsidR="00F356BF" w:rsidRDefault="00340D01" w:rsidP="00301F16">
            <w:r>
              <w:t>à :</w:t>
            </w:r>
          </w:p>
        </w:tc>
        <w:tc>
          <w:tcPr>
            <w:tcW w:w="537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C6C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4934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BA15964" w14:textId="77777777" w:rsidTr="00301F16">
        <w:trPr>
          <w:trHeight w:hRule="exact" w:val="58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F7D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3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FBD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58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3CD6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ACB9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1F48418" w14:textId="77777777" w:rsidTr="00301F16">
        <w:trPr>
          <w:trHeight w:val="262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F1CA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1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A3B61" w14:textId="77777777" w:rsidR="00F356BF" w:rsidRDefault="00340D01" w:rsidP="00301F16">
            <w:r>
              <w:t>au nom de :</w:t>
            </w:r>
          </w:p>
        </w:tc>
        <w:tc>
          <w:tcPr>
            <w:tcW w:w="537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4F1D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EE42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A95B907" w14:textId="77777777" w:rsidTr="00301F16">
        <w:trPr>
          <w:trHeight w:hRule="exact" w:val="58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35D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3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AE1A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58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0E03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6C8E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5EC0ED0" w14:textId="77777777" w:rsidTr="00301F16">
        <w:trPr>
          <w:gridAfter w:val="1"/>
          <w:wAfter w:w="6" w:type="dxa"/>
          <w:trHeight w:val="262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8387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8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A9E19" w14:textId="77777777" w:rsidR="00F356BF" w:rsidRDefault="00340D01" w:rsidP="00301F16">
            <w:r>
              <w:t>sous le numéro :</w:t>
            </w: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FE46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9E3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D82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2AE6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A90C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FC0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FD67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435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C29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E04F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20C5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13D4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76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993EF" w14:textId="77777777" w:rsidR="00F356BF" w:rsidRDefault="00340D01" w:rsidP="00301F16">
            <w:r>
              <w:t>clé RIB :</w:t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D03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D70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61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23B5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07C0B56" w14:textId="77777777" w:rsidTr="00301F16">
        <w:trPr>
          <w:trHeight w:hRule="exact" w:val="58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12B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3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0538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58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0859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796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A668FF5" w14:textId="77777777" w:rsidTr="00301F16">
        <w:trPr>
          <w:gridAfter w:val="1"/>
          <w:wAfter w:w="8" w:type="dxa"/>
          <w:trHeight w:val="310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BB9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8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F4771" w14:textId="77777777" w:rsidR="00F356BF" w:rsidRDefault="00340D01" w:rsidP="00301F16">
            <w:r>
              <w:t>code banque :</w:t>
            </w: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47DD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D49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A63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623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A71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34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B7898" w14:textId="77777777" w:rsidR="00F356BF" w:rsidRDefault="00340D01" w:rsidP="00301F16">
            <w:r>
              <w:t>code guichet :</w:t>
            </w: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0C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313B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83E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ED7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CDB3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21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206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6CF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962F5C2" w14:textId="77777777" w:rsidTr="00301F16">
        <w:trPr>
          <w:trHeight w:hRule="exact" w:val="55"/>
        </w:trPr>
        <w:tc>
          <w:tcPr>
            <w:tcW w:w="9958" w:type="dxa"/>
            <w:gridSpan w:val="5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D7B6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301F16" w14:paraId="444F49BE" w14:textId="77777777" w:rsidTr="00301F16">
        <w:trPr>
          <w:gridAfter w:val="1"/>
          <w:wAfter w:w="14" w:type="dxa"/>
          <w:trHeight w:hRule="exact" w:val="330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CBD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8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A27E7" w14:textId="77777777" w:rsidR="00F356BF" w:rsidRDefault="00340D01" w:rsidP="00301F16">
            <w: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9C95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E1BB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956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D259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820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4622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6A2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9A4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7DE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E721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C90C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A549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C174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599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E9C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1079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CCD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3311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FBA4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A8E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490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75D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BC20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EA8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1BDF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295A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44C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387E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26A1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BAE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255A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D7B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1292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546F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C235ABC" w14:textId="77777777" w:rsidTr="00301F16">
        <w:trPr>
          <w:trHeight w:hRule="exact" w:val="55"/>
        </w:trPr>
        <w:tc>
          <w:tcPr>
            <w:tcW w:w="9958" w:type="dxa"/>
            <w:gridSpan w:val="5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CCE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062719A" w14:textId="77777777" w:rsidTr="00301F16">
        <w:trPr>
          <w:gridAfter w:val="1"/>
          <w:wAfter w:w="7" w:type="dxa"/>
          <w:trHeight w:hRule="exact" w:val="330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CBBB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8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AE22F" w14:textId="77777777" w:rsidR="00F356BF" w:rsidRDefault="00340D01" w:rsidP="00301F16"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3D21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0360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519F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2AC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07B3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441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B04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8FD1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149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E08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2DD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217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E26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DF6D0" w14:textId="77777777" w:rsidR="00F356BF" w:rsidRPr="00110116" w:rsidRDefault="00F356BF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356BF" w14:paraId="28BB7B51" w14:textId="77777777" w:rsidTr="00301F16">
        <w:trPr>
          <w:trHeight w:hRule="exact" w:val="1397"/>
        </w:trPr>
        <w:tc>
          <w:tcPr>
            <w:tcW w:w="133" w:type="dxa"/>
            <w:tcBorders>
              <w:left w:val="single" w:sz="2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CEF9F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691" w:type="dxa"/>
            <w:gridSpan w:val="53"/>
            <w:tcBorders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175F6" w14:textId="77777777" w:rsidR="00F356BF" w:rsidRDefault="00340D01" w:rsidP="00301F16"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33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737FB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48264997" w14:textId="77777777" w:rsidR="00C64F67" w:rsidRDefault="00C64F67" w:rsidP="00301F16"/>
    <w:p w14:paraId="3B7691D1" w14:textId="2F616157" w:rsidR="00F356BF" w:rsidRDefault="00340D01" w:rsidP="00301F16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ED3FEDC" w14:textId="77777777" w:rsidR="00F356BF" w:rsidRPr="00301F16" w:rsidRDefault="00340D01" w:rsidP="00301F16">
      <w:pPr>
        <w:rPr>
          <w:b/>
          <w:bCs w:val="0"/>
        </w:rPr>
      </w:pPr>
      <w:r w:rsidRPr="00301F16">
        <w:rPr>
          <w:rFonts w:ascii="Wingdings, Symbol" w:hAnsi="Wingdings, Symbol"/>
          <w:b/>
          <w:bCs w:val="0"/>
          <w:sz w:val="36"/>
        </w:rPr>
        <w:lastRenderedPageBreak/>
        <w:t></w:t>
      </w:r>
      <w:r w:rsidRPr="00301F16">
        <w:rPr>
          <w:b/>
          <w:bCs w:val="0"/>
        </w:rPr>
        <w:t xml:space="preserve">  Groupement conjoint</w:t>
      </w:r>
    </w:p>
    <w:p w14:paraId="55E5215A" w14:textId="71F7496E" w:rsidR="00F356BF" w:rsidRDefault="00340D01" w:rsidP="00301F16"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36C90729" w14:textId="77777777" w:rsidR="00301F16" w:rsidRDefault="00301F16" w:rsidP="00301F16"/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62842954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D5508" w14:textId="77777777" w:rsidR="00F356BF" w:rsidRDefault="00F356BF" w:rsidP="00301F16"/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3FDDC" w14:textId="77777777" w:rsidR="00F356BF" w:rsidRDefault="00340D01" w:rsidP="00C64F67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E8E41" w14:textId="77777777" w:rsidR="00F356BF" w:rsidRDefault="00F356BF" w:rsidP="00301F16"/>
        </w:tc>
      </w:tr>
      <w:tr w:rsidR="00F356BF" w14:paraId="716D51D6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273EE" w14:textId="77777777" w:rsidR="00F356BF" w:rsidRDefault="00F356BF" w:rsidP="00301F16"/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620F7" w14:textId="77777777" w:rsidR="00F356BF" w:rsidRDefault="00F356BF" w:rsidP="00301F16"/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B83B8" w14:textId="77777777" w:rsidR="00F356BF" w:rsidRDefault="00F356BF" w:rsidP="00301F16"/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8E81D" w14:textId="77777777" w:rsidR="00F356BF" w:rsidRDefault="00F356BF" w:rsidP="00301F16"/>
        </w:tc>
      </w:tr>
      <w:tr w:rsidR="00F356BF" w14:paraId="5605ABC6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6C84" w14:textId="77777777" w:rsidR="00F356BF" w:rsidRDefault="00F356BF" w:rsidP="00301F16"/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4BB79" w14:textId="77777777" w:rsidR="00F356BF" w:rsidRDefault="00340D01" w:rsidP="00301F16"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901A5" w14:textId="77777777" w:rsidR="00F356BF" w:rsidRDefault="00F356BF" w:rsidP="00301F16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1E57" w14:textId="77777777" w:rsidR="00F356BF" w:rsidRDefault="00F356BF" w:rsidP="00301F16"/>
        </w:tc>
      </w:tr>
      <w:tr w:rsidR="00F356BF" w14:paraId="1FF3AC9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B9F4D" w14:textId="77777777" w:rsidR="00F356BF" w:rsidRDefault="00F356BF" w:rsidP="00301F16"/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B14AF" w14:textId="77777777" w:rsidR="00F356BF" w:rsidRDefault="00F356BF" w:rsidP="00301F16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2A88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D7CA6" w14:textId="77777777" w:rsidR="00F356BF" w:rsidRDefault="00F356BF" w:rsidP="00301F16"/>
        </w:tc>
      </w:tr>
      <w:tr w:rsidR="00F356BF" w14:paraId="197C722A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11736" w14:textId="77777777" w:rsidR="00F356BF" w:rsidRDefault="00F356BF" w:rsidP="00301F16"/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46436" w14:textId="77777777" w:rsidR="00F356BF" w:rsidRDefault="00340D01" w:rsidP="00301F16"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52D2F" w14:textId="77777777" w:rsidR="00F356BF" w:rsidRDefault="00F356BF" w:rsidP="00301F16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31514" w14:textId="77777777" w:rsidR="00F356BF" w:rsidRDefault="00F356BF" w:rsidP="00301F16"/>
        </w:tc>
      </w:tr>
      <w:tr w:rsidR="00F356BF" w14:paraId="3E471FE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47D30" w14:textId="77777777" w:rsidR="00F356BF" w:rsidRDefault="00F356BF" w:rsidP="00301F16"/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382AA" w14:textId="77777777" w:rsidR="00F356BF" w:rsidRDefault="00F356BF" w:rsidP="00301F16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880A3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AEA1" w14:textId="77777777" w:rsidR="00F356BF" w:rsidRDefault="00F356BF" w:rsidP="00301F16"/>
        </w:tc>
      </w:tr>
      <w:tr w:rsidR="00F356BF" w14:paraId="0A5E264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05482" w14:textId="77777777" w:rsidR="00F356BF" w:rsidRDefault="00F356BF" w:rsidP="00301F16"/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6ECC6" w14:textId="77777777" w:rsidR="00F356BF" w:rsidRDefault="00340D01" w:rsidP="00301F16"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630D6" w14:textId="77777777" w:rsidR="00F356BF" w:rsidRDefault="00F356BF" w:rsidP="00301F16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C5178" w14:textId="77777777" w:rsidR="00F356BF" w:rsidRDefault="00F356BF" w:rsidP="00301F16"/>
        </w:tc>
      </w:tr>
      <w:tr w:rsidR="00F356BF" w14:paraId="2FA8B4F2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9E9F" w14:textId="77777777" w:rsidR="00F356BF" w:rsidRDefault="00F356BF" w:rsidP="00301F16"/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82223" w14:textId="77777777" w:rsidR="00F356BF" w:rsidRDefault="00F356BF" w:rsidP="00301F16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27387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6E194" w14:textId="77777777" w:rsidR="00F356BF" w:rsidRDefault="00F356BF" w:rsidP="00301F16"/>
        </w:tc>
      </w:tr>
      <w:tr w:rsidR="00F356BF" w14:paraId="16E2D500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27B02" w14:textId="77777777" w:rsidR="00F356BF" w:rsidRDefault="00F356BF" w:rsidP="00301F16"/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5E66E" w14:textId="77777777" w:rsidR="00F356BF" w:rsidRDefault="00340D01" w:rsidP="00301F16"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5B040" w14:textId="77777777" w:rsidR="00F356BF" w:rsidRDefault="00F356BF" w:rsidP="00301F16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75A1E" w14:textId="77777777" w:rsidR="00F356BF" w:rsidRDefault="00F356BF" w:rsidP="00301F16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92D0E" w14:textId="77777777" w:rsidR="00F356BF" w:rsidRDefault="00F356BF" w:rsidP="00301F16"/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24B2E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D610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3000C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5BD33" w14:textId="77777777" w:rsidR="00F356BF" w:rsidRDefault="00F356BF" w:rsidP="00301F16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83CA6" w14:textId="77777777" w:rsidR="00F356BF" w:rsidRDefault="00F356BF" w:rsidP="00301F16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B6E17" w14:textId="77777777" w:rsidR="00F356BF" w:rsidRDefault="00F356BF" w:rsidP="00301F16"/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B54A0" w14:textId="77777777" w:rsidR="00F356BF" w:rsidRDefault="00F356BF" w:rsidP="00301F16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A6A06" w14:textId="77777777" w:rsidR="00F356BF" w:rsidRDefault="00F356BF" w:rsidP="00301F16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2313B" w14:textId="77777777" w:rsidR="00F356BF" w:rsidRDefault="00F356BF" w:rsidP="00301F16"/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7A876" w14:textId="77777777" w:rsidR="00F356BF" w:rsidRDefault="00340D01" w:rsidP="00301F16"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6C71" w14:textId="77777777" w:rsidR="00F356BF" w:rsidRDefault="00F356BF" w:rsidP="00301F16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B0005" w14:textId="77777777" w:rsidR="00F356BF" w:rsidRDefault="00F356BF" w:rsidP="00301F16"/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C98E8" w14:textId="77777777" w:rsidR="00F356BF" w:rsidRDefault="00F356BF" w:rsidP="00301F16"/>
        </w:tc>
      </w:tr>
      <w:tr w:rsidR="00F356BF" w14:paraId="4CAF081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216E0" w14:textId="77777777" w:rsidR="00F356BF" w:rsidRDefault="00F356BF" w:rsidP="00301F16"/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59DB" w14:textId="77777777" w:rsidR="00F356BF" w:rsidRDefault="00F356BF" w:rsidP="00301F16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7EF2A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EF878" w14:textId="77777777" w:rsidR="00F356BF" w:rsidRDefault="00F356BF" w:rsidP="00301F16"/>
        </w:tc>
      </w:tr>
      <w:tr w:rsidR="00F356BF" w14:paraId="52F6851E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6DF07" w14:textId="77777777" w:rsidR="00F356BF" w:rsidRDefault="00F356BF" w:rsidP="00301F16"/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70CF9" w14:textId="77777777" w:rsidR="00F356BF" w:rsidRDefault="00340D01" w:rsidP="00301F16"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988FE" w14:textId="77777777" w:rsidR="00F356BF" w:rsidRDefault="00F356BF" w:rsidP="00301F16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95EA1" w14:textId="77777777" w:rsidR="00F356BF" w:rsidRDefault="00F356BF" w:rsidP="00301F16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FFE9B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78263" w14:textId="77777777" w:rsidR="00F356BF" w:rsidRDefault="00F356BF" w:rsidP="00301F16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1D008" w14:textId="77777777" w:rsidR="00F356BF" w:rsidRDefault="00F356BF" w:rsidP="00301F16"/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81FE" w14:textId="77777777" w:rsidR="00F356BF" w:rsidRDefault="00340D01" w:rsidP="00301F16"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5EB3A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DF6F2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78AD0" w14:textId="77777777" w:rsidR="00F356BF" w:rsidRDefault="00F356BF" w:rsidP="00301F16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532CA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A5882" w14:textId="77777777" w:rsidR="00F356BF" w:rsidRDefault="00F356BF" w:rsidP="00301F16"/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4711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D6131" w14:textId="77777777" w:rsidR="00F356BF" w:rsidRDefault="00F356BF" w:rsidP="00301F16"/>
        </w:tc>
      </w:tr>
      <w:tr w:rsidR="00F356BF" w14:paraId="4D050149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DB473" w14:textId="77777777" w:rsidR="00F356BF" w:rsidRDefault="00F356BF" w:rsidP="00301F16"/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096D6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781A2" w14:textId="77777777" w:rsidR="00F356BF" w:rsidRDefault="00F356BF" w:rsidP="00301F16"/>
        </w:tc>
      </w:tr>
      <w:tr w:rsidR="00F356BF" w14:paraId="1CD38D38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F3AC4" w14:textId="77777777" w:rsidR="00F356BF" w:rsidRDefault="00F356BF" w:rsidP="00301F16"/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E4499" w14:textId="77777777" w:rsidR="00F356BF" w:rsidRDefault="00340D01" w:rsidP="00301F16"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A81CA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204E9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35960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8A5F2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3083B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FBF09" w14:textId="77777777" w:rsidR="00F356BF" w:rsidRDefault="00F356BF" w:rsidP="00301F16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0A300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9EB9A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03A0D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FED06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4D306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070D5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58B8B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7507A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73144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9A21F" w14:textId="77777777" w:rsidR="00F356BF" w:rsidRDefault="00F356BF" w:rsidP="00301F16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D3D61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87BF8" w14:textId="77777777" w:rsidR="00F356BF" w:rsidRDefault="00F356BF" w:rsidP="00301F16"/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8A8BF" w14:textId="77777777" w:rsidR="00F356BF" w:rsidRDefault="00F356BF" w:rsidP="00301F16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E5E16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C3C65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5D6B2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A22A2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F94FE" w14:textId="77777777" w:rsidR="00F356BF" w:rsidRDefault="00F356BF" w:rsidP="00301F16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39C94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ABE77" w14:textId="77777777" w:rsidR="00F356BF" w:rsidRDefault="00F356BF" w:rsidP="00301F16"/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9E03A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BFACC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1122E6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4B3A3" w14:textId="77777777" w:rsidR="00F356BF" w:rsidRDefault="00F356BF" w:rsidP="00301F16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C4524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53026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4F2E1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669BE" w14:textId="77777777" w:rsidR="00F356BF" w:rsidRDefault="00F356BF" w:rsidP="00301F16"/>
        </w:tc>
      </w:tr>
      <w:tr w:rsidR="00F356BF" w14:paraId="41689907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6619" w14:textId="77777777" w:rsidR="00F356BF" w:rsidRDefault="00F356BF" w:rsidP="00301F16"/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2B53C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F84DA" w14:textId="77777777" w:rsidR="00F356BF" w:rsidRDefault="00F356BF" w:rsidP="00301F16"/>
        </w:tc>
      </w:tr>
      <w:tr w:rsidR="00F356BF" w14:paraId="241D6596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388DE" w14:textId="77777777" w:rsidR="00F356BF" w:rsidRDefault="00F356BF" w:rsidP="00301F16"/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698FF" w14:textId="77777777" w:rsidR="00F356BF" w:rsidRDefault="00340D01" w:rsidP="00301F16"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83B23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19904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7E621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431E4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AD09F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22C12" w14:textId="77777777" w:rsidR="00F356BF" w:rsidRDefault="00F356BF" w:rsidP="00301F16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16CE2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AD260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5702A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CB314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EEC78" w14:textId="77777777" w:rsidR="00F356BF" w:rsidRDefault="00F356BF" w:rsidP="00301F16"/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28824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DB109" w14:textId="77777777" w:rsidR="00F356BF" w:rsidRDefault="00F356BF" w:rsidP="00301F16"/>
        </w:tc>
      </w:tr>
      <w:tr w:rsidR="00F356BF" w14:paraId="085F9A2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F1A1" w14:textId="77777777" w:rsidR="00F356BF" w:rsidRDefault="00F356BF" w:rsidP="00301F16"/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86191" w14:textId="77777777" w:rsidR="00F356BF" w:rsidRDefault="00F356BF" w:rsidP="00301F16"/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3B45D" w14:textId="77777777" w:rsidR="00F356BF" w:rsidRDefault="00F356BF" w:rsidP="00301F16"/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B58F0" w14:textId="77777777" w:rsidR="00F356BF" w:rsidRDefault="00F356BF" w:rsidP="00301F16"/>
        </w:tc>
      </w:tr>
    </w:tbl>
    <w:p w14:paraId="56A8742D" w14:textId="77777777" w:rsidR="00F356BF" w:rsidRDefault="00F356BF" w:rsidP="00301F16"/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501CD591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DB5D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49E17" w14:textId="77777777" w:rsidR="00F356BF" w:rsidRPr="00C64F67" w:rsidRDefault="00340D01" w:rsidP="00C64F67">
            <w:pPr>
              <w:jc w:val="center"/>
              <w:rPr>
                <w:b/>
                <w:bCs w:val="0"/>
              </w:rPr>
            </w:pPr>
            <w:r w:rsidRPr="00C64F67">
              <w:rPr>
                <w:b/>
                <w:bCs w:val="0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1B4A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FD33E1E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A068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91D45" w14:textId="77777777" w:rsidR="00F356BF" w:rsidRDefault="00F356BF" w:rsidP="00C64F67"/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4AAC4" w14:textId="77777777" w:rsidR="00F356BF" w:rsidRDefault="00F356BF" w:rsidP="00C64F67"/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8251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619FCDC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2D42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27C91" w14:textId="77777777" w:rsidR="00F356BF" w:rsidRDefault="00340D01" w:rsidP="00C64F67"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1A5C3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0F09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6288B1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66C6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8714D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F42F6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7C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E3D7FCF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D4A9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2B2FC" w14:textId="77777777" w:rsidR="00F356BF" w:rsidRDefault="00340D01" w:rsidP="00C64F67"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92F43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6DC4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0BBB4B3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D173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86DB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F5786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D92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17662F7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FD5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F4CBF" w14:textId="77777777" w:rsidR="00F356BF" w:rsidRDefault="00340D01" w:rsidP="00C64F67"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233D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4AB8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66501A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F8BA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D4B0D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51334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E97D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838D864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D53F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BCF1A" w14:textId="77777777" w:rsidR="00F356BF" w:rsidRDefault="00340D01" w:rsidP="00C64F67"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4E924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0FBF8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F3687" w14:textId="77777777" w:rsidR="00F356BF" w:rsidRDefault="00F356BF" w:rsidP="00C64F67"/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BC64A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2D848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FFC01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36E88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442C7" w14:textId="77777777" w:rsidR="00F356BF" w:rsidRDefault="00F356BF" w:rsidP="00C64F67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2B15F" w14:textId="77777777" w:rsidR="00F356BF" w:rsidRDefault="00F356BF" w:rsidP="00C64F67"/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649F" w14:textId="77777777" w:rsidR="00F356BF" w:rsidRDefault="00F356BF" w:rsidP="00C64F67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0232B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08C1" w14:textId="77777777" w:rsidR="00F356BF" w:rsidRDefault="00F356BF" w:rsidP="00C64F67"/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AFAD" w14:textId="77777777" w:rsidR="00F356BF" w:rsidRDefault="00340D01" w:rsidP="00C64F67"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E5857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FC8F1" w14:textId="77777777" w:rsidR="00F356BF" w:rsidRDefault="00F356BF" w:rsidP="00C64F67"/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C7607" w14:textId="77777777" w:rsidR="00F356BF" w:rsidRDefault="00F356BF" w:rsidP="00C64F67"/>
        </w:tc>
      </w:tr>
      <w:tr w:rsidR="00F356BF" w14:paraId="596583C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232B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188A1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347A8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0B03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F21C8FC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C3F0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BE1EB" w14:textId="77777777" w:rsidR="00F356BF" w:rsidRDefault="00340D01" w:rsidP="00C64F67"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6A214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4AB77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B1AC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6EB3A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ADE72" w14:textId="77777777" w:rsidR="00F356BF" w:rsidRDefault="00F356BF" w:rsidP="00C64F67"/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4951A" w14:textId="77777777" w:rsidR="00F356BF" w:rsidRDefault="00340D01" w:rsidP="00C64F67"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8F08A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0E620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94D8A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80F9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0A221" w14:textId="77777777" w:rsidR="00F356BF" w:rsidRDefault="00F356BF" w:rsidP="00C64F67"/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8A560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D487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59EF907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8378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6F090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798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E62F045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4264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C8BF8" w14:textId="77777777" w:rsidR="00F356BF" w:rsidRDefault="00340D01" w:rsidP="00C64F67"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26257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374C1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2DF16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53A11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1674F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4FFF8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C7E66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9D676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54AAE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EB892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B9E32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09FE2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27207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D309D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EC81B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FA22D" w14:textId="77777777" w:rsidR="00F356BF" w:rsidRDefault="00F356BF" w:rsidP="00C64F67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D878B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5A840" w14:textId="77777777" w:rsidR="00F356BF" w:rsidRDefault="00F356BF" w:rsidP="00C64F67"/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48766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B4053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F9C1F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547B8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D64B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D9885" w14:textId="77777777" w:rsidR="00F356BF" w:rsidRDefault="00F356BF" w:rsidP="00C64F67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11090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55407" w14:textId="77777777" w:rsidR="00F356BF" w:rsidRDefault="00F356BF" w:rsidP="00C64F67"/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58A15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EECB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C2550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03937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FD3F1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279AD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2B35E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80EF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344B670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87F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C6178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4044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524E23B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7CBB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E1972" w14:textId="77777777" w:rsidR="00F356BF" w:rsidRDefault="00340D01" w:rsidP="00C64F67"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30395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D2474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C27E5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3470C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95C71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C4705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D8133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816E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C3534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1B001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A0555" w14:textId="77777777" w:rsidR="00F356BF" w:rsidRDefault="00F356BF" w:rsidP="00C64F67"/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B7F18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7A72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A8D0EE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7C18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85EE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E0F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4299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708092F9" w14:textId="77777777" w:rsidR="00F356BF" w:rsidRDefault="00F356BF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0B935216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3450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1C98" w14:textId="77777777" w:rsidR="00F356BF" w:rsidRPr="00C64F67" w:rsidRDefault="00340D01" w:rsidP="00C64F67">
            <w:pPr>
              <w:jc w:val="center"/>
              <w:rPr>
                <w:b/>
                <w:bCs w:val="0"/>
              </w:rPr>
            </w:pPr>
            <w:r w:rsidRPr="00C64F67">
              <w:rPr>
                <w:b/>
                <w:bCs w:val="0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4B5E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F364EFC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0D0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263D" w14:textId="77777777" w:rsidR="00F356BF" w:rsidRDefault="00F356BF" w:rsidP="00C64F67"/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CCBEC" w14:textId="77777777" w:rsidR="00F356BF" w:rsidRDefault="00F356BF" w:rsidP="00C64F67"/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80DC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F9908B1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0E7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A0354" w14:textId="77777777" w:rsidR="00F356BF" w:rsidRDefault="00340D01" w:rsidP="00C64F67"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E8E19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E3F8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E720F87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73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E134C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3528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F24C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646CA26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A7AD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79147" w14:textId="77777777" w:rsidR="00F356BF" w:rsidRDefault="00340D01" w:rsidP="00C64F67"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D1E57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1EFB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3EF407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5FF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10617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392A0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CB7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39E203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D0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71CF" w14:textId="77777777" w:rsidR="00F356BF" w:rsidRDefault="00340D01" w:rsidP="00C64F67"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600DE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C29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51AFCC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62A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839A5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851C6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5E2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0D825DD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07FD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52642" w14:textId="77777777" w:rsidR="00F356BF" w:rsidRDefault="00340D01" w:rsidP="00C64F67"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992F0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6B64F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CEC97" w14:textId="77777777" w:rsidR="00F356BF" w:rsidRDefault="00F356BF" w:rsidP="00C64F67"/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D01F1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07762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B59A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3CE55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F503F" w14:textId="77777777" w:rsidR="00F356BF" w:rsidRDefault="00F356BF" w:rsidP="00C64F67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51AA" w14:textId="77777777" w:rsidR="00F356BF" w:rsidRDefault="00F356BF" w:rsidP="00C64F67"/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792E5" w14:textId="77777777" w:rsidR="00F356BF" w:rsidRDefault="00F356BF" w:rsidP="00C64F67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B0E25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A68B2" w14:textId="77777777" w:rsidR="00F356BF" w:rsidRDefault="00F356BF" w:rsidP="00C64F67"/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F6AE7" w14:textId="77777777" w:rsidR="00F356BF" w:rsidRDefault="00340D01" w:rsidP="00C64F67"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4EB85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31B9" w14:textId="77777777" w:rsidR="00F356BF" w:rsidRDefault="00F356BF" w:rsidP="00C64F67"/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C48F7" w14:textId="77777777" w:rsidR="00F356BF" w:rsidRDefault="00F356BF" w:rsidP="00C64F67"/>
        </w:tc>
      </w:tr>
      <w:tr w:rsidR="00F356BF" w14:paraId="261B8875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16C2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DBD1F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D42A1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1D16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0F69B39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EA5C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AA2C1" w14:textId="77777777" w:rsidR="00F356BF" w:rsidRDefault="00340D01" w:rsidP="00C64F67"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28953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B0C5F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65C7A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65E22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FF77" w14:textId="77777777" w:rsidR="00F356BF" w:rsidRDefault="00F356BF" w:rsidP="00C64F67"/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657A7" w14:textId="77777777" w:rsidR="00F356BF" w:rsidRDefault="00340D01" w:rsidP="00C64F67"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D748A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CA7ED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3081D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B1248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93484" w14:textId="77777777" w:rsidR="00F356BF" w:rsidRDefault="00F356BF" w:rsidP="00C64F67"/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0760F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DE9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392B8D6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DA60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86ACF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66D7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E9BDAEB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9C9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6F274" w14:textId="77777777" w:rsidR="00F356BF" w:rsidRDefault="00340D01" w:rsidP="00C64F67"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0351D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285BB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13BDC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25A7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53E28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E3D7A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94CF5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A327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EC272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64044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C5B06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CEBB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BB2F5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D34ED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42C5C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68B1B" w14:textId="77777777" w:rsidR="00F356BF" w:rsidRDefault="00F356BF" w:rsidP="00C64F67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361CD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BCAE5" w14:textId="77777777" w:rsidR="00F356BF" w:rsidRDefault="00F356BF" w:rsidP="00C64F67"/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3695D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DFB24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84C34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01C3D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8369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2FDF3" w14:textId="77777777" w:rsidR="00F356BF" w:rsidRDefault="00F356BF" w:rsidP="00C64F67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50481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AAFAA" w14:textId="77777777" w:rsidR="00F356BF" w:rsidRDefault="00F356BF" w:rsidP="00C64F67"/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1FD13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6A688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F8713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DAB50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1D383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C0BF3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34E6F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4B4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BC47BBF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A60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0AD35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1931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C786890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C368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51D95" w14:textId="77777777" w:rsidR="00F356BF" w:rsidRDefault="00340D01" w:rsidP="00C64F67"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CA1B1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3BE7F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FD4A5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D94DC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48A60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D3F2B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D3A99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DE1AB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707AF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E7EA4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D5104" w14:textId="77777777" w:rsidR="00F356BF" w:rsidRDefault="00F356BF" w:rsidP="00C64F67"/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9CE9C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80D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E434EC7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0453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C0DD9" w14:textId="77777777" w:rsidR="00F356BF" w:rsidRDefault="00F356BF" w:rsidP="00C64F67"/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C0084" w14:textId="77777777" w:rsidR="00F356BF" w:rsidRDefault="00F356BF" w:rsidP="00C64F67"/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CBB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57322340" w14:textId="77777777" w:rsidR="00F356BF" w:rsidRDefault="00F356BF">
      <w:pPr>
        <w:pStyle w:val="Standard"/>
      </w:pPr>
    </w:p>
    <w:p w14:paraId="397F2ADD" w14:textId="5FA6133A" w:rsidR="00F356BF" w:rsidRDefault="00340D01" w:rsidP="00C64F67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13C7F2D" w14:textId="08E7926E" w:rsidR="003103B9" w:rsidRDefault="003103B9" w:rsidP="00C64F67"/>
    <w:p w14:paraId="36E93877" w14:textId="2C27FC8B" w:rsidR="003103B9" w:rsidRDefault="003103B9" w:rsidP="00C64F67"/>
    <w:p w14:paraId="1510316C" w14:textId="2944B64E" w:rsidR="003103B9" w:rsidRDefault="003103B9" w:rsidP="00C64F67"/>
    <w:p w14:paraId="4C129F68" w14:textId="017A4728" w:rsidR="003103B9" w:rsidRDefault="003103B9" w:rsidP="00C64F67"/>
    <w:p w14:paraId="4B086BFF" w14:textId="77777777" w:rsidR="003103B9" w:rsidRDefault="003103B9" w:rsidP="00C64F67"/>
    <w:p w14:paraId="4EC59DD9" w14:textId="77777777" w:rsidR="0003704E" w:rsidRDefault="0003704E" w:rsidP="00C64F67"/>
    <w:p w14:paraId="3A54561C" w14:textId="5893326D" w:rsidR="00C64F67" w:rsidRPr="00C64F67" w:rsidRDefault="00C64F67" w:rsidP="00C64F67">
      <w:pPr>
        <w:pStyle w:val="Sous-titre"/>
        <w:rPr>
          <w:rFonts w:ascii="Times New Roman" w:hAnsi="Times New Roman" w:cs="Tahoma"/>
          <w:sz w:val="28"/>
          <w:szCs w:val="28"/>
        </w:rPr>
      </w:pPr>
      <w:r>
        <w:lastRenderedPageBreak/>
        <w:t>4-2. Avance</w:t>
      </w:r>
    </w:p>
    <w:p w14:paraId="279A4FE4" w14:textId="77777777" w:rsidR="0097664C" w:rsidRPr="00C64F67" w:rsidRDefault="0097664C" w:rsidP="00C64F67">
      <w:pPr>
        <w:rPr>
          <w:b/>
          <w:bCs w:val="0"/>
        </w:rPr>
      </w:pPr>
      <w:r w:rsidRPr="00C64F67">
        <w:rPr>
          <w:rFonts w:ascii="Wingdings, Symbol" w:hAnsi="Wingdings, Symbol"/>
          <w:b/>
          <w:bCs w:val="0"/>
          <w:sz w:val="36"/>
        </w:rPr>
        <w:t></w:t>
      </w:r>
      <w:r w:rsidRPr="00C64F67">
        <w:rPr>
          <w:b/>
          <w:bCs w:val="0"/>
          <w:sz w:val="36"/>
        </w:rPr>
        <w:t xml:space="preserve">  </w:t>
      </w:r>
      <w:r w:rsidRPr="00C64F67">
        <w:rPr>
          <w:b/>
          <w:bCs w:val="0"/>
        </w:rPr>
        <w:t>Entreprise unique</w:t>
      </w:r>
    </w:p>
    <w:p w14:paraId="65F7938D" w14:textId="507832C8" w:rsidR="0097664C" w:rsidRDefault="0097664C" w:rsidP="00C64F67">
      <w:r w:rsidRPr="00E76DA2">
        <w:t>Le titulaire désigné ci-devant :</w:t>
      </w:r>
    </w:p>
    <w:p w14:paraId="2E410EDB" w14:textId="77777777" w:rsidR="00C64F67" w:rsidRPr="00E76DA2" w:rsidRDefault="00C64F67" w:rsidP="00C64F67"/>
    <w:p w14:paraId="65E46B20" w14:textId="77777777" w:rsidR="0097664C" w:rsidRPr="00E76DA2" w:rsidRDefault="0097664C" w:rsidP="00C64F67">
      <w:pPr>
        <w:ind w:firstLine="709"/>
      </w:pPr>
      <w:r w:rsidRPr="00E76DA2">
        <w:rPr>
          <w:rFonts w:ascii="Wingdings, Symbol" w:hAnsi="Wingdings, Symbol"/>
          <w:sz w:val="36"/>
        </w:rPr>
        <w:t></w:t>
      </w:r>
      <w:r w:rsidRPr="00E76DA2">
        <w:t xml:space="preserve"> </w:t>
      </w:r>
      <w:r w:rsidRPr="00E76DA2">
        <w:rPr>
          <w:u w:val="single"/>
        </w:rPr>
        <w:t>refuse</w:t>
      </w:r>
      <w:r w:rsidRPr="00E76DA2">
        <w:t xml:space="preserve"> de percevoir l'avance prévue à l'article 5-2 du CCAP.</w:t>
      </w:r>
    </w:p>
    <w:p w14:paraId="06EEA1D7" w14:textId="6119B0CA" w:rsidR="0097664C" w:rsidRDefault="0097664C" w:rsidP="00C64F67">
      <w:pPr>
        <w:ind w:firstLine="709"/>
        <w:rPr>
          <w:rFonts w:cs="Times New Roman"/>
        </w:rPr>
      </w:pPr>
      <w:r w:rsidRPr="00E76DA2">
        <w:rPr>
          <w:rFonts w:ascii="Wingdings, Symbol" w:hAnsi="Wingdings, Symbol"/>
          <w:sz w:val="36"/>
        </w:rPr>
        <w:t></w:t>
      </w:r>
      <w:r w:rsidRPr="00E76DA2">
        <w:t xml:space="preserve"> </w:t>
      </w:r>
      <w:r w:rsidRPr="00E76DA2">
        <w:rPr>
          <w:u w:val="single"/>
        </w:rPr>
        <w:t>ne refuse pas</w:t>
      </w:r>
      <w:r w:rsidRPr="00E76DA2">
        <w:t xml:space="preserve"> de percevoir </w:t>
      </w:r>
      <w:r w:rsidRPr="00E76DA2">
        <w:rPr>
          <w:rFonts w:cs="Times New Roman"/>
        </w:rPr>
        <w:t>l'avance prévue à l'article 5-2 du CCAP.</w:t>
      </w:r>
    </w:p>
    <w:p w14:paraId="6AB486D9" w14:textId="77777777" w:rsidR="00C64F67" w:rsidRDefault="00C64F67" w:rsidP="00C64F67">
      <w:pPr>
        <w:pStyle w:val="Paragraphedeliste"/>
        <w:numPr>
          <w:ilvl w:val="1"/>
          <w:numId w:val="18"/>
        </w:numPr>
      </w:pPr>
      <w:r>
        <w:t>[  ] 30% pour les entreprise de moins de 250 salariés</w:t>
      </w:r>
    </w:p>
    <w:p w14:paraId="0E897B6C" w14:textId="4DC71D1C" w:rsidR="00C64F67" w:rsidRDefault="00C64F67" w:rsidP="00C64F67">
      <w:pPr>
        <w:pStyle w:val="Paragraphedeliste"/>
        <w:numPr>
          <w:ilvl w:val="1"/>
          <w:numId w:val="18"/>
        </w:numPr>
      </w:pPr>
      <w:r>
        <w:t xml:space="preserve">[  ]   5% pour les entreprise de 250 salariés et plus  </w:t>
      </w:r>
    </w:p>
    <w:p w14:paraId="1F429969" w14:textId="77777777" w:rsidR="0097664C" w:rsidRPr="00E76DA2" w:rsidRDefault="0097664C" w:rsidP="0097664C">
      <w:pPr>
        <w:pStyle w:val="Paragraphe"/>
        <w:rPr>
          <w:rFonts w:cs="Times New Roman"/>
        </w:rPr>
      </w:pPr>
    </w:p>
    <w:p w14:paraId="59041D7F" w14:textId="260F82E2" w:rsidR="0097664C" w:rsidRPr="00C64F67" w:rsidRDefault="00C64F67" w:rsidP="00C64F67">
      <w:pPr>
        <w:rPr>
          <w:b/>
          <w:bCs w:val="0"/>
        </w:rPr>
      </w:pPr>
      <w:r w:rsidRPr="00C64F67">
        <w:rPr>
          <w:rFonts w:ascii="Wingdings, Symbol" w:hAnsi="Wingdings, Symbol"/>
          <w:b/>
          <w:bCs w:val="0"/>
          <w:sz w:val="36"/>
        </w:rPr>
        <w:t></w:t>
      </w:r>
      <w:r w:rsidR="0097664C" w:rsidRPr="00C64F67">
        <w:rPr>
          <w:b/>
          <w:bCs w:val="0"/>
          <w:sz w:val="36"/>
        </w:rPr>
        <w:t xml:space="preserve"> </w:t>
      </w:r>
      <w:r w:rsidR="0097664C" w:rsidRPr="00C64F67">
        <w:rPr>
          <w:b/>
          <w:bCs w:val="0"/>
        </w:rPr>
        <w:t>Groupement solidaire</w:t>
      </w:r>
    </w:p>
    <w:p w14:paraId="0DEC6E80" w14:textId="3C1CF0BE" w:rsidR="0097664C" w:rsidRDefault="0097664C" w:rsidP="00C64F67">
      <w:r w:rsidRPr="00E76DA2">
        <w:t xml:space="preserve">Les </w:t>
      </w:r>
      <w:r w:rsidRPr="00E76DA2">
        <w:rPr>
          <w:color w:val="000000"/>
        </w:rPr>
        <w:t>membre</w:t>
      </w:r>
      <w:r w:rsidRPr="00E76DA2">
        <w:t>s du groupement désignés ci-devant :</w:t>
      </w:r>
    </w:p>
    <w:p w14:paraId="3D4C7E4B" w14:textId="77777777" w:rsidR="00C64F67" w:rsidRPr="00E76DA2" w:rsidRDefault="00C64F67" w:rsidP="00C64F67"/>
    <w:p w14:paraId="4257E46A" w14:textId="623EBE9D" w:rsidR="0097664C" w:rsidRPr="00E76DA2" w:rsidRDefault="00C64F67" w:rsidP="00C64F67">
      <w:pPr>
        <w:ind w:firstLine="709"/>
      </w:pPr>
      <w:r w:rsidRPr="00E76DA2">
        <w:rPr>
          <w:rFonts w:ascii="Wingdings, Symbol" w:hAnsi="Wingdings, Symbol"/>
          <w:sz w:val="36"/>
        </w:rPr>
        <w:t></w:t>
      </w:r>
      <w:r w:rsidR="0097664C" w:rsidRPr="00E76DA2">
        <w:t xml:space="preserve"> </w:t>
      </w:r>
      <w:r w:rsidR="0097664C" w:rsidRPr="00C64F67">
        <w:rPr>
          <w:u w:val="single"/>
        </w:rPr>
        <w:t>refusent</w:t>
      </w:r>
      <w:r w:rsidR="0097664C" w:rsidRPr="00E76DA2">
        <w:t xml:space="preserve"> de percevoir l'avance prévue à l'article 5-2 du CCAP.</w:t>
      </w:r>
    </w:p>
    <w:p w14:paraId="40E28E06" w14:textId="06404657" w:rsidR="0097664C" w:rsidRDefault="00C64F67" w:rsidP="00C64F67">
      <w:pPr>
        <w:ind w:firstLine="709"/>
      </w:pPr>
      <w:r w:rsidRPr="00E76DA2">
        <w:rPr>
          <w:rFonts w:ascii="Wingdings, Symbol" w:hAnsi="Wingdings, Symbol"/>
          <w:sz w:val="36"/>
        </w:rPr>
        <w:t></w:t>
      </w:r>
      <w:r w:rsidR="0097664C" w:rsidRPr="00E76DA2">
        <w:t xml:space="preserve"> </w:t>
      </w:r>
      <w:r w:rsidR="0097664C" w:rsidRPr="00C64F67">
        <w:rPr>
          <w:u w:val="single"/>
        </w:rPr>
        <w:t>ne refusent pas</w:t>
      </w:r>
      <w:r w:rsidR="0097664C" w:rsidRPr="00E76DA2">
        <w:t xml:space="preserve"> de percevoir l'avance prévue à l'article 5-2 du CCAP.</w:t>
      </w:r>
    </w:p>
    <w:p w14:paraId="5B82B777" w14:textId="77777777" w:rsidR="00C64F67" w:rsidRDefault="00C64F67" w:rsidP="00C64F67">
      <w:pPr>
        <w:pStyle w:val="Paragraphedeliste"/>
        <w:numPr>
          <w:ilvl w:val="1"/>
          <w:numId w:val="18"/>
        </w:numPr>
      </w:pPr>
      <w:r>
        <w:t>[  ] 30% pour les entreprise de moins de 250 salariés</w:t>
      </w:r>
    </w:p>
    <w:p w14:paraId="40C5286C" w14:textId="77777777" w:rsidR="00C64F67" w:rsidRDefault="00C64F67" w:rsidP="00C64F67">
      <w:pPr>
        <w:pStyle w:val="Paragraphedeliste"/>
        <w:numPr>
          <w:ilvl w:val="1"/>
          <w:numId w:val="18"/>
        </w:numPr>
      </w:pPr>
      <w:r>
        <w:t xml:space="preserve">[  ]   5% pour les entreprise de 250 salariés et plus  </w:t>
      </w:r>
    </w:p>
    <w:p w14:paraId="6AD72A68" w14:textId="77777777" w:rsidR="00C64F67" w:rsidRPr="00E76DA2" w:rsidRDefault="00C64F67" w:rsidP="00C64F67">
      <w:pPr>
        <w:ind w:firstLine="709"/>
      </w:pPr>
    </w:p>
    <w:p w14:paraId="5A7CDF0D" w14:textId="6E5CE839" w:rsidR="0097664C" w:rsidRDefault="0097664C" w:rsidP="00C64F67">
      <w:pPr>
        <w:rPr>
          <w:b/>
          <w:bCs w:val="0"/>
        </w:rPr>
      </w:pPr>
      <w:r w:rsidRPr="00C64F67">
        <w:rPr>
          <w:rFonts w:ascii="Wingdings, Symbol" w:hAnsi="Wingdings, Symbol"/>
          <w:b/>
          <w:bCs w:val="0"/>
          <w:sz w:val="36"/>
        </w:rPr>
        <w:t></w:t>
      </w:r>
      <w:r w:rsidRPr="00C64F67">
        <w:rPr>
          <w:b/>
          <w:bCs w:val="0"/>
        </w:rPr>
        <w:t xml:space="preserve">  Groupement conjoint</w:t>
      </w:r>
    </w:p>
    <w:p w14:paraId="7D45C7BE" w14:textId="77777777" w:rsidR="00C64F67" w:rsidRPr="00C64F67" w:rsidRDefault="00C64F67" w:rsidP="00C64F67">
      <w:pPr>
        <w:rPr>
          <w:b/>
          <w:bCs w:val="0"/>
        </w:rPr>
      </w:pP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97664C" w:rsidRPr="00E76DA2" w14:paraId="19F52C27" w14:textId="77777777" w:rsidTr="00F5507B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85E1EC" w14:textId="77777777" w:rsidR="0097664C" w:rsidRPr="00C64F67" w:rsidRDefault="0097664C" w:rsidP="00C64F67">
            <w:pPr>
              <w:jc w:val="center"/>
              <w:rPr>
                <w:b/>
                <w:bCs w:val="0"/>
              </w:rPr>
            </w:pPr>
            <w:r w:rsidRPr="00C64F67">
              <w:rPr>
                <w:b/>
                <w:bCs w:val="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38D94D" w14:textId="77777777" w:rsidR="0097664C" w:rsidRPr="00C64F67" w:rsidRDefault="0097664C" w:rsidP="00C64F67">
            <w:pPr>
              <w:jc w:val="center"/>
              <w:rPr>
                <w:rFonts w:cs="Times New Roman"/>
                <w:b/>
                <w:bCs w:val="0"/>
              </w:rPr>
            </w:pPr>
            <w:r w:rsidRPr="00C64F67">
              <w:rPr>
                <w:rFonts w:cs="Times New Roman"/>
                <w:b/>
                <w:bCs w:val="0"/>
              </w:rPr>
              <w:t>Avance prévue à l'article 5-2 du CCAP</w:t>
            </w:r>
          </w:p>
        </w:tc>
      </w:tr>
      <w:tr w:rsidR="0097664C" w:rsidRPr="00E76DA2" w14:paraId="523CDE77" w14:textId="77777777" w:rsidTr="00F5507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AB8B17" w14:textId="77777777" w:rsidR="0097664C" w:rsidRPr="00E76DA2" w:rsidRDefault="0097664C" w:rsidP="00C64F67">
            <w:pPr>
              <w:jc w:val="center"/>
            </w:pPr>
            <w:r w:rsidRPr="00E76DA2"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03D0A9" w14:textId="77777777" w:rsidR="0097664C" w:rsidRPr="00E76DA2" w:rsidRDefault="0097664C" w:rsidP="00C64F67"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8E565" w14:textId="66AC890E" w:rsidR="0097664C" w:rsidRDefault="00C64F67" w:rsidP="00C64F67">
            <w:pPr>
              <w:rPr>
                <w:rFonts w:cs="Times New Roman"/>
              </w:rPr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="0097664C" w:rsidRPr="00E76DA2">
              <w:rPr>
                <w:rFonts w:cs="Times New Roman"/>
              </w:rPr>
              <w:t xml:space="preserve"> ne refusent pas de la percevoir</w:t>
            </w:r>
          </w:p>
          <w:p w14:paraId="5F2C397D" w14:textId="77777777" w:rsidR="00C64F67" w:rsidRDefault="00C64F67" w:rsidP="00C64F67">
            <w:pPr>
              <w:ind w:left="720" w:hanging="360"/>
            </w:pPr>
            <w:r>
              <w:t>[  ] 30% pour les entreprise de moins de 250 salariés</w:t>
            </w:r>
          </w:p>
          <w:p w14:paraId="764BBA74" w14:textId="46C18A1E" w:rsidR="0097664C" w:rsidRPr="00E76DA2" w:rsidRDefault="00C64F67" w:rsidP="00C64F67">
            <w:pPr>
              <w:ind w:left="720" w:hanging="360"/>
            </w:pPr>
            <w:r>
              <w:t xml:space="preserve">[  ]   5% pour les entreprise de 250 salariés et plus  </w:t>
            </w:r>
          </w:p>
        </w:tc>
      </w:tr>
      <w:tr w:rsidR="0097664C" w:rsidRPr="00E76DA2" w14:paraId="098AE33D" w14:textId="77777777" w:rsidTr="00BB083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2F4B7C" w14:textId="77777777" w:rsidR="0097664C" w:rsidRPr="00E76DA2" w:rsidRDefault="0097664C" w:rsidP="00C64F67">
            <w:pPr>
              <w:jc w:val="center"/>
            </w:pPr>
            <w:r w:rsidRPr="00E76DA2"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6F75C4" w14:textId="77777777" w:rsidR="0097664C" w:rsidRPr="00E76DA2" w:rsidRDefault="0097664C" w:rsidP="00C64F67"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05B001" w14:textId="5D16553A" w:rsidR="0097664C" w:rsidRPr="00E76DA2" w:rsidRDefault="00C64F67" w:rsidP="00C64F67">
            <w:pPr>
              <w:rPr>
                <w:rFonts w:cs="Times New Roman"/>
              </w:rPr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="0097664C" w:rsidRPr="00E76DA2">
              <w:rPr>
                <w:rFonts w:cs="Times New Roman"/>
              </w:rPr>
              <w:t xml:space="preserve"> ne refusent pas de la percevoir</w:t>
            </w:r>
          </w:p>
          <w:p w14:paraId="6EF3E815" w14:textId="77777777" w:rsidR="00C64F67" w:rsidRDefault="00C64F67" w:rsidP="00C64F67">
            <w:pPr>
              <w:ind w:left="720" w:hanging="360"/>
            </w:pPr>
            <w:r>
              <w:t>[  ] 30% pour les entreprise de moins de 250 salariés</w:t>
            </w:r>
          </w:p>
          <w:p w14:paraId="30C17AA5" w14:textId="20BC32C1" w:rsidR="0097664C" w:rsidRPr="00E76DA2" w:rsidRDefault="00C64F67" w:rsidP="00C64F67">
            <w:pPr>
              <w:ind w:left="720" w:hanging="360"/>
            </w:pPr>
            <w:r>
              <w:t>[  ]   5% pour les entreprise de 250 salariés et plus </w:t>
            </w:r>
          </w:p>
        </w:tc>
      </w:tr>
      <w:tr w:rsidR="0097664C" w:rsidRPr="00E76DA2" w14:paraId="7328C76C" w14:textId="77777777" w:rsidTr="00BB083B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3C3FBA" w14:textId="77777777" w:rsidR="0097664C" w:rsidRPr="00E76DA2" w:rsidRDefault="0097664C" w:rsidP="00C64F67">
            <w:pPr>
              <w:jc w:val="center"/>
            </w:pPr>
            <w:r w:rsidRPr="00E76DA2"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658EA0" w14:textId="77777777" w:rsidR="0097664C" w:rsidRPr="00E76DA2" w:rsidRDefault="0097664C" w:rsidP="00C64F67"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1D519C" w14:textId="27746585" w:rsidR="0097664C" w:rsidRPr="00E76DA2" w:rsidRDefault="00C64F67" w:rsidP="00C64F67">
            <w:pPr>
              <w:rPr>
                <w:rFonts w:cs="Times New Roman"/>
              </w:rPr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="0097664C" w:rsidRPr="00E76DA2">
              <w:rPr>
                <w:rFonts w:cs="Times New Roman"/>
              </w:rPr>
              <w:t xml:space="preserve"> ne refusent pas de la percevoir</w:t>
            </w:r>
          </w:p>
          <w:p w14:paraId="703985F1" w14:textId="77777777" w:rsidR="00C64F67" w:rsidRDefault="00C64F67" w:rsidP="00C64F67">
            <w:pPr>
              <w:ind w:left="720" w:hanging="360"/>
            </w:pPr>
            <w:r>
              <w:t>[  ] 30% pour les entreprise de moins de 250 salariés</w:t>
            </w:r>
          </w:p>
          <w:p w14:paraId="5D3C7386" w14:textId="1BADA903" w:rsidR="0097664C" w:rsidRPr="00E76DA2" w:rsidRDefault="00C64F67" w:rsidP="00C64F67">
            <w:pPr>
              <w:ind w:left="720" w:hanging="360"/>
            </w:pPr>
            <w:r>
              <w:t>[  ]   5% pour les entreprise de 250 salariés et plus </w:t>
            </w:r>
          </w:p>
        </w:tc>
      </w:tr>
      <w:tr w:rsidR="00BB083B" w:rsidRPr="00E76DA2" w14:paraId="0E1D0608" w14:textId="77777777" w:rsidTr="00BB083B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26BE1D" w14:textId="2BCF2BC9" w:rsidR="00BB083B" w:rsidRPr="00E76DA2" w:rsidRDefault="00BB083B" w:rsidP="00C64F67">
            <w:pPr>
              <w:jc w:val="center"/>
            </w:pPr>
            <w: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580F2B" w14:textId="77777777" w:rsidR="00BB083B" w:rsidRPr="00E76DA2" w:rsidRDefault="00BB083B" w:rsidP="00C64F67"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4A93AC" w14:textId="139AB381" w:rsidR="00BB083B" w:rsidRPr="00E76DA2" w:rsidRDefault="00C64F67" w:rsidP="00C64F67">
            <w:pPr>
              <w:rPr>
                <w:rFonts w:cs="Times New Roman"/>
              </w:rPr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="00BB083B" w:rsidRPr="00E76DA2">
              <w:rPr>
                <w:rFonts w:cs="Times New Roman"/>
              </w:rPr>
              <w:t xml:space="preserve"> ne refusent pas de la percevoir</w:t>
            </w:r>
          </w:p>
          <w:p w14:paraId="59809E18" w14:textId="77777777" w:rsidR="00C64F67" w:rsidRDefault="00C64F67" w:rsidP="00C64F67">
            <w:pPr>
              <w:ind w:left="720" w:hanging="360"/>
            </w:pPr>
            <w:r>
              <w:t>[  ] 30% pour les entreprise de moins de 250 salariés</w:t>
            </w:r>
          </w:p>
          <w:p w14:paraId="3E103062" w14:textId="169B2900" w:rsidR="00BB083B" w:rsidRPr="00E76DA2" w:rsidRDefault="00C64F67" w:rsidP="00C64F67">
            <w:pPr>
              <w:ind w:left="720" w:hanging="360"/>
            </w:pPr>
            <w:r>
              <w:t>[  ]   5% pour les entreprise de 250 salariés et plus </w:t>
            </w:r>
          </w:p>
        </w:tc>
      </w:tr>
    </w:tbl>
    <w:p w14:paraId="2CC9E412" w14:textId="77777777" w:rsidR="0097664C" w:rsidRDefault="0097664C" w:rsidP="00956EB8"/>
    <w:p w14:paraId="10E5CBFC" w14:textId="0E457BFB" w:rsidR="00F356BF" w:rsidRDefault="00F356BF" w:rsidP="00956EB8"/>
    <w:p w14:paraId="1AB2001D" w14:textId="39BB074B" w:rsidR="0003704E" w:rsidRDefault="0003704E" w:rsidP="00956EB8"/>
    <w:p w14:paraId="571388E8" w14:textId="2378231F" w:rsidR="0003704E" w:rsidRDefault="0003704E" w:rsidP="00956EB8"/>
    <w:p w14:paraId="52E812E2" w14:textId="2C2951E7" w:rsidR="0003704E" w:rsidRDefault="0003704E" w:rsidP="00956EB8"/>
    <w:p w14:paraId="4837D0AD" w14:textId="204D5ACF" w:rsidR="0003704E" w:rsidRDefault="0003704E" w:rsidP="00956EB8"/>
    <w:p w14:paraId="52A1887F" w14:textId="19FE4D0D" w:rsidR="0003704E" w:rsidRDefault="0003704E" w:rsidP="00956EB8"/>
    <w:p w14:paraId="4BDEA830" w14:textId="77777777" w:rsidR="0003704E" w:rsidRDefault="0003704E" w:rsidP="00956EB8"/>
    <w:tbl>
      <w:tblPr>
        <w:tblW w:w="9401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F356BF" w14:paraId="5B4F8ABA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F3C77" w14:textId="77777777" w:rsidR="00F356BF" w:rsidRDefault="00340D01" w:rsidP="00B81D08">
            <w:r>
              <w:lastRenderedPageBreak/>
              <w:t>Fait en un seul original</w:t>
            </w:r>
          </w:p>
        </w:tc>
      </w:tr>
      <w:tr w:rsidR="00F356BF" w14:paraId="6EDF8D48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F82F" w14:textId="77777777" w:rsidR="00F356BF" w:rsidRDefault="00340D01">
            <w:pPr>
              <w:pStyle w:val="Standard"/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2EB27" w14:textId="77777777" w:rsidR="00F356BF" w:rsidRDefault="00F356BF" w:rsidP="00B81D08"/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42D55" w14:textId="77777777" w:rsidR="00F356BF" w:rsidRDefault="00340D01" w:rsidP="00B81D08"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DA84" w14:textId="77777777" w:rsidR="00F356BF" w:rsidRDefault="00F356BF" w:rsidP="00B81D08"/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ABC1E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331CC677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C00D0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7F691" w14:textId="77777777" w:rsidR="00F356BF" w:rsidRDefault="00F356BF" w:rsidP="00B81D08"/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AEBB2" w14:textId="77777777" w:rsidR="00F356BF" w:rsidRDefault="00F356BF" w:rsidP="00B81D08"/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0EF65" w14:textId="77777777" w:rsidR="00F356BF" w:rsidRDefault="00F356BF" w:rsidP="00B81D08"/>
        </w:tc>
      </w:tr>
      <w:tr w:rsidR="00F356BF" w14:paraId="1BDAD9E3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695B9" w14:textId="77777777" w:rsidR="00F356BF" w:rsidRDefault="00340D01" w:rsidP="00B81D08"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F356BF" w14:paraId="47C14723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5A0B9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915" w14:textId="77777777" w:rsidR="00F356BF" w:rsidRDefault="00F356BF" w:rsidP="00B81D08"/>
          <w:p w14:paraId="358A563C" w14:textId="77777777" w:rsidR="00F356BF" w:rsidRDefault="00F356BF" w:rsidP="00B81D08"/>
          <w:p w14:paraId="171AF9D7" w14:textId="77777777" w:rsidR="00F356BF" w:rsidRDefault="00F356BF" w:rsidP="00B81D08"/>
          <w:p w14:paraId="00EF6FDF" w14:textId="77777777" w:rsidR="00F356BF" w:rsidRDefault="00F356BF" w:rsidP="00B81D08"/>
          <w:p w14:paraId="7CA36B6A" w14:textId="77777777" w:rsidR="00F356BF" w:rsidRDefault="00F356BF" w:rsidP="00B81D08"/>
          <w:p w14:paraId="245CC490" w14:textId="77777777" w:rsidR="00F356BF" w:rsidRDefault="00F356BF" w:rsidP="00B81D08"/>
          <w:p w14:paraId="15ED7B7E" w14:textId="77777777" w:rsidR="00F356BF" w:rsidRDefault="00F356BF" w:rsidP="00B81D08"/>
          <w:p w14:paraId="52A74692" w14:textId="77777777" w:rsidR="00F356BF" w:rsidRDefault="00F356BF" w:rsidP="00B81D08"/>
          <w:p w14:paraId="764B38E9" w14:textId="77777777" w:rsidR="00F356BF" w:rsidRDefault="00F356BF" w:rsidP="00B81D08"/>
        </w:tc>
        <w:tc>
          <w:tcPr>
            <w:tcW w:w="26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335BC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10AE81AB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2DB63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73E5B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FF74A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E7746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28468" w14:textId="77777777" w:rsidR="00F356BF" w:rsidRDefault="00F356BF">
            <w:pPr>
              <w:pStyle w:val="Standard"/>
              <w:keepNext/>
              <w:snapToGrid w:val="0"/>
            </w:pPr>
          </w:p>
        </w:tc>
      </w:tr>
    </w:tbl>
    <w:p w14:paraId="11B14894" w14:textId="77777777" w:rsidR="00F356BF" w:rsidRDefault="00F356BF">
      <w:pPr>
        <w:pStyle w:val="Standard"/>
        <w:rPr>
          <w:sz w:val="16"/>
        </w:rPr>
      </w:pPr>
    </w:p>
    <w:p w14:paraId="593A05DE" w14:textId="77777777" w:rsidR="00F356BF" w:rsidRDefault="00F356BF">
      <w:pPr>
        <w:pStyle w:val="Standard"/>
        <w:rPr>
          <w:sz w:val="16"/>
        </w:rPr>
      </w:pPr>
    </w:p>
    <w:p w14:paraId="22000704" w14:textId="77777777" w:rsidR="00F356BF" w:rsidRDefault="00F356BF">
      <w:pPr>
        <w:pStyle w:val="Standard"/>
        <w:rPr>
          <w:sz w:val="6"/>
        </w:rPr>
      </w:pPr>
    </w:p>
    <w:tbl>
      <w:tblPr>
        <w:tblW w:w="9401" w:type="dxa"/>
        <w:tblInd w:w="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F356BF" w14:paraId="5D37C0AF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19F778" w14:textId="77777777" w:rsidR="00F356BF" w:rsidRPr="00B81D08" w:rsidRDefault="00340D01" w:rsidP="00B81D08">
            <w:pPr>
              <w:jc w:val="center"/>
              <w:rPr>
                <w:b/>
                <w:bCs w:val="0"/>
              </w:rPr>
            </w:pPr>
            <w:r w:rsidRPr="00B81D08">
              <w:rPr>
                <w:b/>
                <w:bCs w:val="0"/>
              </w:rPr>
              <w:t>Acceptation de l'offre</w:t>
            </w:r>
          </w:p>
        </w:tc>
      </w:tr>
      <w:tr w:rsidR="00F356BF" w14:paraId="630D287B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E7F0C9" w14:textId="77777777" w:rsidR="00F356BF" w:rsidRDefault="00340D01" w:rsidP="00B81D08">
            <w:r>
              <w:t>Est acceptée la présente offre pour valoir acte d'engagement.</w:t>
            </w:r>
          </w:p>
        </w:tc>
      </w:tr>
      <w:tr w:rsidR="00F356BF" w14:paraId="7317FC27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D6F23E" w14:textId="77777777" w:rsidR="00F356BF" w:rsidRDefault="00340D01" w:rsidP="00B81D08">
            <w:r>
              <w:t>Le représentant du pouvoir adjudicateur</w:t>
            </w:r>
          </w:p>
        </w:tc>
      </w:tr>
      <w:tr w:rsidR="00F356BF" w14:paraId="0BE69461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156E1" w14:textId="77777777" w:rsidR="00F356BF" w:rsidRDefault="00340D01" w:rsidP="00B81D08"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F989" w14:textId="77777777" w:rsidR="00F356BF" w:rsidRDefault="00340D01" w:rsidP="00B81D08">
            <w:r>
              <w:t>le :</w:t>
            </w:r>
          </w:p>
          <w:p w14:paraId="7217EA16" w14:textId="77777777" w:rsidR="00F356BF" w:rsidRDefault="00F356BF" w:rsidP="00B81D08"/>
          <w:p w14:paraId="1A7C4EB9" w14:textId="77777777" w:rsidR="00F356BF" w:rsidRDefault="00F356BF" w:rsidP="00B81D08"/>
          <w:p w14:paraId="2DE4C515" w14:textId="77777777" w:rsidR="00F356BF" w:rsidRDefault="00F356BF" w:rsidP="00B81D08"/>
          <w:p w14:paraId="3C69811C" w14:textId="77777777" w:rsidR="00F356BF" w:rsidRDefault="00F356BF" w:rsidP="00B81D08"/>
          <w:p w14:paraId="368AD7C7" w14:textId="77777777" w:rsidR="00F356BF" w:rsidRDefault="00F356BF" w:rsidP="00B81D08"/>
          <w:p w14:paraId="0784C783" w14:textId="77777777" w:rsidR="00F356BF" w:rsidRDefault="00F356BF" w:rsidP="00B81D08"/>
        </w:tc>
      </w:tr>
    </w:tbl>
    <w:p w14:paraId="27D71206" w14:textId="77777777" w:rsidR="00F356BF" w:rsidRDefault="00F356BF">
      <w:pPr>
        <w:pStyle w:val="Standard"/>
        <w:rPr>
          <w:sz w:val="2"/>
        </w:rPr>
      </w:pPr>
    </w:p>
    <w:p w14:paraId="00DB4048" w14:textId="77777777" w:rsidR="00F356BF" w:rsidRDefault="00F356BF">
      <w:pPr>
        <w:pStyle w:val="Standard"/>
        <w:rPr>
          <w:sz w:val="2"/>
        </w:rPr>
      </w:pPr>
    </w:p>
    <w:p w14:paraId="763DC44C" w14:textId="5604847E" w:rsidR="00F356BF" w:rsidRDefault="00F356BF">
      <w:pPr>
        <w:pStyle w:val="Standard"/>
        <w:rPr>
          <w:sz w:val="6"/>
        </w:rPr>
      </w:pPr>
    </w:p>
    <w:p w14:paraId="065BC160" w14:textId="09162D0F" w:rsidR="00B81D08" w:rsidRDefault="00B81D08">
      <w:pPr>
        <w:pStyle w:val="Standard"/>
        <w:rPr>
          <w:sz w:val="6"/>
        </w:rPr>
      </w:pPr>
    </w:p>
    <w:p w14:paraId="32CB603B" w14:textId="3F3791B9" w:rsidR="00B81D08" w:rsidRDefault="00B81D08">
      <w:pPr>
        <w:pStyle w:val="Standard"/>
        <w:rPr>
          <w:sz w:val="6"/>
        </w:rPr>
      </w:pPr>
    </w:p>
    <w:p w14:paraId="5E694146" w14:textId="06F9FB17" w:rsidR="00B81D08" w:rsidRDefault="00B81D08">
      <w:pPr>
        <w:pStyle w:val="Standard"/>
        <w:rPr>
          <w:sz w:val="6"/>
        </w:rPr>
      </w:pPr>
    </w:p>
    <w:p w14:paraId="3F2260F8" w14:textId="24EEEC1A" w:rsidR="00B81D08" w:rsidRDefault="00B81D08">
      <w:pPr>
        <w:pStyle w:val="Standard"/>
        <w:rPr>
          <w:sz w:val="6"/>
        </w:rPr>
      </w:pPr>
    </w:p>
    <w:p w14:paraId="7CE46B65" w14:textId="61F90C9B" w:rsidR="00B81D08" w:rsidRDefault="00B81D08">
      <w:pPr>
        <w:pStyle w:val="Standard"/>
        <w:rPr>
          <w:sz w:val="6"/>
        </w:rPr>
      </w:pPr>
    </w:p>
    <w:p w14:paraId="2A658D85" w14:textId="14F300C9" w:rsidR="00B81D08" w:rsidRDefault="00B81D08">
      <w:pPr>
        <w:pStyle w:val="Standard"/>
        <w:rPr>
          <w:sz w:val="6"/>
        </w:rPr>
      </w:pPr>
    </w:p>
    <w:p w14:paraId="4971CDD9" w14:textId="2DF2EBD4" w:rsidR="00B81D08" w:rsidRDefault="00B81D08">
      <w:pPr>
        <w:pStyle w:val="Standard"/>
        <w:rPr>
          <w:sz w:val="6"/>
        </w:rPr>
      </w:pPr>
    </w:p>
    <w:p w14:paraId="5B4DF05E" w14:textId="580B2382" w:rsidR="00B81D08" w:rsidRDefault="00B81D08">
      <w:pPr>
        <w:pStyle w:val="Standard"/>
        <w:rPr>
          <w:sz w:val="6"/>
        </w:rPr>
      </w:pPr>
    </w:p>
    <w:p w14:paraId="3E5E1881" w14:textId="3ADEE461" w:rsidR="00B81D08" w:rsidRDefault="00B81D08">
      <w:pPr>
        <w:pStyle w:val="Standard"/>
        <w:rPr>
          <w:sz w:val="6"/>
        </w:rPr>
      </w:pPr>
    </w:p>
    <w:p w14:paraId="13EC3D13" w14:textId="68EFC197" w:rsidR="00B81D08" w:rsidRDefault="00B81D08">
      <w:pPr>
        <w:pStyle w:val="Standard"/>
        <w:rPr>
          <w:sz w:val="6"/>
        </w:rPr>
      </w:pPr>
    </w:p>
    <w:p w14:paraId="4D199F8C" w14:textId="77777777" w:rsidR="00B81D08" w:rsidRDefault="00B81D08">
      <w:pPr>
        <w:pStyle w:val="Standard"/>
        <w:rPr>
          <w:sz w:val="6"/>
        </w:rPr>
      </w:pPr>
    </w:p>
    <w:tbl>
      <w:tblPr>
        <w:tblW w:w="9448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F356BF" w14:paraId="3DA7E6F4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09604" w14:textId="77777777" w:rsidR="00F356BF" w:rsidRPr="00B81D08" w:rsidRDefault="00340D01" w:rsidP="00B81D08">
            <w:pPr>
              <w:jc w:val="center"/>
              <w:rPr>
                <w:b/>
                <w:bCs w:val="0"/>
              </w:rPr>
            </w:pPr>
            <w:r w:rsidRPr="00B81D08">
              <w:rPr>
                <w:b/>
                <w:bCs w:val="0"/>
              </w:rPr>
              <w:t>Date d'effet du marché</w:t>
            </w:r>
          </w:p>
        </w:tc>
      </w:tr>
      <w:tr w:rsidR="00F356BF" w14:paraId="4CB440E1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3EDC3" w14:textId="77777777" w:rsidR="00F356BF" w:rsidRDefault="00F356BF" w:rsidP="00B81D08"/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54AD9" w14:textId="77777777" w:rsidR="00F356BF" w:rsidRDefault="00F356BF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54E28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06A62F7A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9C43E" w14:textId="77777777" w:rsidR="00F356BF" w:rsidRDefault="00340D01" w:rsidP="00B81D08"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A4374" w14:textId="77777777" w:rsidR="00F356BF" w:rsidRDefault="00F356BF" w:rsidP="00B81D08"/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ABD89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720FC4C4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814CB" w14:textId="77777777" w:rsidR="00F356BF" w:rsidRDefault="00F356BF" w:rsidP="00B81D08"/>
        </w:tc>
        <w:tc>
          <w:tcPr>
            <w:tcW w:w="4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26F70" w14:textId="77777777" w:rsidR="00F356BF" w:rsidRDefault="00F356BF" w:rsidP="00B81D08"/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9DE4E" w14:textId="77777777" w:rsidR="00F356BF" w:rsidRDefault="00F356BF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1F5CE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74292ACD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C7761" w14:textId="77777777" w:rsidR="00F356BF" w:rsidRDefault="00340D01" w:rsidP="00B81D08">
            <w:r>
              <w:t xml:space="preserve">Le </w:t>
            </w:r>
            <w:r>
              <w:rPr>
                <w:u w:val="single"/>
              </w:rPr>
              <w:t>titulaire</w:t>
            </w:r>
            <w:r>
              <w:rPr>
                <w:sz w:val="28"/>
              </w:rPr>
              <w:t> / </w:t>
            </w:r>
            <w:r>
              <w:rPr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CBEE6" w14:textId="77777777" w:rsidR="00F356BF" w:rsidRDefault="00F356BF" w:rsidP="00B81D08"/>
          <w:p w14:paraId="25B43E4B" w14:textId="77777777" w:rsidR="00F356BF" w:rsidRDefault="00F356BF" w:rsidP="00B81D08"/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69AB1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625F769D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BE4A5" w14:textId="77777777" w:rsidR="00F356BF" w:rsidRDefault="00F356BF" w:rsidP="00B81D08"/>
        </w:tc>
      </w:tr>
      <w:tr w:rsidR="00F356BF" w14:paraId="41FC8AA8" w14:textId="77777777">
        <w:tc>
          <w:tcPr>
            <w:tcW w:w="32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65BBA" w14:textId="77777777" w:rsidR="00F356BF" w:rsidRDefault="00340D01" w:rsidP="00B81D08">
            <w:r>
              <w:t>Reçu le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99742" w14:textId="77777777" w:rsidR="00F356BF" w:rsidRDefault="00340D01" w:rsidP="00B81D08">
            <w:r>
              <w:t>l'accusé de réception de la notification du marché</w:t>
            </w:r>
          </w:p>
        </w:tc>
      </w:tr>
      <w:tr w:rsidR="00F356BF" w14:paraId="56EA2796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0140B" w14:textId="77777777" w:rsidR="00F356BF" w:rsidRDefault="00340D01" w:rsidP="00B81D08">
            <w:r>
              <w:t xml:space="preserve">du </w:t>
            </w:r>
            <w:r>
              <w:rPr>
                <w:u w:val="single"/>
              </w:rPr>
              <w:t>titulaire</w:t>
            </w:r>
            <w:r>
              <w:t> / </w:t>
            </w:r>
            <w:r>
              <w:rPr>
                <w:u w:val="single"/>
              </w:rPr>
              <w:t>mandataire du groupement</w:t>
            </w:r>
            <w:r>
              <w:t xml:space="preserve"> destinataire.</w:t>
            </w:r>
          </w:p>
          <w:p w14:paraId="50EDA8A3" w14:textId="77777777" w:rsidR="00F356BF" w:rsidRDefault="00F356BF" w:rsidP="00B81D08"/>
          <w:p w14:paraId="486B495C" w14:textId="77777777" w:rsidR="00F356BF" w:rsidRDefault="00340D01" w:rsidP="00B81D08">
            <w:r>
              <w:t>Pour le représentant du pouvoir adjudicateur,</w:t>
            </w:r>
          </w:p>
        </w:tc>
      </w:tr>
      <w:tr w:rsidR="00F356BF" w14:paraId="4299D49A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D852C" w14:textId="77777777" w:rsidR="00F356BF" w:rsidRDefault="00340D01" w:rsidP="00B81D08">
            <w:r>
              <w:t>à :</w:t>
            </w:r>
          </w:p>
          <w:p w14:paraId="6BEAE776" w14:textId="77777777" w:rsidR="00F356BF" w:rsidRDefault="00F356BF" w:rsidP="00B81D08"/>
          <w:p w14:paraId="2DBE8B16" w14:textId="77777777" w:rsidR="00F356BF" w:rsidRDefault="00F356BF" w:rsidP="00B81D08"/>
          <w:p w14:paraId="01EA9028" w14:textId="77777777" w:rsidR="00F356BF" w:rsidRDefault="00F356BF" w:rsidP="00B81D08"/>
          <w:p w14:paraId="1EA8F4BF" w14:textId="77777777" w:rsidR="00F356BF" w:rsidRDefault="00F356BF" w:rsidP="00B81D08"/>
          <w:p w14:paraId="52C20F4A" w14:textId="77777777" w:rsidR="00F356BF" w:rsidRDefault="00F356BF" w:rsidP="00B81D08"/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17ACC" w14:textId="77777777" w:rsidR="00F356BF" w:rsidRDefault="00340D01" w:rsidP="00B81D08">
            <w: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0DA0B" w14:textId="77777777" w:rsidR="00F356BF" w:rsidRDefault="00340D01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227DF47C" w14:textId="77777777" w:rsidR="00F356BF" w:rsidRDefault="00F356BF">
      <w:pPr>
        <w:pStyle w:val="Standard"/>
      </w:pPr>
    </w:p>
    <w:p w14:paraId="5518F909" w14:textId="77777777" w:rsidR="00F356BF" w:rsidRDefault="00F356BF">
      <w:pPr>
        <w:pStyle w:val="Standard"/>
        <w:pageBreakBefore/>
      </w:pPr>
    </w:p>
    <w:p w14:paraId="3A16ACC1" w14:textId="1D7566DD" w:rsidR="00F356BF" w:rsidRDefault="00340D01" w:rsidP="00357310">
      <w:pPr>
        <w:pStyle w:val="Sansinterligne"/>
      </w:pPr>
      <w:r>
        <w:rPr>
          <w:rFonts w:ascii="Wingdings, Symbol" w:hAnsi="Wingdings, Symbol"/>
          <w:sz w:val="36"/>
        </w:rPr>
        <w:t></w:t>
      </w:r>
      <w:r>
        <w:t xml:space="preserve"> ANNEXE N°</w:t>
      </w:r>
      <w:r w:rsidR="00EF5D63">
        <w:t>1</w:t>
      </w:r>
      <w:r>
        <w:t xml:space="preserve"> A L'ACTE D'ENGAGEMENT EN CAS DE</w:t>
      </w:r>
    </w:p>
    <w:p w14:paraId="12EE43D4" w14:textId="77777777" w:rsidR="00F356BF" w:rsidRDefault="00340D01" w:rsidP="00357310">
      <w:pPr>
        <w:pStyle w:val="Sansinterligne"/>
      </w:pPr>
      <w:r>
        <w:t>GROUPEMENT CONJOINT</w:t>
      </w:r>
    </w:p>
    <w:p w14:paraId="59ACDC14" w14:textId="77777777" w:rsidR="00F356BF" w:rsidRDefault="00340D01" w:rsidP="00357310">
      <w:pPr>
        <w:pStyle w:val="Sous-titre"/>
        <w:jc w:val="center"/>
      </w:pPr>
      <w:r>
        <w:t>Détail des prestations exécutées par chacun des cotraitants</w:t>
      </w:r>
    </w:p>
    <w:p w14:paraId="5783D0B8" w14:textId="77777777" w:rsidR="00F356BF" w:rsidRDefault="00340D01" w:rsidP="00357310">
      <w:pPr>
        <w:pStyle w:val="Sous-titre"/>
        <w:jc w:val="center"/>
      </w:pPr>
      <w:r>
        <w:t>Répartition de la rémunération correspondante</w:t>
      </w:r>
    </w:p>
    <w:p w14:paraId="76EAFA6F" w14:textId="367FB217" w:rsidR="00F356BF" w:rsidRDefault="00340D01" w:rsidP="00357310">
      <w:pPr>
        <w:pStyle w:val="Titre4"/>
        <w:numPr>
          <w:ilvl w:val="0"/>
          <w:numId w:val="20"/>
        </w:numPr>
      </w:pPr>
      <w:r>
        <w:t>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F356BF" w14:paraId="505DC580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965B21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Nom du mandataire</w:t>
            </w:r>
          </w:p>
          <w:p w14:paraId="3632BC8F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787CEF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Prestations du mandataire - Poste(s) technique(s)</w:t>
            </w:r>
          </w:p>
        </w:tc>
      </w:tr>
      <w:tr w:rsidR="00F356BF" w14:paraId="31DAA512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6E8FD3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9060B5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5D033165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FB688D" w14:textId="77777777" w:rsidR="00F356BF" w:rsidRDefault="00F356BF" w:rsidP="00357310">
            <w:pPr>
              <w:rPr>
                <w:sz w:val="20"/>
              </w:rPr>
            </w:pPr>
          </w:p>
          <w:p w14:paraId="66E6A7DC" w14:textId="77777777" w:rsidR="00F356BF" w:rsidRDefault="00F356BF" w:rsidP="00357310">
            <w:pPr>
              <w:rPr>
                <w:sz w:val="20"/>
              </w:rPr>
            </w:pPr>
          </w:p>
          <w:p w14:paraId="39C29D6E" w14:textId="77777777" w:rsidR="00F356BF" w:rsidRDefault="00F356BF" w:rsidP="00357310">
            <w:pPr>
              <w:rPr>
                <w:sz w:val="20"/>
              </w:rPr>
            </w:pPr>
          </w:p>
          <w:p w14:paraId="7A1E5E1F" w14:textId="77777777" w:rsidR="00F356BF" w:rsidRDefault="00F356BF" w:rsidP="00357310">
            <w:pPr>
              <w:rPr>
                <w:sz w:val="20"/>
              </w:rPr>
            </w:pPr>
          </w:p>
          <w:p w14:paraId="7A0DD14E" w14:textId="77777777" w:rsidR="00F356BF" w:rsidRDefault="00F356BF" w:rsidP="00357310">
            <w:pPr>
              <w:rPr>
                <w:sz w:val="20"/>
              </w:rPr>
            </w:pPr>
          </w:p>
          <w:p w14:paraId="7F239BE3" w14:textId="77777777" w:rsidR="00F356BF" w:rsidRDefault="00F356BF" w:rsidP="00357310">
            <w:pPr>
              <w:rPr>
                <w:sz w:val="20"/>
              </w:rPr>
            </w:pPr>
          </w:p>
          <w:p w14:paraId="14204BBA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05E694" w14:textId="77777777" w:rsidR="00F356BF" w:rsidRDefault="00F356BF" w:rsidP="00357310">
            <w:pPr>
              <w:rPr>
                <w:sz w:val="20"/>
              </w:rPr>
            </w:pPr>
          </w:p>
          <w:p w14:paraId="1B6B8499" w14:textId="77777777" w:rsidR="00F356BF" w:rsidRDefault="00F356BF" w:rsidP="00357310">
            <w:pPr>
              <w:rPr>
                <w:sz w:val="20"/>
              </w:rPr>
            </w:pPr>
          </w:p>
          <w:p w14:paraId="06CAAA57" w14:textId="77777777" w:rsidR="00F356BF" w:rsidRDefault="00F356BF" w:rsidP="00357310">
            <w:pPr>
              <w:rPr>
                <w:sz w:val="20"/>
              </w:rPr>
            </w:pPr>
          </w:p>
          <w:p w14:paraId="27F58D65" w14:textId="77777777" w:rsidR="00F356BF" w:rsidRDefault="00F356BF" w:rsidP="00357310">
            <w:pPr>
              <w:rPr>
                <w:sz w:val="20"/>
              </w:rPr>
            </w:pPr>
          </w:p>
          <w:p w14:paraId="123E219A" w14:textId="77777777" w:rsidR="00F356BF" w:rsidRDefault="00F356BF" w:rsidP="00357310">
            <w:pPr>
              <w:rPr>
                <w:sz w:val="20"/>
              </w:rPr>
            </w:pPr>
          </w:p>
          <w:p w14:paraId="749BD67A" w14:textId="77777777" w:rsidR="00F356BF" w:rsidRDefault="00F356BF" w:rsidP="00357310">
            <w:pPr>
              <w:rPr>
                <w:sz w:val="20"/>
              </w:rPr>
            </w:pPr>
          </w:p>
          <w:p w14:paraId="197FF5BE" w14:textId="77777777" w:rsidR="00F356BF" w:rsidRDefault="00F356BF" w:rsidP="00357310">
            <w:pPr>
              <w:rPr>
                <w:sz w:val="20"/>
              </w:rPr>
            </w:pPr>
          </w:p>
        </w:tc>
      </w:tr>
      <w:tr w:rsidR="00F356BF" w14:paraId="4EC969A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8AD272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B848B1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79D181C6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E6B363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7CABA3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Prestations des autres cotraitants - Poste(s) technique(s)</w:t>
            </w:r>
          </w:p>
        </w:tc>
      </w:tr>
      <w:tr w:rsidR="00F356BF" w14:paraId="471E5EBC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6C88FB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CFEF5B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7139577B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25229E" w14:textId="77777777" w:rsidR="00F356BF" w:rsidRDefault="00340D01" w:rsidP="00357310">
            <w:pPr>
              <w:rPr>
                <w:sz w:val="20"/>
              </w:rPr>
            </w:pPr>
            <w:r>
              <w:rPr>
                <w:sz w:val="20"/>
              </w:rPr>
              <w:t>N°2</w:t>
            </w:r>
          </w:p>
          <w:p w14:paraId="72ADFCCF" w14:textId="77777777" w:rsidR="00F356BF" w:rsidRDefault="00F356BF" w:rsidP="00357310">
            <w:pPr>
              <w:rPr>
                <w:sz w:val="20"/>
              </w:rPr>
            </w:pPr>
          </w:p>
          <w:p w14:paraId="17C88351" w14:textId="77777777" w:rsidR="00F356BF" w:rsidRDefault="00F356BF" w:rsidP="00357310">
            <w:pPr>
              <w:rPr>
                <w:sz w:val="20"/>
              </w:rPr>
            </w:pPr>
          </w:p>
          <w:p w14:paraId="0262867B" w14:textId="77777777" w:rsidR="00F356BF" w:rsidRDefault="00F356BF" w:rsidP="00357310">
            <w:pPr>
              <w:rPr>
                <w:sz w:val="20"/>
              </w:rPr>
            </w:pPr>
          </w:p>
          <w:p w14:paraId="18CDDE2C" w14:textId="77777777" w:rsidR="00F356BF" w:rsidRDefault="00F356BF" w:rsidP="00357310">
            <w:pPr>
              <w:rPr>
                <w:sz w:val="20"/>
              </w:rPr>
            </w:pPr>
          </w:p>
          <w:p w14:paraId="2CD10E63" w14:textId="77777777" w:rsidR="00F356BF" w:rsidRDefault="00F356BF" w:rsidP="00357310">
            <w:pPr>
              <w:rPr>
                <w:sz w:val="20"/>
              </w:rPr>
            </w:pPr>
          </w:p>
          <w:p w14:paraId="6B21B29F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CE629E" w14:textId="77777777" w:rsidR="00F356BF" w:rsidRDefault="00F356BF" w:rsidP="00357310">
            <w:pPr>
              <w:rPr>
                <w:sz w:val="20"/>
              </w:rPr>
            </w:pPr>
          </w:p>
          <w:p w14:paraId="36AA0DC2" w14:textId="77777777" w:rsidR="00F356BF" w:rsidRDefault="00F356BF" w:rsidP="00357310">
            <w:pPr>
              <w:rPr>
                <w:sz w:val="20"/>
              </w:rPr>
            </w:pPr>
          </w:p>
          <w:p w14:paraId="34DE9475" w14:textId="77777777" w:rsidR="00F356BF" w:rsidRDefault="00F356BF" w:rsidP="00357310">
            <w:pPr>
              <w:rPr>
                <w:sz w:val="20"/>
              </w:rPr>
            </w:pPr>
          </w:p>
          <w:p w14:paraId="59F22332" w14:textId="77777777" w:rsidR="00F356BF" w:rsidRDefault="00F356BF" w:rsidP="00357310">
            <w:pPr>
              <w:rPr>
                <w:sz w:val="20"/>
              </w:rPr>
            </w:pPr>
          </w:p>
          <w:p w14:paraId="393D1513" w14:textId="77777777" w:rsidR="00F356BF" w:rsidRDefault="00F356BF" w:rsidP="00357310">
            <w:pPr>
              <w:rPr>
                <w:sz w:val="20"/>
              </w:rPr>
            </w:pPr>
          </w:p>
          <w:p w14:paraId="775E408F" w14:textId="77777777" w:rsidR="00F356BF" w:rsidRDefault="00F356BF" w:rsidP="00357310">
            <w:pPr>
              <w:rPr>
                <w:sz w:val="20"/>
              </w:rPr>
            </w:pPr>
          </w:p>
          <w:p w14:paraId="75DF92CD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0FAF32" w14:textId="77777777" w:rsidR="00F356BF" w:rsidRDefault="00F356BF" w:rsidP="00357310">
            <w:pPr>
              <w:rPr>
                <w:sz w:val="20"/>
              </w:rPr>
            </w:pPr>
          </w:p>
          <w:p w14:paraId="7DC0DA37" w14:textId="77777777" w:rsidR="00F356BF" w:rsidRDefault="00F356BF" w:rsidP="00357310">
            <w:pPr>
              <w:rPr>
                <w:sz w:val="20"/>
              </w:rPr>
            </w:pPr>
          </w:p>
          <w:p w14:paraId="6A807400" w14:textId="77777777" w:rsidR="00F356BF" w:rsidRDefault="00F356BF" w:rsidP="00357310">
            <w:pPr>
              <w:rPr>
                <w:sz w:val="20"/>
              </w:rPr>
            </w:pPr>
          </w:p>
          <w:p w14:paraId="5CEF264D" w14:textId="77777777" w:rsidR="00F356BF" w:rsidRDefault="00F356BF" w:rsidP="00357310">
            <w:pPr>
              <w:rPr>
                <w:sz w:val="20"/>
              </w:rPr>
            </w:pPr>
          </w:p>
          <w:p w14:paraId="5D9D2CF1" w14:textId="77777777" w:rsidR="00F356BF" w:rsidRDefault="00F356BF" w:rsidP="00357310">
            <w:pPr>
              <w:rPr>
                <w:sz w:val="20"/>
              </w:rPr>
            </w:pPr>
          </w:p>
          <w:p w14:paraId="71D1F2A3" w14:textId="77777777" w:rsidR="00F356BF" w:rsidRDefault="00F356BF" w:rsidP="00357310">
            <w:pPr>
              <w:rPr>
                <w:sz w:val="20"/>
              </w:rPr>
            </w:pPr>
          </w:p>
          <w:p w14:paraId="1E56564C" w14:textId="77777777" w:rsidR="00F356BF" w:rsidRDefault="00F356BF" w:rsidP="00357310">
            <w:pPr>
              <w:rPr>
                <w:sz w:val="20"/>
              </w:rPr>
            </w:pPr>
          </w:p>
        </w:tc>
      </w:tr>
      <w:tr w:rsidR="00F356BF" w14:paraId="6976DB42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DDFA87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E0D5CC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4A1FED96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C65F40" w14:textId="77777777" w:rsidR="00F356BF" w:rsidRDefault="00340D01" w:rsidP="00357310">
            <w:pPr>
              <w:rPr>
                <w:sz w:val="20"/>
              </w:rPr>
            </w:pPr>
            <w:r>
              <w:rPr>
                <w:sz w:val="20"/>
              </w:rPr>
              <w:t>N°3</w:t>
            </w:r>
          </w:p>
          <w:p w14:paraId="4840DFC9" w14:textId="77777777" w:rsidR="00F356BF" w:rsidRDefault="00F356BF" w:rsidP="00357310">
            <w:pPr>
              <w:rPr>
                <w:sz w:val="20"/>
              </w:rPr>
            </w:pPr>
          </w:p>
          <w:p w14:paraId="7BD5EB12" w14:textId="77777777" w:rsidR="00F356BF" w:rsidRDefault="00F356BF" w:rsidP="00357310">
            <w:pPr>
              <w:rPr>
                <w:sz w:val="20"/>
              </w:rPr>
            </w:pPr>
          </w:p>
          <w:p w14:paraId="58A81590" w14:textId="77777777" w:rsidR="00F356BF" w:rsidRDefault="00F356BF" w:rsidP="00357310">
            <w:pPr>
              <w:rPr>
                <w:sz w:val="20"/>
              </w:rPr>
            </w:pPr>
          </w:p>
          <w:p w14:paraId="43501140" w14:textId="77777777" w:rsidR="00F356BF" w:rsidRDefault="00F356BF" w:rsidP="00357310">
            <w:pPr>
              <w:rPr>
                <w:sz w:val="20"/>
              </w:rPr>
            </w:pPr>
          </w:p>
          <w:p w14:paraId="71B29937" w14:textId="77777777" w:rsidR="00F356BF" w:rsidRDefault="00F356BF" w:rsidP="00357310">
            <w:pPr>
              <w:rPr>
                <w:sz w:val="20"/>
              </w:rPr>
            </w:pPr>
          </w:p>
          <w:p w14:paraId="6BACD26E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11C51D" w14:textId="77777777" w:rsidR="00F356BF" w:rsidRDefault="00F356BF" w:rsidP="00357310">
            <w:pPr>
              <w:rPr>
                <w:sz w:val="20"/>
              </w:rPr>
            </w:pPr>
          </w:p>
          <w:p w14:paraId="24C3CCD1" w14:textId="77777777" w:rsidR="00F356BF" w:rsidRDefault="00F356BF" w:rsidP="00357310">
            <w:pPr>
              <w:rPr>
                <w:sz w:val="20"/>
              </w:rPr>
            </w:pPr>
          </w:p>
          <w:p w14:paraId="06953B41" w14:textId="77777777" w:rsidR="00F356BF" w:rsidRDefault="00F356BF" w:rsidP="00357310">
            <w:pPr>
              <w:rPr>
                <w:sz w:val="20"/>
              </w:rPr>
            </w:pPr>
          </w:p>
          <w:p w14:paraId="260EF179" w14:textId="77777777" w:rsidR="00F356BF" w:rsidRDefault="00F356BF" w:rsidP="00357310">
            <w:pPr>
              <w:rPr>
                <w:sz w:val="20"/>
              </w:rPr>
            </w:pPr>
          </w:p>
          <w:p w14:paraId="26528607" w14:textId="77777777" w:rsidR="00F356BF" w:rsidRDefault="00F356BF" w:rsidP="00357310">
            <w:pPr>
              <w:rPr>
                <w:sz w:val="20"/>
              </w:rPr>
            </w:pPr>
          </w:p>
          <w:p w14:paraId="46EC7091" w14:textId="77777777" w:rsidR="00F356BF" w:rsidRDefault="00F356BF" w:rsidP="00357310">
            <w:pPr>
              <w:rPr>
                <w:sz w:val="20"/>
              </w:rPr>
            </w:pPr>
          </w:p>
          <w:p w14:paraId="77A74317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C5B015" w14:textId="77777777" w:rsidR="00F356BF" w:rsidRDefault="00F356BF" w:rsidP="00357310">
            <w:pPr>
              <w:rPr>
                <w:sz w:val="20"/>
              </w:rPr>
            </w:pPr>
          </w:p>
          <w:p w14:paraId="4900F0AB" w14:textId="77777777" w:rsidR="00F356BF" w:rsidRDefault="00F356BF" w:rsidP="00357310">
            <w:pPr>
              <w:rPr>
                <w:sz w:val="20"/>
              </w:rPr>
            </w:pPr>
          </w:p>
          <w:p w14:paraId="441D9E32" w14:textId="77777777" w:rsidR="00F356BF" w:rsidRDefault="00F356BF" w:rsidP="00357310">
            <w:pPr>
              <w:rPr>
                <w:sz w:val="20"/>
              </w:rPr>
            </w:pPr>
          </w:p>
          <w:p w14:paraId="3F4AC858" w14:textId="77777777" w:rsidR="00F356BF" w:rsidRDefault="00F356BF" w:rsidP="00357310">
            <w:pPr>
              <w:rPr>
                <w:sz w:val="20"/>
              </w:rPr>
            </w:pPr>
          </w:p>
          <w:p w14:paraId="32F4AC30" w14:textId="77777777" w:rsidR="00F356BF" w:rsidRDefault="00F356BF" w:rsidP="00357310">
            <w:pPr>
              <w:rPr>
                <w:sz w:val="20"/>
              </w:rPr>
            </w:pPr>
          </w:p>
          <w:p w14:paraId="6F7E8D91" w14:textId="77777777" w:rsidR="00F356BF" w:rsidRDefault="00F356BF" w:rsidP="00357310">
            <w:pPr>
              <w:rPr>
                <w:sz w:val="20"/>
              </w:rPr>
            </w:pPr>
          </w:p>
          <w:p w14:paraId="6509F599" w14:textId="77777777" w:rsidR="00F356BF" w:rsidRDefault="00F356BF" w:rsidP="00357310">
            <w:pPr>
              <w:rPr>
                <w:sz w:val="20"/>
              </w:rPr>
            </w:pPr>
          </w:p>
        </w:tc>
      </w:tr>
      <w:tr w:rsidR="00F356BF" w14:paraId="423FEA48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EA68C3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C1CF70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6B06B236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0BA9E5" w14:textId="77777777" w:rsidR="00F356BF" w:rsidRDefault="00340D01" w:rsidP="00357310">
            <w:pPr>
              <w:rPr>
                <w:sz w:val="20"/>
              </w:rPr>
            </w:pPr>
            <w:r>
              <w:rPr>
                <w:sz w:val="20"/>
              </w:rPr>
              <w:t>N°4</w:t>
            </w:r>
          </w:p>
          <w:p w14:paraId="3F817295" w14:textId="77777777" w:rsidR="00F356BF" w:rsidRDefault="00F356BF" w:rsidP="00357310">
            <w:pPr>
              <w:rPr>
                <w:sz w:val="20"/>
              </w:rPr>
            </w:pPr>
          </w:p>
          <w:p w14:paraId="6415A767" w14:textId="77777777" w:rsidR="00F356BF" w:rsidRDefault="00F356BF" w:rsidP="00357310">
            <w:pPr>
              <w:rPr>
                <w:sz w:val="20"/>
              </w:rPr>
            </w:pPr>
          </w:p>
          <w:p w14:paraId="2DC3FC20" w14:textId="77777777" w:rsidR="00F356BF" w:rsidRDefault="00F356BF" w:rsidP="00357310">
            <w:pPr>
              <w:rPr>
                <w:sz w:val="20"/>
              </w:rPr>
            </w:pPr>
          </w:p>
          <w:p w14:paraId="52AC2C12" w14:textId="77777777" w:rsidR="00F356BF" w:rsidRDefault="00F356BF" w:rsidP="00357310">
            <w:pPr>
              <w:rPr>
                <w:sz w:val="20"/>
              </w:rPr>
            </w:pPr>
          </w:p>
          <w:p w14:paraId="32237D37" w14:textId="77777777" w:rsidR="00F356BF" w:rsidRDefault="00F356BF" w:rsidP="00357310">
            <w:pPr>
              <w:rPr>
                <w:sz w:val="20"/>
              </w:rPr>
            </w:pPr>
          </w:p>
          <w:p w14:paraId="1687762F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CD9C53" w14:textId="77777777" w:rsidR="00F356BF" w:rsidRDefault="00F356BF" w:rsidP="00357310">
            <w:pPr>
              <w:rPr>
                <w:sz w:val="20"/>
              </w:rPr>
            </w:pPr>
          </w:p>
          <w:p w14:paraId="1BF2FF49" w14:textId="77777777" w:rsidR="00F356BF" w:rsidRDefault="00F356BF" w:rsidP="00357310">
            <w:pPr>
              <w:rPr>
                <w:sz w:val="20"/>
              </w:rPr>
            </w:pPr>
          </w:p>
          <w:p w14:paraId="543852E8" w14:textId="77777777" w:rsidR="00F356BF" w:rsidRDefault="00F356BF" w:rsidP="00357310">
            <w:pPr>
              <w:rPr>
                <w:sz w:val="20"/>
              </w:rPr>
            </w:pPr>
          </w:p>
          <w:p w14:paraId="0FD181C0" w14:textId="77777777" w:rsidR="00F356BF" w:rsidRDefault="00F356BF" w:rsidP="00357310">
            <w:pPr>
              <w:rPr>
                <w:sz w:val="20"/>
              </w:rPr>
            </w:pPr>
          </w:p>
          <w:p w14:paraId="736B52B4" w14:textId="77777777" w:rsidR="00F356BF" w:rsidRDefault="00F356BF" w:rsidP="00357310">
            <w:pPr>
              <w:rPr>
                <w:sz w:val="20"/>
              </w:rPr>
            </w:pPr>
          </w:p>
          <w:p w14:paraId="7750A6D1" w14:textId="77777777" w:rsidR="00F356BF" w:rsidRDefault="00F356BF" w:rsidP="00357310">
            <w:pPr>
              <w:rPr>
                <w:sz w:val="20"/>
              </w:rPr>
            </w:pPr>
          </w:p>
          <w:p w14:paraId="6C1CA1A0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716127" w14:textId="77777777" w:rsidR="00F356BF" w:rsidRDefault="00F356BF" w:rsidP="00357310">
            <w:pPr>
              <w:rPr>
                <w:sz w:val="20"/>
              </w:rPr>
            </w:pPr>
          </w:p>
          <w:p w14:paraId="15A8C98C" w14:textId="77777777" w:rsidR="00F356BF" w:rsidRDefault="00F356BF" w:rsidP="00357310">
            <w:pPr>
              <w:rPr>
                <w:sz w:val="20"/>
              </w:rPr>
            </w:pPr>
          </w:p>
          <w:p w14:paraId="0748B211" w14:textId="77777777" w:rsidR="00F356BF" w:rsidRDefault="00F356BF" w:rsidP="00357310">
            <w:pPr>
              <w:rPr>
                <w:sz w:val="20"/>
              </w:rPr>
            </w:pPr>
          </w:p>
          <w:p w14:paraId="0AE3DE1E" w14:textId="77777777" w:rsidR="00F356BF" w:rsidRDefault="00F356BF" w:rsidP="00357310">
            <w:pPr>
              <w:rPr>
                <w:sz w:val="20"/>
              </w:rPr>
            </w:pPr>
          </w:p>
          <w:p w14:paraId="62CCD141" w14:textId="77777777" w:rsidR="00F356BF" w:rsidRDefault="00F356BF" w:rsidP="00357310">
            <w:pPr>
              <w:rPr>
                <w:sz w:val="20"/>
              </w:rPr>
            </w:pPr>
          </w:p>
          <w:p w14:paraId="668498D5" w14:textId="77777777" w:rsidR="00F356BF" w:rsidRDefault="00F356BF" w:rsidP="00357310">
            <w:pPr>
              <w:rPr>
                <w:sz w:val="20"/>
              </w:rPr>
            </w:pPr>
          </w:p>
          <w:p w14:paraId="07E804A4" w14:textId="77777777" w:rsidR="00F356BF" w:rsidRDefault="00F356BF" w:rsidP="00357310">
            <w:pPr>
              <w:rPr>
                <w:sz w:val="20"/>
              </w:rPr>
            </w:pPr>
          </w:p>
        </w:tc>
      </w:tr>
      <w:tr w:rsidR="00F356BF" w14:paraId="7ECEDB0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EFA904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33F1C4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50F2EEB1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B54174" w14:textId="77777777" w:rsidR="00F356BF" w:rsidRDefault="00340D01" w:rsidP="00357310">
            <w:pPr>
              <w:rPr>
                <w:sz w:val="20"/>
              </w:rPr>
            </w:pPr>
            <w:r>
              <w:rPr>
                <w:sz w:val="20"/>
              </w:rPr>
              <w:t>N°5</w:t>
            </w:r>
          </w:p>
          <w:p w14:paraId="249CFC0C" w14:textId="77777777" w:rsidR="00F356BF" w:rsidRDefault="00F356BF" w:rsidP="00357310">
            <w:pPr>
              <w:rPr>
                <w:sz w:val="20"/>
              </w:rPr>
            </w:pPr>
          </w:p>
          <w:p w14:paraId="357E2A55" w14:textId="77777777" w:rsidR="00F356BF" w:rsidRDefault="00F356BF" w:rsidP="00357310">
            <w:pPr>
              <w:rPr>
                <w:sz w:val="20"/>
              </w:rPr>
            </w:pPr>
          </w:p>
          <w:p w14:paraId="442ACDC7" w14:textId="77777777" w:rsidR="00F356BF" w:rsidRDefault="00F356BF" w:rsidP="00357310">
            <w:pPr>
              <w:rPr>
                <w:sz w:val="20"/>
              </w:rPr>
            </w:pPr>
          </w:p>
          <w:p w14:paraId="39252F66" w14:textId="77777777" w:rsidR="00F356BF" w:rsidRDefault="00F356BF" w:rsidP="00357310">
            <w:pPr>
              <w:rPr>
                <w:sz w:val="20"/>
              </w:rPr>
            </w:pPr>
          </w:p>
          <w:p w14:paraId="6298294E" w14:textId="77777777" w:rsidR="00F356BF" w:rsidRDefault="00F356BF" w:rsidP="00357310">
            <w:pPr>
              <w:rPr>
                <w:sz w:val="20"/>
              </w:rPr>
            </w:pPr>
          </w:p>
          <w:p w14:paraId="02757998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C6710A" w14:textId="77777777" w:rsidR="00F356BF" w:rsidRDefault="00F356BF" w:rsidP="00357310">
            <w:pPr>
              <w:rPr>
                <w:sz w:val="20"/>
              </w:rPr>
            </w:pPr>
          </w:p>
          <w:p w14:paraId="2AEB8F03" w14:textId="77777777" w:rsidR="00F356BF" w:rsidRDefault="00F356BF" w:rsidP="00357310">
            <w:pPr>
              <w:rPr>
                <w:sz w:val="20"/>
              </w:rPr>
            </w:pPr>
          </w:p>
          <w:p w14:paraId="29DA32BE" w14:textId="77777777" w:rsidR="00F356BF" w:rsidRDefault="00F356BF" w:rsidP="00357310">
            <w:pPr>
              <w:rPr>
                <w:sz w:val="20"/>
              </w:rPr>
            </w:pPr>
          </w:p>
          <w:p w14:paraId="32D975E5" w14:textId="77777777" w:rsidR="00F356BF" w:rsidRDefault="00F356BF" w:rsidP="00357310">
            <w:pPr>
              <w:rPr>
                <w:sz w:val="20"/>
              </w:rPr>
            </w:pPr>
          </w:p>
          <w:p w14:paraId="5B8CA7FC" w14:textId="77777777" w:rsidR="00F356BF" w:rsidRDefault="00F356BF" w:rsidP="00357310">
            <w:pPr>
              <w:rPr>
                <w:sz w:val="20"/>
              </w:rPr>
            </w:pPr>
          </w:p>
          <w:p w14:paraId="3E154790" w14:textId="77777777" w:rsidR="00F356BF" w:rsidRDefault="00F356BF" w:rsidP="00357310">
            <w:pPr>
              <w:rPr>
                <w:sz w:val="20"/>
              </w:rPr>
            </w:pPr>
          </w:p>
          <w:p w14:paraId="5167310F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D1ECCE" w14:textId="77777777" w:rsidR="00F356BF" w:rsidRDefault="00F356BF" w:rsidP="00357310">
            <w:pPr>
              <w:rPr>
                <w:sz w:val="20"/>
              </w:rPr>
            </w:pPr>
          </w:p>
          <w:p w14:paraId="56768B4D" w14:textId="77777777" w:rsidR="00F356BF" w:rsidRDefault="00F356BF" w:rsidP="00357310">
            <w:pPr>
              <w:rPr>
                <w:sz w:val="20"/>
              </w:rPr>
            </w:pPr>
          </w:p>
          <w:p w14:paraId="1CCAFB8A" w14:textId="77777777" w:rsidR="00F356BF" w:rsidRDefault="00F356BF" w:rsidP="00357310">
            <w:pPr>
              <w:rPr>
                <w:sz w:val="20"/>
              </w:rPr>
            </w:pPr>
          </w:p>
          <w:p w14:paraId="3220AC8F" w14:textId="77777777" w:rsidR="00F356BF" w:rsidRDefault="00F356BF" w:rsidP="00357310">
            <w:pPr>
              <w:rPr>
                <w:sz w:val="20"/>
              </w:rPr>
            </w:pPr>
          </w:p>
          <w:p w14:paraId="2A88B21B" w14:textId="77777777" w:rsidR="00F356BF" w:rsidRDefault="00F356BF" w:rsidP="00357310">
            <w:pPr>
              <w:rPr>
                <w:sz w:val="20"/>
              </w:rPr>
            </w:pPr>
          </w:p>
          <w:p w14:paraId="59258C93" w14:textId="77777777" w:rsidR="00F356BF" w:rsidRDefault="00F356BF" w:rsidP="00357310">
            <w:pPr>
              <w:rPr>
                <w:sz w:val="20"/>
              </w:rPr>
            </w:pPr>
          </w:p>
          <w:p w14:paraId="108ECA48" w14:textId="77777777" w:rsidR="00F356BF" w:rsidRDefault="00F356BF" w:rsidP="00357310">
            <w:pPr>
              <w:rPr>
                <w:sz w:val="20"/>
              </w:rPr>
            </w:pPr>
          </w:p>
        </w:tc>
      </w:tr>
    </w:tbl>
    <w:p w14:paraId="12BBE188" w14:textId="4EA802AB" w:rsidR="0097664C" w:rsidRDefault="0097664C">
      <w:pPr>
        <w:pStyle w:val="Standard"/>
        <w:spacing w:before="240" w:after="240"/>
        <w:rPr>
          <w:b/>
          <w:sz w:val="28"/>
          <w:u w:val="single"/>
        </w:rPr>
      </w:pPr>
    </w:p>
    <w:p w14:paraId="1E7B4067" w14:textId="77777777" w:rsidR="00357310" w:rsidRDefault="00357310">
      <w:pPr>
        <w:pStyle w:val="Standard"/>
        <w:spacing w:before="240" w:after="240"/>
        <w:rPr>
          <w:b/>
          <w:sz w:val="28"/>
          <w:u w:val="single"/>
        </w:rPr>
      </w:pPr>
    </w:p>
    <w:p w14:paraId="4CC7E118" w14:textId="77777777" w:rsidR="0097664C" w:rsidRDefault="0097664C">
      <w:pPr>
        <w:pStyle w:val="Standard"/>
        <w:spacing w:before="240" w:after="240"/>
        <w:rPr>
          <w:b/>
          <w:sz w:val="28"/>
          <w:u w:val="single"/>
        </w:rPr>
      </w:pPr>
    </w:p>
    <w:p w14:paraId="2B132286" w14:textId="72E2330F" w:rsidR="00F356BF" w:rsidRDefault="00340D01" w:rsidP="00357310">
      <w:pPr>
        <w:pStyle w:val="Titre4"/>
        <w:numPr>
          <w:ilvl w:val="0"/>
          <w:numId w:val="20"/>
        </w:numPr>
      </w:pPr>
      <w:r>
        <w:lastRenderedPageBreak/>
        <w:t>Répartition de la rémunération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F356BF" w14:paraId="41BC86AC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202920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D67E2E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B35E1C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2E493E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Montant TVA incluse</w:t>
            </w:r>
          </w:p>
        </w:tc>
      </w:tr>
      <w:tr w:rsidR="00F356BF" w14:paraId="548684F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874255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08AC83" w14:textId="77777777" w:rsidR="00F356BF" w:rsidRDefault="00F356BF" w:rsidP="00357310"/>
          <w:p w14:paraId="7FCF24AF" w14:textId="77777777" w:rsidR="00F356BF" w:rsidRDefault="00F356BF" w:rsidP="00357310"/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BF3A98" w14:textId="77777777" w:rsidR="00F356BF" w:rsidRDefault="00F356BF" w:rsidP="00357310"/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37BE25" w14:textId="77777777" w:rsidR="00F356BF" w:rsidRDefault="00F356BF" w:rsidP="00357310"/>
        </w:tc>
      </w:tr>
      <w:tr w:rsidR="00F356BF" w14:paraId="1D1089C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A86E9E" w14:textId="77777777" w:rsidR="00F356BF" w:rsidRDefault="00F356BF" w:rsidP="00357310"/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A890A5" w14:textId="77777777" w:rsidR="00F356BF" w:rsidRDefault="00340D01" w:rsidP="00357310">
            <w: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C1DD57" w14:textId="77777777" w:rsidR="00F356BF" w:rsidRDefault="00F356BF" w:rsidP="00357310"/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550C73" w14:textId="77777777" w:rsidR="00F356BF" w:rsidRDefault="00340D01" w:rsidP="00357310">
            <w: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CB7A50" w14:textId="77777777" w:rsidR="00F356BF" w:rsidRDefault="00F356BF" w:rsidP="00357310"/>
          <w:p w14:paraId="3A1FFD25" w14:textId="77777777" w:rsidR="00F356BF" w:rsidRDefault="00F356BF" w:rsidP="00357310"/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3F431D" w14:textId="77777777" w:rsidR="00F356BF" w:rsidRDefault="00F356BF" w:rsidP="00357310"/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FEA519" w14:textId="77777777" w:rsidR="00F356BF" w:rsidRDefault="00F356BF" w:rsidP="00357310"/>
        </w:tc>
      </w:tr>
      <w:tr w:rsidR="00F356BF" w14:paraId="04906EA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234AB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2B3F65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2BACCF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912DA2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1C4BA58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F2BFFC" w14:textId="77777777" w:rsidR="00F356BF" w:rsidRDefault="00340D01" w:rsidP="00357310">
            <w: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BBF7EC" w14:textId="77777777" w:rsidR="00F356BF" w:rsidRDefault="00F356BF" w:rsidP="00357310"/>
          <w:p w14:paraId="0022D641" w14:textId="77777777" w:rsidR="00F356BF" w:rsidRDefault="00F356BF" w:rsidP="00357310"/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8233F6" w14:textId="77777777" w:rsidR="00F356BF" w:rsidRDefault="00F356BF" w:rsidP="00357310"/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10459E" w14:textId="77777777" w:rsidR="00F356BF" w:rsidRDefault="00F356BF" w:rsidP="00357310"/>
        </w:tc>
      </w:tr>
      <w:tr w:rsidR="00F356BF" w14:paraId="184EF3E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18F6F2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C6546A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A150AF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A10BD0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56CC0479" w14:textId="77777777" w:rsidTr="00357310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F0518B" w14:textId="77777777" w:rsidR="00F356BF" w:rsidRDefault="00340D01" w:rsidP="00357310">
            <w:r w:rsidRPr="00357310">
              <w:rPr>
                <w:b/>
                <w:bCs w:val="0"/>
              </w:rPr>
              <w:t>Total mandataire</w:t>
            </w:r>
            <w: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750CCC" w14:textId="77777777" w:rsidR="00F356BF" w:rsidRDefault="00F356BF" w:rsidP="00357310"/>
          <w:p w14:paraId="2A78DD01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C3429B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DF2CF1" w14:textId="77777777" w:rsidR="00F356BF" w:rsidRDefault="00F356BF" w:rsidP="00357310"/>
        </w:tc>
      </w:tr>
      <w:tr w:rsidR="00F356BF" w14:paraId="203A8082" w14:textId="77777777" w:rsidTr="00357310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D47783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Autres cotraitant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F9C976" w14:textId="77777777" w:rsidR="00F356BF" w:rsidRDefault="00F356BF" w:rsidP="00357310"/>
          <w:p w14:paraId="19B28ADD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85EF56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3BB925" w14:textId="77777777" w:rsidR="00F356BF" w:rsidRDefault="00F356BF" w:rsidP="00357310"/>
        </w:tc>
      </w:tr>
      <w:tr w:rsidR="00F356BF" w14:paraId="65EEFD2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60BA50" w14:textId="77777777" w:rsidR="00F356BF" w:rsidRDefault="00340D01" w:rsidP="00357310">
            <w: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D88D04" w14:textId="77777777" w:rsidR="00F356BF" w:rsidRDefault="00340D01" w:rsidP="00357310">
            <w: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A6B954" w14:textId="77777777" w:rsidR="00F356BF" w:rsidRDefault="00340D01" w:rsidP="00357310">
            <w: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20B46A" w14:textId="77777777" w:rsidR="00F356BF" w:rsidRDefault="00F356BF" w:rsidP="00357310"/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B62BBD" w14:textId="77777777" w:rsidR="00F356BF" w:rsidRDefault="00340D01" w:rsidP="00357310">
            <w: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B8B459" w14:textId="77777777" w:rsidR="00F356BF" w:rsidRDefault="00F356BF" w:rsidP="00357310"/>
          <w:p w14:paraId="69EB8722" w14:textId="77777777" w:rsidR="00F356BF" w:rsidRDefault="00F356BF" w:rsidP="00357310"/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AC042A" w14:textId="77777777" w:rsidR="00F356BF" w:rsidRDefault="00F356BF" w:rsidP="00357310"/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286672" w14:textId="77777777" w:rsidR="00F356BF" w:rsidRDefault="00F356BF" w:rsidP="00357310"/>
        </w:tc>
      </w:tr>
      <w:tr w:rsidR="00F356BF" w14:paraId="185FE34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73986B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AAF805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F9A5AB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556065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5002A62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9ED371" w14:textId="77777777" w:rsidR="00F356BF" w:rsidRDefault="00340D01" w:rsidP="00357310">
            <w: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2255D1" w14:textId="77777777" w:rsidR="00F356BF" w:rsidRDefault="00340D01" w:rsidP="00357310">
            <w: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42FC82" w14:textId="77777777" w:rsidR="00F356BF" w:rsidRDefault="00340D01" w:rsidP="00357310">
            <w: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DDC8F1" w14:textId="77777777" w:rsidR="00F356BF" w:rsidRDefault="00F356BF" w:rsidP="00357310"/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72847E" w14:textId="77777777" w:rsidR="00F356BF" w:rsidRDefault="00340D01" w:rsidP="00357310">
            <w: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51AAEE" w14:textId="77777777" w:rsidR="00F356BF" w:rsidRDefault="00F356BF" w:rsidP="00357310"/>
          <w:p w14:paraId="60172CC9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1E05AD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CCC086" w14:textId="77777777" w:rsidR="00F356BF" w:rsidRDefault="00F356BF" w:rsidP="00357310"/>
        </w:tc>
      </w:tr>
      <w:tr w:rsidR="00F356BF" w14:paraId="1EA9EC9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AC047A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34708C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CE757D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7E12F4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407970A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E711EE" w14:textId="77777777" w:rsidR="00F356BF" w:rsidRDefault="00340D01" w:rsidP="00357310">
            <w: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A7E1ED" w14:textId="77777777" w:rsidR="00F356BF" w:rsidRDefault="00340D01" w:rsidP="00357310">
            <w: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9334B7" w14:textId="77777777" w:rsidR="00F356BF" w:rsidRDefault="00340D01" w:rsidP="00357310">
            <w: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5A0E73" w14:textId="77777777" w:rsidR="00F356BF" w:rsidRDefault="00F356BF" w:rsidP="00357310"/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E90D92" w14:textId="77777777" w:rsidR="00F356BF" w:rsidRDefault="00340D01" w:rsidP="00357310">
            <w: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BA71EE" w14:textId="77777777" w:rsidR="00F356BF" w:rsidRDefault="00F356BF" w:rsidP="00357310"/>
          <w:p w14:paraId="7AB193C5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7EE461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0C21CC" w14:textId="77777777" w:rsidR="00F356BF" w:rsidRDefault="00F356BF" w:rsidP="00357310"/>
        </w:tc>
      </w:tr>
      <w:tr w:rsidR="00F356BF" w14:paraId="6023945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E416A2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44F569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87653C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436918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0C02D22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FE802E" w14:textId="77777777" w:rsidR="00F356BF" w:rsidRDefault="00340D01" w:rsidP="00357310">
            <w: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8855DA" w14:textId="77777777" w:rsidR="00F356BF" w:rsidRDefault="00340D01" w:rsidP="00357310">
            <w: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5270AD" w14:textId="77777777" w:rsidR="00F356BF" w:rsidRDefault="00340D01" w:rsidP="00357310">
            <w: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B966A6" w14:textId="77777777" w:rsidR="00F356BF" w:rsidRDefault="00F356BF" w:rsidP="00357310"/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A3EB49" w14:textId="77777777" w:rsidR="00F356BF" w:rsidRDefault="00340D01" w:rsidP="00357310">
            <w: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862875" w14:textId="77777777" w:rsidR="00F356BF" w:rsidRDefault="00F356BF" w:rsidP="00357310"/>
          <w:p w14:paraId="4ECB01A5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0AFB92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61E7B5" w14:textId="77777777" w:rsidR="00F356BF" w:rsidRDefault="00F356BF" w:rsidP="00357310"/>
        </w:tc>
      </w:tr>
      <w:tr w:rsidR="00F356BF" w14:paraId="00FAAA7C" w14:textId="77777777" w:rsidTr="00357310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454CB4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9C7F1D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C560B1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1B222B" w14:textId="77777777" w:rsidR="00F356BF" w:rsidRDefault="00F356BF" w:rsidP="00357310">
            <w:pPr>
              <w:rPr>
                <w:sz w:val="6"/>
              </w:rPr>
            </w:pPr>
          </w:p>
        </w:tc>
      </w:tr>
    </w:tbl>
    <w:p w14:paraId="2B6B08E0" w14:textId="77777777" w:rsidR="00F356BF" w:rsidRDefault="00F356BF" w:rsidP="00357310"/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F356BF" w14:paraId="25506AD4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404B33" w14:textId="77777777" w:rsidR="00F356BF" w:rsidRDefault="00340D01" w:rsidP="00357310">
            <w:r w:rsidRPr="00357310">
              <w:rPr>
                <w:b/>
                <w:bCs w:val="0"/>
              </w:rPr>
              <w:t>Total autres cotraitants</w:t>
            </w:r>
            <w: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91AFFD" w14:textId="77777777" w:rsidR="00F356BF" w:rsidRDefault="00F356BF" w:rsidP="00357310"/>
          <w:p w14:paraId="7D1977F0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1B3C48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E46702" w14:textId="77777777" w:rsidR="00F356BF" w:rsidRDefault="00F356BF" w:rsidP="00357310"/>
        </w:tc>
      </w:tr>
      <w:tr w:rsidR="00F356BF" w14:paraId="6263FF8D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1F1C36" w14:textId="77777777" w:rsidR="00F356BF" w:rsidRDefault="00340D01" w:rsidP="00357310">
            <w:r w:rsidRPr="00357310">
              <w:rPr>
                <w:b/>
                <w:bCs w:val="0"/>
              </w:rPr>
              <w:t>Total du marché</w:t>
            </w:r>
            <w: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8A0B3F" w14:textId="77777777" w:rsidR="00F356BF" w:rsidRDefault="00F356BF" w:rsidP="00357310"/>
          <w:p w14:paraId="1FDE629B" w14:textId="77777777" w:rsidR="00F356BF" w:rsidRDefault="00F356BF" w:rsidP="00357310"/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798B4F" w14:textId="77777777" w:rsidR="00F356BF" w:rsidRDefault="00F356BF" w:rsidP="00357310"/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E2159E" w14:textId="77777777" w:rsidR="00F356BF" w:rsidRDefault="00F356BF" w:rsidP="00357310"/>
        </w:tc>
      </w:tr>
    </w:tbl>
    <w:p w14:paraId="314FA40F" w14:textId="77777777" w:rsidR="002F5902" w:rsidRDefault="002F5902">
      <w:pPr>
        <w:pStyle w:val="Standard"/>
        <w:keepNext/>
        <w:keepLines/>
        <w:spacing w:before="240" w:after="240"/>
        <w:rPr>
          <w:lang w:val="en-GB"/>
        </w:rPr>
      </w:pPr>
      <w:bookmarkStart w:id="7" w:name="MacroEffectuee"/>
      <w:bookmarkEnd w:id="7"/>
    </w:p>
    <w:p w14:paraId="290A9988" w14:textId="1343962B" w:rsidR="00EA3F2A" w:rsidRDefault="00EA3F2A">
      <w:pPr>
        <w:jc w:val="left"/>
        <w:rPr>
          <w:lang w:val="en-GB"/>
        </w:rPr>
      </w:pPr>
    </w:p>
    <w:sectPr w:rsidR="00EA3F2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61E24" w14:textId="77777777" w:rsidR="0066721A" w:rsidRDefault="0066721A" w:rsidP="00956EB8">
      <w:r>
        <w:separator/>
      </w:r>
    </w:p>
  </w:endnote>
  <w:endnote w:type="continuationSeparator" w:id="0">
    <w:p w14:paraId="21AE1D1A" w14:textId="77777777" w:rsidR="0066721A" w:rsidRDefault="0066721A" w:rsidP="00956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LineDraw">
    <w:altName w:val="Courier New"/>
    <w:charset w:val="02"/>
    <w:family w:val="modern"/>
    <w:pitch w:val="default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ant Garde">
    <w:altName w:val="Century Gothic"/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ingdings, Symbol">
    <w:altName w:val="Wingdings"/>
    <w:charset w:val="02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57190" w14:textId="77777777" w:rsidR="0066721A" w:rsidRDefault="0066721A" w:rsidP="00956EB8"/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66721A" w14:paraId="488D62A9" w14:textId="77777777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41B2662C" w14:textId="77777777" w:rsidR="0066721A" w:rsidRDefault="0066721A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74067D0C" w14:textId="13273F00" w:rsidR="00C76F01" w:rsidRDefault="0066721A" w:rsidP="00C76F01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 w:rsidRPr="0097664C">
            <w:rPr>
              <w:sz w:val="18"/>
            </w:rPr>
            <w:fldChar w:fldCharType="begin"/>
          </w:r>
          <w:r w:rsidRPr="0097664C">
            <w:rPr>
              <w:sz w:val="18"/>
            </w:rPr>
            <w:instrText>PAGE   \* MERGEFORMAT</w:instrText>
          </w:r>
          <w:r w:rsidRPr="0097664C">
            <w:rPr>
              <w:sz w:val="18"/>
            </w:rPr>
            <w:fldChar w:fldCharType="separate"/>
          </w:r>
          <w:r w:rsidR="00FE0EE5">
            <w:rPr>
              <w:noProof/>
              <w:sz w:val="18"/>
            </w:rPr>
            <w:t>13</w:t>
          </w:r>
          <w:r w:rsidRPr="0097664C">
            <w:rPr>
              <w:sz w:val="18"/>
            </w:rPr>
            <w:fldChar w:fldCharType="end"/>
          </w:r>
          <w:r w:rsidR="000D7B61">
            <w:rPr>
              <w:sz w:val="18"/>
            </w:rPr>
            <w:t>/1</w:t>
          </w:r>
          <w:r w:rsidR="00470459">
            <w:rPr>
              <w:sz w:val="18"/>
            </w:rPr>
            <w:t>3</w:t>
          </w: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37F8381C" w14:textId="77777777" w:rsidR="0066721A" w:rsidRDefault="0066721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CFD68" w14:textId="77777777" w:rsidR="0066721A" w:rsidRDefault="0066721A" w:rsidP="00956EB8"/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66721A" w14:paraId="70F4FEDE" w14:textId="77777777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0F424CDC" w14:textId="77777777" w:rsidR="0066721A" w:rsidRDefault="0066721A" w:rsidP="003446CD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8" w:name="Version_1"/>
          <w:bookmarkEnd w:id="8"/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7D8B51BC" w14:textId="77777777" w:rsidR="0066721A" w:rsidRDefault="0066721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64CB93E1" w14:textId="3CE03EC7" w:rsidR="0066721A" w:rsidRDefault="0066721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837235">
            <w:rPr>
              <w:noProof/>
              <w:sz w:val="18"/>
            </w:rPr>
            <w:t>29/11/2024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94223" w14:textId="77777777" w:rsidR="0066721A" w:rsidRDefault="0066721A" w:rsidP="00956EB8">
      <w:r>
        <w:ptab w:relativeTo="margin" w:alignment="center" w:leader="none"/>
      </w:r>
    </w:p>
  </w:footnote>
  <w:footnote w:type="continuationSeparator" w:id="0">
    <w:p w14:paraId="27847CCF" w14:textId="77777777" w:rsidR="0066721A" w:rsidRDefault="0066721A" w:rsidP="00956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66721A" w14:paraId="1CC24475" w14:textId="77777777">
      <w:trPr>
        <w:trHeight w:val="285"/>
        <w:jc w:val="right"/>
      </w:trPr>
      <w:tc>
        <w:tcPr>
          <w:tcW w:w="1133" w:type="dxa"/>
          <w:tcMar>
            <w:top w:w="0" w:type="dxa"/>
            <w:left w:w="71" w:type="dxa"/>
            <w:bottom w:w="0" w:type="dxa"/>
            <w:right w:w="71" w:type="dxa"/>
          </w:tcMar>
        </w:tcPr>
        <w:p w14:paraId="0982EE47" w14:textId="77777777" w:rsidR="0066721A" w:rsidRDefault="0066721A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tcMar>
            <w:top w:w="0" w:type="dxa"/>
            <w:left w:w="71" w:type="dxa"/>
            <w:bottom w:w="0" w:type="dxa"/>
            <w:right w:w="71" w:type="dxa"/>
          </w:tcMar>
        </w:tcPr>
        <w:p w14:paraId="7EFBCBB1" w14:textId="77777777" w:rsidR="0066721A" w:rsidRDefault="0066721A" w:rsidP="008D5E0F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7D833" w14:textId="77777777" w:rsidR="0066721A" w:rsidRDefault="0066721A" w:rsidP="00956EB8"/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66721A" w14:paraId="71D3755B" w14:textId="77777777">
      <w:trPr>
        <w:trHeight w:val="227"/>
        <w:jc w:val="right"/>
      </w:trPr>
      <w:tc>
        <w:tcPr>
          <w:tcW w:w="1134" w:type="dxa"/>
          <w:tcMar>
            <w:top w:w="0" w:type="dxa"/>
            <w:left w:w="71" w:type="dxa"/>
            <w:bottom w:w="0" w:type="dxa"/>
            <w:right w:w="71" w:type="dxa"/>
          </w:tcMar>
        </w:tcPr>
        <w:p w14:paraId="0E2DE416" w14:textId="77777777" w:rsidR="0066721A" w:rsidRDefault="0066721A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tcMar>
            <w:top w:w="0" w:type="dxa"/>
            <w:left w:w="71" w:type="dxa"/>
            <w:bottom w:w="0" w:type="dxa"/>
            <w:right w:w="71" w:type="dxa"/>
          </w:tcMar>
        </w:tcPr>
        <w:p w14:paraId="1193E561" w14:textId="77777777" w:rsidR="0066721A" w:rsidRDefault="0066721A" w:rsidP="000B0C3D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2800C37"/>
    <w:multiLevelType w:val="multilevel"/>
    <w:tmpl w:val="BC2EC75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06FE5B7A"/>
    <w:multiLevelType w:val="hybridMultilevel"/>
    <w:tmpl w:val="3646765E"/>
    <w:lvl w:ilvl="0" w:tplc="1E420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CC51B2"/>
    <w:multiLevelType w:val="multilevel"/>
    <w:tmpl w:val="ADEC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AE23E1"/>
    <w:multiLevelType w:val="multilevel"/>
    <w:tmpl w:val="30244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7438FA"/>
    <w:multiLevelType w:val="hybridMultilevel"/>
    <w:tmpl w:val="4006AB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A3A56"/>
    <w:multiLevelType w:val="hybridMultilevel"/>
    <w:tmpl w:val="F74484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201BD"/>
    <w:multiLevelType w:val="hybridMultilevel"/>
    <w:tmpl w:val="1334F348"/>
    <w:lvl w:ilvl="0" w:tplc="9A9CFFA4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E374BD"/>
    <w:multiLevelType w:val="hybridMultilevel"/>
    <w:tmpl w:val="A43E66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C323FA"/>
    <w:multiLevelType w:val="multilevel"/>
    <w:tmpl w:val="AC70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FE6BF8"/>
    <w:multiLevelType w:val="multilevel"/>
    <w:tmpl w:val="C330BADE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40054C15"/>
    <w:multiLevelType w:val="multilevel"/>
    <w:tmpl w:val="2332781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4" w15:restartNumberingAfterBreak="0">
    <w:nsid w:val="40CF1085"/>
    <w:multiLevelType w:val="hybridMultilevel"/>
    <w:tmpl w:val="C26E6AEA"/>
    <w:lvl w:ilvl="0" w:tplc="EAB025F8">
      <w:start w:val="1"/>
      <w:numFmt w:val="lowerLetter"/>
      <w:pStyle w:val="Titre4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325B3"/>
    <w:multiLevelType w:val="multilevel"/>
    <w:tmpl w:val="F516E72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6" w15:restartNumberingAfterBreak="0">
    <w:nsid w:val="5B023022"/>
    <w:multiLevelType w:val="multilevel"/>
    <w:tmpl w:val="B04CBF72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BDF3847"/>
    <w:multiLevelType w:val="hybridMultilevel"/>
    <w:tmpl w:val="E3B891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645FE"/>
    <w:multiLevelType w:val="multilevel"/>
    <w:tmpl w:val="AD0C173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16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13"/>
  </w:num>
  <w:num w:numId="5">
    <w:abstractNumId w:val="18"/>
  </w:num>
  <w:num w:numId="6">
    <w:abstractNumId w:val="15"/>
  </w:num>
  <w:num w:numId="7">
    <w:abstractNumId w:val="2"/>
  </w:num>
  <w:num w:numId="8">
    <w:abstractNumId w:val="6"/>
  </w:num>
  <w:num w:numId="9">
    <w:abstractNumId w:val="11"/>
  </w:num>
  <w:num w:numId="10">
    <w:abstractNumId w:val="5"/>
  </w:num>
  <w:num w:numId="11">
    <w:abstractNumId w:val="0"/>
  </w:num>
  <w:num w:numId="12">
    <w:abstractNumId w:val="1"/>
  </w:num>
  <w:num w:numId="13">
    <w:abstractNumId w:val="14"/>
  </w:num>
  <w:num w:numId="14">
    <w:abstractNumId w:val="12"/>
  </w:num>
  <w:num w:numId="15">
    <w:abstractNumId w:val="8"/>
  </w:num>
  <w:num w:numId="16">
    <w:abstractNumId w:val="7"/>
  </w:num>
  <w:num w:numId="17">
    <w:abstractNumId w:val="9"/>
  </w:num>
  <w:num w:numId="18">
    <w:abstractNumId w:val="10"/>
  </w:num>
  <w:num w:numId="19">
    <w:abstractNumId w:val="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6BF"/>
    <w:rsid w:val="0001069B"/>
    <w:rsid w:val="0003704E"/>
    <w:rsid w:val="00080968"/>
    <w:rsid w:val="00082F5F"/>
    <w:rsid w:val="000B0C3D"/>
    <w:rsid w:val="000D7B61"/>
    <w:rsid w:val="000E55F1"/>
    <w:rsid w:val="000F70A7"/>
    <w:rsid w:val="00110116"/>
    <w:rsid w:val="0011684F"/>
    <w:rsid w:val="00131720"/>
    <w:rsid w:val="00141D12"/>
    <w:rsid w:val="00153C39"/>
    <w:rsid w:val="001A0A56"/>
    <w:rsid w:val="001F0287"/>
    <w:rsid w:val="002132F5"/>
    <w:rsid w:val="00231D91"/>
    <w:rsid w:val="00235C01"/>
    <w:rsid w:val="0025543A"/>
    <w:rsid w:val="002A2E7F"/>
    <w:rsid w:val="002C07D0"/>
    <w:rsid w:val="002C4F5C"/>
    <w:rsid w:val="002F5902"/>
    <w:rsid w:val="00301F16"/>
    <w:rsid w:val="003103B9"/>
    <w:rsid w:val="00334D27"/>
    <w:rsid w:val="00337B67"/>
    <w:rsid w:val="00340D01"/>
    <w:rsid w:val="003446CD"/>
    <w:rsid w:val="00357310"/>
    <w:rsid w:val="003B37CC"/>
    <w:rsid w:val="003D2E7E"/>
    <w:rsid w:val="003D727C"/>
    <w:rsid w:val="004145B6"/>
    <w:rsid w:val="00457138"/>
    <w:rsid w:val="00470459"/>
    <w:rsid w:val="00471030"/>
    <w:rsid w:val="00483499"/>
    <w:rsid w:val="004A3850"/>
    <w:rsid w:val="004E1D9C"/>
    <w:rsid w:val="0054706A"/>
    <w:rsid w:val="00572580"/>
    <w:rsid w:val="005743E9"/>
    <w:rsid w:val="005A47A5"/>
    <w:rsid w:val="005C4B73"/>
    <w:rsid w:val="005C7B90"/>
    <w:rsid w:val="005D7A4F"/>
    <w:rsid w:val="00604ABE"/>
    <w:rsid w:val="0061494C"/>
    <w:rsid w:val="00645E0C"/>
    <w:rsid w:val="0066721A"/>
    <w:rsid w:val="006D2743"/>
    <w:rsid w:val="006E687C"/>
    <w:rsid w:val="006E77E0"/>
    <w:rsid w:val="006F35FA"/>
    <w:rsid w:val="00713FC7"/>
    <w:rsid w:val="00725FC2"/>
    <w:rsid w:val="007542C1"/>
    <w:rsid w:val="00762435"/>
    <w:rsid w:val="00763552"/>
    <w:rsid w:val="00771F7F"/>
    <w:rsid w:val="00775710"/>
    <w:rsid w:val="00776D26"/>
    <w:rsid w:val="00780443"/>
    <w:rsid w:val="00794C56"/>
    <w:rsid w:val="007C0ABC"/>
    <w:rsid w:val="007C1F62"/>
    <w:rsid w:val="007D36E7"/>
    <w:rsid w:val="007D3864"/>
    <w:rsid w:val="007E0830"/>
    <w:rsid w:val="007F47AB"/>
    <w:rsid w:val="008238B3"/>
    <w:rsid w:val="00837235"/>
    <w:rsid w:val="00874A94"/>
    <w:rsid w:val="00877A9A"/>
    <w:rsid w:val="00886952"/>
    <w:rsid w:val="008C6C9C"/>
    <w:rsid w:val="008D5E0F"/>
    <w:rsid w:val="008F0193"/>
    <w:rsid w:val="008F32BF"/>
    <w:rsid w:val="008F72E2"/>
    <w:rsid w:val="00903290"/>
    <w:rsid w:val="00911232"/>
    <w:rsid w:val="00914BD3"/>
    <w:rsid w:val="00956EB8"/>
    <w:rsid w:val="00975BB6"/>
    <w:rsid w:val="0097664C"/>
    <w:rsid w:val="00983F00"/>
    <w:rsid w:val="0098733A"/>
    <w:rsid w:val="009C53AE"/>
    <w:rsid w:val="00A14904"/>
    <w:rsid w:val="00A2721D"/>
    <w:rsid w:val="00A33D8E"/>
    <w:rsid w:val="00A91723"/>
    <w:rsid w:val="00A976A5"/>
    <w:rsid w:val="00AA349E"/>
    <w:rsid w:val="00AB6212"/>
    <w:rsid w:val="00AE2B79"/>
    <w:rsid w:val="00B01A88"/>
    <w:rsid w:val="00B11FD9"/>
    <w:rsid w:val="00B178CB"/>
    <w:rsid w:val="00B23AFE"/>
    <w:rsid w:val="00B81D08"/>
    <w:rsid w:val="00BB083B"/>
    <w:rsid w:val="00BB7B77"/>
    <w:rsid w:val="00C06103"/>
    <w:rsid w:val="00C15FAA"/>
    <w:rsid w:val="00C257EF"/>
    <w:rsid w:val="00C64F67"/>
    <w:rsid w:val="00C76F01"/>
    <w:rsid w:val="00CA0D2A"/>
    <w:rsid w:val="00CB2172"/>
    <w:rsid w:val="00CB69C9"/>
    <w:rsid w:val="00CE73BE"/>
    <w:rsid w:val="00CF21A2"/>
    <w:rsid w:val="00D13D1E"/>
    <w:rsid w:val="00D368A1"/>
    <w:rsid w:val="00D83E18"/>
    <w:rsid w:val="00E35DAC"/>
    <w:rsid w:val="00E46981"/>
    <w:rsid w:val="00E76DA2"/>
    <w:rsid w:val="00EA05C9"/>
    <w:rsid w:val="00EA3F2A"/>
    <w:rsid w:val="00EA6756"/>
    <w:rsid w:val="00EF475B"/>
    <w:rsid w:val="00EF5D63"/>
    <w:rsid w:val="00F21148"/>
    <w:rsid w:val="00F3015A"/>
    <w:rsid w:val="00F356BF"/>
    <w:rsid w:val="00F5507B"/>
    <w:rsid w:val="00F73C4B"/>
    <w:rsid w:val="00FD386C"/>
    <w:rsid w:val="00FD60F4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38976"/>
  <w15:docId w15:val="{238A5DFF-E09C-498A-ABB1-B27950672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EB8"/>
    <w:pPr>
      <w:jc w:val="both"/>
    </w:pPr>
    <w:rPr>
      <w:rFonts w:ascii="Arial" w:hAnsi="Arial" w:cs="Arial"/>
      <w:bCs/>
      <w:sz w:val="22"/>
      <w:szCs w:val="22"/>
    </w:rPr>
  </w:style>
  <w:style w:type="paragraph" w:styleId="Titre1">
    <w:name w:val="heading 1"/>
    <w:basedOn w:val="Standard"/>
    <w:next w:val="Standard"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paragraph" w:styleId="Titre4">
    <w:name w:val="heading 4"/>
    <w:aliases w:val="Troisième titre"/>
    <w:basedOn w:val="Paradouble"/>
    <w:next w:val="Normal"/>
    <w:link w:val="Titre4Car"/>
    <w:uiPriority w:val="9"/>
    <w:unhideWhenUsed/>
    <w:qFormat/>
    <w:rsid w:val="00A33D8E"/>
    <w:pPr>
      <w:keepNext/>
      <w:numPr>
        <w:numId w:val="13"/>
      </w:numPr>
      <w:spacing w:after="120"/>
      <w:outlineLvl w:val="3"/>
    </w:pPr>
    <w:rPr>
      <w:rFonts w:ascii="Arial" w:hAnsi="Arial" w:cs="Arial"/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paragraph" w:styleId="Textedebulles">
    <w:name w:val="Balloon Text"/>
    <w:basedOn w:val="Normal"/>
    <w:link w:val="TextedebullesCar"/>
    <w:uiPriority w:val="99"/>
    <w:semiHidden/>
    <w:unhideWhenUsed/>
    <w:rsid w:val="0097664C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664C"/>
    <w:rPr>
      <w:rFonts w:ascii="Tahoma" w:hAnsi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A0A56"/>
    <w:pPr>
      <w:widowControl/>
      <w:numPr>
        <w:numId w:val="17"/>
      </w:numPr>
      <w:suppressAutoHyphens w:val="0"/>
      <w:autoSpaceDN/>
      <w:textAlignment w:val="auto"/>
    </w:pPr>
    <w:rPr>
      <w:rFonts w:eastAsiaTheme="minorHAnsi"/>
      <w:kern w:val="0"/>
      <w:lang w:eastAsia="en-US"/>
    </w:rPr>
  </w:style>
  <w:style w:type="paragraph" w:customStyle="1" w:styleId="Retrait">
    <w:name w:val="Retrait"/>
    <w:basedOn w:val="Normal"/>
    <w:rsid w:val="00F5507B"/>
    <w:pPr>
      <w:widowControl/>
      <w:suppressAutoHyphens w:val="0"/>
      <w:autoSpaceDN/>
      <w:ind w:left="560" w:hanging="540"/>
      <w:textAlignment w:val="auto"/>
    </w:pPr>
    <w:rPr>
      <w:rFonts w:ascii="Avant Garde" w:eastAsia="Times New Roman" w:hAnsi="Avant Garde" w:cs="Times New Roman"/>
      <w:noProof/>
      <w:kern w:val="0"/>
      <w:sz w:val="20"/>
      <w:szCs w:val="20"/>
    </w:rPr>
  </w:style>
  <w:style w:type="paragraph" w:customStyle="1" w:styleId="Corpsdetexte21">
    <w:name w:val="Corps de texte 21"/>
    <w:basedOn w:val="Normal"/>
    <w:rsid w:val="002F5902"/>
    <w:pPr>
      <w:autoSpaceDN/>
      <w:textAlignment w:val="auto"/>
    </w:pPr>
    <w:rPr>
      <w:rFonts w:ascii="Times" w:eastAsia="Lucida Sans Unicode" w:hAnsi="Times" w:cs="Times"/>
      <w:kern w:val="1"/>
    </w:rPr>
  </w:style>
  <w:style w:type="character" w:styleId="Marquedecommentaire">
    <w:name w:val="annotation reference"/>
    <w:basedOn w:val="Policepardfaut"/>
    <w:uiPriority w:val="99"/>
    <w:semiHidden/>
    <w:unhideWhenUsed/>
    <w:rsid w:val="00334D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34D2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34D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4D27"/>
    <w:rPr>
      <w:b/>
      <w:bCs w:val="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4D27"/>
    <w:rPr>
      <w:b/>
      <w:bCs/>
      <w:sz w:val="20"/>
      <w:szCs w:val="20"/>
    </w:rPr>
  </w:style>
  <w:style w:type="paragraph" w:customStyle="1" w:styleId="Default">
    <w:name w:val="Default"/>
    <w:rsid w:val="00EF5D63"/>
    <w:pPr>
      <w:widowControl/>
      <w:suppressAutoHyphens w:val="0"/>
      <w:autoSpaceDE w:val="0"/>
      <w:textAlignment w:val="auto"/>
    </w:pPr>
    <w:rPr>
      <w:rFonts w:ascii="Liberation Serif" w:eastAsia="Calibri" w:hAnsi="Liberation Serif" w:cs="Times New Roman"/>
      <w:color w:val="000000"/>
      <w:kern w:val="0"/>
      <w:lang w:eastAsia="en-US" w:bidi="hi-IN"/>
    </w:rPr>
  </w:style>
  <w:style w:type="paragraph" w:styleId="Sansinterligne">
    <w:name w:val="No Spacing"/>
    <w:aliases w:val="Premier titre"/>
    <w:basedOn w:val="Titre1"/>
    <w:uiPriority w:val="1"/>
    <w:qFormat/>
    <w:rsid w:val="00CE73BE"/>
    <w:pPr>
      <w:keepNext w:val="0"/>
      <w:spacing w:before="0" w:after="120"/>
    </w:pPr>
    <w:rPr>
      <w:u w:val="none"/>
    </w:rPr>
  </w:style>
  <w:style w:type="paragraph" w:styleId="Sous-titre">
    <w:name w:val="Subtitle"/>
    <w:aliases w:val="Deuxiéme titre"/>
    <w:basedOn w:val="Titre2"/>
    <w:next w:val="Normal"/>
    <w:link w:val="Sous-titreCar"/>
    <w:uiPriority w:val="11"/>
    <w:qFormat/>
    <w:rsid w:val="00A33D8E"/>
    <w:rPr>
      <w:rFonts w:ascii="Arial" w:hAnsi="Arial" w:cs="Arial"/>
      <w:sz w:val="24"/>
      <w:szCs w:val="24"/>
    </w:rPr>
  </w:style>
  <w:style w:type="character" w:customStyle="1" w:styleId="Sous-titreCar">
    <w:name w:val="Sous-titre Car"/>
    <w:aliases w:val="Deuxiéme titre Car"/>
    <w:basedOn w:val="Policepardfaut"/>
    <w:link w:val="Sous-titre"/>
    <w:uiPriority w:val="11"/>
    <w:rsid w:val="00A33D8E"/>
    <w:rPr>
      <w:rFonts w:ascii="Arial" w:hAnsi="Arial" w:cs="Arial"/>
      <w:b/>
      <w:bCs/>
      <w:i/>
      <w:iCs/>
      <w:u w:val="single"/>
    </w:rPr>
  </w:style>
  <w:style w:type="character" w:customStyle="1" w:styleId="Titre4Car">
    <w:name w:val="Titre 4 Car"/>
    <w:aliases w:val="Troisième titre Car"/>
    <w:basedOn w:val="Policepardfaut"/>
    <w:link w:val="Titre4"/>
    <w:uiPriority w:val="9"/>
    <w:rsid w:val="00A33D8E"/>
    <w:rPr>
      <w:rFonts w:ascii="Arial" w:hAnsi="Arial" w:cs="Arial"/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13</Pages>
  <Words>2633</Words>
  <Characters>14485</Characters>
  <Application>Microsoft Office Word</Application>
  <DocSecurity>0</DocSecurity>
  <Lines>120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VITALIS Christian</dc:creator>
  <cp:lastModifiedBy>DUPOMMIER Vianney</cp:lastModifiedBy>
  <cp:revision>43</cp:revision>
  <cp:lastPrinted>2024-09-26T12:46:00Z</cp:lastPrinted>
  <dcterms:created xsi:type="dcterms:W3CDTF">2023-04-27T15:40:00Z</dcterms:created>
  <dcterms:modified xsi:type="dcterms:W3CDTF">2024-11-29T09:22:00Z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