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6789FF" w14:textId="3266636C" w:rsidR="000501F3" w:rsidRPr="00B65E1D" w:rsidRDefault="00C929A3" w:rsidP="00E80179">
      <w:pPr>
        <w:shd w:val="clear" w:color="auto" w:fill="D9D9D9" w:themeFill="background1" w:themeFillShade="D9"/>
        <w:jc w:val="center"/>
        <w:rPr>
          <w:rFonts w:ascii="Marianne" w:hAnsi="Marianne" w:cs="Arial"/>
          <w:b/>
          <w:bCs/>
          <w:caps/>
          <w:sz w:val="24"/>
          <w:szCs w:val="24"/>
        </w:rPr>
      </w:pPr>
      <w:r>
        <w:rPr>
          <w:rFonts w:ascii="Marianne" w:hAnsi="Marianne" w:cs="Arial"/>
          <w:b/>
          <w:bCs/>
          <w:caps/>
          <w:sz w:val="24"/>
          <w:szCs w:val="24"/>
        </w:rPr>
        <w:t>25-001</w:t>
      </w:r>
      <w:r w:rsidR="000501F3" w:rsidRPr="00B65E1D">
        <w:rPr>
          <w:rFonts w:ascii="Marianne" w:hAnsi="Marianne" w:cs="Arial"/>
          <w:b/>
          <w:bCs/>
          <w:caps/>
          <w:sz w:val="24"/>
          <w:szCs w:val="24"/>
        </w:rPr>
        <w:t xml:space="preserve"> </w:t>
      </w:r>
    </w:p>
    <w:p w14:paraId="3A25D241" w14:textId="77777777" w:rsidR="00BC17C2" w:rsidRPr="00B65E1D" w:rsidRDefault="006D653A" w:rsidP="00E80179">
      <w:pPr>
        <w:shd w:val="clear" w:color="auto" w:fill="D9D9D9" w:themeFill="background1" w:themeFillShade="D9"/>
        <w:jc w:val="center"/>
        <w:rPr>
          <w:rFonts w:ascii="Marianne" w:hAnsi="Marianne"/>
          <w:b/>
          <w:caps/>
          <w:sz w:val="24"/>
          <w:szCs w:val="24"/>
        </w:rPr>
      </w:pPr>
      <w:r w:rsidRPr="00B65E1D">
        <w:rPr>
          <w:rFonts w:ascii="Marianne" w:hAnsi="Marianne" w:cs="Arial"/>
          <w:b/>
          <w:bCs/>
          <w:caps/>
          <w:sz w:val="24"/>
          <w:szCs w:val="24"/>
        </w:rPr>
        <w:t>ACTE</w:t>
      </w:r>
      <w:r w:rsidRPr="00B65E1D">
        <w:rPr>
          <w:rFonts w:ascii="Marianne" w:hAnsi="Marianne" w:cs="Arial"/>
          <w:b/>
          <w:bCs/>
          <w:sz w:val="24"/>
          <w:szCs w:val="24"/>
        </w:rPr>
        <w:t xml:space="preserve"> D’ENGAGEMENT</w:t>
      </w:r>
    </w:p>
    <w:p w14:paraId="57FFE08D" w14:textId="77777777" w:rsidR="00322AA0" w:rsidRPr="00B65E1D" w:rsidRDefault="00322AA0" w:rsidP="00322AA0">
      <w:pPr>
        <w:pStyle w:val="Corpsdetexte31"/>
        <w:jc w:val="both"/>
        <w:rPr>
          <w:rFonts w:ascii="Marianne" w:hAnsi="Marianne"/>
          <w:szCs w:val="16"/>
        </w:rPr>
      </w:pPr>
    </w:p>
    <w:p w14:paraId="0E56725E" w14:textId="77777777" w:rsidR="00322AA0" w:rsidRPr="00B65E1D" w:rsidRDefault="00322AA0" w:rsidP="00322AA0">
      <w:pPr>
        <w:pStyle w:val="Corpsdetexte31"/>
        <w:jc w:val="both"/>
        <w:rPr>
          <w:rFonts w:ascii="Marianne" w:hAnsi="Marianne"/>
          <w:szCs w:val="16"/>
        </w:rPr>
      </w:pPr>
      <w:r w:rsidRPr="00B65E1D">
        <w:rPr>
          <w:rFonts w:ascii="Marianne" w:hAnsi="Marianne"/>
          <w:szCs w:val="16"/>
        </w:rPr>
        <w:t>En cas d’allotissement, le candidat remplit un document par lot auquel il soumissionne.</w:t>
      </w:r>
    </w:p>
    <w:p w14:paraId="256E3E44" w14:textId="77777777" w:rsidR="00322AA0" w:rsidRPr="00B65E1D" w:rsidRDefault="00322AA0" w:rsidP="00322AA0">
      <w:pPr>
        <w:pStyle w:val="Corpsdetexte31"/>
        <w:jc w:val="both"/>
        <w:rPr>
          <w:rFonts w:ascii="Marianne" w:hAnsi="Marianne"/>
          <w:szCs w:val="16"/>
        </w:rPr>
      </w:pPr>
    </w:p>
    <w:p w14:paraId="11578070" w14:textId="77777777" w:rsidR="00815609" w:rsidRPr="00B65E1D" w:rsidRDefault="006B0A1A" w:rsidP="00322AA0">
      <w:pPr>
        <w:pStyle w:val="Corpsdetexte31"/>
        <w:jc w:val="both"/>
        <w:rPr>
          <w:rFonts w:ascii="Marianne" w:hAnsi="Marianne"/>
          <w:szCs w:val="16"/>
        </w:rPr>
      </w:pPr>
      <w:r w:rsidRPr="00B65E1D">
        <w:rPr>
          <w:rFonts w:ascii="Marianne" w:hAnsi="Marianne"/>
          <w:szCs w:val="16"/>
        </w:rPr>
        <w:t>Le cas échéant, l</w:t>
      </w:r>
      <w:r w:rsidR="00322AA0" w:rsidRPr="00B65E1D">
        <w:rPr>
          <w:rFonts w:ascii="Marianne" w:hAnsi="Marianne"/>
          <w:szCs w:val="16"/>
        </w:rPr>
        <w:t xml:space="preserve">e candidat remplit un imprimé pour </w:t>
      </w:r>
      <w:r w:rsidR="00815609" w:rsidRPr="00B65E1D">
        <w:rPr>
          <w:rFonts w:ascii="Marianne" w:hAnsi="Marianne"/>
          <w:szCs w:val="16"/>
        </w:rPr>
        <w:t>l’offre de base et un imprimé pour chaque variante qu’il propose.</w:t>
      </w:r>
    </w:p>
    <w:p w14:paraId="64E6F1F9" w14:textId="77777777" w:rsidR="00815609" w:rsidRPr="00B65E1D" w:rsidRDefault="00815609" w:rsidP="00322AA0">
      <w:pPr>
        <w:pStyle w:val="Corpsdetexte31"/>
        <w:jc w:val="both"/>
        <w:rPr>
          <w:rFonts w:ascii="Marianne" w:hAnsi="Marianne"/>
          <w:szCs w:val="16"/>
        </w:rPr>
      </w:pPr>
    </w:p>
    <w:p w14:paraId="0ADDBA86" w14:textId="77777777" w:rsidR="00322AA0" w:rsidRPr="00B65E1D" w:rsidRDefault="00322AA0" w:rsidP="00322AA0">
      <w:pPr>
        <w:pStyle w:val="Corpsdetexte31"/>
        <w:jc w:val="both"/>
        <w:rPr>
          <w:rFonts w:ascii="Marianne" w:hAnsi="Marianne"/>
          <w:szCs w:val="16"/>
        </w:rPr>
      </w:pPr>
      <w:r w:rsidRPr="00B65E1D">
        <w:rPr>
          <w:rFonts w:ascii="Marianne" w:hAnsi="Marianne"/>
          <w:szCs w:val="16"/>
        </w:rPr>
        <w:t xml:space="preserve">En cas de candidature groupée, un </w:t>
      </w:r>
      <w:r w:rsidR="00815609" w:rsidRPr="00B65E1D">
        <w:rPr>
          <w:rFonts w:ascii="Marianne" w:hAnsi="Marianne"/>
          <w:szCs w:val="16"/>
        </w:rPr>
        <w:t xml:space="preserve">acte d’engagement </w:t>
      </w:r>
      <w:r w:rsidRPr="00B65E1D">
        <w:rPr>
          <w:rFonts w:ascii="Marianne" w:hAnsi="Marianne"/>
          <w:szCs w:val="16"/>
        </w:rPr>
        <w:t>unique est rempli pour le groupement d’entreprises.</w:t>
      </w:r>
    </w:p>
    <w:p w14:paraId="77494AB8" w14:textId="77777777" w:rsidR="006B0A1A" w:rsidRPr="00B65E1D" w:rsidRDefault="006B0A1A" w:rsidP="00322AA0">
      <w:pPr>
        <w:pStyle w:val="Corpsdetexte31"/>
        <w:jc w:val="both"/>
        <w:rPr>
          <w:rFonts w:ascii="Marianne" w:hAnsi="Marianne"/>
          <w:sz w:val="14"/>
          <w:szCs w:val="18"/>
        </w:rPr>
      </w:pPr>
    </w:p>
    <w:p w14:paraId="51C45CD8" w14:textId="77777777" w:rsidR="00BC17C2" w:rsidRPr="00B65E1D" w:rsidRDefault="00BC17C2" w:rsidP="00BC17C2">
      <w:pPr>
        <w:rPr>
          <w:rFonts w:ascii="Marianne" w:hAnsi="Marianne" w:cs="Arial"/>
          <w:b/>
          <w:bCs/>
          <w:sz w:val="20"/>
          <w:shd w:val="clear" w:color="auto" w:fill="66CCFF"/>
        </w:rPr>
      </w:pPr>
    </w:p>
    <w:tbl>
      <w:tblPr>
        <w:tblW w:w="9710" w:type="dxa"/>
        <w:tblLayout w:type="fixed"/>
        <w:tblCellMar>
          <w:left w:w="71" w:type="dxa"/>
          <w:right w:w="71" w:type="dxa"/>
        </w:tblCellMar>
        <w:tblLook w:val="0000" w:firstRow="0" w:lastRow="0" w:firstColumn="0" w:lastColumn="0" w:noHBand="0" w:noVBand="0"/>
      </w:tblPr>
      <w:tblGrid>
        <w:gridCol w:w="9710"/>
      </w:tblGrid>
      <w:tr w:rsidR="008949E3" w:rsidRPr="00B65E1D" w14:paraId="009AB49E" w14:textId="77777777" w:rsidTr="00E80179">
        <w:tc>
          <w:tcPr>
            <w:tcW w:w="9710" w:type="dxa"/>
            <w:shd w:val="clear" w:color="auto" w:fill="D9D9D9" w:themeFill="background1" w:themeFillShade="D9"/>
          </w:tcPr>
          <w:p w14:paraId="752AA8CD" w14:textId="77777777" w:rsidR="008949E3" w:rsidRPr="00B65E1D" w:rsidRDefault="006D653A" w:rsidP="00087238">
            <w:pPr>
              <w:tabs>
                <w:tab w:val="left" w:pos="-142"/>
                <w:tab w:val="left" w:pos="4111"/>
              </w:tabs>
              <w:rPr>
                <w:rFonts w:ascii="Marianne" w:hAnsi="Marianne" w:cs="Arial"/>
                <w:i/>
                <w:iCs/>
                <w:sz w:val="16"/>
                <w:szCs w:val="16"/>
              </w:rPr>
            </w:pPr>
            <w:r w:rsidRPr="00B65E1D">
              <w:rPr>
                <w:rFonts w:ascii="Marianne" w:hAnsi="Marianne" w:cs="Arial"/>
                <w:b/>
                <w:sz w:val="20"/>
              </w:rPr>
              <w:t xml:space="preserve">Objet </w:t>
            </w:r>
            <w:r w:rsidRPr="00B65E1D">
              <w:rPr>
                <w:rFonts w:ascii="Marianne" w:hAnsi="Marianne" w:cs="Arial"/>
                <w:b/>
                <w:bCs/>
                <w:sz w:val="20"/>
              </w:rPr>
              <w:t>de l’acte d’engagement</w:t>
            </w:r>
            <w:r w:rsidR="008949E3" w:rsidRPr="00B65E1D">
              <w:rPr>
                <w:rFonts w:ascii="Marianne" w:hAnsi="Marianne" w:cs="Arial"/>
                <w:b/>
                <w:bCs/>
                <w:sz w:val="20"/>
              </w:rPr>
              <w:t>.</w:t>
            </w:r>
          </w:p>
        </w:tc>
      </w:tr>
    </w:tbl>
    <w:p w14:paraId="4A0FB37E" w14:textId="77777777" w:rsidR="008949E3" w:rsidRPr="00B65E1D" w:rsidRDefault="008949E3" w:rsidP="00BC17C2">
      <w:pPr>
        <w:rPr>
          <w:rFonts w:ascii="Marianne" w:hAnsi="Marianne" w:cs="Arial"/>
          <w:b/>
          <w:sz w:val="20"/>
          <w:szCs w:val="18"/>
        </w:rPr>
      </w:pPr>
    </w:p>
    <w:p w14:paraId="5765B50D" w14:textId="1198613C" w:rsidR="00BC17C2" w:rsidRPr="00B65E1D" w:rsidRDefault="006D653A" w:rsidP="006D653A">
      <w:pPr>
        <w:pStyle w:val="Paragraphedeliste"/>
        <w:numPr>
          <w:ilvl w:val="0"/>
          <w:numId w:val="9"/>
        </w:numPr>
        <w:rPr>
          <w:rFonts w:ascii="Marianne" w:hAnsi="Marianne" w:cs="Arial"/>
          <w:sz w:val="18"/>
          <w:szCs w:val="18"/>
        </w:rPr>
      </w:pPr>
      <w:r w:rsidRPr="00B65E1D">
        <w:rPr>
          <w:rFonts w:ascii="Marianne" w:hAnsi="Marianne" w:cs="Arial"/>
          <w:sz w:val="18"/>
          <w:szCs w:val="18"/>
        </w:rPr>
        <w:t>Objet :</w:t>
      </w:r>
      <w:r w:rsidR="000501F3" w:rsidRPr="00B65E1D">
        <w:rPr>
          <w:rFonts w:ascii="Marianne" w:hAnsi="Marianne" w:cs="Arial"/>
          <w:sz w:val="18"/>
          <w:szCs w:val="18"/>
        </w:rPr>
        <w:t xml:space="preserve"> </w:t>
      </w:r>
      <w:r w:rsidR="00C929A3" w:rsidRPr="009D2A5C">
        <w:rPr>
          <w:b/>
          <w:sz w:val="24"/>
          <w:szCs w:val="24"/>
        </w:rPr>
        <w:t>Hébergement et infogérance d’applications</w:t>
      </w:r>
    </w:p>
    <w:p w14:paraId="73DF9593" w14:textId="77777777" w:rsidR="006D653A" w:rsidRPr="00B65E1D" w:rsidRDefault="006D653A" w:rsidP="006D653A">
      <w:pPr>
        <w:rPr>
          <w:rFonts w:ascii="Marianne" w:hAnsi="Marianne" w:cs="Arial"/>
          <w:b/>
          <w:sz w:val="18"/>
          <w:szCs w:val="18"/>
        </w:rPr>
      </w:pPr>
    </w:p>
    <w:p w14:paraId="3E0D1882" w14:textId="1FB7268F" w:rsidR="009234CC" w:rsidRPr="00C929A3" w:rsidRDefault="006D653A" w:rsidP="00C929A3">
      <w:pPr>
        <w:pStyle w:val="Paragraphedeliste"/>
        <w:numPr>
          <w:ilvl w:val="0"/>
          <w:numId w:val="9"/>
        </w:numPr>
        <w:tabs>
          <w:tab w:val="left" w:pos="426"/>
          <w:tab w:val="left" w:pos="851"/>
        </w:tabs>
        <w:rPr>
          <w:rFonts w:ascii="Marianne" w:hAnsi="Marianne" w:cs="Arial"/>
          <w:i/>
          <w:sz w:val="18"/>
          <w:szCs w:val="18"/>
        </w:rPr>
      </w:pPr>
      <w:r w:rsidRPr="00B65E1D">
        <w:rPr>
          <w:rFonts w:ascii="Marianne" w:hAnsi="Marianne" w:cs="Arial"/>
          <w:sz w:val="18"/>
          <w:szCs w:val="18"/>
        </w:rPr>
        <w:t>Cet acte d'engagement correspond :</w:t>
      </w:r>
    </w:p>
    <w:p w14:paraId="177217C8" w14:textId="77777777" w:rsidR="009234CC" w:rsidRPr="00B65E1D" w:rsidRDefault="009234CC" w:rsidP="009234CC">
      <w:pPr>
        <w:pStyle w:val="fcasegauche"/>
        <w:spacing w:after="0"/>
        <w:rPr>
          <w:rFonts w:ascii="Marianne" w:hAnsi="Marianne" w:cs="Arial"/>
          <w:sz w:val="18"/>
          <w:szCs w:val="18"/>
        </w:rPr>
      </w:pPr>
    </w:p>
    <w:p w14:paraId="0F07245B" w14:textId="1AFD5A90" w:rsidR="009234CC" w:rsidRPr="00B65E1D" w:rsidRDefault="00C929A3" w:rsidP="00C929A3">
      <w:pPr>
        <w:pStyle w:val="fcasegauche"/>
        <w:spacing w:after="0"/>
        <w:ind w:left="851" w:firstLine="0"/>
        <w:rPr>
          <w:rFonts w:ascii="Marianne" w:hAnsi="Marianne" w:cs="Arial"/>
          <w:sz w:val="18"/>
          <w:szCs w:val="18"/>
        </w:rPr>
      </w:pPr>
      <w:sdt>
        <w:sdtPr>
          <w:rPr>
            <w:rFonts w:ascii="Marianne" w:hAnsi="Marianne" w:cs="Arial"/>
            <w:szCs w:val="18"/>
          </w:rPr>
          <w:id w:val="1127976287"/>
          <w14:checkbox>
            <w14:checked w14:val="0"/>
            <w14:checkedState w14:val="2612" w14:font="MS Gothic"/>
            <w14:uncheckedState w14:val="2610" w14:font="MS Gothic"/>
          </w14:checkbox>
        </w:sdtPr>
        <w:sdtEndPr/>
        <w:sdtContent>
          <w:r>
            <w:rPr>
              <w:rFonts w:ascii="MS Gothic" w:eastAsia="MS Gothic" w:hAnsi="MS Gothic" w:cs="Arial" w:hint="eastAsia"/>
              <w:szCs w:val="18"/>
            </w:rPr>
            <w:t>☐</w:t>
          </w:r>
        </w:sdtContent>
      </w:sdt>
      <w:r w:rsidR="009234CC" w:rsidRPr="00B65E1D">
        <w:rPr>
          <w:rFonts w:ascii="Marianne" w:hAnsi="Marianne" w:cs="Arial"/>
          <w:sz w:val="18"/>
          <w:szCs w:val="18"/>
        </w:rPr>
        <w:tab/>
      </w:r>
      <w:proofErr w:type="gramStart"/>
      <w:r w:rsidR="009234CC" w:rsidRPr="00B65E1D">
        <w:rPr>
          <w:rFonts w:ascii="Marianne" w:hAnsi="Marianne" w:cs="Arial"/>
          <w:sz w:val="18"/>
          <w:szCs w:val="18"/>
        </w:rPr>
        <w:t>à</w:t>
      </w:r>
      <w:proofErr w:type="gramEnd"/>
      <w:r w:rsidR="009234CC" w:rsidRPr="00B65E1D">
        <w:rPr>
          <w:rFonts w:ascii="Marianne" w:hAnsi="Marianne" w:cs="Arial"/>
          <w:sz w:val="18"/>
          <w:szCs w:val="18"/>
        </w:rPr>
        <w:t xml:space="preserve"> l’offre de base.</w:t>
      </w:r>
    </w:p>
    <w:p w14:paraId="200A8297" w14:textId="77777777" w:rsidR="009234CC" w:rsidRPr="00B65E1D" w:rsidRDefault="009234CC" w:rsidP="009234CC">
      <w:pPr>
        <w:pStyle w:val="fcasegauche"/>
        <w:spacing w:after="0"/>
        <w:rPr>
          <w:rFonts w:ascii="Marianne" w:hAnsi="Marianne" w:cs="Arial"/>
          <w:sz w:val="18"/>
          <w:szCs w:val="18"/>
        </w:rPr>
      </w:pPr>
    </w:p>
    <w:p w14:paraId="4E4091ED" w14:textId="77777777" w:rsidR="009234CC" w:rsidRPr="00B65E1D" w:rsidRDefault="009234CC" w:rsidP="009234CC">
      <w:pPr>
        <w:pStyle w:val="fcasegauche"/>
        <w:spacing w:after="0"/>
        <w:ind w:left="851" w:firstLine="0"/>
        <w:rPr>
          <w:rFonts w:ascii="Marianne" w:hAnsi="Marianne" w:cs="Arial"/>
          <w:sz w:val="18"/>
          <w:szCs w:val="18"/>
        </w:rPr>
      </w:pPr>
      <w:r w:rsidRPr="00B65E1D">
        <w:rPr>
          <w:rFonts w:ascii="Segoe UI Symbol" w:eastAsia="MS Gothic" w:hAnsi="Segoe UI Symbol" w:cs="Segoe UI Symbol"/>
          <w:szCs w:val="18"/>
        </w:rPr>
        <w:t>☐</w:t>
      </w:r>
      <w:r w:rsidRPr="00B65E1D">
        <w:rPr>
          <w:rFonts w:ascii="Marianne" w:hAnsi="Marianne" w:cs="Arial"/>
          <w:sz w:val="16"/>
          <w:szCs w:val="18"/>
        </w:rPr>
        <w:tab/>
      </w:r>
      <w:r w:rsidRPr="00B65E1D">
        <w:rPr>
          <w:rFonts w:ascii="Marianne" w:hAnsi="Marianne" w:cs="Arial"/>
          <w:sz w:val="18"/>
          <w:szCs w:val="18"/>
        </w:rPr>
        <w:t xml:space="preserve">à la variante suivante : </w:t>
      </w:r>
    </w:p>
    <w:p w14:paraId="1E2B1E58" w14:textId="77777777" w:rsidR="009234CC" w:rsidRPr="00B65E1D" w:rsidRDefault="009234CC" w:rsidP="009234CC">
      <w:pPr>
        <w:pStyle w:val="fcasegauche"/>
        <w:spacing w:after="0"/>
        <w:rPr>
          <w:rFonts w:ascii="Marianne" w:hAnsi="Marianne" w:cs="Arial"/>
          <w:sz w:val="18"/>
          <w:szCs w:val="18"/>
        </w:rPr>
      </w:pPr>
    </w:p>
    <w:p w14:paraId="7737E95C" w14:textId="39C11597" w:rsidR="00A934C3" w:rsidRPr="00B65E1D" w:rsidRDefault="00C929A3" w:rsidP="009234CC">
      <w:pPr>
        <w:pStyle w:val="fcasegauche"/>
        <w:spacing w:after="0"/>
        <w:ind w:left="851" w:firstLine="0"/>
        <w:rPr>
          <w:rFonts w:ascii="Marianne" w:hAnsi="Marianne" w:cs="Arial"/>
          <w:sz w:val="18"/>
          <w:szCs w:val="18"/>
        </w:rPr>
        <w:sectPr w:rsidR="00A934C3" w:rsidRPr="00B65E1D" w:rsidSect="00A934C3">
          <w:footerReference w:type="even" r:id="rId12"/>
          <w:footerReference w:type="default" r:id="rId13"/>
          <w:headerReference w:type="first" r:id="rId14"/>
          <w:footerReference w:type="first" r:id="rId15"/>
          <w:pgSz w:w="11907" w:h="16840" w:code="9"/>
          <w:pgMar w:top="5104" w:right="1134" w:bottom="1134" w:left="1134" w:header="426" w:footer="1986" w:gutter="0"/>
          <w:cols w:space="720"/>
          <w:titlePg/>
          <w:docGrid w:linePitch="299"/>
        </w:sectPr>
      </w:pPr>
      <w:sdt>
        <w:sdtPr>
          <w:rPr>
            <w:rFonts w:ascii="Marianne" w:hAnsi="Marianne" w:cs="Arial"/>
            <w:szCs w:val="18"/>
          </w:rPr>
          <w:id w:val="-461495117"/>
          <w14:checkbox>
            <w14:checked w14:val="0"/>
            <w14:checkedState w14:val="2612" w14:font="MS Gothic"/>
            <w14:uncheckedState w14:val="2610" w14:font="MS Gothic"/>
          </w14:checkbox>
        </w:sdtPr>
        <w:sdtEndPr/>
        <w:sdtContent>
          <w:r>
            <w:rPr>
              <w:rFonts w:ascii="MS Gothic" w:eastAsia="MS Gothic" w:hAnsi="MS Gothic" w:cs="Arial" w:hint="eastAsia"/>
              <w:szCs w:val="18"/>
            </w:rPr>
            <w:t>☐</w:t>
          </w:r>
        </w:sdtContent>
      </w:sdt>
      <w:r w:rsidR="009234CC" w:rsidRPr="00B65E1D">
        <w:rPr>
          <w:rFonts w:ascii="Marianne" w:hAnsi="Marianne" w:cs="Arial"/>
          <w:sz w:val="18"/>
          <w:szCs w:val="18"/>
        </w:rPr>
        <w:tab/>
      </w:r>
      <w:proofErr w:type="gramStart"/>
      <w:r w:rsidR="009234CC" w:rsidRPr="00B65E1D">
        <w:rPr>
          <w:rFonts w:ascii="Marianne" w:hAnsi="Marianne" w:cs="Arial"/>
          <w:sz w:val="18"/>
          <w:szCs w:val="18"/>
        </w:rPr>
        <w:t>aux</w:t>
      </w:r>
      <w:proofErr w:type="gramEnd"/>
      <w:r w:rsidR="009234CC" w:rsidRPr="00B65E1D">
        <w:rPr>
          <w:rFonts w:ascii="Marianne" w:hAnsi="Marianne" w:cs="Arial"/>
          <w:sz w:val="18"/>
          <w:szCs w:val="18"/>
        </w:rPr>
        <w:t xml:space="preserve"> prestations supplémentaires ou alternatives suivantes : </w:t>
      </w:r>
    </w:p>
    <w:tbl>
      <w:tblPr>
        <w:tblW w:w="9639" w:type="dxa"/>
        <w:tblLayout w:type="fixed"/>
        <w:tblCellMar>
          <w:left w:w="71" w:type="dxa"/>
          <w:right w:w="71" w:type="dxa"/>
        </w:tblCellMar>
        <w:tblLook w:val="0000" w:firstRow="0" w:lastRow="0" w:firstColumn="0" w:lastColumn="0" w:noHBand="0" w:noVBand="0"/>
      </w:tblPr>
      <w:tblGrid>
        <w:gridCol w:w="9639"/>
      </w:tblGrid>
      <w:tr w:rsidR="008949E3" w:rsidRPr="00B65E1D" w14:paraId="279516CE" w14:textId="77777777" w:rsidTr="00B65E1D">
        <w:tc>
          <w:tcPr>
            <w:tcW w:w="9639" w:type="dxa"/>
            <w:shd w:val="clear" w:color="auto" w:fill="D9D9D9" w:themeFill="background1" w:themeFillShade="D9"/>
          </w:tcPr>
          <w:p w14:paraId="370074FE" w14:textId="77777777" w:rsidR="008949E3" w:rsidRPr="00B65E1D" w:rsidRDefault="009932BA" w:rsidP="008949E3">
            <w:pPr>
              <w:tabs>
                <w:tab w:val="left" w:pos="-142"/>
                <w:tab w:val="left" w:pos="4111"/>
              </w:tabs>
              <w:rPr>
                <w:rFonts w:ascii="Marianne" w:hAnsi="Marianne"/>
                <w:sz w:val="20"/>
                <w:szCs w:val="18"/>
              </w:rPr>
            </w:pPr>
            <w:r w:rsidRPr="00B65E1D">
              <w:rPr>
                <w:rFonts w:ascii="Marianne" w:hAnsi="Marianne"/>
                <w:sz w:val="20"/>
                <w:szCs w:val="18"/>
              </w:rPr>
              <w:lastRenderedPageBreak/>
              <w:br w:type="page"/>
            </w:r>
            <w:r w:rsidR="006D653A" w:rsidRPr="00B65E1D">
              <w:rPr>
                <w:rFonts w:ascii="Marianne" w:hAnsi="Marianne" w:cs="Arial"/>
                <w:b/>
                <w:sz w:val="20"/>
              </w:rPr>
              <w:t xml:space="preserve">Engagement du </w:t>
            </w:r>
            <w:r w:rsidR="00087238" w:rsidRPr="00B65E1D">
              <w:rPr>
                <w:rFonts w:ascii="Marianne" w:hAnsi="Marianne" w:cs="Arial"/>
                <w:b/>
                <w:sz w:val="20"/>
              </w:rPr>
              <w:t>titulaire</w:t>
            </w:r>
            <w:r w:rsidR="008949E3" w:rsidRPr="00B65E1D">
              <w:rPr>
                <w:rFonts w:ascii="Marianne" w:hAnsi="Marianne" w:cs="Arial"/>
                <w:b/>
                <w:bCs/>
                <w:sz w:val="20"/>
              </w:rPr>
              <w:t>.</w:t>
            </w:r>
          </w:p>
        </w:tc>
      </w:tr>
    </w:tbl>
    <w:p w14:paraId="1D98B135" w14:textId="77777777" w:rsidR="00BC17C2" w:rsidRPr="00B65E1D" w:rsidRDefault="00BC17C2" w:rsidP="00BC17C2">
      <w:pPr>
        <w:rPr>
          <w:rFonts w:ascii="Marianne" w:hAnsi="Marianne"/>
          <w:sz w:val="20"/>
          <w:szCs w:val="18"/>
        </w:rPr>
      </w:pPr>
    </w:p>
    <w:p w14:paraId="05D305F7" w14:textId="77777777" w:rsidR="00841506" w:rsidRPr="00B65E1D" w:rsidRDefault="00841506" w:rsidP="00841506">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i/>
          <w:iCs/>
          <w:sz w:val="18"/>
          <w:szCs w:val="18"/>
        </w:rPr>
      </w:pPr>
      <w:r w:rsidRPr="00B65E1D">
        <w:rPr>
          <w:rFonts w:ascii="Marianne" w:hAnsi="Marianne" w:cs="Arial"/>
          <w:sz w:val="18"/>
          <w:szCs w:val="18"/>
        </w:rPr>
        <w:t xml:space="preserve">Identification et engagement du </w:t>
      </w:r>
      <w:r w:rsidR="00087238" w:rsidRPr="00B65E1D">
        <w:rPr>
          <w:rFonts w:ascii="Marianne" w:hAnsi="Marianne" w:cs="Arial"/>
          <w:sz w:val="18"/>
          <w:szCs w:val="18"/>
        </w:rPr>
        <w:t>titulaire</w:t>
      </w:r>
      <w:r w:rsidRPr="00B65E1D">
        <w:rPr>
          <w:rFonts w:ascii="Marianne" w:hAnsi="Marianne" w:cs="Arial"/>
          <w:sz w:val="18"/>
          <w:szCs w:val="18"/>
        </w:rPr>
        <w:t> :</w:t>
      </w:r>
    </w:p>
    <w:p w14:paraId="0B9881B1" w14:textId="77777777" w:rsidR="00841506" w:rsidRPr="00B65E1D" w:rsidRDefault="00841506" w:rsidP="00841506">
      <w:pPr>
        <w:rPr>
          <w:rFonts w:ascii="Marianne" w:hAnsi="Marianne" w:cs="Arial"/>
          <w:sz w:val="18"/>
          <w:szCs w:val="18"/>
        </w:rPr>
      </w:pPr>
    </w:p>
    <w:p w14:paraId="74B4162D" w14:textId="326E4DED" w:rsidR="00841506" w:rsidRPr="00B65E1D" w:rsidRDefault="00841506" w:rsidP="00841506">
      <w:pPr>
        <w:rPr>
          <w:rFonts w:ascii="Marianne" w:hAnsi="Marianne" w:cs="Arial"/>
          <w:sz w:val="18"/>
          <w:szCs w:val="18"/>
        </w:rPr>
      </w:pPr>
      <w:r w:rsidRPr="00B65E1D">
        <w:rPr>
          <w:rFonts w:ascii="Marianne" w:hAnsi="Marianne" w:cs="Arial"/>
          <w:sz w:val="18"/>
          <w:szCs w:val="18"/>
        </w:rPr>
        <w:t xml:space="preserve">Après avoir pris connaissance des pièces constitutives du marché public ou de l’accord-cadre </w:t>
      </w:r>
      <w:r w:rsidR="00A00E37" w:rsidRPr="00B65E1D">
        <w:rPr>
          <w:rFonts w:ascii="Marianne" w:hAnsi="Marianne" w:cs="Arial"/>
          <w:sz w:val="18"/>
          <w:szCs w:val="18"/>
        </w:rPr>
        <w:t xml:space="preserve">mentionnées à l’article </w:t>
      </w:r>
      <w:r w:rsidR="00C929A3">
        <w:rPr>
          <w:rFonts w:ascii="Marianne" w:hAnsi="Marianne" w:cs="Arial"/>
          <w:sz w:val="18"/>
          <w:szCs w:val="18"/>
        </w:rPr>
        <w:t>3</w:t>
      </w:r>
      <w:r w:rsidR="00A00E37" w:rsidRPr="00B65E1D">
        <w:rPr>
          <w:rFonts w:ascii="Marianne" w:hAnsi="Marianne" w:cs="Arial"/>
          <w:sz w:val="18"/>
          <w:szCs w:val="18"/>
        </w:rPr>
        <w:t xml:space="preserve"> du CC</w:t>
      </w:r>
      <w:r w:rsidR="00A00E37" w:rsidRPr="00C929A3">
        <w:rPr>
          <w:rFonts w:ascii="Marianne" w:hAnsi="Marianne" w:cs="Arial"/>
          <w:sz w:val="18"/>
          <w:szCs w:val="18"/>
        </w:rPr>
        <w:t>A</w:t>
      </w:r>
      <w:r w:rsidR="00A00E37" w:rsidRPr="00B65E1D">
        <w:rPr>
          <w:rFonts w:ascii="Marianne" w:hAnsi="Marianne" w:cs="Arial"/>
          <w:sz w:val="18"/>
          <w:szCs w:val="18"/>
        </w:rPr>
        <w:t xml:space="preserve">P, et </w:t>
      </w:r>
      <w:r w:rsidRPr="00B65E1D">
        <w:rPr>
          <w:rFonts w:ascii="Marianne" w:hAnsi="Marianne" w:cs="Arial"/>
          <w:sz w:val="18"/>
          <w:szCs w:val="18"/>
        </w:rPr>
        <w:t>conformément à leurs clauses et stipulations,</w:t>
      </w:r>
    </w:p>
    <w:p w14:paraId="3BC3A300" w14:textId="77777777" w:rsidR="00841506" w:rsidRPr="00B65E1D" w:rsidRDefault="00841506" w:rsidP="00841506">
      <w:pPr>
        <w:rPr>
          <w:rFonts w:ascii="Marianne" w:hAnsi="Marianne" w:cs="Arial"/>
          <w:sz w:val="18"/>
          <w:szCs w:val="18"/>
        </w:rPr>
      </w:pPr>
    </w:p>
    <w:p w14:paraId="5B510B25" w14:textId="77777777" w:rsidR="00841506" w:rsidRPr="00B65E1D" w:rsidRDefault="00C929A3" w:rsidP="00841506">
      <w:pPr>
        <w:ind w:left="851"/>
        <w:rPr>
          <w:rFonts w:ascii="Marianne" w:hAnsi="Marianne" w:cs="Arial"/>
          <w:sz w:val="18"/>
          <w:szCs w:val="18"/>
        </w:rPr>
      </w:pPr>
      <w:sdt>
        <w:sdtPr>
          <w:rPr>
            <w:rFonts w:ascii="Marianne" w:hAnsi="Marianne" w:cs="Arial"/>
            <w:sz w:val="20"/>
            <w:szCs w:val="18"/>
          </w:rPr>
          <w:id w:val="-1639875908"/>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2C3A5B" w:rsidRPr="00B65E1D">
        <w:rPr>
          <w:rFonts w:ascii="Marianne" w:hAnsi="Marianne" w:cs="Arial"/>
          <w:sz w:val="18"/>
          <w:szCs w:val="18"/>
        </w:rPr>
        <w:t xml:space="preserve"> </w:t>
      </w:r>
      <w:r w:rsidR="00841506" w:rsidRPr="00B65E1D">
        <w:rPr>
          <w:rFonts w:ascii="Marianne" w:hAnsi="Marianne" w:cs="Arial"/>
          <w:sz w:val="18"/>
          <w:szCs w:val="18"/>
        </w:rPr>
        <w:t>Le signataire</w:t>
      </w:r>
    </w:p>
    <w:p w14:paraId="4F25639B" w14:textId="77777777" w:rsidR="00841506" w:rsidRPr="00B65E1D" w:rsidRDefault="00841506" w:rsidP="00841506">
      <w:pPr>
        <w:rPr>
          <w:rFonts w:ascii="Marianne" w:hAnsi="Marianne" w:cs="Arial"/>
          <w:sz w:val="18"/>
          <w:szCs w:val="18"/>
        </w:rPr>
      </w:pPr>
    </w:p>
    <w:p w14:paraId="686B10FD" w14:textId="77777777" w:rsidR="00841506" w:rsidRPr="00B65E1D" w:rsidRDefault="00C929A3" w:rsidP="00841506">
      <w:pPr>
        <w:spacing w:before="120"/>
        <w:ind w:left="1701"/>
        <w:rPr>
          <w:rFonts w:ascii="Marianne" w:hAnsi="Marianne" w:cs="Arial"/>
          <w:i/>
          <w:sz w:val="18"/>
          <w:szCs w:val="18"/>
        </w:rPr>
      </w:pPr>
      <w:sdt>
        <w:sdtPr>
          <w:rPr>
            <w:rFonts w:ascii="Marianne" w:hAnsi="Marianne" w:cs="Arial"/>
            <w:sz w:val="20"/>
            <w:szCs w:val="18"/>
          </w:rPr>
          <w:id w:val="-291214055"/>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s’engage</w:t>
      </w:r>
      <w:proofErr w:type="gramEnd"/>
      <w:r w:rsidR="00841506" w:rsidRPr="00B65E1D">
        <w:rPr>
          <w:rFonts w:ascii="Marianne" w:hAnsi="Marianne" w:cs="Arial"/>
          <w:sz w:val="18"/>
          <w:szCs w:val="18"/>
        </w:rPr>
        <w:t>, sur la base de son offre et pour son propre compte ;</w:t>
      </w:r>
    </w:p>
    <w:p w14:paraId="6E77B863" w14:textId="77777777" w:rsidR="00841506" w:rsidRPr="00B65E1D" w:rsidRDefault="00841506" w:rsidP="00841506">
      <w:pPr>
        <w:pStyle w:val="En-tte"/>
        <w:tabs>
          <w:tab w:val="clear" w:pos="4536"/>
          <w:tab w:val="clear" w:pos="9072"/>
        </w:tabs>
        <w:rPr>
          <w:rFonts w:ascii="Marianne" w:hAnsi="Marianne" w:cs="Arial"/>
          <w:sz w:val="16"/>
          <w:szCs w:val="16"/>
        </w:rPr>
      </w:pPr>
      <w:r w:rsidRPr="00B65E1D">
        <w:rPr>
          <w:rFonts w:ascii="Marianne" w:hAnsi="Marianne" w:cs="Arial"/>
          <w:i/>
          <w:sz w:val="16"/>
          <w:szCs w:val="16"/>
        </w:rPr>
        <w:t xml:space="preserve">[Indiquer le nom commercial et la dénomination sociale du </w:t>
      </w:r>
      <w:r w:rsidR="00087238" w:rsidRPr="00B65E1D">
        <w:rPr>
          <w:rFonts w:ascii="Marianne" w:hAnsi="Marianne" w:cs="Arial"/>
          <w:i/>
          <w:sz w:val="16"/>
          <w:szCs w:val="16"/>
        </w:rPr>
        <w:t>titulaire</w:t>
      </w:r>
      <w:r w:rsidRPr="00B65E1D">
        <w:rPr>
          <w:rFonts w:ascii="Marianne" w:hAnsi="Marianne" w:cs="Arial"/>
          <w:i/>
          <w:sz w:val="16"/>
          <w:szCs w:val="16"/>
        </w:rPr>
        <w:t>, les adresses de son établissement et de son siège social (si elle est différente de celle de l’établissement), son adresse électronique, ses numéros de téléphone et de télécopie et son numéro SIRET.]</w:t>
      </w:r>
    </w:p>
    <w:p w14:paraId="01E99F30" w14:textId="77777777" w:rsidR="00841506" w:rsidRPr="00B65E1D" w:rsidRDefault="00841506" w:rsidP="00841506">
      <w:pPr>
        <w:rPr>
          <w:rFonts w:ascii="Marianne" w:hAnsi="Marianne" w:cs="Arial"/>
          <w:sz w:val="18"/>
          <w:szCs w:val="18"/>
        </w:rPr>
      </w:pPr>
    </w:p>
    <w:p w14:paraId="7A8C933B" w14:textId="77777777" w:rsidR="00841506" w:rsidRPr="00B65E1D" w:rsidRDefault="00C929A3" w:rsidP="00841506">
      <w:pPr>
        <w:ind w:left="1701"/>
        <w:rPr>
          <w:rFonts w:ascii="Marianne" w:hAnsi="Marianne" w:cs="Arial"/>
          <w:i/>
          <w:sz w:val="18"/>
          <w:szCs w:val="18"/>
        </w:rPr>
      </w:pPr>
      <w:sdt>
        <w:sdtPr>
          <w:rPr>
            <w:rFonts w:ascii="Marianne" w:hAnsi="Marianne" w:cs="Arial"/>
            <w:sz w:val="20"/>
            <w:szCs w:val="18"/>
          </w:rPr>
          <w:id w:val="-169654082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20"/>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engage</w:t>
      </w:r>
      <w:proofErr w:type="gramEnd"/>
      <w:r w:rsidR="00841506" w:rsidRPr="00B65E1D">
        <w:rPr>
          <w:rFonts w:ascii="Marianne" w:hAnsi="Marianne" w:cs="Arial"/>
          <w:sz w:val="18"/>
          <w:szCs w:val="18"/>
        </w:rPr>
        <w:t xml:space="preserve"> la société ……………………… sur la base de son offre ;</w:t>
      </w:r>
    </w:p>
    <w:p w14:paraId="7DF9315F" w14:textId="77777777" w:rsidR="00841506" w:rsidRPr="00B65E1D" w:rsidRDefault="00841506" w:rsidP="00841506">
      <w:pPr>
        <w:pStyle w:val="En-tte"/>
        <w:tabs>
          <w:tab w:val="clear" w:pos="4536"/>
          <w:tab w:val="clear" w:pos="9072"/>
        </w:tabs>
        <w:rPr>
          <w:rFonts w:ascii="Marianne" w:hAnsi="Marianne" w:cs="Arial"/>
          <w:sz w:val="16"/>
          <w:szCs w:val="16"/>
        </w:rPr>
      </w:pPr>
      <w:r w:rsidRPr="00B65E1D">
        <w:rPr>
          <w:rFonts w:ascii="Marianne" w:hAnsi="Marianne" w:cs="Arial"/>
          <w:i/>
          <w:sz w:val="16"/>
          <w:szCs w:val="16"/>
        </w:rPr>
        <w:t xml:space="preserve">[Indiquer le nom commercial et la dénomination sociale du </w:t>
      </w:r>
      <w:r w:rsidR="00087238" w:rsidRPr="00B65E1D">
        <w:rPr>
          <w:rFonts w:ascii="Marianne" w:hAnsi="Marianne" w:cs="Arial"/>
          <w:i/>
          <w:sz w:val="16"/>
          <w:szCs w:val="16"/>
        </w:rPr>
        <w:t>titulaire</w:t>
      </w:r>
      <w:r w:rsidRPr="00B65E1D">
        <w:rPr>
          <w:rFonts w:ascii="Marianne" w:hAnsi="Marianne" w:cs="Arial"/>
          <w:i/>
          <w:sz w:val="16"/>
          <w:szCs w:val="16"/>
        </w:rPr>
        <w:t>, les adresses de son établissement et de son siège social (si elle est différente de celle de l’établissement), son adresse électronique, ses numéros de téléphone et de télécopie et son numéro SIRET.]</w:t>
      </w:r>
    </w:p>
    <w:p w14:paraId="5BE812DB" w14:textId="77777777" w:rsidR="00841506" w:rsidRPr="00B65E1D" w:rsidRDefault="00841506" w:rsidP="00841506">
      <w:pPr>
        <w:rPr>
          <w:rFonts w:ascii="Marianne" w:hAnsi="Marianne" w:cs="Arial"/>
          <w:sz w:val="18"/>
          <w:szCs w:val="18"/>
        </w:rPr>
      </w:pPr>
    </w:p>
    <w:p w14:paraId="71283372" w14:textId="77777777" w:rsidR="00841506" w:rsidRPr="00B65E1D" w:rsidRDefault="00C929A3" w:rsidP="00841506">
      <w:pPr>
        <w:pStyle w:val="fcase1ertab"/>
        <w:spacing w:before="120"/>
        <w:ind w:left="851" w:firstLine="0"/>
        <w:rPr>
          <w:rFonts w:ascii="Marianne" w:hAnsi="Marianne" w:cs="Arial"/>
          <w:i/>
          <w:sz w:val="18"/>
          <w:szCs w:val="18"/>
        </w:rPr>
      </w:pPr>
      <w:sdt>
        <w:sdtPr>
          <w:rPr>
            <w:rFonts w:ascii="Marianne" w:hAnsi="Marianne" w:cs="Arial"/>
            <w:sz w:val="18"/>
            <w:szCs w:val="18"/>
          </w:rPr>
          <w:id w:val="-553547830"/>
          <w14:checkbox>
            <w14:checked w14:val="0"/>
            <w14:checkedState w14:val="2612" w14:font="MS Gothic"/>
            <w14:uncheckedState w14:val="2610" w14:font="MS Gothic"/>
          </w14:checkbox>
        </w:sdtPr>
        <w:sdtEndPr/>
        <w:sdtContent>
          <w:r w:rsidR="00774AFD"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L’ensemble des membres du groupement s’engagent, sur la base de l’offre du groupement ;</w:t>
      </w:r>
    </w:p>
    <w:p w14:paraId="2E4A9F17" w14:textId="77777777" w:rsidR="00841506" w:rsidRPr="00B65E1D" w:rsidRDefault="00841506" w:rsidP="00841506">
      <w:pPr>
        <w:rPr>
          <w:rFonts w:ascii="Marianne" w:hAnsi="Marianne" w:cs="Arial"/>
          <w:sz w:val="16"/>
          <w:szCs w:val="16"/>
        </w:rPr>
      </w:pPr>
      <w:r w:rsidRPr="00B65E1D">
        <w:rPr>
          <w:rFonts w:ascii="Marianne" w:hAnsi="Marianne" w:cs="Arial"/>
          <w:i/>
          <w:sz w:val="16"/>
          <w:szCs w:val="16"/>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65E1D">
        <w:rPr>
          <w:rFonts w:ascii="Marianne" w:hAnsi="Marianne" w:cs="Arial"/>
          <w:i/>
          <w:iCs/>
          <w:sz w:val="16"/>
          <w:szCs w:val="16"/>
        </w:rPr>
        <w:t xml:space="preserve"> Identifier le mandataire désigné pour représenter l’ensemble des membres du groupement et coordonner les prestations.]</w:t>
      </w:r>
    </w:p>
    <w:p w14:paraId="7FC606CD" w14:textId="77777777" w:rsidR="00841506" w:rsidRPr="00B65E1D" w:rsidRDefault="00841506" w:rsidP="00841506">
      <w:pPr>
        <w:pStyle w:val="fcase1ertab"/>
        <w:ind w:left="0" w:firstLine="0"/>
        <w:rPr>
          <w:rFonts w:ascii="Marianne" w:hAnsi="Marianne" w:cs="Arial"/>
          <w:sz w:val="18"/>
          <w:szCs w:val="18"/>
        </w:rPr>
      </w:pPr>
    </w:p>
    <w:p w14:paraId="6AFFD151" w14:textId="77777777" w:rsidR="00841506" w:rsidRPr="00B65E1D" w:rsidRDefault="00841506" w:rsidP="00841506">
      <w:pPr>
        <w:pStyle w:val="fcase1ertab"/>
        <w:ind w:left="0" w:firstLine="0"/>
        <w:rPr>
          <w:rFonts w:ascii="Marianne" w:hAnsi="Marianne" w:cs="Arial"/>
          <w:sz w:val="18"/>
          <w:szCs w:val="18"/>
        </w:rPr>
      </w:pPr>
    </w:p>
    <w:p w14:paraId="730E1186" w14:textId="77777777" w:rsidR="00841506" w:rsidRPr="00B65E1D" w:rsidRDefault="00841506" w:rsidP="00774AFD">
      <w:pPr>
        <w:pStyle w:val="fcase1ertab"/>
        <w:ind w:left="0" w:firstLine="0"/>
        <w:rPr>
          <w:rFonts w:ascii="Marianne" w:hAnsi="Marianne" w:cs="Arial"/>
          <w:sz w:val="18"/>
          <w:szCs w:val="18"/>
        </w:rPr>
      </w:pPr>
      <w:proofErr w:type="gramStart"/>
      <w:r w:rsidRPr="00B65E1D">
        <w:rPr>
          <w:rFonts w:ascii="Marianne" w:hAnsi="Marianne" w:cs="Arial"/>
          <w:sz w:val="18"/>
          <w:szCs w:val="18"/>
        </w:rPr>
        <w:t>à</w:t>
      </w:r>
      <w:proofErr w:type="gramEnd"/>
      <w:r w:rsidRPr="00B65E1D">
        <w:rPr>
          <w:rFonts w:ascii="Marianne" w:hAnsi="Marianne" w:cs="Arial"/>
          <w:sz w:val="18"/>
          <w:szCs w:val="18"/>
        </w:rPr>
        <w:t xml:space="preserve"> livrer les fournitures demandées ou à exécuter les prestations demandées :</w:t>
      </w:r>
    </w:p>
    <w:p w14:paraId="7DC340AE" w14:textId="77777777" w:rsidR="00774AFD" w:rsidRPr="00B65E1D" w:rsidRDefault="00774AFD" w:rsidP="00774AFD">
      <w:pPr>
        <w:pStyle w:val="fcase1ertab"/>
        <w:ind w:left="0" w:firstLine="0"/>
        <w:rPr>
          <w:rFonts w:ascii="Marianne" w:hAnsi="Marianne" w:cs="Arial"/>
          <w:sz w:val="18"/>
          <w:szCs w:val="18"/>
        </w:rPr>
      </w:pPr>
    </w:p>
    <w:p w14:paraId="75405B87" w14:textId="77777777" w:rsidR="00841506" w:rsidRPr="00B65E1D" w:rsidRDefault="00C929A3" w:rsidP="00167ACF">
      <w:pPr>
        <w:pStyle w:val="fcase1ertab"/>
        <w:keepNext/>
        <w:keepLines/>
        <w:tabs>
          <w:tab w:val="clear" w:pos="426"/>
          <w:tab w:val="left" w:pos="851"/>
        </w:tabs>
        <w:spacing w:before="120"/>
        <w:ind w:left="0" w:firstLine="851"/>
        <w:rPr>
          <w:rFonts w:ascii="Marianne" w:hAnsi="Marianne" w:cs="Arial"/>
          <w:sz w:val="18"/>
          <w:szCs w:val="18"/>
        </w:rPr>
      </w:pPr>
      <w:sdt>
        <w:sdtPr>
          <w:rPr>
            <w:rFonts w:ascii="Marianne" w:hAnsi="Marianne" w:cs="Arial"/>
            <w:sz w:val="18"/>
            <w:szCs w:val="18"/>
          </w:rPr>
          <w:id w:val="1970704690"/>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prix indiqués ci-dessous ;</w:t>
      </w:r>
    </w:p>
    <w:p w14:paraId="41044A65" w14:textId="77777777" w:rsidR="00841506" w:rsidRPr="00B65E1D" w:rsidRDefault="00C929A3" w:rsidP="00841506">
      <w:pPr>
        <w:tabs>
          <w:tab w:val="left" w:pos="426"/>
        </w:tabs>
        <w:spacing w:before="120"/>
        <w:ind w:left="1701"/>
        <w:rPr>
          <w:rFonts w:ascii="Marianne" w:hAnsi="Marianne" w:cs="Arial"/>
          <w:sz w:val="18"/>
          <w:szCs w:val="18"/>
        </w:rPr>
      </w:pPr>
      <w:sdt>
        <w:sdtPr>
          <w:rPr>
            <w:rFonts w:ascii="Marianne" w:hAnsi="Marianne" w:cs="Arial"/>
            <w:sz w:val="18"/>
            <w:szCs w:val="18"/>
          </w:rPr>
          <w:id w:val="994609426"/>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Taux de la TVA : </w:t>
      </w:r>
    </w:p>
    <w:p w14:paraId="5CA6E460" w14:textId="77777777" w:rsidR="00841506" w:rsidRPr="00B65E1D" w:rsidRDefault="00C929A3" w:rsidP="00841506">
      <w:pPr>
        <w:tabs>
          <w:tab w:val="left" w:pos="426"/>
        </w:tabs>
        <w:spacing w:before="240"/>
        <w:ind w:left="1701"/>
        <w:rPr>
          <w:rFonts w:ascii="Marianne" w:hAnsi="Marianne" w:cs="Arial"/>
          <w:sz w:val="18"/>
          <w:szCs w:val="18"/>
        </w:rPr>
      </w:pPr>
      <w:sdt>
        <w:sdtPr>
          <w:rPr>
            <w:rFonts w:ascii="Marianne" w:hAnsi="Marianne" w:cs="Arial"/>
            <w:sz w:val="18"/>
            <w:szCs w:val="18"/>
          </w:rPr>
          <w:id w:val="-1256969431"/>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w:t>
      </w:r>
      <w:r w:rsidR="002C3A5B" w:rsidRPr="00B65E1D">
        <w:rPr>
          <w:rFonts w:ascii="Marianne" w:hAnsi="Marianne" w:cs="Arial"/>
          <w:sz w:val="18"/>
          <w:szCs w:val="18"/>
        </w:rPr>
        <w:t xml:space="preserve"> </w:t>
      </w:r>
      <w:r w:rsidR="00841506" w:rsidRPr="00B65E1D">
        <w:rPr>
          <w:rFonts w:ascii="Marianne" w:hAnsi="Marianne" w:cs="Arial"/>
          <w:sz w:val="18"/>
          <w:szCs w:val="18"/>
        </w:rPr>
        <w:t>Montant hors taxes</w:t>
      </w:r>
      <w:r w:rsidR="00841506" w:rsidRPr="00B65E1D">
        <w:rPr>
          <w:rStyle w:val="Caractresdenotedebasdepage"/>
          <w:rFonts w:ascii="Marianne" w:hAnsi="Marianne" w:cs="Arial"/>
          <w:sz w:val="18"/>
          <w:szCs w:val="18"/>
        </w:rPr>
        <w:footnoteReference w:id="1"/>
      </w:r>
      <w:r w:rsidR="00841506" w:rsidRPr="00B65E1D">
        <w:rPr>
          <w:rStyle w:val="Caractresdenotedebasdepage"/>
          <w:rFonts w:ascii="Marianne" w:hAnsi="Marianne" w:cs="Arial"/>
          <w:sz w:val="18"/>
          <w:szCs w:val="18"/>
        </w:rPr>
        <w:t> </w:t>
      </w:r>
      <w:r w:rsidR="00841506" w:rsidRPr="00B65E1D">
        <w:rPr>
          <w:rFonts w:ascii="Marianne" w:hAnsi="Marianne" w:cs="Arial"/>
          <w:sz w:val="18"/>
          <w:szCs w:val="18"/>
        </w:rPr>
        <w:t>:</w:t>
      </w:r>
    </w:p>
    <w:p w14:paraId="09940EFF" w14:textId="77777777" w:rsidR="00841506" w:rsidRPr="00B65E1D" w:rsidRDefault="00841506" w:rsidP="00167ACF">
      <w:pPr>
        <w:tabs>
          <w:tab w:val="left" w:pos="426"/>
        </w:tabs>
        <w:spacing w:before="120"/>
        <w:jc w:val="left"/>
        <w:rPr>
          <w:rFonts w:ascii="Marianne" w:hAnsi="Marianne" w:cs="Arial"/>
          <w:sz w:val="18"/>
          <w:szCs w:val="18"/>
        </w:rPr>
      </w:pPr>
      <w:r w:rsidRPr="00B65E1D">
        <w:rPr>
          <w:rFonts w:ascii="Marianne" w:hAnsi="Marianne" w:cs="Arial"/>
          <w:sz w:val="18"/>
          <w:szCs w:val="18"/>
        </w:rPr>
        <w:t>Montant hors taxes arrêté en chiffres à : …………………………………………………………………………….</w:t>
      </w:r>
    </w:p>
    <w:p w14:paraId="100FF121" w14:textId="77777777" w:rsidR="00B844AB"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hors taxes arrêté en lettres à : ………………………………………………………...................................</w:t>
      </w:r>
    </w:p>
    <w:p w14:paraId="4EA24412" w14:textId="77777777" w:rsidR="00841506" w:rsidRPr="00B65E1D" w:rsidRDefault="00C929A3" w:rsidP="00841506">
      <w:pPr>
        <w:tabs>
          <w:tab w:val="left" w:pos="426"/>
          <w:tab w:val="left" w:pos="709"/>
        </w:tabs>
        <w:spacing w:before="240"/>
        <w:ind w:left="1701"/>
        <w:rPr>
          <w:rFonts w:ascii="Marianne" w:hAnsi="Marianne" w:cs="Arial"/>
          <w:sz w:val="18"/>
          <w:szCs w:val="18"/>
        </w:rPr>
      </w:pPr>
      <w:sdt>
        <w:sdtPr>
          <w:rPr>
            <w:rFonts w:ascii="Marianne" w:hAnsi="Marianne" w:cs="Arial"/>
            <w:sz w:val="18"/>
            <w:szCs w:val="18"/>
          </w:rPr>
          <w:id w:val="99838619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Montant TTC</w:t>
      </w:r>
      <w:r w:rsidR="00851356">
        <w:rPr>
          <w:rStyle w:val="Appelnotedebasdep"/>
          <w:rFonts w:ascii="Marianne" w:hAnsi="Marianne" w:cs="Arial"/>
          <w:sz w:val="18"/>
          <w:szCs w:val="18"/>
        </w:rPr>
        <w:footnoteReference w:id="2"/>
      </w:r>
      <w:r w:rsidR="00851356">
        <w:rPr>
          <w:rStyle w:val="Caractresdenotedebasdepage"/>
          <w:rFonts w:ascii="Marianne" w:hAnsi="Marianne" w:cs="Arial"/>
          <w:sz w:val="18"/>
          <w:szCs w:val="18"/>
        </w:rPr>
        <w:t xml:space="preserve"> </w:t>
      </w:r>
      <w:r w:rsidR="00841506" w:rsidRPr="00B65E1D">
        <w:rPr>
          <w:rFonts w:ascii="Marianne" w:hAnsi="Marianne" w:cs="Arial"/>
          <w:sz w:val="18"/>
          <w:szCs w:val="18"/>
        </w:rPr>
        <w:t>:</w:t>
      </w:r>
    </w:p>
    <w:p w14:paraId="421A5283" w14:textId="77777777" w:rsidR="00841506" w:rsidRPr="00B65E1D" w:rsidRDefault="00841506" w:rsidP="00841506">
      <w:pPr>
        <w:pStyle w:val="fcase1ertab"/>
        <w:spacing w:before="120"/>
        <w:ind w:left="0" w:firstLine="0"/>
        <w:rPr>
          <w:rFonts w:ascii="Marianne" w:hAnsi="Marianne" w:cs="Arial"/>
          <w:sz w:val="18"/>
          <w:szCs w:val="18"/>
        </w:rPr>
      </w:pPr>
      <w:r w:rsidRPr="00B65E1D">
        <w:rPr>
          <w:rFonts w:ascii="Marianne" w:hAnsi="Marianne" w:cs="Arial"/>
          <w:sz w:val="18"/>
          <w:szCs w:val="18"/>
        </w:rPr>
        <w:t>Montant TTC arrêté en chiffres à : ………………………………………………………….......................................</w:t>
      </w:r>
    </w:p>
    <w:p w14:paraId="06DC3B9E" w14:textId="77777777" w:rsidR="00841506" w:rsidRPr="00B65E1D" w:rsidRDefault="00841506" w:rsidP="008336E9">
      <w:pPr>
        <w:pStyle w:val="fcase1ertab"/>
        <w:spacing w:before="120"/>
        <w:ind w:left="0" w:firstLine="0"/>
        <w:jc w:val="left"/>
        <w:rPr>
          <w:rFonts w:ascii="Marianne" w:hAnsi="Marianne" w:cs="Arial"/>
          <w:sz w:val="18"/>
          <w:szCs w:val="18"/>
          <w:u w:val="single"/>
        </w:rPr>
      </w:pPr>
      <w:r w:rsidRPr="00B65E1D">
        <w:rPr>
          <w:rFonts w:ascii="Marianne" w:hAnsi="Marianne" w:cs="Arial"/>
          <w:sz w:val="18"/>
          <w:szCs w:val="18"/>
        </w:rPr>
        <w:t>Montant TTC arrêté en lettres à : ………………………………………………………………………………</w:t>
      </w:r>
      <w:proofErr w:type="gramStart"/>
      <w:r w:rsidRPr="00B65E1D">
        <w:rPr>
          <w:rFonts w:ascii="Marianne" w:hAnsi="Marianne" w:cs="Arial"/>
          <w:sz w:val="18"/>
          <w:szCs w:val="18"/>
        </w:rPr>
        <w:t>…….</w:t>
      </w:r>
      <w:proofErr w:type="gramEnd"/>
      <w:r w:rsidRPr="00B65E1D">
        <w:rPr>
          <w:rFonts w:ascii="Marianne" w:hAnsi="Marianne" w:cs="Arial"/>
          <w:sz w:val="18"/>
          <w:szCs w:val="18"/>
        </w:rPr>
        <w:t>.</w:t>
      </w:r>
    </w:p>
    <w:p w14:paraId="49E7CF93" w14:textId="77777777" w:rsidR="00841506" w:rsidRPr="00B65E1D" w:rsidRDefault="00841506" w:rsidP="00841506">
      <w:pPr>
        <w:pStyle w:val="fcase1ertab"/>
        <w:spacing w:before="120"/>
        <w:ind w:left="0" w:firstLine="0"/>
        <w:rPr>
          <w:rFonts w:ascii="Marianne" w:hAnsi="Marianne" w:cs="Arial"/>
          <w:sz w:val="18"/>
          <w:szCs w:val="18"/>
        </w:rPr>
      </w:pPr>
      <w:proofErr w:type="gramStart"/>
      <w:r w:rsidRPr="00B65E1D">
        <w:rPr>
          <w:rFonts w:ascii="Marianne" w:hAnsi="Marianne" w:cs="Arial"/>
          <w:sz w:val="18"/>
          <w:szCs w:val="18"/>
          <w:u w:val="single"/>
        </w:rPr>
        <w:t>OU</w:t>
      </w:r>
      <w:proofErr w:type="gramEnd"/>
    </w:p>
    <w:p w14:paraId="5D131690" w14:textId="77777777" w:rsidR="00841506" w:rsidRPr="00B65E1D" w:rsidRDefault="00C929A3" w:rsidP="00167ACF">
      <w:pPr>
        <w:pStyle w:val="fcase1ertab"/>
        <w:tabs>
          <w:tab w:val="clear" w:pos="426"/>
          <w:tab w:val="left" w:pos="851"/>
        </w:tabs>
        <w:spacing w:before="120"/>
        <w:ind w:firstLine="142"/>
        <w:rPr>
          <w:rFonts w:ascii="Marianne" w:hAnsi="Marianne" w:cs="Arial"/>
          <w:sz w:val="18"/>
          <w:szCs w:val="18"/>
        </w:rPr>
      </w:pPr>
      <w:sdt>
        <w:sdtPr>
          <w:rPr>
            <w:rFonts w:ascii="Marianne" w:hAnsi="Marianne" w:cs="Arial"/>
            <w:sz w:val="18"/>
            <w:szCs w:val="18"/>
          </w:rPr>
          <w:id w:val="-24173539"/>
          <w14:checkbox>
            <w14:checked w14:val="1"/>
            <w14:checkedState w14:val="2612" w14:font="MS Gothic"/>
            <w14:uncheckedState w14:val="2610" w14:font="MS Gothic"/>
          </w14:checkbox>
        </w:sdtPr>
        <w:sdtEndPr/>
        <w:sdtContent>
          <w:r w:rsidR="000501F3" w:rsidRPr="00B65E1D">
            <w:rPr>
              <w:rFonts w:ascii="Segoe UI Symbol" w:eastAsia="MS Gothic" w:hAnsi="Segoe UI Symbol" w:cs="Segoe UI Symbol"/>
              <w:sz w:val="18"/>
              <w:szCs w:val="18"/>
            </w:rPr>
            <w:t>☒</w:t>
          </w:r>
        </w:sdtContent>
      </w:sdt>
      <w:r w:rsidR="00841506" w:rsidRPr="00B65E1D">
        <w:rPr>
          <w:rFonts w:ascii="Marianne" w:hAnsi="Marianne" w:cs="Arial"/>
          <w:sz w:val="18"/>
          <w:szCs w:val="18"/>
        </w:rPr>
        <w:t xml:space="preserve"> </w:t>
      </w:r>
      <w:proofErr w:type="gramStart"/>
      <w:r w:rsidR="00841506" w:rsidRPr="00B65E1D">
        <w:rPr>
          <w:rFonts w:ascii="Marianne" w:hAnsi="Marianne" w:cs="Arial"/>
          <w:sz w:val="18"/>
          <w:szCs w:val="18"/>
        </w:rPr>
        <w:t>aux</w:t>
      </w:r>
      <w:proofErr w:type="gramEnd"/>
      <w:r w:rsidR="00841506" w:rsidRPr="00B65E1D">
        <w:rPr>
          <w:rFonts w:ascii="Marianne" w:hAnsi="Marianne" w:cs="Arial"/>
          <w:sz w:val="18"/>
          <w:szCs w:val="18"/>
        </w:rPr>
        <w:t xml:space="preserve"> prix indiqués dans l’annexe financière jointe au présent document.</w:t>
      </w:r>
    </w:p>
    <w:p w14:paraId="40557C30" w14:textId="77777777" w:rsidR="00774AFD" w:rsidRPr="00B65E1D" w:rsidRDefault="00774AFD" w:rsidP="00167ACF">
      <w:pPr>
        <w:pStyle w:val="fcase1ertab"/>
        <w:tabs>
          <w:tab w:val="clear" w:pos="426"/>
          <w:tab w:val="left" w:pos="851"/>
        </w:tabs>
        <w:spacing w:before="120"/>
        <w:ind w:firstLine="142"/>
        <w:rPr>
          <w:rFonts w:ascii="Marianne" w:hAnsi="Marianne" w:cs="Arial"/>
          <w:sz w:val="18"/>
          <w:szCs w:val="18"/>
        </w:rPr>
      </w:pPr>
      <w:r w:rsidRPr="00B65E1D">
        <w:rPr>
          <w:rFonts w:ascii="Marianne" w:hAnsi="Marianne" w:cs="Arial"/>
          <w:sz w:val="18"/>
          <w:szCs w:val="18"/>
        </w:rPr>
        <w:br w:type="page"/>
      </w:r>
    </w:p>
    <w:p w14:paraId="2A8A0A2A" w14:textId="77777777" w:rsidR="00167ACF" w:rsidRPr="00B65E1D" w:rsidRDefault="00167ACF" w:rsidP="00167ACF">
      <w:pPr>
        <w:pStyle w:val="fcase1ertab"/>
        <w:tabs>
          <w:tab w:val="clear" w:pos="426"/>
          <w:tab w:val="left" w:pos="851"/>
        </w:tabs>
        <w:spacing w:before="120"/>
        <w:ind w:firstLine="142"/>
        <w:rPr>
          <w:rFonts w:ascii="Marianne" w:hAnsi="Marianne" w:cs="Arial"/>
          <w:sz w:val="18"/>
          <w:szCs w:val="18"/>
        </w:rPr>
      </w:pPr>
    </w:p>
    <w:p w14:paraId="0CB4C71A" w14:textId="77777777" w:rsidR="00087238" w:rsidRPr="00B65E1D"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Nature du groupement et, en cas de groupement conjoint, répartition des prestations :</w:t>
      </w:r>
    </w:p>
    <w:p w14:paraId="0E46DBC2" w14:textId="77777777" w:rsidR="00087238" w:rsidRPr="00B65E1D" w:rsidRDefault="00087238" w:rsidP="00087238">
      <w:pPr>
        <w:pStyle w:val="fcase1ertab"/>
        <w:tabs>
          <w:tab w:val="left" w:pos="851"/>
        </w:tabs>
        <w:ind w:left="0" w:firstLine="0"/>
        <w:rPr>
          <w:rFonts w:ascii="Marianne" w:hAnsi="Marianne" w:cs="Arial"/>
          <w:sz w:val="18"/>
          <w:szCs w:val="18"/>
        </w:rPr>
      </w:pPr>
      <w:r w:rsidRPr="00B65E1D">
        <w:rPr>
          <w:rFonts w:ascii="Marianne" w:hAnsi="Marianne" w:cs="Arial"/>
          <w:i/>
          <w:iCs/>
          <w:sz w:val="16"/>
          <w:szCs w:val="16"/>
        </w:rPr>
        <w:t>(</w:t>
      </w:r>
      <w:proofErr w:type="gramStart"/>
      <w:r w:rsidRPr="00B65E1D">
        <w:rPr>
          <w:rFonts w:ascii="Marianne" w:hAnsi="Marianne" w:cs="Arial"/>
          <w:i/>
          <w:iCs/>
          <w:sz w:val="16"/>
          <w:szCs w:val="16"/>
        </w:rPr>
        <w:t>en</w:t>
      </w:r>
      <w:proofErr w:type="gramEnd"/>
      <w:r w:rsidRPr="00B65E1D">
        <w:rPr>
          <w:rFonts w:ascii="Marianne" w:hAnsi="Marianne" w:cs="Arial"/>
          <w:i/>
          <w:iCs/>
          <w:sz w:val="16"/>
          <w:szCs w:val="16"/>
        </w:rPr>
        <w:t xml:space="preserve"> cas de groupement d’opérateurs économiques.)</w:t>
      </w:r>
    </w:p>
    <w:p w14:paraId="4F695481" w14:textId="77777777" w:rsidR="00087238" w:rsidRPr="00B65E1D" w:rsidRDefault="00087238" w:rsidP="00087238">
      <w:pPr>
        <w:pStyle w:val="Paragraphedeliste"/>
        <w:tabs>
          <w:tab w:val="left" w:pos="851"/>
          <w:tab w:val="left" w:pos="6237"/>
        </w:tabs>
        <w:ind w:left="720"/>
        <w:rPr>
          <w:rFonts w:ascii="Marianne" w:hAnsi="Marianne" w:cs="Arial"/>
          <w:i/>
          <w:iCs/>
          <w:sz w:val="16"/>
          <w:szCs w:val="16"/>
        </w:rPr>
      </w:pPr>
    </w:p>
    <w:p w14:paraId="16DBA717" w14:textId="77777777" w:rsidR="00087238" w:rsidRPr="00B65E1D" w:rsidRDefault="00087238" w:rsidP="00087238">
      <w:pPr>
        <w:pStyle w:val="fcase1ertab"/>
        <w:tabs>
          <w:tab w:val="left" w:pos="851"/>
        </w:tabs>
        <w:rPr>
          <w:rFonts w:ascii="Marianne" w:hAnsi="Marianne" w:cs="Arial"/>
          <w:sz w:val="18"/>
          <w:szCs w:val="18"/>
        </w:rPr>
      </w:pPr>
      <w:r w:rsidRPr="00B65E1D">
        <w:rPr>
          <w:rFonts w:ascii="Marianne" w:hAnsi="Marianne" w:cs="Arial"/>
          <w:sz w:val="18"/>
          <w:szCs w:val="18"/>
        </w:rPr>
        <w:t xml:space="preserve">Pour l’exécution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le groupement d’opérateurs économiques est :</w:t>
      </w:r>
    </w:p>
    <w:p w14:paraId="03A5E91D" w14:textId="77777777" w:rsidR="00087238" w:rsidRPr="00B65E1D" w:rsidRDefault="00087238" w:rsidP="00087238">
      <w:pPr>
        <w:pStyle w:val="fcase1ertab"/>
        <w:tabs>
          <w:tab w:val="clear" w:pos="426"/>
          <w:tab w:val="left" w:pos="851"/>
        </w:tabs>
        <w:spacing w:before="120"/>
        <w:ind w:left="720" w:firstLine="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proofErr w:type="gramStart"/>
      <w:r w:rsidRPr="00B65E1D">
        <w:rPr>
          <w:rFonts w:ascii="Marianne" w:hAnsi="Marianne" w:cs="Arial"/>
          <w:sz w:val="18"/>
          <w:szCs w:val="18"/>
        </w:rPr>
        <w:t>conjoint</w:t>
      </w:r>
      <w:proofErr w:type="gramEnd"/>
      <w:r w:rsidRPr="00B65E1D">
        <w:rPr>
          <w:rFonts w:ascii="Marianne" w:hAnsi="Marianne" w:cs="Arial"/>
          <w:sz w:val="18"/>
          <w:szCs w:val="18"/>
        </w:rPr>
        <w:tab/>
      </w:r>
      <w:r w:rsidRPr="00B65E1D">
        <w:rPr>
          <w:rFonts w:ascii="Marianne" w:hAnsi="Marianne" w:cs="Arial"/>
          <w:sz w:val="18"/>
          <w:szCs w:val="18"/>
        </w:rPr>
        <w:tab/>
        <w:t>OU</w:t>
      </w:r>
      <w:r w:rsidRPr="00B65E1D">
        <w:rPr>
          <w:rFonts w:ascii="Marianne" w:hAnsi="Marianne" w:cs="Arial"/>
          <w:sz w:val="18"/>
          <w:szCs w:val="18"/>
        </w:rPr>
        <w:tab/>
      </w:r>
      <w:r w:rsidRPr="00B65E1D">
        <w:rPr>
          <w:rFonts w:ascii="Marianne" w:hAnsi="Marianne" w:cs="Arial"/>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Cs/>
          <w:sz w:val="18"/>
          <w:szCs w:val="18"/>
        </w:rPr>
        <w:t xml:space="preserve"> </w:t>
      </w:r>
      <w:r w:rsidRPr="00B65E1D">
        <w:rPr>
          <w:rFonts w:ascii="Marianne" w:hAnsi="Marianne" w:cs="Arial"/>
          <w:sz w:val="18"/>
          <w:szCs w:val="18"/>
        </w:rPr>
        <w:t>solidaire</w:t>
      </w:r>
    </w:p>
    <w:p w14:paraId="0EECA327" w14:textId="77777777" w:rsidR="00087238" w:rsidRPr="00B65E1D" w:rsidRDefault="00087238" w:rsidP="00087238">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273BC9B0" w14:textId="77777777" w:rsidR="00841506" w:rsidRPr="00B65E1D" w:rsidRDefault="00841506" w:rsidP="00087238">
      <w:pPr>
        <w:pStyle w:val="Titre2"/>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Répartition des prestations (en cas de groupement conjoint) :</w:t>
      </w:r>
    </w:p>
    <w:p w14:paraId="3BB53975" w14:textId="77777777" w:rsidR="005125B2" w:rsidRPr="00B65E1D" w:rsidRDefault="005125B2" w:rsidP="005125B2">
      <w:pPr>
        <w:rPr>
          <w:rFonts w:ascii="Marianne" w:hAnsi="Marianne"/>
          <w:sz w:val="20"/>
          <w:szCs w:val="18"/>
        </w:rPr>
      </w:pPr>
    </w:p>
    <w:tbl>
      <w:tblPr>
        <w:tblW w:w="9816" w:type="dxa"/>
        <w:tblInd w:w="-40" w:type="dxa"/>
        <w:tblLayout w:type="fixed"/>
        <w:tblLook w:val="0000" w:firstRow="0" w:lastRow="0" w:firstColumn="0" w:lastColumn="0" w:noHBand="0" w:noVBand="0"/>
      </w:tblPr>
      <w:tblGrid>
        <w:gridCol w:w="4503"/>
        <w:gridCol w:w="2620"/>
        <w:gridCol w:w="2693"/>
      </w:tblGrid>
      <w:tr w:rsidR="00841506" w:rsidRPr="00B65E1D" w14:paraId="5C26A8E0" w14:textId="77777777" w:rsidTr="00B65E1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26A1326"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Désignation des membres </w:t>
            </w:r>
          </w:p>
          <w:p w14:paraId="2A6D63E2" w14:textId="77777777" w:rsidR="00841506" w:rsidRPr="00B65E1D" w:rsidRDefault="00841506" w:rsidP="007679F8">
            <w:pPr>
              <w:jc w:val="center"/>
              <w:rPr>
                <w:rFonts w:ascii="Marianne" w:hAnsi="Marianne"/>
                <w:b/>
                <w:sz w:val="20"/>
                <w:szCs w:val="18"/>
              </w:rPr>
            </w:pPr>
            <w:proofErr w:type="gramStart"/>
            <w:r w:rsidRPr="00B65E1D">
              <w:rPr>
                <w:rFonts w:ascii="Marianne" w:hAnsi="Marianne" w:cs="Arial"/>
                <w:b/>
                <w:sz w:val="20"/>
                <w:szCs w:val="18"/>
              </w:rPr>
              <w:t>du</w:t>
            </w:r>
            <w:proofErr w:type="gramEnd"/>
            <w:r w:rsidRPr="00B65E1D">
              <w:rPr>
                <w:rFonts w:ascii="Marianne" w:hAnsi="Marianne" w:cs="Arial"/>
                <w:b/>
                <w:sz w:val="20"/>
                <w:szCs w:val="18"/>
              </w:rPr>
              <w:t xml:space="preserve"> groupement conjoint</w:t>
            </w:r>
          </w:p>
        </w:tc>
        <w:tc>
          <w:tcPr>
            <w:tcW w:w="5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DAF17" w14:textId="77777777" w:rsidR="00841506" w:rsidRPr="00B65E1D" w:rsidRDefault="00841506" w:rsidP="00167ACF">
            <w:pPr>
              <w:pStyle w:val="Titre5"/>
              <w:numPr>
                <w:ilvl w:val="4"/>
                <w:numId w:val="0"/>
              </w:numPr>
              <w:tabs>
                <w:tab w:val="num" w:pos="0"/>
              </w:tabs>
              <w:suppressAutoHyphens/>
              <w:jc w:val="center"/>
              <w:rPr>
                <w:rFonts w:ascii="Marianne" w:hAnsi="Marianne"/>
                <w:i w:val="0"/>
                <w:sz w:val="20"/>
                <w:szCs w:val="18"/>
              </w:rPr>
            </w:pPr>
            <w:r w:rsidRPr="00B65E1D">
              <w:rPr>
                <w:rFonts w:ascii="Marianne" w:hAnsi="Marianne"/>
                <w:i w:val="0"/>
                <w:sz w:val="20"/>
                <w:szCs w:val="18"/>
              </w:rPr>
              <w:t>Prestations exécutées par les membres</w:t>
            </w:r>
          </w:p>
          <w:p w14:paraId="5952E4F6" w14:textId="77777777" w:rsidR="00841506" w:rsidRPr="00B65E1D" w:rsidRDefault="00841506" w:rsidP="00167ACF">
            <w:pPr>
              <w:pStyle w:val="Titre5"/>
              <w:numPr>
                <w:ilvl w:val="4"/>
                <w:numId w:val="0"/>
              </w:numPr>
              <w:tabs>
                <w:tab w:val="num" w:pos="0"/>
              </w:tabs>
              <w:suppressAutoHyphens/>
              <w:jc w:val="center"/>
              <w:rPr>
                <w:rFonts w:ascii="Marianne" w:hAnsi="Marianne"/>
                <w:b w:val="0"/>
                <w:sz w:val="20"/>
                <w:szCs w:val="18"/>
              </w:rPr>
            </w:pPr>
            <w:proofErr w:type="gramStart"/>
            <w:r w:rsidRPr="00B65E1D">
              <w:rPr>
                <w:rFonts w:ascii="Marianne" w:hAnsi="Marianne"/>
                <w:i w:val="0"/>
                <w:sz w:val="20"/>
                <w:szCs w:val="18"/>
              </w:rPr>
              <w:t>du</w:t>
            </w:r>
            <w:proofErr w:type="gramEnd"/>
            <w:r w:rsidRPr="00B65E1D">
              <w:rPr>
                <w:rFonts w:ascii="Marianne" w:hAnsi="Marianne"/>
                <w:i w:val="0"/>
                <w:sz w:val="20"/>
                <w:szCs w:val="18"/>
              </w:rPr>
              <w:t xml:space="preserve"> groupement conjoint</w:t>
            </w:r>
          </w:p>
        </w:tc>
      </w:tr>
      <w:tr w:rsidR="00841506" w:rsidRPr="00B65E1D" w14:paraId="0C7B4006" w14:textId="77777777" w:rsidTr="00B65E1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2298EB6" w14:textId="77777777" w:rsidR="00841506" w:rsidRPr="00B65E1D" w:rsidRDefault="00841506" w:rsidP="007679F8">
            <w:pPr>
              <w:snapToGrid w:val="0"/>
              <w:jc w:val="center"/>
              <w:rPr>
                <w:rFonts w:ascii="Marianne" w:hAnsi="Marianne" w:cs="Arial"/>
                <w:b/>
                <w:sz w:val="20"/>
                <w:szCs w:val="18"/>
              </w:rPr>
            </w:pPr>
          </w:p>
        </w:tc>
        <w:tc>
          <w:tcPr>
            <w:tcW w:w="2620" w:type="dxa"/>
            <w:tcBorders>
              <w:top w:val="single" w:sz="4" w:space="0" w:color="000000"/>
              <w:left w:val="single" w:sz="4" w:space="0" w:color="000000"/>
              <w:bottom w:val="single" w:sz="4" w:space="0" w:color="000000"/>
            </w:tcBorders>
            <w:shd w:val="clear" w:color="auto" w:fill="FFFFFF"/>
            <w:vAlign w:val="center"/>
          </w:tcPr>
          <w:p w14:paraId="1F54C731"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Nature de la prestation</w:t>
            </w:r>
          </w:p>
        </w:tc>
        <w:tc>
          <w:tcPr>
            <w:tcW w:w="26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6A6BEF" w14:textId="77777777" w:rsidR="00841506" w:rsidRPr="00B65E1D" w:rsidRDefault="00841506" w:rsidP="007679F8">
            <w:pPr>
              <w:jc w:val="center"/>
              <w:rPr>
                <w:rFonts w:ascii="Marianne" w:hAnsi="Marianne" w:cs="Arial"/>
                <w:b/>
                <w:sz w:val="20"/>
                <w:szCs w:val="18"/>
              </w:rPr>
            </w:pPr>
            <w:r w:rsidRPr="00B65E1D">
              <w:rPr>
                <w:rFonts w:ascii="Marianne" w:hAnsi="Marianne" w:cs="Arial"/>
                <w:b/>
                <w:sz w:val="20"/>
                <w:szCs w:val="18"/>
              </w:rPr>
              <w:t xml:space="preserve">Montant HT </w:t>
            </w:r>
          </w:p>
          <w:p w14:paraId="17BB6E18" w14:textId="77777777" w:rsidR="00841506" w:rsidRPr="00B65E1D" w:rsidRDefault="00841506" w:rsidP="007679F8">
            <w:pPr>
              <w:jc w:val="center"/>
              <w:rPr>
                <w:rFonts w:ascii="Marianne" w:hAnsi="Marianne" w:cs="Arial"/>
                <w:sz w:val="20"/>
                <w:szCs w:val="18"/>
              </w:rPr>
            </w:pPr>
            <w:proofErr w:type="gramStart"/>
            <w:r w:rsidRPr="00B65E1D">
              <w:rPr>
                <w:rFonts w:ascii="Marianne" w:hAnsi="Marianne" w:cs="Arial"/>
                <w:b/>
                <w:sz w:val="20"/>
                <w:szCs w:val="18"/>
              </w:rPr>
              <w:t>de</w:t>
            </w:r>
            <w:proofErr w:type="gramEnd"/>
            <w:r w:rsidRPr="00B65E1D">
              <w:rPr>
                <w:rFonts w:ascii="Marianne" w:hAnsi="Marianne" w:cs="Arial"/>
                <w:b/>
                <w:sz w:val="20"/>
                <w:szCs w:val="18"/>
              </w:rPr>
              <w:t xml:space="preserve"> la prestation</w:t>
            </w:r>
          </w:p>
        </w:tc>
      </w:tr>
      <w:tr w:rsidR="00841506" w:rsidRPr="00B65E1D" w14:paraId="379F11D2" w14:textId="77777777" w:rsidTr="00B65E1D">
        <w:trPr>
          <w:trHeight w:val="1021"/>
        </w:trPr>
        <w:tc>
          <w:tcPr>
            <w:tcW w:w="4503" w:type="dxa"/>
            <w:tcBorders>
              <w:top w:val="single" w:sz="4" w:space="0" w:color="000000"/>
              <w:left w:val="single" w:sz="4" w:space="0" w:color="000000"/>
            </w:tcBorders>
            <w:shd w:val="clear" w:color="auto" w:fill="D9D9D9" w:themeFill="background1" w:themeFillShade="D9"/>
          </w:tcPr>
          <w:p w14:paraId="6F53ED95" w14:textId="77777777" w:rsidR="00841506" w:rsidRPr="00B65E1D" w:rsidRDefault="00841506" w:rsidP="007679F8">
            <w:pPr>
              <w:snapToGrid w:val="0"/>
              <w:rPr>
                <w:rFonts w:ascii="Marianne" w:hAnsi="Marianne" w:cs="Arial"/>
                <w:sz w:val="20"/>
                <w:szCs w:val="18"/>
              </w:rPr>
            </w:pPr>
          </w:p>
        </w:tc>
        <w:tc>
          <w:tcPr>
            <w:tcW w:w="2620" w:type="dxa"/>
            <w:tcBorders>
              <w:top w:val="single" w:sz="4" w:space="0" w:color="000000"/>
              <w:left w:val="single" w:sz="4" w:space="0" w:color="000000"/>
            </w:tcBorders>
            <w:shd w:val="clear" w:color="auto" w:fill="D9D9D9" w:themeFill="background1" w:themeFillShade="D9"/>
          </w:tcPr>
          <w:p w14:paraId="01CE714E" w14:textId="77777777" w:rsidR="00841506" w:rsidRPr="00B65E1D" w:rsidRDefault="00841506" w:rsidP="007679F8">
            <w:pPr>
              <w:snapToGrid w:val="0"/>
              <w:rPr>
                <w:rFonts w:ascii="Marianne" w:hAnsi="Marianne" w:cs="Arial"/>
                <w:sz w:val="20"/>
                <w:szCs w:val="18"/>
              </w:rPr>
            </w:pPr>
          </w:p>
        </w:tc>
        <w:tc>
          <w:tcPr>
            <w:tcW w:w="2693" w:type="dxa"/>
            <w:tcBorders>
              <w:top w:val="single" w:sz="4" w:space="0" w:color="000000"/>
              <w:left w:val="single" w:sz="4" w:space="0" w:color="000000"/>
              <w:right w:val="single" w:sz="4" w:space="0" w:color="000000"/>
            </w:tcBorders>
            <w:shd w:val="clear" w:color="auto" w:fill="D9D9D9" w:themeFill="background1" w:themeFillShade="D9"/>
          </w:tcPr>
          <w:p w14:paraId="67DD80B2" w14:textId="77777777" w:rsidR="00841506" w:rsidRPr="00B65E1D" w:rsidRDefault="00841506" w:rsidP="007679F8">
            <w:pPr>
              <w:snapToGrid w:val="0"/>
              <w:rPr>
                <w:rFonts w:ascii="Marianne" w:hAnsi="Marianne" w:cs="Arial"/>
                <w:sz w:val="20"/>
                <w:szCs w:val="18"/>
              </w:rPr>
            </w:pPr>
          </w:p>
        </w:tc>
      </w:tr>
      <w:tr w:rsidR="00841506" w:rsidRPr="00B65E1D" w14:paraId="0ACC9BDB" w14:textId="77777777" w:rsidTr="00B65E1D">
        <w:trPr>
          <w:trHeight w:val="1021"/>
        </w:trPr>
        <w:tc>
          <w:tcPr>
            <w:tcW w:w="4503" w:type="dxa"/>
            <w:tcBorders>
              <w:left w:val="single" w:sz="4" w:space="0" w:color="000000"/>
            </w:tcBorders>
            <w:shd w:val="clear" w:color="auto" w:fill="auto"/>
          </w:tcPr>
          <w:p w14:paraId="6C7B7802"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tcBorders>
            <w:shd w:val="clear" w:color="auto" w:fill="auto"/>
          </w:tcPr>
          <w:p w14:paraId="57B7D2F2"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right w:val="single" w:sz="4" w:space="0" w:color="000000"/>
            </w:tcBorders>
            <w:shd w:val="clear" w:color="auto" w:fill="auto"/>
          </w:tcPr>
          <w:p w14:paraId="42246F3F" w14:textId="77777777" w:rsidR="00841506" w:rsidRPr="00B65E1D" w:rsidRDefault="00841506" w:rsidP="007679F8">
            <w:pPr>
              <w:snapToGrid w:val="0"/>
              <w:rPr>
                <w:rFonts w:ascii="Marianne" w:hAnsi="Marianne" w:cs="Arial"/>
                <w:sz w:val="20"/>
                <w:szCs w:val="18"/>
              </w:rPr>
            </w:pPr>
          </w:p>
        </w:tc>
      </w:tr>
      <w:tr w:rsidR="00841506" w:rsidRPr="00B65E1D" w14:paraId="2361E167" w14:textId="77777777" w:rsidTr="00B65E1D">
        <w:trPr>
          <w:trHeight w:val="1021"/>
        </w:trPr>
        <w:tc>
          <w:tcPr>
            <w:tcW w:w="4503" w:type="dxa"/>
            <w:tcBorders>
              <w:left w:val="single" w:sz="4" w:space="0" w:color="000000"/>
              <w:bottom w:val="single" w:sz="4" w:space="0" w:color="000000"/>
            </w:tcBorders>
            <w:shd w:val="clear" w:color="auto" w:fill="D9D9D9" w:themeFill="background1" w:themeFillShade="D9"/>
          </w:tcPr>
          <w:p w14:paraId="6683DD79" w14:textId="77777777" w:rsidR="00841506" w:rsidRPr="00B65E1D" w:rsidRDefault="00841506" w:rsidP="007679F8">
            <w:pPr>
              <w:snapToGrid w:val="0"/>
              <w:rPr>
                <w:rFonts w:ascii="Marianne" w:hAnsi="Marianne" w:cs="Arial"/>
                <w:sz w:val="20"/>
                <w:szCs w:val="18"/>
              </w:rPr>
            </w:pPr>
          </w:p>
        </w:tc>
        <w:tc>
          <w:tcPr>
            <w:tcW w:w="2620" w:type="dxa"/>
            <w:tcBorders>
              <w:left w:val="single" w:sz="4" w:space="0" w:color="000000"/>
              <w:bottom w:val="single" w:sz="4" w:space="0" w:color="000000"/>
            </w:tcBorders>
            <w:shd w:val="clear" w:color="auto" w:fill="D9D9D9" w:themeFill="background1" w:themeFillShade="D9"/>
          </w:tcPr>
          <w:p w14:paraId="6BD45EA5" w14:textId="77777777" w:rsidR="00841506" w:rsidRPr="00B65E1D" w:rsidRDefault="00841506" w:rsidP="007679F8">
            <w:pPr>
              <w:snapToGrid w:val="0"/>
              <w:rPr>
                <w:rFonts w:ascii="Marianne" w:hAnsi="Marianne" w:cs="Arial"/>
                <w:sz w:val="20"/>
                <w:szCs w:val="18"/>
              </w:rPr>
            </w:pPr>
          </w:p>
        </w:tc>
        <w:tc>
          <w:tcPr>
            <w:tcW w:w="2693" w:type="dxa"/>
            <w:tcBorders>
              <w:left w:val="single" w:sz="4" w:space="0" w:color="000000"/>
              <w:bottom w:val="single" w:sz="4" w:space="0" w:color="000000"/>
              <w:right w:val="single" w:sz="4" w:space="0" w:color="000000"/>
            </w:tcBorders>
            <w:shd w:val="clear" w:color="auto" w:fill="D9D9D9" w:themeFill="background1" w:themeFillShade="D9"/>
          </w:tcPr>
          <w:p w14:paraId="4D3FCB2A" w14:textId="77777777" w:rsidR="00841506" w:rsidRPr="00B65E1D" w:rsidRDefault="00841506" w:rsidP="007679F8">
            <w:pPr>
              <w:snapToGrid w:val="0"/>
              <w:rPr>
                <w:rFonts w:ascii="Marianne" w:hAnsi="Marianne" w:cs="Arial"/>
                <w:sz w:val="20"/>
                <w:szCs w:val="18"/>
              </w:rPr>
            </w:pPr>
          </w:p>
        </w:tc>
      </w:tr>
    </w:tbl>
    <w:p w14:paraId="7D10E968" w14:textId="77777777" w:rsidR="00841506" w:rsidRPr="00B65E1D" w:rsidRDefault="00841506" w:rsidP="00841506">
      <w:pPr>
        <w:tabs>
          <w:tab w:val="left" w:pos="6237"/>
        </w:tabs>
        <w:rPr>
          <w:rFonts w:ascii="Marianne" w:hAnsi="Marianne"/>
          <w:sz w:val="20"/>
          <w:szCs w:val="18"/>
        </w:rPr>
      </w:pPr>
    </w:p>
    <w:p w14:paraId="0CD73571" w14:textId="77777777" w:rsidR="00A03C83" w:rsidRPr="00B65E1D" w:rsidRDefault="00A03C83" w:rsidP="00841506">
      <w:pPr>
        <w:tabs>
          <w:tab w:val="left" w:pos="6237"/>
        </w:tabs>
        <w:rPr>
          <w:rFonts w:ascii="Marianne" w:hAnsi="Marianne"/>
          <w:sz w:val="20"/>
          <w:szCs w:val="18"/>
        </w:rPr>
      </w:pPr>
    </w:p>
    <w:p w14:paraId="3729F0DD"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Compte (s) à créditer :</w:t>
      </w:r>
    </w:p>
    <w:p w14:paraId="5F0A2CB1" w14:textId="77777777" w:rsidR="00841506" w:rsidRPr="00B65E1D" w:rsidRDefault="00841506" w:rsidP="00841506">
      <w:pPr>
        <w:pStyle w:val="fcase1ertab"/>
        <w:spacing w:before="120"/>
        <w:ind w:left="0" w:firstLine="0"/>
        <w:rPr>
          <w:rFonts w:ascii="Marianne" w:hAnsi="Marianne" w:cs="Arial"/>
          <w:b/>
          <w:sz w:val="18"/>
          <w:szCs w:val="18"/>
        </w:rPr>
      </w:pPr>
      <w:r w:rsidRPr="00B65E1D">
        <w:rPr>
          <w:rFonts w:ascii="Marianne" w:hAnsi="Marianne" w:cs="Arial"/>
          <w:i/>
          <w:sz w:val="16"/>
          <w:szCs w:val="16"/>
        </w:rPr>
        <w:t>(Joindre un ou des relevé(s) d’identité bancaire ou postal.)</w:t>
      </w:r>
    </w:p>
    <w:p w14:paraId="24617D69"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4B14E954" w14:textId="77777777" w:rsidR="00841506" w:rsidRPr="00B65E1D" w:rsidRDefault="00167ACF" w:rsidP="00841506">
      <w:pPr>
        <w:pStyle w:val="fcasegauche"/>
        <w:tabs>
          <w:tab w:val="left" w:pos="426"/>
        </w:tabs>
        <w:spacing w:after="0"/>
        <w:ind w:left="0" w:firstLine="0"/>
        <w:jc w:val="left"/>
        <w:rPr>
          <w:rFonts w:ascii="Marianne" w:hAnsi="Marianne" w:cs="Arial"/>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Nom de l’établissement bancaire :</w:t>
      </w:r>
    </w:p>
    <w:p w14:paraId="7C482097" w14:textId="77777777" w:rsidR="00841506" w:rsidRPr="00B65E1D" w:rsidRDefault="00841506" w:rsidP="00841506">
      <w:pPr>
        <w:pStyle w:val="fcasegauche"/>
        <w:tabs>
          <w:tab w:val="left" w:pos="426"/>
        </w:tabs>
        <w:spacing w:after="0"/>
        <w:ind w:left="0" w:firstLine="0"/>
        <w:jc w:val="left"/>
        <w:rPr>
          <w:rFonts w:ascii="Marianne" w:hAnsi="Marianne" w:cs="Arial"/>
          <w:sz w:val="18"/>
          <w:szCs w:val="18"/>
        </w:rPr>
      </w:pPr>
    </w:p>
    <w:p w14:paraId="76174254" w14:textId="77777777" w:rsidR="00841506" w:rsidRPr="00B65E1D" w:rsidRDefault="00167ACF" w:rsidP="00841506">
      <w:pPr>
        <w:pStyle w:val="fcasegauche"/>
        <w:tabs>
          <w:tab w:val="left" w:pos="426"/>
        </w:tabs>
        <w:spacing w:after="0"/>
        <w:ind w:left="0" w:firstLine="0"/>
        <w:jc w:val="left"/>
        <w:rPr>
          <w:rFonts w:ascii="Marianne" w:hAnsi="Marianne" w:cs="Arial"/>
          <w:b/>
          <w:sz w:val="18"/>
          <w:szCs w:val="18"/>
        </w:rPr>
      </w:pPr>
      <w:r w:rsidRPr="00B65E1D">
        <w:rPr>
          <w:rFonts w:ascii="Marianne" w:eastAsia="Wingdings" w:hAnsi="Marianne" w:cs="Wingdings"/>
          <w:b/>
          <w:color w:val="66CCFF"/>
          <w:spacing w:val="-10"/>
          <w:sz w:val="18"/>
          <w:szCs w:val="18"/>
        </w:rPr>
        <w:tab/>
      </w:r>
      <w:r w:rsidRPr="00B65E1D">
        <w:rPr>
          <w:rFonts w:ascii="Marianne" w:eastAsia="Wingdings" w:hAnsi="Marianne" w:cs="Wingdings"/>
          <w:b/>
          <w:color w:val="66CCFF"/>
          <w:spacing w:val="-10"/>
          <w:sz w:val="18"/>
          <w:szCs w:val="18"/>
        </w:rPr>
        <w:tab/>
      </w:r>
      <w:r w:rsidR="00841506" w:rsidRPr="00B65E1D">
        <w:rPr>
          <w:rFonts w:ascii="Marianne" w:hAnsi="Marianne" w:cs="Arial"/>
          <w:sz w:val="18"/>
          <w:szCs w:val="18"/>
        </w:rPr>
        <w:t>Numéro de compte :</w:t>
      </w:r>
    </w:p>
    <w:p w14:paraId="75588BEB" w14:textId="77777777" w:rsidR="00841506" w:rsidRPr="00B65E1D" w:rsidRDefault="00841506" w:rsidP="00841506">
      <w:pPr>
        <w:pStyle w:val="fcasegauche"/>
        <w:tabs>
          <w:tab w:val="left" w:pos="426"/>
        </w:tabs>
        <w:spacing w:after="0"/>
        <w:ind w:left="0" w:firstLine="0"/>
        <w:jc w:val="left"/>
        <w:rPr>
          <w:rFonts w:ascii="Marianne" w:hAnsi="Marianne" w:cs="Arial"/>
          <w:b/>
          <w:sz w:val="18"/>
          <w:szCs w:val="18"/>
        </w:rPr>
      </w:pPr>
    </w:p>
    <w:p w14:paraId="60FCBCDE" w14:textId="77777777" w:rsidR="00A03C83" w:rsidRPr="00B65E1D" w:rsidRDefault="00A03C83" w:rsidP="00841506">
      <w:pPr>
        <w:pStyle w:val="fcasegauche"/>
        <w:tabs>
          <w:tab w:val="left" w:pos="426"/>
        </w:tabs>
        <w:spacing w:after="0"/>
        <w:ind w:left="0" w:firstLine="0"/>
        <w:jc w:val="left"/>
        <w:rPr>
          <w:rFonts w:ascii="Marianne" w:hAnsi="Marianne" w:cs="Arial"/>
          <w:b/>
          <w:sz w:val="18"/>
          <w:szCs w:val="18"/>
        </w:rPr>
      </w:pPr>
    </w:p>
    <w:p w14:paraId="5AE66C49"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Avance </w:t>
      </w:r>
      <w:r w:rsidRPr="00B65E1D">
        <w:rPr>
          <w:rFonts w:ascii="Marianne" w:hAnsi="Marianne" w:cs="Arial"/>
          <w:i/>
          <w:iCs/>
          <w:sz w:val="18"/>
          <w:szCs w:val="18"/>
        </w:rPr>
        <w:t>(</w:t>
      </w:r>
      <w:r w:rsidR="00815609" w:rsidRPr="00B65E1D">
        <w:rPr>
          <w:rFonts w:ascii="Marianne" w:hAnsi="Marianne" w:cs="Arial"/>
          <w:i/>
          <w:iCs/>
          <w:sz w:val="18"/>
          <w:szCs w:val="18"/>
        </w:rPr>
        <w:t xml:space="preserve">si les conditions mentionnées aux </w:t>
      </w:r>
      <w:r w:rsidR="00D3784D" w:rsidRPr="00B65E1D">
        <w:rPr>
          <w:rFonts w:ascii="Marianne" w:hAnsi="Marianne"/>
          <w:i/>
          <w:iCs/>
          <w:sz w:val="18"/>
          <w:szCs w:val="10"/>
        </w:rPr>
        <w:t>articles R. 2191-3 à R. 2191-12 du Code de la Commande Publique</w:t>
      </w:r>
      <w:r w:rsidR="00815609" w:rsidRPr="00B65E1D">
        <w:rPr>
          <w:rFonts w:ascii="Marianne" w:hAnsi="Marianne"/>
          <w:i/>
          <w:iCs/>
          <w:sz w:val="18"/>
          <w:szCs w:val="10"/>
        </w:rPr>
        <w:t xml:space="preserve"> sont remplies</w:t>
      </w:r>
      <w:r w:rsidRPr="00B65E1D">
        <w:rPr>
          <w:rFonts w:ascii="Marianne" w:hAnsi="Marianne" w:cs="Arial"/>
          <w:i/>
          <w:iCs/>
          <w:sz w:val="18"/>
          <w:szCs w:val="18"/>
        </w:rPr>
        <w:t>)</w:t>
      </w:r>
      <w:r w:rsidRPr="00B65E1D">
        <w:rPr>
          <w:rFonts w:ascii="Marianne" w:hAnsi="Marianne" w:cs="Arial"/>
          <w:sz w:val="18"/>
          <w:szCs w:val="18"/>
        </w:rPr>
        <w:t xml:space="preserve"> :</w:t>
      </w:r>
    </w:p>
    <w:p w14:paraId="54D50BFA" w14:textId="77777777" w:rsidR="00841506" w:rsidRPr="00B65E1D" w:rsidRDefault="00841506" w:rsidP="00841506">
      <w:pPr>
        <w:tabs>
          <w:tab w:val="left" w:pos="426"/>
        </w:tabs>
        <w:rPr>
          <w:rFonts w:ascii="Marianne" w:hAnsi="Marianne" w:cs="Arial"/>
          <w:b/>
          <w:sz w:val="20"/>
          <w:szCs w:val="18"/>
        </w:rPr>
      </w:pPr>
    </w:p>
    <w:p w14:paraId="0C395F66" w14:textId="77777777" w:rsidR="00841506" w:rsidRPr="00B65E1D" w:rsidRDefault="00841506" w:rsidP="00841506">
      <w:pPr>
        <w:pStyle w:val="fcasegauche"/>
        <w:tabs>
          <w:tab w:val="left" w:pos="426"/>
        </w:tabs>
        <w:spacing w:after="0"/>
        <w:ind w:left="0" w:firstLine="0"/>
        <w:jc w:val="left"/>
        <w:rPr>
          <w:rFonts w:ascii="Marianne" w:hAnsi="Marianne"/>
          <w:sz w:val="18"/>
          <w:szCs w:val="18"/>
        </w:rPr>
      </w:pPr>
      <w:r w:rsidRPr="00B65E1D">
        <w:rPr>
          <w:rFonts w:ascii="Marianne" w:hAnsi="Marianne"/>
          <w:sz w:val="18"/>
          <w:szCs w:val="18"/>
        </w:rPr>
        <w:t>Je renonce au bénéfice de l'avance :</w:t>
      </w:r>
      <w:r w:rsidRPr="00B65E1D">
        <w:rPr>
          <w:rFonts w:ascii="Marianne" w:hAnsi="Marianne"/>
          <w:sz w:val="18"/>
          <w:szCs w:val="18"/>
        </w:rPr>
        <w:tab/>
      </w:r>
      <w:r w:rsidRPr="00B65E1D">
        <w:rPr>
          <w:rFonts w:ascii="Marianne" w:hAnsi="Marianne"/>
          <w:sz w:val="18"/>
          <w:szCs w:val="18"/>
        </w:rPr>
        <w:tab/>
      </w:r>
      <w:r w:rsidRPr="00B65E1D">
        <w:rPr>
          <w:rFonts w:ascii="Marianne" w:hAnsi="Marianne"/>
          <w:sz w:val="18"/>
          <w:szCs w:val="18"/>
        </w:rPr>
        <w:tab/>
      </w:r>
      <w:r w:rsidRPr="00B65E1D">
        <w:rPr>
          <w:rFonts w:ascii="Marianne" w:hAnsi="Marianne"/>
          <w:sz w:val="18"/>
          <w:szCs w:val="18"/>
        </w:rPr>
        <w:tab/>
      </w:r>
      <w:sdt>
        <w:sdtPr>
          <w:rPr>
            <w:rFonts w:ascii="Marianne" w:hAnsi="Marianne"/>
            <w:sz w:val="18"/>
            <w:szCs w:val="18"/>
          </w:rPr>
          <w:id w:val="1711455072"/>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NON</w:t>
      </w:r>
      <w:r w:rsidRPr="00B65E1D">
        <w:rPr>
          <w:rFonts w:ascii="Marianne" w:hAnsi="Marianne"/>
          <w:sz w:val="18"/>
          <w:szCs w:val="18"/>
        </w:rPr>
        <w:tab/>
      </w:r>
      <w:sdt>
        <w:sdtPr>
          <w:rPr>
            <w:rFonts w:ascii="Marianne" w:hAnsi="Marianne"/>
            <w:sz w:val="18"/>
            <w:szCs w:val="18"/>
          </w:rPr>
          <w:id w:val="-2082516444"/>
          <w14:checkbox>
            <w14:checked w14:val="0"/>
            <w14:checkedState w14:val="2612" w14:font="MS Gothic"/>
            <w14:uncheckedState w14:val="2610" w14:font="MS Gothic"/>
          </w14:checkbox>
        </w:sdtPr>
        <w:sdtEndPr/>
        <w:sdtContent>
          <w:r w:rsidR="002C3A5B" w:rsidRPr="00B65E1D">
            <w:rPr>
              <w:rFonts w:ascii="Segoe UI Symbol" w:eastAsia="MS Gothic" w:hAnsi="Segoe UI Symbol" w:cs="Segoe UI Symbol"/>
              <w:sz w:val="18"/>
              <w:szCs w:val="18"/>
            </w:rPr>
            <w:t>☐</w:t>
          </w:r>
        </w:sdtContent>
      </w:sdt>
      <w:r w:rsidRPr="00B65E1D">
        <w:rPr>
          <w:rFonts w:ascii="Marianne" w:hAnsi="Marianne"/>
          <w:sz w:val="18"/>
          <w:szCs w:val="18"/>
        </w:rPr>
        <w:tab/>
        <w:t>OUI</w:t>
      </w:r>
    </w:p>
    <w:p w14:paraId="100D7CE9" w14:textId="77777777" w:rsidR="00167ACF" w:rsidRPr="00B65E1D" w:rsidRDefault="00167ACF" w:rsidP="00A03C83">
      <w:pPr>
        <w:tabs>
          <w:tab w:val="left" w:pos="576"/>
        </w:tabs>
        <w:rPr>
          <w:rFonts w:ascii="Marianne" w:hAnsi="Marianne" w:cs="Arial"/>
          <w:sz w:val="20"/>
          <w:szCs w:val="18"/>
        </w:rPr>
      </w:pPr>
    </w:p>
    <w:p w14:paraId="707DBA9A" w14:textId="77777777" w:rsidR="00A03C83" w:rsidRPr="00B65E1D" w:rsidRDefault="00A03C83" w:rsidP="00A03C83">
      <w:pPr>
        <w:tabs>
          <w:tab w:val="left" w:pos="576"/>
        </w:tabs>
        <w:rPr>
          <w:rFonts w:ascii="Marianne" w:hAnsi="Marianne" w:cs="Arial"/>
          <w:sz w:val="20"/>
          <w:szCs w:val="18"/>
        </w:rPr>
      </w:pPr>
    </w:p>
    <w:p w14:paraId="226C9C7C" w14:textId="77777777" w:rsidR="00841506" w:rsidRPr="00B65E1D" w:rsidRDefault="00841506" w:rsidP="00167ACF">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Durée d’exécution du marché public ou de l’accord-cadre :</w:t>
      </w:r>
    </w:p>
    <w:p w14:paraId="3BBC024F" w14:textId="77777777" w:rsidR="00841506" w:rsidRPr="00B65E1D" w:rsidRDefault="00841506" w:rsidP="00841506">
      <w:pPr>
        <w:tabs>
          <w:tab w:val="left" w:pos="576"/>
        </w:tabs>
        <w:rPr>
          <w:rFonts w:ascii="Marianne" w:hAnsi="Marianne" w:cs="Arial"/>
          <w:sz w:val="20"/>
          <w:szCs w:val="18"/>
        </w:rPr>
      </w:pPr>
    </w:p>
    <w:p w14:paraId="36B1728E" w14:textId="77777777" w:rsidR="00841506" w:rsidRPr="00B65E1D" w:rsidRDefault="00815609" w:rsidP="00815609">
      <w:pPr>
        <w:tabs>
          <w:tab w:val="left" w:pos="426"/>
        </w:tabs>
        <w:suppressAutoHyphens/>
        <w:spacing w:before="120"/>
        <w:rPr>
          <w:rFonts w:ascii="Marianne" w:hAnsi="Marianne" w:cs="Arial"/>
          <w:b/>
          <w:sz w:val="18"/>
          <w:szCs w:val="18"/>
          <w:highlight w:val="yellow"/>
        </w:rPr>
      </w:pPr>
      <w:r w:rsidRPr="00B65E1D">
        <w:rPr>
          <w:rFonts w:ascii="Marianne" w:hAnsi="Marianne" w:cs="Arial"/>
          <w:sz w:val="18"/>
          <w:szCs w:val="18"/>
        </w:rPr>
        <w:t xml:space="preserve">La durée du marché et les modalités de sa reconduction le cas échéant sont mentionnées à l’article </w:t>
      </w:r>
      <w:r w:rsidR="00B65E1D" w:rsidRPr="00C929A3">
        <w:rPr>
          <w:rFonts w:ascii="Marianne" w:hAnsi="Marianne" w:cs="Arial"/>
          <w:sz w:val="18"/>
          <w:szCs w:val="18"/>
        </w:rPr>
        <w:t>2.4</w:t>
      </w:r>
      <w:r w:rsidRPr="00C929A3">
        <w:rPr>
          <w:rFonts w:ascii="Marianne" w:hAnsi="Marianne" w:cs="Arial"/>
          <w:sz w:val="18"/>
          <w:szCs w:val="18"/>
        </w:rPr>
        <w:t xml:space="preserve"> du CCAP.</w:t>
      </w:r>
    </w:p>
    <w:p w14:paraId="508493F7" w14:textId="77777777" w:rsidR="00841506" w:rsidRPr="00B65E1D" w:rsidRDefault="00841506" w:rsidP="00841506">
      <w:pPr>
        <w:tabs>
          <w:tab w:val="left" w:pos="426"/>
        </w:tabs>
        <w:rPr>
          <w:rFonts w:ascii="Marianne" w:hAnsi="Marianne" w:cs="Arial"/>
          <w:b/>
          <w:sz w:val="18"/>
          <w:szCs w:val="18"/>
        </w:rPr>
      </w:pPr>
    </w:p>
    <w:p w14:paraId="092D5788" w14:textId="77777777" w:rsidR="00774AFD" w:rsidRPr="00B65E1D" w:rsidRDefault="00774AFD" w:rsidP="00841506">
      <w:pPr>
        <w:rPr>
          <w:rFonts w:ascii="Marianne" w:hAnsi="Marianne" w:cs="Arial"/>
          <w:bCs/>
          <w:sz w:val="18"/>
          <w:szCs w:val="18"/>
        </w:rPr>
      </w:pPr>
      <w:r w:rsidRPr="00B65E1D">
        <w:rPr>
          <w:rFonts w:ascii="Marianne" w:hAnsi="Marianne" w:cs="Arial"/>
          <w:bCs/>
          <w:sz w:val="18"/>
          <w:szCs w:val="18"/>
        </w:rPr>
        <w:br w:type="page"/>
      </w: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7483D3D7" w14:textId="77777777" w:rsidTr="00B65E1D">
        <w:tc>
          <w:tcPr>
            <w:tcW w:w="9639" w:type="dxa"/>
            <w:shd w:val="clear" w:color="auto" w:fill="D9D9D9" w:themeFill="background1" w:themeFillShade="D9"/>
          </w:tcPr>
          <w:p w14:paraId="2B83A5FE" w14:textId="77777777" w:rsidR="00841506" w:rsidRPr="00B65E1D" w:rsidRDefault="00841506" w:rsidP="007679F8">
            <w:pPr>
              <w:tabs>
                <w:tab w:val="left" w:pos="-142"/>
                <w:tab w:val="left" w:pos="4111"/>
              </w:tabs>
              <w:rPr>
                <w:rFonts w:ascii="Marianne" w:hAnsi="Marianne"/>
                <w:sz w:val="18"/>
                <w:szCs w:val="18"/>
              </w:rPr>
            </w:pPr>
            <w:r w:rsidRPr="00B65E1D">
              <w:rPr>
                <w:rFonts w:ascii="Marianne" w:hAnsi="Marianne" w:cs="Arial"/>
                <w:b/>
                <w:sz w:val="20"/>
              </w:rPr>
              <w:lastRenderedPageBreak/>
              <w:t xml:space="preserve">Signature </w:t>
            </w:r>
            <w:r w:rsidR="000F06E4" w:rsidRPr="00B65E1D">
              <w:rPr>
                <w:rFonts w:ascii="Marianne" w:hAnsi="Marianne" w:cs="Arial"/>
                <w:b/>
                <w:sz w:val="20"/>
              </w:rPr>
              <w:t xml:space="preserve">du marché </w:t>
            </w:r>
            <w:r w:rsidR="00EA3541" w:rsidRPr="00B65E1D">
              <w:rPr>
                <w:rFonts w:ascii="Marianne" w:hAnsi="Marianne" w:cs="Arial"/>
                <w:b/>
                <w:sz w:val="20"/>
              </w:rPr>
              <w:t xml:space="preserve">public </w:t>
            </w:r>
            <w:r w:rsidR="000F06E4" w:rsidRPr="00B65E1D">
              <w:rPr>
                <w:rFonts w:ascii="Marianne" w:hAnsi="Marianne" w:cs="Arial"/>
                <w:b/>
                <w:sz w:val="20"/>
              </w:rPr>
              <w:t xml:space="preserve">ou de l’accord-cadre </w:t>
            </w:r>
            <w:r w:rsidRPr="00B65E1D">
              <w:rPr>
                <w:rFonts w:ascii="Marianne" w:hAnsi="Marianne" w:cs="Arial"/>
                <w:b/>
                <w:sz w:val="20"/>
              </w:rPr>
              <w:t xml:space="preserve">par le </w:t>
            </w:r>
            <w:r w:rsidR="00087238" w:rsidRPr="00B65E1D">
              <w:rPr>
                <w:rFonts w:ascii="Marianne" w:hAnsi="Marianne" w:cs="Arial"/>
                <w:b/>
                <w:sz w:val="20"/>
              </w:rPr>
              <w:t>titulaire</w:t>
            </w:r>
            <w:r w:rsidRPr="00B65E1D">
              <w:rPr>
                <w:rFonts w:ascii="Marianne" w:hAnsi="Marianne" w:cs="Arial"/>
                <w:b/>
                <w:sz w:val="20"/>
              </w:rPr>
              <w:t>.</w:t>
            </w:r>
          </w:p>
        </w:tc>
      </w:tr>
    </w:tbl>
    <w:p w14:paraId="0062E5C1" w14:textId="77777777" w:rsidR="00841506" w:rsidRPr="00B65E1D" w:rsidRDefault="00841506" w:rsidP="00841506">
      <w:pPr>
        <w:rPr>
          <w:rFonts w:ascii="Marianne" w:hAnsi="Marianne"/>
          <w:sz w:val="18"/>
          <w:szCs w:val="18"/>
        </w:rPr>
      </w:pPr>
    </w:p>
    <w:p w14:paraId="6D14E052" w14:textId="77777777" w:rsidR="00087238" w:rsidRPr="00B65E1D" w:rsidRDefault="00087238" w:rsidP="00087238">
      <w:pPr>
        <w:pStyle w:val="Titre2"/>
        <w:numPr>
          <w:ilvl w:val="0"/>
          <w:numId w:val="13"/>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par le titulaire individuel :</w:t>
      </w:r>
    </w:p>
    <w:p w14:paraId="54EEA75F" w14:textId="77777777" w:rsidR="00841506" w:rsidRPr="00B65E1D" w:rsidRDefault="00841506"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841506" w:rsidRPr="00B65E1D" w14:paraId="5E731E25" w14:textId="77777777" w:rsidTr="00B65E1D">
        <w:tc>
          <w:tcPr>
            <w:tcW w:w="4004" w:type="dxa"/>
            <w:tcBorders>
              <w:top w:val="single" w:sz="4" w:space="0" w:color="000000"/>
              <w:left w:val="single" w:sz="4" w:space="0" w:color="000000"/>
              <w:bottom w:val="single" w:sz="4" w:space="0" w:color="000000"/>
            </w:tcBorders>
            <w:shd w:val="clear" w:color="auto" w:fill="auto"/>
            <w:vAlign w:val="center"/>
          </w:tcPr>
          <w:p w14:paraId="6297B9DB"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Nom, prénom et qualité</w:t>
            </w:r>
          </w:p>
          <w:p w14:paraId="71C1F84C" w14:textId="77777777" w:rsidR="00841506" w:rsidRPr="00B65E1D" w:rsidRDefault="00841506" w:rsidP="007679F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000000"/>
              <w:left w:val="single" w:sz="4" w:space="0" w:color="000000"/>
              <w:bottom w:val="single" w:sz="4" w:space="0" w:color="000000"/>
            </w:tcBorders>
            <w:shd w:val="clear" w:color="auto" w:fill="auto"/>
            <w:vAlign w:val="center"/>
          </w:tcPr>
          <w:p w14:paraId="395F7179"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0FE29" w14:textId="77777777" w:rsidR="00841506" w:rsidRPr="00B65E1D" w:rsidRDefault="00841506" w:rsidP="007679F8">
            <w:pPr>
              <w:jc w:val="center"/>
              <w:rPr>
                <w:rFonts w:ascii="Marianne" w:hAnsi="Marianne" w:cs="Arial"/>
                <w:b/>
                <w:bCs/>
                <w:sz w:val="18"/>
                <w:szCs w:val="18"/>
              </w:rPr>
            </w:pPr>
            <w:r w:rsidRPr="00B65E1D">
              <w:rPr>
                <w:rFonts w:ascii="Marianne" w:hAnsi="Marianne" w:cs="Arial"/>
                <w:b/>
                <w:bCs/>
                <w:sz w:val="18"/>
                <w:szCs w:val="18"/>
              </w:rPr>
              <w:t>Signature</w:t>
            </w:r>
          </w:p>
        </w:tc>
      </w:tr>
      <w:tr w:rsidR="00841506" w:rsidRPr="00B65E1D" w14:paraId="5D05D8A6" w14:textId="77777777" w:rsidTr="00B65E1D">
        <w:trPr>
          <w:trHeight w:val="1021"/>
        </w:trPr>
        <w:tc>
          <w:tcPr>
            <w:tcW w:w="4004" w:type="dxa"/>
            <w:tcBorders>
              <w:top w:val="single" w:sz="4" w:space="0" w:color="000000"/>
              <w:left w:val="single" w:sz="4" w:space="0" w:color="000000"/>
              <w:bottom w:val="single" w:sz="4" w:space="0" w:color="auto"/>
            </w:tcBorders>
            <w:shd w:val="clear" w:color="auto" w:fill="D9D9D9" w:themeFill="background1" w:themeFillShade="D9"/>
          </w:tcPr>
          <w:p w14:paraId="01585493" w14:textId="77777777" w:rsidR="00841506" w:rsidRPr="00B65E1D" w:rsidRDefault="00841506" w:rsidP="007679F8">
            <w:pPr>
              <w:snapToGrid w:val="0"/>
              <w:rPr>
                <w:rFonts w:ascii="Marianne" w:hAnsi="Marianne" w:cs="Arial"/>
                <w:b/>
                <w:bCs/>
                <w:sz w:val="18"/>
                <w:szCs w:val="18"/>
              </w:rPr>
            </w:pPr>
          </w:p>
        </w:tc>
        <w:tc>
          <w:tcPr>
            <w:tcW w:w="3334" w:type="dxa"/>
            <w:tcBorders>
              <w:top w:val="single" w:sz="4" w:space="0" w:color="000000"/>
              <w:left w:val="single" w:sz="4" w:space="0" w:color="000000"/>
              <w:bottom w:val="single" w:sz="4" w:space="0" w:color="auto"/>
            </w:tcBorders>
            <w:shd w:val="clear" w:color="auto" w:fill="D9D9D9" w:themeFill="background1" w:themeFillShade="D9"/>
          </w:tcPr>
          <w:p w14:paraId="34B14ACB" w14:textId="77777777" w:rsidR="00841506" w:rsidRPr="00B65E1D" w:rsidRDefault="00841506" w:rsidP="007679F8">
            <w:pPr>
              <w:snapToGrid w:val="0"/>
              <w:rPr>
                <w:rFonts w:ascii="Marianne" w:hAnsi="Marianne" w:cs="Arial"/>
                <w:b/>
                <w:bCs/>
                <w:sz w:val="18"/>
                <w:szCs w:val="18"/>
              </w:rPr>
            </w:pPr>
          </w:p>
        </w:tc>
        <w:tc>
          <w:tcPr>
            <w:tcW w:w="2336"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108F1ADA" w14:textId="77777777" w:rsidR="00841506" w:rsidRPr="00B65E1D" w:rsidRDefault="00841506" w:rsidP="007679F8">
            <w:pPr>
              <w:snapToGrid w:val="0"/>
              <w:rPr>
                <w:rFonts w:ascii="Marianne" w:hAnsi="Marianne" w:cs="Arial"/>
                <w:b/>
                <w:bCs/>
                <w:sz w:val="18"/>
                <w:szCs w:val="18"/>
              </w:rPr>
            </w:pPr>
          </w:p>
        </w:tc>
      </w:tr>
    </w:tbl>
    <w:p w14:paraId="44554A62" w14:textId="77777777" w:rsidR="00841506" w:rsidRPr="00B65E1D" w:rsidRDefault="00841506" w:rsidP="00841506">
      <w:pPr>
        <w:rPr>
          <w:rFonts w:ascii="Marianne" w:hAnsi="Marianne" w:cs="Arial"/>
          <w:sz w:val="18"/>
          <w:szCs w:val="18"/>
        </w:rPr>
      </w:pPr>
      <w:r w:rsidRPr="00B65E1D">
        <w:rPr>
          <w:rFonts w:ascii="Marianne" w:hAnsi="Marianne" w:cs="Arial"/>
          <w:sz w:val="18"/>
          <w:szCs w:val="18"/>
        </w:rPr>
        <w:t>(*) Le signataire doit avoir le pouvoir d’engager la personne qu’il représente.</w:t>
      </w:r>
    </w:p>
    <w:p w14:paraId="17136D51" w14:textId="77777777" w:rsidR="00087238" w:rsidRPr="00B65E1D" w:rsidRDefault="00087238" w:rsidP="00841506">
      <w:pPr>
        <w:rPr>
          <w:rFonts w:ascii="Marianne" w:hAnsi="Marianne" w:cs="Arial"/>
          <w:sz w:val="18"/>
          <w:szCs w:val="18"/>
        </w:rPr>
      </w:pPr>
    </w:p>
    <w:p w14:paraId="5F557C7D" w14:textId="77777777" w:rsidR="00087238" w:rsidRPr="00B65E1D" w:rsidRDefault="00087238" w:rsidP="00087238">
      <w:pPr>
        <w:keepNext/>
        <w:numPr>
          <w:ilvl w:val="0"/>
          <w:numId w:val="13"/>
        </w:numPr>
        <w:tabs>
          <w:tab w:val="left" w:pos="2268"/>
        </w:tabs>
        <w:suppressAutoHyphens/>
        <w:jc w:val="left"/>
        <w:outlineLvl w:val="1"/>
        <w:rPr>
          <w:rFonts w:ascii="Marianne" w:hAnsi="Marianne" w:cs="Arial"/>
          <w:sz w:val="18"/>
          <w:szCs w:val="18"/>
        </w:rPr>
      </w:pPr>
      <w:r w:rsidRPr="00B65E1D">
        <w:rPr>
          <w:rFonts w:ascii="Marianne" w:hAnsi="Marianne" w:cs="Arial"/>
          <w:sz w:val="18"/>
          <w:szCs w:val="18"/>
        </w:rPr>
        <w:t xml:space="preserve">Signature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en cas de groupement :</w:t>
      </w:r>
    </w:p>
    <w:p w14:paraId="6D95ACDC" w14:textId="77777777" w:rsidR="00087238" w:rsidRPr="00B65E1D" w:rsidRDefault="00087238" w:rsidP="00087238">
      <w:pPr>
        <w:rPr>
          <w:rFonts w:ascii="Marianne" w:hAnsi="Marianne"/>
          <w:sz w:val="20"/>
          <w:szCs w:val="18"/>
        </w:rPr>
      </w:pPr>
    </w:p>
    <w:p w14:paraId="221571E1" w14:textId="77777777" w:rsidR="00087238" w:rsidRPr="00B65E1D" w:rsidRDefault="00087238" w:rsidP="00087238">
      <w:pPr>
        <w:tabs>
          <w:tab w:val="left" w:pos="851"/>
        </w:tabs>
        <w:rPr>
          <w:rFonts w:ascii="Marianne" w:hAnsi="Marianne" w:cs="Arial"/>
          <w:sz w:val="16"/>
          <w:szCs w:val="16"/>
        </w:rPr>
      </w:pPr>
      <w:r w:rsidRPr="00B65E1D">
        <w:rPr>
          <w:rFonts w:ascii="Marianne" w:hAnsi="Marianne" w:cs="Arial"/>
          <w:sz w:val="18"/>
          <w:szCs w:val="18"/>
        </w:rPr>
        <w:t xml:space="preserve">Les membres du groupement d’opérateurs économiques désignent le mandataire suivant </w:t>
      </w:r>
      <w:r w:rsidR="00D3784D" w:rsidRPr="00B65E1D">
        <w:rPr>
          <w:rFonts w:ascii="Marianne" w:hAnsi="Marianne" w:cs="Arial"/>
          <w:i/>
          <w:sz w:val="14"/>
          <w:szCs w:val="16"/>
        </w:rPr>
        <w:t>(</w:t>
      </w:r>
      <w:r w:rsidR="00D3784D" w:rsidRPr="00B65E1D">
        <w:rPr>
          <w:rFonts w:ascii="Marianne" w:hAnsi="Marianne"/>
          <w:i/>
          <w:iCs/>
          <w:sz w:val="16"/>
          <w:szCs w:val="16"/>
        </w:rPr>
        <w:t>articles R. 2142-20 à R. 2142-27 du Code de la Commande Publique</w:t>
      </w:r>
      <w:r w:rsidR="00D3784D" w:rsidRPr="00B65E1D">
        <w:rPr>
          <w:rFonts w:ascii="Marianne" w:hAnsi="Marianne" w:cs="Arial"/>
          <w:i/>
          <w:sz w:val="16"/>
          <w:szCs w:val="16"/>
        </w:rPr>
        <w:t>) </w:t>
      </w:r>
      <w:r w:rsidRPr="00B65E1D">
        <w:rPr>
          <w:rFonts w:ascii="Marianne" w:hAnsi="Marianne" w:cs="Arial"/>
          <w:sz w:val="16"/>
          <w:szCs w:val="16"/>
        </w:rPr>
        <w:t>:</w:t>
      </w:r>
    </w:p>
    <w:p w14:paraId="2BBE8541" w14:textId="77777777" w:rsidR="00087238" w:rsidRPr="00B65E1D" w:rsidRDefault="00087238" w:rsidP="00087238">
      <w:pPr>
        <w:tabs>
          <w:tab w:val="left" w:pos="851"/>
        </w:tabs>
        <w:rPr>
          <w:rFonts w:ascii="Marianne" w:hAnsi="Marianne" w:cs="Arial"/>
          <w:i/>
          <w:sz w:val="16"/>
          <w:szCs w:val="16"/>
        </w:rPr>
      </w:pPr>
      <w:r w:rsidRPr="00B65E1D">
        <w:rPr>
          <w:rFonts w:ascii="Marianne" w:hAnsi="Marianne" w:cs="Arial"/>
          <w:i/>
          <w:sz w:val="16"/>
          <w:szCs w:val="16"/>
        </w:rPr>
        <w:t>[Indiquer le nom commercial et la dénomination sociale du mandataire]</w:t>
      </w:r>
    </w:p>
    <w:p w14:paraId="470AD126" w14:textId="77777777" w:rsidR="00087238" w:rsidRPr="00B65E1D" w:rsidRDefault="00087238" w:rsidP="00087238">
      <w:pPr>
        <w:tabs>
          <w:tab w:val="left" w:pos="851"/>
        </w:tabs>
        <w:rPr>
          <w:rFonts w:ascii="Marianne" w:hAnsi="Marianne" w:cs="Arial"/>
          <w:sz w:val="18"/>
          <w:szCs w:val="18"/>
        </w:rPr>
      </w:pPr>
    </w:p>
    <w:p w14:paraId="05068409" w14:textId="77777777" w:rsidR="00087238" w:rsidRPr="00B65E1D" w:rsidRDefault="00087238" w:rsidP="00087238">
      <w:pPr>
        <w:tabs>
          <w:tab w:val="left" w:pos="426"/>
          <w:tab w:val="left" w:pos="851"/>
        </w:tabs>
        <w:suppressAutoHyphens/>
        <w:rPr>
          <w:rFonts w:ascii="Marianne" w:hAnsi="Marianne" w:cs="Arial"/>
          <w:sz w:val="18"/>
          <w:szCs w:val="18"/>
          <w:lang w:eastAsia="zh-CN"/>
        </w:rPr>
      </w:pPr>
      <w:r w:rsidRPr="00B65E1D">
        <w:rPr>
          <w:rFonts w:ascii="Marianne" w:hAnsi="Marianne" w:cs="Arial"/>
          <w:sz w:val="18"/>
          <w:szCs w:val="18"/>
          <w:lang w:eastAsia="zh-CN"/>
        </w:rPr>
        <w:t>En cas de groupement conjoint, le mandataire du groupement est :</w:t>
      </w:r>
    </w:p>
    <w:p w14:paraId="66040FF4" w14:textId="77777777" w:rsidR="00087238" w:rsidRPr="00B65E1D" w:rsidRDefault="00087238" w:rsidP="00087238">
      <w:pPr>
        <w:tabs>
          <w:tab w:val="left" w:pos="851"/>
        </w:tabs>
        <w:suppressAutoHyphens/>
        <w:spacing w:before="120"/>
        <w:ind w:firstLine="851"/>
        <w:rPr>
          <w:rFonts w:ascii="Marianne" w:hAnsi="Marianne" w:cs="Arial"/>
          <w:sz w:val="16"/>
          <w:szCs w:val="18"/>
          <w:lang w:eastAsia="zh-CN"/>
        </w:rPr>
      </w:pP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
          <w:iCs/>
          <w:sz w:val="16"/>
          <w:szCs w:val="18"/>
          <w:lang w:eastAsia="zh-CN"/>
        </w:rPr>
        <w:t xml:space="preserve"> </w:t>
      </w:r>
      <w:proofErr w:type="gramStart"/>
      <w:r w:rsidRPr="00B65E1D">
        <w:rPr>
          <w:rFonts w:ascii="Marianne" w:hAnsi="Marianne" w:cs="Arial"/>
          <w:sz w:val="16"/>
          <w:szCs w:val="18"/>
          <w:lang w:eastAsia="zh-CN"/>
        </w:rPr>
        <w:t>conjoint</w:t>
      </w:r>
      <w:proofErr w:type="gramEnd"/>
      <w:r w:rsidRPr="00B65E1D">
        <w:rPr>
          <w:rFonts w:ascii="Marianne" w:hAnsi="Marianne" w:cs="Arial"/>
          <w:sz w:val="16"/>
          <w:szCs w:val="18"/>
          <w:lang w:eastAsia="zh-CN"/>
        </w:rPr>
        <w:tab/>
      </w:r>
      <w:r w:rsidRPr="00B65E1D">
        <w:rPr>
          <w:rFonts w:ascii="Marianne" w:hAnsi="Marianne" w:cs="Arial"/>
          <w:sz w:val="16"/>
          <w:szCs w:val="18"/>
          <w:lang w:eastAsia="zh-CN"/>
        </w:rPr>
        <w:tab/>
        <w:t>OU</w:t>
      </w:r>
      <w:r w:rsidRPr="00B65E1D">
        <w:rPr>
          <w:rFonts w:ascii="Marianne" w:hAnsi="Marianne" w:cs="Arial"/>
          <w:sz w:val="16"/>
          <w:szCs w:val="18"/>
          <w:lang w:eastAsia="zh-CN"/>
        </w:rPr>
        <w:tab/>
      </w:r>
      <w:r w:rsidRPr="00B65E1D">
        <w:rPr>
          <w:rFonts w:ascii="Marianne" w:hAnsi="Marianne" w:cs="Arial"/>
          <w:sz w:val="16"/>
          <w:szCs w:val="18"/>
          <w:lang w:eastAsia="zh-CN"/>
        </w:rPr>
        <w:tab/>
      </w:r>
      <w:r w:rsidRPr="00B65E1D">
        <w:rPr>
          <w:rFonts w:ascii="Marianne" w:hAnsi="Marianne"/>
          <w:sz w:val="16"/>
          <w:szCs w:val="18"/>
          <w:lang w:eastAsia="zh-CN"/>
        </w:rPr>
        <w:fldChar w:fldCharType="begin">
          <w:ffData>
            <w:name w:val=""/>
            <w:enabled/>
            <w:calcOnExit w:val="0"/>
            <w:checkBox>
              <w:size w:val="20"/>
              <w:default w:val="0"/>
            </w:checkBox>
          </w:ffData>
        </w:fldChar>
      </w:r>
      <w:r w:rsidRPr="00B65E1D">
        <w:rPr>
          <w:rFonts w:ascii="Marianne" w:hAnsi="Marianne"/>
          <w:sz w:val="16"/>
          <w:szCs w:val="18"/>
          <w:lang w:eastAsia="zh-CN"/>
        </w:rPr>
        <w:instrText xml:space="preserve"> FORMCHECKBOX </w:instrText>
      </w:r>
      <w:r w:rsidRPr="00B65E1D">
        <w:rPr>
          <w:rFonts w:ascii="Marianne" w:hAnsi="Marianne"/>
          <w:sz w:val="16"/>
          <w:szCs w:val="18"/>
          <w:lang w:eastAsia="zh-CN"/>
        </w:rPr>
      </w:r>
      <w:r w:rsidRPr="00B65E1D">
        <w:rPr>
          <w:rFonts w:ascii="Marianne" w:hAnsi="Marianne"/>
          <w:sz w:val="16"/>
          <w:szCs w:val="18"/>
          <w:lang w:eastAsia="zh-CN"/>
        </w:rPr>
        <w:fldChar w:fldCharType="separate"/>
      </w:r>
      <w:r w:rsidRPr="00B65E1D">
        <w:rPr>
          <w:rFonts w:ascii="Marianne" w:hAnsi="Marianne"/>
          <w:sz w:val="16"/>
          <w:szCs w:val="18"/>
          <w:lang w:eastAsia="zh-CN"/>
        </w:rPr>
        <w:fldChar w:fldCharType="end"/>
      </w:r>
      <w:r w:rsidRPr="00B65E1D">
        <w:rPr>
          <w:rFonts w:ascii="Marianne" w:hAnsi="Marianne" w:cs="Arial"/>
          <w:iCs/>
          <w:sz w:val="16"/>
          <w:szCs w:val="18"/>
          <w:lang w:eastAsia="zh-CN"/>
        </w:rPr>
        <w:t xml:space="preserve"> </w:t>
      </w:r>
      <w:r w:rsidRPr="00B65E1D">
        <w:rPr>
          <w:rFonts w:ascii="Marianne" w:hAnsi="Marianne" w:cs="Arial"/>
          <w:sz w:val="16"/>
          <w:szCs w:val="18"/>
          <w:lang w:eastAsia="zh-CN"/>
        </w:rPr>
        <w:t>solidaire</w:t>
      </w:r>
    </w:p>
    <w:p w14:paraId="44E4F6CE" w14:textId="77777777" w:rsidR="00087238" w:rsidRPr="00B65E1D" w:rsidRDefault="00087238" w:rsidP="00087238">
      <w:pPr>
        <w:tabs>
          <w:tab w:val="left" w:pos="851"/>
        </w:tabs>
        <w:rPr>
          <w:rFonts w:ascii="Marianne" w:hAnsi="Marianne" w:cs="Arial"/>
          <w:sz w:val="18"/>
          <w:szCs w:val="18"/>
        </w:rPr>
      </w:pPr>
    </w:p>
    <w:p w14:paraId="1EDD1DA5" w14:textId="77777777" w:rsidR="00087238" w:rsidRPr="00B65E1D" w:rsidRDefault="00087238" w:rsidP="00087238">
      <w:pPr>
        <w:tabs>
          <w:tab w:val="left" w:pos="426"/>
          <w:tab w:val="left" w:pos="851"/>
        </w:tabs>
        <w:suppressAutoHyphens/>
        <w:jc w:val="left"/>
        <w:rPr>
          <w:rFonts w:ascii="Marianne" w:hAnsi="Marianne" w:cs="Arial"/>
          <w:sz w:val="18"/>
          <w:szCs w:val="18"/>
          <w:lang w:eastAsia="zh-CN"/>
        </w:rPr>
      </w:pPr>
      <w:r w:rsidRPr="00B65E1D">
        <w:rPr>
          <w:rFonts w:ascii="Marianne" w:hAnsi="Marianne" w:cs="Univers"/>
          <w:sz w:val="18"/>
          <w:szCs w:val="18"/>
          <w:lang w:eastAsia="zh-CN"/>
        </w:rPr>
        <w:fldChar w:fldCharType="begin">
          <w:ffData>
            <w:name w:val=""/>
            <w:enabled/>
            <w:calcOnExit w:val="0"/>
            <w:checkBox>
              <w:size w:val="20"/>
              <w:default w:val="0"/>
            </w:checkBox>
          </w:ffData>
        </w:fldChar>
      </w:r>
      <w:r w:rsidRPr="00B65E1D">
        <w:rPr>
          <w:rFonts w:ascii="Marianne" w:hAnsi="Marianne" w:cs="Univers"/>
          <w:sz w:val="18"/>
          <w:szCs w:val="18"/>
          <w:lang w:eastAsia="zh-CN"/>
        </w:rPr>
        <w:instrText xml:space="preserve"> FORMCHECKBOX </w:instrText>
      </w:r>
      <w:r w:rsidRPr="00B65E1D">
        <w:rPr>
          <w:rFonts w:ascii="Marianne" w:hAnsi="Marianne" w:cs="Univers"/>
          <w:sz w:val="18"/>
          <w:szCs w:val="18"/>
          <w:lang w:eastAsia="zh-CN"/>
        </w:rPr>
      </w:r>
      <w:r w:rsidRPr="00B65E1D">
        <w:rPr>
          <w:rFonts w:ascii="Marianne" w:hAnsi="Marianne" w:cs="Univers"/>
          <w:sz w:val="18"/>
          <w:szCs w:val="18"/>
          <w:lang w:eastAsia="zh-CN"/>
        </w:rPr>
        <w:fldChar w:fldCharType="separate"/>
      </w:r>
      <w:r w:rsidRPr="00B65E1D">
        <w:rPr>
          <w:rFonts w:ascii="Marianne" w:hAnsi="Marianne" w:cs="Univers"/>
          <w:sz w:val="18"/>
          <w:szCs w:val="18"/>
          <w:lang w:eastAsia="zh-CN"/>
        </w:rPr>
        <w:fldChar w:fldCharType="end"/>
      </w:r>
      <w:r w:rsidRPr="00B65E1D">
        <w:rPr>
          <w:rFonts w:ascii="Marianne" w:hAnsi="Marianne" w:cs="Univers"/>
          <w:sz w:val="18"/>
          <w:szCs w:val="18"/>
          <w:lang w:eastAsia="zh-CN"/>
        </w:rPr>
        <w:t xml:space="preserve"> </w:t>
      </w:r>
      <w:r w:rsidRPr="00B65E1D">
        <w:rPr>
          <w:rFonts w:ascii="Marianne" w:hAnsi="Marianne" w:cs="Arial"/>
          <w:sz w:val="18"/>
          <w:szCs w:val="18"/>
          <w:lang w:eastAsia="zh-CN"/>
        </w:rPr>
        <w:t>Les membres du groupement ont donné mandat au mandataire, qui signe le présent acte d’engagement :</w:t>
      </w:r>
    </w:p>
    <w:p w14:paraId="23C7107F" w14:textId="77777777" w:rsidR="00087238" w:rsidRPr="00B65E1D" w:rsidRDefault="00087238" w:rsidP="00087238">
      <w:pPr>
        <w:tabs>
          <w:tab w:val="left" w:pos="426"/>
          <w:tab w:val="left" w:pos="851"/>
        </w:tabs>
        <w:suppressAutoHyphens/>
        <w:jc w:val="left"/>
        <w:rPr>
          <w:rFonts w:ascii="Marianne" w:hAnsi="Marianne" w:cs="Arial"/>
          <w:sz w:val="16"/>
          <w:szCs w:val="18"/>
          <w:lang w:eastAsia="zh-CN"/>
        </w:rPr>
      </w:pPr>
    </w:p>
    <w:p w14:paraId="26D08B8A" w14:textId="77777777" w:rsidR="00087238" w:rsidRPr="00B65E1D" w:rsidRDefault="00087238" w:rsidP="00087238">
      <w:pPr>
        <w:tabs>
          <w:tab w:val="left" w:pos="851"/>
        </w:tabs>
        <w:ind w:left="1695" w:hanging="1695"/>
        <w:rPr>
          <w:rFonts w:ascii="Marianne" w:hAnsi="Marianne" w:cs="Arial"/>
          <w:sz w:val="18"/>
          <w:szCs w:val="18"/>
        </w:rPr>
      </w:pPr>
      <w:r w:rsidRPr="00B65E1D">
        <w:rPr>
          <w:rFonts w:ascii="Marianne" w:hAnsi="Marianne"/>
          <w:sz w:val="18"/>
          <w:szCs w:val="18"/>
        </w:rPr>
        <w:tab/>
      </w: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le présent acte d’engagement en leur nom et pour leur compte, pour les représenter vis-à-vis de l’acheteur et pour coordonner l’ensemble des prestations ;</w:t>
      </w:r>
    </w:p>
    <w:p w14:paraId="2985F7D7" w14:textId="77777777" w:rsidR="00087238" w:rsidRPr="00B65E1D" w:rsidRDefault="00087238" w:rsidP="00087238">
      <w:pPr>
        <w:tabs>
          <w:tab w:val="left" w:pos="1701"/>
        </w:tabs>
        <w:rPr>
          <w:rFonts w:ascii="Marianne" w:hAnsi="Marianne" w:cs="Arial"/>
          <w:sz w:val="20"/>
          <w:szCs w:val="18"/>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1381AA41" w14:textId="77777777" w:rsidR="00087238" w:rsidRPr="00B65E1D" w:rsidRDefault="00087238" w:rsidP="00087238">
      <w:pPr>
        <w:tabs>
          <w:tab w:val="left" w:pos="851"/>
        </w:tabs>
        <w:rPr>
          <w:rFonts w:ascii="Marianne" w:hAnsi="Marianne" w:cs="Arial"/>
          <w:sz w:val="18"/>
          <w:szCs w:val="18"/>
        </w:rPr>
      </w:pPr>
    </w:p>
    <w:p w14:paraId="706D4D76"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pour</w:t>
      </w:r>
      <w:proofErr w:type="gramEnd"/>
      <w:r w:rsidRPr="00B65E1D">
        <w:rPr>
          <w:rFonts w:ascii="Marianne" w:hAnsi="Marianne" w:cs="Arial"/>
          <w:sz w:val="18"/>
          <w:szCs w:val="18"/>
        </w:rPr>
        <w:t xml:space="preserve"> signer, en leur nom et pour leur compte, les modifications ultérieures du marché public ou de l’accord-cadre ;</w:t>
      </w:r>
    </w:p>
    <w:p w14:paraId="2C419D82" w14:textId="77777777" w:rsidR="00087238" w:rsidRPr="00B65E1D" w:rsidRDefault="00087238" w:rsidP="00087238">
      <w:pPr>
        <w:tabs>
          <w:tab w:val="left" w:pos="1701"/>
        </w:tabs>
        <w:rPr>
          <w:rFonts w:ascii="Marianne" w:hAnsi="Marianne" w:cs="Arial"/>
          <w:i/>
          <w:sz w:val="16"/>
          <w:szCs w:val="16"/>
        </w:rPr>
      </w:pPr>
      <w:r w:rsidRPr="00B65E1D">
        <w:rPr>
          <w:rFonts w:ascii="Marianne" w:hAnsi="Marianne" w:cs="Arial"/>
          <w:i/>
          <w:sz w:val="16"/>
          <w:szCs w:val="16"/>
        </w:rPr>
        <w:tab/>
        <w:t>(</w:t>
      </w:r>
      <w:proofErr w:type="gramStart"/>
      <w:r w:rsidRPr="00B65E1D">
        <w:rPr>
          <w:rFonts w:ascii="Marianne" w:hAnsi="Marianne" w:cs="Arial"/>
          <w:i/>
          <w:sz w:val="16"/>
          <w:szCs w:val="16"/>
        </w:rPr>
        <w:t>joindre</w:t>
      </w:r>
      <w:proofErr w:type="gramEnd"/>
      <w:r w:rsidRPr="00B65E1D">
        <w:rPr>
          <w:rFonts w:ascii="Marianne" w:hAnsi="Marianne" w:cs="Arial"/>
          <w:i/>
          <w:sz w:val="16"/>
          <w:szCs w:val="16"/>
        </w:rPr>
        <w:t xml:space="preserve"> les pouvoirs en annexe du présent document.)</w:t>
      </w:r>
    </w:p>
    <w:p w14:paraId="6C443E98" w14:textId="77777777" w:rsidR="00087238" w:rsidRPr="00B65E1D" w:rsidRDefault="00087238" w:rsidP="00087238">
      <w:pPr>
        <w:tabs>
          <w:tab w:val="left" w:pos="851"/>
        </w:tabs>
        <w:rPr>
          <w:rFonts w:ascii="Marianne" w:hAnsi="Marianne" w:cs="Arial"/>
          <w:iCs/>
          <w:sz w:val="18"/>
          <w:szCs w:val="18"/>
        </w:rPr>
      </w:pPr>
    </w:p>
    <w:p w14:paraId="11223A2B" w14:textId="77777777" w:rsidR="00087238" w:rsidRPr="00B65E1D" w:rsidRDefault="00087238" w:rsidP="00087238">
      <w:pPr>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ont</w:t>
      </w:r>
      <w:proofErr w:type="gramEnd"/>
      <w:r w:rsidRPr="00B65E1D">
        <w:rPr>
          <w:rFonts w:ascii="Marianne" w:hAnsi="Marianne" w:cs="Arial"/>
          <w:sz w:val="18"/>
          <w:szCs w:val="18"/>
        </w:rPr>
        <w:t xml:space="preserve"> donné mandat au mandataire dans les conditions définies par les pouvoirs joints en annexe.</w:t>
      </w:r>
    </w:p>
    <w:p w14:paraId="691E3B4A" w14:textId="77777777" w:rsidR="00087238" w:rsidRPr="00B65E1D" w:rsidRDefault="00087238" w:rsidP="00087238">
      <w:pPr>
        <w:tabs>
          <w:tab w:val="left" w:pos="851"/>
        </w:tabs>
        <w:rPr>
          <w:rFonts w:ascii="Marianne" w:hAnsi="Marianne" w:cs="Arial"/>
          <w:i/>
          <w:sz w:val="14"/>
          <w:szCs w:val="16"/>
        </w:rPr>
      </w:pPr>
    </w:p>
    <w:p w14:paraId="47D58483" w14:textId="77777777" w:rsidR="00087238" w:rsidRPr="00B65E1D" w:rsidRDefault="00087238" w:rsidP="00087238">
      <w:pPr>
        <w:tabs>
          <w:tab w:val="left" w:pos="851"/>
        </w:tabs>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 xml:space="preserve"> </w:t>
      </w:r>
      <w:r w:rsidRPr="00B65E1D">
        <w:rPr>
          <w:rFonts w:ascii="Marianne" w:hAnsi="Marianne" w:cs="Arial"/>
          <w:sz w:val="18"/>
          <w:szCs w:val="18"/>
        </w:rPr>
        <w:t>Les membres du groupement, qui signent le présent acte d’engagement :</w:t>
      </w:r>
    </w:p>
    <w:p w14:paraId="65496E61" w14:textId="77777777" w:rsidR="00087238" w:rsidRPr="00B65E1D" w:rsidRDefault="00087238" w:rsidP="00087238">
      <w:pPr>
        <w:tabs>
          <w:tab w:val="left" w:pos="851"/>
        </w:tabs>
        <w:rPr>
          <w:rFonts w:ascii="Marianne" w:hAnsi="Marianne" w:cs="Arial"/>
          <w:sz w:val="18"/>
          <w:szCs w:val="18"/>
        </w:rPr>
      </w:pPr>
    </w:p>
    <w:p w14:paraId="4D1C6271" w14:textId="77777777" w:rsidR="00087238" w:rsidRPr="00B65E1D" w:rsidRDefault="00087238" w:rsidP="00087238">
      <w:pPr>
        <w:tabs>
          <w:tab w:val="left" w:pos="851"/>
        </w:tabs>
        <w:ind w:left="1701" w:hanging="850"/>
        <w:rPr>
          <w:rFonts w:ascii="Marianne" w:hAnsi="Marianne" w:cs="Arial"/>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les représenter vis-à-vis de l’acheteur et pour coordonner l’ensemble des prestations ;</w:t>
      </w:r>
    </w:p>
    <w:p w14:paraId="54F975C5" w14:textId="77777777" w:rsidR="00087238" w:rsidRPr="00B65E1D" w:rsidRDefault="00087238" w:rsidP="00087238">
      <w:pPr>
        <w:tabs>
          <w:tab w:val="left" w:pos="851"/>
        </w:tabs>
        <w:ind w:left="1701" w:hanging="850"/>
        <w:rPr>
          <w:rFonts w:ascii="Marianne" w:hAnsi="Marianne" w:cs="Univers"/>
          <w:sz w:val="18"/>
          <w:szCs w:val="18"/>
        </w:rPr>
      </w:pPr>
    </w:p>
    <w:p w14:paraId="0127F5EA" w14:textId="77777777" w:rsidR="00087238" w:rsidRPr="00B65E1D" w:rsidRDefault="00087238" w:rsidP="00087238">
      <w:pPr>
        <w:tabs>
          <w:tab w:val="left" w:pos="851"/>
        </w:tabs>
        <w:ind w:left="1701" w:hanging="850"/>
        <w:rPr>
          <w:rFonts w:ascii="Marianne" w:hAnsi="Marianne" w:cs="Arial"/>
          <w:iCs/>
          <w:sz w:val="18"/>
          <w:szCs w:val="18"/>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qui l’accepte, pour signer, en leur nom et pour leur compte, les modifications ultérieures du marché </w:t>
      </w:r>
      <w:r w:rsidR="00EA3541" w:rsidRPr="00B65E1D">
        <w:rPr>
          <w:rFonts w:ascii="Marianne" w:hAnsi="Marianne" w:cs="Arial"/>
          <w:sz w:val="18"/>
          <w:szCs w:val="18"/>
        </w:rPr>
        <w:t xml:space="preserve">public </w:t>
      </w:r>
      <w:r w:rsidRPr="00B65E1D">
        <w:rPr>
          <w:rFonts w:ascii="Marianne" w:hAnsi="Marianne" w:cs="Arial"/>
          <w:sz w:val="18"/>
          <w:szCs w:val="18"/>
        </w:rPr>
        <w:t>ou de l’accord-cadre ;</w:t>
      </w:r>
    </w:p>
    <w:p w14:paraId="7511C255" w14:textId="77777777" w:rsidR="00087238" w:rsidRPr="00B65E1D" w:rsidRDefault="00087238" w:rsidP="00087238">
      <w:pPr>
        <w:tabs>
          <w:tab w:val="left" w:pos="851"/>
        </w:tabs>
        <w:rPr>
          <w:rFonts w:ascii="Marianne" w:hAnsi="Marianne" w:cs="Arial"/>
          <w:iCs/>
          <w:sz w:val="18"/>
          <w:szCs w:val="18"/>
        </w:rPr>
      </w:pPr>
    </w:p>
    <w:p w14:paraId="45593D27" w14:textId="77777777" w:rsidR="00087238" w:rsidRPr="00B65E1D" w:rsidRDefault="00087238" w:rsidP="00087238">
      <w:pPr>
        <w:tabs>
          <w:tab w:val="left" w:pos="851"/>
        </w:tabs>
        <w:ind w:left="1701" w:hanging="850"/>
        <w:rPr>
          <w:rFonts w:ascii="Marianne" w:hAnsi="Marianne" w:cs="Arial"/>
          <w:i/>
          <w:sz w:val="14"/>
          <w:szCs w:val="16"/>
        </w:rPr>
      </w:pPr>
      <w:r w:rsidRPr="00B65E1D">
        <w:rPr>
          <w:rFonts w:ascii="Marianne" w:hAnsi="Marianne"/>
          <w:sz w:val="18"/>
          <w:szCs w:val="18"/>
        </w:rPr>
        <w:fldChar w:fldCharType="begin">
          <w:ffData>
            <w:name w:val=""/>
            <w:enabled/>
            <w:calcOnExit w:val="0"/>
            <w:checkBox>
              <w:size w:val="20"/>
              <w:default w:val="0"/>
            </w:checkBox>
          </w:ffData>
        </w:fldChar>
      </w:r>
      <w:r w:rsidRPr="00B65E1D">
        <w:rPr>
          <w:rFonts w:ascii="Marianne" w:hAnsi="Marianne"/>
          <w:sz w:val="18"/>
          <w:szCs w:val="18"/>
        </w:rPr>
        <w:instrText xml:space="preserve"> FORMCHECKBOX </w:instrText>
      </w:r>
      <w:r w:rsidRPr="00B65E1D">
        <w:rPr>
          <w:rFonts w:ascii="Marianne" w:hAnsi="Marianne"/>
          <w:sz w:val="18"/>
          <w:szCs w:val="18"/>
        </w:rPr>
      </w:r>
      <w:r w:rsidRPr="00B65E1D">
        <w:rPr>
          <w:rFonts w:ascii="Marianne" w:hAnsi="Marianne"/>
          <w:sz w:val="18"/>
          <w:szCs w:val="18"/>
        </w:rPr>
        <w:fldChar w:fldCharType="separate"/>
      </w:r>
      <w:r w:rsidRPr="00B65E1D">
        <w:rPr>
          <w:rFonts w:ascii="Marianne" w:hAnsi="Marianne"/>
          <w:sz w:val="18"/>
          <w:szCs w:val="18"/>
        </w:rPr>
        <w:fldChar w:fldCharType="end"/>
      </w:r>
      <w:r w:rsidRPr="00B65E1D">
        <w:rPr>
          <w:rFonts w:ascii="Marianne" w:hAnsi="Marianne" w:cs="Arial"/>
          <w:i/>
          <w:iCs/>
          <w:sz w:val="18"/>
          <w:szCs w:val="18"/>
        </w:rPr>
        <w:t xml:space="preserve"> </w:t>
      </w:r>
      <w:r w:rsidRPr="00B65E1D">
        <w:rPr>
          <w:rFonts w:ascii="Marianne" w:hAnsi="Marianne" w:cs="Arial"/>
          <w:sz w:val="18"/>
          <w:szCs w:val="18"/>
        </w:rPr>
        <w:tab/>
      </w:r>
      <w:proofErr w:type="gramStart"/>
      <w:r w:rsidRPr="00B65E1D">
        <w:rPr>
          <w:rFonts w:ascii="Marianne" w:hAnsi="Marianne" w:cs="Arial"/>
          <w:sz w:val="18"/>
          <w:szCs w:val="18"/>
        </w:rPr>
        <w:t>donnent</w:t>
      </w:r>
      <w:proofErr w:type="gramEnd"/>
      <w:r w:rsidRPr="00B65E1D">
        <w:rPr>
          <w:rFonts w:ascii="Marianne" w:hAnsi="Marianne" w:cs="Arial"/>
          <w:sz w:val="18"/>
          <w:szCs w:val="18"/>
        </w:rPr>
        <w:t xml:space="preserve"> mandat au mandataire dans les conditions définies ci-dessous :</w:t>
      </w:r>
    </w:p>
    <w:p w14:paraId="0B8BD35E" w14:textId="77777777" w:rsidR="00087238" w:rsidRPr="00B65E1D" w:rsidRDefault="00087238" w:rsidP="00087238">
      <w:pPr>
        <w:tabs>
          <w:tab w:val="left" w:pos="1701"/>
        </w:tabs>
        <w:ind w:left="1134" w:hanging="850"/>
        <w:rPr>
          <w:rFonts w:ascii="Marianne" w:hAnsi="Marianne" w:cs="Arial"/>
          <w:i/>
          <w:sz w:val="16"/>
          <w:szCs w:val="16"/>
        </w:rPr>
      </w:pPr>
      <w:r w:rsidRPr="00B65E1D">
        <w:rPr>
          <w:rFonts w:ascii="Marianne" w:hAnsi="Marianne" w:cs="Arial"/>
          <w:i/>
          <w:sz w:val="16"/>
          <w:szCs w:val="16"/>
        </w:rPr>
        <w:tab/>
      </w:r>
      <w:r w:rsidRPr="00B65E1D">
        <w:rPr>
          <w:rFonts w:ascii="Marianne" w:hAnsi="Marianne" w:cs="Arial"/>
          <w:i/>
          <w:sz w:val="16"/>
          <w:szCs w:val="16"/>
        </w:rPr>
        <w:tab/>
        <w:t>(Donner des précisions sur l’étendue du mandat.)</w:t>
      </w:r>
    </w:p>
    <w:p w14:paraId="0E387A98" w14:textId="77777777" w:rsidR="00087238" w:rsidRPr="00B65E1D" w:rsidRDefault="00087238" w:rsidP="00841506">
      <w:pPr>
        <w:rPr>
          <w:rFonts w:ascii="Marianne" w:hAnsi="Marianne" w:cs="Arial"/>
          <w:sz w:val="18"/>
          <w:szCs w:val="18"/>
        </w:rPr>
      </w:pPr>
    </w:p>
    <w:tbl>
      <w:tblPr>
        <w:tblW w:w="9674" w:type="dxa"/>
        <w:tblInd w:w="-40" w:type="dxa"/>
        <w:tblLayout w:type="fixed"/>
        <w:tblLook w:val="0000" w:firstRow="0" w:lastRow="0" w:firstColumn="0" w:lastColumn="0" w:noHBand="0" w:noVBand="0"/>
      </w:tblPr>
      <w:tblGrid>
        <w:gridCol w:w="4004"/>
        <w:gridCol w:w="3334"/>
        <w:gridCol w:w="2336"/>
      </w:tblGrid>
      <w:tr w:rsidR="00087238" w:rsidRPr="00B65E1D" w14:paraId="44327BB0" w14:textId="77777777" w:rsidTr="00B65E1D">
        <w:tc>
          <w:tcPr>
            <w:tcW w:w="4004" w:type="dxa"/>
            <w:tcBorders>
              <w:top w:val="single" w:sz="4" w:space="0" w:color="auto"/>
              <w:left w:val="single" w:sz="4" w:space="0" w:color="auto"/>
              <w:bottom w:val="single" w:sz="4" w:space="0" w:color="000000"/>
            </w:tcBorders>
            <w:shd w:val="clear" w:color="auto" w:fill="auto"/>
            <w:vAlign w:val="center"/>
          </w:tcPr>
          <w:p w14:paraId="27C3CA99"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Nom, prénom et qualité</w:t>
            </w:r>
          </w:p>
          <w:p w14:paraId="1D401DF6" w14:textId="77777777" w:rsidR="00087238" w:rsidRPr="00B65E1D" w:rsidRDefault="00087238" w:rsidP="00503658">
            <w:pPr>
              <w:jc w:val="center"/>
              <w:rPr>
                <w:rFonts w:ascii="Marianne" w:hAnsi="Marianne" w:cs="Arial"/>
                <w:b/>
                <w:bCs/>
                <w:sz w:val="18"/>
                <w:szCs w:val="18"/>
              </w:rPr>
            </w:pPr>
            <w:proofErr w:type="gramStart"/>
            <w:r w:rsidRPr="00B65E1D">
              <w:rPr>
                <w:rFonts w:ascii="Marianne" w:hAnsi="Marianne" w:cs="Arial"/>
                <w:b/>
                <w:bCs/>
                <w:sz w:val="18"/>
                <w:szCs w:val="18"/>
              </w:rPr>
              <w:t>du</w:t>
            </w:r>
            <w:proofErr w:type="gramEnd"/>
            <w:r w:rsidRPr="00B65E1D">
              <w:rPr>
                <w:rFonts w:ascii="Marianne" w:hAnsi="Marianne" w:cs="Arial"/>
                <w:b/>
                <w:bCs/>
                <w:sz w:val="18"/>
                <w:szCs w:val="18"/>
              </w:rPr>
              <w:t xml:space="preserve"> signataire (*)</w:t>
            </w:r>
          </w:p>
        </w:tc>
        <w:tc>
          <w:tcPr>
            <w:tcW w:w="3334" w:type="dxa"/>
            <w:tcBorders>
              <w:top w:val="single" w:sz="4" w:space="0" w:color="auto"/>
              <w:left w:val="single" w:sz="4" w:space="0" w:color="000000"/>
              <w:bottom w:val="single" w:sz="4" w:space="0" w:color="000000"/>
            </w:tcBorders>
            <w:shd w:val="clear" w:color="auto" w:fill="auto"/>
            <w:vAlign w:val="center"/>
          </w:tcPr>
          <w:p w14:paraId="3FCA19B2"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Lieu et date de signature</w:t>
            </w:r>
          </w:p>
        </w:tc>
        <w:tc>
          <w:tcPr>
            <w:tcW w:w="2336" w:type="dxa"/>
            <w:tcBorders>
              <w:top w:val="single" w:sz="4" w:space="0" w:color="auto"/>
              <w:left w:val="single" w:sz="4" w:space="0" w:color="000000"/>
              <w:bottom w:val="single" w:sz="4" w:space="0" w:color="000000"/>
              <w:right w:val="single" w:sz="4" w:space="0" w:color="auto"/>
            </w:tcBorders>
            <w:shd w:val="clear" w:color="auto" w:fill="auto"/>
            <w:vAlign w:val="center"/>
          </w:tcPr>
          <w:p w14:paraId="47488566" w14:textId="77777777" w:rsidR="00087238" w:rsidRPr="00B65E1D" w:rsidRDefault="00087238" w:rsidP="00503658">
            <w:pPr>
              <w:jc w:val="center"/>
              <w:rPr>
                <w:rFonts w:ascii="Marianne" w:hAnsi="Marianne" w:cs="Arial"/>
                <w:b/>
                <w:bCs/>
                <w:sz w:val="18"/>
                <w:szCs w:val="18"/>
              </w:rPr>
            </w:pPr>
            <w:r w:rsidRPr="00B65E1D">
              <w:rPr>
                <w:rFonts w:ascii="Marianne" w:hAnsi="Marianne" w:cs="Arial"/>
                <w:b/>
                <w:bCs/>
                <w:sz w:val="18"/>
                <w:szCs w:val="18"/>
              </w:rPr>
              <w:t>Signature</w:t>
            </w:r>
          </w:p>
        </w:tc>
      </w:tr>
      <w:tr w:rsidR="00087238" w:rsidRPr="00B65E1D" w14:paraId="329D8E08" w14:textId="77777777" w:rsidTr="00B65E1D">
        <w:trPr>
          <w:trHeight w:val="1021"/>
        </w:trPr>
        <w:tc>
          <w:tcPr>
            <w:tcW w:w="4004" w:type="dxa"/>
            <w:tcBorders>
              <w:top w:val="single" w:sz="4" w:space="0" w:color="000000"/>
              <w:left w:val="single" w:sz="4" w:space="0" w:color="auto"/>
            </w:tcBorders>
            <w:shd w:val="clear" w:color="auto" w:fill="D9D9D9" w:themeFill="background1" w:themeFillShade="D9"/>
          </w:tcPr>
          <w:p w14:paraId="5FBFDC69" w14:textId="77777777" w:rsidR="00087238" w:rsidRPr="00B65E1D" w:rsidRDefault="00087238" w:rsidP="00503658">
            <w:pPr>
              <w:snapToGrid w:val="0"/>
              <w:rPr>
                <w:rFonts w:ascii="Marianne" w:hAnsi="Marianne" w:cs="Arial"/>
                <w:b/>
                <w:bCs/>
                <w:sz w:val="18"/>
                <w:szCs w:val="18"/>
              </w:rPr>
            </w:pPr>
          </w:p>
        </w:tc>
        <w:tc>
          <w:tcPr>
            <w:tcW w:w="3334" w:type="dxa"/>
            <w:tcBorders>
              <w:top w:val="single" w:sz="4" w:space="0" w:color="000000"/>
              <w:left w:val="single" w:sz="4" w:space="0" w:color="000000"/>
            </w:tcBorders>
            <w:shd w:val="clear" w:color="auto" w:fill="D9D9D9" w:themeFill="background1" w:themeFillShade="D9"/>
          </w:tcPr>
          <w:p w14:paraId="5E77A14D" w14:textId="77777777" w:rsidR="00087238" w:rsidRPr="00B65E1D" w:rsidRDefault="00087238" w:rsidP="00503658">
            <w:pPr>
              <w:snapToGrid w:val="0"/>
              <w:rPr>
                <w:rFonts w:ascii="Marianne" w:hAnsi="Marianne" w:cs="Arial"/>
                <w:b/>
                <w:bCs/>
                <w:sz w:val="18"/>
                <w:szCs w:val="18"/>
              </w:rPr>
            </w:pPr>
          </w:p>
        </w:tc>
        <w:tc>
          <w:tcPr>
            <w:tcW w:w="2336" w:type="dxa"/>
            <w:tcBorders>
              <w:top w:val="single" w:sz="4" w:space="0" w:color="000000"/>
              <w:left w:val="single" w:sz="4" w:space="0" w:color="000000"/>
              <w:right w:val="single" w:sz="4" w:space="0" w:color="auto"/>
            </w:tcBorders>
            <w:shd w:val="clear" w:color="auto" w:fill="D9D9D9" w:themeFill="background1" w:themeFillShade="D9"/>
          </w:tcPr>
          <w:p w14:paraId="2E73FC29" w14:textId="77777777" w:rsidR="00087238" w:rsidRPr="00B65E1D" w:rsidRDefault="00087238" w:rsidP="00503658">
            <w:pPr>
              <w:snapToGrid w:val="0"/>
              <w:rPr>
                <w:rFonts w:ascii="Marianne" w:hAnsi="Marianne" w:cs="Arial"/>
                <w:b/>
                <w:bCs/>
                <w:sz w:val="18"/>
                <w:szCs w:val="18"/>
              </w:rPr>
            </w:pPr>
          </w:p>
        </w:tc>
      </w:tr>
      <w:tr w:rsidR="00087238" w:rsidRPr="00B65E1D" w14:paraId="4EE93A6B" w14:textId="77777777" w:rsidTr="00B65E1D">
        <w:trPr>
          <w:trHeight w:val="1021"/>
        </w:trPr>
        <w:tc>
          <w:tcPr>
            <w:tcW w:w="4004" w:type="dxa"/>
            <w:tcBorders>
              <w:left w:val="single" w:sz="4" w:space="0" w:color="auto"/>
            </w:tcBorders>
            <w:shd w:val="clear" w:color="auto" w:fill="auto"/>
          </w:tcPr>
          <w:p w14:paraId="615E9A47"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tcBorders>
            <w:shd w:val="clear" w:color="auto" w:fill="auto"/>
          </w:tcPr>
          <w:p w14:paraId="055179AD"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right w:val="single" w:sz="4" w:space="0" w:color="auto"/>
            </w:tcBorders>
            <w:shd w:val="clear" w:color="auto" w:fill="auto"/>
          </w:tcPr>
          <w:p w14:paraId="21B59A32" w14:textId="77777777" w:rsidR="00087238" w:rsidRPr="00B65E1D" w:rsidRDefault="00087238" w:rsidP="00503658">
            <w:pPr>
              <w:snapToGrid w:val="0"/>
              <w:rPr>
                <w:rFonts w:ascii="Marianne" w:hAnsi="Marianne" w:cs="Arial"/>
                <w:b/>
                <w:bCs/>
                <w:sz w:val="18"/>
                <w:szCs w:val="18"/>
              </w:rPr>
            </w:pPr>
          </w:p>
        </w:tc>
      </w:tr>
      <w:tr w:rsidR="00087238" w:rsidRPr="00B65E1D" w14:paraId="5F8123C3" w14:textId="77777777" w:rsidTr="00B65E1D">
        <w:trPr>
          <w:trHeight w:val="1021"/>
        </w:trPr>
        <w:tc>
          <w:tcPr>
            <w:tcW w:w="4004" w:type="dxa"/>
            <w:tcBorders>
              <w:left w:val="single" w:sz="4" w:space="0" w:color="auto"/>
              <w:bottom w:val="single" w:sz="4" w:space="0" w:color="auto"/>
            </w:tcBorders>
            <w:shd w:val="clear" w:color="auto" w:fill="D9D9D9" w:themeFill="background1" w:themeFillShade="D9"/>
          </w:tcPr>
          <w:p w14:paraId="6472F4EF" w14:textId="77777777" w:rsidR="00087238" w:rsidRPr="00B65E1D" w:rsidRDefault="00087238" w:rsidP="00503658">
            <w:pPr>
              <w:snapToGrid w:val="0"/>
              <w:rPr>
                <w:rFonts w:ascii="Marianne" w:hAnsi="Marianne" w:cs="Arial"/>
                <w:b/>
                <w:bCs/>
                <w:sz w:val="18"/>
                <w:szCs w:val="18"/>
              </w:rPr>
            </w:pPr>
          </w:p>
        </w:tc>
        <w:tc>
          <w:tcPr>
            <w:tcW w:w="3334" w:type="dxa"/>
            <w:tcBorders>
              <w:left w:val="single" w:sz="4" w:space="0" w:color="000000"/>
              <w:bottom w:val="single" w:sz="4" w:space="0" w:color="auto"/>
            </w:tcBorders>
            <w:shd w:val="clear" w:color="auto" w:fill="D9D9D9" w:themeFill="background1" w:themeFillShade="D9"/>
          </w:tcPr>
          <w:p w14:paraId="292B5B67" w14:textId="77777777" w:rsidR="00087238" w:rsidRPr="00B65E1D" w:rsidRDefault="00087238" w:rsidP="00503658">
            <w:pPr>
              <w:snapToGrid w:val="0"/>
              <w:rPr>
                <w:rFonts w:ascii="Marianne" w:hAnsi="Marianne" w:cs="Arial"/>
                <w:b/>
                <w:bCs/>
                <w:sz w:val="18"/>
                <w:szCs w:val="18"/>
              </w:rPr>
            </w:pPr>
          </w:p>
        </w:tc>
        <w:tc>
          <w:tcPr>
            <w:tcW w:w="2336" w:type="dxa"/>
            <w:tcBorders>
              <w:left w:val="single" w:sz="4" w:space="0" w:color="000000"/>
              <w:bottom w:val="single" w:sz="4" w:space="0" w:color="auto"/>
              <w:right w:val="single" w:sz="4" w:space="0" w:color="auto"/>
            </w:tcBorders>
            <w:shd w:val="clear" w:color="auto" w:fill="D9D9D9" w:themeFill="background1" w:themeFillShade="D9"/>
          </w:tcPr>
          <w:p w14:paraId="7F5E4B71" w14:textId="77777777" w:rsidR="00087238" w:rsidRPr="00B65E1D" w:rsidRDefault="00087238" w:rsidP="00503658">
            <w:pPr>
              <w:snapToGrid w:val="0"/>
              <w:rPr>
                <w:rFonts w:ascii="Marianne" w:hAnsi="Marianne" w:cs="Arial"/>
                <w:b/>
                <w:bCs/>
                <w:sz w:val="18"/>
                <w:szCs w:val="18"/>
              </w:rPr>
            </w:pPr>
          </w:p>
        </w:tc>
      </w:tr>
    </w:tbl>
    <w:p w14:paraId="7845D776" w14:textId="77777777" w:rsidR="00841506" w:rsidRPr="00B65E1D" w:rsidRDefault="00841506" w:rsidP="00841506">
      <w:pPr>
        <w:rPr>
          <w:rFonts w:ascii="Marianne" w:hAnsi="Marianne" w:cs="Arial"/>
          <w:sz w:val="18"/>
          <w:szCs w:val="18"/>
        </w:rPr>
      </w:pPr>
    </w:p>
    <w:tbl>
      <w:tblPr>
        <w:tblW w:w="9639" w:type="dxa"/>
        <w:tblLayout w:type="fixed"/>
        <w:tblCellMar>
          <w:left w:w="71" w:type="dxa"/>
          <w:right w:w="71" w:type="dxa"/>
        </w:tblCellMar>
        <w:tblLook w:val="0000" w:firstRow="0" w:lastRow="0" w:firstColumn="0" w:lastColumn="0" w:noHBand="0" w:noVBand="0"/>
      </w:tblPr>
      <w:tblGrid>
        <w:gridCol w:w="9639"/>
      </w:tblGrid>
      <w:tr w:rsidR="00841506" w:rsidRPr="00B65E1D" w14:paraId="6BF37885" w14:textId="77777777" w:rsidTr="00B65E1D">
        <w:tc>
          <w:tcPr>
            <w:tcW w:w="9639" w:type="dxa"/>
            <w:shd w:val="clear" w:color="auto" w:fill="D9D9D9" w:themeFill="background1" w:themeFillShade="D9"/>
          </w:tcPr>
          <w:p w14:paraId="2A67D217" w14:textId="77777777" w:rsidR="00841506" w:rsidRPr="00B65E1D" w:rsidRDefault="00841506" w:rsidP="00167ACF">
            <w:pPr>
              <w:tabs>
                <w:tab w:val="left" w:pos="-142"/>
                <w:tab w:val="left" w:pos="4111"/>
              </w:tabs>
              <w:rPr>
                <w:rFonts w:ascii="Marianne" w:hAnsi="Marianne"/>
                <w:sz w:val="18"/>
                <w:szCs w:val="18"/>
              </w:rPr>
            </w:pPr>
            <w:r w:rsidRPr="00B65E1D">
              <w:rPr>
                <w:rFonts w:ascii="Marianne" w:hAnsi="Marianne" w:cs="Arial"/>
                <w:b/>
                <w:sz w:val="20"/>
              </w:rPr>
              <w:t xml:space="preserve">Identification </w:t>
            </w:r>
            <w:r w:rsidR="00B65E1D" w:rsidRPr="00B65E1D">
              <w:rPr>
                <w:rFonts w:ascii="Marianne" w:hAnsi="Marianne" w:cs="Arial"/>
                <w:b/>
                <w:sz w:val="20"/>
              </w:rPr>
              <w:t>de l’acheteur</w:t>
            </w:r>
            <w:r w:rsidRPr="00B65E1D">
              <w:rPr>
                <w:rFonts w:ascii="Marianne" w:hAnsi="Marianne" w:cs="Arial"/>
                <w:b/>
                <w:sz w:val="20"/>
              </w:rPr>
              <w:t>.</w:t>
            </w:r>
          </w:p>
        </w:tc>
      </w:tr>
    </w:tbl>
    <w:p w14:paraId="7663810C" w14:textId="77777777" w:rsidR="00841506" w:rsidRPr="00B65E1D" w:rsidRDefault="00841506" w:rsidP="00841506">
      <w:pPr>
        <w:rPr>
          <w:rFonts w:ascii="Marianne" w:hAnsi="Marianne"/>
          <w:sz w:val="18"/>
          <w:szCs w:val="18"/>
        </w:rPr>
      </w:pPr>
    </w:p>
    <w:p w14:paraId="625A9794" w14:textId="77777777" w:rsidR="00841506" w:rsidRPr="00B65E1D" w:rsidRDefault="00841506" w:rsidP="00841506">
      <w:pPr>
        <w:rPr>
          <w:rFonts w:ascii="Marianne" w:hAnsi="Marianne"/>
          <w:sz w:val="18"/>
          <w:szCs w:val="18"/>
        </w:rPr>
      </w:pPr>
    </w:p>
    <w:p w14:paraId="4875EA19"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Désignation </w:t>
      </w:r>
      <w:r w:rsidR="00B65E1D" w:rsidRPr="00B65E1D">
        <w:rPr>
          <w:rFonts w:ascii="Marianne" w:hAnsi="Marianne" w:cs="Arial"/>
          <w:sz w:val="18"/>
          <w:szCs w:val="18"/>
        </w:rPr>
        <w:t>de l’acheteur</w:t>
      </w:r>
      <w:r w:rsidR="009932BA" w:rsidRPr="00B65E1D">
        <w:rPr>
          <w:rFonts w:ascii="Marianne" w:hAnsi="Marianne" w:cs="Arial"/>
          <w:sz w:val="18"/>
          <w:szCs w:val="18"/>
        </w:rPr>
        <w:t xml:space="preserve"> </w:t>
      </w:r>
      <w:r w:rsidRPr="00B65E1D">
        <w:rPr>
          <w:rFonts w:ascii="Marianne" w:hAnsi="Marianne" w:cs="Arial"/>
          <w:sz w:val="18"/>
          <w:szCs w:val="18"/>
        </w:rPr>
        <w:t>:</w:t>
      </w:r>
    </w:p>
    <w:p w14:paraId="6EA2990C" w14:textId="77777777" w:rsidR="00841506" w:rsidRPr="00B65E1D" w:rsidRDefault="00841506" w:rsidP="009932BA">
      <w:pPr>
        <w:pStyle w:val="Titre2"/>
        <w:pBdr>
          <w:top w:val="none" w:sz="0" w:space="0" w:color="auto"/>
          <w:left w:val="none" w:sz="0" w:space="0" w:color="auto"/>
          <w:bottom w:val="none" w:sz="0" w:space="0" w:color="auto"/>
          <w:right w:val="none" w:sz="0" w:space="0" w:color="auto"/>
        </w:pBdr>
        <w:tabs>
          <w:tab w:val="left" w:pos="2268"/>
        </w:tabs>
        <w:suppressAutoHyphens/>
        <w:ind w:left="720"/>
        <w:jc w:val="left"/>
        <w:rPr>
          <w:rFonts w:ascii="Marianne" w:hAnsi="Marianne" w:cs="Arial"/>
          <w:sz w:val="18"/>
          <w:szCs w:val="18"/>
        </w:rPr>
      </w:pPr>
    </w:p>
    <w:p w14:paraId="6ED644A3"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Réseau CANOPE</w:t>
      </w:r>
    </w:p>
    <w:p w14:paraId="2D1414FB"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1 avenue du Futuroscope</w:t>
      </w:r>
    </w:p>
    <w:p w14:paraId="7675AD15" w14:textId="77777777" w:rsidR="00167ACF" w:rsidRPr="00B65E1D" w:rsidRDefault="00167ACF" w:rsidP="009932BA">
      <w:pPr>
        <w:pStyle w:val="En-tte"/>
        <w:tabs>
          <w:tab w:val="clear" w:pos="4536"/>
          <w:tab w:val="clear" w:pos="9072"/>
          <w:tab w:val="left" w:pos="5103"/>
        </w:tabs>
        <w:ind w:left="709"/>
        <w:rPr>
          <w:rFonts w:ascii="Marianne" w:hAnsi="Marianne" w:cs="Arial"/>
          <w:sz w:val="18"/>
          <w:szCs w:val="18"/>
        </w:rPr>
      </w:pPr>
      <w:r w:rsidRPr="00B65E1D">
        <w:rPr>
          <w:rFonts w:ascii="Marianne" w:hAnsi="Marianne" w:cs="Arial"/>
          <w:sz w:val="18"/>
          <w:szCs w:val="18"/>
        </w:rPr>
        <w:t>Téléport 1 @4</w:t>
      </w:r>
    </w:p>
    <w:p w14:paraId="1B7DFEE9"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CS 80158</w:t>
      </w:r>
    </w:p>
    <w:p w14:paraId="4BA8E2EC"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86961 FUTUROSCOPE</w:t>
      </w:r>
    </w:p>
    <w:p w14:paraId="29164D01"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5794EDF6"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Téléphone : 05 49 49 75 28</w:t>
      </w:r>
    </w:p>
    <w:p w14:paraId="0779E4F7"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Télécopie : 05 49 49 79 67</w:t>
      </w:r>
    </w:p>
    <w:p w14:paraId="6A518F1A"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55EBBB33" w14:textId="77777777" w:rsidR="00167ACF" w:rsidRPr="00B65E1D" w:rsidRDefault="00167ACF" w:rsidP="009932BA">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SIRET : 180 043 010 01485</w:t>
      </w:r>
    </w:p>
    <w:p w14:paraId="4F797CCD" w14:textId="77777777" w:rsidR="00167ACF" w:rsidRPr="00B65E1D" w:rsidRDefault="00167ACF" w:rsidP="009932BA">
      <w:pPr>
        <w:pStyle w:val="En-tte"/>
        <w:tabs>
          <w:tab w:val="clear" w:pos="4536"/>
          <w:tab w:val="clear" w:pos="9072"/>
        </w:tabs>
        <w:ind w:left="709"/>
        <w:rPr>
          <w:rFonts w:ascii="Marianne" w:hAnsi="Marianne" w:cs="Arial"/>
          <w:sz w:val="18"/>
          <w:szCs w:val="18"/>
        </w:rPr>
      </w:pPr>
    </w:p>
    <w:p w14:paraId="02B5A62F" w14:textId="77777777" w:rsidR="00841506" w:rsidRPr="00B65E1D" w:rsidRDefault="00167ACF" w:rsidP="00C3330E">
      <w:pPr>
        <w:pStyle w:val="En-tte"/>
        <w:tabs>
          <w:tab w:val="clear" w:pos="4536"/>
          <w:tab w:val="clear" w:pos="9072"/>
        </w:tabs>
        <w:ind w:left="709"/>
        <w:rPr>
          <w:rFonts w:ascii="Marianne" w:hAnsi="Marianne" w:cs="Arial"/>
          <w:sz w:val="18"/>
          <w:szCs w:val="18"/>
        </w:rPr>
      </w:pPr>
      <w:r w:rsidRPr="00B65E1D">
        <w:rPr>
          <w:rFonts w:ascii="Marianne" w:hAnsi="Marianne" w:cs="Arial"/>
          <w:sz w:val="18"/>
          <w:szCs w:val="18"/>
        </w:rPr>
        <w:t xml:space="preserve">Adresse </w:t>
      </w:r>
      <w:proofErr w:type="gramStart"/>
      <w:r w:rsidRPr="00B65E1D">
        <w:rPr>
          <w:rFonts w:ascii="Marianne" w:hAnsi="Marianne" w:cs="Arial"/>
          <w:sz w:val="18"/>
          <w:szCs w:val="18"/>
        </w:rPr>
        <w:t>mail</w:t>
      </w:r>
      <w:proofErr w:type="gramEnd"/>
      <w:r w:rsidRPr="00B65E1D">
        <w:rPr>
          <w:rFonts w:ascii="Marianne" w:hAnsi="Marianne" w:cs="Arial"/>
          <w:sz w:val="18"/>
          <w:szCs w:val="18"/>
        </w:rPr>
        <w:t xml:space="preserve"> : </w:t>
      </w:r>
      <w:r w:rsidR="00146510" w:rsidRPr="00B65E1D">
        <w:rPr>
          <w:rFonts w:ascii="Marianne" w:hAnsi="Marianne" w:cs="Arial"/>
          <w:sz w:val="18"/>
          <w:szCs w:val="18"/>
        </w:rPr>
        <w:t>achats.dsfjs@reseau-canope.fr</w:t>
      </w:r>
    </w:p>
    <w:p w14:paraId="0DB50729" w14:textId="77777777" w:rsidR="00C3330E" w:rsidRPr="00B65E1D" w:rsidRDefault="00C3330E" w:rsidP="00841506">
      <w:pPr>
        <w:pStyle w:val="En-tte"/>
        <w:tabs>
          <w:tab w:val="clear" w:pos="4536"/>
          <w:tab w:val="clear" w:pos="9072"/>
        </w:tabs>
        <w:rPr>
          <w:rFonts w:ascii="Marianne" w:hAnsi="Marianne" w:cs="Arial"/>
          <w:sz w:val="18"/>
          <w:szCs w:val="18"/>
        </w:rPr>
      </w:pPr>
    </w:p>
    <w:p w14:paraId="74E05835"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Nom, prénom, qualité du signataire du marché public ou de l’accord-cadre :</w:t>
      </w:r>
    </w:p>
    <w:p w14:paraId="5DA4CF74" w14:textId="77777777" w:rsidR="00976017" w:rsidRPr="00B65E1D" w:rsidRDefault="00976017" w:rsidP="00976017">
      <w:pPr>
        <w:ind w:left="709"/>
        <w:rPr>
          <w:rFonts w:ascii="Marianne" w:hAnsi="Marianne" w:cs="Arial"/>
          <w:sz w:val="18"/>
          <w:szCs w:val="18"/>
        </w:rPr>
      </w:pPr>
    </w:p>
    <w:p w14:paraId="16B78C0E"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1A84B2AE" w14:textId="77777777" w:rsidR="00841506" w:rsidRPr="00B65E1D" w:rsidRDefault="00841506" w:rsidP="00841506">
      <w:pPr>
        <w:rPr>
          <w:rFonts w:ascii="Marianne" w:hAnsi="Marianne" w:cs="Arial"/>
          <w:sz w:val="18"/>
          <w:szCs w:val="18"/>
        </w:rPr>
      </w:pPr>
    </w:p>
    <w:p w14:paraId="6FC77C86" w14:textId="77777777" w:rsidR="00841506" w:rsidRPr="00B65E1D" w:rsidRDefault="00841506" w:rsidP="009932BA">
      <w:pPr>
        <w:pStyle w:val="Titre2"/>
        <w:numPr>
          <w:ilvl w:val="0"/>
          <w:numId w:val="11"/>
        </w:numPr>
        <w:pBdr>
          <w:top w:val="none" w:sz="0" w:space="0" w:color="auto"/>
          <w:left w:val="none" w:sz="0" w:space="0" w:color="auto"/>
          <w:bottom w:val="none" w:sz="0" w:space="0" w:color="auto"/>
          <w:right w:val="none" w:sz="0" w:space="0" w:color="auto"/>
        </w:pBdr>
        <w:tabs>
          <w:tab w:val="left" w:pos="2268"/>
        </w:tabs>
        <w:suppressAutoHyphens/>
        <w:jc w:val="left"/>
        <w:rPr>
          <w:rFonts w:ascii="Marianne" w:hAnsi="Marianne" w:cs="Arial"/>
          <w:sz w:val="18"/>
          <w:szCs w:val="18"/>
        </w:rPr>
      </w:pPr>
      <w:r w:rsidRPr="00B65E1D">
        <w:rPr>
          <w:rFonts w:ascii="Marianne" w:hAnsi="Marianne" w:cs="Arial"/>
          <w:sz w:val="18"/>
          <w:szCs w:val="18"/>
        </w:rPr>
        <w:t xml:space="preserve">Personne habilitée à donner les renseignements prévus à </w:t>
      </w:r>
      <w:r w:rsidR="00D3784D" w:rsidRPr="00B65E1D">
        <w:rPr>
          <w:rFonts w:ascii="Marianne" w:hAnsi="Marianne" w:cs="Arial"/>
          <w:sz w:val="18"/>
          <w:szCs w:val="18"/>
        </w:rPr>
        <w:t>l’</w:t>
      </w:r>
      <w:r w:rsidR="00D3784D" w:rsidRPr="00B65E1D">
        <w:rPr>
          <w:rFonts w:ascii="Marianne" w:hAnsi="Marianne"/>
          <w:sz w:val="18"/>
          <w:szCs w:val="18"/>
        </w:rPr>
        <w:t>articles R. 2191-59 à R. 2191-62 du code de la commande Publique</w:t>
      </w:r>
      <w:r w:rsidR="00D3784D" w:rsidRPr="00B65E1D">
        <w:rPr>
          <w:rFonts w:ascii="Marianne" w:hAnsi="Marianne" w:cs="Arial"/>
          <w:sz w:val="18"/>
          <w:szCs w:val="18"/>
        </w:rPr>
        <w:t xml:space="preserve"> </w:t>
      </w:r>
      <w:r w:rsidRPr="00B65E1D">
        <w:rPr>
          <w:rFonts w:ascii="Marianne" w:hAnsi="Marianne" w:cs="Arial"/>
          <w:sz w:val="18"/>
          <w:szCs w:val="18"/>
        </w:rPr>
        <w:t>(nantissements ou cessions de créances) :</w:t>
      </w:r>
    </w:p>
    <w:p w14:paraId="53010D2D" w14:textId="77777777" w:rsidR="009932BA" w:rsidRPr="00B65E1D" w:rsidRDefault="009932BA" w:rsidP="009932BA">
      <w:pPr>
        <w:rPr>
          <w:rFonts w:ascii="Marianne" w:hAnsi="Marianne"/>
          <w:sz w:val="20"/>
          <w:szCs w:val="18"/>
        </w:rPr>
      </w:pPr>
    </w:p>
    <w:p w14:paraId="6A6351C9" w14:textId="77777777" w:rsidR="00C3330E" w:rsidRPr="00B65E1D" w:rsidRDefault="00C3330E" w:rsidP="00C3330E">
      <w:pPr>
        <w:ind w:left="709"/>
        <w:rPr>
          <w:rFonts w:ascii="Marianne" w:hAnsi="Marianne" w:cs="Arial"/>
          <w:sz w:val="18"/>
          <w:szCs w:val="18"/>
        </w:rPr>
      </w:pPr>
      <w:r w:rsidRPr="00B65E1D">
        <w:rPr>
          <w:rFonts w:ascii="Marianne" w:hAnsi="Marianne" w:cs="Arial"/>
          <w:sz w:val="18"/>
          <w:szCs w:val="18"/>
        </w:rPr>
        <w:t>Mme Marie-Caroline MISSIR, Directrice Générale de Réseau Canopé</w:t>
      </w:r>
    </w:p>
    <w:p w14:paraId="7F456F12" w14:textId="77777777" w:rsidR="00841506" w:rsidRPr="00B65E1D" w:rsidRDefault="00841506" w:rsidP="00841506">
      <w:pPr>
        <w:pStyle w:val="fcase2metab"/>
        <w:ind w:left="0" w:firstLine="0"/>
        <w:rPr>
          <w:rFonts w:ascii="Marianne" w:hAnsi="Marianne" w:cs="Arial"/>
          <w:sz w:val="18"/>
          <w:szCs w:val="18"/>
        </w:rPr>
      </w:pPr>
    </w:p>
    <w:p w14:paraId="25C30AB0" w14:textId="77777777" w:rsidR="00841506" w:rsidRPr="00B65E1D" w:rsidRDefault="00841506" w:rsidP="009932BA">
      <w:pPr>
        <w:pStyle w:val="Paragraphedeliste"/>
        <w:numPr>
          <w:ilvl w:val="0"/>
          <w:numId w:val="11"/>
        </w:numPr>
        <w:tabs>
          <w:tab w:val="left" w:pos="720"/>
        </w:tabs>
        <w:rPr>
          <w:rFonts w:ascii="Marianne" w:hAnsi="Marianne" w:cs="Arial"/>
          <w:sz w:val="18"/>
          <w:szCs w:val="18"/>
        </w:rPr>
      </w:pPr>
      <w:r w:rsidRPr="00B65E1D">
        <w:rPr>
          <w:rFonts w:ascii="Marianne" w:hAnsi="Marianne" w:cs="Arial"/>
          <w:sz w:val="18"/>
          <w:szCs w:val="18"/>
        </w:rPr>
        <w:t>Désignation, adresse, numéro de téléphone du comptable assignataire :</w:t>
      </w:r>
    </w:p>
    <w:p w14:paraId="467DD33C" w14:textId="77777777" w:rsidR="00841506" w:rsidRPr="00B65E1D" w:rsidRDefault="00841506" w:rsidP="00841506">
      <w:pPr>
        <w:pStyle w:val="fcase2metab"/>
        <w:rPr>
          <w:rFonts w:ascii="Marianne" w:hAnsi="Marianne" w:cs="Arial"/>
          <w:sz w:val="18"/>
          <w:szCs w:val="18"/>
        </w:rPr>
      </w:pPr>
    </w:p>
    <w:p w14:paraId="641D81B5"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L'Agent comptable du Réseau Canopé</w:t>
      </w:r>
    </w:p>
    <w:p w14:paraId="5B05DF95"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Téléport 1 @4</w:t>
      </w:r>
    </w:p>
    <w:p w14:paraId="0B5F4760" w14:textId="77777777" w:rsidR="009932BA" w:rsidRPr="00B65E1D" w:rsidRDefault="009932BA" w:rsidP="009932BA">
      <w:pPr>
        <w:ind w:left="709"/>
        <w:rPr>
          <w:rFonts w:ascii="Marianne" w:hAnsi="Marianne" w:cs="Arial"/>
          <w:sz w:val="18"/>
          <w:szCs w:val="18"/>
        </w:rPr>
      </w:pPr>
      <w:r w:rsidRPr="00B65E1D">
        <w:rPr>
          <w:rFonts w:ascii="Marianne" w:hAnsi="Marianne" w:cs="Arial"/>
          <w:sz w:val="18"/>
          <w:szCs w:val="18"/>
        </w:rPr>
        <w:t xml:space="preserve">BP 80158 </w:t>
      </w:r>
    </w:p>
    <w:p w14:paraId="6141E518" w14:textId="77777777" w:rsidR="009932BA" w:rsidRPr="00B65E1D" w:rsidRDefault="009932BA" w:rsidP="009932BA">
      <w:pPr>
        <w:ind w:left="709"/>
        <w:rPr>
          <w:rFonts w:ascii="Marianne" w:hAnsi="Marianne" w:cs="Arial"/>
          <w:sz w:val="20"/>
          <w:szCs w:val="18"/>
        </w:rPr>
      </w:pPr>
      <w:r w:rsidRPr="00B65E1D">
        <w:rPr>
          <w:rFonts w:ascii="Marianne" w:hAnsi="Marianne" w:cs="Arial"/>
          <w:sz w:val="18"/>
          <w:szCs w:val="18"/>
        </w:rPr>
        <w:t>86961 FUTUROSCOPE CEDEX</w:t>
      </w:r>
    </w:p>
    <w:p w14:paraId="37FEC4E7" w14:textId="77777777" w:rsidR="00841506" w:rsidRPr="00B65E1D" w:rsidRDefault="00841506" w:rsidP="00841506">
      <w:pPr>
        <w:rPr>
          <w:rFonts w:ascii="Marianne" w:hAnsi="Marianne" w:cs="Arial"/>
          <w:sz w:val="18"/>
          <w:szCs w:val="18"/>
        </w:rPr>
      </w:pPr>
    </w:p>
    <w:p w14:paraId="43D49D12" w14:textId="77777777" w:rsidR="00774AFD" w:rsidRPr="00B65E1D" w:rsidRDefault="00774AFD" w:rsidP="00841506">
      <w:pPr>
        <w:rPr>
          <w:rFonts w:ascii="Marianne" w:hAnsi="Marianne" w:cs="Arial"/>
          <w:sz w:val="18"/>
          <w:szCs w:val="18"/>
        </w:rPr>
      </w:pPr>
    </w:p>
    <w:tbl>
      <w:tblPr>
        <w:tblW w:w="0" w:type="auto"/>
        <w:tblLayout w:type="fixed"/>
        <w:tblCellMar>
          <w:left w:w="71" w:type="dxa"/>
          <w:right w:w="71" w:type="dxa"/>
        </w:tblCellMar>
        <w:tblLook w:val="0000" w:firstRow="0" w:lastRow="0" w:firstColumn="0" w:lastColumn="0" w:noHBand="0" w:noVBand="0"/>
      </w:tblPr>
      <w:tblGrid>
        <w:gridCol w:w="9639"/>
      </w:tblGrid>
      <w:tr w:rsidR="00841506" w:rsidRPr="00B65E1D" w14:paraId="1C728FA0" w14:textId="77777777" w:rsidTr="00B65E1D">
        <w:tc>
          <w:tcPr>
            <w:tcW w:w="9639" w:type="dxa"/>
            <w:shd w:val="clear" w:color="auto" w:fill="D9D9D9" w:themeFill="background1" w:themeFillShade="D9"/>
          </w:tcPr>
          <w:p w14:paraId="4E9A9C7F" w14:textId="77777777" w:rsidR="00841506" w:rsidRPr="00B65E1D" w:rsidRDefault="007C66C7" w:rsidP="009932BA">
            <w:pPr>
              <w:tabs>
                <w:tab w:val="left" w:pos="-142"/>
                <w:tab w:val="left" w:pos="4111"/>
              </w:tabs>
              <w:rPr>
                <w:rFonts w:ascii="Marianne" w:hAnsi="Marianne"/>
                <w:sz w:val="18"/>
                <w:szCs w:val="18"/>
              </w:rPr>
            </w:pPr>
            <w:r w:rsidRPr="00B65E1D">
              <w:rPr>
                <w:rFonts w:ascii="Marianne" w:hAnsi="Marianne" w:cs="Arial"/>
                <w:b/>
                <w:sz w:val="18"/>
                <w:szCs w:val="18"/>
              </w:rPr>
              <w:t>Signature</w:t>
            </w:r>
            <w:r w:rsidR="00841506" w:rsidRPr="00B65E1D">
              <w:rPr>
                <w:rFonts w:ascii="Marianne" w:hAnsi="Marianne" w:cs="Arial"/>
                <w:b/>
                <w:sz w:val="18"/>
                <w:szCs w:val="18"/>
              </w:rPr>
              <w:t xml:space="preserve"> </w:t>
            </w:r>
            <w:r w:rsidR="00B65E1D" w:rsidRPr="00B65E1D">
              <w:rPr>
                <w:rFonts w:ascii="Marianne" w:hAnsi="Marianne" w:cs="Arial"/>
                <w:b/>
                <w:sz w:val="18"/>
                <w:szCs w:val="18"/>
              </w:rPr>
              <w:t>de l’acheteur</w:t>
            </w:r>
            <w:r w:rsidR="00841506" w:rsidRPr="00B65E1D">
              <w:rPr>
                <w:rFonts w:ascii="Marianne" w:hAnsi="Marianne" w:cs="Arial"/>
                <w:b/>
                <w:sz w:val="18"/>
                <w:szCs w:val="18"/>
              </w:rPr>
              <w:t>.</w:t>
            </w:r>
          </w:p>
        </w:tc>
      </w:tr>
    </w:tbl>
    <w:p w14:paraId="71FCBEA5" w14:textId="77777777" w:rsidR="00841506" w:rsidRPr="00B65E1D" w:rsidRDefault="00841506" w:rsidP="00841506">
      <w:pPr>
        <w:tabs>
          <w:tab w:val="left" w:pos="3600"/>
        </w:tabs>
        <w:rPr>
          <w:rFonts w:ascii="Marianne" w:hAnsi="Marianne"/>
          <w:sz w:val="18"/>
          <w:szCs w:val="18"/>
        </w:rPr>
      </w:pPr>
    </w:p>
    <w:p w14:paraId="082AB1C3" w14:textId="77777777" w:rsidR="00841506" w:rsidRPr="00B65E1D" w:rsidRDefault="00841506" w:rsidP="00841506">
      <w:pPr>
        <w:tabs>
          <w:tab w:val="left" w:pos="3402"/>
          <w:tab w:val="left" w:pos="6237"/>
          <w:tab w:val="left" w:pos="9072"/>
        </w:tabs>
        <w:rPr>
          <w:rFonts w:ascii="Marianne" w:hAnsi="Marianne" w:cs="Arial"/>
          <w:sz w:val="18"/>
          <w:szCs w:val="18"/>
        </w:rPr>
      </w:pPr>
    </w:p>
    <w:p w14:paraId="68F23604" w14:textId="77777777" w:rsidR="00841506" w:rsidRPr="00B65E1D" w:rsidRDefault="00841506" w:rsidP="00841506">
      <w:pPr>
        <w:rPr>
          <w:rFonts w:ascii="Marianne" w:hAnsi="Marianne" w:cs="Arial"/>
          <w:sz w:val="18"/>
          <w:szCs w:val="18"/>
        </w:rPr>
      </w:pPr>
    </w:p>
    <w:p w14:paraId="2F0F2FCA" w14:textId="77777777" w:rsidR="00841506" w:rsidRPr="00B65E1D" w:rsidRDefault="00841506" w:rsidP="00841506">
      <w:pPr>
        <w:rPr>
          <w:rFonts w:ascii="Marianne" w:hAnsi="Marianne"/>
          <w:sz w:val="18"/>
          <w:szCs w:val="18"/>
        </w:rPr>
      </w:pPr>
    </w:p>
    <w:sectPr w:rsidR="00841506" w:rsidRPr="00B65E1D" w:rsidSect="006B0A1A">
      <w:headerReference w:type="first" r:id="rId16"/>
      <w:footerReference w:type="first" r:id="rId17"/>
      <w:pgSz w:w="11907" w:h="16840" w:code="9"/>
      <w:pgMar w:top="1276" w:right="1134" w:bottom="1134" w:left="1134" w:header="426" w:footer="7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D2782" w14:textId="77777777" w:rsidR="00C929A3" w:rsidRDefault="00C929A3" w:rsidP="000C11E4">
      <w:r>
        <w:separator/>
      </w:r>
    </w:p>
  </w:endnote>
  <w:endnote w:type="continuationSeparator" w:id="0">
    <w:p w14:paraId="7F26AE32" w14:textId="77777777" w:rsidR="00C929A3" w:rsidRDefault="00C929A3" w:rsidP="000C1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6EC9E" w14:textId="77777777" w:rsidR="00E20993" w:rsidRDefault="00E20993" w:rsidP="000C11E4">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EB03EF7" w14:textId="77777777" w:rsidR="00E20993" w:rsidRDefault="00E20993" w:rsidP="000C11E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2CD01" w14:textId="77777777" w:rsidR="005125B2"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979" w:type="dxa"/>
      <w:tblLayout w:type="fixed"/>
      <w:tblLook w:val="0600" w:firstRow="0" w:lastRow="0" w:firstColumn="0" w:lastColumn="0" w:noHBand="1" w:noVBand="1"/>
    </w:tblPr>
    <w:tblGrid>
      <w:gridCol w:w="4649"/>
      <w:gridCol w:w="907"/>
      <w:gridCol w:w="4423"/>
    </w:tblGrid>
    <w:tr w:rsidR="00A934C3" w:rsidRPr="0064217F" w14:paraId="602803CB" w14:textId="77777777" w:rsidTr="00CB2B19">
      <w:trPr>
        <w:trHeight w:hRule="exact" w:val="284"/>
      </w:trPr>
      <w:tc>
        <w:tcPr>
          <w:tcW w:w="9979" w:type="dxa"/>
          <w:gridSpan w:val="3"/>
          <w:tcBorders>
            <w:top w:val="nil"/>
            <w:left w:val="nil"/>
            <w:bottom w:val="nil"/>
            <w:right w:val="nil"/>
          </w:tcBorders>
        </w:tcPr>
        <w:p w14:paraId="34BD6066" w14:textId="77777777" w:rsidR="00A934C3" w:rsidRPr="0064217F" w:rsidRDefault="00A934C3" w:rsidP="00A934C3">
          <w:pPr>
            <w:framePr w:w="9979" w:h="936" w:wrap="notBeside" w:vAnchor="page" w:hAnchor="page" w:xAlign="center" w:yAlign="bottom" w:anchorLock="1"/>
          </w:pPr>
        </w:p>
      </w:tc>
    </w:tr>
    <w:tr w:rsidR="00A934C3" w:rsidRPr="001A5DDF" w14:paraId="5753B2AA" w14:textId="77777777" w:rsidTr="00CB2B19">
      <w:trPr>
        <w:trHeight w:val="192"/>
      </w:trPr>
      <w:tc>
        <w:tcPr>
          <w:tcW w:w="4649" w:type="dxa"/>
          <w:tcBorders>
            <w:top w:val="nil"/>
            <w:left w:val="nil"/>
            <w:bottom w:val="nil"/>
            <w:right w:val="nil"/>
          </w:tcBorders>
          <w:vAlign w:val="bottom"/>
        </w:tcPr>
        <w:p w14:paraId="7A265B4F" w14:textId="77777777" w:rsidR="00A934C3" w:rsidRPr="00851356" w:rsidRDefault="00A934C3" w:rsidP="00A934C3">
          <w:pPr>
            <w:pStyle w:val="Texte-Pieddepage"/>
            <w:framePr w:h="936" w:wrap="notBeside"/>
            <w:rPr>
              <w:rFonts w:ascii="Marianne" w:hAnsi="Marianne" w:cs="Arial"/>
              <w:lang w:val="fr-FR"/>
            </w:rPr>
          </w:pPr>
          <w:r w:rsidRPr="00851356">
            <w:rPr>
              <w:rFonts w:ascii="Marianne" w:hAnsi="Marianne" w:cs="Arial"/>
              <w:lang w:val="fr-FR"/>
            </w:rPr>
            <w:t>Établissement public national à caractère</w:t>
          </w:r>
          <w:r w:rsidRPr="00851356">
            <w:rPr>
              <w:rFonts w:ascii="Marianne" w:hAnsi="Marianne" w:cs="Arial"/>
              <w:lang w:val="fr-FR"/>
            </w:rPr>
            <w:br/>
            <w:t>administratif régi par les articles D 314-70</w:t>
          </w:r>
          <w:r w:rsidRPr="00851356">
            <w:rPr>
              <w:rFonts w:ascii="Marianne" w:hAnsi="Marianne" w:cs="Arial"/>
              <w:lang w:val="fr-FR"/>
            </w:rPr>
            <w:br/>
            <w:t>et suivants du code de l’éducation</w:t>
          </w:r>
        </w:p>
        <w:p w14:paraId="2C89DA5D" w14:textId="77777777" w:rsidR="00A934C3" w:rsidRPr="00851356" w:rsidRDefault="00A934C3" w:rsidP="00A934C3">
          <w:pPr>
            <w:pStyle w:val="Texte-Ml"/>
            <w:framePr w:h="936" w:wrap="notBeside"/>
            <w:rPr>
              <w:rFonts w:ascii="Marianne" w:hAnsi="Marianne"/>
            </w:rPr>
          </w:pPr>
          <w:r w:rsidRPr="00851356">
            <w:rPr>
              <w:rFonts w:ascii="Marianne" w:hAnsi="Marianne" w:cs="Arial"/>
            </w:rPr>
            <w:t>Siret 180 043 010 0148</w:t>
          </w:r>
          <w:r w:rsidR="00851356" w:rsidRPr="00851356">
            <w:rPr>
              <w:rFonts w:ascii="Marianne" w:hAnsi="Marianne" w:cs="Arial"/>
            </w:rPr>
            <w:t>5</w:t>
          </w:r>
        </w:p>
      </w:tc>
      <w:tc>
        <w:tcPr>
          <w:tcW w:w="907" w:type="dxa"/>
          <w:tcBorders>
            <w:top w:val="nil"/>
            <w:left w:val="nil"/>
            <w:bottom w:val="nil"/>
            <w:right w:val="nil"/>
          </w:tcBorders>
          <w:vAlign w:val="bottom"/>
        </w:tcPr>
        <w:p w14:paraId="3F8AF495" w14:textId="77777777" w:rsidR="00A934C3" w:rsidRPr="00851356" w:rsidRDefault="00C64671" w:rsidP="00A934C3">
          <w:pPr>
            <w:pStyle w:val="Pagination"/>
            <w:framePr w:h="936" w:wrap="notBeside"/>
            <w:rPr>
              <w:rFonts w:ascii="Marianne" w:hAnsi="Marianne"/>
              <w:lang w:val="fr-FR"/>
            </w:rPr>
          </w:pPr>
          <w:r w:rsidRPr="00851356">
            <w:rPr>
              <w:rFonts w:ascii="Marianne" w:hAnsi="Marianne"/>
              <w:lang w:val="fr-FR"/>
            </w:rPr>
            <w:fldChar w:fldCharType="begin"/>
          </w:r>
          <w:r w:rsidRPr="00851356">
            <w:rPr>
              <w:rFonts w:ascii="Marianne" w:hAnsi="Marianne"/>
              <w:lang w:val="fr-FR"/>
            </w:rPr>
            <w:instrText>PAGE   \* MERGEFORMAT</w:instrText>
          </w:r>
          <w:r w:rsidRPr="00851356">
            <w:rPr>
              <w:rFonts w:ascii="Marianne" w:hAnsi="Marianne"/>
              <w:lang w:val="fr-FR"/>
            </w:rPr>
            <w:fldChar w:fldCharType="separate"/>
          </w:r>
          <w:r w:rsidRPr="00851356">
            <w:rPr>
              <w:rFonts w:ascii="Marianne" w:hAnsi="Marianne"/>
              <w:lang w:val="fr-FR"/>
            </w:rPr>
            <w:t>1</w:t>
          </w:r>
          <w:r w:rsidRPr="00851356">
            <w:rPr>
              <w:rFonts w:ascii="Marianne" w:hAnsi="Marianne"/>
              <w:lang w:val="fr-FR"/>
            </w:rPr>
            <w:fldChar w:fldCharType="end"/>
          </w:r>
          <w:r w:rsidR="00B66AD9">
            <w:rPr>
              <w:rFonts w:ascii="Marianne" w:hAnsi="Marianne"/>
              <w:lang w:val="fr-FR"/>
            </w:rPr>
            <w:t>/</w:t>
          </w:r>
          <w:r w:rsidR="00B66AD9">
            <w:rPr>
              <w:rFonts w:ascii="Marianne" w:hAnsi="Marianne"/>
              <w:lang w:val="fr-FR"/>
            </w:rPr>
            <w:fldChar w:fldCharType="begin"/>
          </w:r>
          <w:r w:rsidR="00B66AD9">
            <w:rPr>
              <w:rFonts w:ascii="Marianne" w:hAnsi="Marianne"/>
              <w:lang w:val="fr-FR"/>
            </w:rPr>
            <w:instrText xml:space="preserve"> NUMPAGES   \* MERGEFORMAT </w:instrText>
          </w:r>
          <w:r w:rsidR="00B66AD9">
            <w:rPr>
              <w:rFonts w:ascii="Marianne" w:hAnsi="Marianne"/>
              <w:lang w:val="fr-FR"/>
            </w:rPr>
            <w:fldChar w:fldCharType="separate"/>
          </w:r>
          <w:r w:rsidR="00B66AD9">
            <w:rPr>
              <w:rFonts w:ascii="Marianne" w:hAnsi="Marianne"/>
              <w:noProof/>
              <w:lang w:val="fr-FR"/>
            </w:rPr>
            <w:t>5</w:t>
          </w:r>
          <w:r w:rsidR="00B66AD9">
            <w:rPr>
              <w:rFonts w:ascii="Marianne" w:hAnsi="Marianne"/>
              <w:lang w:val="fr-FR"/>
            </w:rPr>
            <w:fldChar w:fldCharType="end"/>
          </w:r>
        </w:p>
      </w:tc>
      <w:tc>
        <w:tcPr>
          <w:tcW w:w="4423" w:type="dxa"/>
          <w:tcBorders>
            <w:top w:val="nil"/>
            <w:left w:val="nil"/>
            <w:bottom w:val="nil"/>
            <w:right w:val="nil"/>
          </w:tcBorders>
          <w:vAlign w:val="bottom"/>
        </w:tcPr>
        <w:p w14:paraId="50D5C6F4" w14:textId="77777777" w:rsidR="00851356" w:rsidRPr="00851356" w:rsidRDefault="00851356" w:rsidP="00A934C3">
          <w:pPr>
            <w:pStyle w:val="Texte-Adresseligne2"/>
            <w:framePr w:wrap="notBeside"/>
            <w:rPr>
              <w:rFonts w:ascii="Marianne" w:hAnsi="Marianne"/>
            </w:rPr>
          </w:pPr>
          <w:r w:rsidRPr="00851356">
            <w:rPr>
              <w:rFonts w:ascii="Marianne" w:hAnsi="Marianne"/>
            </w:rPr>
            <w:t>Réseau Canopé</w:t>
          </w:r>
        </w:p>
        <w:p w14:paraId="343E5BC7" w14:textId="77777777" w:rsidR="00A934C3" w:rsidRPr="00851356" w:rsidRDefault="00A934C3" w:rsidP="00A934C3">
          <w:pPr>
            <w:pStyle w:val="Texte-Adresseligne2"/>
            <w:framePr w:wrap="notBeside"/>
            <w:rPr>
              <w:rFonts w:ascii="Marianne" w:hAnsi="Marianne"/>
            </w:rPr>
          </w:pPr>
          <w:r w:rsidRPr="00851356">
            <w:rPr>
              <w:rFonts w:ascii="Marianne" w:hAnsi="Marianne"/>
            </w:rPr>
            <w:t>1, avenue du Futuroscope</w:t>
          </w:r>
          <w:r w:rsidRPr="00851356">
            <w:rPr>
              <w:rFonts w:ascii="Marianne" w:hAnsi="Marianne"/>
            </w:rPr>
            <w:br/>
            <w:t>Téléport 1 – Bâtiment @4 – CS 80158</w:t>
          </w:r>
          <w:r w:rsidRPr="00851356">
            <w:rPr>
              <w:rFonts w:ascii="Marianne" w:hAnsi="Marianne"/>
            </w:rPr>
            <w:br/>
            <w:t>86961 FUTUROSCOPE Cedex</w:t>
          </w:r>
        </w:p>
      </w:tc>
    </w:tr>
    <w:tr w:rsidR="00A934C3" w:rsidRPr="001A5DDF" w14:paraId="5303D6EC" w14:textId="77777777" w:rsidTr="00CB2B19">
      <w:trPr>
        <w:trHeight w:hRule="exact" w:val="448"/>
      </w:trPr>
      <w:tc>
        <w:tcPr>
          <w:tcW w:w="9979" w:type="dxa"/>
          <w:gridSpan w:val="3"/>
          <w:tcBorders>
            <w:top w:val="nil"/>
            <w:left w:val="nil"/>
            <w:bottom w:val="nil"/>
            <w:right w:val="nil"/>
          </w:tcBorders>
        </w:tcPr>
        <w:p w14:paraId="40FA07A3" w14:textId="77777777" w:rsidR="00A934C3" w:rsidRPr="00851356" w:rsidRDefault="00A934C3" w:rsidP="00A934C3">
          <w:pPr>
            <w:framePr w:w="9979" w:h="936" w:wrap="notBeside" w:vAnchor="page" w:hAnchor="page" w:xAlign="center" w:yAlign="bottom" w:anchorLock="1"/>
            <w:rPr>
              <w:rFonts w:ascii="Marianne" w:hAnsi="Marianne"/>
            </w:rPr>
          </w:pPr>
        </w:p>
      </w:tc>
    </w:tr>
    <w:tr w:rsidR="00A934C3" w:rsidRPr="001A5DDF" w14:paraId="543BB2C2" w14:textId="77777777" w:rsidTr="00CB2B19">
      <w:trPr>
        <w:trHeight w:hRule="exact" w:val="567"/>
      </w:trPr>
      <w:tc>
        <w:tcPr>
          <w:tcW w:w="9979" w:type="dxa"/>
          <w:gridSpan w:val="3"/>
          <w:tcBorders>
            <w:top w:val="nil"/>
            <w:left w:val="nil"/>
            <w:bottom w:val="nil"/>
            <w:right w:val="nil"/>
          </w:tcBorders>
        </w:tcPr>
        <w:p w14:paraId="55590C5A" w14:textId="77777777" w:rsidR="00A934C3" w:rsidRPr="00851356" w:rsidRDefault="00851356" w:rsidP="00D44126">
          <w:pPr>
            <w:pStyle w:val="Texte-Pieddepage"/>
            <w:framePr w:h="936" w:wrap="notBeside"/>
            <w:rPr>
              <w:i/>
              <w:iCs/>
              <w:color w:val="BFBFBF" w:themeColor="background1" w:themeShade="BF"/>
            </w:rPr>
          </w:pPr>
          <w:r w:rsidRPr="00851356">
            <w:rPr>
              <w:rFonts w:cs="Arial"/>
              <w:i/>
              <w:iCs/>
              <w:color w:val="A6A6A6" w:themeColor="background1" w:themeShade="A6"/>
              <w:lang w:val="fr-FR"/>
            </w:rPr>
            <w:t xml:space="preserve">MDL </w:t>
          </w:r>
          <w:r w:rsidR="00D44126" w:rsidRPr="00851356">
            <w:rPr>
              <w:rFonts w:cs="Arial"/>
              <w:i/>
              <w:iCs/>
              <w:color w:val="A6A6A6" w:themeColor="background1" w:themeShade="A6"/>
              <w:lang w:val="fr-FR"/>
            </w:rPr>
            <w:t>V 10/04/24</w:t>
          </w:r>
        </w:p>
      </w:tc>
    </w:tr>
  </w:tbl>
  <w:p w14:paraId="1145A30E" w14:textId="77777777" w:rsidR="00A934C3" w:rsidRDefault="00A934C3">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DA28F" w14:textId="77777777" w:rsidR="006B0A1A" w:rsidRPr="00D26C0D" w:rsidRDefault="00C64671" w:rsidP="00C64671">
    <w:pPr>
      <w:pStyle w:val="Texte-Pieddepage"/>
      <w:framePr w:w="0" w:hRule="auto" w:wrap="auto" w:vAnchor="margin" w:hAnchor="text" w:xAlign="left" w:yAlign="inline" w:anchorLock="0"/>
      <w:jc w:val="center"/>
    </w:pPr>
    <w:r>
      <w:fldChar w:fldCharType="begin"/>
    </w:r>
    <w:r>
      <w:instrText>PAGE   \* MERGEFORMAT</w:instrText>
    </w:r>
    <w:r>
      <w:fldChar w:fldCharType="separate"/>
    </w:r>
    <w:r>
      <w:rPr>
        <w:lang w:val="fr-F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4D943" w14:textId="77777777" w:rsidR="00C929A3" w:rsidRDefault="00C929A3" w:rsidP="000C11E4">
      <w:r>
        <w:separator/>
      </w:r>
    </w:p>
  </w:footnote>
  <w:footnote w:type="continuationSeparator" w:id="0">
    <w:p w14:paraId="7C2D011B" w14:textId="77777777" w:rsidR="00C929A3" w:rsidRDefault="00C929A3" w:rsidP="000C11E4">
      <w:r>
        <w:continuationSeparator/>
      </w:r>
    </w:p>
  </w:footnote>
  <w:footnote w:id="1">
    <w:p w14:paraId="319573B9" w14:textId="77777777" w:rsidR="00841506" w:rsidRPr="00851356" w:rsidRDefault="00841506" w:rsidP="00841506">
      <w:pPr>
        <w:pStyle w:val="Notedebasdepage"/>
        <w:ind w:right="-1"/>
        <w:rPr>
          <w:rFonts w:ascii="Marianne" w:hAnsi="Marianne"/>
        </w:rPr>
      </w:pPr>
      <w:r>
        <w:rPr>
          <w:rStyle w:val="Caractresdenotedebasdepage"/>
        </w:rPr>
        <w:footnoteRef/>
      </w:r>
      <w:r w:rsidRPr="00851356">
        <w:rPr>
          <w:rStyle w:val="Caractresdenotedebasdepage"/>
          <w:rFonts w:ascii="Marianne" w:hAnsi="Marianne"/>
          <w:sz w:val="16"/>
          <w:szCs w:val="16"/>
        </w:rPr>
        <w:t xml:space="preserve"> </w:t>
      </w:r>
      <w:r w:rsidRPr="00851356">
        <w:rPr>
          <w:rFonts w:ascii="Marianne" w:hAnsi="Marianne" w:cs="Arial"/>
          <w:sz w:val="16"/>
          <w:szCs w:val="16"/>
        </w:rPr>
        <w:t>Le montant de l’offre établie à partir de prix unitaires est calculé par référence à la quantité estimée dans l’avis d’appel public à la concurrence.</w:t>
      </w:r>
    </w:p>
  </w:footnote>
  <w:footnote w:id="2">
    <w:p w14:paraId="4D854F42" w14:textId="77777777" w:rsidR="00851356" w:rsidRDefault="00851356">
      <w:pPr>
        <w:pStyle w:val="Notedebasdepage"/>
      </w:pPr>
      <w:r>
        <w:rPr>
          <w:rStyle w:val="Appelnotedebasdep"/>
        </w:rPr>
        <w:footnoteRef/>
      </w:r>
      <w:r>
        <w:t xml:space="preserve"> </w:t>
      </w:r>
      <w:r w:rsidRPr="00851356">
        <w:rPr>
          <w:rFonts w:ascii="Marianne" w:hAnsi="Marianne"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8CA78" w14:textId="1E244EC0" w:rsidR="00A934C3" w:rsidRDefault="00A934C3">
    <w:pPr>
      <w:pStyle w:val="En-tte"/>
    </w:pPr>
    <w:r>
      <w:rPr>
        <w:noProof/>
      </w:rPr>
      <w:drawing>
        <wp:anchor distT="0" distB="0" distL="114300" distR="114300" simplePos="0" relativeHeight="251686912" behindDoc="1" locked="0" layoutInCell="1" allowOverlap="1" wp14:anchorId="002A726B" wp14:editId="71EDD957">
          <wp:simplePos x="0" y="0"/>
          <wp:positionH relativeFrom="page">
            <wp:posOffset>193040</wp:posOffset>
          </wp:positionH>
          <wp:positionV relativeFrom="page">
            <wp:posOffset>73660</wp:posOffset>
          </wp:positionV>
          <wp:extent cx="1799590" cy="1799590"/>
          <wp:effectExtent l="0" t="0" r="0" b="0"/>
          <wp:wrapNone/>
          <wp:docPr id="207361952" name="Image 20736195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r>
      <w:rPr>
        <w:rFonts w:cs="Arial"/>
        <w:noProof/>
      </w:rPr>
      <w:drawing>
        <wp:anchor distT="0" distB="0" distL="114300" distR="114300" simplePos="0" relativeHeight="251687936" behindDoc="1" locked="0" layoutInCell="1" allowOverlap="1" wp14:anchorId="3FD5C026" wp14:editId="063953BD">
          <wp:simplePos x="0" y="0"/>
          <wp:positionH relativeFrom="column">
            <wp:posOffset>4817110</wp:posOffset>
          </wp:positionH>
          <wp:positionV relativeFrom="paragraph">
            <wp:posOffset>53340</wp:posOffset>
          </wp:positionV>
          <wp:extent cx="1779905" cy="676275"/>
          <wp:effectExtent l="0" t="0" r="0" b="9525"/>
          <wp:wrapNone/>
          <wp:docPr id="827972767" name="Image 827972767" descr="Une image contenant texte, tableau de points,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 tableau de points, clipart&#10;&#10;Description générée automatiquement"/>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79905" cy="676275"/>
                  </a:xfrm>
                  <a:prstGeom prst="rect">
                    <a:avLst/>
                  </a:prstGeom>
                </pic:spPr>
              </pic:pic>
            </a:graphicData>
          </a:graphic>
          <wp14:sizeRelH relativeFrom="page">
            <wp14:pctWidth>0</wp14:pctWidth>
          </wp14:sizeRelH>
          <wp14:sizeRelV relativeFrom="page">
            <wp14:pctHeight>0</wp14:pctHeight>
          </wp14:sizeRelV>
        </wp:anchor>
      </w:drawing>
    </w:r>
    <w:r w:rsidR="00276595">
      <w:rPr>
        <w:rFonts w:ascii="Calibri" w:hAnsi="Calibri"/>
        <w:noProof/>
        <w:color w:val="1F497D"/>
        <w:szCs w:val="22"/>
      </w:rPr>
      <w:drawing>
        <wp:anchor distT="0" distB="0" distL="114300" distR="114300" simplePos="0" relativeHeight="251684864" behindDoc="0" locked="0" layoutInCell="1" allowOverlap="1" wp14:anchorId="604E3CA5" wp14:editId="34796E9E">
          <wp:simplePos x="0" y="0"/>
          <wp:positionH relativeFrom="column">
            <wp:posOffset>4728210</wp:posOffset>
          </wp:positionH>
          <wp:positionV relativeFrom="paragraph">
            <wp:posOffset>1977390</wp:posOffset>
          </wp:positionV>
          <wp:extent cx="1356360" cy="914400"/>
          <wp:effectExtent l="0" t="0" r="0" b="0"/>
          <wp:wrapNone/>
          <wp:docPr id="349227688" name="Image 349227688" descr="cid:image009.gif@01D1634F.82BAC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9.gif@01D1634F.82BAC7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35636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2B0E3" w14:textId="77777777" w:rsidR="006B0A1A" w:rsidRDefault="006B0A1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6AE8F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singleLevel"/>
    <w:tmpl w:val="00000004"/>
    <w:name w:val="WW8Num9"/>
    <w:lvl w:ilvl="0">
      <w:start w:val="1"/>
      <w:numFmt w:val="bullet"/>
      <w:lvlText w:val=""/>
      <w:lvlJc w:val="left"/>
      <w:pPr>
        <w:tabs>
          <w:tab w:val="num" w:pos="1776"/>
        </w:tabs>
        <w:ind w:left="1776" w:hanging="360"/>
      </w:pPr>
      <w:rPr>
        <w:rFonts w:ascii="Wingdings" w:hAnsi="Wingdings" w:cs="Wingdings" w:hint="default"/>
        <w:color w:val="auto"/>
      </w:rPr>
    </w:lvl>
  </w:abstractNum>
  <w:abstractNum w:abstractNumId="4" w15:restartNumberingAfterBreak="0">
    <w:nsid w:val="00000006"/>
    <w:multiLevelType w:val="singleLevel"/>
    <w:tmpl w:val="00000006"/>
    <w:name w:val="WW8Num24"/>
    <w:lvl w:ilvl="0">
      <w:start w:val="1"/>
      <w:numFmt w:val="bullet"/>
      <w:lvlText w:val=""/>
      <w:lvlJc w:val="left"/>
      <w:pPr>
        <w:tabs>
          <w:tab w:val="num" w:pos="1004"/>
        </w:tabs>
        <w:ind w:left="1004" w:hanging="360"/>
      </w:pPr>
      <w:rPr>
        <w:rFonts w:ascii="Wingdings" w:hAnsi="Wingdings" w:cs="Wingdings" w:hint="default"/>
        <w:color w:val="auto"/>
      </w:rPr>
    </w:lvl>
  </w:abstractNum>
  <w:abstractNum w:abstractNumId="5" w15:restartNumberingAfterBreak="0">
    <w:nsid w:val="00000007"/>
    <w:multiLevelType w:val="multilevel"/>
    <w:tmpl w:val="00000007"/>
    <w:name w:val="WW8Num32"/>
    <w:lvl w:ilvl="0">
      <w:start w:val="1"/>
      <w:numFmt w:val="decimal"/>
      <w:lvlText w:val="%1"/>
      <w:lvlJc w:val="left"/>
      <w:pPr>
        <w:tabs>
          <w:tab w:val="num" w:pos="432"/>
        </w:tabs>
        <w:ind w:left="43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1716C2B"/>
    <w:multiLevelType w:val="hybridMultilevel"/>
    <w:tmpl w:val="D4C62838"/>
    <w:lvl w:ilvl="0" w:tplc="62C47E98">
      <w:start w:val="1"/>
      <w:numFmt w:val="bullet"/>
      <w:lvlText w:val=""/>
      <w:lvlJc w:val="left"/>
      <w:pPr>
        <w:ind w:left="720" w:hanging="360"/>
      </w:pPr>
      <w:rPr>
        <w:rFonts w:ascii="Symbol" w:hAnsi="Symbol" w:hint="default"/>
        <w:b/>
        <w:i w:val="0"/>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B85F6E"/>
    <w:multiLevelType w:val="hybridMultilevel"/>
    <w:tmpl w:val="2E167934"/>
    <w:lvl w:ilvl="0" w:tplc="2698EDCC">
      <w:numFmt w:val="bullet"/>
      <w:pStyle w:val="ListeCCP"/>
      <w:lvlText w:val="-"/>
      <w:lvlJc w:val="left"/>
      <w:pPr>
        <w:ind w:left="680" w:hanging="32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EB0A61"/>
    <w:multiLevelType w:val="hybridMultilevel"/>
    <w:tmpl w:val="63D09206"/>
    <w:lvl w:ilvl="0" w:tplc="F70AD144">
      <w:start w:val="1"/>
      <w:numFmt w:val="decimal"/>
      <w:lvlText w:val="%1."/>
      <w:lvlJc w:val="left"/>
      <w:pPr>
        <w:ind w:left="1571" w:hanging="360"/>
      </w:pPr>
      <w:rPr>
        <w:rFonts w:hint="default"/>
        <w:i w:val="0"/>
        <w:sz w:val="22"/>
      </w:r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9" w15:restartNumberingAfterBreak="0">
    <w:nsid w:val="42615623"/>
    <w:multiLevelType w:val="hybridMultilevel"/>
    <w:tmpl w:val="68645988"/>
    <w:name w:val="WW8Num33"/>
    <w:lvl w:ilvl="0" w:tplc="191EF598">
      <w:start w:val="1"/>
      <w:numFmt w:val="bullet"/>
      <w:lvlText w:val=""/>
      <w:lvlJc w:val="left"/>
      <w:pPr>
        <w:ind w:left="720" w:hanging="360"/>
      </w:pPr>
      <w:rPr>
        <w:rFonts w:ascii="Symbol" w:hAnsi="Symbol"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B067162"/>
    <w:multiLevelType w:val="hybridMultilevel"/>
    <w:tmpl w:val="25189732"/>
    <w:name w:val="WW8Num3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62D853DB"/>
    <w:multiLevelType w:val="hybridMultilevel"/>
    <w:tmpl w:val="75F0F708"/>
    <w:lvl w:ilvl="0" w:tplc="738AF498">
      <w:start w:val="1"/>
      <w:numFmt w:val="decimal"/>
      <w:lvlText w:val="%1."/>
      <w:lvlJc w:val="left"/>
      <w:pPr>
        <w:ind w:left="720" w:hanging="360"/>
      </w:pPr>
      <w:rPr>
        <w:rFonts w:hint="default"/>
        <w:b/>
        <w:i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F16221"/>
    <w:multiLevelType w:val="multilevel"/>
    <w:tmpl w:val="5BD20D92"/>
    <w:lvl w:ilvl="0">
      <w:start w:val="1"/>
      <w:numFmt w:val="decimal"/>
      <w:pStyle w:val="ARTICLE1"/>
      <w:suff w:val="space"/>
      <w:lvlText w:val="ARTICLE %1."/>
      <w:lvlJc w:val="left"/>
      <w:pPr>
        <w:ind w:left="357" w:hanging="357"/>
      </w:pPr>
      <w:rPr>
        <w:rFonts w:hint="default"/>
      </w:rPr>
    </w:lvl>
    <w:lvl w:ilvl="1">
      <w:numFmt w:val="decimal"/>
      <w:pStyle w:val="11"/>
      <w:suff w:val="space"/>
      <w:lvlText w:val="%1.%2."/>
      <w:lvlJc w:val="left"/>
      <w:pPr>
        <w:ind w:left="1067" w:hanging="357"/>
      </w:pPr>
      <w:rPr>
        <w:rFonts w:hint="default"/>
      </w:rPr>
    </w:lvl>
    <w:lvl w:ilvl="2">
      <w:numFmt w:val="decimal"/>
      <w:pStyle w:val="111"/>
      <w:suff w:val="space"/>
      <w:lvlText w:val="%1.%2.%3."/>
      <w:lvlJc w:val="left"/>
      <w:pPr>
        <w:ind w:left="1071" w:hanging="357"/>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decimal"/>
      <w:lvlText w:val=""/>
      <w:lvlJc w:val="left"/>
      <w:pPr>
        <w:ind w:left="1428" w:hanging="357"/>
      </w:pPr>
      <w:rPr>
        <w:rFonts w:hint="default"/>
      </w:rPr>
    </w:lvl>
    <w:lvl w:ilvl="4">
      <w:numFmt w:val="decimal"/>
      <w:lvlText w:val=""/>
      <w:lvlJc w:val="left"/>
      <w:pPr>
        <w:ind w:left="1785" w:hanging="357"/>
      </w:pPr>
      <w:rPr>
        <w:rFonts w:hint="default"/>
      </w:rPr>
    </w:lvl>
    <w:lvl w:ilvl="5">
      <w:numFmt w:val="decimal"/>
      <w:lvlText w:val=""/>
      <w:lvlJc w:val="left"/>
      <w:pPr>
        <w:ind w:left="2142" w:hanging="357"/>
      </w:pPr>
      <w:rPr>
        <w:rFonts w:hint="default"/>
      </w:rPr>
    </w:lvl>
    <w:lvl w:ilvl="6">
      <w:numFmt w:val="decimal"/>
      <w:lvlText w:val=""/>
      <w:lvlJc w:val="left"/>
      <w:pPr>
        <w:ind w:left="2499" w:hanging="357"/>
      </w:pPr>
      <w:rPr>
        <w:rFonts w:hint="default"/>
      </w:rPr>
    </w:lvl>
    <w:lvl w:ilvl="7">
      <w:numFmt w:val="decimal"/>
      <w:lvlText w:val=""/>
      <w:lvlJc w:val="left"/>
      <w:pPr>
        <w:ind w:left="2856" w:hanging="357"/>
      </w:pPr>
      <w:rPr>
        <w:rFonts w:hint="default"/>
      </w:rPr>
    </w:lvl>
    <w:lvl w:ilvl="8">
      <w:numFmt w:val="decimal"/>
      <w:lvlText w:val=""/>
      <w:lvlJc w:val="left"/>
      <w:pPr>
        <w:ind w:left="3213" w:hanging="357"/>
      </w:pPr>
      <w:rPr>
        <w:rFonts w:hint="default"/>
      </w:rPr>
    </w:lvl>
  </w:abstractNum>
  <w:abstractNum w:abstractNumId="13" w15:restartNumberingAfterBreak="0">
    <w:nsid w:val="6EF61831"/>
    <w:multiLevelType w:val="hybridMultilevel"/>
    <w:tmpl w:val="B4E2D31E"/>
    <w:lvl w:ilvl="0" w:tplc="BA501290">
      <w:start w:val="1"/>
      <w:numFmt w:val="decimal"/>
      <w:pStyle w:val="110"/>
      <w:suff w:val="space"/>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37962756">
    <w:abstractNumId w:val="0"/>
  </w:num>
  <w:num w:numId="2" w16cid:durableId="1816529929">
    <w:abstractNumId w:val="12"/>
  </w:num>
  <w:num w:numId="3" w16cid:durableId="719472856">
    <w:abstractNumId w:val="13"/>
  </w:num>
  <w:num w:numId="4" w16cid:durableId="1696883462">
    <w:abstractNumId w:val="7"/>
  </w:num>
  <w:num w:numId="5" w16cid:durableId="698161149">
    <w:abstractNumId w:val="1"/>
  </w:num>
  <w:num w:numId="6" w16cid:durableId="386950189">
    <w:abstractNumId w:val="14"/>
  </w:num>
  <w:num w:numId="7" w16cid:durableId="222062020">
    <w:abstractNumId w:val="11"/>
  </w:num>
  <w:num w:numId="8" w16cid:durableId="1499924863">
    <w:abstractNumId w:val="2"/>
  </w:num>
  <w:num w:numId="9" w16cid:durableId="1049526054">
    <w:abstractNumId w:val="6"/>
  </w:num>
  <w:num w:numId="10" w16cid:durableId="1308168911">
    <w:abstractNumId w:val="8"/>
  </w:num>
  <w:num w:numId="11" w16cid:durableId="78870471">
    <w:abstractNumId w:val="9"/>
  </w:num>
  <w:num w:numId="12" w16cid:durableId="991905803">
    <w:abstractNumId w:val="10"/>
  </w:num>
  <w:num w:numId="13" w16cid:durableId="198010738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f0f0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9A3"/>
    <w:rsid w:val="00002E6A"/>
    <w:rsid w:val="00003F31"/>
    <w:rsid w:val="000125ED"/>
    <w:rsid w:val="000139A8"/>
    <w:rsid w:val="00014FBB"/>
    <w:rsid w:val="00015AFE"/>
    <w:rsid w:val="0002154E"/>
    <w:rsid w:val="00022B1E"/>
    <w:rsid w:val="0002503C"/>
    <w:rsid w:val="000253FC"/>
    <w:rsid w:val="0003304E"/>
    <w:rsid w:val="00033CAE"/>
    <w:rsid w:val="000416F4"/>
    <w:rsid w:val="00046CBD"/>
    <w:rsid w:val="00047DDB"/>
    <w:rsid w:val="000501F3"/>
    <w:rsid w:val="000519CD"/>
    <w:rsid w:val="000525AC"/>
    <w:rsid w:val="000527C8"/>
    <w:rsid w:val="00052928"/>
    <w:rsid w:val="000543A1"/>
    <w:rsid w:val="00054814"/>
    <w:rsid w:val="000556F2"/>
    <w:rsid w:val="00057742"/>
    <w:rsid w:val="000608D9"/>
    <w:rsid w:val="00061770"/>
    <w:rsid w:val="000713BD"/>
    <w:rsid w:val="00075876"/>
    <w:rsid w:val="00077A8A"/>
    <w:rsid w:val="00082219"/>
    <w:rsid w:val="00083F2F"/>
    <w:rsid w:val="00084672"/>
    <w:rsid w:val="000860ED"/>
    <w:rsid w:val="00087238"/>
    <w:rsid w:val="00092607"/>
    <w:rsid w:val="000945FD"/>
    <w:rsid w:val="00094A8E"/>
    <w:rsid w:val="00096465"/>
    <w:rsid w:val="000A224E"/>
    <w:rsid w:val="000A54D3"/>
    <w:rsid w:val="000A6DCE"/>
    <w:rsid w:val="000A6F22"/>
    <w:rsid w:val="000B02D9"/>
    <w:rsid w:val="000B21EE"/>
    <w:rsid w:val="000B23CE"/>
    <w:rsid w:val="000B4467"/>
    <w:rsid w:val="000B641B"/>
    <w:rsid w:val="000C11E4"/>
    <w:rsid w:val="000C233F"/>
    <w:rsid w:val="000C4494"/>
    <w:rsid w:val="000C6D3D"/>
    <w:rsid w:val="000D02D6"/>
    <w:rsid w:val="000D109D"/>
    <w:rsid w:val="000D1928"/>
    <w:rsid w:val="000D5B6D"/>
    <w:rsid w:val="000D6AEF"/>
    <w:rsid w:val="000E34AB"/>
    <w:rsid w:val="000E714C"/>
    <w:rsid w:val="000F06E4"/>
    <w:rsid w:val="000F0E4B"/>
    <w:rsid w:val="00101AFC"/>
    <w:rsid w:val="001049AA"/>
    <w:rsid w:val="00105422"/>
    <w:rsid w:val="00105D6C"/>
    <w:rsid w:val="0010693B"/>
    <w:rsid w:val="00107DC8"/>
    <w:rsid w:val="0011112C"/>
    <w:rsid w:val="00112D9C"/>
    <w:rsid w:val="00114710"/>
    <w:rsid w:val="00116B5F"/>
    <w:rsid w:val="0012145D"/>
    <w:rsid w:val="0012572E"/>
    <w:rsid w:val="00126362"/>
    <w:rsid w:val="00126829"/>
    <w:rsid w:val="00130062"/>
    <w:rsid w:val="00130200"/>
    <w:rsid w:val="00130AFB"/>
    <w:rsid w:val="00134DC0"/>
    <w:rsid w:val="001363A3"/>
    <w:rsid w:val="00142969"/>
    <w:rsid w:val="00142E06"/>
    <w:rsid w:val="001458D1"/>
    <w:rsid w:val="00146510"/>
    <w:rsid w:val="00150DB6"/>
    <w:rsid w:val="00150E2D"/>
    <w:rsid w:val="001533F0"/>
    <w:rsid w:val="00156900"/>
    <w:rsid w:val="00161692"/>
    <w:rsid w:val="00163983"/>
    <w:rsid w:val="00164E63"/>
    <w:rsid w:val="00167ACF"/>
    <w:rsid w:val="00170DDD"/>
    <w:rsid w:val="00171036"/>
    <w:rsid w:val="00171EF8"/>
    <w:rsid w:val="0017368F"/>
    <w:rsid w:val="001818EC"/>
    <w:rsid w:val="001834BC"/>
    <w:rsid w:val="001835D3"/>
    <w:rsid w:val="00187657"/>
    <w:rsid w:val="00190BA5"/>
    <w:rsid w:val="001953BF"/>
    <w:rsid w:val="00195F23"/>
    <w:rsid w:val="001A1095"/>
    <w:rsid w:val="001A2F6A"/>
    <w:rsid w:val="001A4532"/>
    <w:rsid w:val="001A746D"/>
    <w:rsid w:val="001B17EE"/>
    <w:rsid w:val="001B2DAD"/>
    <w:rsid w:val="001B69BC"/>
    <w:rsid w:val="001C28D2"/>
    <w:rsid w:val="001C336D"/>
    <w:rsid w:val="001C36EB"/>
    <w:rsid w:val="001C3BFA"/>
    <w:rsid w:val="001C3E87"/>
    <w:rsid w:val="001D5926"/>
    <w:rsid w:val="001E31E1"/>
    <w:rsid w:val="001E3607"/>
    <w:rsid w:val="001E5528"/>
    <w:rsid w:val="001E5A37"/>
    <w:rsid w:val="001E6776"/>
    <w:rsid w:val="001F1246"/>
    <w:rsid w:val="001F4E0E"/>
    <w:rsid w:val="001F5798"/>
    <w:rsid w:val="001F5EA8"/>
    <w:rsid w:val="001F6923"/>
    <w:rsid w:val="001F70E5"/>
    <w:rsid w:val="002025AF"/>
    <w:rsid w:val="0020369E"/>
    <w:rsid w:val="00212B9E"/>
    <w:rsid w:val="00221EE2"/>
    <w:rsid w:val="00222737"/>
    <w:rsid w:val="00224EB9"/>
    <w:rsid w:val="00230339"/>
    <w:rsid w:val="00231A45"/>
    <w:rsid w:val="002339CF"/>
    <w:rsid w:val="00233D15"/>
    <w:rsid w:val="00235CFC"/>
    <w:rsid w:val="00236741"/>
    <w:rsid w:val="00242B03"/>
    <w:rsid w:val="0024563E"/>
    <w:rsid w:val="00246AAA"/>
    <w:rsid w:val="002518A5"/>
    <w:rsid w:val="00252362"/>
    <w:rsid w:val="00253C2C"/>
    <w:rsid w:val="002606B2"/>
    <w:rsid w:val="00261904"/>
    <w:rsid w:val="00264764"/>
    <w:rsid w:val="00267B63"/>
    <w:rsid w:val="00272D23"/>
    <w:rsid w:val="00275E37"/>
    <w:rsid w:val="00276595"/>
    <w:rsid w:val="00280FFF"/>
    <w:rsid w:val="00284288"/>
    <w:rsid w:val="00284859"/>
    <w:rsid w:val="00284D24"/>
    <w:rsid w:val="00284EBC"/>
    <w:rsid w:val="002900F9"/>
    <w:rsid w:val="0029097E"/>
    <w:rsid w:val="00292435"/>
    <w:rsid w:val="0029302A"/>
    <w:rsid w:val="002A5469"/>
    <w:rsid w:val="002A5690"/>
    <w:rsid w:val="002B06DA"/>
    <w:rsid w:val="002B348C"/>
    <w:rsid w:val="002C2BC4"/>
    <w:rsid w:val="002C3A5B"/>
    <w:rsid w:val="002C5994"/>
    <w:rsid w:val="002C5B76"/>
    <w:rsid w:val="002D41F3"/>
    <w:rsid w:val="002D52AC"/>
    <w:rsid w:val="002D562B"/>
    <w:rsid w:val="002E4DFF"/>
    <w:rsid w:val="002E4F77"/>
    <w:rsid w:val="002E5177"/>
    <w:rsid w:val="002E54D2"/>
    <w:rsid w:val="002F4219"/>
    <w:rsid w:val="002F6869"/>
    <w:rsid w:val="002F7946"/>
    <w:rsid w:val="002F7AFE"/>
    <w:rsid w:val="00303D83"/>
    <w:rsid w:val="00305206"/>
    <w:rsid w:val="00305365"/>
    <w:rsid w:val="00310C73"/>
    <w:rsid w:val="003115A6"/>
    <w:rsid w:val="00313149"/>
    <w:rsid w:val="003138C7"/>
    <w:rsid w:val="003142BF"/>
    <w:rsid w:val="00314A09"/>
    <w:rsid w:val="00322596"/>
    <w:rsid w:val="00322AA0"/>
    <w:rsid w:val="00325938"/>
    <w:rsid w:val="00325F07"/>
    <w:rsid w:val="00327568"/>
    <w:rsid w:val="00330E07"/>
    <w:rsid w:val="00334AB7"/>
    <w:rsid w:val="00335252"/>
    <w:rsid w:val="003401C3"/>
    <w:rsid w:val="00341096"/>
    <w:rsid w:val="00341F72"/>
    <w:rsid w:val="00344668"/>
    <w:rsid w:val="003449EA"/>
    <w:rsid w:val="00344FC5"/>
    <w:rsid w:val="00351166"/>
    <w:rsid w:val="00357606"/>
    <w:rsid w:val="00360FFA"/>
    <w:rsid w:val="00365C5B"/>
    <w:rsid w:val="00372CD0"/>
    <w:rsid w:val="003753AA"/>
    <w:rsid w:val="00377B20"/>
    <w:rsid w:val="0038072B"/>
    <w:rsid w:val="003821B1"/>
    <w:rsid w:val="0038510D"/>
    <w:rsid w:val="00385AC7"/>
    <w:rsid w:val="003866B0"/>
    <w:rsid w:val="0039099E"/>
    <w:rsid w:val="003927BE"/>
    <w:rsid w:val="00395068"/>
    <w:rsid w:val="003A5792"/>
    <w:rsid w:val="003A6877"/>
    <w:rsid w:val="003A6F31"/>
    <w:rsid w:val="003A74EE"/>
    <w:rsid w:val="003A76CB"/>
    <w:rsid w:val="003B2435"/>
    <w:rsid w:val="003B4E8A"/>
    <w:rsid w:val="003B6F77"/>
    <w:rsid w:val="003C30CC"/>
    <w:rsid w:val="003C53DD"/>
    <w:rsid w:val="003E09AE"/>
    <w:rsid w:val="003E0DED"/>
    <w:rsid w:val="003E20FC"/>
    <w:rsid w:val="003E25C7"/>
    <w:rsid w:val="003F0EBD"/>
    <w:rsid w:val="003F6FCD"/>
    <w:rsid w:val="003F7654"/>
    <w:rsid w:val="004032FA"/>
    <w:rsid w:val="00403DB2"/>
    <w:rsid w:val="004040CC"/>
    <w:rsid w:val="00404FA9"/>
    <w:rsid w:val="004063CE"/>
    <w:rsid w:val="004072FB"/>
    <w:rsid w:val="00407E23"/>
    <w:rsid w:val="0041528B"/>
    <w:rsid w:val="0041745E"/>
    <w:rsid w:val="00425195"/>
    <w:rsid w:val="004321F9"/>
    <w:rsid w:val="00435A3E"/>
    <w:rsid w:val="004374BC"/>
    <w:rsid w:val="00437915"/>
    <w:rsid w:val="004429F2"/>
    <w:rsid w:val="00444EFA"/>
    <w:rsid w:val="004459B7"/>
    <w:rsid w:val="00446B82"/>
    <w:rsid w:val="004500B7"/>
    <w:rsid w:val="00453BBB"/>
    <w:rsid w:val="004554A7"/>
    <w:rsid w:val="004575F6"/>
    <w:rsid w:val="00457EA1"/>
    <w:rsid w:val="0046098E"/>
    <w:rsid w:val="00461B58"/>
    <w:rsid w:val="004648DA"/>
    <w:rsid w:val="0046758A"/>
    <w:rsid w:val="00473AF7"/>
    <w:rsid w:val="00477993"/>
    <w:rsid w:val="00480751"/>
    <w:rsid w:val="004809DC"/>
    <w:rsid w:val="004838F3"/>
    <w:rsid w:val="0048584A"/>
    <w:rsid w:val="00494762"/>
    <w:rsid w:val="00495A17"/>
    <w:rsid w:val="004B3A73"/>
    <w:rsid w:val="004B56AA"/>
    <w:rsid w:val="004C6081"/>
    <w:rsid w:val="004E2B4A"/>
    <w:rsid w:val="004E45E1"/>
    <w:rsid w:val="004E629A"/>
    <w:rsid w:val="004F030A"/>
    <w:rsid w:val="004F235C"/>
    <w:rsid w:val="004F3170"/>
    <w:rsid w:val="004F3919"/>
    <w:rsid w:val="004F6BB4"/>
    <w:rsid w:val="00504BAA"/>
    <w:rsid w:val="00507142"/>
    <w:rsid w:val="00510791"/>
    <w:rsid w:val="00510E17"/>
    <w:rsid w:val="005116E3"/>
    <w:rsid w:val="00512573"/>
    <w:rsid w:val="005125B2"/>
    <w:rsid w:val="005134F6"/>
    <w:rsid w:val="00514AE9"/>
    <w:rsid w:val="00514CDE"/>
    <w:rsid w:val="00522454"/>
    <w:rsid w:val="00523058"/>
    <w:rsid w:val="00536FEB"/>
    <w:rsid w:val="00537282"/>
    <w:rsid w:val="00537B4E"/>
    <w:rsid w:val="0054140D"/>
    <w:rsid w:val="00544F10"/>
    <w:rsid w:val="00545CF2"/>
    <w:rsid w:val="00546747"/>
    <w:rsid w:val="00546864"/>
    <w:rsid w:val="00547414"/>
    <w:rsid w:val="005479C1"/>
    <w:rsid w:val="00550C48"/>
    <w:rsid w:val="005514DF"/>
    <w:rsid w:val="00552207"/>
    <w:rsid w:val="00552D39"/>
    <w:rsid w:val="00555508"/>
    <w:rsid w:val="00561F04"/>
    <w:rsid w:val="00563640"/>
    <w:rsid w:val="00566AD0"/>
    <w:rsid w:val="005742C8"/>
    <w:rsid w:val="00576F8E"/>
    <w:rsid w:val="00581AE5"/>
    <w:rsid w:val="00591AD5"/>
    <w:rsid w:val="005926FD"/>
    <w:rsid w:val="00593D0B"/>
    <w:rsid w:val="0059680A"/>
    <w:rsid w:val="00596919"/>
    <w:rsid w:val="0059765D"/>
    <w:rsid w:val="005A23CB"/>
    <w:rsid w:val="005A2F00"/>
    <w:rsid w:val="005B0701"/>
    <w:rsid w:val="005B35BD"/>
    <w:rsid w:val="005B527E"/>
    <w:rsid w:val="005C1663"/>
    <w:rsid w:val="005C281C"/>
    <w:rsid w:val="005C39E3"/>
    <w:rsid w:val="005C65DB"/>
    <w:rsid w:val="005C7BA8"/>
    <w:rsid w:val="005C7EF8"/>
    <w:rsid w:val="005D4B88"/>
    <w:rsid w:val="005D5392"/>
    <w:rsid w:val="005D6720"/>
    <w:rsid w:val="005D7AB2"/>
    <w:rsid w:val="005E4047"/>
    <w:rsid w:val="005F0444"/>
    <w:rsid w:val="005F33E0"/>
    <w:rsid w:val="005F52AE"/>
    <w:rsid w:val="006033A0"/>
    <w:rsid w:val="00603C6F"/>
    <w:rsid w:val="00604B9F"/>
    <w:rsid w:val="0061120D"/>
    <w:rsid w:val="00615C37"/>
    <w:rsid w:val="00623444"/>
    <w:rsid w:val="00624F0A"/>
    <w:rsid w:val="006264F5"/>
    <w:rsid w:val="00626D10"/>
    <w:rsid w:val="006275CE"/>
    <w:rsid w:val="00627FF0"/>
    <w:rsid w:val="00630D7F"/>
    <w:rsid w:val="00635B74"/>
    <w:rsid w:val="00636923"/>
    <w:rsid w:val="00642B11"/>
    <w:rsid w:val="006430C8"/>
    <w:rsid w:val="006437A8"/>
    <w:rsid w:val="00645D58"/>
    <w:rsid w:val="00660DE2"/>
    <w:rsid w:val="00663E58"/>
    <w:rsid w:val="0066594E"/>
    <w:rsid w:val="0066718D"/>
    <w:rsid w:val="00667F29"/>
    <w:rsid w:val="00671E5D"/>
    <w:rsid w:val="006772FC"/>
    <w:rsid w:val="006775A8"/>
    <w:rsid w:val="00682709"/>
    <w:rsid w:val="00686109"/>
    <w:rsid w:val="006A27F3"/>
    <w:rsid w:val="006A2A19"/>
    <w:rsid w:val="006A5FC7"/>
    <w:rsid w:val="006B0A1A"/>
    <w:rsid w:val="006B0DF6"/>
    <w:rsid w:val="006B1E20"/>
    <w:rsid w:val="006B4886"/>
    <w:rsid w:val="006B4FAB"/>
    <w:rsid w:val="006B5BCE"/>
    <w:rsid w:val="006B7A41"/>
    <w:rsid w:val="006C03F8"/>
    <w:rsid w:val="006C123F"/>
    <w:rsid w:val="006C27E2"/>
    <w:rsid w:val="006C4DBB"/>
    <w:rsid w:val="006C559F"/>
    <w:rsid w:val="006C5F18"/>
    <w:rsid w:val="006C70BE"/>
    <w:rsid w:val="006C7510"/>
    <w:rsid w:val="006D431F"/>
    <w:rsid w:val="006D653A"/>
    <w:rsid w:val="006E2041"/>
    <w:rsid w:val="006E27A8"/>
    <w:rsid w:val="006E47EC"/>
    <w:rsid w:val="006F214D"/>
    <w:rsid w:val="006F44F0"/>
    <w:rsid w:val="006F7D01"/>
    <w:rsid w:val="00704F43"/>
    <w:rsid w:val="00711478"/>
    <w:rsid w:val="00711503"/>
    <w:rsid w:val="00717566"/>
    <w:rsid w:val="007176C4"/>
    <w:rsid w:val="007205BC"/>
    <w:rsid w:val="007246E9"/>
    <w:rsid w:val="0073175C"/>
    <w:rsid w:val="007415B7"/>
    <w:rsid w:val="00745D4A"/>
    <w:rsid w:val="00751277"/>
    <w:rsid w:val="00752467"/>
    <w:rsid w:val="00763339"/>
    <w:rsid w:val="00763905"/>
    <w:rsid w:val="00764CFC"/>
    <w:rsid w:val="00765DA1"/>
    <w:rsid w:val="007739F4"/>
    <w:rsid w:val="00774AD7"/>
    <w:rsid w:val="00774AFD"/>
    <w:rsid w:val="00774DEF"/>
    <w:rsid w:val="00776439"/>
    <w:rsid w:val="007773C6"/>
    <w:rsid w:val="007873BC"/>
    <w:rsid w:val="007875E9"/>
    <w:rsid w:val="00787938"/>
    <w:rsid w:val="00790C20"/>
    <w:rsid w:val="00791C87"/>
    <w:rsid w:val="007927BC"/>
    <w:rsid w:val="007928E0"/>
    <w:rsid w:val="0079567C"/>
    <w:rsid w:val="00796719"/>
    <w:rsid w:val="00797A7B"/>
    <w:rsid w:val="007A05C1"/>
    <w:rsid w:val="007A099F"/>
    <w:rsid w:val="007A3810"/>
    <w:rsid w:val="007A3B51"/>
    <w:rsid w:val="007A556E"/>
    <w:rsid w:val="007A7255"/>
    <w:rsid w:val="007B11CB"/>
    <w:rsid w:val="007B4029"/>
    <w:rsid w:val="007C0707"/>
    <w:rsid w:val="007C3A1B"/>
    <w:rsid w:val="007C66C7"/>
    <w:rsid w:val="007C6C44"/>
    <w:rsid w:val="007D0264"/>
    <w:rsid w:val="007D1BFF"/>
    <w:rsid w:val="007D6D29"/>
    <w:rsid w:val="007E1A51"/>
    <w:rsid w:val="007E2D6A"/>
    <w:rsid w:val="007E41C9"/>
    <w:rsid w:val="007E543C"/>
    <w:rsid w:val="007E5950"/>
    <w:rsid w:val="007F0337"/>
    <w:rsid w:val="007F494B"/>
    <w:rsid w:val="008020C0"/>
    <w:rsid w:val="00803DCC"/>
    <w:rsid w:val="00804813"/>
    <w:rsid w:val="008110BA"/>
    <w:rsid w:val="00811648"/>
    <w:rsid w:val="008134AE"/>
    <w:rsid w:val="00815609"/>
    <w:rsid w:val="00817A5C"/>
    <w:rsid w:val="0082356B"/>
    <w:rsid w:val="008312E9"/>
    <w:rsid w:val="00832089"/>
    <w:rsid w:val="00833533"/>
    <w:rsid w:val="00833567"/>
    <w:rsid w:val="008336E9"/>
    <w:rsid w:val="00841506"/>
    <w:rsid w:val="008422BA"/>
    <w:rsid w:val="00842AB6"/>
    <w:rsid w:val="00844D33"/>
    <w:rsid w:val="008453B5"/>
    <w:rsid w:val="008471D9"/>
    <w:rsid w:val="00850713"/>
    <w:rsid w:val="00851356"/>
    <w:rsid w:val="00854200"/>
    <w:rsid w:val="0086700B"/>
    <w:rsid w:val="0087057E"/>
    <w:rsid w:val="00872A9F"/>
    <w:rsid w:val="00872AE9"/>
    <w:rsid w:val="0088141F"/>
    <w:rsid w:val="00881E23"/>
    <w:rsid w:val="00882275"/>
    <w:rsid w:val="0088567E"/>
    <w:rsid w:val="00890488"/>
    <w:rsid w:val="00892C2D"/>
    <w:rsid w:val="008949E3"/>
    <w:rsid w:val="008A0AD1"/>
    <w:rsid w:val="008A179A"/>
    <w:rsid w:val="008A63CB"/>
    <w:rsid w:val="008B080E"/>
    <w:rsid w:val="008B2571"/>
    <w:rsid w:val="008B4795"/>
    <w:rsid w:val="008B6A57"/>
    <w:rsid w:val="008C1322"/>
    <w:rsid w:val="008C706B"/>
    <w:rsid w:val="008E3382"/>
    <w:rsid w:val="008F0481"/>
    <w:rsid w:val="008F1B9F"/>
    <w:rsid w:val="008F7662"/>
    <w:rsid w:val="009003C7"/>
    <w:rsid w:val="009122CA"/>
    <w:rsid w:val="00915B17"/>
    <w:rsid w:val="00920C1A"/>
    <w:rsid w:val="0092285A"/>
    <w:rsid w:val="009234CC"/>
    <w:rsid w:val="009257A9"/>
    <w:rsid w:val="0092597B"/>
    <w:rsid w:val="00927858"/>
    <w:rsid w:val="00927E6B"/>
    <w:rsid w:val="0093135D"/>
    <w:rsid w:val="0093190C"/>
    <w:rsid w:val="00931CE3"/>
    <w:rsid w:val="00933147"/>
    <w:rsid w:val="0093622F"/>
    <w:rsid w:val="00945323"/>
    <w:rsid w:val="00947D5A"/>
    <w:rsid w:val="009546AA"/>
    <w:rsid w:val="00954D4E"/>
    <w:rsid w:val="009575DA"/>
    <w:rsid w:val="0096110F"/>
    <w:rsid w:val="00964FE5"/>
    <w:rsid w:val="0096515D"/>
    <w:rsid w:val="009727AD"/>
    <w:rsid w:val="00972FDC"/>
    <w:rsid w:val="00976017"/>
    <w:rsid w:val="00977A20"/>
    <w:rsid w:val="009803C6"/>
    <w:rsid w:val="00980DB0"/>
    <w:rsid w:val="0098580F"/>
    <w:rsid w:val="0099103E"/>
    <w:rsid w:val="00992709"/>
    <w:rsid w:val="009932BA"/>
    <w:rsid w:val="009942BB"/>
    <w:rsid w:val="009A3B35"/>
    <w:rsid w:val="009A45EF"/>
    <w:rsid w:val="009A5C3D"/>
    <w:rsid w:val="009A6CC8"/>
    <w:rsid w:val="009A753E"/>
    <w:rsid w:val="009A7599"/>
    <w:rsid w:val="009B0035"/>
    <w:rsid w:val="009B021E"/>
    <w:rsid w:val="009B4264"/>
    <w:rsid w:val="009B4855"/>
    <w:rsid w:val="009C1CDA"/>
    <w:rsid w:val="009C271B"/>
    <w:rsid w:val="009C4704"/>
    <w:rsid w:val="009C5099"/>
    <w:rsid w:val="009C5598"/>
    <w:rsid w:val="009D1C15"/>
    <w:rsid w:val="009D2DFF"/>
    <w:rsid w:val="009E1B55"/>
    <w:rsid w:val="009F147A"/>
    <w:rsid w:val="009F28FB"/>
    <w:rsid w:val="009F488D"/>
    <w:rsid w:val="009F5CD2"/>
    <w:rsid w:val="00A00E37"/>
    <w:rsid w:val="00A03C83"/>
    <w:rsid w:val="00A050FC"/>
    <w:rsid w:val="00A129B8"/>
    <w:rsid w:val="00A17CE0"/>
    <w:rsid w:val="00A23B4A"/>
    <w:rsid w:val="00A24E83"/>
    <w:rsid w:val="00A256AF"/>
    <w:rsid w:val="00A3036B"/>
    <w:rsid w:val="00A3493F"/>
    <w:rsid w:val="00A36AE6"/>
    <w:rsid w:val="00A41CA6"/>
    <w:rsid w:val="00A4214A"/>
    <w:rsid w:val="00A439FF"/>
    <w:rsid w:val="00A45D54"/>
    <w:rsid w:val="00A50829"/>
    <w:rsid w:val="00A5554A"/>
    <w:rsid w:val="00A62730"/>
    <w:rsid w:val="00A6423E"/>
    <w:rsid w:val="00A64C7E"/>
    <w:rsid w:val="00A66807"/>
    <w:rsid w:val="00A70132"/>
    <w:rsid w:val="00A70794"/>
    <w:rsid w:val="00A72B4D"/>
    <w:rsid w:val="00A73ED7"/>
    <w:rsid w:val="00A7614B"/>
    <w:rsid w:val="00A76C4A"/>
    <w:rsid w:val="00A8144D"/>
    <w:rsid w:val="00A824CF"/>
    <w:rsid w:val="00A82DDE"/>
    <w:rsid w:val="00A840BA"/>
    <w:rsid w:val="00A84B69"/>
    <w:rsid w:val="00A90F44"/>
    <w:rsid w:val="00A929B1"/>
    <w:rsid w:val="00A934C3"/>
    <w:rsid w:val="00A94624"/>
    <w:rsid w:val="00A9606A"/>
    <w:rsid w:val="00A968DC"/>
    <w:rsid w:val="00AA09F2"/>
    <w:rsid w:val="00AA1CD9"/>
    <w:rsid w:val="00AA1E7E"/>
    <w:rsid w:val="00AA66F2"/>
    <w:rsid w:val="00AB0654"/>
    <w:rsid w:val="00AB115E"/>
    <w:rsid w:val="00AB143D"/>
    <w:rsid w:val="00AB6B66"/>
    <w:rsid w:val="00AC4D36"/>
    <w:rsid w:val="00AC53A1"/>
    <w:rsid w:val="00AC559E"/>
    <w:rsid w:val="00AC5AAA"/>
    <w:rsid w:val="00AD0080"/>
    <w:rsid w:val="00AD3FD1"/>
    <w:rsid w:val="00AD7E96"/>
    <w:rsid w:val="00AE2053"/>
    <w:rsid w:val="00AE6476"/>
    <w:rsid w:val="00AE7B19"/>
    <w:rsid w:val="00AF30E7"/>
    <w:rsid w:val="00AF789A"/>
    <w:rsid w:val="00B02556"/>
    <w:rsid w:val="00B02ED4"/>
    <w:rsid w:val="00B041D8"/>
    <w:rsid w:val="00B05852"/>
    <w:rsid w:val="00B079CB"/>
    <w:rsid w:val="00B215DF"/>
    <w:rsid w:val="00B21F43"/>
    <w:rsid w:val="00B24D7F"/>
    <w:rsid w:val="00B26BF9"/>
    <w:rsid w:val="00B3007F"/>
    <w:rsid w:val="00B317A4"/>
    <w:rsid w:val="00B32C4B"/>
    <w:rsid w:val="00B33C07"/>
    <w:rsid w:val="00B3501B"/>
    <w:rsid w:val="00B36C32"/>
    <w:rsid w:val="00B36EAA"/>
    <w:rsid w:val="00B375EB"/>
    <w:rsid w:val="00B41027"/>
    <w:rsid w:val="00B430B9"/>
    <w:rsid w:val="00B43709"/>
    <w:rsid w:val="00B474DE"/>
    <w:rsid w:val="00B51ABD"/>
    <w:rsid w:val="00B53FBF"/>
    <w:rsid w:val="00B54E43"/>
    <w:rsid w:val="00B557F7"/>
    <w:rsid w:val="00B56C91"/>
    <w:rsid w:val="00B6039A"/>
    <w:rsid w:val="00B613D1"/>
    <w:rsid w:val="00B65946"/>
    <w:rsid w:val="00B65E1D"/>
    <w:rsid w:val="00B66428"/>
    <w:rsid w:val="00B66AD9"/>
    <w:rsid w:val="00B67967"/>
    <w:rsid w:val="00B72F2C"/>
    <w:rsid w:val="00B77BEF"/>
    <w:rsid w:val="00B8223B"/>
    <w:rsid w:val="00B82282"/>
    <w:rsid w:val="00B844AB"/>
    <w:rsid w:val="00B8526B"/>
    <w:rsid w:val="00B94325"/>
    <w:rsid w:val="00B95884"/>
    <w:rsid w:val="00B96C47"/>
    <w:rsid w:val="00B97107"/>
    <w:rsid w:val="00B973EA"/>
    <w:rsid w:val="00BA13ED"/>
    <w:rsid w:val="00BA1D82"/>
    <w:rsid w:val="00BA1E8B"/>
    <w:rsid w:val="00BA3CAE"/>
    <w:rsid w:val="00BA4040"/>
    <w:rsid w:val="00BA5376"/>
    <w:rsid w:val="00BA5A82"/>
    <w:rsid w:val="00BB0AA5"/>
    <w:rsid w:val="00BB16B8"/>
    <w:rsid w:val="00BB3744"/>
    <w:rsid w:val="00BB37B7"/>
    <w:rsid w:val="00BC03BB"/>
    <w:rsid w:val="00BC17C2"/>
    <w:rsid w:val="00BC2A4E"/>
    <w:rsid w:val="00BC3496"/>
    <w:rsid w:val="00BC4B03"/>
    <w:rsid w:val="00BC5FC7"/>
    <w:rsid w:val="00BD1729"/>
    <w:rsid w:val="00BD23FE"/>
    <w:rsid w:val="00BE0325"/>
    <w:rsid w:val="00BE1815"/>
    <w:rsid w:val="00BE61C2"/>
    <w:rsid w:val="00BF3272"/>
    <w:rsid w:val="00BF48C3"/>
    <w:rsid w:val="00BF4B6A"/>
    <w:rsid w:val="00BF66B7"/>
    <w:rsid w:val="00BF747C"/>
    <w:rsid w:val="00C0623C"/>
    <w:rsid w:val="00C0793B"/>
    <w:rsid w:val="00C11C6E"/>
    <w:rsid w:val="00C14761"/>
    <w:rsid w:val="00C20A0B"/>
    <w:rsid w:val="00C278C1"/>
    <w:rsid w:val="00C3185F"/>
    <w:rsid w:val="00C3330E"/>
    <w:rsid w:val="00C33E96"/>
    <w:rsid w:val="00C35DCC"/>
    <w:rsid w:val="00C37E23"/>
    <w:rsid w:val="00C41BA9"/>
    <w:rsid w:val="00C469E8"/>
    <w:rsid w:val="00C4798D"/>
    <w:rsid w:val="00C50071"/>
    <w:rsid w:val="00C5014B"/>
    <w:rsid w:val="00C5619F"/>
    <w:rsid w:val="00C572B6"/>
    <w:rsid w:val="00C57353"/>
    <w:rsid w:val="00C63A44"/>
    <w:rsid w:val="00C64671"/>
    <w:rsid w:val="00C64D1E"/>
    <w:rsid w:val="00C662D7"/>
    <w:rsid w:val="00C70313"/>
    <w:rsid w:val="00C71508"/>
    <w:rsid w:val="00C72829"/>
    <w:rsid w:val="00C773A9"/>
    <w:rsid w:val="00C82A50"/>
    <w:rsid w:val="00C87D3E"/>
    <w:rsid w:val="00C929A3"/>
    <w:rsid w:val="00C93910"/>
    <w:rsid w:val="00C9762A"/>
    <w:rsid w:val="00CA1CCD"/>
    <w:rsid w:val="00CA4114"/>
    <w:rsid w:val="00CA66FE"/>
    <w:rsid w:val="00CB0C98"/>
    <w:rsid w:val="00CB18E0"/>
    <w:rsid w:val="00CB298C"/>
    <w:rsid w:val="00CB3C1B"/>
    <w:rsid w:val="00CB4AD0"/>
    <w:rsid w:val="00CB57BF"/>
    <w:rsid w:val="00CB5AB3"/>
    <w:rsid w:val="00CC126E"/>
    <w:rsid w:val="00CC2F18"/>
    <w:rsid w:val="00CC3FFB"/>
    <w:rsid w:val="00CC4277"/>
    <w:rsid w:val="00CD0C54"/>
    <w:rsid w:val="00CE0182"/>
    <w:rsid w:val="00CE1215"/>
    <w:rsid w:val="00CE141F"/>
    <w:rsid w:val="00CE36D6"/>
    <w:rsid w:val="00CF1BF7"/>
    <w:rsid w:val="00CF5459"/>
    <w:rsid w:val="00D02084"/>
    <w:rsid w:val="00D02B88"/>
    <w:rsid w:val="00D064AC"/>
    <w:rsid w:val="00D20648"/>
    <w:rsid w:val="00D2092E"/>
    <w:rsid w:val="00D20B7D"/>
    <w:rsid w:val="00D21425"/>
    <w:rsid w:val="00D2213C"/>
    <w:rsid w:val="00D26C0D"/>
    <w:rsid w:val="00D31EAC"/>
    <w:rsid w:val="00D33345"/>
    <w:rsid w:val="00D3784D"/>
    <w:rsid w:val="00D37BBC"/>
    <w:rsid w:val="00D44126"/>
    <w:rsid w:val="00D4568B"/>
    <w:rsid w:val="00D467A5"/>
    <w:rsid w:val="00D46C2D"/>
    <w:rsid w:val="00D46D04"/>
    <w:rsid w:val="00D5324D"/>
    <w:rsid w:val="00D57939"/>
    <w:rsid w:val="00D57BAC"/>
    <w:rsid w:val="00D60704"/>
    <w:rsid w:val="00D6256C"/>
    <w:rsid w:val="00D65524"/>
    <w:rsid w:val="00D65F2F"/>
    <w:rsid w:val="00D702EB"/>
    <w:rsid w:val="00D75A0B"/>
    <w:rsid w:val="00D77071"/>
    <w:rsid w:val="00D771FB"/>
    <w:rsid w:val="00D77489"/>
    <w:rsid w:val="00D836E2"/>
    <w:rsid w:val="00D85D92"/>
    <w:rsid w:val="00D86EBD"/>
    <w:rsid w:val="00D93329"/>
    <w:rsid w:val="00D94205"/>
    <w:rsid w:val="00D942F5"/>
    <w:rsid w:val="00DA1A2A"/>
    <w:rsid w:val="00DA3FA8"/>
    <w:rsid w:val="00DA7811"/>
    <w:rsid w:val="00DB2408"/>
    <w:rsid w:val="00DB2A73"/>
    <w:rsid w:val="00DB44AC"/>
    <w:rsid w:val="00DC01E1"/>
    <w:rsid w:val="00DC2F9A"/>
    <w:rsid w:val="00DD013A"/>
    <w:rsid w:val="00DD7330"/>
    <w:rsid w:val="00DE164C"/>
    <w:rsid w:val="00DE2A0B"/>
    <w:rsid w:val="00DE2A16"/>
    <w:rsid w:val="00DE2F91"/>
    <w:rsid w:val="00DE306E"/>
    <w:rsid w:val="00DE36FD"/>
    <w:rsid w:val="00DE555B"/>
    <w:rsid w:val="00DF1B75"/>
    <w:rsid w:val="00DF2443"/>
    <w:rsid w:val="00DF3E78"/>
    <w:rsid w:val="00DF49D3"/>
    <w:rsid w:val="00DF6B55"/>
    <w:rsid w:val="00DF7E4B"/>
    <w:rsid w:val="00E017EC"/>
    <w:rsid w:val="00E16C16"/>
    <w:rsid w:val="00E20993"/>
    <w:rsid w:val="00E210C8"/>
    <w:rsid w:val="00E2784A"/>
    <w:rsid w:val="00E32D5E"/>
    <w:rsid w:val="00E3358B"/>
    <w:rsid w:val="00E369E2"/>
    <w:rsid w:val="00E36EA0"/>
    <w:rsid w:val="00E413FB"/>
    <w:rsid w:val="00E42AA5"/>
    <w:rsid w:val="00E42F88"/>
    <w:rsid w:val="00E47D90"/>
    <w:rsid w:val="00E507FC"/>
    <w:rsid w:val="00E5484C"/>
    <w:rsid w:val="00E60456"/>
    <w:rsid w:val="00E60B1A"/>
    <w:rsid w:val="00E65FF7"/>
    <w:rsid w:val="00E712BB"/>
    <w:rsid w:val="00E74A54"/>
    <w:rsid w:val="00E77BA5"/>
    <w:rsid w:val="00E80179"/>
    <w:rsid w:val="00E819F2"/>
    <w:rsid w:val="00E81C1C"/>
    <w:rsid w:val="00E8241E"/>
    <w:rsid w:val="00E82FC8"/>
    <w:rsid w:val="00E83A66"/>
    <w:rsid w:val="00E85A25"/>
    <w:rsid w:val="00E86463"/>
    <w:rsid w:val="00E8665C"/>
    <w:rsid w:val="00E9023B"/>
    <w:rsid w:val="00E909C1"/>
    <w:rsid w:val="00E934A4"/>
    <w:rsid w:val="00E940BA"/>
    <w:rsid w:val="00E96B2E"/>
    <w:rsid w:val="00E975D0"/>
    <w:rsid w:val="00EA0D6D"/>
    <w:rsid w:val="00EA3541"/>
    <w:rsid w:val="00EA48C4"/>
    <w:rsid w:val="00EA741F"/>
    <w:rsid w:val="00EA7F50"/>
    <w:rsid w:val="00EB0BDA"/>
    <w:rsid w:val="00EB0ED0"/>
    <w:rsid w:val="00EB1A9F"/>
    <w:rsid w:val="00EB24AC"/>
    <w:rsid w:val="00EB4B15"/>
    <w:rsid w:val="00EC1626"/>
    <w:rsid w:val="00EC24BB"/>
    <w:rsid w:val="00EC2570"/>
    <w:rsid w:val="00EC26DE"/>
    <w:rsid w:val="00ED12FE"/>
    <w:rsid w:val="00ED16B8"/>
    <w:rsid w:val="00ED282B"/>
    <w:rsid w:val="00ED3435"/>
    <w:rsid w:val="00ED4BC2"/>
    <w:rsid w:val="00ED6C7A"/>
    <w:rsid w:val="00EE333D"/>
    <w:rsid w:val="00EE42CF"/>
    <w:rsid w:val="00EF08BB"/>
    <w:rsid w:val="00EF6276"/>
    <w:rsid w:val="00F00CE3"/>
    <w:rsid w:val="00F01744"/>
    <w:rsid w:val="00F054EE"/>
    <w:rsid w:val="00F152FC"/>
    <w:rsid w:val="00F21B69"/>
    <w:rsid w:val="00F33988"/>
    <w:rsid w:val="00F3485B"/>
    <w:rsid w:val="00F34A6B"/>
    <w:rsid w:val="00F37AC6"/>
    <w:rsid w:val="00F40FF2"/>
    <w:rsid w:val="00F44D0C"/>
    <w:rsid w:val="00F5160E"/>
    <w:rsid w:val="00F52D14"/>
    <w:rsid w:val="00F53D59"/>
    <w:rsid w:val="00F61BB9"/>
    <w:rsid w:val="00F71A10"/>
    <w:rsid w:val="00F72AEC"/>
    <w:rsid w:val="00F7480E"/>
    <w:rsid w:val="00F8479F"/>
    <w:rsid w:val="00F8789D"/>
    <w:rsid w:val="00F90AA7"/>
    <w:rsid w:val="00F90AB7"/>
    <w:rsid w:val="00F9424B"/>
    <w:rsid w:val="00F9713E"/>
    <w:rsid w:val="00FA39C0"/>
    <w:rsid w:val="00FA54CA"/>
    <w:rsid w:val="00FA61B0"/>
    <w:rsid w:val="00FA79E5"/>
    <w:rsid w:val="00FB109B"/>
    <w:rsid w:val="00FB7F94"/>
    <w:rsid w:val="00FC1867"/>
    <w:rsid w:val="00FC3CF4"/>
    <w:rsid w:val="00FD0D99"/>
    <w:rsid w:val="00FD10C5"/>
    <w:rsid w:val="00FD2735"/>
    <w:rsid w:val="00FD7C1F"/>
    <w:rsid w:val="00FE1BD4"/>
    <w:rsid w:val="00FE28DF"/>
    <w:rsid w:val="00FE2AA8"/>
    <w:rsid w:val="00FE5747"/>
    <w:rsid w:val="00FE5B44"/>
    <w:rsid w:val="00FE60B4"/>
    <w:rsid w:val="00FF2A5A"/>
    <w:rsid w:val="00FF3BF8"/>
    <w:rsid w:val="00FF48BD"/>
    <w:rsid w:val="00FF73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0f0f0"/>
    </o:shapedefaults>
    <o:shapelayout v:ext="edit">
      <o:idmap v:ext="edit" data="2"/>
    </o:shapelayout>
  </w:shapeDefaults>
  <w:decimalSymbol w:val=","/>
  <w:listSeparator w:val=";"/>
  <w14:docId w14:val="3CA0F885"/>
  <w15:docId w15:val="{CA37D4FF-735D-4C9C-BF72-F9EE333B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7967"/>
    <w:pPr>
      <w:jc w:val="both"/>
    </w:pPr>
    <w:rPr>
      <w:rFonts w:ascii="Arial" w:hAnsi="Arial"/>
      <w:sz w:val="22"/>
    </w:rPr>
  </w:style>
  <w:style w:type="paragraph" w:styleId="Titre1">
    <w:name w:val="heading 1"/>
    <w:basedOn w:val="Normal"/>
    <w:next w:val="Normal"/>
    <w:qFormat/>
    <w:pPr>
      <w:keepNext/>
      <w:pBdr>
        <w:top w:val="single" w:sz="4" w:space="1" w:color="auto"/>
        <w:left w:val="single" w:sz="4" w:space="4" w:color="auto"/>
        <w:bottom w:val="single" w:sz="4" w:space="1" w:color="auto"/>
        <w:right w:val="single" w:sz="4" w:space="4" w:color="auto"/>
      </w:pBdr>
      <w:jc w:val="center"/>
      <w:outlineLvl w:val="0"/>
    </w:pPr>
    <w:rPr>
      <w:sz w:val="36"/>
    </w:rPr>
  </w:style>
  <w:style w:type="paragraph" w:styleId="Titre2">
    <w:name w:val="heading 2"/>
    <w:basedOn w:val="Normal"/>
    <w:next w:val="Normal"/>
    <w:link w:val="Titre2Car"/>
    <w:qFormat/>
    <w:pPr>
      <w:keepNext/>
      <w:pBdr>
        <w:top w:val="single" w:sz="4" w:space="1" w:color="auto"/>
        <w:left w:val="single" w:sz="4" w:space="4" w:color="auto"/>
        <w:bottom w:val="single" w:sz="4" w:space="1" w:color="auto"/>
        <w:right w:val="single" w:sz="4" w:space="4" w:color="auto"/>
      </w:pBdr>
      <w:jc w:val="center"/>
      <w:outlineLvl w:val="1"/>
    </w:pPr>
    <w:rPr>
      <w:sz w:val="32"/>
    </w:rPr>
  </w:style>
  <w:style w:type="paragraph" w:styleId="Titre3">
    <w:name w:val="heading 3"/>
    <w:basedOn w:val="Normal"/>
    <w:next w:val="Normal"/>
    <w:qFormat/>
    <w:pPr>
      <w:keepNext/>
      <w:pBdr>
        <w:top w:val="single" w:sz="4" w:space="1" w:color="auto"/>
        <w:left w:val="single" w:sz="4" w:space="4" w:color="auto"/>
        <w:bottom w:val="single" w:sz="4" w:space="1" w:color="auto"/>
        <w:right w:val="single" w:sz="4" w:space="4" w:color="auto"/>
      </w:pBdr>
      <w:jc w:val="center"/>
      <w:outlineLvl w:val="2"/>
    </w:pPr>
    <w:rPr>
      <w:b/>
    </w:rPr>
  </w:style>
  <w:style w:type="paragraph" w:styleId="Titre4">
    <w:name w:val="heading 4"/>
    <w:basedOn w:val="Normal"/>
    <w:next w:val="Normal"/>
    <w:qFormat/>
    <w:pPr>
      <w:keepNext/>
      <w:outlineLvl w:val="3"/>
    </w:pPr>
    <w:rPr>
      <w:b/>
      <w:i/>
    </w:rPr>
  </w:style>
  <w:style w:type="paragraph" w:styleId="Titre5">
    <w:name w:val="heading 5"/>
    <w:basedOn w:val="Normal"/>
    <w:next w:val="Normal"/>
    <w:qFormat/>
    <w:pPr>
      <w:keepNext/>
      <w:ind w:firstLine="993"/>
      <w:outlineLvl w:val="4"/>
    </w:pPr>
    <w:rPr>
      <w:b/>
      <w:i/>
    </w:rPr>
  </w:style>
  <w:style w:type="paragraph" w:styleId="Titre6">
    <w:name w:val="heading 6"/>
    <w:basedOn w:val="Normal"/>
    <w:next w:val="Normal"/>
    <w:qFormat/>
    <w:pPr>
      <w:keepNext/>
      <w:outlineLvl w:val="5"/>
    </w:pPr>
    <w:rPr>
      <w:u w:val="single"/>
    </w:rPr>
  </w:style>
  <w:style w:type="paragraph" w:styleId="Titre7">
    <w:name w:val="heading 7"/>
    <w:basedOn w:val="Normal"/>
    <w:next w:val="Normal"/>
    <w:qFormat/>
    <w:pPr>
      <w:keepNext/>
      <w:outlineLvl w:val="6"/>
    </w:pPr>
    <w:rPr>
      <w:b/>
      <w:u w:val="single"/>
    </w:rPr>
  </w:style>
  <w:style w:type="paragraph" w:styleId="Titre8">
    <w:name w:val="heading 8"/>
    <w:basedOn w:val="Normal"/>
    <w:next w:val="Normal"/>
    <w:qFormat/>
    <w:pPr>
      <w:keepNext/>
      <w:tabs>
        <w:tab w:val="left" w:pos="2260"/>
        <w:tab w:val="left" w:pos="5660"/>
      </w:tabs>
      <w:outlineLvl w:val="7"/>
    </w:pPr>
    <w:rPr>
      <w:b/>
      <w:u w:val="single"/>
    </w:rPr>
  </w:style>
  <w:style w:type="paragraph" w:styleId="Titre9">
    <w:name w:val="heading 9"/>
    <w:basedOn w:val="Normal"/>
    <w:next w:val="Normal"/>
    <w:qFormat/>
    <w:pPr>
      <w:keepNext/>
      <w:ind w:right="-27"/>
      <w:outlineLvl w:val="8"/>
    </w:pPr>
    <w:rPr>
      <w:b/>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Retraitcorpsdetexte">
    <w:name w:val="Body Text Indent"/>
    <w:basedOn w:val="Normal"/>
    <w:pPr>
      <w:ind w:firstLine="708"/>
    </w:pPr>
  </w:style>
  <w:style w:type="paragraph" w:styleId="Corpsdetexte">
    <w:name w:val="Body Text"/>
    <w:basedOn w:val="Normal"/>
  </w:style>
  <w:style w:type="paragraph" w:styleId="En-tte">
    <w:name w:val="header"/>
    <w:basedOn w:val="Normal"/>
    <w:link w:val="En-tteCar"/>
    <w:pPr>
      <w:tabs>
        <w:tab w:val="center" w:pos="4536"/>
        <w:tab w:val="right" w:pos="9072"/>
      </w:tabs>
    </w:pPr>
  </w:style>
  <w:style w:type="paragraph" w:styleId="Retraitcorpsdetexte2">
    <w:name w:val="Body Text Indent 2"/>
    <w:basedOn w:val="Normal"/>
    <w:pPr>
      <w:ind w:firstLine="1134"/>
    </w:pPr>
    <w:rPr>
      <w:sz w:val="26"/>
    </w:rPr>
  </w:style>
  <w:style w:type="paragraph" w:styleId="Retraitcorpsdetexte3">
    <w:name w:val="Body Text Indent 3"/>
    <w:basedOn w:val="Normal"/>
    <w:pPr>
      <w:ind w:right="-27" w:firstLine="1134"/>
    </w:pPr>
    <w:rPr>
      <w:sz w:val="26"/>
    </w:rPr>
  </w:style>
  <w:style w:type="paragraph" w:customStyle="1" w:styleId="paragraphes">
    <w:name w:val="paragraphes"/>
    <w:basedOn w:val="Normal"/>
    <w:pPr>
      <w:ind w:firstLine="820"/>
    </w:pPr>
    <w:rPr>
      <w:rFonts w:ascii="Times" w:hAnsi="Times"/>
      <w:sz w:val="24"/>
    </w:rPr>
  </w:style>
  <w:style w:type="paragraph" w:customStyle="1" w:styleId="article">
    <w:name w:val="article"/>
    <w:basedOn w:val="Normal"/>
    <w:rPr>
      <w:rFonts w:ascii="Times" w:hAnsi="Times"/>
      <w:b/>
      <w:sz w:val="24"/>
      <w:u w:val="single"/>
    </w:rPr>
  </w:style>
  <w:style w:type="paragraph" w:customStyle="1" w:styleId="descriptif">
    <w:name w:val="descriptif"/>
    <w:basedOn w:val="Normal"/>
    <w:pPr>
      <w:ind w:firstLine="1700"/>
    </w:pPr>
    <w:rPr>
      <w:rFonts w:ascii="Times" w:hAnsi="Times"/>
      <w:sz w:val="24"/>
    </w:rPr>
  </w:style>
  <w:style w:type="character" w:styleId="Lienhypertexte">
    <w:name w:val="Hyperlink"/>
    <w:rPr>
      <w:color w:val="0000FF"/>
      <w:u w:val="single"/>
    </w:rPr>
  </w:style>
  <w:style w:type="paragraph" w:styleId="Corpsdetexte2">
    <w:name w:val="Body Text 2"/>
    <w:basedOn w:val="Normal"/>
    <w:pPr>
      <w:jc w:val="center"/>
    </w:pPr>
  </w:style>
  <w:style w:type="paragraph" w:styleId="Corpsdetexte3">
    <w:name w:val="Body Text 3"/>
    <w:basedOn w:val="Normal"/>
    <w:rPr>
      <w:sz w:val="26"/>
    </w:rPr>
  </w:style>
  <w:style w:type="paragraph" w:styleId="Textedebulles">
    <w:name w:val="Balloon Text"/>
    <w:basedOn w:val="Normal"/>
    <w:semiHidden/>
    <w:rPr>
      <w:rFonts w:ascii="Tahoma" w:hAnsi="Tahoma" w:cs="Tahoma"/>
      <w:sz w:val="16"/>
      <w:szCs w:val="16"/>
    </w:rPr>
  </w:style>
  <w:style w:type="character" w:styleId="Lienhypertextesuivivisit">
    <w:name w:val="FollowedHyperlink"/>
    <w:rPr>
      <w:color w:val="800080"/>
      <w:u w:val="single"/>
    </w:rPr>
  </w:style>
  <w:style w:type="paragraph" w:customStyle="1" w:styleId="CGisdnet-txt">
    <w:name w:val="CGisdnet-txt"/>
    <w:basedOn w:val="Normal"/>
    <w:autoRedefine/>
    <w:pPr>
      <w:spacing w:after="100" w:line="140" w:lineRule="exact"/>
    </w:pPr>
    <w:rPr>
      <w:sz w:val="24"/>
    </w:rPr>
  </w:style>
  <w:style w:type="paragraph" w:customStyle="1" w:styleId="ENTREET">
    <w:name w:val="ENTRE...ET"/>
    <w:pPr>
      <w:keepNext/>
      <w:keepLines/>
      <w:overflowPunct w:val="0"/>
      <w:autoSpaceDE w:val="0"/>
      <w:autoSpaceDN w:val="0"/>
      <w:adjustRightInd w:val="0"/>
      <w:spacing w:line="240" w:lineRule="exact"/>
      <w:jc w:val="both"/>
      <w:textAlignment w:val="baseline"/>
    </w:pPr>
    <w:rPr>
      <w:rFonts w:ascii="Bookman" w:hAnsi="Bookman"/>
      <w:sz w:val="24"/>
    </w:rPr>
  </w:style>
  <w:style w:type="character" w:customStyle="1" w:styleId="h12">
    <w:name w:val="h12"/>
    <w:basedOn w:val="Policepardfaut"/>
  </w:style>
  <w:style w:type="paragraph" w:customStyle="1" w:styleId="soustitre">
    <w:name w:val="sous titre"/>
    <w:basedOn w:val="Normal"/>
    <w:rsid w:val="00BA13ED"/>
    <w:rPr>
      <w:rFonts w:ascii="Times" w:hAnsi="Times"/>
      <w:sz w:val="24"/>
      <w:u w:val="single"/>
    </w:rPr>
  </w:style>
  <w:style w:type="table" w:styleId="Grilledutableau">
    <w:name w:val="Table Grid"/>
    <w:basedOn w:val="TableauNormal"/>
    <w:uiPriority w:val="59"/>
    <w:rsid w:val="00446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pv-hitdescriptiontext">
    <w:name w:val="cpv-hitdescriptiontext"/>
    <w:basedOn w:val="Policepardfaut"/>
    <w:rsid w:val="00CE0182"/>
  </w:style>
  <w:style w:type="character" w:customStyle="1" w:styleId="cpv-hittext1">
    <w:name w:val="cpv-hittext1"/>
    <w:rsid w:val="00CE0182"/>
    <w:rPr>
      <w:u w:val="single"/>
    </w:rPr>
  </w:style>
  <w:style w:type="character" w:customStyle="1" w:styleId="cpv-hitcodetext">
    <w:name w:val="cpv-hitcodetext"/>
    <w:basedOn w:val="Policepardfaut"/>
    <w:rsid w:val="00CE0182"/>
  </w:style>
  <w:style w:type="paragraph" w:customStyle="1" w:styleId="Retraitnormal1">
    <w:name w:val="Retrait normal1"/>
    <w:basedOn w:val="Normal"/>
    <w:rsid w:val="00FF48BD"/>
    <w:pPr>
      <w:ind w:left="708"/>
    </w:pPr>
    <w:rPr>
      <w:rFonts w:ascii="Times" w:hAnsi="Times"/>
      <w:sz w:val="20"/>
    </w:rPr>
  </w:style>
  <w:style w:type="character" w:styleId="Accentuation">
    <w:name w:val="Emphasis"/>
    <w:qFormat/>
    <w:rsid w:val="00FF48BD"/>
    <w:rPr>
      <w:i/>
      <w:iCs/>
    </w:rPr>
  </w:style>
  <w:style w:type="paragraph" w:styleId="Notedebasdepage">
    <w:name w:val="footnote text"/>
    <w:basedOn w:val="Normal"/>
    <w:link w:val="NotedebasdepageCar"/>
    <w:rsid w:val="001D5926"/>
    <w:rPr>
      <w:sz w:val="20"/>
    </w:rPr>
  </w:style>
  <w:style w:type="character" w:customStyle="1" w:styleId="NotedebasdepageCar">
    <w:name w:val="Note de bas de page Car"/>
    <w:basedOn w:val="Policepardfaut"/>
    <w:link w:val="Notedebasdepage"/>
    <w:rsid w:val="001D5926"/>
  </w:style>
  <w:style w:type="character" w:styleId="Appelnotedebasdep">
    <w:name w:val="footnote reference"/>
    <w:rsid w:val="001D5926"/>
    <w:rPr>
      <w:vertAlign w:val="superscript"/>
    </w:rPr>
  </w:style>
  <w:style w:type="paragraph" w:styleId="Listepuces">
    <w:name w:val="List Bullet"/>
    <w:basedOn w:val="Normal"/>
    <w:rsid w:val="00627FF0"/>
    <w:pPr>
      <w:numPr>
        <w:numId w:val="1"/>
      </w:numPr>
    </w:pPr>
  </w:style>
  <w:style w:type="paragraph" w:customStyle="1" w:styleId="Normal2">
    <w:name w:val="Normal2"/>
    <w:basedOn w:val="Normal"/>
    <w:link w:val="Normal2Car"/>
    <w:rsid w:val="00763339"/>
    <w:pPr>
      <w:keepLines/>
      <w:tabs>
        <w:tab w:val="left" w:pos="567"/>
        <w:tab w:val="left" w:pos="851"/>
        <w:tab w:val="left" w:pos="1134"/>
      </w:tabs>
      <w:ind w:left="284" w:firstLine="284"/>
    </w:pPr>
    <w:rPr>
      <w:lang w:val="x-none" w:eastAsia="x-none"/>
    </w:rPr>
  </w:style>
  <w:style w:type="character" w:customStyle="1" w:styleId="Normal2Car">
    <w:name w:val="Normal2 Car"/>
    <w:link w:val="Normal2"/>
    <w:rsid w:val="00763339"/>
    <w:rPr>
      <w:sz w:val="22"/>
    </w:rPr>
  </w:style>
  <w:style w:type="paragraph" w:customStyle="1" w:styleId="Normal1">
    <w:name w:val="Normal1"/>
    <w:basedOn w:val="Normal"/>
    <w:link w:val="Normal1Car"/>
    <w:rsid w:val="00751277"/>
    <w:pPr>
      <w:keepLines/>
      <w:tabs>
        <w:tab w:val="left" w:pos="284"/>
        <w:tab w:val="left" w:pos="567"/>
        <w:tab w:val="left" w:pos="851"/>
      </w:tabs>
      <w:ind w:firstLine="284"/>
    </w:pPr>
    <w:rPr>
      <w:lang w:val="x-none" w:eastAsia="x-none"/>
    </w:rPr>
  </w:style>
  <w:style w:type="character" w:customStyle="1" w:styleId="Normal1Car">
    <w:name w:val="Normal1 Car"/>
    <w:link w:val="Normal1"/>
    <w:rsid w:val="00751277"/>
    <w:rPr>
      <w:sz w:val="22"/>
    </w:rPr>
  </w:style>
  <w:style w:type="paragraph" w:customStyle="1" w:styleId="Default">
    <w:name w:val="Default"/>
    <w:rsid w:val="00A9606A"/>
    <w:pPr>
      <w:autoSpaceDE w:val="0"/>
      <w:autoSpaceDN w:val="0"/>
      <w:adjustRightInd w:val="0"/>
    </w:pPr>
    <w:rPr>
      <w:rFonts w:ascii="Calibri" w:eastAsia="Calibri" w:hAnsi="Calibri" w:cs="Calibri"/>
      <w:color w:val="000000"/>
      <w:sz w:val="24"/>
      <w:szCs w:val="24"/>
      <w:lang w:eastAsia="en-US"/>
    </w:rPr>
  </w:style>
  <w:style w:type="paragraph" w:styleId="Paragraphedeliste">
    <w:name w:val="List Paragraph"/>
    <w:basedOn w:val="Normal"/>
    <w:uiPriority w:val="34"/>
    <w:qFormat/>
    <w:rsid w:val="00FE5B44"/>
    <w:pPr>
      <w:ind w:left="708"/>
    </w:pPr>
  </w:style>
  <w:style w:type="paragraph" w:customStyle="1" w:styleId="ARTICLE1">
    <w:name w:val="ARTICLE 1"/>
    <w:basedOn w:val="Normal"/>
    <w:link w:val="ARTICLE1Car"/>
    <w:qFormat/>
    <w:rsid w:val="00E369E2"/>
    <w:pPr>
      <w:keepNext/>
      <w:keepLines/>
      <w:numPr>
        <w:numId w:val="2"/>
      </w:numPr>
      <w:spacing w:line="276" w:lineRule="auto"/>
    </w:pPr>
    <w:rPr>
      <w:rFonts w:asciiTheme="majorHAnsi" w:hAnsiTheme="majorHAnsi" w:cs="Arial"/>
      <w:b/>
      <w:bCs/>
      <w:szCs w:val="22"/>
    </w:rPr>
  </w:style>
  <w:style w:type="paragraph" w:customStyle="1" w:styleId="110">
    <w:name w:val="1.1"/>
    <w:basedOn w:val="Normal"/>
    <w:link w:val="11Car"/>
    <w:rsid w:val="00AB6B66"/>
    <w:pPr>
      <w:keepNext/>
      <w:numPr>
        <w:numId w:val="3"/>
      </w:numPr>
    </w:pPr>
    <w:rPr>
      <w:rFonts w:cs="Arial"/>
      <w:b/>
      <w:color w:val="000000"/>
      <w:szCs w:val="22"/>
    </w:rPr>
  </w:style>
  <w:style w:type="character" w:customStyle="1" w:styleId="ARTICLE1Car">
    <w:name w:val="ARTICLE 1 Car"/>
    <w:link w:val="ARTICLE1"/>
    <w:rsid w:val="00E369E2"/>
    <w:rPr>
      <w:rFonts w:asciiTheme="majorHAnsi" w:hAnsiTheme="majorHAnsi" w:cs="Arial"/>
      <w:b/>
      <w:bCs/>
      <w:sz w:val="22"/>
      <w:szCs w:val="22"/>
    </w:rPr>
  </w:style>
  <w:style w:type="paragraph" w:customStyle="1" w:styleId="PARTIE">
    <w:name w:val="PARTIE"/>
    <w:basedOn w:val="Normal"/>
    <w:link w:val="PARTIECar"/>
    <w:qFormat/>
    <w:rsid w:val="00B67967"/>
    <w:pPr>
      <w:keepNext/>
      <w:spacing w:line="276" w:lineRule="auto"/>
      <w:jc w:val="center"/>
    </w:pPr>
    <w:rPr>
      <w:b/>
      <w:bCs/>
      <w:sz w:val="24"/>
      <w:szCs w:val="22"/>
    </w:rPr>
  </w:style>
  <w:style w:type="character" w:customStyle="1" w:styleId="11Car">
    <w:name w:val="1.1 Car"/>
    <w:link w:val="110"/>
    <w:rsid w:val="00AB6B66"/>
    <w:rPr>
      <w:rFonts w:ascii="Arial" w:hAnsi="Arial" w:cs="Arial"/>
      <w:b/>
      <w:color w:val="000000"/>
      <w:sz w:val="22"/>
      <w:szCs w:val="22"/>
    </w:rPr>
  </w:style>
  <w:style w:type="character" w:customStyle="1" w:styleId="Titre2Car">
    <w:name w:val="Titre 2 Car"/>
    <w:link w:val="Titre2"/>
    <w:rsid w:val="000C11E4"/>
    <w:rPr>
      <w:sz w:val="32"/>
    </w:rPr>
  </w:style>
  <w:style w:type="character" w:customStyle="1" w:styleId="PARTIECar">
    <w:name w:val="PARTIE Car"/>
    <w:link w:val="PARTIE"/>
    <w:rsid w:val="00B67967"/>
    <w:rPr>
      <w:rFonts w:ascii="Arial" w:hAnsi="Arial"/>
      <w:b/>
      <w:bCs/>
      <w:sz w:val="24"/>
      <w:szCs w:val="22"/>
    </w:rPr>
  </w:style>
  <w:style w:type="paragraph" w:customStyle="1" w:styleId="111">
    <w:name w:val="1.1.1"/>
    <w:basedOn w:val="110"/>
    <w:link w:val="111Car"/>
    <w:qFormat/>
    <w:rsid w:val="008134AE"/>
    <w:pPr>
      <w:keepLines/>
      <w:numPr>
        <w:ilvl w:val="2"/>
        <w:numId w:val="2"/>
      </w:numPr>
    </w:pPr>
  </w:style>
  <w:style w:type="paragraph" w:customStyle="1" w:styleId="CM6">
    <w:name w:val="CM6"/>
    <w:basedOn w:val="Default"/>
    <w:next w:val="Default"/>
    <w:rsid w:val="006F44F0"/>
    <w:pPr>
      <w:widowControl w:val="0"/>
      <w:spacing w:line="243" w:lineRule="atLeast"/>
    </w:pPr>
    <w:rPr>
      <w:rFonts w:ascii="Verdana" w:eastAsia="Times New Roman" w:hAnsi="Verdana" w:cs="Verdana"/>
      <w:color w:val="auto"/>
      <w:lang w:eastAsia="fr-FR"/>
    </w:rPr>
  </w:style>
  <w:style w:type="character" w:customStyle="1" w:styleId="111Car">
    <w:name w:val="1.1.1 Car"/>
    <w:basedOn w:val="11Car"/>
    <w:link w:val="111"/>
    <w:rsid w:val="008134AE"/>
    <w:rPr>
      <w:rFonts w:ascii="Arial" w:hAnsi="Arial" w:cs="Arial"/>
      <w:b/>
      <w:color w:val="000000"/>
      <w:sz w:val="22"/>
      <w:szCs w:val="22"/>
    </w:rPr>
  </w:style>
  <w:style w:type="paragraph" w:customStyle="1" w:styleId="CM12">
    <w:name w:val="CM12"/>
    <w:basedOn w:val="Normal"/>
    <w:next w:val="Normal"/>
    <w:rsid w:val="006F44F0"/>
    <w:pPr>
      <w:widowControl w:val="0"/>
      <w:autoSpaceDE w:val="0"/>
      <w:autoSpaceDN w:val="0"/>
      <w:adjustRightInd w:val="0"/>
      <w:jc w:val="left"/>
    </w:pPr>
    <w:rPr>
      <w:rFonts w:ascii="Verdana" w:hAnsi="Verdana" w:cs="Verdana"/>
      <w:sz w:val="24"/>
      <w:szCs w:val="24"/>
    </w:rPr>
  </w:style>
  <w:style w:type="paragraph" w:customStyle="1" w:styleId="CM3">
    <w:name w:val="CM3"/>
    <w:basedOn w:val="Default"/>
    <w:next w:val="Default"/>
    <w:rsid w:val="000C4494"/>
    <w:pPr>
      <w:widowControl w:val="0"/>
      <w:spacing w:line="486" w:lineRule="atLeast"/>
    </w:pPr>
    <w:rPr>
      <w:rFonts w:ascii="Verdana" w:eastAsia="Times New Roman" w:hAnsi="Verdana" w:cs="Verdana"/>
      <w:color w:val="auto"/>
      <w:lang w:eastAsia="fr-FR"/>
    </w:rPr>
  </w:style>
  <w:style w:type="paragraph" w:customStyle="1" w:styleId="11">
    <w:name w:val="1.1."/>
    <w:basedOn w:val="ARTICLE1"/>
    <w:link w:val="11Car0"/>
    <w:qFormat/>
    <w:rsid w:val="00E83A66"/>
    <w:pPr>
      <w:numPr>
        <w:ilvl w:val="1"/>
      </w:numPr>
    </w:pPr>
  </w:style>
  <w:style w:type="character" w:customStyle="1" w:styleId="11Car0">
    <w:name w:val="1.1. Car"/>
    <w:basedOn w:val="ARTICLE1Car"/>
    <w:link w:val="11"/>
    <w:rsid w:val="00E83A66"/>
    <w:rPr>
      <w:rFonts w:asciiTheme="majorHAnsi" w:hAnsiTheme="majorHAnsi" w:cs="Arial"/>
      <w:b/>
      <w:bCs/>
      <w:sz w:val="22"/>
      <w:szCs w:val="22"/>
    </w:rPr>
  </w:style>
  <w:style w:type="paragraph" w:customStyle="1" w:styleId="ListeCCP">
    <w:name w:val="Liste CCP"/>
    <w:basedOn w:val="Normal"/>
    <w:link w:val="ListeCCPCar"/>
    <w:qFormat/>
    <w:rsid w:val="00FE1BD4"/>
    <w:pPr>
      <w:numPr>
        <w:numId w:val="4"/>
      </w:numPr>
    </w:pPr>
    <w:rPr>
      <w:rFonts w:cs="Arial"/>
    </w:rPr>
  </w:style>
  <w:style w:type="character" w:customStyle="1" w:styleId="ListeCCPCar">
    <w:name w:val="Liste CCP Car"/>
    <w:basedOn w:val="Policepardfaut"/>
    <w:link w:val="ListeCCP"/>
    <w:rsid w:val="00FE1BD4"/>
    <w:rPr>
      <w:rFonts w:ascii="Arial" w:hAnsi="Arial" w:cs="Arial"/>
      <w:sz w:val="22"/>
    </w:rPr>
  </w:style>
  <w:style w:type="paragraph" w:customStyle="1" w:styleId="coordonnees">
    <w:name w:val="coordonnees"/>
    <w:basedOn w:val="Normal"/>
    <w:qFormat/>
    <w:rsid w:val="00E20993"/>
    <w:pPr>
      <w:jc w:val="left"/>
    </w:pPr>
    <w:rPr>
      <w:rFonts w:cs="Arial"/>
      <w:spacing w:val="-4"/>
      <w:kern w:val="16"/>
      <w:sz w:val="16"/>
      <w:szCs w:val="22"/>
      <w:lang w:bidi="fr-FR"/>
    </w:rPr>
  </w:style>
  <w:style w:type="character" w:customStyle="1" w:styleId="textearial">
    <w:name w:val="texte_arial"/>
    <w:basedOn w:val="Policepardfaut"/>
    <w:uiPriority w:val="1"/>
    <w:qFormat/>
    <w:rsid w:val="00E20993"/>
    <w:rPr>
      <w:rFonts w:ascii="Arial" w:hAnsi="Arial"/>
      <w:sz w:val="16"/>
    </w:rPr>
  </w:style>
  <w:style w:type="character" w:customStyle="1" w:styleId="En-tteCar">
    <w:name w:val="En-tête Car"/>
    <w:basedOn w:val="Policepardfaut"/>
    <w:link w:val="En-tte"/>
    <w:uiPriority w:val="99"/>
    <w:rsid w:val="00E20993"/>
    <w:rPr>
      <w:rFonts w:ascii="Arial" w:hAnsi="Arial"/>
      <w:sz w:val="22"/>
    </w:rPr>
  </w:style>
  <w:style w:type="character" w:customStyle="1" w:styleId="PieddepageCar">
    <w:name w:val="Pied de page Car"/>
    <w:basedOn w:val="Policepardfaut"/>
    <w:link w:val="Pieddepage"/>
    <w:uiPriority w:val="99"/>
    <w:rsid w:val="00E369E2"/>
    <w:rPr>
      <w:rFonts w:ascii="Arial" w:hAnsi="Arial"/>
      <w:sz w:val="22"/>
    </w:rPr>
  </w:style>
  <w:style w:type="character" w:customStyle="1" w:styleId="stylegras">
    <w:name w:val="style_gras"/>
    <w:basedOn w:val="Policepardfaut"/>
    <w:uiPriority w:val="1"/>
    <w:qFormat/>
    <w:rsid w:val="00EA7F50"/>
    <w:rPr>
      <w:rFonts w:ascii="Arial" w:hAnsi="Arial"/>
      <w:b/>
      <w:sz w:val="16"/>
    </w:rPr>
  </w:style>
  <w:style w:type="character" w:customStyle="1" w:styleId="Caractresdenotedebasdepage">
    <w:name w:val="Caractères de note de bas de page"/>
    <w:rsid w:val="00BC17C2"/>
    <w:rPr>
      <w:rFonts w:cs="Times New Roman"/>
      <w:vertAlign w:val="superscript"/>
    </w:rPr>
  </w:style>
  <w:style w:type="paragraph" w:customStyle="1" w:styleId="fcase1ertab">
    <w:name w:val="f_case_1ertab"/>
    <w:basedOn w:val="Normal"/>
    <w:rsid w:val="00BC17C2"/>
    <w:pPr>
      <w:tabs>
        <w:tab w:val="left" w:pos="426"/>
      </w:tabs>
      <w:suppressAutoHyphens/>
      <w:ind w:left="680" w:hanging="680"/>
    </w:pPr>
    <w:rPr>
      <w:rFonts w:ascii="Times New Roman" w:hAnsi="Times New Roman"/>
      <w:sz w:val="20"/>
      <w:lang w:eastAsia="zh-CN"/>
    </w:rPr>
  </w:style>
  <w:style w:type="paragraph" w:styleId="NormalWeb">
    <w:name w:val="Normal (Web)"/>
    <w:basedOn w:val="Normal"/>
    <w:rsid w:val="00BC17C2"/>
    <w:pPr>
      <w:suppressAutoHyphens/>
      <w:spacing w:before="100" w:after="100"/>
      <w:jc w:val="left"/>
    </w:pPr>
    <w:rPr>
      <w:rFonts w:ascii="Times New Roman" w:hAnsi="Times New Roman"/>
      <w:sz w:val="24"/>
      <w:szCs w:val="24"/>
      <w:lang w:eastAsia="zh-CN"/>
    </w:rPr>
  </w:style>
  <w:style w:type="paragraph" w:customStyle="1" w:styleId="fcasegauche">
    <w:name w:val="f_case_gauche"/>
    <w:basedOn w:val="Normal"/>
    <w:rsid w:val="006D653A"/>
    <w:pPr>
      <w:suppressAutoHyphens/>
      <w:spacing w:after="60"/>
      <w:ind w:left="284" w:hanging="284"/>
    </w:pPr>
    <w:rPr>
      <w:rFonts w:ascii="Univers" w:hAnsi="Univers" w:cs="Univers"/>
      <w:sz w:val="20"/>
      <w:lang w:eastAsia="zh-CN"/>
    </w:rPr>
  </w:style>
  <w:style w:type="paragraph" w:customStyle="1" w:styleId="fcase2metab">
    <w:name w:val="f_case_2èmetab"/>
    <w:basedOn w:val="Normal"/>
    <w:rsid w:val="00841506"/>
    <w:pPr>
      <w:tabs>
        <w:tab w:val="left" w:pos="426"/>
        <w:tab w:val="left" w:pos="851"/>
      </w:tabs>
      <w:suppressAutoHyphens/>
      <w:ind w:left="1134" w:hanging="1134"/>
    </w:pPr>
    <w:rPr>
      <w:rFonts w:ascii="Univers" w:hAnsi="Univers" w:cs="Univers"/>
      <w:sz w:val="20"/>
      <w:lang w:eastAsia="zh-CN"/>
    </w:rPr>
  </w:style>
  <w:style w:type="paragraph" w:customStyle="1" w:styleId="Corpsdetexte31">
    <w:name w:val="Corps de texte 31"/>
    <w:basedOn w:val="Normal"/>
    <w:rsid w:val="00322AA0"/>
    <w:pPr>
      <w:suppressAutoHyphens/>
      <w:jc w:val="left"/>
    </w:pPr>
    <w:rPr>
      <w:rFonts w:cs="Arial"/>
      <w:bCs/>
      <w:i/>
      <w:iCs/>
      <w:sz w:val="16"/>
      <w:lang w:eastAsia="zh-CN"/>
    </w:rPr>
  </w:style>
  <w:style w:type="paragraph" w:customStyle="1" w:styleId="Texte-Adresseligne2">
    <w:name w:val="Texte - Adresse ligne 2"/>
    <w:basedOn w:val="Normal"/>
    <w:qFormat/>
    <w:rsid w:val="00A934C3"/>
    <w:pPr>
      <w:framePr w:w="9979" w:h="936" w:wrap="notBeside" w:vAnchor="page" w:hAnchor="page" w:xAlign="center" w:yAlign="bottom" w:anchorLock="1"/>
      <w:spacing w:line="192" w:lineRule="atLeast"/>
      <w:jc w:val="right"/>
    </w:pPr>
    <w:rPr>
      <w:rFonts w:asciiTheme="minorHAnsi" w:eastAsiaTheme="minorHAnsi" w:hAnsiTheme="minorHAnsi" w:cstheme="minorBidi"/>
      <w:sz w:val="16"/>
      <w:lang w:eastAsia="en-US"/>
    </w:rPr>
  </w:style>
  <w:style w:type="paragraph" w:customStyle="1" w:styleId="Texte-Ml">
    <w:name w:val="Texte - Mél."/>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eastAsia="en-US"/>
    </w:rPr>
  </w:style>
  <w:style w:type="paragraph" w:customStyle="1" w:styleId="Texte-Pieddepage">
    <w:name w:val="Texte - Pied de page"/>
    <w:basedOn w:val="Normal"/>
    <w:qFormat/>
    <w:rsid w:val="00A934C3"/>
    <w:pPr>
      <w:framePr w:w="9979" w:h="964" w:wrap="notBeside" w:vAnchor="page" w:hAnchor="page" w:xAlign="center" w:yAlign="bottom" w:anchorLock="1"/>
      <w:spacing w:line="192" w:lineRule="atLeast"/>
      <w:jc w:val="left"/>
    </w:pPr>
    <w:rPr>
      <w:rFonts w:asciiTheme="minorHAnsi" w:eastAsiaTheme="minorHAnsi" w:hAnsiTheme="minorHAnsi" w:cstheme="minorBidi"/>
      <w:sz w:val="16"/>
      <w:lang w:val="en-US" w:eastAsia="en-US"/>
    </w:rPr>
  </w:style>
  <w:style w:type="paragraph" w:customStyle="1" w:styleId="Pagination">
    <w:name w:val="Pagination"/>
    <w:basedOn w:val="Normal"/>
    <w:qFormat/>
    <w:rsid w:val="00A934C3"/>
    <w:pPr>
      <w:framePr w:w="9979" w:h="964" w:wrap="notBeside" w:vAnchor="page" w:hAnchor="page" w:xAlign="center" w:yAlign="bottom" w:anchorLock="1"/>
      <w:spacing w:line="192" w:lineRule="atLeast"/>
      <w:jc w:val="center"/>
    </w:pPr>
    <w:rPr>
      <w:rFonts w:asciiTheme="minorHAnsi" w:eastAsiaTheme="minorHAnsi" w:hAnsiTheme="minorHAnsi" w:cstheme="minorBidi"/>
      <w:sz w:val="16"/>
      <w:lang w:val="en-US" w:eastAsia="en-US"/>
    </w:rPr>
  </w:style>
  <w:style w:type="paragraph" w:customStyle="1" w:styleId="RedTitre1">
    <w:name w:val="RedTitre1"/>
    <w:basedOn w:val="Normal"/>
    <w:rsid w:val="00B72F2C"/>
    <w:pPr>
      <w:framePr w:hSpace="142" w:wrap="auto" w:vAnchor="text" w:hAnchor="text" w:xAlign="center" w:y="1"/>
      <w:widowControl w:val="0"/>
      <w:autoSpaceDE w:val="0"/>
      <w:autoSpaceDN w:val="0"/>
      <w:adjustRightInd w:val="0"/>
      <w:jc w:val="center"/>
    </w:pPr>
    <w:rPr>
      <w:rFonts w:cs="Arial"/>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599008">
      <w:bodyDiv w:val="1"/>
      <w:marLeft w:val="0"/>
      <w:marRight w:val="0"/>
      <w:marTop w:val="0"/>
      <w:marBottom w:val="0"/>
      <w:divBdr>
        <w:top w:val="none" w:sz="0" w:space="0" w:color="auto"/>
        <w:left w:val="none" w:sz="0" w:space="0" w:color="auto"/>
        <w:bottom w:val="none" w:sz="0" w:space="0" w:color="auto"/>
        <w:right w:val="none" w:sz="0" w:space="0" w:color="auto"/>
      </w:divBdr>
    </w:div>
    <w:div w:id="199249103">
      <w:bodyDiv w:val="1"/>
      <w:marLeft w:val="0"/>
      <w:marRight w:val="0"/>
      <w:marTop w:val="0"/>
      <w:marBottom w:val="0"/>
      <w:divBdr>
        <w:top w:val="none" w:sz="0" w:space="0" w:color="auto"/>
        <w:left w:val="none" w:sz="0" w:space="0" w:color="auto"/>
        <w:bottom w:val="none" w:sz="0" w:space="0" w:color="auto"/>
        <w:right w:val="none" w:sz="0" w:space="0" w:color="auto"/>
      </w:divBdr>
      <w:divsChild>
        <w:div w:id="1018891547">
          <w:marLeft w:val="0"/>
          <w:marRight w:val="0"/>
          <w:marTop w:val="0"/>
          <w:marBottom w:val="0"/>
          <w:divBdr>
            <w:top w:val="none" w:sz="0" w:space="0" w:color="auto"/>
            <w:left w:val="none" w:sz="0" w:space="0" w:color="auto"/>
            <w:bottom w:val="none" w:sz="0" w:space="0" w:color="auto"/>
            <w:right w:val="none" w:sz="0" w:space="0" w:color="auto"/>
          </w:divBdr>
        </w:div>
        <w:div w:id="1502890585">
          <w:marLeft w:val="0"/>
          <w:marRight w:val="0"/>
          <w:marTop w:val="0"/>
          <w:marBottom w:val="0"/>
          <w:divBdr>
            <w:top w:val="none" w:sz="0" w:space="0" w:color="auto"/>
            <w:left w:val="none" w:sz="0" w:space="0" w:color="auto"/>
            <w:bottom w:val="none" w:sz="0" w:space="0" w:color="auto"/>
            <w:right w:val="none" w:sz="0" w:space="0" w:color="auto"/>
          </w:divBdr>
        </w:div>
        <w:div w:id="1566070006">
          <w:marLeft w:val="0"/>
          <w:marRight w:val="0"/>
          <w:marTop w:val="0"/>
          <w:marBottom w:val="0"/>
          <w:divBdr>
            <w:top w:val="none" w:sz="0" w:space="0" w:color="auto"/>
            <w:left w:val="none" w:sz="0" w:space="0" w:color="auto"/>
            <w:bottom w:val="none" w:sz="0" w:space="0" w:color="auto"/>
            <w:right w:val="none" w:sz="0" w:space="0" w:color="auto"/>
          </w:divBdr>
        </w:div>
      </w:divsChild>
    </w:div>
    <w:div w:id="265508598">
      <w:bodyDiv w:val="1"/>
      <w:marLeft w:val="0"/>
      <w:marRight w:val="0"/>
      <w:marTop w:val="0"/>
      <w:marBottom w:val="0"/>
      <w:divBdr>
        <w:top w:val="none" w:sz="0" w:space="0" w:color="auto"/>
        <w:left w:val="none" w:sz="0" w:space="0" w:color="auto"/>
        <w:bottom w:val="none" w:sz="0" w:space="0" w:color="auto"/>
        <w:right w:val="none" w:sz="0" w:space="0" w:color="auto"/>
      </w:divBdr>
    </w:div>
    <w:div w:id="361590285">
      <w:bodyDiv w:val="1"/>
      <w:marLeft w:val="0"/>
      <w:marRight w:val="0"/>
      <w:marTop w:val="0"/>
      <w:marBottom w:val="0"/>
      <w:divBdr>
        <w:top w:val="none" w:sz="0" w:space="0" w:color="auto"/>
        <w:left w:val="none" w:sz="0" w:space="0" w:color="auto"/>
        <w:bottom w:val="none" w:sz="0" w:space="0" w:color="auto"/>
        <w:right w:val="none" w:sz="0" w:space="0" w:color="auto"/>
      </w:divBdr>
    </w:div>
    <w:div w:id="409813982">
      <w:bodyDiv w:val="1"/>
      <w:marLeft w:val="0"/>
      <w:marRight w:val="0"/>
      <w:marTop w:val="0"/>
      <w:marBottom w:val="0"/>
      <w:divBdr>
        <w:top w:val="none" w:sz="0" w:space="0" w:color="auto"/>
        <w:left w:val="none" w:sz="0" w:space="0" w:color="auto"/>
        <w:bottom w:val="none" w:sz="0" w:space="0" w:color="auto"/>
        <w:right w:val="none" w:sz="0" w:space="0" w:color="auto"/>
      </w:divBdr>
    </w:div>
    <w:div w:id="411706545">
      <w:bodyDiv w:val="1"/>
      <w:marLeft w:val="0"/>
      <w:marRight w:val="0"/>
      <w:marTop w:val="0"/>
      <w:marBottom w:val="0"/>
      <w:divBdr>
        <w:top w:val="none" w:sz="0" w:space="0" w:color="auto"/>
        <w:left w:val="none" w:sz="0" w:space="0" w:color="auto"/>
        <w:bottom w:val="none" w:sz="0" w:space="0" w:color="auto"/>
        <w:right w:val="none" w:sz="0" w:space="0" w:color="auto"/>
      </w:divBdr>
    </w:div>
    <w:div w:id="415173943">
      <w:bodyDiv w:val="1"/>
      <w:marLeft w:val="0"/>
      <w:marRight w:val="0"/>
      <w:marTop w:val="0"/>
      <w:marBottom w:val="0"/>
      <w:divBdr>
        <w:top w:val="none" w:sz="0" w:space="0" w:color="auto"/>
        <w:left w:val="none" w:sz="0" w:space="0" w:color="auto"/>
        <w:bottom w:val="none" w:sz="0" w:space="0" w:color="auto"/>
        <w:right w:val="none" w:sz="0" w:space="0" w:color="auto"/>
      </w:divBdr>
    </w:div>
    <w:div w:id="547256925">
      <w:bodyDiv w:val="1"/>
      <w:marLeft w:val="0"/>
      <w:marRight w:val="0"/>
      <w:marTop w:val="0"/>
      <w:marBottom w:val="0"/>
      <w:divBdr>
        <w:top w:val="none" w:sz="0" w:space="0" w:color="auto"/>
        <w:left w:val="none" w:sz="0" w:space="0" w:color="auto"/>
        <w:bottom w:val="none" w:sz="0" w:space="0" w:color="auto"/>
        <w:right w:val="none" w:sz="0" w:space="0" w:color="auto"/>
      </w:divBdr>
    </w:div>
    <w:div w:id="669719254">
      <w:bodyDiv w:val="1"/>
      <w:marLeft w:val="0"/>
      <w:marRight w:val="0"/>
      <w:marTop w:val="0"/>
      <w:marBottom w:val="0"/>
      <w:divBdr>
        <w:top w:val="none" w:sz="0" w:space="0" w:color="auto"/>
        <w:left w:val="none" w:sz="0" w:space="0" w:color="auto"/>
        <w:bottom w:val="none" w:sz="0" w:space="0" w:color="auto"/>
        <w:right w:val="none" w:sz="0" w:space="0" w:color="auto"/>
      </w:divBdr>
    </w:div>
    <w:div w:id="702826239">
      <w:bodyDiv w:val="1"/>
      <w:marLeft w:val="0"/>
      <w:marRight w:val="0"/>
      <w:marTop w:val="0"/>
      <w:marBottom w:val="0"/>
      <w:divBdr>
        <w:top w:val="none" w:sz="0" w:space="0" w:color="auto"/>
        <w:left w:val="none" w:sz="0" w:space="0" w:color="auto"/>
        <w:bottom w:val="none" w:sz="0" w:space="0" w:color="auto"/>
        <w:right w:val="none" w:sz="0" w:space="0" w:color="auto"/>
      </w:divBdr>
    </w:div>
    <w:div w:id="751387728">
      <w:bodyDiv w:val="1"/>
      <w:marLeft w:val="0"/>
      <w:marRight w:val="0"/>
      <w:marTop w:val="0"/>
      <w:marBottom w:val="0"/>
      <w:divBdr>
        <w:top w:val="none" w:sz="0" w:space="0" w:color="auto"/>
        <w:left w:val="none" w:sz="0" w:space="0" w:color="auto"/>
        <w:bottom w:val="none" w:sz="0" w:space="0" w:color="auto"/>
        <w:right w:val="none" w:sz="0" w:space="0" w:color="auto"/>
      </w:divBdr>
    </w:div>
    <w:div w:id="803544839">
      <w:bodyDiv w:val="1"/>
      <w:marLeft w:val="0"/>
      <w:marRight w:val="0"/>
      <w:marTop w:val="0"/>
      <w:marBottom w:val="0"/>
      <w:divBdr>
        <w:top w:val="none" w:sz="0" w:space="0" w:color="auto"/>
        <w:left w:val="none" w:sz="0" w:space="0" w:color="auto"/>
        <w:bottom w:val="none" w:sz="0" w:space="0" w:color="auto"/>
        <w:right w:val="none" w:sz="0" w:space="0" w:color="auto"/>
      </w:divBdr>
    </w:div>
    <w:div w:id="819422513">
      <w:bodyDiv w:val="1"/>
      <w:marLeft w:val="0"/>
      <w:marRight w:val="0"/>
      <w:marTop w:val="0"/>
      <w:marBottom w:val="0"/>
      <w:divBdr>
        <w:top w:val="none" w:sz="0" w:space="0" w:color="auto"/>
        <w:left w:val="none" w:sz="0" w:space="0" w:color="auto"/>
        <w:bottom w:val="none" w:sz="0" w:space="0" w:color="auto"/>
        <w:right w:val="none" w:sz="0" w:space="0" w:color="auto"/>
      </w:divBdr>
    </w:div>
    <w:div w:id="871960106">
      <w:bodyDiv w:val="1"/>
      <w:marLeft w:val="0"/>
      <w:marRight w:val="0"/>
      <w:marTop w:val="0"/>
      <w:marBottom w:val="0"/>
      <w:divBdr>
        <w:top w:val="none" w:sz="0" w:space="0" w:color="auto"/>
        <w:left w:val="none" w:sz="0" w:space="0" w:color="auto"/>
        <w:bottom w:val="none" w:sz="0" w:space="0" w:color="auto"/>
        <w:right w:val="none" w:sz="0" w:space="0" w:color="auto"/>
      </w:divBdr>
    </w:div>
    <w:div w:id="1113400920">
      <w:bodyDiv w:val="1"/>
      <w:marLeft w:val="0"/>
      <w:marRight w:val="0"/>
      <w:marTop w:val="0"/>
      <w:marBottom w:val="0"/>
      <w:divBdr>
        <w:top w:val="none" w:sz="0" w:space="0" w:color="auto"/>
        <w:left w:val="none" w:sz="0" w:space="0" w:color="auto"/>
        <w:bottom w:val="none" w:sz="0" w:space="0" w:color="auto"/>
        <w:right w:val="none" w:sz="0" w:space="0" w:color="auto"/>
      </w:divBdr>
    </w:div>
    <w:div w:id="1186669766">
      <w:bodyDiv w:val="1"/>
      <w:marLeft w:val="0"/>
      <w:marRight w:val="0"/>
      <w:marTop w:val="0"/>
      <w:marBottom w:val="0"/>
      <w:divBdr>
        <w:top w:val="none" w:sz="0" w:space="0" w:color="auto"/>
        <w:left w:val="none" w:sz="0" w:space="0" w:color="auto"/>
        <w:bottom w:val="none" w:sz="0" w:space="0" w:color="auto"/>
        <w:right w:val="none" w:sz="0" w:space="0" w:color="auto"/>
      </w:divBdr>
    </w:div>
    <w:div w:id="1463570069">
      <w:bodyDiv w:val="1"/>
      <w:marLeft w:val="0"/>
      <w:marRight w:val="0"/>
      <w:marTop w:val="0"/>
      <w:marBottom w:val="0"/>
      <w:divBdr>
        <w:top w:val="none" w:sz="0" w:space="0" w:color="auto"/>
        <w:left w:val="none" w:sz="0" w:space="0" w:color="auto"/>
        <w:bottom w:val="none" w:sz="0" w:space="0" w:color="auto"/>
        <w:right w:val="none" w:sz="0" w:space="0" w:color="auto"/>
      </w:divBdr>
    </w:div>
    <w:div w:id="1547989135">
      <w:bodyDiv w:val="1"/>
      <w:marLeft w:val="0"/>
      <w:marRight w:val="0"/>
      <w:marTop w:val="0"/>
      <w:marBottom w:val="0"/>
      <w:divBdr>
        <w:top w:val="none" w:sz="0" w:space="0" w:color="auto"/>
        <w:left w:val="none" w:sz="0" w:space="0" w:color="auto"/>
        <w:bottom w:val="none" w:sz="0" w:space="0" w:color="auto"/>
        <w:right w:val="none" w:sz="0" w:space="0" w:color="auto"/>
      </w:divBdr>
    </w:div>
    <w:div w:id="1596934620">
      <w:bodyDiv w:val="1"/>
      <w:marLeft w:val="0"/>
      <w:marRight w:val="0"/>
      <w:marTop w:val="0"/>
      <w:marBottom w:val="0"/>
      <w:divBdr>
        <w:top w:val="none" w:sz="0" w:space="0" w:color="auto"/>
        <w:left w:val="none" w:sz="0" w:space="0" w:color="auto"/>
        <w:bottom w:val="none" w:sz="0" w:space="0" w:color="auto"/>
        <w:right w:val="none" w:sz="0" w:space="0" w:color="auto"/>
      </w:divBdr>
    </w:div>
    <w:div w:id="1617953553">
      <w:bodyDiv w:val="1"/>
      <w:marLeft w:val="0"/>
      <w:marRight w:val="0"/>
      <w:marTop w:val="0"/>
      <w:marBottom w:val="0"/>
      <w:divBdr>
        <w:top w:val="none" w:sz="0" w:space="0" w:color="auto"/>
        <w:left w:val="none" w:sz="0" w:space="0" w:color="auto"/>
        <w:bottom w:val="none" w:sz="0" w:space="0" w:color="auto"/>
        <w:right w:val="none" w:sz="0" w:space="0" w:color="auto"/>
      </w:divBdr>
    </w:div>
    <w:div w:id="1623416368">
      <w:bodyDiv w:val="1"/>
      <w:marLeft w:val="0"/>
      <w:marRight w:val="0"/>
      <w:marTop w:val="0"/>
      <w:marBottom w:val="0"/>
      <w:divBdr>
        <w:top w:val="none" w:sz="0" w:space="0" w:color="auto"/>
        <w:left w:val="none" w:sz="0" w:space="0" w:color="auto"/>
        <w:bottom w:val="none" w:sz="0" w:space="0" w:color="auto"/>
        <w:right w:val="none" w:sz="0" w:space="0" w:color="auto"/>
      </w:divBdr>
    </w:div>
    <w:div w:id="1920477988">
      <w:bodyDiv w:val="1"/>
      <w:marLeft w:val="0"/>
      <w:marRight w:val="0"/>
      <w:marTop w:val="0"/>
      <w:marBottom w:val="0"/>
      <w:divBdr>
        <w:top w:val="none" w:sz="0" w:space="0" w:color="auto"/>
        <w:left w:val="none" w:sz="0" w:space="0" w:color="auto"/>
        <w:bottom w:val="none" w:sz="0" w:space="0" w:color="auto"/>
        <w:right w:val="none" w:sz="0" w:space="0" w:color="auto"/>
      </w:divBdr>
    </w:div>
    <w:div w:id="2120369138">
      <w:bodyDiv w:val="1"/>
      <w:marLeft w:val="0"/>
      <w:marRight w:val="0"/>
      <w:marTop w:val="0"/>
      <w:marBottom w:val="0"/>
      <w:divBdr>
        <w:top w:val="none" w:sz="0" w:space="0" w:color="auto"/>
        <w:left w:val="none" w:sz="0" w:space="0" w:color="auto"/>
        <w:bottom w:val="none" w:sz="0" w:space="0" w:color="auto"/>
        <w:right w:val="none" w:sz="0" w:space="0" w:color="auto"/>
      </w:divBdr>
      <w:divsChild>
        <w:div w:id="789326564">
          <w:marLeft w:val="0"/>
          <w:marRight w:val="0"/>
          <w:marTop w:val="0"/>
          <w:marBottom w:val="0"/>
          <w:divBdr>
            <w:top w:val="none" w:sz="0" w:space="0" w:color="auto"/>
            <w:left w:val="none" w:sz="0" w:space="0" w:color="auto"/>
            <w:bottom w:val="none" w:sz="0" w:space="0" w:color="auto"/>
            <w:right w:val="none" w:sz="0" w:space="0" w:color="auto"/>
          </w:divBdr>
        </w:div>
        <w:div w:id="1708527315">
          <w:marLeft w:val="0"/>
          <w:marRight w:val="0"/>
          <w:marTop w:val="0"/>
          <w:marBottom w:val="0"/>
          <w:divBdr>
            <w:top w:val="none" w:sz="0" w:space="0" w:color="auto"/>
            <w:left w:val="none" w:sz="0" w:space="0" w:color="auto"/>
            <w:bottom w:val="none" w:sz="0" w:space="0" w:color="auto"/>
            <w:right w:val="none" w:sz="0" w:space="0" w:color="auto"/>
          </w:divBdr>
        </w:div>
        <w:div w:id="2066830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cid:image009.gif@01D1634F.82BAC7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S:\DIRECTION%20des%20ACHATS\02-MODELES%20&amp;%20PROCEDURES\02.DCE\AE%20Md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ba8ea352-da58-48e4-ac02-2b110b1a3fed"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45F69677472834E9DF1785C0C64011E" ma:contentTypeVersion="16" ma:contentTypeDescription="Crée un document." ma:contentTypeScope="" ma:versionID="d58c2116db566c99e645144aced64ae6">
  <xsd:schema xmlns:xsd="http://www.w3.org/2001/XMLSchema" xmlns:xs="http://www.w3.org/2001/XMLSchema" xmlns:p="http://schemas.microsoft.com/office/2006/metadata/properties" xmlns:ns2="9d0b55f4-2809-4223-a844-fa6629e52ccf" xmlns:ns3="b3362aad-c599-4e4f-a0a9-f3d611b78e9a" xmlns:ns4="07f2ffb9-cea9-413e-b18e-ec5529133426" targetNamespace="http://schemas.microsoft.com/office/2006/metadata/properties" ma:root="true" ma:fieldsID="0542aca6e8eb35ed98e99b0860905233" ns2:_="" ns3:_="" ns4:_="">
    <xsd:import namespace="9d0b55f4-2809-4223-a844-fa6629e52ccf"/>
    <xsd:import namespace="b3362aad-c599-4e4f-a0a9-f3d611b78e9a"/>
    <xsd:import namespace="07f2ffb9-cea9-413e-b18e-ec5529133426"/>
    <xsd:element name="properties">
      <xsd:complexType>
        <xsd:sequence>
          <xsd:element name="documentManagement">
            <xsd:complexType>
              <xsd:all>
                <xsd:element ref="ns2:RGPD" minOccurs="0"/>
                <xsd:element ref="ns2:j1fb0a5f359945f79827765d541aec1e" minOccurs="0"/>
                <xsd:element ref="ns2:TaxCatchAll" minOccurs="0"/>
                <xsd:element ref="ns2:TaxCatchAllLabel" minOccurs="0"/>
                <xsd:element ref="ns3:MediaServiceMetadata" minOccurs="0"/>
                <xsd:element ref="ns3:MediaServiceFastMetadata" minOccurs="0"/>
                <xsd:element ref="ns4:SharedWithUsers" minOccurs="0"/>
                <xsd:element ref="ns4:SharedWithDetails" minOccurs="0"/>
                <xsd:element ref="ns3:MediaServiceDateTaken" minOccurs="0"/>
                <xsd:element ref="ns3:MediaServiceAutoTags" minOccurs="0"/>
                <xsd:element ref="ns3:MediaServiceGenerationTime" minOccurs="0"/>
                <xsd:element ref="ns3:MediaServiceEventHashCode" minOccurs="0"/>
                <xsd:element ref="ns3:lcf76f155ced4ddcb4097134ff3c332f" minOccurs="0"/>
                <xsd:element ref="ns3:MediaServiceOCR"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0b55f4-2809-4223-a844-fa6629e52ccf" elementFormDefault="qualified">
    <xsd:import namespace="http://schemas.microsoft.com/office/2006/documentManagement/types"/>
    <xsd:import namespace="http://schemas.microsoft.com/office/infopath/2007/PartnerControls"/>
    <xsd:element name="RGPD" ma:index="8" nillable="true" ma:displayName="RGPD" ma:format="Dropdown" ma:internalName="RGPD">
      <xsd:simpleType>
        <xsd:restriction base="dms:Choice">
          <xsd:enumeration value="Confidentielle"/>
          <xsd:enumeration value="Personnelle"/>
          <xsd:enumeration value="Sensible"/>
        </xsd:restriction>
      </xsd:simpleType>
    </xsd:element>
    <xsd:element name="j1fb0a5f359945f79827765d541aec1e" ma:index="9" nillable="true" ma:taxonomy="true" ma:internalName="j1fb0a5f359945f79827765d541aec1e" ma:taxonomyFieldName="TypologieDocument" ma:displayName="Typologie de document" ma:default="1;#N/A|590b5934-11d1-4345-ab40-b262c114c763" ma:fieldId="{31fb0a5f-3599-45f7-9827-765d541aec1e}" ma:sspId="ba8ea352-da58-48e4-ac02-2b110b1a3fed" ma:termSetId="e8556e3f-b5d5-429a-b536-e8e0aba5face"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d61b4a37-f249-478e-a79d-113d77cd70f1}" ma:internalName="TaxCatchAll" ma:showField="CatchAllData" ma:web="07f2ffb9-cea9-413e-b18e-ec5529133426">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d61b4a37-f249-478e-a79d-113d77cd70f1}" ma:internalName="TaxCatchAllLabel" ma:readOnly="true" ma:showField="CatchAllDataLabel" ma:web="07f2ffb9-cea9-413e-b18e-ec552913342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3362aad-c599-4e4f-a0a9-f3d611b78e9a"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a8ea352-da58-48e4-ac02-2b110b1a3fe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f2ffb9-cea9-413e-b18e-ec552913342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d0b55f4-2809-4223-a844-fa6629e52ccf">
      <Value>1</Value>
    </TaxCatchAll>
    <j1fb0a5f359945f79827765d541aec1e xmlns="9d0b55f4-2809-4223-a844-fa6629e52ccf">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590b5934-11d1-4345-ab40-b262c114c763</TermId>
        </TermInfo>
      </Terms>
    </j1fb0a5f359945f79827765d541aec1e>
    <RGPD xmlns="9d0b55f4-2809-4223-a844-fa6629e52ccf" xsi:nil="true"/>
    <lcf76f155ced4ddcb4097134ff3c332f xmlns="b3362aad-c599-4e4f-a0a9-f3d611b78e9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F795F-63A4-4CE9-95C0-2D9F470011E9}">
  <ds:schemaRefs>
    <ds:schemaRef ds:uri="Microsoft.SharePoint.Taxonomy.ContentTypeSync"/>
  </ds:schemaRefs>
</ds:datastoreItem>
</file>

<file path=customXml/itemProps2.xml><?xml version="1.0" encoding="utf-8"?>
<ds:datastoreItem xmlns:ds="http://schemas.openxmlformats.org/officeDocument/2006/customXml" ds:itemID="{F1A463B1-16FB-44D7-B009-8ACEC43F2ED3}"/>
</file>

<file path=customXml/itemProps3.xml><?xml version="1.0" encoding="utf-8"?>
<ds:datastoreItem xmlns:ds="http://schemas.openxmlformats.org/officeDocument/2006/customXml" ds:itemID="{186DEA01-7462-43C4-851C-E5BBD27DCB23}">
  <ds:schemaRefs>
    <ds:schemaRef ds:uri="http://schemas.microsoft.com/office/2006/metadata/properties"/>
    <ds:schemaRef ds:uri="http://schemas.microsoft.com/office/infopath/2007/PartnerControls"/>
    <ds:schemaRef ds:uri="9d0b55f4-2809-4223-a844-fa6629e52ccf"/>
    <ds:schemaRef ds:uri="a312bc91-27d8-4888-bd04-851e9a9e3f0d"/>
  </ds:schemaRefs>
</ds:datastoreItem>
</file>

<file path=customXml/itemProps4.xml><?xml version="1.0" encoding="utf-8"?>
<ds:datastoreItem xmlns:ds="http://schemas.openxmlformats.org/officeDocument/2006/customXml" ds:itemID="{D841C318-C5D4-4B22-90BB-B49F06D39949}">
  <ds:schemaRefs>
    <ds:schemaRef ds:uri="http://schemas.microsoft.com/sharepoint/v3/contenttype/forms"/>
  </ds:schemaRefs>
</ds:datastoreItem>
</file>

<file path=customXml/itemProps5.xml><?xml version="1.0" encoding="utf-8"?>
<ds:datastoreItem xmlns:ds="http://schemas.openxmlformats.org/officeDocument/2006/customXml" ds:itemID="{63FEACE2-C287-45FC-B561-4988A6D4E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Mdl.dotx</Template>
  <TotalTime>2</TotalTime>
  <Pages>5</Pages>
  <Words>957</Words>
  <Characters>5592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CNDP</Company>
  <LinksUpToDate>false</LinksUpToDate>
  <CharactersWithSpaces>6536</CharactersWithSpaces>
  <SharedDoc>false</SharedDoc>
  <HLinks>
    <vt:vector size="6" baseType="variant">
      <vt:variant>
        <vt:i4>1310768</vt:i4>
      </vt:variant>
      <vt:variant>
        <vt:i4>40</vt:i4>
      </vt:variant>
      <vt:variant>
        <vt:i4>0</vt:i4>
      </vt:variant>
      <vt:variant>
        <vt:i4>5</vt:i4>
      </vt:variant>
      <vt:variant>
        <vt:lpwstr>mailto:cellule.achats@reseau-canope.fr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CHAMPS DE SAINT-LEGER Cecile</dc:creator>
  <cp:lastModifiedBy>DE CHAMPS DE SAINT-LEGER Cecile</cp:lastModifiedBy>
  <cp:revision>1</cp:revision>
  <cp:lastPrinted>2015-03-02T12:44:00Z</cp:lastPrinted>
  <dcterms:created xsi:type="dcterms:W3CDTF">2024-12-03T15:53:00Z</dcterms:created>
  <dcterms:modified xsi:type="dcterms:W3CDTF">2024-12-03T15:55:00Z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ypologieDocument">
    <vt:lpwstr>1;#N/A|590b5934-11d1-4345-ab40-b262c114c763</vt:lpwstr>
  </property>
  <property fmtid="{D5CDD505-2E9C-101B-9397-08002B2CF9AE}" pid="3" name="ContentTypeId">
    <vt:lpwstr>0x010100E45F69677472834E9DF1785C0C64011E</vt:lpwstr>
  </property>
  <property fmtid="{D5CDD505-2E9C-101B-9397-08002B2CF9AE}" pid="4" name="MediaServiceImageTags">
    <vt:lpwstr/>
  </property>
</Properties>
</file>