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6DEC9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EE266" w14:textId="77777777">
        <w:trPr>
          <w:trHeight w:val="1132"/>
        </w:trPr>
        <w:tc>
          <w:tcPr>
            <w:tcW w:w="10434" w:type="dxa"/>
            <w:shd w:val="clear" w:color="auto" w:fill="auto"/>
          </w:tcPr>
          <w:p w14:paraId="18196400" w14:textId="66151393" w:rsidR="00541CA3" w:rsidRDefault="004409C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0B84FA1" wp14:editId="51CDE1C2">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211E080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825C41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E062E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98062F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8D1881B" w14:textId="77777777">
        <w:tc>
          <w:tcPr>
            <w:tcW w:w="9002" w:type="dxa"/>
            <w:shd w:val="clear" w:color="auto" w:fill="66CCFF"/>
          </w:tcPr>
          <w:p w14:paraId="1D612D2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40E8E2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D6F7B14" w14:textId="77777777" w:rsidR="009B1CD0" w:rsidRDefault="00E47798" w:rsidP="0083205E">
            <w:pPr>
              <w:pStyle w:val="Titre8"/>
              <w:tabs>
                <w:tab w:val="left" w:pos="851"/>
                <w:tab w:val="right" w:pos="9639"/>
              </w:tabs>
              <w:spacing w:before="120" w:after="120"/>
            </w:pPr>
            <w:r>
              <w:rPr>
                <w:caps/>
                <w:sz w:val="28"/>
                <w:szCs w:val="28"/>
              </w:rPr>
              <w:t>ATTRI1</w:t>
            </w:r>
          </w:p>
        </w:tc>
      </w:tr>
    </w:tbl>
    <w:p w14:paraId="095F457C" w14:textId="77777777" w:rsidR="009B1CD0" w:rsidRDefault="009B1CD0" w:rsidP="006C4338">
      <w:pPr>
        <w:tabs>
          <w:tab w:val="left" w:pos="851"/>
        </w:tabs>
      </w:pPr>
    </w:p>
    <w:p w14:paraId="26F9591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6DAFC21" w14:textId="77777777" w:rsidR="00FE48C9" w:rsidRDefault="00FE48C9" w:rsidP="006C4338">
      <w:pPr>
        <w:pStyle w:val="Corpsdetexte31"/>
        <w:tabs>
          <w:tab w:val="left" w:pos="851"/>
        </w:tabs>
        <w:jc w:val="both"/>
        <w:rPr>
          <w:sz w:val="18"/>
          <w:szCs w:val="18"/>
        </w:rPr>
      </w:pPr>
    </w:p>
    <w:p w14:paraId="5A0749B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CA00" w14:textId="77777777" w:rsidR="00FE48C9" w:rsidRDefault="00FE48C9" w:rsidP="006C4338">
      <w:pPr>
        <w:pStyle w:val="Corpsdetexte31"/>
        <w:tabs>
          <w:tab w:val="left" w:pos="851"/>
        </w:tabs>
        <w:jc w:val="both"/>
        <w:rPr>
          <w:sz w:val="18"/>
          <w:szCs w:val="18"/>
        </w:rPr>
      </w:pPr>
    </w:p>
    <w:p w14:paraId="20E642E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CA0AC9F" w14:textId="77777777" w:rsidR="00FE48C9" w:rsidRDefault="00FE48C9" w:rsidP="006C4338">
      <w:pPr>
        <w:pStyle w:val="Corpsdetexte31"/>
        <w:tabs>
          <w:tab w:val="left" w:pos="851"/>
        </w:tabs>
        <w:jc w:val="both"/>
        <w:rPr>
          <w:sz w:val="18"/>
          <w:szCs w:val="18"/>
        </w:rPr>
      </w:pPr>
    </w:p>
    <w:p w14:paraId="7B0B256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A6D1DB" w14:textId="77777777" w:rsidR="00FE48C9" w:rsidRDefault="00FE48C9" w:rsidP="006F3DF9">
      <w:pPr>
        <w:pStyle w:val="Corpsdetexte31"/>
        <w:tabs>
          <w:tab w:val="left" w:pos="851"/>
        </w:tabs>
        <w:jc w:val="both"/>
        <w:rPr>
          <w:sz w:val="18"/>
          <w:szCs w:val="18"/>
        </w:rPr>
      </w:pPr>
    </w:p>
    <w:p w14:paraId="1BCDBF1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F279012" w14:textId="77777777" w:rsidR="00FE48C9" w:rsidRDefault="00FE48C9" w:rsidP="005846FB">
      <w:pPr>
        <w:pStyle w:val="Corpsdetexte31"/>
        <w:tabs>
          <w:tab w:val="left" w:pos="851"/>
        </w:tabs>
        <w:jc w:val="both"/>
        <w:rPr>
          <w:sz w:val="18"/>
          <w:szCs w:val="18"/>
        </w:rPr>
      </w:pPr>
    </w:p>
    <w:p w14:paraId="6BCED26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6AF81B" w14:textId="77777777" w:rsidR="004C5755" w:rsidRPr="001C7D87" w:rsidRDefault="004C5755" w:rsidP="004C5755">
      <w:pPr>
        <w:jc w:val="both"/>
        <w:rPr>
          <w:rFonts w:ascii="Arial" w:hAnsi="Arial" w:cs="Arial"/>
          <w:i/>
          <w:sz w:val="18"/>
          <w:szCs w:val="18"/>
        </w:rPr>
      </w:pPr>
    </w:p>
    <w:p w14:paraId="3ABD2EA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3AA693" w14:textId="77777777">
        <w:tc>
          <w:tcPr>
            <w:tcW w:w="10277" w:type="dxa"/>
            <w:shd w:val="clear" w:color="auto" w:fill="66CCFF"/>
          </w:tcPr>
          <w:p w14:paraId="06B3867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152E57" w14:textId="77777777" w:rsidR="009B1CD0" w:rsidRDefault="009B1CD0" w:rsidP="006C4338">
      <w:pPr>
        <w:tabs>
          <w:tab w:val="left" w:pos="426"/>
          <w:tab w:val="left" w:pos="851"/>
        </w:tabs>
        <w:jc w:val="both"/>
      </w:pPr>
    </w:p>
    <w:p w14:paraId="289FB0C0"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7FED96C" w14:textId="77777777" w:rsidR="007C4FD2" w:rsidRDefault="007C4FD2" w:rsidP="007C4FD2">
      <w:pPr>
        <w:widowControl w:val="0"/>
        <w:suppressAutoHyphens w:val="0"/>
        <w:autoSpaceDE w:val="0"/>
        <w:autoSpaceDN w:val="0"/>
        <w:ind w:right="761"/>
        <w:rPr>
          <w:rFonts w:ascii="Marianne" w:eastAsia="Marianne" w:hAnsi="Marianne" w:cs="Marianne"/>
          <w:iCs/>
          <w:sz w:val="18"/>
          <w:szCs w:val="22"/>
          <w:lang w:eastAsia="en-US"/>
        </w:rPr>
      </w:pPr>
    </w:p>
    <w:p w14:paraId="5E977B58" w14:textId="77777777" w:rsidR="007C5EF4" w:rsidRDefault="007C5EF4" w:rsidP="007C5EF4">
      <w:pPr>
        <w:rPr>
          <w:rFonts w:ascii="Marianne" w:eastAsia="Marianne" w:hAnsi="Marianne" w:cs="Marianne"/>
          <w:iCs/>
          <w:sz w:val="18"/>
          <w:szCs w:val="22"/>
          <w:lang w:eastAsia="en-US"/>
        </w:rPr>
      </w:pPr>
      <w:r>
        <w:rPr>
          <w:rFonts w:ascii="Marianne" w:eastAsia="Marianne" w:hAnsi="Marianne" w:cs="Marianne"/>
          <w:iCs/>
          <w:sz w:val="18"/>
          <w:szCs w:val="22"/>
          <w:lang w:eastAsia="en-US"/>
        </w:rPr>
        <w:t>FOURNITURE D’UN VEHICULE INDUSTRIEL ELECTRIQUE D’OCCASION DE CATEGORIE N3 POUR LA FILIERE AUTOMOBILE DU CFA CCI LE MANS</w:t>
      </w:r>
    </w:p>
    <w:p w14:paraId="7463C625" w14:textId="77777777" w:rsidR="007C5EF4" w:rsidRDefault="007C5EF4" w:rsidP="007C5EF4">
      <w:pPr>
        <w:rPr>
          <w:rFonts w:ascii="Marianne" w:eastAsia="Marianne" w:hAnsi="Marianne" w:cs="Marianne"/>
          <w:iCs/>
          <w:sz w:val="18"/>
          <w:szCs w:val="22"/>
          <w:lang w:eastAsia="en-US"/>
        </w:rPr>
      </w:pPr>
      <w:r>
        <w:rPr>
          <w:rFonts w:ascii="Marianne" w:eastAsia="Marianne" w:hAnsi="Marianne" w:cs="Marianne"/>
          <w:iCs/>
          <w:sz w:val="18"/>
          <w:szCs w:val="22"/>
          <w:lang w:eastAsia="en-US"/>
        </w:rPr>
        <w:t>MARCHE N° 2024RTPF5052</w:t>
      </w:r>
    </w:p>
    <w:p w14:paraId="0368882A" w14:textId="77777777" w:rsidR="007C5EF4" w:rsidRDefault="007C5EF4" w:rsidP="000567A9">
      <w:pPr>
        <w:rPr>
          <w:rFonts w:ascii="Marianne" w:eastAsia="Marianne" w:hAnsi="Marianne" w:cs="Marianne"/>
          <w:iCs/>
          <w:sz w:val="18"/>
          <w:szCs w:val="22"/>
          <w:lang w:eastAsia="en-US"/>
        </w:rPr>
      </w:pPr>
    </w:p>
    <w:p w14:paraId="1A6D04D8" w14:textId="77777777" w:rsidR="009B1CD0" w:rsidRDefault="009B1CD0" w:rsidP="005846FB">
      <w:pPr>
        <w:tabs>
          <w:tab w:val="left" w:pos="426"/>
          <w:tab w:val="left" w:pos="851"/>
        </w:tabs>
        <w:jc w:val="both"/>
        <w:rPr>
          <w:rFonts w:ascii="Arial" w:hAnsi="Arial" w:cs="Arial"/>
        </w:rPr>
      </w:pPr>
    </w:p>
    <w:p w14:paraId="635FA03E"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693593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DD19181" w14:textId="77777777" w:rsidR="009B1CD0" w:rsidRDefault="009B1CD0" w:rsidP="00934503">
      <w:pPr>
        <w:tabs>
          <w:tab w:val="left" w:pos="426"/>
          <w:tab w:val="left" w:pos="851"/>
        </w:tabs>
        <w:jc w:val="both"/>
        <w:rPr>
          <w:rFonts w:ascii="Arial" w:hAnsi="Arial" w:cs="Arial"/>
        </w:rPr>
      </w:pPr>
    </w:p>
    <w:p w14:paraId="2BC7E080" w14:textId="5F0FAD90" w:rsidR="009B1CD0" w:rsidRDefault="00237911"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C5EF4">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100CFA41" w14:textId="77777777" w:rsidR="004C5755" w:rsidRDefault="004C5755" w:rsidP="006C4338">
      <w:pPr>
        <w:pStyle w:val="fcasegauche"/>
        <w:tabs>
          <w:tab w:val="left" w:pos="851"/>
        </w:tabs>
        <w:spacing w:after="0"/>
        <w:ind w:left="0" w:firstLine="0"/>
        <w:rPr>
          <w:rFonts w:ascii="Arial" w:hAnsi="Arial" w:cs="Arial"/>
        </w:rPr>
      </w:pPr>
    </w:p>
    <w:p w14:paraId="24B8B92F" w14:textId="77777777" w:rsidR="007C4FD2" w:rsidRDefault="007C4FD2" w:rsidP="006C4338">
      <w:pPr>
        <w:pStyle w:val="fcasegauche"/>
        <w:tabs>
          <w:tab w:val="left" w:pos="851"/>
        </w:tabs>
        <w:spacing w:after="0"/>
        <w:ind w:left="0" w:firstLine="0"/>
        <w:rPr>
          <w:rFonts w:ascii="Arial" w:hAnsi="Arial" w:cs="Arial"/>
        </w:rPr>
      </w:pPr>
    </w:p>
    <w:p w14:paraId="5CE943B0" w14:textId="77777777" w:rsidR="004C5755" w:rsidRDefault="004C5755" w:rsidP="006C4338">
      <w:pPr>
        <w:pStyle w:val="fcasegauche"/>
        <w:tabs>
          <w:tab w:val="left" w:pos="851"/>
        </w:tabs>
        <w:spacing w:after="0"/>
        <w:ind w:left="0" w:firstLine="0"/>
        <w:rPr>
          <w:rFonts w:ascii="Arial" w:hAnsi="Arial" w:cs="Arial"/>
        </w:rPr>
      </w:pPr>
    </w:p>
    <w:p w14:paraId="7BD699FD" w14:textId="77777777" w:rsidR="009B1CD0" w:rsidRDefault="009B1CD0" w:rsidP="006B5057">
      <w:pPr>
        <w:pStyle w:val="fcasegauche"/>
        <w:tabs>
          <w:tab w:val="left" w:pos="851"/>
        </w:tabs>
        <w:spacing w:before="120" w:after="0"/>
        <w:ind w:left="426" w:firstLine="0"/>
        <w:rPr>
          <w:rFonts w:ascii="Arial" w:hAnsi="Arial" w:cs="Arial"/>
          <w:iCs/>
        </w:rPr>
      </w:pPr>
    </w:p>
    <w:p w14:paraId="72DE840E"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7C5EF4">
        <w:fldChar w:fldCharType="separate"/>
      </w:r>
      <w:r>
        <w:fldChar w:fldCharType="end"/>
      </w:r>
      <w:r w:rsidR="009B1CD0">
        <w:rPr>
          <w:rFonts w:ascii="Arial" w:hAnsi="Arial" w:cs="Arial"/>
        </w:rPr>
        <w:tab/>
        <w:t>à l’offre de base</w:t>
      </w:r>
      <w:r w:rsidR="004C5755">
        <w:rPr>
          <w:rFonts w:ascii="Arial" w:hAnsi="Arial" w:cs="Arial"/>
        </w:rPr>
        <w:t> ;</w:t>
      </w:r>
    </w:p>
    <w:p w14:paraId="5D7D04BF" w14:textId="77777777" w:rsidR="009B1CD0" w:rsidRDefault="009B1CD0" w:rsidP="005846FB">
      <w:pPr>
        <w:pStyle w:val="fcasegauche"/>
        <w:tabs>
          <w:tab w:val="left" w:pos="851"/>
        </w:tabs>
        <w:spacing w:after="0"/>
        <w:rPr>
          <w:rFonts w:ascii="Arial" w:hAnsi="Arial" w:cs="Arial"/>
        </w:rPr>
      </w:pPr>
    </w:p>
    <w:p w14:paraId="202BF0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C5EF4">
        <w:fldChar w:fldCharType="separate"/>
      </w:r>
      <w:r>
        <w:fldChar w:fldCharType="end"/>
      </w:r>
      <w:r w:rsidR="009B1CD0">
        <w:rPr>
          <w:rFonts w:ascii="Arial" w:hAnsi="Arial" w:cs="Arial"/>
        </w:rPr>
        <w:tab/>
        <w:t xml:space="preserve">à la variante suivante : </w:t>
      </w:r>
    </w:p>
    <w:p w14:paraId="50B1564F" w14:textId="77777777" w:rsidR="006B5057" w:rsidRDefault="006B5057" w:rsidP="005846FB">
      <w:pPr>
        <w:pStyle w:val="fcasegauche"/>
        <w:tabs>
          <w:tab w:val="left" w:pos="851"/>
        </w:tabs>
        <w:spacing w:after="0"/>
        <w:rPr>
          <w:rFonts w:ascii="Arial" w:hAnsi="Arial" w:cs="Arial"/>
        </w:rPr>
      </w:pPr>
    </w:p>
    <w:p w14:paraId="3E4900D2" w14:textId="77777777" w:rsidR="006B5057" w:rsidRDefault="006B5057" w:rsidP="005846FB">
      <w:pPr>
        <w:pStyle w:val="fcasegauche"/>
        <w:tabs>
          <w:tab w:val="left" w:pos="851"/>
        </w:tabs>
        <w:spacing w:after="0"/>
        <w:rPr>
          <w:rFonts w:ascii="Arial" w:hAnsi="Arial" w:cs="Arial"/>
        </w:rPr>
      </w:pPr>
    </w:p>
    <w:p w14:paraId="11B15641" w14:textId="77777777" w:rsidR="006B5057" w:rsidRDefault="006B5057" w:rsidP="005846FB">
      <w:pPr>
        <w:pStyle w:val="fcasegauche"/>
        <w:tabs>
          <w:tab w:val="left" w:pos="851"/>
        </w:tabs>
        <w:spacing w:after="0"/>
        <w:rPr>
          <w:rFonts w:ascii="Arial" w:hAnsi="Arial" w:cs="Arial"/>
        </w:rPr>
      </w:pPr>
    </w:p>
    <w:p w14:paraId="4351E7EF" w14:textId="77777777" w:rsidR="006B5057" w:rsidRDefault="006B5057" w:rsidP="005846FB">
      <w:pPr>
        <w:pStyle w:val="fcasegauche"/>
        <w:tabs>
          <w:tab w:val="left" w:pos="851"/>
        </w:tabs>
        <w:spacing w:after="0"/>
        <w:ind w:left="0" w:firstLine="0"/>
        <w:rPr>
          <w:rFonts w:ascii="Arial" w:hAnsi="Arial" w:cs="Arial"/>
        </w:rPr>
      </w:pPr>
    </w:p>
    <w:p w14:paraId="383B9969" w14:textId="77777777" w:rsidR="006B5057" w:rsidRDefault="006B5057" w:rsidP="005846FB">
      <w:pPr>
        <w:pStyle w:val="fcasegauche"/>
        <w:tabs>
          <w:tab w:val="left" w:pos="851"/>
        </w:tabs>
        <w:spacing w:after="0"/>
        <w:ind w:left="0" w:firstLine="0"/>
        <w:rPr>
          <w:rFonts w:ascii="Arial" w:hAnsi="Arial" w:cs="Arial"/>
        </w:rPr>
      </w:pPr>
    </w:p>
    <w:p w14:paraId="617925F6" w14:textId="77777777" w:rsidR="006B5057" w:rsidRDefault="006B5057" w:rsidP="005846FB">
      <w:pPr>
        <w:pStyle w:val="fcasegauche"/>
        <w:tabs>
          <w:tab w:val="left" w:pos="851"/>
        </w:tabs>
        <w:spacing w:after="0"/>
        <w:ind w:left="0" w:firstLine="0"/>
        <w:rPr>
          <w:rFonts w:ascii="Arial" w:hAnsi="Arial" w:cs="Arial"/>
        </w:rPr>
      </w:pPr>
    </w:p>
    <w:p w14:paraId="7FB23FE1" w14:textId="77777777" w:rsidR="006B5057" w:rsidRDefault="006B5057" w:rsidP="005846FB">
      <w:pPr>
        <w:pStyle w:val="fcasegauche"/>
        <w:tabs>
          <w:tab w:val="left" w:pos="851"/>
        </w:tabs>
        <w:spacing w:after="0"/>
        <w:ind w:left="0" w:firstLine="0"/>
        <w:rPr>
          <w:rFonts w:ascii="Arial" w:hAnsi="Arial" w:cs="Arial"/>
        </w:rPr>
      </w:pPr>
    </w:p>
    <w:p w14:paraId="7449A20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F92C87" w14:textId="77777777">
        <w:tc>
          <w:tcPr>
            <w:tcW w:w="10277" w:type="dxa"/>
            <w:shd w:val="clear" w:color="auto" w:fill="66CCFF"/>
          </w:tcPr>
          <w:p w14:paraId="47DAF51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32E0139" w14:textId="77777777" w:rsidR="009B1CD0" w:rsidRDefault="009B1CD0" w:rsidP="006C4338">
      <w:pPr>
        <w:tabs>
          <w:tab w:val="left" w:pos="851"/>
        </w:tabs>
      </w:pPr>
    </w:p>
    <w:p w14:paraId="06F1BAC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298352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43CA5A3" w14:textId="77777777" w:rsidR="009B1CD0" w:rsidRDefault="009B1CD0" w:rsidP="005846FB">
      <w:pPr>
        <w:tabs>
          <w:tab w:val="left" w:pos="851"/>
        </w:tabs>
        <w:rPr>
          <w:rFonts w:ascii="Arial" w:hAnsi="Arial" w:cs="Arial"/>
        </w:rPr>
      </w:pPr>
    </w:p>
    <w:p w14:paraId="45AB3116" w14:textId="16E79989"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C4FD2">
        <w:rPr>
          <w:rFonts w:ascii="Arial" w:hAnsi="Arial" w:cs="Arial"/>
        </w:rPr>
        <w:t xml:space="preserve">stipulées à l’article </w:t>
      </w:r>
      <w:r w:rsidR="00237911">
        <w:rPr>
          <w:rFonts w:ascii="Arial" w:hAnsi="Arial" w:cs="Arial"/>
        </w:rPr>
        <w:t>4</w:t>
      </w:r>
      <w:r w:rsidR="007C4FD2">
        <w:rPr>
          <w:rFonts w:ascii="Arial" w:hAnsi="Arial" w:cs="Arial"/>
        </w:rPr>
        <w:t xml:space="preserve"> du CCP.</w:t>
      </w:r>
    </w:p>
    <w:p w14:paraId="674ED9B0" w14:textId="77777777" w:rsidR="009B1CD0" w:rsidRDefault="009B1CD0" w:rsidP="00710FD6">
      <w:pPr>
        <w:tabs>
          <w:tab w:val="left" w:pos="851"/>
        </w:tabs>
        <w:jc w:val="both"/>
        <w:rPr>
          <w:rFonts w:ascii="Arial" w:hAnsi="Arial" w:cs="Arial"/>
        </w:rPr>
      </w:pPr>
    </w:p>
    <w:p w14:paraId="5702234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8115689" w14:textId="77777777" w:rsidR="009B1CD0" w:rsidRDefault="009B1CD0" w:rsidP="0083205E">
      <w:pPr>
        <w:tabs>
          <w:tab w:val="left" w:pos="851"/>
        </w:tabs>
        <w:jc w:val="both"/>
        <w:rPr>
          <w:rFonts w:ascii="Arial" w:hAnsi="Arial" w:cs="Arial"/>
        </w:rPr>
      </w:pPr>
    </w:p>
    <w:p w14:paraId="1C31682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5EF4">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E75D50C" w14:textId="77777777" w:rsidR="009B1CD0" w:rsidRDefault="009B1CD0" w:rsidP="0083205E">
      <w:pPr>
        <w:tabs>
          <w:tab w:val="left" w:pos="851"/>
        </w:tabs>
        <w:jc w:val="both"/>
        <w:rPr>
          <w:rFonts w:ascii="Arial" w:hAnsi="Arial" w:cs="Arial"/>
        </w:rPr>
      </w:pPr>
    </w:p>
    <w:p w14:paraId="797AF34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C5EF4">
        <w:fldChar w:fldCharType="separate"/>
      </w:r>
      <w:r>
        <w:fldChar w:fldCharType="end"/>
      </w:r>
      <w:r w:rsidR="009B1CD0">
        <w:rPr>
          <w:rFonts w:ascii="Arial" w:hAnsi="Arial" w:cs="Arial"/>
        </w:rPr>
        <w:t xml:space="preserve"> s’engage, sur la base de son offre et pour son propre compte ;</w:t>
      </w:r>
    </w:p>
    <w:p w14:paraId="7CD363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4A0D400" w14:textId="77777777" w:rsidR="009B1CD0" w:rsidRDefault="009B1CD0" w:rsidP="00CD46CC">
      <w:pPr>
        <w:tabs>
          <w:tab w:val="left" w:pos="851"/>
        </w:tabs>
        <w:jc w:val="both"/>
        <w:rPr>
          <w:rFonts w:ascii="Arial" w:hAnsi="Arial" w:cs="Arial"/>
        </w:rPr>
      </w:pPr>
    </w:p>
    <w:p w14:paraId="38F1E1BC" w14:textId="77777777" w:rsidR="009B1CD0" w:rsidRDefault="009B1CD0" w:rsidP="009B45B9">
      <w:pPr>
        <w:tabs>
          <w:tab w:val="left" w:pos="851"/>
        </w:tabs>
        <w:jc w:val="both"/>
        <w:rPr>
          <w:rFonts w:ascii="Arial" w:hAnsi="Arial" w:cs="Arial"/>
        </w:rPr>
      </w:pPr>
    </w:p>
    <w:p w14:paraId="326DCC0E" w14:textId="77777777" w:rsidR="009B1CD0" w:rsidRDefault="009B1CD0" w:rsidP="009B45B9">
      <w:pPr>
        <w:tabs>
          <w:tab w:val="left" w:pos="851"/>
        </w:tabs>
        <w:jc w:val="both"/>
        <w:rPr>
          <w:rFonts w:ascii="Arial" w:hAnsi="Arial" w:cs="Arial"/>
        </w:rPr>
      </w:pPr>
    </w:p>
    <w:p w14:paraId="3939F7FF"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C5EF4">
        <w:fldChar w:fldCharType="separate"/>
      </w:r>
      <w:r>
        <w:fldChar w:fldCharType="end"/>
      </w:r>
      <w:r w:rsidR="009B1CD0">
        <w:rPr>
          <w:rFonts w:ascii="Arial" w:hAnsi="Arial" w:cs="Arial"/>
        </w:rPr>
        <w:t xml:space="preserve"> engage la société ……………………… sur la base de son offre ;</w:t>
      </w:r>
    </w:p>
    <w:p w14:paraId="7FEBD35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17AB6A" w14:textId="77777777" w:rsidR="009B1CD0" w:rsidRDefault="009B1CD0" w:rsidP="009B45B9">
      <w:pPr>
        <w:tabs>
          <w:tab w:val="left" w:pos="851"/>
        </w:tabs>
        <w:jc w:val="both"/>
        <w:rPr>
          <w:rFonts w:ascii="Arial" w:hAnsi="Arial" w:cs="Arial"/>
        </w:rPr>
      </w:pPr>
    </w:p>
    <w:p w14:paraId="4817D042" w14:textId="77777777" w:rsidR="009B1CD0" w:rsidRDefault="009B1CD0" w:rsidP="009B45B9">
      <w:pPr>
        <w:tabs>
          <w:tab w:val="left" w:pos="851"/>
        </w:tabs>
        <w:jc w:val="both"/>
        <w:rPr>
          <w:rFonts w:ascii="Arial" w:hAnsi="Arial" w:cs="Arial"/>
        </w:rPr>
      </w:pPr>
    </w:p>
    <w:p w14:paraId="549D4A25" w14:textId="77777777" w:rsidR="009B1CD0" w:rsidRDefault="009B1CD0" w:rsidP="009B45B9">
      <w:pPr>
        <w:tabs>
          <w:tab w:val="left" w:pos="851"/>
        </w:tabs>
        <w:jc w:val="both"/>
        <w:rPr>
          <w:rFonts w:ascii="Arial" w:hAnsi="Arial" w:cs="Arial"/>
        </w:rPr>
      </w:pPr>
    </w:p>
    <w:p w14:paraId="313242F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C5EF4">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703EAE5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FB2AEBF" w14:textId="77777777" w:rsidR="009B1CD0" w:rsidRDefault="009B1CD0" w:rsidP="009B45B9">
      <w:pPr>
        <w:pStyle w:val="fcase1ertab"/>
        <w:tabs>
          <w:tab w:val="left" w:pos="851"/>
        </w:tabs>
        <w:ind w:left="0" w:firstLine="0"/>
        <w:rPr>
          <w:rFonts w:ascii="Arial" w:hAnsi="Arial" w:cs="Arial"/>
        </w:rPr>
      </w:pPr>
    </w:p>
    <w:p w14:paraId="7EE8A30A" w14:textId="57BAEFE0" w:rsidR="001278E0" w:rsidRPr="00936C07" w:rsidRDefault="001278E0" w:rsidP="001278E0">
      <w:pPr>
        <w:suppressAutoHyphens w:val="0"/>
        <w:rPr>
          <w:b/>
          <w:bCs/>
        </w:rPr>
      </w:pPr>
      <w:r>
        <w:rPr>
          <w:rFonts w:ascii="Arial" w:hAnsi="Arial" w:cs="Arial"/>
          <w:b/>
          <w:bCs/>
        </w:rPr>
        <w:t>►</w:t>
      </w:r>
      <w:r w:rsidRPr="00936C07">
        <w:rPr>
          <w:rFonts w:ascii="Arial" w:hAnsi="Arial" w:cs="Arial"/>
          <w:b/>
          <w:bCs/>
        </w:rPr>
        <w:t xml:space="preserve"> à exécuter les prestations demandées :</w:t>
      </w:r>
    </w:p>
    <w:p w14:paraId="3DC3B3C3" w14:textId="5D8C7A95" w:rsidR="001278E0" w:rsidRDefault="001278E0" w:rsidP="001278E0">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rsidR="007C5EF4">
        <w:fldChar w:fldCharType="separate"/>
      </w:r>
      <w:r>
        <w:fldChar w:fldCharType="end"/>
      </w:r>
      <w:r w:rsidRPr="003752B8">
        <w:t xml:space="preserve"> au</w:t>
      </w:r>
      <w:r w:rsidR="007B752F">
        <w:t>x</w:t>
      </w:r>
      <w:r w:rsidRPr="003752B8">
        <w:t xml:space="preserve"> </w:t>
      </w:r>
      <w:r w:rsidR="007B752F">
        <w:t>prix</w:t>
      </w:r>
      <w:r w:rsidRPr="003752B8">
        <w:t xml:space="preserve"> indiqué</w:t>
      </w:r>
      <w:r w:rsidR="007B752F">
        <w:t>s</w:t>
      </w:r>
      <w:r w:rsidRPr="003752B8">
        <w:t xml:space="preserve"> </w:t>
      </w:r>
      <w:r w:rsidR="007B752F">
        <w:t xml:space="preserve">au </w:t>
      </w:r>
      <w:r w:rsidR="00237911">
        <w:t>Devis</w:t>
      </w:r>
    </w:p>
    <w:p w14:paraId="68869326" w14:textId="77777777" w:rsidR="009B1CD0" w:rsidRDefault="009B1CD0" w:rsidP="009B45B9">
      <w:pPr>
        <w:pStyle w:val="fcasegauche"/>
        <w:pageBreakBefore/>
        <w:tabs>
          <w:tab w:val="left" w:pos="851"/>
        </w:tabs>
        <w:spacing w:after="0"/>
        <w:ind w:left="0" w:firstLine="0"/>
        <w:rPr>
          <w:rFonts w:ascii="Arial" w:hAnsi="Arial" w:cs="Arial"/>
        </w:rPr>
      </w:pPr>
    </w:p>
    <w:p w14:paraId="0DC80F0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F5E49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A4FA5FC" w14:textId="77777777" w:rsidR="00036500" w:rsidRDefault="00036500" w:rsidP="009B45B9">
      <w:pPr>
        <w:tabs>
          <w:tab w:val="left" w:pos="851"/>
          <w:tab w:val="left" w:pos="6237"/>
        </w:tabs>
        <w:rPr>
          <w:rFonts w:ascii="Arial" w:hAnsi="Arial" w:cs="Arial"/>
          <w:i/>
          <w:iCs/>
          <w:sz w:val="18"/>
          <w:szCs w:val="18"/>
        </w:rPr>
      </w:pPr>
    </w:p>
    <w:p w14:paraId="6C9F9DA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270A34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633D17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C5EF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C5EF4">
        <w:fldChar w:fldCharType="separate"/>
      </w:r>
      <w:r>
        <w:fldChar w:fldCharType="end"/>
      </w:r>
      <w:r>
        <w:rPr>
          <w:rFonts w:ascii="Arial" w:hAnsi="Arial" w:cs="Arial"/>
          <w:iCs/>
        </w:rPr>
        <w:t xml:space="preserve"> </w:t>
      </w:r>
      <w:r>
        <w:rPr>
          <w:rFonts w:ascii="Arial" w:hAnsi="Arial" w:cs="Arial"/>
        </w:rPr>
        <w:t>solidaire</w:t>
      </w:r>
    </w:p>
    <w:p w14:paraId="3CF704A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5F0FA4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79D5B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C092BB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F021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01AC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C2184F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BE142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F17723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853FE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F098C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E1CCDFB" w14:textId="77777777">
        <w:trPr>
          <w:trHeight w:val="1021"/>
        </w:trPr>
        <w:tc>
          <w:tcPr>
            <w:tcW w:w="4503" w:type="dxa"/>
            <w:tcBorders>
              <w:top w:val="single" w:sz="4" w:space="0" w:color="000000"/>
              <w:left w:val="single" w:sz="4" w:space="0" w:color="000000"/>
            </w:tcBorders>
            <w:shd w:val="clear" w:color="auto" w:fill="CCFFFF"/>
          </w:tcPr>
          <w:p w14:paraId="0CF7224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FEA746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0815EC0" w14:textId="77777777" w:rsidR="009B1CD0" w:rsidRDefault="009B1CD0" w:rsidP="006F3DF9">
            <w:pPr>
              <w:tabs>
                <w:tab w:val="left" w:pos="851"/>
              </w:tabs>
              <w:snapToGrid w:val="0"/>
              <w:jc w:val="both"/>
              <w:rPr>
                <w:rFonts w:ascii="Arial" w:hAnsi="Arial" w:cs="Arial"/>
              </w:rPr>
            </w:pPr>
          </w:p>
        </w:tc>
      </w:tr>
      <w:tr w:rsidR="009B1CD0" w14:paraId="160F994E" w14:textId="77777777">
        <w:trPr>
          <w:trHeight w:val="1021"/>
        </w:trPr>
        <w:tc>
          <w:tcPr>
            <w:tcW w:w="4503" w:type="dxa"/>
            <w:tcBorders>
              <w:left w:val="single" w:sz="4" w:space="0" w:color="000000"/>
            </w:tcBorders>
            <w:shd w:val="clear" w:color="auto" w:fill="auto"/>
          </w:tcPr>
          <w:p w14:paraId="1216F50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5C37F3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7F32643" w14:textId="77777777" w:rsidR="009B1CD0" w:rsidRDefault="009B1CD0" w:rsidP="006F3DF9">
            <w:pPr>
              <w:tabs>
                <w:tab w:val="left" w:pos="851"/>
              </w:tabs>
              <w:snapToGrid w:val="0"/>
              <w:jc w:val="both"/>
              <w:rPr>
                <w:rFonts w:ascii="Arial" w:hAnsi="Arial" w:cs="Arial"/>
              </w:rPr>
            </w:pPr>
          </w:p>
        </w:tc>
      </w:tr>
      <w:tr w:rsidR="009B1CD0" w14:paraId="0800D99F" w14:textId="77777777">
        <w:trPr>
          <w:trHeight w:val="1021"/>
        </w:trPr>
        <w:tc>
          <w:tcPr>
            <w:tcW w:w="4503" w:type="dxa"/>
            <w:tcBorders>
              <w:left w:val="single" w:sz="4" w:space="0" w:color="000000"/>
              <w:bottom w:val="single" w:sz="4" w:space="0" w:color="000000"/>
            </w:tcBorders>
            <w:shd w:val="clear" w:color="auto" w:fill="CCFFFF"/>
          </w:tcPr>
          <w:p w14:paraId="6F790B5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B4154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A1A341" w14:textId="77777777" w:rsidR="009B1CD0" w:rsidRDefault="009B1CD0" w:rsidP="006F3DF9">
            <w:pPr>
              <w:tabs>
                <w:tab w:val="left" w:pos="851"/>
              </w:tabs>
              <w:snapToGrid w:val="0"/>
              <w:jc w:val="both"/>
              <w:rPr>
                <w:rFonts w:ascii="Arial" w:hAnsi="Arial" w:cs="Arial"/>
              </w:rPr>
            </w:pPr>
          </w:p>
        </w:tc>
      </w:tr>
    </w:tbl>
    <w:p w14:paraId="23A9568C" w14:textId="77777777" w:rsidR="009B1CD0" w:rsidRDefault="009B1CD0" w:rsidP="006C4338">
      <w:pPr>
        <w:tabs>
          <w:tab w:val="left" w:pos="851"/>
          <w:tab w:val="left" w:pos="6237"/>
        </w:tabs>
      </w:pPr>
    </w:p>
    <w:p w14:paraId="3269EBA9" w14:textId="77777777" w:rsidR="009B1CD0" w:rsidRDefault="009B1CD0" w:rsidP="006C4338">
      <w:pPr>
        <w:pStyle w:val="fcasegauche"/>
        <w:tabs>
          <w:tab w:val="left" w:pos="851"/>
        </w:tabs>
        <w:spacing w:after="0"/>
        <w:ind w:left="0" w:firstLine="0"/>
        <w:rPr>
          <w:rFonts w:ascii="Arial" w:hAnsi="Arial" w:cs="Arial"/>
          <w:bCs/>
          <w:iCs/>
        </w:rPr>
      </w:pPr>
    </w:p>
    <w:p w14:paraId="2482921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02AE16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815377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0FD4896"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FD68E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5243B5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A04E60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8F94C39"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EEDEAA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85072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3D8EE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19EE2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7241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359658" w14:textId="77777777" w:rsidR="009B1CD0" w:rsidRDefault="009B1CD0" w:rsidP="00934503">
      <w:pPr>
        <w:tabs>
          <w:tab w:val="left" w:pos="426"/>
          <w:tab w:val="left" w:pos="851"/>
        </w:tabs>
        <w:rPr>
          <w:rFonts w:ascii="Arial" w:hAnsi="Arial" w:cs="Arial"/>
          <w:b/>
        </w:rPr>
      </w:pPr>
    </w:p>
    <w:p w14:paraId="73D5630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C5EF4">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C5EF4">
        <w:fldChar w:fldCharType="separate"/>
      </w:r>
      <w:r w:rsidR="007D7A65">
        <w:fldChar w:fldCharType="end"/>
      </w:r>
      <w:r>
        <w:tab/>
      </w:r>
      <w:r w:rsidR="009D661E">
        <w:t>Oui</w:t>
      </w:r>
    </w:p>
    <w:p w14:paraId="5C44815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B23E929" w14:textId="77777777" w:rsidR="009B1CD0" w:rsidRDefault="009B1CD0" w:rsidP="009B45B9">
      <w:pPr>
        <w:tabs>
          <w:tab w:val="left" w:pos="426"/>
          <w:tab w:val="left" w:pos="851"/>
        </w:tabs>
        <w:jc w:val="both"/>
        <w:rPr>
          <w:rFonts w:ascii="Arial" w:hAnsi="Arial" w:cs="Arial"/>
          <w:b/>
        </w:rPr>
      </w:pPr>
    </w:p>
    <w:p w14:paraId="3BB4A6F5" w14:textId="77777777" w:rsidR="009B1CD0" w:rsidRDefault="009B1CD0" w:rsidP="009B45B9">
      <w:pPr>
        <w:tabs>
          <w:tab w:val="left" w:pos="426"/>
          <w:tab w:val="left" w:pos="851"/>
        </w:tabs>
        <w:jc w:val="both"/>
        <w:rPr>
          <w:rFonts w:ascii="Arial" w:hAnsi="Arial" w:cs="Arial"/>
          <w:b/>
        </w:rPr>
      </w:pPr>
    </w:p>
    <w:p w14:paraId="1C75CF6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EA2B0C7" w14:textId="77777777" w:rsidR="009B1CD0" w:rsidRDefault="009B1CD0" w:rsidP="009B45B9">
      <w:pPr>
        <w:tabs>
          <w:tab w:val="left" w:pos="576"/>
          <w:tab w:val="left" w:pos="851"/>
        </w:tabs>
        <w:jc w:val="both"/>
        <w:rPr>
          <w:rFonts w:ascii="Arial" w:hAnsi="Arial" w:cs="Arial"/>
        </w:rPr>
      </w:pPr>
    </w:p>
    <w:p w14:paraId="4355A40D" w14:textId="40D9BFED" w:rsidR="004C4DBE" w:rsidRPr="004C4DBE" w:rsidRDefault="00237911" w:rsidP="004C4DBE">
      <w:pPr>
        <w:tabs>
          <w:tab w:val="left" w:pos="576"/>
          <w:tab w:val="left" w:pos="851"/>
        </w:tabs>
        <w:jc w:val="both"/>
        <w:rPr>
          <w:rFonts w:ascii="Arial" w:hAnsi="Arial" w:cs="Arial"/>
        </w:rPr>
      </w:pPr>
      <w:r>
        <w:rPr>
          <w:rFonts w:ascii="Arial" w:hAnsi="Arial" w:cs="Arial"/>
        </w:rPr>
        <w:t>Délais d’exécution proposés dans l’offre du candidat.</w:t>
      </w:r>
    </w:p>
    <w:p w14:paraId="379D4A00" w14:textId="77777777" w:rsidR="00090862" w:rsidRDefault="00090862" w:rsidP="004C4DBE">
      <w:pPr>
        <w:tabs>
          <w:tab w:val="left" w:pos="576"/>
          <w:tab w:val="left" w:pos="851"/>
        </w:tabs>
        <w:jc w:val="both"/>
        <w:rPr>
          <w:rFonts w:ascii="Arial" w:hAnsi="Arial" w:cs="Arial"/>
        </w:rPr>
      </w:pPr>
    </w:p>
    <w:p w14:paraId="7BCD9202" w14:textId="0530AE59" w:rsidR="004C4DBE" w:rsidRDefault="004C4DBE" w:rsidP="004C4DBE">
      <w:pPr>
        <w:tabs>
          <w:tab w:val="left" w:pos="576"/>
          <w:tab w:val="left" w:pos="851"/>
        </w:tabs>
        <w:jc w:val="both"/>
        <w:rPr>
          <w:rFonts w:ascii="Arial" w:hAnsi="Arial" w:cs="Arial"/>
        </w:rPr>
      </w:pPr>
      <w:r w:rsidRPr="004C4DBE">
        <w:rPr>
          <w:rFonts w:ascii="Arial" w:hAnsi="Arial" w:cs="Arial"/>
        </w:rPr>
        <w:t>Le délai d'exécution d’un bon de commande part de la date de sa notification et son expiration est déterminée selon modalités prévues au 13.2 du CCAG FCS.</w:t>
      </w:r>
    </w:p>
    <w:p w14:paraId="4D7F113A" w14:textId="77777777" w:rsidR="004C4DBE" w:rsidRDefault="004C4DBE" w:rsidP="008818A7">
      <w:pPr>
        <w:tabs>
          <w:tab w:val="left" w:pos="576"/>
          <w:tab w:val="left" w:pos="851"/>
        </w:tabs>
        <w:jc w:val="both"/>
        <w:rPr>
          <w:rFonts w:ascii="Arial" w:hAnsi="Arial" w:cs="Arial"/>
        </w:rPr>
      </w:pPr>
    </w:p>
    <w:p w14:paraId="381C4BE1" w14:textId="77777777" w:rsidR="004C4DBE" w:rsidRDefault="004C4DBE" w:rsidP="008818A7">
      <w:pPr>
        <w:tabs>
          <w:tab w:val="left" w:pos="576"/>
          <w:tab w:val="left" w:pos="851"/>
        </w:tabs>
        <w:jc w:val="both"/>
        <w:rPr>
          <w:rFonts w:ascii="Arial" w:hAnsi="Arial" w:cs="Arial"/>
        </w:rPr>
      </w:pPr>
    </w:p>
    <w:p w14:paraId="11AADAC7" w14:textId="77777777" w:rsidR="008818A7" w:rsidRDefault="008818A7" w:rsidP="008818A7">
      <w:pPr>
        <w:tabs>
          <w:tab w:val="left" w:pos="426"/>
          <w:tab w:val="left" w:pos="851"/>
        </w:tabs>
        <w:jc w:val="both"/>
        <w:rPr>
          <w:rFonts w:ascii="Arial" w:hAnsi="Arial" w:cs="Arial"/>
          <w:b/>
        </w:rPr>
      </w:pPr>
    </w:p>
    <w:p w14:paraId="6297BB24" w14:textId="1D2CD365" w:rsidR="008818A7" w:rsidRDefault="008818A7" w:rsidP="008818A7">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237911">
        <w:fldChar w:fldCharType="begin">
          <w:ffData>
            <w:name w:val=""/>
            <w:enabled/>
            <w:calcOnExit w:val="0"/>
            <w:checkBox>
              <w:size w:val="20"/>
              <w:default w:val="1"/>
            </w:checkBox>
          </w:ffData>
        </w:fldChar>
      </w:r>
      <w:r w:rsidR="00237911">
        <w:instrText xml:space="preserve"> FORMCHECKBOX </w:instrText>
      </w:r>
      <w:r w:rsidR="007C5EF4">
        <w:fldChar w:fldCharType="separate"/>
      </w:r>
      <w:r w:rsidR="00237911">
        <w:fldChar w:fldCharType="end"/>
      </w:r>
      <w:r>
        <w:tab/>
        <w:t>Non</w:t>
      </w:r>
      <w:r>
        <w:tab/>
      </w:r>
      <w:r>
        <w:tab/>
      </w:r>
      <w:r>
        <w:tab/>
      </w:r>
      <w:r w:rsidR="00237911">
        <w:fldChar w:fldCharType="begin">
          <w:ffData>
            <w:name w:val=""/>
            <w:enabled/>
            <w:calcOnExit w:val="0"/>
            <w:checkBox>
              <w:size w:val="20"/>
              <w:default w:val="0"/>
            </w:checkBox>
          </w:ffData>
        </w:fldChar>
      </w:r>
      <w:r w:rsidR="00237911">
        <w:instrText xml:space="preserve"> FORMCHECKBOX </w:instrText>
      </w:r>
      <w:r w:rsidR="007C5EF4">
        <w:fldChar w:fldCharType="separate"/>
      </w:r>
      <w:r w:rsidR="00237911">
        <w:fldChar w:fldCharType="end"/>
      </w:r>
      <w:r>
        <w:tab/>
        <w:t>Oui</w:t>
      </w:r>
    </w:p>
    <w:p w14:paraId="71F32C6A" w14:textId="77777777" w:rsidR="008818A7" w:rsidRDefault="008818A7" w:rsidP="008818A7">
      <w:pPr>
        <w:tabs>
          <w:tab w:val="left" w:pos="851"/>
        </w:tabs>
        <w:rPr>
          <w:rFonts w:ascii="Arial" w:hAnsi="Arial" w:cs="Arial"/>
        </w:rPr>
      </w:pPr>
      <w:r>
        <w:rPr>
          <w:rFonts w:ascii="Arial" w:hAnsi="Arial" w:cs="Arial"/>
          <w:i/>
          <w:sz w:val="18"/>
          <w:szCs w:val="18"/>
        </w:rPr>
        <w:t>(Cocher la case correspondante.)</w:t>
      </w:r>
    </w:p>
    <w:p w14:paraId="6BD735FA" w14:textId="5C25BD5C" w:rsidR="007C4FD2" w:rsidRDefault="008818A7">
      <w:pPr>
        <w:suppressAutoHyphens w:val="0"/>
        <w:rPr>
          <w:rFonts w:ascii="Arial" w:hAnsi="Arial" w:cs="Arial"/>
        </w:rPr>
      </w:pPr>
      <w:r>
        <w:rPr>
          <w:rFonts w:ascii="Arial" w:hAnsi="Arial" w:cs="Arial"/>
        </w:rPr>
        <w:br w:type="page"/>
      </w:r>
    </w:p>
    <w:p w14:paraId="120480CD" w14:textId="77777777" w:rsidR="009B1CD0" w:rsidRDefault="009B1CD0" w:rsidP="009B45B9">
      <w:pPr>
        <w:tabs>
          <w:tab w:val="left" w:pos="426"/>
          <w:tab w:val="left" w:pos="851"/>
        </w:tabs>
        <w:jc w:val="both"/>
        <w:rPr>
          <w:rFonts w:ascii="Arial" w:hAnsi="Arial" w:cs="Arial"/>
        </w:rPr>
      </w:pPr>
    </w:p>
    <w:p w14:paraId="31C2BAD0" w14:textId="3F96FD6E" w:rsidR="009B1CD0" w:rsidRDefault="009B1CD0" w:rsidP="007C4FD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C5EEF7E" w14:textId="77777777">
        <w:tc>
          <w:tcPr>
            <w:tcW w:w="10419" w:type="dxa"/>
            <w:shd w:val="clear" w:color="auto" w:fill="66CCFF"/>
          </w:tcPr>
          <w:p w14:paraId="16858C2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1166C26" w14:textId="77777777" w:rsidR="009B1CD0" w:rsidRDefault="009B1CD0" w:rsidP="006C4338">
      <w:pPr>
        <w:tabs>
          <w:tab w:val="left" w:pos="851"/>
        </w:tabs>
        <w:jc w:val="both"/>
      </w:pPr>
    </w:p>
    <w:p w14:paraId="543FAA3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9712971" w14:textId="77777777" w:rsidR="005824AE" w:rsidRDefault="005824AE" w:rsidP="006C4338">
      <w:pPr>
        <w:tabs>
          <w:tab w:val="left" w:pos="851"/>
        </w:tabs>
        <w:jc w:val="both"/>
      </w:pPr>
    </w:p>
    <w:p w14:paraId="754F9A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9F4B65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6C19C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0458A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DCA2D8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042521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4FED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2CEB9C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C953A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F7802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8FCBC40" w14:textId="77777777" w:rsidR="00332B12" w:rsidRDefault="00332B12" w:rsidP="00B054DA">
            <w:pPr>
              <w:tabs>
                <w:tab w:val="left" w:pos="851"/>
              </w:tabs>
              <w:snapToGrid w:val="0"/>
              <w:jc w:val="both"/>
              <w:rPr>
                <w:rFonts w:ascii="Arial" w:hAnsi="Arial" w:cs="Arial"/>
                <w:b/>
                <w:bCs/>
              </w:rPr>
            </w:pPr>
          </w:p>
        </w:tc>
      </w:tr>
    </w:tbl>
    <w:p w14:paraId="7FBA72B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CFCBE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4CDDBF1" w14:textId="77777777" w:rsidR="00332B12" w:rsidRDefault="00332B12" w:rsidP="006C4338">
      <w:pPr>
        <w:tabs>
          <w:tab w:val="left" w:pos="851"/>
        </w:tabs>
        <w:jc w:val="both"/>
      </w:pPr>
    </w:p>
    <w:p w14:paraId="187B9EE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98B71D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59BE760" w14:textId="77777777" w:rsidR="009B1CD0" w:rsidRDefault="009B1CD0" w:rsidP="005846FB">
      <w:pPr>
        <w:tabs>
          <w:tab w:val="left" w:pos="851"/>
        </w:tabs>
        <w:rPr>
          <w:rFonts w:ascii="Arial" w:hAnsi="Arial" w:cs="Arial"/>
        </w:rPr>
      </w:pPr>
    </w:p>
    <w:p w14:paraId="590841A3" w14:textId="77777777" w:rsidR="00036500" w:rsidRDefault="00036500" w:rsidP="005846FB">
      <w:pPr>
        <w:tabs>
          <w:tab w:val="left" w:pos="851"/>
        </w:tabs>
        <w:rPr>
          <w:rFonts w:ascii="Arial" w:hAnsi="Arial" w:cs="Arial"/>
        </w:rPr>
      </w:pPr>
    </w:p>
    <w:p w14:paraId="2CCAFC6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41F4B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566055"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C5EF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C5EF4">
        <w:fldChar w:fldCharType="separate"/>
      </w:r>
      <w:r>
        <w:fldChar w:fldCharType="end"/>
      </w:r>
      <w:r>
        <w:rPr>
          <w:rFonts w:ascii="Arial" w:hAnsi="Arial" w:cs="Arial"/>
          <w:iCs/>
        </w:rPr>
        <w:t xml:space="preserve"> </w:t>
      </w:r>
      <w:r>
        <w:rPr>
          <w:rFonts w:ascii="Arial" w:hAnsi="Arial" w:cs="Arial"/>
        </w:rPr>
        <w:t>solidaire</w:t>
      </w:r>
    </w:p>
    <w:p w14:paraId="07BA71C7" w14:textId="77777777" w:rsidR="009B1CD0" w:rsidRDefault="009B1CD0" w:rsidP="0083205E">
      <w:pPr>
        <w:tabs>
          <w:tab w:val="left" w:pos="851"/>
        </w:tabs>
        <w:rPr>
          <w:rFonts w:ascii="Arial" w:hAnsi="Arial" w:cs="Arial"/>
        </w:rPr>
      </w:pPr>
    </w:p>
    <w:p w14:paraId="16ABA20F" w14:textId="77777777" w:rsidR="001C733C" w:rsidRDefault="001C733C" w:rsidP="00CD46CC">
      <w:pPr>
        <w:tabs>
          <w:tab w:val="left" w:pos="851"/>
        </w:tabs>
        <w:rPr>
          <w:rFonts w:ascii="Arial" w:hAnsi="Arial" w:cs="Arial"/>
        </w:rPr>
      </w:pPr>
    </w:p>
    <w:p w14:paraId="5174C6D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C5EF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FD9C4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5FEAD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5C003C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C5EF4">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5ED24C"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AB68CFF" w14:textId="77777777" w:rsidR="002904AF" w:rsidRDefault="002904AF" w:rsidP="001C733C">
      <w:pPr>
        <w:tabs>
          <w:tab w:val="left" w:pos="851"/>
        </w:tabs>
        <w:rPr>
          <w:rFonts w:ascii="Arial" w:hAnsi="Arial" w:cs="Arial"/>
        </w:rPr>
      </w:pPr>
    </w:p>
    <w:p w14:paraId="684BCEE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C5EF4">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F4C691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167E7D9" w14:textId="77777777" w:rsidR="002904AF" w:rsidRDefault="002904AF" w:rsidP="002904AF">
      <w:pPr>
        <w:tabs>
          <w:tab w:val="left" w:pos="851"/>
        </w:tabs>
        <w:rPr>
          <w:rFonts w:ascii="Arial" w:hAnsi="Arial" w:cs="Arial"/>
          <w:iCs/>
        </w:rPr>
      </w:pPr>
    </w:p>
    <w:p w14:paraId="3A3669E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C5EF4">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489259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C751DC7" w14:textId="77777777" w:rsidR="002904AF" w:rsidRDefault="002904AF" w:rsidP="002904AF">
      <w:pPr>
        <w:tabs>
          <w:tab w:val="left" w:pos="851"/>
        </w:tabs>
        <w:ind w:left="1134" w:hanging="850"/>
        <w:rPr>
          <w:rFonts w:ascii="Arial" w:hAnsi="Arial" w:cs="Arial"/>
          <w:i/>
          <w:sz w:val="18"/>
          <w:szCs w:val="18"/>
        </w:rPr>
      </w:pPr>
    </w:p>
    <w:p w14:paraId="24042D0B" w14:textId="77777777" w:rsidR="001C733C" w:rsidRDefault="001C733C" w:rsidP="001C733C">
      <w:pPr>
        <w:tabs>
          <w:tab w:val="left" w:pos="851"/>
        </w:tabs>
        <w:rPr>
          <w:rFonts w:ascii="Arial" w:hAnsi="Arial" w:cs="Arial"/>
          <w:i/>
          <w:sz w:val="18"/>
          <w:szCs w:val="18"/>
        </w:rPr>
      </w:pPr>
    </w:p>
    <w:p w14:paraId="4F40B8F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C5EF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05B26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98FF5D" w14:textId="77777777" w:rsidR="00036500" w:rsidRDefault="00036500" w:rsidP="005846FB">
      <w:pPr>
        <w:tabs>
          <w:tab w:val="left" w:pos="851"/>
        </w:tabs>
        <w:rPr>
          <w:rFonts w:ascii="Arial" w:hAnsi="Arial" w:cs="Arial"/>
        </w:rPr>
      </w:pPr>
    </w:p>
    <w:p w14:paraId="5289819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5EF4">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03DEF0E" w14:textId="77777777" w:rsidR="00AE7831" w:rsidRDefault="00AE7831" w:rsidP="009B45B9">
      <w:pPr>
        <w:tabs>
          <w:tab w:val="left" w:pos="851"/>
        </w:tabs>
        <w:ind w:left="1701" w:hanging="850"/>
        <w:jc w:val="both"/>
      </w:pPr>
    </w:p>
    <w:p w14:paraId="6308941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C5EF4">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B265CC5" w14:textId="77777777" w:rsidR="00036500" w:rsidRDefault="00036500" w:rsidP="006C4338">
      <w:pPr>
        <w:tabs>
          <w:tab w:val="left" w:pos="851"/>
        </w:tabs>
        <w:rPr>
          <w:rFonts w:ascii="Arial" w:hAnsi="Arial" w:cs="Arial"/>
          <w:iCs/>
        </w:rPr>
      </w:pPr>
    </w:p>
    <w:p w14:paraId="69C1EA0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C5EF4">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F3CD18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4036C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FF28AC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983979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5A4C9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3968E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9CE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BDD2070" w14:textId="77777777" w:rsidTr="00B054DA">
        <w:trPr>
          <w:trHeight w:val="1021"/>
        </w:trPr>
        <w:tc>
          <w:tcPr>
            <w:tcW w:w="4644" w:type="dxa"/>
            <w:tcBorders>
              <w:top w:val="single" w:sz="4" w:space="0" w:color="000000"/>
              <w:left w:val="single" w:sz="4" w:space="0" w:color="000000"/>
            </w:tcBorders>
            <w:shd w:val="clear" w:color="auto" w:fill="CCFFFF"/>
          </w:tcPr>
          <w:p w14:paraId="36C24B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6D2C1B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E5DB45C" w14:textId="77777777" w:rsidR="00332B12" w:rsidRDefault="00332B12" w:rsidP="00B054DA">
            <w:pPr>
              <w:tabs>
                <w:tab w:val="left" w:pos="851"/>
              </w:tabs>
              <w:snapToGrid w:val="0"/>
              <w:jc w:val="both"/>
              <w:rPr>
                <w:rFonts w:ascii="Arial" w:hAnsi="Arial" w:cs="Arial"/>
                <w:b/>
                <w:bCs/>
              </w:rPr>
            </w:pPr>
          </w:p>
        </w:tc>
      </w:tr>
      <w:tr w:rsidR="00332B12" w14:paraId="55FA2D95" w14:textId="77777777" w:rsidTr="00B054DA">
        <w:trPr>
          <w:trHeight w:val="1021"/>
        </w:trPr>
        <w:tc>
          <w:tcPr>
            <w:tcW w:w="4644" w:type="dxa"/>
            <w:tcBorders>
              <w:left w:val="single" w:sz="4" w:space="0" w:color="000000"/>
            </w:tcBorders>
            <w:shd w:val="clear" w:color="auto" w:fill="auto"/>
          </w:tcPr>
          <w:p w14:paraId="0D323BA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26929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D365ED" w14:textId="77777777" w:rsidR="00332B12" w:rsidRDefault="00332B12" w:rsidP="00B054DA">
            <w:pPr>
              <w:tabs>
                <w:tab w:val="left" w:pos="851"/>
              </w:tabs>
              <w:snapToGrid w:val="0"/>
              <w:jc w:val="both"/>
              <w:rPr>
                <w:rFonts w:ascii="Arial" w:hAnsi="Arial" w:cs="Arial"/>
                <w:b/>
                <w:bCs/>
              </w:rPr>
            </w:pPr>
          </w:p>
        </w:tc>
      </w:tr>
      <w:tr w:rsidR="00332B12" w14:paraId="5A7AE65F" w14:textId="77777777" w:rsidTr="00B054DA">
        <w:trPr>
          <w:trHeight w:val="1021"/>
        </w:trPr>
        <w:tc>
          <w:tcPr>
            <w:tcW w:w="4644" w:type="dxa"/>
            <w:tcBorders>
              <w:left w:val="single" w:sz="4" w:space="0" w:color="000000"/>
            </w:tcBorders>
            <w:shd w:val="clear" w:color="auto" w:fill="CCFFFF"/>
          </w:tcPr>
          <w:p w14:paraId="79B389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C0A49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77295F" w14:textId="77777777" w:rsidR="00332B12" w:rsidRDefault="00332B12" w:rsidP="00B054DA">
            <w:pPr>
              <w:tabs>
                <w:tab w:val="left" w:pos="851"/>
              </w:tabs>
              <w:snapToGrid w:val="0"/>
              <w:jc w:val="both"/>
              <w:rPr>
                <w:rFonts w:ascii="Arial" w:hAnsi="Arial" w:cs="Arial"/>
                <w:b/>
                <w:bCs/>
              </w:rPr>
            </w:pPr>
          </w:p>
        </w:tc>
      </w:tr>
      <w:tr w:rsidR="00332B12" w14:paraId="423129DB" w14:textId="77777777" w:rsidTr="00B054DA">
        <w:trPr>
          <w:trHeight w:val="1021"/>
        </w:trPr>
        <w:tc>
          <w:tcPr>
            <w:tcW w:w="4644" w:type="dxa"/>
            <w:tcBorders>
              <w:left w:val="single" w:sz="4" w:space="0" w:color="000000"/>
            </w:tcBorders>
            <w:shd w:val="clear" w:color="auto" w:fill="auto"/>
          </w:tcPr>
          <w:p w14:paraId="37E4A1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91787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A8BB95" w14:textId="77777777" w:rsidR="00332B12" w:rsidRDefault="00332B12" w:rsidP="00B054DA">
            <w:pPr>
              <w:tabs>
                <w:tab w:val="left" w:pos="851"/>
              </w:tabs>
              <w:snapToGrid w:val="0"/>
              <w:jc w:val="both"/>
              <w:rPr>
                <w:rFonts w:ascii="Arial" w:hAnsi="Arial" w:cs="Arial"/>
                <w:b/>
                <w:bCs/>
              </w:rPr>
            </w:pPr>
          </w:p>
        </w:tc>
      </w:tr>
      <w:tr w:rsidR="00332B12" w14:paraId="3F778094" w14:textId="77777777" w:rsidTr="00B054DA">
        <w:trPr>
          <w:trHeight w:val="1021"/>
        </w:trPr>
        <w:tc>
          <w:tcPr>
            <w:tcW w:w="4644" w:type="dxa"/>
            <w:tcBorders>
              <w:left w:val="single" w:sz="4" w:space="0" w:color="000000"/>
              <w:bottom w:val="single" w:sz="4" w:space="0" w:color="000000"/>
            </w:tcBorders>
            <w:shd w:val="clear" w:color="auto" w:fill="CCFFFF"/>
          </w:tcPr>
          <w:p w14:paraId="731F91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D2168A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5B8D95D" w14:textId="77777777" w:rsidR="00332B12" w:rsidRDefault="00332B12" w:rsidP="00B054DA">
            <w:pPr>
              <w:tabs>
                <w:tab w:val="left" w:pos="851"/>
              </w:tabs>
              <w:snapToGrid w:val="0"/>
              <w:jc w:val="both"/>
              <w:rPr>
                <w:rFonts w:ascii="Arial" w:hAnsi="Arial" w:cs="Arial"/>
                <w:b/>
                <w:bCs/>
              </w:rPr>
            </w:pPr>
          </w:p>
        </w:tc>
      </w:tr>
    </w:tbl>
    <w:p w14:paraId="668C85A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7F05A5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DDD45B" w14:textId="77777777">
        <w:tc>
          <w:tcPr>
            <w:tcW w:w="10277" w:type="dxa"/>
            <w:shd w:val="clear" w:color="auto" w:fill="66CCFF"/>
          </w:tcPr>
          <w:p w14:paraId="1AC6B36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02881A7" w14:textId="77777777" w:rsidR="009B1CD0" w:rsidRDefault="009B1CD0" w:rsidP="006C4338">
      <w:pPr>
        <w:tabs>
          <w:tab w:val="left" w:pos="851"/>
        </w:tabs>
      </w:pPr>
    </w:p>
    <w:p w14:paraId="2D0287EF" w14:textId="77777777" w:rsidR="009B1CD0" w:rsidRDefault="009B1CD0" w:rsidP="006C4338">
      <w:pPr>
        <w:tabs>
          <w:tab w:val="left" w:pos="851"/>
        </w:tabs>
      </w:pPr>
    </w:p>
    <w:p w14:paraId="5525B25E" w14:textId="77777777" w:rsidR="009B1CD0" w:rsidRDefault="009B1CD0" w:rsidP="006F3DF9">
      <w:pPr>
        <w:pStyle w:val="Titre1"/>
        <w:tabs>
          <w:tab w:val="left" w:pos="567"/>
          <w:tab w:val="left" w:pos="851"/>
        </w:tabs>
        <w:ind w:left="0"/>
        <w:jc w:val="both"/>
        <w:rPr>
          <w:rFonts w:ascii="Arial" w:hAnsi="Arial" w:cs="Arial"/>
          <w:b w:val="0"/>
          <w:bCs/>
          <w:i/>
          <w:iCs/>
          <w:sz w:val="18"/>
          <w:szCs w:val="18"/>
        </w:rPr>
      </w:pPr>
      <w:bookmarkStart w:id="0" w:name="_Hlk158039434"/>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71726554" w14:textId="77777777" w:rsidR="009B1CD0" w:rsidRDefault="009B1CD0" w:rsidP="009B45B9">
      <w:pPr>
        <w:pStyle w:val="Titre1"/>
        <w:tabs>
          <w:tab w:val="left" w:pos="851"/>
        </w:tabs>
        <w:ind w:left="0"/>
        <w:jc w:val="both"/>
        <w:rPr>
          <w:rFonts w:ascii="Arial" w:hAnsi="Arial" w:cs="Arial"/>
        </w:rPr>
      </w:pPr>
    </w:p>
    <w:p w14:paraId="6315D259" w14:textId="77777777" w:rsidR="003752B8" w:rsidRPr="00DC257E" w:rsidRDefault="003752B8" w:rsidP="003752B8">
      <w:pPr>
        <w:ind w:right="761"/>
        <w:rPr>
          <w:iCs/>
          <w:sz w:val="18"/>
        </w:rPr>
      </w:pPr>
      <w:r w:rsidRPr="00DC257E">
        <w:rPr>
          <w:iCs/>
          <w:sz w:val="18"/>
        </w:rPr>
        <w:t>CHAMBRE de COMMERCE et d’INDUSTRIE du MANS &amp; de la SARTHE</w:t>
      </w:r>
    </w:p>
    <w:p w14:paraId="57338AA7" w14:textId="77777777" w:rsidR="003752B8" w:rsidRPr="00DC257E" w:rsidRDefault="003752B8" w:rsidP="003752B8">
      <w:pPr>
        <w:ind w:right="761"/>
        <w:rPr>
          <w:iCs/>
          <w:sz w:val="18"/>
        </w:rPr>
      </w:pPr>
      <w:r w:rsidRPr="00DC257E">
        <w:rPr>
          <w:iCs/>
          <w:sz w:val="18"/>
        </w:rPr>
        <w:t>1 Boulevard René Levasseur</w:t>
      </w:r>
    </w:p>
    <w:p w14:paraId="6F5B1F34" w14:textId="77777777" w:rsidR="003752B8" w:rsidRPr="00DC257E" w:rsidRDefault="003752B8" w:rsidP="003752B8">
      <w:pPr>
        <w:ind w:right="761"/>
        <w:rPr>
          <w:iCs/>
          <w:sz w:val="18"/>
        </w:rPr>
      </w:pPr>
      <w:r w:rsidRPr="00DC257E">
        <w:rPr>
          <w:iCs/>
          <w:sz w:val="18"/>
        </w:rPr>
        <w:t>CS91435</w:t>
      </w:r>
      <w:r>
        <w:rPr>
          <w:iCs/>
          <w:sz w:val="18"/>
        </w:rPr>
        <w:t xml:space="preserve"> </w:t>
      </w:r>
      <w:r w:rsidRPr="00DC257E">
        <w:rPr>
          <w:iCs/>
          <w:sz w:val="18"/>
        </w:rPr>
        <w:t>72014 LE MANS Cedex 2</w:t>
      </w:r>
    </w:p>
    <w:p w14:paraId="15C8F55F" w14:textId="77777777" w:rsidR="003752B8" w:rsidRPr="00DC257E" w:rsidRDefault="003752B8" w:rsidP="003752B8">
      <w:pPr>
        <w:ind w:right="761"/>
        <w:rPr>
          <w:iCs/>
          <w:sz w:val="18"/>
        </w:rPr>
      </w:pPr>
      <w:r w:rsidRPr="00DC257E">
        <w:rPr>
          <w:iCs/>
          <w:sz w:val="18"/>
        </w:rPr>
        <w:t>Tél : 02.43.21.00.00</w:t>
      </w:r>
    </w:p>
    <w:p w14:paraId="5979EB24" w14:textId="77777777" w:rsidR="003752B8" w:rsidRPr="00DC257E" w:rsidRDefault="003752B8" w:rsidP="003752B8">
      <w:pPr>
        <w:ind w:right="761"/>
        <w:rPr>
          <w:iCs/>
          <w:sz w:val="18"/>
        </w:rPr>
      </w:pPr>
      <w:r w:rsidRPr="00DC257E">
        <w:rPr>
          <w:iCs/>
          <w:sz w:val="18"/>
        </w:rPr>
        <w:t>PROFIL ACHETEUR : www.marchespublics.gouv.fr</w:t>
      </w:r>
    </w:p>
    <w:p w14:paraId="353EB5AC" w14:textId="77777777" w:rsidR="003752B8" w:rsidRDefault="003752B8" w:rsidP="003752B8">
      <w:pPr>
        <w:ind w:right="761"/>
        <w:rPr>
          <w:iCs/>
          <w:sz w:val="18"/>
        </w:rPr>
      </w:pPr>
      <w:r>
        <w:rPr>
          <w:iCs/>
          <w:sz w:val="18"/>
        </w:rPr>
        <w:t>Siret 187 200 928 000 13</w:t>
      </w:r>
    </w:p>
    <w:p w14:paraId="1E8F0D17" w14:textId="77777777" w:rsidR="009B1CD0" w:rsidRDefault="009B1CD0" w:rsidP="005846FB">
      <w:pPr>
        <w:pStyle w:val="En-tte"/>
        <w:tabs>
          <w:tab w:val="clear" w:pos="4536"/>
          <w:tab w:val="clear" w:pos="9072"/>
          <w:tab w:val="left" w:pos="851"/>
        </w:tabs>
        <w:jc w:val="both"/>
        <w:rPr>
          <w:rFonts w:ascii="Arial" w:hAnsi="Arial" w:cs="Arial"/>
        </w:rPr>
      </w:pPr>
    </w:p>
    <w:p w14:paraId="70F5EF63" w14:textId="77777777" w:rsidR="009B1CD0" w:rsidRDefault="009B1CD0" w:rsidP="005846FB">
      <w:pPr>
        <w:pStyle w:val="En-tte"/>
        <w:tabs>
          <w:tab w:val="clear" w:pos="4536"/>
          <w:tab w:val="clear" w:pos="9072"/>
          <w:tab w:val="left" w:pos="851"/>
        </w:tabs>
        <w:jc w:val="both"/>
        <w:rPr>
          <w:rFonts w:ascii="Arial" w:hAnsi="Arial" w:cs="Arial"/>
        </w:rPr>
      </w:pPr>
    </w:p>
    <w:p w14:paraId="25EDA679"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1F841A72" w14:textId="1A165A92" w:rsidR="009B1CD0" w:rsidRDefault="003752B8" w:rsidP="0083205E">
      <w:pPr>
        <w:tabs>
          <w:tab w:val="left" w:pos="851"/>
        </w:tabs>
        <w:jc w:val="both"/>
        <w:rPr>
          <w:rFonts w:ascii="Arial" w:hAnsi="Arial" w:cs="Arial"/>
        </w:rPr>
      </w:pPr>
      <w:r>
        <w:rPr>
          <w:rFonts w:ascii="Arial" w:hAnsi="Arial" w:cs="Arial"/>
        </w:rPr>
        <w:t>Monsieur Le Président de la CCI du Mans et de la Sarthe</w:t>
      </w:r>
    </w:p>
    <w:p w14:paraId="29F74408" w14:textId="77777777" w:rsidR="009B1CD0" w:rsidRDefault="009B1CD0" w:rsidP="0083205E">
      <w:pPr>
        <w:tabs>
          <w:tab w:val="left" w:pos="851"/>
        </w:tabs>
        <w:jc w:val="both"/>
        <w:rPr>
          <w:rFonts w:ascii="Arial" w:hAnsi="Arial" w:cs="Arial"/>
        </w:rPr>
      </w:pPr>
    </w:p>
    <w:p w14:paraId="1A4DBACB" w14:textId="77777777" w:rsidR="009B1CD0" w:rsidRDefault="009B1CD0" w:rsidP="009B45B9">
      <w:pPr>
        <w:tabs>
          <w:tab w:val="left" w:pos="851"/>
        </w:tabs>
        <w:jc w:val="both"/>
        <w:rPr>
          <w:rFonts w:ascii="Arial" w:hAnsi="Arial" w:cs="Arial"/>
        </w:rPr>
      </w:pPr>
    </w:p>
    <w:p w14:paraId="3303C1DB" w14:textId="77777777" w:rsidR="009B1CD0" w:rsidRDefault="009B1CD0" w:rsidP="009B45B9">
      <w:pPr>
        <w:tabs>
          <w:tab w:val="left" w:pos="851"/>
        </w:tabs>
        <w:jc w:val="both"/>
        <w:rPr>
          <w:rFonts w:ascii="Arial" w:hAnsi="Arial" w:cs="Arial"/>
        </w:rPr>
      </w:pPr>
    </w:p>
    <w:p w14:paraId="3230CCA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A6AAA57" w14:textId="77777777" w:rsidR="003752B8" w:rsidRDefault="003752B8" w:rsidP="003752B8">
      <w:pPr>
        <w:tabs>
          <w:tab w:val="left" w:pos="851"/>
        </w:tabs>
        <w:jc w:val="both"/>
        <w:rPr>
          <w:rFonts w:ascii="Arial" w:hAnsi="Arial" w:cs="Arial"/>
        </w:rPr>
      </w:pPr>
      <w:r>
        <w:rPr>
          <w:rFonts w:ascii="Arial" w:hAnsi="Arial" w:cs="Arial"/>
        </w:rPr>
        <w:t>Monsieur Le Président de la CCI du Mans et de la Sarthe</w:t>
      </w:r>
    </w:p>
    <w:p w14:paraId="51DCC6BA" w14:textId="77777777" w:rsidR="009B1CD0" w:rsidRDefault="009B1CD0" w:rsidP="009B45B9">
      <w:pPr>
        <w:tabs>
          <w:tab w:val="left" w:pos="851"/>
        </w:tabs>
        <w:jc w:val="both"/>
        <w:rPr>
          <w:rFonts w:ascii="Arial" w:hAnsi="Arial" w:cs="Arial"/>
        </w:rPr>
      </w:pPr>
    </w:p>
    <w:p w14:paraId="61C9491A" w14:textId="77777777" w:rsidR="009B1CD0" w:rsidRDefault="009B1CD0" w:rsidP="009B45B9">
      <w:pPr>
        <w:tabs>
          <w:tab w:val="left" w:pos="851"/>
        </w:tabs>
        <w:jc w:val="both"/>
        <w:rPr>
          <w:rFonts w:ascii="Arial" w:hAnsi="Arial" w:cs="Arial"/>
        </w:rPr>
      </w:pPr>
    </w:p>
    <w:p w14:paraId="02064304" w14:textId="77777777" w:rsidR="009B1CD0" w:rsidRDefault="009B1CD0" w:rsidP="009B45B9">
      <w:pPr>
        <w:pStyle w:val="fcase2metab"/>
        <w:ind w:left="0" w:firstLine="0"/>
        <w:rPr>
          <w:rFonts w:ascii="Arial" w:hAnsi="Arial" w:cs="Arial"/>
        </w:rPr>
      </w:pPr>
    </w:p>
    <w:p w14:paraId="45459864"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9F4070E"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1BF5C95" w14:textId="77777777" w:rsidR="009B1CD0" w:rsidRDefault="009B1CD0" w:rsidP="009B45B9">
      <w:pPr>
        <w:pStyle w:val="fcase2metab"/>
        <w:rPr>
          <w:rFonts w:ascii="Arial" w:hAnsi="Arial" w:cs="Arial"/>
        </w:rPr>
      </w:pPr>
    </w:p>
    <w:p w14:paraId="2AB8A3B0" w14:textId="77777777" w:rsidR="003752B8" w:rsidRDefault="003752B8" w:rsidP="003752B8">
      <w:pPr>
        <w:ind w:right="761"/>
        <w:rPr>
          <w:iCs/>
          <w:sz w:val="18"/>
        </w:rPr>
      </w:pPr>
      <w:r w:rsidRPr="00DC257E">
        <w:rPr>
          <w:iCs/>
          <w:sz w:val="18"/>
        </w:rPr>
        <w:t>CHAMBRE de COMMERCE et d’INDUSTRIE du MANS &amp; de la SARTHE</w:t>
      </w:r>
    </w:p>
    <w:p w14:paraId="4E321336" w14:textId="5039EA88" w:rsidR="003752B8" w:rsidRPr="00DC257E" w:rsidRDefault="003752B8" w:rsidP="003752B8">
      <w:pPr>
        <w:ind w:right="761"/>
        <w:rPr>
          <w:iCs/>
          <w:sz w:val="18"/>
        </w:rPr>
      </w:pPr>
      <w:r>
        <w:rPr>
          <w:iCs/>
          <w:sz w:val="18"/>
        </w:rPr>
        <w:t>Monsieur le Trésorier de la Cci du Mans et de la Sarthe</w:t>
      </w:r>
    </w:p>
    <w:p w14:paraId="086C5D26" w14:textId="77777777" w:rsidR="003752B8" w:rsidRPr="00DC257E" w:rsidRDefault="003752B8" w:rsidP="003752B8">
      <w:pPr>
        <w:ind w:right="761"/>
        <w:rPr>
          <w:iCs/>
          <w:sz w:val="18"/>
        </w:rPr>
      </w:pPr>
      <w:r w:rsidRPr="00DC257E">
        <w:rPr>
          <w:iCs/>
          <w:sz w:val="18"/>
        </w:rPr>
        <w:t>1 Boulevard René Levasseur</w:t>
      </w:r>
    </w:p>
    <w:p w14:paraId="403E35D9" w14:textId="77777777" w:rsidR="003752B8" w:rsidRPr="00DC257E" w:rsidRDefault="003752B8" w:rsidP="003752B8">
      <w:pPr>
        <w:ind w:right="761"/>
        <w:rPr>
          <w:iCs/>
          <w:sz w:val="18"/>
        </w:rPr>
      </w:pPr>
      <w:r w:rsidRPr="00DC257E">
        <w:rPr>
          <w:iCs/>
          <w:sz w:val="18"/>
        </w:rPr>
        <w:t>CS91435</w:t>
      </w:r>
      <w:r>
        <w:rPr>
          <w:iCs/>
          <w:sz w:val="18"/>
        </w:rPr>
        <w:t xml:space="preserve"> </w:t>
      </w:r>
      <w:r w:rsidRPr="00DC257E">
        <w:rPr>
          <w:iCs/>
          <w:sz w:val="18"/>
        </w:rPr>
        <w:t>72014 LE MANS Cedex 2</w:t>
      </w:r>
    </w:p>
    <w:p w14:paraId="2DA4A4C5" w14:textId="77777777" w:rsidR="003752B8" w:rsidRPr="00DC257E" w:rsidRDefault="003752B8" w:rsidP="003752B8">
      <w:pPr>
        <w:ind w:right="761"/>
        <w:rPr>
          <w:iCs/>
          <w:sz w:val="18"/>
        </w:rPr>
      </w:pPr>
      <w:r w:rsidRPr="00DC257E">
        <w:rPr>
          <w:iCs/>
          <w:sz w:val="18"/>
        </w:rPr>
        <w:t>Tél : 02.43.21.00.00</w:t>
      </w:r>
    </w:p>
    <w:p w14:paraId="3993539D" w14:textId="77777777" w:rsidR="009B1CD0" w:rsidRDefault="009B1CD0" w:rsidP="009B45B9">
      <w:pPr>
        <w:pStyle w:val="fcase2metab"/>
        <w:ind w:left="0" w:firstLine="0"/>
        <w:rPr>
          <w:rFonts w:ascii="Arial" w:hAnsi="Arial" w:cs="Arial"/>
        </w:rPr>
      </w:pPr>
    </w:p>
    <w:p w14:paraId="63FB6EFF" w14:textId="77777777" w:rsidR="009B1CD0" w:rsidRDefault="009B1CD0" w:rsidP="009B45B9">
      <w:pPr>
        <w:pStyle w:val="fcase2metab"/>
        <w:ind w:left="0" w:firstLine="0"/>
        <w:rPr>
          <w:rFonts w:ascii="Arial" w:hAnsi="Arial" w:cs="Arial"/>
        </w:rPr>
      </w:pPr>
    </w:p>
    <w:p w14:paraId="3FDE18FC"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4671480C" w14:textId="77777777" w:rsidR="0079785C" w:rsidRDefault="0079785C" w:rsidP="009B45B9">
      <w:pPr>
        <w:pStyle w:val="fcase2metab"/>
        <w:rPr>
          <w:rFonts w:ascii="Arial" w:hAnsi="Arial" w:cs="Arial"/>
        </w:rPr>
      </w:pPr>
    </w:p>
    <w:p w14:paraId="26C27E48" w14:textId="40DEB404" w:rsidR="00322E0D" w:rsidRDefault="00322E0D" w:rsidP="009B45B9">
      <w:pPr>
        <w:tabs>
          <w:tab w:val="left" w:pos="851"/>
          <w:tab w:val="left" w:pos="3402"/>
          <w:tab w:val="left" w:pos="6237"/>
          <w:tab w:val="left" w:pos="9072"/>
        </w:tabs>
        <w:jc w:val="both"/>
        <w:rPr>
          <w:rFonts w:ascii="Arial" w:hAnsi="Arial" w:cs="Arial"/>
          <w:b/>
          <w:caps/>
        </w:rPr>
      </w:pPr>
    </w:p>
    <w:p w14:paraId="7AC4E3AE" w14:textId="77777777" w:rsidR="00322E0D" w:rsidRDefault="00322E0D" w:rsidP="009B45B9">
      <w:pPr>
        <w:tabs>
          <w:tab w:val="left" w:pos="851"/>
          <w:tab w:val="left" w:pos="3402"/>
          <w:tab w:val="left" w:pos="6237"/>
          <w:tab w:val="left" w:pos="9072"/>
        </w:tabs>
        <w:jc w:val="both"/>
        <w:rPr>
          <w:rFonts w:ascii="Arial" w:hAnsi="Arial" w:cs="Arial"/>
          <w:b/>
          <w:caps/>
        </w:rPr>
      </w:pPr>
    </w:p>
    <w:p w14:paraId="47C20E11" w14:textId="0E735D09"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AA27A7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64030D8" w14:textId="77777777" w:rsidR="009B1CD0" w:rsidRDefault="009B1CD0" w:rsidP="009B45B9">
      <w:pPr>
        <w:tabs>
          <w:tab w:val="left" w:pos="851"/>
        </w:tabs>
        <w:rPr>
          <w:rFonts w:ascii="Arial" w:hAnsi="Arial" w:cs="Arial"/>
        </w:rPr>
      </w:pPr>
    </w:p>
    <w:p w14:paraId="279EA89C" w14:textId="77777777" w:rsidR="009B1CD0" w:rsidRDefault="009B1CD0" w:rsidP="009B45B9">
      <w:pPr>
        <w:tabs>
          <w:tab w:val="left" w:pos="851"/>
        </w:tabs>
        <w:rPr>
          <w:rFonts w:ascii="Arial" w:hAnsi="Arial" w:cs="Arial"/>
        </w:rPr>
      </w:pPr>
    </w:p>
    <w:p w14:paraId="0CB72FDB" w14:textId="77777777" w:rsidR="009B1CD0" w:rsidRDefault="009B1CD0" w:rsidP="009B45B9">
      <w:pPr>
        <w:tabs>
          <w:tab w:val="left" w:pos="851"/>
        </w:tabs>
        <w:rPr>
          <w:rFonts w:ascii="Arial" w:hAnsi="Arial" w:cs="Arial"/>
        </w:rPr>
      </w:pPr>
    </w:p>
    <w:p w14:paraId="6AB3AD76" w14:textId="77777777" w:rsidR="001C40C0" w:rsidRDefault="001C40C0" w:rsidP="009B45B9">
      <w:pPr>
        <w:tabs>
          <w:tab w:val="left" w:pos="851"/>
        </w:tabs>
        <w:rPr>
          <w:rFonts w:ascii="Arial" w:hAnsi="Arial" w:cs="Arial"/>
        </w:rPr>
      </w:pPr>
    </w:p>
    <w:p w14:paraId="0A127DF5" w14:textId="77777777" w:rsidR="009B1CD0" w:rsidRDefault="009B1CD0" w:rsidP="009B45B9">
      <w:pPr>
        <w:tabs>
          <w:tab w:val="left" w:pos="851"/>
        </w:tabs>
        <w:rPr>
          <w:rFonts w:ascii="Arial" w:hAnsi="Arial" w:cs="Arial"/>
        </w:rPr>
      </w:pPr>
    </w:p>
    <w:p w14:paraId="0276DDAD" w14:textId="77777777" w:rsidR="009B1CD0" w:rsidRDefault="009B1CD0" w:rsidP="009B45B9">
      <w:pPr>
        <w:tabs>
          <w:tab w:val="left" w:pos="851"/>
        </w:tabs>
        <w:rPr>
          <w:rFonts w:ascii="Arial" w:hAnsi="Arial" w:cs="Arial"/>
        </w:rPr>
      </w:pPr>
    </w:p>
    <w:p w14:paraId="2522D5C5"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46FA895" w14:textId="77777777" w:rsidR="009B1CD0" w:rsidRDefault="009B1CD0" w:rsidP="009B45B9">
      <w:pPr>
        <w:tabs>
          <w:tab w:val="left" w:pos="851"/>
        </w:tabs>
      </w:pPr>
    </w:p>
    <w:p w14:paraId="0AA32796" w14:textId="77777777" w:rsidR="009B1CD0" w:rsidRDefault="009B1CD0" w:rsidP="009B45B9">
      <w:pPr>
        <w:tabs>
          <w:tab w:val="left" w:pos="851"/>
        </w:tabs>
      </w:pPr>
    </w:p>
    <w:p w14:paraId="30325599" w14:textId="77777777" w:rsidR="009B1CD0" w:rsidRDefault="009B1CD0" w:rsidP="009B45B9">
      <w:pPr>
        <w:tabs>
          <w:tab w:val="left" w:pos="851"/>
        </w:tabs>
      </w:pPr>
    </w:p>
    <w:p w14:paraId="160A9997" w14:textId="77777777" w:rsidR="009B1CD0" w:rsidRDefault="009B1CD0" w:rsidP="009B45B9">
      <w:pPr>
        <w:tabs>
          <w:tab w:val="left" w:pos="851"/>
        </w:tabs>
      </w:pPr>
    </w:p>
    <w:p w14:paraId="2FB2E28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CA89F51"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bookmarkEnd w:id="0"/>
    <w:p w14:paraId="6BF4DD8F" w14:textId="77777777" w:rsidR="009B1CD0" w:rsidRDefault="009B1CD0" w:rsidP="009B45B9">
      <w:pPr>
        <w:tabs>
          <w:tab w:val="left" w:pos="851"/>
        </w:tabs>
        <w:jc w:val="both"/>
      </w:pPr>
    </w:p>
    <w:p w14:paraId="2BE4AFF6" w14:textId="77777777" w:rsidR="009B1CD0" w:rsidRDefault="009B1CD0" w:rsidP="009B45B9">
      <w:pPr>
        <w:tabs>
          <w:tab w:val="left" w:pos="851"/>
        </w:tabs>
        <w:jc w:val="both"/>
      </w:pPr>
    </w:p>
    <w:p w14:paraId="2C726F8A" w14:textId="77777777" w:rsidR="001C40C0" w:rsidRDefault="001C40C0" w:rsidP="009B45B9">
      <w:pPr>
        <w:tabs>
          <w:tab w:val="left" w:pos="851"/>
        </w:tabs>
        <w:rPr>
          <w:rFonts w:ascii="Arial" w:hAnsi="Arial" w:cs="Arial"/>
        </w:rPr>
      </w:pPr>
    </w:p>
    <w:p w14:paraId="3D2DD2E1" w14:textId="77777777" w:rsidR="008B2A38" w:rsidRDefault="008B2A38" w:rsidP="009B45B9">
      <w:pPr>
        <w:tabs>
          <w:tab w:val="left" w:pos="851"/>
        </w:tabs>
        <w:rPr>
          <w:rFonts w:ascii="Arial" w:hAnsi="Arial" w:cs="Arial"/>
        </w:rPr>
      </w:pPr>
    </w:p>
    <w:p w14:paraId="21FFE219" w14:textId="77777777" w:rsidR="003A7270" w:rsidRDefault="003A7270" w:rsidP="009B45B9">
      <w:pPr>
        <w:tabs>
          <w:tab w:val="left" w:pos="851"/>
        </w:tabs>
        <w:rPr>
          <w:rFonts w:ascii="Arial" w:hAnsi="Arial" w:cs="Arial"/>
        </w:rPr>
      </w:pPr>
    </w:p>
    <w:p w14:paraId="7091A32F" w14:textId="77777777" w:rsidR="003A7270" w:rsidRDefault="003A7270" w:rsidP="009B45B9">
      <w:pPr>
        <w:tabs>
          <w:tab w:val="left" w:pos="851"/>
        </w:tabs>
        <w:rPr>
          <w:rFonts w:ascii="Arial" w:hAnsi="Arial" w:cs="Arial"/>
        </w:rPr>
      </w:pPr>
    </w:p>
    <w:p w14:paraId="1E2E349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19BE3" w14:textId="77777777" w:rsidR="00662A86" w:rsidRDefault="00662A86">
      <w:r>
        <w:separator/>
      </w:r>
    </w:p>
  </w:endnote>
  <w:endnote w:type="continuationSeparator" w:id="0">
    <w:p w14:paraId="5218AFAF"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62B8C2F" w14:textId="77777777" w:rsidTr="0083205E">
      <w:trPr>
        <w:tblHeader/>
      </w:trPr>
      <w:tc>
        <w:tcPr>
          <w:tcW w:w="2906" w:type="dxa"/>
          <w:shd w:val="clear" w:color="auto" w:fill="66CCFF"/>
        </w:tcPr>
        <w:p w14:paraId="03A9AE3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F8D0045" w14:textId="0B75C45B" w:rsidR="005824AE" w:rsidRDefault="005824AE" w:rsidP="00FE48C9">
          <w:pPr>
            <w:jc w:val="center"/>
            <w:rPr>
              <w:rFonts w:ascii="Arial" w:hAnsi="Arial" w:cs="Arial"/>
              <w:b/>
            </w:rPr>
          </w:pPr>
        </w:p>
      </w:tc>
      <w:tc>
        <w:tcPr>
          <w:tcW w:w="896" w:type="dxa"/>
          <w:shd w:val="clear" w:color="auto" w:fill="66CCFF"/>
        </w:tcPr>
        <w:p w14:paraId="7F5028C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13A93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F498EFC" w14:textId="77777777" w:rsidR="005824AE" w:rsidRDefault="005824AE">
          <w:pPr>
            <w:jc w:val="center"/>
          </w:pPr>
          <w:r>
            <w:rPr>
              <w:rFonts w:ascii="Arial" w:hAnsi="Arial" w:cs="Arial"/>
              <w:b/>
            </w:rPr>
            <w:t>/</w:t>
          </w:r>
        </w:p>
      </w:tc>
      <w:tc>
        <w:tcPr>
          <w:tcW w:w="544" w:type="dxa"/>
          <w:shd w:val="clear" w:color="auto" w:fill="66CCFF"/>
        </w:tcPr>
        <w:p w14:paraId="43FF59F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FADC20A"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EC6E1" w14:textId="77777777" w:rsidR="00662A86" w:rsidRDefault="00662A86">
      <w:r>
        <w:separator/>
      </w:r>
    </w:p>
  </w:footnote>
  <w:footnote w:type="continuationSeparator" w:id="0">
    <w:p w14:paraId="41D77552" w14:textId="77777777" w:rsidR="00662A86" w:rsidRDefault="00662A86">
      <w:r>
        <w:continuationSeparator/>
      </w:r>
    </w:p>
  </w:footnote>
  <w:footnote w:id="1">
    <w:p w14:paraId="7D9F833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B42A62"/>
    <w:multiLevelType w:val="hybridMultilevel"/>
    <w:tmpl w:val="796EF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D4D6BA8"/>
    <w:multiLevelType w:val="hybridMultilevel"/>
    <w:tmpl w:val="D05871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53440326">
    <w:abstractNumId w:val="0"/>
  </w:num>
  <w:num w:numId="2" w16cid:durableId="75370878">
    <w:abstractNumId w:val="1"/>
  </w:num>
  <w:num w:numId="3" w16cid:durableId="921329202">
    <w:abstractNumId w:val="2"/>
  </w:num>
  <w:num w:numId="4" w16cid:durableId="2039695022">
    <w:abstractNumId w:val="4"/>
  </w:num>
  <w:num w:numId="5" w16cid:durableId="1434937130">
    <w:abstractNumId w:val="3"/>
  </w:num>
  <w:num w:numId="6" w16cid:durableId="91054113">
    <w:abstractNumId w:val="7"/>
  </w:num>
  <w:num w:numId="7" w16cid:durableId="431631724">
    <w:abstractNumId w:val="5"/>
  </w:num>
  <w:num w:numId="8" w16cid:durableId="12823483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67A9"/>
    <w:rsid w:val="00067F94"/>
    <w:rsid w:val="00090862"/>
    <w:rsid w:val="000A2E05"/>
    <w:rsid w:val="000E0020"/>
    <w:rsid w:val="001278E0"/>
    <w:rsid w:val="00156924"/>
    <w:rsid w:val="00166B56"/>
    <w:rsid w:val="00174505"/>
    <w:rsid w:val="001C40C0"/>
    <w:rsid w:val="001C733C"/>
    <w:rsid w:val="0021527A"/>
    <w:rsid w:val="0021797C"/>
    <w:rsid w:val="00225A1A"/>
    <w:rsid w:val="00237911"/>
    <w:rsid w:val="002904AF"/>
    <w:rsid w:val="002C2CA3"/>
    <w:rsid w:val="002C4B3E"/>
    <w:rsid w:val="002C79D6"/>
    <w:rsid w:val="002E56C1"/>
    <w:rsid w:val="00322E0D"/>
    <w:rsid w:val="00332B12"/>
    <w:rsid w:val="00354C04"/>
    <w:rsid w:val="003752B8"/>
    <w:rsid w:val="00385E76"/>
    <w:rsid w:val="003A7270"/>
    <w:rsid w:val="0043706E"/>
    <w:rsid w:val="004409CF"/>
    <w:rsid w:val="0044597F"/>
    <w:rsid w:val="004A7169"/>
    <w:rsid w:val="004C4DBE"/>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6F6907"/>
    <w:rsid w:val="007060E5"/>
    <w:rsid w:val="00710FD6"/>
    <w:rsid w:val="00730A78"/>
    <w:rsid w:val="00757151"/>
    <w:rsid w:val="007909E0"/>
    <w:rsid w:val="0079785C"/>
    <w:rsid w:val="007B752F"/>
    <w:rsid w:val="007C4FD2"/>
    <w:rsid w:val="007C5EF4"/>
    <w:rsid w:val="007D4001"/>
    <w:rsid w:val="007D7A65"/>
    <w:rsid w:val="007F68A6"/>
    <w:rsid w:val="0083205E"/>
    <w:rsid w:val="00840934"/>
    <w:rsid w:val="00844DAA"/>
    <w:rsid w:val="008450C7"/>
    <w:rsid w:val="00876A73"/>
    <w:rsid w:val="008818A7"/>
    <w:rsid w:val="008B2A38"/>
    <w:rsid w:val="00930A5C"/>
    <w:rsid w:val="00934503"/>
    <w:rsid w:val="00972598"/>
    <w:rsid w:val="00983FF3"/>
    <w:rsid w:val="009B1CD0"/>
    <w:rsid w:val="009B45B9"/>
    <w:rsid w:val="009C4738"/>
    <w:rsid w:val="009D661E"/>
    <w:rsid w:val="00A34D04"/>
    <w:rsid w:val="00AE7831"/>
    <w:rsid w:val="00B02608"/>
    <w:rsid w:val="00B0289C"/>
    <w:rsid w:val="00B054DA"/>
    <w:rsid w:val="00B87564"/>
    <w:rsid w:val="00BA44E5"/>
    <w:rsid w:val="00BC219C"/>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751"/>
    <w:rsid w:val="00D90A00"/>
    <w:rsid w:val="00E20DB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5EC10900"/>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409CF"/>
    <w:rPr>
      <w:rFonts w:ascii="Univers" w:hAnsi="Univers" w:cs="Univers"/>
      <w:lang w:eastAsia="zh-CN"/>
    </w:rPr>
  </w:style>
  <w:style w:type="paragraph" w:styleId="Paragraphedeliste">
    <w:name w:val="List Paragraph"/>
    <w:basedOn w:val="Normal"/>
    <w:uiPriority w:val="34"/>
    <w:qFormat/>
    <w:rsid w:val="001278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746229">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2431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38</TotalTime>
  <Pages>6</Pages>
  <Words>1949</Words>
  <Characters>10723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12647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PINCHON Sebastien</cp:lastModifiedBy>
  <cp:revision>14</cp:revision>
  <cp:lastPrinted>2016-11-04T12:53:00Z</cp:lastPrinted>
  <dcterms:created xsi:type="dcterms:W3CDTF">2024-01-31T14:28:00Z</dcterms:created>
  <dcterms:modified xsi:type="dcterms:W3CDTF">2024-11-27T22:56:00Z</dcterms:modified>
</cp:coreProperties>
</file>