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484" w:type="dxa"/>
        <w:jc w:val="center"/>
        <w:tblLook w:val="04A0" w:firstRow="1" w:lastRow="0" w:firstColumn="1" w:lastColumn="0" w:noHBand="0" w:noVBand="1"/>
      </w:tblPr>
      <w:tblGrid>
        <w:gridCol w:w="1677"/>
        <w:gridCol w:w="233"/>
        <w:gridCol w:w="6234"/>
        <w:gridCol w:w="1340"/>
      </w:tblGrid>
      <w:tr w:rsidR="002E5E88" w:rsidRPr="00DF5FCD" w:rsidTr="00DF5FCD">
        <w:trPr>
          <w:trHeight w:val="1701"/>
          <w:jc w:val="center"/>
        </w:trPr>
        <w:tc>
          <w:tcPr>
            <w:tcW w:w="1677" w:type="dxa"/>
            <w:shd w:val="clear" w:color="auto" w:fill="auto"/>
          </w:tcPr>
          <w:p w:rsidR="002E5E88" w:rsidRPr="00DF5FCD" w:rsidRDefault="00494239" w:rsidP="00DF5FCD">
            <w:pPr>
              <w:rPr>
                <w:rFonts w:ascii="Arial Narrow" w:eastAsia="Calibri" w:hAnsi="Arial Narrow"/>
              </w:rPr>
            </w:pPr>
            <w:r>
              <w:rPr>
                <w:noProof/>
                <w:sz w:val="14"/>
                <w:lang w:eastAsia="fr-FR"/>
              </w:rPr>
              <w:drawing>
                <wp:inline distT="0" distB="0" distL="0" distR="0">
                  <wp:extent cx="791845" cy="7823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845" cy="782320"/>
                          </a:xfrm>
                          <a:prstGeom prst="rect">
                            <a:avLst/>
                          </a:prstGeom>
                          <a:noFill/>
                          <a:ln>
                            <a:noFill/>
                          </a:ln>
                        </pic:spPr>
                      </pic:pic>
                    </a:graphicData>
                  </a:graphic>
                </wp:inline>
              </w:drawing>
            </w:r>
          </w:p>
        </w:tc>
        <w:tc>
          <w:tcPr>
            <w:tcW w:w="233" w:type="dxa"/>
            <w:shd w:val="clear" w:color="auto" w:fill="auto"/>
          </w:tcPr>
          <w:p w:rsidR="002E5E88" w:rsidRPr="00DF5FCD" w:rsidRDefault="002E5E88" w:rsidP="00DF5FCD">
            <w:pPr>
              <w:pStyle w:val="Sansinterligne"/>
              <w:spacing w:before="120"/>
              <w:jc w:val="center"/>
              <w:rPr>
                <w:sz w:val="16"/>
                <w:szCs w:val="16"/>
              </w:rPr>
            </w:pPr>
          </w:p>
        </w:tc>
        <w:tc>
          <w:tcPr>
            <w:tcW w:w="6234" w:type="dxa"/>
            <w:shd w:val="clear" w:color="auto" w:fill="auto"/>
          </w:tcPr>
          <w:p w:rsidR="002E5E88" w:rsidRPr="00DF5FCD" w:rsidRDefault="002E5E88" w:rsidP="00DF5FCD">
            <w:pPr>
              <w:pStyle w:val="Sansinterligne"/>
              <w:spacing w:before="120"/>
              <w:jc w:val="center"/>
              <w:rPr>
                <w:sz w:val="32"/>
                <w:szCs w:val="32"/>
              </w:rPr>
            </w:pPr>
            <w:r w:rsidRPr="00DF5FCD">
              <w:rPr>
                <w:sz w:val="32"/>
                <w:szCs w:val="32"/>
              </w:rPr>
              <w:t>CENTRE REGIONAL DES ŒUVRES UNIVERSITAIRES ET SCOLAIRES</w:t>
            </w:r>
          </w:p>
          <w:p w:rsidR="002E5E88" w:rsidRPr="00DF5FCD" w:rsidRDefault="002E5E88" w:rsidP="00DF5FCD">
            <w:pPr>
              <w:pStyle w:val="Sansinterligne"/>
              <w:jc w:val="center"/>
              <w:rPr>
                <w:sz w:val="32"/>
                <w:szCs w:val="32"/>
              </w:rPr>
            </w:pPr>
            <w:r w:rsidRPr="00DF5FCD">
              <w:rPr>
                <w:sz w:val="32"/>
                <w:szCs w:val="32"/>
              </w:rPr>
              <w:t>ANTILLES - GUYANE</w:t>
            </w:r>
          </w:p>
          <w:p w:rsidR="002E5E88" w:rsidRPr="00DF5FCD" w:rsidRDefault="002E5E88" w:rsidP="00DF5FCD">
            <w:pPr>
              <w:pStyle w:val="Sansinterligne"/>
              <w:jc w:val="center"/>
              <w:rPr>
                <w:sz w:val="18"/>
                <w:szCs w:val="18"/>
              </w:rPr>
            </w:pPr>
            <w:r w:rsidRPr="00DF5FCD">
              <w:rPr>
                <w:sz w:val="18"/>
                <w:szCs w:val="18"/>
              </w:rPr>
              <w:t>B.P. 51</w:t>
            </w:r>
          </w:p>
          <w:p w:rsidR="002E5E88" w:rsidRPr="00DF5FCD" w:rsidRDefault="002E5E88" w:rsidP="00DF5FCD">
            <w:pPr>
              <w:pStyle w:val="Sansinterligne"/>
              <w:jc w:val="center"/>
              <w:rPr>
                <w:sz w:val="18"/>
                <w:szCs w:val="18"/>
              </w:rPr>
            </w:pPr>
            <w:r w:rsidRPr="00DF5FCD">
              <w:rPr>
                <w:sz w:val="18"/>
                <w:szCs w:val="18"/>
              </w:rPr>
              <w:t>97152 POINTE-A-PITRE Cedex</w:t>
            </w:r>
          </w:p>
          <w:p w:rsidR="002E5E88" w:rsidRPr="00DF5FCD" w:rsidRDefault="002E5E88" w:rsidP="00DF5FCD">
            <w:pPr>
              <w:jc w:val="center"/>
              <w:rPr>
                <w:rFonts w:ascii="Arial Narrow" w:eastAsia="Calibri" w:hAnsi="Arial Narrow"/>
              </w:rPr>
            </w:pPr>
            <w:r w:rsidRPr="00DF5FCD">
              <w:rPr>
                <w:rFonts w:ascii="Arial Narrow" w:eastAsia="Calibri" w:hAnsi="Arial Narrow"/>
                <w:sz w:val="18"/>
                <w:szCs w:val="18"/>
              </w:rPr>
              <w:t>Tél. 0590 89 46 60 - Fax : 0590 82 96 72</w:t>
            </w:r>
          </w:p>
        </w:tc>
        <w:tc>
          <w:tcPr>
            <w:tcW w:w="1340" w:type="dxa"/>
            <w:shd w:val="clear" w:color="auto" w:fill="auto"/>
          </w:tcPr>
          <w:p w:rsidR="002E5E88" w:rsidRPr="00DF5FCD" w:rsidRDefault="00D25074" w:rsidP="00DF5FCD">
            <w:pPr>
              <w:jc w:val="right"/>
              <w:rPr>
                <w:rFonts w:ascii="Arial Narrow" w:eastAsia="Calibri" w:hAnsi="Arial Narrow"/>
              </w:rPr>
            </w:pPr>
            <w:r>
              <w:object w:dxaOrig="888"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pt;height:66pt" o:ole="">
                  <v:imagedata r:id="rId9" o:title=""/>
                </v:shape>
                <o:OLEObject Type="Embed" ProgID="PBrush" ShapeID="_x0000_i1025" DrawAspect="Content" ObjectID="_1794204263" r:id="rId10"/>
              </w:object>
            </w:r>
          </w:p>
        </w:tc>
      </w:tr>
      <w:tr w:rsidR="002E5E88" w:rsidRPr="00DF5FCD" w:rsidTr="00DF5FCD">
        <w:trPr>
          <w:trHeight w:val="108"/>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trHeight w:val="1134"/>
          <w:jc w:val="center"/>
        </w:trPr>
        <w:tc>
          <w:tcPr>
            <w:tcW w:w="1677" w:type="dxa"/>
            <w:shd w:val="clear" w:color="auto" w:fill="auto"/>
          </w:tcPr>
          <w:p w:rsidR="002E5E88" w:rsidRPr="00DF5FCD" w:rsidRDefault="002E5E88" w:rsidP="00DF5FCD">
            <w:pPr>
              <w:rPr>
                <w:rFonts w:ascii="Arial Narrow" w:eastAsia="Calibri" w:hAnsi="Arial Narrow"/>
              </w:rPr>
            </w:pP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6234" w:type="dxa"/>
            <w:shd w:val="clear" w:color="auto" w:fill="auto"/>
          </w:tcPr>
          <w:p w:rsidR="002E5E88" w:rsidRPr="00DF5FCD" w:rsidRDefault="002E5E88" w:rsidP="00DF5FCD">
            <w:pPr>
              <w:rPr>
                <w:rFonts w:ascii="Arial Narrow" w:eastAsia="Calibri" w:hAnsi="Arial Narrow"/>
              </w:rPr>
            </w:pPr>
          </w:p>
        </w:tc>
        <w:tc>
          <w:tcPr>
            <w:tcW w:w="1340" w:type="dxa"/>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trHeight w:val="907"/>
          <w:jc w:val="center"/>
        </w:trPr>
        <w:tc>
          <w:tcPr>
            <w:tcW w:w="9484" w:type="dxa"/>
            <w:gridSpan w:val="4"/>
            <w:shd w:val="clear" w:color="auto" w:fill="auto"/>
            <w:vAlign w:val="center"/>
          </w:tcPr>
          <w:p w:rsidR="002E5E88" w:rsidRPr="00DF5FCD" w:rsidRDefault="002E5E88" w:rsidP="00DF5FCD">
            <w:pPr>
              <w:jc w:val="center"/>
              <w:rPr>
                <w:rFonts w:ascii="Arial Narrow" w:eastAsia="Calibri" w:hAnsi="Arial Narrow"/>
                <w:sz w:val="36"/>
              </w:rPr>
            </w:pPr>
            <w:r w:rsidRPr="00DF5FCD">
              <w:rPr>
                <w:rFonts w:ascii="Arial Narrow" w:eastAsia="Calibri" w:hAnsi="Arial Narrow"/>
                <w:sz w:val="36"/>
              </w:rPr>
              <w:t>MARCHE PUBLIC DE PRESTATIONS INTELLECTUELLES</w:t>
            </w:r>
          </w:p>
          <w:p w:rsidR="002E5E88" w:rsidRPr="00DF5FCD" w:rsidRDefault="002E5E88" w:rsidP="00DF5FCD">
            <w:pPr>
              <w:jc w:val="center"/>
              <w:rPr>
                <w:rFonts w:ascii="Arial Narrow" w:eastAsia="Calibri" w:hAnsi="Arial Narrow"/>
                <w:sz w:val="24"/>
                <w:szCs w:val="24"/>
              </w:rPr>
            </w:pPr>
            <w:r w:rsidRPr="00DF5FCD">
              <w:rPr>
                <w:rFonts w:ascii="Arial Narrow" w:eastAsia="Calibri" w:hAnsi="Arial Narrow"/>
                <w:sz w:val="24"/>
                <w:szCs w:val="24"/>
              </w:rPr>
              <w:t>Marché Public en Procédure adaptée</w:t>
            </w:r>
          </w:p>
          <w:p w:rsidR="002E5E88" w:rsidRPr="00DF5FCD" w:rsidRDefault="002E5E88" w:rsidP="00DF5FCD">
            <w:pPr>
              <w:jc w:val="center"/>
              <w:rPr>
                <w:rFonts w:ascii="Arial Narrow" w:eastAsia="Calibri" w:hAnsi="Arial Narrow"/>
                <w:sz w:val="32"/>
                <w:szCs w:val="32"/>
              </w:rPr>
            </w:pPr>
            <w:r w:rsidRPr="00DF5FCD">
              <w:rPr>
                <w:rFonts w:ascii="Arial Narrow" w:eastAsia="Calibri" w:hAnsi="Arial Narrow"/>
                <w:sz w:val="24"/>
                <w:szCs w:val="24"/>
              </w:rPr>
              <w:t>en application des articles L2123-1 et R2123-1 du code de la commande publique</w:t>
            </w: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425C52">
        <w:trPr>
          <w:trHeight w:val="794"/>
          <w:jc w:val="center"/>
        </w:trPr>
        <w:tc>
          <w:tcPr>
            <w:tcW w:w="1677" w:type="dxa"/>
            <w:shd w:val="clear" w:color="auto" w:fill="auto"/>
          </w:tcPr>
          <w:p w:rsidR="002E5E88" w:rsidRPr="00DF5FCD" w:rsidRDefault="002E5E88" w:rsidP="00DF5FCD">
            <w:pPr>
              <w:rPr>
                <w:rFonts w:ascii="Arial Narrow" w:eastAsia="Calibri" w:hAnsi="Arial Narrow"/>
              </w:rPr>
            </w:pP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6234" w:type="dxa"/>
            <w:shd w:val="clear" w:color="auto" w:fill="auto"/>
          </w:tcPr>
          <w:p w:rsidR="002E5E88" w:rsidRPr="00DF5FCD" w:rsidRDefault="002E5E88" w:rsidP="00DF5FCD">
            <w:pPr>
              <w:rPr>
                <w:rFonts w:ascii="Arial Narrow" w:eastAsia="Calibri" w:hAnsi="Arial Narrow"/>
              </w:rPr>
            </w:pPr>
          </w:p>
        </w:tc>
        <w:tc>
          <w:tcPr>
            <w:tcW w:w="1340" w:type="dxa"/>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trHeight w:val="907"/>
          <w:jc w:val="center"/>
        </w:trPr>
        <w:tc>
          <w:tcPr>
            <w:tcW w:w="9484" w:type="dxa"/>
            <w:gridSpan w:val="4"/>
            <w:shd w:val="clear" w:color="auto" w:fill="D9D9D9"/>
            <w:vAlign w:val="center"/>
          </w:tcPr>
          <w:p w:rsidR="002E5E88" w:rsidRPr="00DF5FCD" w:rsidRDefault="00803DE4" w:rsidP="00DF5FCD">
            <w:pPr>
              <w:jc w:val="center"/>
              <w:rPr>
                <w:rFonts w:ascii="Arial Narrow" w:eastAsia="Calibri" w:hAnsi="Arial Narrow"/>
                <w:sz w:val="36"/>
              </w:rPr>
            </w:pPr>
            <w:r>
              <w:rPr>
                <w:rFonts w:ascii="Arial Narrow" w:hAnsi="Arial Narrow"/>
                <w:sz w:val="36"/>
              </w:rPr>
              <w:t>RENFORCEMENT PARASISMIQUE DU RESTAURANT UNIVERSITAIRE DU CROUS DES ANTILLES ET DE LA GUYANE SUR LE SITE DU CAMPUS DE FOUILLOLE</w:t>
            </w:r>
          </w:p>
          <w:p w:rsidR="002E5E88" w:rsidRPr="00DF5FCD" w:rsidRDefault="002E5E88" w:rsidP="00DF5FCD">
            <w:pPr>
              <w:jc w:val="center"/>
              <w:rPr>
                <w:rFonts w:ascii="Arial Narrow" w:eastAsia="Calibri" w:hAnsi="Arial Narrow"/>
              </w:rPr>
            </w:pPr>
            <w:r w:rsidRPr="00DF5FCD">
              <w:rPr>
                <w:rFonts w:ascii="Arial Narrow" w:eastAsia="Calibri" w:hAnsi="Arial Narrow"/>
                <w:sz w:val="28"/>
              </w:rPr>
              <w:t>Mission de base</w:t>
            </w:r>
            <w:r w:rsidR="00803DE4">
              <w:rPr>
                <w:rFonts w:ascii="Arial Narrow" w:eastAsia="Calibri" w:hAnsi="Arial Narrow"/>
                <w:sz w:val="28"/>
              </w:rPr>
              <w:t xml:space="preserve"> + Mission optionnelle</w:t>
            </w: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425C52">
        <w:trPr>
          <w:trHeight w:val="794"/>
          <w:jc w:val="center"/>
        </w:trPr>
        <w:tc>
          <w:tcPr>
            <w:tcW w:w="1677" w:type="dxa"/>
            <w:shd w:val="clear" w:color="auto" w:fill="auto"/>
          </w:tcPr>
          <w:p w:rsidR="002E5E88" w:rsidRPr="00DF5FCD" w:rsidRDefault="002E5E88" w:rsidP="00DF5FCD">
            <w:pPr>
              <w:rPr>
                <w:rFonts w:ascii="Arial Narrow" w:eastAsia="Calibri" w:hAnsi="Arial Narrow"/>
              </w:rPr>
            </w:pP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6234" w:type="dxa"/>
            <w:shd w:val="clear" w:color="auto" w:fill="auto"/>
          </w:tcPr>
          <w:p w:rsidR="002E5E88" w:rsidRPr="00DF5FCD" w:rsidRDefault="002E5E88" w:rsidP="00DF5FCD">
            <w:pPr>
              <w:rPr>
                <w:rFonts w:ascii="Arial Narrow" w:eastAsia="Calibri" w:hAnsi="Arial Narrow"/>
              </w:rPr>
            </w:pPr>
          </w:p>
        </w:tc>
        <w:tc>
          <w:tcPr>
            <w:tcW w:w="1340" w:type="dxa"/>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jc w:val="center"/>
        </w:trPr>
        <w:tc>
          <w:tcPr>
            <w:tcW w:w="9484" w:type="dxa"/>
            <w:gridSpan w:val="4"/>
            <w:shd w:val="clear" w:color="auto" w:fill="auto"/>
            <w:vAlign w:val="center"/>
          </w:tcPr>
          <w:p w:rsidR="002E5E88" w:rsidRPr="00DF5FCD" w:rsidRDefault="002E5E88" w:rsidP="00DF5FCD">
            <w:pPr>
              <w:pStyle w:val="N0"/>
              <w:spacing w:before="120"/>
              <w:jc w:val="center"/>
              <w:rPr>
                <w:rFonts w:ascii="Arial Narrow" w:eastAsia="Calibri" w:hAnsi="Arial Narrow"/>
                <w:b/>
                <w:sz w:val="32"/>
                <w:szCs w:val="32"/>
              </w:rPr>
            </w:pPr>
            <w:r w:rsidRPr="00DF5FCD">
              <w:rPr>
                <w:rFonts w:ascii="Arial Narrow" w:eastAsia="Calibri" w:hAnsi="Arial Narrow"/>
                <w:b/>
                <w:sz w:val="32"/>
                <w:szCs w:val="32"/>
              </w:rPr>
              <w:t>ACTE D’ENGAGEMENT</w:t>
            </w:r>
          </w:p>
          <w:p w:rsidR="002E5E88" w:rsidRPr="00DF5FCD" w:rsidRDefault="002E5E88" w:rsidP="00DF5FCD">
            <w:pPr>
              <w:jc w:val="center"/>
              <w:rPr>
                <w:rFonts w:ascii="Arial Narrow" w:eastAsia="Calibri" w:hAnsi="Arial Narrow"/>
              </w:rPr>
            </w:pPr>
            <w:r w:rsidRPr="00DF5FCD">
              <w:rPr>
                <w:rFonts w:ascii="Arial Narrow" w:eastAsia="Calibri" w:hAnsi="Arial Narrow"/>
                <w:b/>
                <w:sz w:val="32"/>
                <w:szCs w:val="32"/>
              </w:rPr>
              <w:t>(A.E)</w:t>
            </w: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trHeight w:val="567"/>
          <w:jc w:val="center"/>
        </w:trPr>
        <w:tc>
          <w:tcPr>
            <w:tcW w:w="1677" w:type="dxa"/>
            <w:shd w:val="clear" w:color="auto" w:fill="auto"/>
          </w:tcPr>
          <w:p w:rsidR="002E5E88" w:rsidRPr="00DF5FCD" w:rsidRDefault="002E5E88" w:rsidP="00DF5FCD">
            <w:pPr>
              <w:rPr>
                <w:rFonts w:ascii="Arial Narrow" w:eastAsia="Calibri" w:hAnsi="Arial Narrow"/>
              </w:rPr>
            </w:pPr>
          </w:p>
        </w:tc>
        <w:tc>
          <w:tcPr>
            <w:tcW w:w="233" w:type="dxa"/>
            <w:shd w:val="clear" w:color="auto" w:fill="auto"/>
          </w:tcPr>
          <w:p w:rsidR="002E5E88" w:rsidRPr="00DF5FCD" w:rsidRDefault="002E5E88" w:rsidP="00DF5FCD">
            <w:pPr>
              <w:rPr>
                <w:rFonts w:ascii="Arial Narrow" w:eastAsia="Calibri" w:hAnsi="Arial Narrow"/>
              </w:rPr>
            </w:pPr>
          </w:p>
        </w:tc>
        <w:tc>
          <w:tcPr>
            <w:tcW w:w="6234" w:type="dxa"/>
            <w:shd w:val="clear" w:color="auto" w:fill="auto"/>
          </w:tcPr>
          <w:p w:rsidR="002E5E88" w:rsidRPr="00DF5FCD" w:rsidRDefault="002E5E88" w:rsidP="00DF5FCD">
            <w:pPr>
              <w:rPr>
                <w:rFonts w:ascii="Arial Narrow" w:eastAsia="Calibri" w:hAnsi="Arial Narrow"/>
              </w:rPr>
            </w:pPr>
          </w:p>
        </w:tc>
        <w:tc>
          <w:tcPr>
            <w:tcW w:w="1340" w:type="dxa"/>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jc w:val="center"/>
        </w:trPr>
        <w:tc>
          <w:tcPr>
            <w:tcW w:w="9484" w:type="dxa"/>
            <w:gridSpan w:val="4"/>
            <w:shd w:val="clear" w:color="auto" w:fill="auto"/>
            <w:vAlign w:val="center"/>
          </w:tcPr>
          <w:p w:rsidR="002E5E88" w:rsidRPr="00DF5FCD" w:rsidRDefault="002E5E88" w:rsidP="00DF5FCD">
            <w:pPr>
              <w:pStyle w:val="Sansinterligne"/>
              <w:spacing w:before="60" w:after="60"/>
              <w:jc w:val="center"/>
              <w:rPr>
                <w:b/>
                <w:sz w:val="28"/>
                <w:szCs w:val="28"/>
              </w:rPr>
            </w:pPr>
            <w:r w:rsidRPr="00DF5FCD">
              <w:rPr>
                <w:b/>
                <w:sz w:val="28"/>
                <w:szCs w:val="28"/>
              </w:rPr>
              <w:t>REMISE DES OFFRES</w:t>
            </w:r>
          </w:p>
          <w:p w:rsidR="002E5E88" w:rsidRPr="00DF5FCD" w:rsidRDefault="002E5E88" w:rsidP="001B40A4">
            <w:pPr>
              <w:jc w:val="center"/>
              <w:rPr>
                <w:rFonts w:ascii="Arial Narrow" w:eastAsia="Calibri" w:hAnsi="Arial Narrow"/>
              </w:rPr>
            </w:pPr>
            <w:r w:rsidRPr="00DF5FCD">
              <w:rPr>
                <w:rFonts w:ascii="Arial Narrow" w:eastAsia="Calibri" w:hAnsi="Arial Narrow"/>
                <w:sz w:val="24"/>
                <w:szCs w:val="24"/>
              </w:rPr>
              <w:t xml:space="preserve">Date et heure limites de réception </w:t>
            </w:r>
            <w:r w:rsidRPr="004F206B">
              <w:rPr>
                <w:rFonts w:ascii="Arial Narrow" w:eastAsia="Calibri" w:hAnsi="Arial Narrow"/>
                <w:sz w:val="24"/>
                <w:szCs w:val="24"/>
              </w:rPr>
              <w:t xml:space="preserve">: </w:t>
            </w:r>
            <w:r w:rsidR="001B40A4">
              <w:rPr>
                <w:rFonts w:ascii="Arial Narrow" w:eastAsia="Calibri" w:hAnsi="Arial Narrow"/>
                <w:b/>
                <w:sz w:val="24"/>
                <w:szCs w:val="24"/>
              </w:rPr>
              <w:t xml:space="preserve">27 décembre </w:t>
            </w:r>
            <w:r w:rsidRPr="004F206B">
              <w:rPr>
                <w:rFonts w:ascii="Arial Narrow" w:eastAsia="Calibri" w:hAnsi="Arial Narrow"/>
                <w:b/>
                <w:sz w:val="24"/>
                <w:szCs w:val="24"/>
              </w:rPr>
              <w:t>202</w:t>
            </w:r>
            <w:r w:rsidR="000F25EC">
              <w:rPr>
                <w:rFonts w:ascii="Arial Narrow" w:eastAsia="Calibri" w:hAnsi="Arial Narrow"/>
                <w:b/>
                <w:sz w:val="24"/>
                <w:szCs w:val="24"/>
              </w:rPr>
              <w:t>4</w:t>
            </w:r>
            <w:r w:rsidRPr="004F206B">
              <w:rPr>
                <w:rFonts w:ascii="Arial Narrow" w:eastAsia="Calibri" w:hAnsi="Arial Narrow"/>
                <w:b/>
                <w:sz w:val="24"/>
                <w:szCs w:val="24"/>
              </w:rPr>
              <w:t>- 12h00</w:t>
            </w:r>
          </w:p>
        </w:tc>
      </w:tr>
      <w:tr w:rsidR="002E5E88" w:rsidRPr="00DF5FCD" w:rsidTr="00DF5FCD">
        <w:trPr>
          <w:jc w:val="center"/>
        </w:trPr>
        <w:tc>
          <w:tcPr>
            <w:tcW w:w="1677" w:type="dxa"/>
            <w:shd w:val="clear" w:color="auto" w:fill="auto"/>
          </w:tcPr>
          <w:p w:rsidR="002E5E88" w:rsidRPr="00DF5FCD" w:rsidRDefault="002E5E88" w:rsidP="00DF5FCD">
            <w:pPr>
              <w:rPr>
                <w:rFonts w:ascii="Arial Narrow" w:eastAsia="Calibri" w:hAnsi="Arial Narrow"/>
                <w:sz w:val="8"/>
                <w:szCs w:val="8"/>
              </w:rPr>
            </w:pPr>
          </w:p>
        </w:tc>
        <w:tc>
          <w:tcPr>
            <w:tcW w:w="233" w:type="dxa"/>
            <w:shd w:val="clear" w:color="auto" w:fill="auto"/>
          </w:tcPr>
          <w:p w:rsidR="002E5E88" w:rsidRPr="00DF5FCD" w:rsidRDefault="002E5E88" w:rsidP="00DF5FCD">
            <w:pPr>
              <w:rPr>
                <w:rFonts w:ascii="Arial Narrow" w:eastAsia="Calibri" w:hAnsi="Arial Narrow"/>
                <w:sz w:val="8"/>
                <w:szCs w:val="8"/>
              </w:rPr>
            </w:pPr>
          </w:p>
        </w:tc>
        <w:tc>
          <w:tcPr>
            <w:tcW w:w="6234" w:type="dxa"/>
            <w:shd w:val="clear" w:color="auto" w:fill="auto"/>
          </w:tcPr>
          <w:p w:rsidR="002E5E88" w:rsidRPr="00DF5FCD" w:rsidRDefault="002E5E88" w:rsidP="00DF5FCD">
            <w:pPr>
              <w:rPr>
                <w:rFonts w:ascii="Arial Narrow" w:eastAsia="Calibri" w:hAnsi="Arial Narrow"/>
                <w:sz w:val="8"/>
                <w:szCs w:val="8"/>
              </w:rPr>
            </w:pPr>
          </w:p>
        </w:tc>
        <w:tc>
          <w:tcPr>
            <w:tcW w:w="1340" w:type="dxa"/>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trHeight w:val="567"/>
          <w:jc w:val="center"/>
        </w:trPr>
        <w:tc>
          <w:tcPr>
            <w:tcW w:w="1677" w:type="dxa"/>
            <w:tcBorders>
              <w:bottom w:val="single" w:sz="4" w:space="0" w:color="auto"/>
            </w:tcBorders>
            <w:shd w:val="clear" w:color="auto" w:fill="auto"/>
          </w:tcPr>
          <w:p w:rsidR="002E5E88" w:rsidRPr="00DF5FCD" w:rsidRDefault="002E5E88" w:rsidP="00DF5FCD">
            <w:pPr>
              <w:rPr>
                <w:rFonts w:ascii="Arial Narrow" w:eastAsia="Calibri" w:hAnsi="Arial Narrow"/>
              </w:rPr>
            </w:pPr>
          </w:p>
        </w:tc>
        <w:tc>
          <w:tcPr>
            <w:tcW w:w="233" w:type="dxa"/>
            <w:tcBorders>
              <w:bottom w:val="single" w:sz="4" w:space="0" w:color="auto"/>
            </w:tcBorders>
            <w:shd w:val="clear" w:color="auto" w:fill="auto"/>
          </w:tcPr>
          <w:p w:rsidR="002E5E88" w:rsidRPr="00DF5FCD" w:rsidRDefault="002E5E88" w:rsidP="00DF5FCD">
            <w:pPr>
              <w:rPr>
                <w:rFonts w:ascii="Arial Narrow" w:eastAsia="Calibri" w:hAnsi="Arial Narrow"/>
              </w:rPr>
            </w:pPr>
          </w:p>
        </w:tc>
        <w:tc>
          <w:tcPr>
            <w:tcW w:w="6234" w:type="dxa"/>
            <w:tcBorders>
              <w:bottom w:val="single" w:sz="4" w:space="0" w:color="auto"/>
            </w:tcBorders>
            <w:shd w:val="clear" w:color="auto" w:fill="auto"/>
          </w:tcPr>
          <w:p w:rsidR="002E5E88" w:rsidRPr="00DF5FCD" w:rsidRDefault="002E5E88" w:rsidP="00DF5FCD">
            <w:pPr>
              <w:rPr>
                <w:rFonts w:ascii="Arial Narrow" w:eastAsia="Calibri" w:hAnsi="Arial Narrow"/>
              </w:rPr>
            </w:pPr>
          </w:p>
        </w:tc>
        <w:tc>
          <w:tcPr>
            <w:tcW w:w="1340" w:type="dxa"/>
            <w:tcBorders>
              <w:bottom w:val="single" w:sz="4" w:space="0" w:color="auto"/>
            </w:tcBorders>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tcBorders>
              <w:top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233" w:type="dxa"/>
            <w:tcBorders>
              <w:top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6234" w:type="dxa"/>
            <w:tcBorders>
              <w:top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1340" w:type="dxa"/>
            <w:tcBorders>
              <w:top w:val="single" w:sz="4" w:space="0" w:color="auto"/>
            </w:tcBorders>
            <w:shd w:val="clear" w:color="auto" w:fill="auto"/>
          </w:tcPr>
          <w:p w:rsidR="002E5E88" w:rsidRPr="00DF5FCD" w:rsidRDefault="002E5E88" w:rsidP="00DF5FCD">
            <w:pPr>
              <w:rPr>
                <w:rFonts w:ascii="Arial Narrow" w:eastAsia="Calibri" w:hAnsi="Arial Narrow"/>
                <w:sz w:val="8"/>
                <w:szCs w:val="8"/>
              </w:rPr>
            </w:pPr>
          </w:p>
        </w:tc>
      </w:tr>
      <w:tr w:rsidR="002E5E88" w:rsidRPr="00DF5FCD" w:rsidTr="00DF5FCD">
        <w:trPr>
          <w:jc w:val="center"/>
        </w:trPr>
        <w:tc>
          <w:tcPr>
            <w:tcW w:w="1677" w:type="dxa"/>
            <w:shd w:val="clear" w:color="auto" w:fill="auto"/>
          </w:tcPr>
          <w:p w:rsidR="002E5E88" w:rsidRPr="00DF5FCD" w:rsidRDefault="002E5E88" w:rsidP="00DF5FCD">
            <w:pPr>
              <w:pStyle w:val="Sansinterligne"/>
              <w:spacing w:before="60"/>
              <w:jc w:val="both"/>
              <w:rPr>
                <w:sz w:val="16"/>
                <w:szCs w:val="16"/>
              </w:rPr>
            </w:pPr>
            <w:r w:rsidRPr="00DF5FCD">
              <w:rPr>
                <w:sz w:val="16"/>
                <w:szCs w:val="16"/>
              </w:rPr>
              <w:t>Indice</w:t>
            </w: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7574" w:type="dxa"/>
            <w:gridSpan w:val="2"/>
            <w:shd w:val="clear" w:color="auto" w:fill="auto"/>
          </w:tcPr>
          <w:p w:rsidR="002E5E88" w:rsidRPr="00DF5FCD" w:rsidRDefault="002E5E88" w:rsidP="00DF5FCD">
            <w:pPr>
              <w:rPr>
                <w:rFonts w:ascii="Arial Narrow" w:eastAsia="Calibri" w:hAnsi="Arial Narrow"/>
              </w:rPr>
            </w:pPr>
          </w:p>
        </w:tc>
      </w:tr>
      <w:tr w:rsidR="002E5E88" w:rsidRPr="00DF5FCD" w:rsidTr="00DF5FCD">
        <w:trPr>
          <w:jc w:val="center"/>
        </w:trPr>
        <w:tc>
          <w:tcPr>
            <w:tcW w:w="1677" w:type="dxa"/>
            <w:shd w:val="clear" w:color="auto" w:fill="auto"/>
          </w:tcPr>
          <w:p w:rsidR="002E5E88" w:rsidRPr="00DF5FCD" w:rsidRDefault="002E5E88" w:rsidP="00DF5FCD">
            <w:pPr>
              <w:pStyle w:val="Sansinterligne"/>
              <w:spacing w:before="60"/>
              <w:jc w:val="both"/>
              <w:rPr>
                <w:sz w:val="16"/>
                <w:szCs w:val="16"/>
              </w:rPr>
            </w:pPr>
            <w:r w:rsidRPr="00DF5FCD">
              <w:rPr>
                <w:sz w:val="16"/>
                <w:szCs w:val="16"/>
              </w:rPr>
              <w:t>Maître d’ouvrage</w:t>
            </w: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7574" w:type="dxa"/>
            <w:gridSpan w:val="2"/>
            <w:shd w:val="clear" w:color="auto" w:fill="auto"/>
            <w:vAlign w:val="center"/>
          </w:tcPr>
          <w:p w:rsidR="002E5E88" w:rsidRPr="00DF5FCD" w:rsidRDefault="002E5E88" w:rsidP="00DF5FCD">
            <w:pPr>
              <w:pStyle w:val="Sansinterligne"/>
              <w:spacing w:before="60"/>
              <w:rPr>
                <w:b/>
                <w:sz w:val="16"/>
                <w:szCs w:val="16"/>
              </w:rPr>
            </w:pPr>
            <w:r w:rsidRPr="00DF5FCD">
              <w:rPr>
                <w:b/>
                <w:sz w:val="16"/>
                <w:szCs w:val="16"/>
              </w:rPr>
              <w:t>CENTRE REGIONAL DES ŒUVRES UNIVERSITAIRES ET SCOLAIRES ANTILLES GUYANE</w:t>
            </w:r>
          </w:p>
          <w:p w:rsidR="002E5E88" w:rsidRPr="00DF5FCD" w:rsidRDefault="002E5E88" w:rsidP="00DF5FCD">
            <w:pPr>
              <w:pStyle w:val="Sansinterligne"/>
              <w:rPr>
                <w:sz w:val="16"/>
                <w:szCs w:val="16"/>
              </w:rPr>
            </w:pPr>
            <w:r w:rsidRPr="00DF5FCD">
              <w:rPr>
                <w:sz w:val="16"/>
                <w:szCs w:val="16"/>
              </w:rPr>
              <w:t>B.P. 51</w:t>
            </w:r>
          </w:p>
          <w:p w:rsidR="002E5E88" w:rsidRPr="00DF5FCD" w:rsidRDefault="002E5E88" w:rsidP="00DF5FCD">
            <w:pPr>
              <w:pStyle w:val="Sansinterligne"/>
              <w:rPr>
                <w:sz w:val="16"/>
                <w:szCs w:val="16"/>
              </w:rPr>
            </w:pPr>
            <w:r w:rsidRPr="00DF5FCD">
              <w:rPr>
                <w:sz w:val="16"/>
                <w:szCs w:val="16"/>
              </w:rPr>
              <w:t>97152 POINTE-A-PITRE</w:t>
            </w:r>
          </w:p>
          <w:p w:rsidR="002E5E88" w:rsidRPr="00DF5FCD" w:rsidRDefault="002E5E88" w:rsidP="00DF5FCD">
            <w:pPr>
              <w:pStyle w:val="Sansinterligne"/>
              <w:rPr>
                <w:sz w:val="16"/>
                <w:szCs w:val="16"/>
              </w:rPr>
            </w:pPr>
            <w:r w:rsidRPr="00DF5FCD">
              <w:rPr>
                <w:sz w:val="16"/>
                <w:szCs w:val="16"/>
              </w:rPr>
              <w:t>Tél. 0590 89 46 60 - Fax : 0590 82 96 72</w:t>
            </w:r>
          </w:p>
          <w:p w:rsidR="002E5E88" w:rsidRPr="00DF5FCD" w:rsidRDefault="00C276FA" w:rsidP="00DF5FCD">
            <w:pPr>
              <w:pStyle w:val="Sansinterligne"/>
              <w:rPr>
                <w:sz w:val="16"/>
                <w:szCs w:val="16"/>
              </w:rPr>
            </w:pPr>
            <w:hyperlink r:id="rId11" w:history="1">
              <w:r w:rsidR="002E5E88" w:rsidRPr="00DF5FCD">
                <w:rPr>
                  <w:rStyle w:val="Lienhypertexte"/>
                  <w:sz w:val="16"/>
                  <w:szCs w:val="16"/>
                </w:rPr>
                <w:t>https://www.crous-antillesguyane.fr</w:t>
              </w:r>
            </w:hyperlink>
          </w:p>
        </w:tc>
      </w:tr>
      <w:tr w:rsidR="002E5E88" w:rsidRPr="00DF5FCD" w:rsidTr="00DF5FCD">
        <w:trPr>
          <w:jc w:val="center"/>
        </w:trPr>
        <w:tc>
          <w:tcPr>
            <w:tcW w:w="1677" w:type="dxa"/>
            <w:shd w:val="clear" w:color="auto" w:fill="auto"/>
          </w:tcPr>
          <w:p w:rsidR="002E5E88" w:rsidRPr="00DF5FCD" w:rsidRDefault="002E5E88" w:rsidP="00DF5FCD">
            <w:pPr>
              <w:pStyle w:val="Sansinterligne"/>
              <w:spacing w:before="60"/>
              <w:jc w:val="both"/>
              <w:rPr>
                <w:sz w:val="16"/>
                <w:szCs w:val="16"/>
              </w:rPr>
            </w:pPr>
            <w:r w:rsidRPr="00DF5FCD">
              <w:rPr>
                <w:sz w:val="16"/>
                <w:szCs w:val="16"/>
              </w:rPr>
              <w:t>Maître d’œuvre</w:t>
            </w:r>
          </w:p>
        </w:tc>
        <w:tc>
          <w:tcPr>
            <w:tcW w:w="233" w:type="dxa"/>
            <w:shd w:val="clear" w:color="auto" w:fill="auto"/>
          </w:tcPr>
          <w:p w:rsidR="002E5E88" w:rsidRPr="00DF5FCD" w:rsidRDefault="002E5E88" w:rsidP="00DF5FCD">
            <w:pPr>
              <w:rPr>
                <w:rFonts w:ascii="Arial Narrow" w:eastAsia="Calibri" w:hAnsi="Arial Narrow"/>
                <w:sz w:val="16"/>
                <w:szCs w:val="16"/>
              </w:rPr>
            </w:pPr>
          </w:p>
        </w:tc>
        <w:tc>
          <w:tcPr>
            <w:tcW w:w="7574" w:type="dxa"/>
            <w:gridSpan w:val="2"/>
            <w:shd w:val="clear" w:color="auto" w:fill="auto"/>
            <w:vAlign w:val="center"/>
          </w:tcPr>
          <w:p w:rsidR="002E5E88" w:rsidRPr="00DF5FCD" w:rsidRDefault="002E5E88" w:rsidP="00DF5FCD">
            <w:pPr>
              <w:pStyle w:val="Sansinterligne"/>
              <w:rPr>
                <w:sz w:val="16"/>
                <w:szCs w:val="16"/>
              </w:rPr>
            </w:pPr>
          </w:p>
        </w:tc>
      </w:tr>
      <w:tr w:rsidR="002E5E88" w:rsidRPr="00DF5FCD" w:rsidTr="00DF5FCD">
        <w:trPr>
          <w:jc w:val="center"/>
        </w:trPr>
        <w:tc>
          <w:tcPr>
            <w:tcW w:w="1677" w:type="dxa"/>
            <w:tcBorders>
              <w:bottom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233" w:type="dxa"/>
            <w:tcBorders>
              <w:bottom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6234" w:type="dxa"/>
            <w:tcBorders>
              <w:bottom w:val="single" w:sz="4" w:space="0" w:color="auto"/>
            </w:tcBorders>
            <w:shd w:val="clear" w:color="auto" w:fill="auto"/>
          </w:tcPr>
          <w:p w:rsidR="002E5E88" w:rsidRPr="00DF5FCD" w:rsidRDefault="002E5E88" w:rsidP="00DF5FCD">
            <w:pPr>
              <w:rPr>
                <w:rFonts w:ascii="Arial Narrow" w:eastAsia="Calibri" w:hAnsi="Arial Narrow"/>
                <w:sz w:val="8"/>
                <w:szCs w:val="8"/>
              </w:rPr>
            </w:pPr>
          </w:p>
        </w:tc>
        <w:tc>
          <w:tcPr>
            <w:tcW w:w="1340" w:type="dxa"/>
            <w:tcBorders>
              <w:bottom w:val="single" w:sz="4" w:space="0" w:color="auto"/>
            </w:tcBorders>
            <w:shd w:val="clear" w:color="auto" w:fill="auto"/>
          </w:tcPr>
          <w:p w:rsidR="002E5E88" w:rsidRPr="00DF5FCD" w:rsidRDefault="002E5E88" w:rsidP="00DF5FCD">
            <w:pPr>
              <w:rPr>
                <w:rFonts w:ascii="Arial Narrow" w:eastAsia="Calibri" w:hAnsi="Arial Narrow"/>
                <w:sz w:val="8"/>
                <w:szCs w:val="8"/>
              </w:rPr>
            </w:pPr>
          </w:p>
        </w:tc>
      </w:tr>
    </w:tbl>
    <w:p w:rsidR="000964C8" w:rsidRDefault="000964C8" w:rsidP="00054ECE">
      <w:pPr>
        <w:tabs>
          <w:tab w:val="left" w:pos="426"/>
          <w:tab w:val="left" w:pos="851"/>
        </w:tabs>
        <w:jc w:val="both"/>
        <w:rPr>
          <w:rFonts w:ascii="Arial" w:hAnsi="Arial" w:cs="Arial"/>
        </w:rPr>
      </w:pPr>
    </w:p>
    <w:p w:rsidR="001569C3" w:rsidRDefault="001569C3">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46D18">
        <w:tc>
          <w:tcPr>
            <w:tcW w:w="10277" w:type="dxa"/>
            <w:shd w:val="clear" w:color="auto" w:fill="D9D9D9"/>
          </w:tcPr>
          <w:p w:rsidR="009B1CD0" w:rsidRPr="00BB3B98" w:rsidRDefault="009B4C41" w:rsidP="009B1AA6">
            <w:pPr>
              <w:tabs>
                <w:tab w:val="left" w:pos="-142"/>
                <w:tab w:val="left" w:pos="4111"/>
              </w:tabs>
              <w:jc w:val="both"/>
              <w:rPr>
                <w:sz w:val="28"/>
              </w:rPr>
            </w:pPr>
            <w:r w:rsidRPr="003113F6">
              <w:rPr>
                <w:rFonts w:ascii="Arial" w:hAnsi="Arial" w:cs="Arial"/>
                <w:b/>
                <w:sz w:val="28"/>
                <w:szCs w:val="22"/>
              </w:rPr>
              <w:lastRenderedPageBreak/>
              <w:t>A</w:t>
            </w:r>
            <w:r w:rsidR="009B1CD0" w:rsidRPr="003113F6">
              <w:rPr>
                <w:rFonts w:ascii="Arial" w:hAnsi="Arial" w:cs="Arial"/>
                <w:b/>
                <w:sz w:val="28"/>
                <w:szCs w:val="22"/>
              </w:rPr>
              <w:t xml:space="preserve"> - Objet </w:t>
            </w:r>
            <w:r w:rsidR="009B1AA6" w:rsidRPr="003113F6">
              <w:rPr>
                <w:rFonts w:ascii="Arial" w:hAnsi="Arial" w:cs="Arial"/>
                <w:b/>
                <w:bCs/>
                <w:sz w:val="28"/>
                <w:szCs w:val="22"/>
              </w:rPr>
              <w:t xml:space="preserve">du </w:t>
            </w:r>
            <w:r w:rsidR="00613627" w:rsidRPr="003113F6">
              <w:rPr>
                <w:rFonts w:ascii="Arial" w:hAnsi="Arial" w:cs="Arial"/>
                <w:b/>
                <w:bCs/>
                <w:sz w:val="28"/>
                <w:szCs w:val="22"/>
              </w:rPr>
              <w:t>marché</w:t>
            </w:r>
          </w:p>
        </w:tc>
      </w:tr>
    </w:tbl>
    <w:p w:rsidR="009B1CD0" w:rsidRDefault="009B1CD0" w:rsidP="00054ECE">
      <w:pPr>
        <w:tabs>
          <w:tab w:val="left" w:pos="426"/>
          <w:tab w:val="left" w:pos="851"/>
        </w:tabs>
        <w:jc w:val="both"/>
        <w:rPr>
          <w:rFonts w:ascii="Arial" w:hAnsi="Arial" w:cs="Arial"/>
        </w:rPr>
      </w:pPr>
    </w:p>
    <w:p w:rsidR="00463650" w:rsidRDefault="000964C8" w:rsidP="00CE6845">
      <w:pPr>
        <w:tabs>
          <w:tab w:val="left" w:pos="426"/>
          <w:tab w:val="left" w:pos="851"/>
        </w:tabs>
        <w:jc w:val="both"/>
        <w:rPr>
          <w:rFonts w:ascii="Arial" w:hAnsi="Arial" w:cs="Arial"/>
          <w:b/>
          <w:bCs/>
          <w:sz w:val="22"/>
        </w:rPr>
      </w:pPr>
      <w:r>
        <w:rPr>
          <w:rFonts w:ascii="Arial" w:hAnsi="Arial" w:cs="Arial"/>
          <w:b/>
          <w:bCs/>
          <w:sz w:val="22"/>
        </w:rPr>
        <w:t>Marché</w:t>
      </w:r>
      <w:r w:rsidR="0047469A">
        <w:rPr>
          <w:rFonts w:ascii="Arial" w:hAnsi="Arial" w:cs="Arial"/>
          <w:b/>
          <w:bCs/>
          <w:sz w:val="22"/>
        </w:rPr>
        <w:t xml:space="preserve"> </w:t>
      </w:r>
      <w:r w:rsidR="00605E6C">
        <w:rPr>
          <w:rFonts w:ascii="Arial" w:hAnsi="Arial" w:cs="Arial"/>
          <w:b/>
          <w:bCs/>
          <w:sz w:val="22"/>
        </w:rPr>
        <w:t>«</w:t>
      </w:r>
      <w:r w:rsidR="001569C3">
        <w:rPr>
          <w:rFonts w:ascii="Arial" w:hAnsi="Arial" w:cs="Arial"/>
          <w:b/>
          <w:bCs/>
          <w:sz w:val="22"/>
        </w:rPr>
        <w:t xml:space="preserve"> Mission de </w:t>
      </w:r>
      <w:r w:rsidR="002E5E88" w:rsidRPr="002E5E88">
        <w:rPr>
          <w:rFonts w:ascii="Arial" w:hAnsi="Arial" w:cs="Arial"/>
          <w:b/>
          <w:bCs/>
          <w:sz w:val="22"/>
        </w:rPr>
        <w:t>maîtrise d’œuvre</w:t>
      </w:r>
      <w:r w:rsidR="002E5E88">
        <w:rPr>
          <w:rFonts w:ascii="Arial" w:hAnsi="Arial" w:cs="Arial"/>
          <w:b/>
          <w:bCs/>
          <w:sz w:val="22"/>
        </w:rPr>
        <w:t xml:space="preserve"> </w:t>
      </w:r>
      <w:r w:rsidR="000F25EC">
        <w:rPr>
          <w:rFonts w:ascii="Arial" w:hAnsi="Arial" w:cs="Arial"/>
          <w:b/>
          <w:bCs/>
          <w:sz w:val="22"/>
        </w:rPr>
        <w:t>en vue</w:t>
      </w:r>
      <w:r w:rsidR="00803DE4">
        <w:rPr>
          <w:rFonts w:ascii="Arial" w:hAnsi="Arial" w:cs="Arial"/>
          <w:b/>
          <w:bCs/>
          <w:sz w:val="22"/>
        </w:rPr>
        <w:t xml:space="preserve"> </w:t>
      </w:r>
      <w:r w:rsidR="00803DE4" w:rsidRPr="00803DE4">
        <w:rPr>
          <w:rFonts w:ascii="Arial" w:hAnsi="Arial" w:cs="Arial"/>
          <w:b/>
          <w:bCs/>
          <w:sz w:val="22"/>
        </w:rPr>
        <w:t xml:space="preserve">du renforcement parasismique du restaurant universitaire du Centre Régional des Œuvres Universitaires et Scolaires </w:t>
      </w:r>
      <w:r w:rsidR="00803DE4">
        <w:rPr>
          <w:rFonts w:ascii="Arial" w:hAnsi="Arial" w:cs="Arial"/>
          <w:b/>
          <w:bCs/>
          <w:sz w:val="22"/>
        </w:rPr>
        <w:t>(</w:t>
      </w:r>
      <w:r w:rsidR="00803DE4" w:rsidRPr="00803DE4">
        <w:rPr>
          <w:rFonts w:ascii="Arial" w:hAnsi="Arial" w:cs="Arial"/>
          <w:b/>
          <w:bCs/>
          <w:sz w:val="22"/>
        </w:rPr>
        <w:t>Crous</w:t>
      </w:r>
      <w:r w:rsidR="00803DE4">
        <w:rPr>
          <w:rFonts w:ascii="Arial" w:hAnsi="Arial" w:cs="Arial"/>
          <w:b/>
          <w:bCs/>
          <w:sz w:val="22"/>
        </w:rPr>
        <w:t>)</w:t>
      </w:r>
      <w:r w:rsidR="00803DE4" w:rsidRPr="00803DE4">
        <w:rPr>
          <w:rFonts w:ascii="Arial" w:hAnsi="Arial" w:cs="Arial"/>
          <w:b/>
          <w:bCs/>
          <w:sz w:val="22"/>
        </w:rPr>
        <w:t xml:space="preserve"> des Antilles et de la Guyane sur le site du Campus universitaire de Fouillole</w:t>
      </w:r>
      <w:r w:rsidR="00463650">
        <w:rPr>
          <w:rFonts w:ascii="Arial" w:hAnsi="Arial" w:cs="Arial"/>
          <w:b/>
          <w:bCs/>
          <w:sz w:val="22"/>
        </w:rPr>
        <w:t>.</w:t>
      </w:r>
    </w:p>
    <w:p w:rsidR="00201F2D" w:rsidRPr="00463650" w:rsidRDefault="00201F2D" w:rsidP="00201F2D">
      <w:pPr>
        <w:tabs>
          <w:tab w:val="left" w:pos="426"/>
          <w:tab w:val="left" w:pos="851"/>
        </w:tabs>
        <w:jc w:val="both"/>
        <w:rPr>
          <w:rFonts w:ascii="Arial" w:hAnsi="Arial" w:cs="Arial"/>
        </w:rPr>
      </w:pPr>
    </w:p>
    <w:p w:rsidR="004E1450" w:rsidRPr="00681974" w:rsidRDefault="004E1450" w:rsidP="00201F2D">
      <w:pPr>
        <w:tabs>
          <w:tab w:val="left" w:pos="426"/>
          <w:tab w:val="left" w:pos="851"/>
        </w:tabs>
        <w:jc w:val="both"/>
        <w:rPr>
          <w:rFonts w:ascii="Arial" w:hAnsi="Arial" w:cs="Arial"/>
        </w:rPr>
      </w:pPr>
      <w:r w:rsidRPr="000A0F67">
        <w:rPr>
          <w:rFonts w:ascii="Arial" w:hAnsi="Arial" w:cs="Arial"/>
        </w:rPr>
        <w:t xml:space="preserve">Le présent </w:t>
      </w:r>
      <w:r w:rsidR="00613627" w:rsidRPr="000A0F67">
        <w:rPr>
          <w:rFonts w:ascii="Arial" w:hAnsi="Arial" w:cs="Arial"/>
        </w:rPr>
        <w:t>marché</w:t>
      </w:r>
      <w:r w:rsidRPr="000A0F67">
        <w:rPr>
          <w:rFonts w:ascii="Arial" w:hAnsi="Arial" w:cs="Arial"/>
        </w:rPr>
        <w:t xml:space="preserve"> est passé selon la</w:t>
      </w:r>
      <w:r w:rsidR="00BB3B98" w:rsidRPr="000A0F67">
        <w:rPr>
          <w:rFonts w:ascii="Arial" w:hAnsi="Arial" w:cs="Arial"/>
        </w:rPr>
        <w:t xml:space="preserve"> procédure </w:t>
      </w:r>
      <w:r w:rsidR="002E5E88" w:rsidRPr="000A0F67">
        <w:rPr>
          <w:rFonts w:ascii="Arial" w:hAnsi="Arial" w:cs="Arial"/>
        </w:rPr>
        <w:t>adaptée, en application des articles L2123-1 et R2123-1 du code de la commande publique</w:t>
      </w:r>
      <w:r w:rsidRPr="000A0F67">
        <w:rPr>
          <w:rFonts w:ascii="Arial" w:hAnsi="Arial" w:cs="Arial"/>
        </w:rPr>
        <w:t>.</w:t>
      </w:r>
    </w:p>
    <w:p w:rsidR="0006549A" w:rsidRPr="00681974" w:rsidRDefault="0006549A" w:rsidP="00054ECE">
      <w:pPr>
        <w:tabs>
          <w:tab w:val="left" w:pos="426"/>
          <w:tab w:val="left" w:pos="851"/>
        </w:tabs>
        <w:jc w:val="both"/>
        <w:rPr>
          <w:rFonts w:ascii="Arial" w:hAnsi="Arial" w:cs="Arial"/>
        </w:rPr>
      </w:pPr>
    </w:p>
    <w:p w:rsidR="00681974" w:rsidRPr="00681974" w:rsidRDefault="00681974" w:rsidP="00054ECE">
      <w:pPr>
        <w:tabs>
          <w:tab w:val="left" w:pos="426"/>
          <w:tab w:val="left" w:pos="851"/>
        </w:tabs>
        <w:jc w:val="both"/>
        <w:rPr>
          <w:rFonts w:ascii="Arial" w:hAnsi="Arial" w:cs="Arial"/>
        </w:rPr>
      </w:pPr>
      <w:r w:rsidRPr="00681974">
        <w:rPr>
          <w:rFonts w:ascii="Arial" w:hAnsi="Arial" w:cs="Arial"/>
        </w:rPr>
        <w:t xml:space="preserve">La forme retenue pour l’exécution du </w:t>
      </w:r>
      <w:r w:rsidR="000964C8">
        <w:rPr>
          <w:rFonts w:ascii="Arial" w:hAnsi="Arial" w:cs="Arial"/>
        </w:rPr>
        <w:t>marché</w:t>
      </w:r>
      <w:r w:rsidRPr="00681974">
        <w:rPr>
          <w:rFonts w:ascii="Arial" w:hAnsi="Arial" w:cs="Arial"/>
        </w:rPr>
        <w:t xml:space="preserve"> est un </w:t>
      </w:r>
      <w:r w:rsidR="000964C8">
        <w:rPr>
          <w:rFonts w:ascii="Arial" w:hAnsi="Arial" w:cs="Arial"/>
        </w:rPr>
        <w:t>marché</w:t>
      </w:r>
      <w:r w:rsidRPr="00681974">
        <w:rPr>
          <w:rFonts w:ascii="Arial" w:hAnsi="Arial" w:cs="Arial"/>
        </w:rPr>
        <w:t xml:space="preserve"> ordinaire de services.</w:t>
      </w:r>
    </w:p>
    <w:p w:rsidR="00681974" w:rsidRPr="00681974" w:rsidRDefault="00681974" w:rsidP="00054ECE">
      <w:pPr>
        <w:tabs>
          <w:tab w:val="left" w:pos="426"/>
          <w:tab w:val="left" w:pos="851"/>
        </w:tabs>
        <w:jc w:val="both"/>
        <w:rPr>
          <w:rFonts w:ascii="Arial" w:hAnsi="Arial" w:cs="Arial"/>
        </w:rPr>
      </w:pPr>
    </w:p>
    <w:p w:rsidR="00681974" w:rsidRPr="00681974" w:rsidRDefault="00681974" w:rsidP="00054ECE">
      <w:pPr>
        <w:tabs>
          <w:tab w:val="left" w:pos="426"/>
          <w:tab w:val="left" w:pos="851"/>
        </w:tabs>
        <w:jc w:val="both"/>
        <w:rPr>
          <w:rFonts w:ascii="Arial" w:hAnsi="Arial" w:cs="Arial"/>
          <w:b/>
          <w:bCs/>
          <w:sz w:val="22"/>
        </w:rPr>
      </w:pPr>
      <w:r w:rsidRPr="00681974">
        <w:rPr>
          <w:rFonts w:ascii="Arial" w:hAnsi="Arial" w:cs="Arial"/>
        </w:rPr>
        <w:t xml:space="preserve">Ce </w:t>
      </w:r>
      <w:r w:rsidR="00613627">
        <w:rPr>
          <w:rFonts w:ascii="Arial" w:hAnsi="Arial" w:cs="Arial"/>
        </w:rPr>
        <w:t>marché</w:t>
      </w:r>
      <w:r w:rsidRPr="00681974">
        <w:rPr>
          <w:rFonts w:ascii="Arial" w:hAnsi="Arial" w:cs="Arial"/>
        </w:rPr>
        <w:t xml:space="preserve"> correspond </w:t>
      </w:r>
      <w:r w:rsidR="000964C8">
        <w:rPr>
          <w:rFonts w:ascii="Arial" w:hAnsi="Arial" w:cs="Arial"/>
        </w:rPr>
        <w:t>à un lot unique.</w:t>
      </w:r>
    </w:p>
    <w:p w:rsidR="000D2A4A" w:rsidRDefault="000D2A4A" w:rsidP="00054ECE">
      <w:pPr>
        <w:pStyle w:val="fcasegauche"/>
        <w:spacing w:after="0"/>
        <w:ind w:left="0" w:firstLine="0"/>
        <w:rPr>
          <w:rFonts w:ascii="Arial" w:hAnsi="Arial" w:cs="Arial"/>
        </w:rPr>
      </w:pPr>
    </w:p>
    <w:p w:rsidR="000964C8" w:rsidRDefault="000964C8" w:rsidP="00054ECE">
      <w:pPr>
        <w:pStyle w:val="fcasegauche"/>
        <w:spacing w:after="0"/>
        <w:ind w:left="0" w:firstLine="0"/>
        <w:rPr>
          <w:rFonts w:ascii="Arial" w:hAnsi="Arial" w:cs="Arial"/>
        </w:rPr>
      </w:pPr>
    </w:p>
    <w:p w:rsidR="00681974" w:rsidRDefault="00681974" w:rsidP="00054ECE">
      <w:pPr>
        <w:pStyle w:val="fcasegauche"/>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3F7B4B">
        <w:tc>
          <w:tcPr>
            <w:tcW w:w="10277" w:type="dxa"/>
            <w:shd w:val="clear" w:color="auto" w:fill="D9D9D9"/>
          </w:tcPr>
          <w:p w:rsidR="009B1CD0" w:rsidRPr="00BB3B98" w:rsidRDefault="003E5A1F" w:rsidP="00054ECE">
            <w:pPr>
              <w:tabs>
                <w:tab w:val="left" w:pos="-142"/>
                <w:tab w:val="left" w:pos="4111"/>
              </w:tabs>
              <w:jc w:val="both"/>
              <w:rPr>
                <w:sz w:val="28"/>
              </w:rPr>
            </w:pPr>
            <w:r w:rsidRPr="00BB3B98">
              <w:rPr>
                <w:rFonts w:ascii="Arial" w:hAnsi="Arial" w:cs="Arial"/>
                <w:b/>
                <w:sz w:val="28"/>
                <w:szCs w:val="22"/>
              </w:rPr>
              <w:t>B</w:t>
            </w:r>
            <w:r w:rsidR="009B1CD0" w:rsidRPr="00BB3B98">
              <w:rPr>
                <w:rFonts w:ascii="Arial" w:hAnsi="Arial" w:cs="Arial"/>
                <w:b/>
                <w:sz w:val="28"/>
                <w:szCs w:val="22"/>
              </w:rPr>
              <w:t xml:space="preserve"> - Engagement du </w:t>
            </w:r>
            <w:r w:rsidR="00BD4A92" w:rsidRPr="00BB3B98">
              <w:rPr>
                <w:rFonts w:ascii="Arial" w:hAnsi="Arial" w:cs="Arial"/>
                <w:b/>
                <w:sz w:val="28"/>
                <w:szCs w:val="22"/>
              </w:rPr>
              <w:t>titulaire </w:t>
            </w:r>
            <w:r w:rsidRPr="00BB3B98">
              <w:rPr>
                <w:rFonts w:ascii="Arial" w:hAnsi="Arial" w:cs="Arial"/>
                <w:b/>
                <w:sz w:val="28"/>
                <w:szCs w:val="22"/>
              </w:rPr>
              <w:t>ou du groupement titulaire</w:t>
            </w:r>
          </w:p>
        </w:tc>
      </w:tr>
    </w:tbl>
    <w:p w:rsidR="009B1CD0" w:rsidRPr="00C82D39" w:rsidRDefault="009B1CD0" w:rsidP="00054ECE">
      <w:pPr>
        <w:rPr>
          <w:rFonts w:ascii="Arial" w:hAnsi="Arial" w:cs="Arial"/>
        </w:rPr>
      </w:pPr>
    </w:p>
    <w:p w:rsidR="009B1CD0" w:rsidRPr="00B80C2D" w:rsidRDefault="003E5A1F" w:rsidP="00054ECE">
      <w:pPr>
        <w:pStyle w:val="Titre2"/>
        <w:tabs>
          <w:tab w:val="left" w:pos="2268"/>
        </w:tabs>
        <w:rPr>
          <w:rFonts w:ascii="Arial" w:hAnsi="Arial" w:cs="Arial"/>
          <w:i/>
          <w:iCs/>
          <w:szCs w:val="18"/>
        </w:rPr>
      </w:pPr>
      <w:r w:rsidRPr="00B80C2D">
        <w:rPr>
          <w:rFonts w:ascii="Arial" w:hAnsi="Arial" w:cs="Arial"/>
          <w:sz w:val="24"/>
          <w:szCs w:val="22"/>
        </w:rPr>
        <w:t>B</w:t>
      </w:r>
      <w:r w:rsidR="009B1CD0" w:rsidRPr="00B80C2D">
        <w:rPr>
          <w:rFonts w:ascii="Arial" w:hAnsi="Arial" w:cs="Arial"/>
          <w:sz w:val="24"/>
          <w:szCs w:val="22"/>
        </w:rPr>
        <w:t xml:space="preserve">1 - Identification et engagement du </w:t>
      </w:r>
      <w:r w:rsidR="0065791D" w:rsidRPr="00B80C2D">
        <w:rPr>
          <w:rFonts w:ascii="Arial" w:hAnsi="Arial" w:cs="Arial"/>
          <w:sz w:val="24"/>
          <w:szCs w:val="22"/>
        </w:rPr>
        <w:t>titulaire</w:t>
      </w:r>
      <w:r w:rsidR="009B1CD0" w:rsidRPr="00B80C2D">
        <w:rPr>
          <w:rFonts w:ascii="Arial" w:hAnsi="Arial" w:cs="Arial"/>
          <w:sz w:val="24"/>
          <w:szCs w:val="22"/>
        </w:rPr>
        <w:t> </w:t>
      </w:r>
      <w:r w:rsidRPr="00B80C2D">
        <w:rPr>
          <w:rFonts w:ascii="Arial" w:hAnsi="Arial" w:cs="Arial"/>
          <w:sz w:val="24"/>
          <w:szCs w:val="22"/>
        </w:rPr>
        <w:t xml:space="preserve">ou du groupement titulaire </w:t>
      </w:r>
      <w:r w:rsidR="009B1CD0" w:rsidRPr="00B80C2D">
        <w:rPr>
          <w:rFonts w:ascii="Arial" w:hAnsi="Arial" w:cs="Arial"/>
          <w:sz w:val="24"/>
          <w:szCs w:val="22"/>
        </w:rPr>
        <w:t>:</w:t>
      </w:r>
    </w:p>
    <w:p w:rsidR="009B1CD0" w:rsidRPr="00781293" w:rsidRDefault="00781293" w:rsidP="00054ECE">
      <w:pPr>
        <w:pStyle w:val="fcase1ertab"/>
        <w:rPr>
          <w:rFonts w:ascii="Arial" w:hAnsi="Arial" w:cs="Arial"/>
          <w:color w:val="FF0000"/>
        </w:rPr>
      </w:pPr>
      <w:r w:rsidRPr="00781293">
        <w:rPr>
          <w:rFonts w:ascii="Arial" w:hAnsi="Arial" w:cs="Arial"/>
          <w:i/>
          <w:iCs/>
          <w:color w:val="FF0000"/>
          <w:sz w:val="18"/>
          <w:szCs w:val="18"/>
        </w:rPr>
        <w:t>(c</w:t>
      </w:r>
      <w:r>
        <w:rPr>
          <w:rFonts w:ascii="Arial" w:hAnsi="Arial" w:cs="Arial"/>
          <w:i/>
          <w:iCs/>
          <w:color w:val="FF0000"/>
          <w:sz w:val="18"/>
          <w:szCs w:val="18"/>
        </w:rPr>
        <w:t>ocher les cases correspondantes</w:t>
      </w:r>
      <w:r w:rsidR="009B1CD0" w:rsidRPr="00781293">
        <w:rPr>
          <w:rFonts w:ascii="Arial" w:hAnsi="Arial" w:cs="Arial"/>
          <w:i/>
          <w:iCs/>
          <w:color w:val="FF0000"/>
          <w:sz w:val="18"/>
          <w:szCs w:val="18"/>
        </w:rPr>
        <w:t>)</w:t>
      </w:r>
    </w:p>
    <w:p w:rsidR="009B1CD0" w:rsidRDefault="009B1CD0" w:rsidP="00054ECE">
      <w:pPr>
        <w:rPr>
          <w:rFonts w:ascii="Arial" w:hAnsi="Arial" w:cs="Arial"/>
        </w:rPr>
      </w:pPr>
    </w:p>
    <w:p w:rsidR="0045347E" w:rsidRDefault="009B1CD0" w:rsidP="00054ECE">
      <w:pPr>
        <w:jc w:val="both"/>
        <w:rPr>
          <w:rFonts w:ascii="Arial" w:hAnsi="Arial" w:cs="Arial"/>
        </w:rPr>
      </w:pPr>
      <w:r>
        <w:rPr>
          <w:rFonts w:ascii="Arial" w:hAnsi="Arial" w:cs="Arial"/>
        </w:rPr>
        <w:t xml:space="preserve">Après avoir pris connaissance des pièces constitutives du </w:t>
      </w:r>
      <w:r w:rsidR="00613627">
        <w:rPr>
          <w:rFonts w:ascii="Arial" w:hAnsi="Arial" w:cs="Arial"/>
        </w:rPr>
        <w:t>marché</w:t>
      </w:r>
      <w:r>
        <w:t xml:space="preserve"> </w:t>
      </w:r>
      <w:r w:rsidR="004E619C">
        <w:rPr>
          <w:rFonts w:ascii="Arial" w:hAnsi="Arial" w:cs="Arial"/>
        </w:rPr>
        <w:t>décrites à l</w:t>
      </w:r>
      <w:r w:rsidR="006B6300">
        <w:rPr>
          <w:rFonts w:ascii="Arial" w:hAnsi="Arial" w:cs="Arial"/>
        </w:rPr>
        <w:t>’article 3 du CCAP du marché, et conformément à leurs clauses,</w:t>
      </w:r>
      <w:r>
        <w:rPr>
          <w:rFonts w:ascii="Arial" w:hAnsi="Arial" w:cs="Arial"/>
        </w:rPr>
        <w:t xml:space="preserve"> </w:t>
      </w:r>
    </w:p>
    <w:p w:rsidR="00BA1F90" w:rsidRDefault="00BA1F90" w:rsidP="00054ECE">
      <w:pPr>
        <w:jc w:val="both"/>
      </w:pPr>
    </w:p>
    <w:p w:rsidR="00F30526" w:rsidRDefault="00F30526" w:rsidP="00054ECE">
      <w:pPr>
        <w:jc w:val="both"/>
        <w:rPr>
          <w:rFonts w:ascii="Arial" w:hAnsi="Arial" w:cs="Arial"/>
        </w:rPr>
      </w:pPr>
    </w:p>
    <w:p w:rsidR="009B1CD0" w:rsidRDefault="006B6300" w:rsidP="00054ECE">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sidR="009B1CD0">
        <w:rPr>
          <w:rFonts w:ascii="Arial" w:hAnsi="Arial" w:cs="Arial"/>
        </w:rPr>
        <w:t xml:space="preserve"> Le </w:t>
      </w:r>
      <w:r w:rsidR="009B1CD0" w:rsidRPr="003820A7">
        <w:rPr>
          <w:rFonts w:ascii="Arial" w:hAnsi="Arial" w:cs="Arial"/>
          <w:u w:val="single"/>
        </w:rPr>
        <w:t>signataire</w:t>
      </w:r>
    </w:p>
    <w:p w:rsidR="00054ECE" w:rsidRDefault="00054ECE" w:rsidP="00054ECE">
      <w:pPr>
        <w:ind w:left="851"/>
        <w:jc w:val="both"/>
        <w:rPr>
          <w:rFonts w:ascii="Arial" w:hAnsi="Arial" w:cs="Arial"/>
        </w:rPr>
      </w:pPr>
    </w:p>
    <w:p w:rsidR="009B1CD0" w:rsidRDefault="007D7A65" w:rsidP="00054ECE">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sidR="009B1CD0">
        <w:rPr>
          <w:rFonts w:ascii="Arial" w:hAnsi="Arial" w:cs="Arial"/>
        </w:rPr>
        <w:t xml:space="preserve"> s’engage, </w:t>
      </w:r>
      <w:r w:rsidR="003820A7" w:rsidRPr="003820A7">
        <w:rPr>
          <w:rFonts w:ascii="Arial" w:hAnsi="Arial" w:cs="Arial"/>
          <w:u w:val="single"/>
        </w:rPr>
        <w:t>pour son propre compte</w:t>
      </w:r>
      <w:r w:rsidR="003820A7">
        <w:rPr>
          <w:rFonts w:ascii="Arial" w:hAnsi="Arial" w:cs="Arial"/>
          <w:u w:val="single"/>
        </w:rPr>
        <w:t>,</w:t>
      </w:r>
      <w:r w:rsidR="003820A7">
        <w:rPr>
          <w:rFonts w:ascii="Arial" w:hAnsi="Arial" w:cs="Arial"/>
        </w:rPr>
        <w:t xml:space="preserve">  sur la base de son offre </w:t>
      </w:r>
      <w:r w:rsidR="009B1CD0">
        <w:rPr>
          <w:rFonts w:ascii="Arial" w:hAnsi="Arial" w:cs="Arial"/>
        </w:rPr>
        <w:t>;</w:t>
      </w:r>
    </w:p>
    <w:p w:rsidR="009B1CD0" w:rsidRDefault="007A7602" w:rsidP="007A7602">
      <w:pPr>
        <w:pStyle w:val="En-tte"/>
        <w:tabs>
          <w:tab w:val="clear" w:pos="4536"/>
          <w:tab w:val="clear" w:pos="9072"/>
          <w:tab w:val="left" w:pos="1701"/>
        </w:tabs>
        <w:jc w:val="both"/>
        <w:rPr>
          <w:rFonts w:ascii="Arial" w:hAnsi="Arial" w:cs="Arial"/>
          <w:i/>
          <w:color w:val="FF0000"/>
          <w:sz w:val="16"/>
          <w:szCs w:val="18"/>
        </w:rPr>
      </w:pPr>
      <w:r>
        <w:rPr>
          <w:rFonts w:ascii="Arial" w:hAnsi="Arial" w:cs="Arial"/>
          <w:i/>
          <w:color w:val="FF0000"/>
          <w:sz w:val="16"/>
          <w:szCs w:val="18"/>
        </w:rPr>
        <w:tab/>
      </w:r>
      <w:r w:rsidR="00627ABB" w:rsidRPr="00627ABB">
        <w:rPr>
          <w:rFonts w:ascii="Arial" w:hAnsi="Arial" w:cs="Arial"/>
          <w:i/>
          <w:color w:val="FF0000"/>
          <w:sz w:val="16"/>
          <w:szCs w:val="18"/>
        </w:rPr>
        <w:t>[</w:t>
      </w:r>
      <w:r>
        <w:rPr>
          <w:rFonts w:ascii="Arial" w:hAnsi="Arial" w:cs="Arial"/>
          <w:i/>
          <w:color w:val="FF0000"/>
          <w:sz w:val="16"/>
          <w:szCs w:val="18"/>
        </w:rPr>
        <w:t>à compléter</w:t>
      </w:r>
      <w:r w:rsidR="009B1CD0" w:rsidRPr="00627ABB">
        <w:rPr>
          <w:rFonts w:ascii="Arial" w:hAnsi="Arial" w:cs="Arial"/>
          <w:i/>
          <w:color w:val="FF0000"/>
          <w:sz w:val="16"/>
          <w:szCs w:val="18"/>
        </w:rPr>
        <w:t>]</w:t>
      </w:r>
    </w:p>
    <w:p w:rsidR="004648BD" w:rsidRPr="00F30526" w:rsidRDefault="004648BD" w:rsidP="007A7602">
      <w:pPr>
        <w:pStyle w:val="En-tte"/>
        <w:tabs>
          <w:tab w:val="clear" w:pos="4536"/>
          <w:tab w:val="clear" w:pos="9072"/>
          <w:tab w:val="left" w:pos="1701"/>
        </w:tabs>
        <w:jc w:val="both"/>
        <w:rPr>
          <w:rFonts w:ascii="Arial" w:hAnsi="Arial" w:cs="Arial"/>
          <w:i/>
          <w:color w:val="FF0000"/>
          <w:sz w:val="16"/>
          <w:szCs w:val="1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7A7602" w:rsidTr="003820A7">
        <w:tc>
          <w:tcPr>
            <w:tcW w:w="3085" w:type="dxa"/>
          </w:tcPr>
          <w:p w:rsidR="007A7602" w:rsidRDefault="007A7602" w:rsidP="004648BD">
            <w:pPr>
              <w:pStyle w:val="RedTxt"/>
              <w:spacing w:before="40" w:after="40"/>
              <w:jc w:val="right"/>
            </w:pPr>
            <w:r>
              <w:t>Raison sociale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rPr>
          <w:cantSplit/>
        </w:trPr>
        <w:tc>
          <w:tcPr>
            <w:tcW w:w="3085" w:type="dxa"/>
            <w:vMerge w:val="restart"/>
          </w:tcPr>
          <w:p w:rsidR="007A7602" w:rsidRDefault="007A7602" w:rsidP="004648BD">
            <w:pPr>
              <w:pStyle w:val="RedTxt"/>
              <w:spacing w:before="40" w:after="40"/>
              <w:jc w:val="right"/>
            </w:pPr>
            <w:r>
              <w:t>Adresse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rPr>
          <w:cantSplit/>
        </w:trPr>
        <w:tc>
          <w:tcPr>
            <w:tcW w:w="3085" w:type="dxa"/>
            <w:vMerge/>
          </w:tcPr>
          <w:p w:rsidR="007A7602" w:rsidRDefault="007A7602" w:rsidP="004648BD">
            <w:pPr>
              <w:pStyle w:val="RedTxt"/>
              <w:spacing w:before="40" w:after="40"/>
            </w:pPr>
          </w:p>
        </w:tc>
        <w:tc>
          <w:tcPr>
            <w:tcW w:w="5468" w:type="dxa"/>
          </w:tcPr>
          <w:p w:rsidR="007A7602" w:rsidRDefault="0086094F" w:rsidP="004648BD">
            <w:pPr>
              <w:pStyle w:val="RedTxt"/>
              <w:spacing w:before="40" w:after="40"/>
            </w:pPr>
            <w:r>
              <w:fldChar w:fldCharType="begin">
                <w:ffData>
                  <w:name w:val="Texte1"/>
                  <w:enabled/>
                  <w:calcOnExit w:val="0"/>
                  <w:textInput>
                    <w:default w:val="........................................................................................................."/>
                  </w:textInput>
                </w:ffData>
              </w:fldChar>
            </w:r>
            <w:bookmarkStart w:id="0" w:name="Texte1"/>
            <w:r>
              <w:instrText xml:space="preserve"> FORMTEXT </w:instrText>
            </w:r>
            <w:r>
              <w:fldChar w:fldCharType="separate"/>
            </w:r>
            <w:r>
              <w:rPr>
                <w:noProof/>
              </w:rPr>
              <w:t>.........................................................................................................</w:t>
            </w:r>
            <w:r>
              <w:fldChar w:fldCharType="end"/>
            </w:r>
            <w:bookmarkEnd w:id="0"/>
          </w:p>
        </w:tc>
      </w:tr>
      <w:tr w:rsidR="007A7602" w:rsidTr="003820A7">
        <w:tc>
          <w:tcPr>
            <w:tcW w:w="3085" w:type="dxa"/>
          </w:tcPr>
          <w:p w:rsidR="007A7602" w:rsidRDefault="007A7602" w:rsidP="004648BD">
            <w:pPr>
              <w:pStyle w:val="RedTxt"/>
              <w:spacing w:before="40" w:after="40"/>
              <w:jc w:val="right"/>
            </w:pPr>
            <w:r>
              <w:t>Code postal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Bureau distributeur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Téléphone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Fax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Courriel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Numéro SIRET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Numéro au registre du commerce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 xml:space="preserve">Ou au répertoire des métiers :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7A7602" w:rsidTr="003820A7">
        <w:tc>
          <w:tcPr>
            <w:tcW w:w="3085" w:type="dxa"/>
          </w:tcPr>
          <w:p w:rsidR="007A7602" w:rsidRDefault="007A7602" w:rsidP="004648BD">
            <w:pPr>
              <w:pStyle w:val="RedTxt"/>
              <w:spacing w:before="40" w:after="40"/>
              <w:jc w:val="right"/>
            </w:pPr>
            <w:r>
              <w:t>Code NAF :</w:t>
            </w:r>
          </w:p>
        </w:tc>
        <w:tc>
          <w:tcPr>
            <w:tcW w:w="5468" w:type="dxa"/>
          </w:tcPr>
          <w:p w:rsidR="007A7602" w:rsidRDefault="007A7602" w:rsidP="004648BD">
            <w:pPr>
              <w:pStyle w:val="RedTxt"/>
              <w:spacing w:before="40" w:after="4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rsidR="00DB65B9" w:rsidTr="003820A7">
        <w:tc>
          <w:tcPr>
            <w:tcW w:w="3085" w:type="dxa"/>
          </w:tcPr>
          <w:p w:rsidR="00DB65B9" w:rsidRDefault="00DB65B9" w:rsidP="00C84562">
            <w:pPr>
              <w:pStyle w:val="RedTxt"/>
              <w:spacing w:before="40" w:after="40"/>
            </w:pPr>
          </w:p>
        </w:tc>
        <w:tc>
          <w:tcPr>
            <w:tcW w:w="5468" w:type="dxa"/>
          </w:tcPr>
          <w:p w:rsidR="00DB65B9" w:rsidRDefault="00DB65B9" w:rsidP="004648BD">
            <w:pPr>
              <w:pStyle w:val="RedTxt"/>
              <w:spacing w:before="40" w:after="40"/>
            </w:pPr>
          </w:p>
          <w:p w:rsidR="00544B6E" w:rsidRDefault="00544B6E" w:rsidP="004648BD">
            <w:pPr>
              <w:pStyle w:val="RedTxt"/>
              <w:spacing w:before="40" w:after="40"/>
            </w:pPr>
          </w:p>
        </w:tc>
      </w:tr>
    </w:tbl>
    <w:p w:rsidR="009B1CD0" w:rsidRDefault="007D7A65" w:rsidP="00054ECE">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sidR="009B1CD0">
        <w:rPr>
          <w:rFonts w:ascii="Arial" w:hAnsi="Arial" w:cs="Arial"/>
        </w:rPr>
        <w:t xml:space="preserve"> </w:t>
      </w:r>
      <w:r w:rsidR="003820A7">
        <w:rPr>
          <w:rFonts w:ascii="Arial" w:hAnsi="Arial" w:cs="Arial"/>
        </w:rPr>
        <w:t>s’</w:t>
      </w:r>
      <w:r w:rsidR="009B1CD0">
        <w:rPr>
          <w:rFonts w:ascii="Arial" w:hAnsi="Arial" w:cs="Arial"/>
        </w:rPr>
        <w:t>engage</w:t>
      </w:r>
      <w:r w:rsidR="003820A7">
        <w:rPr>
          <w:rFonts w:ascii="Arial" w:hAnsi="Arial" w:cs="Arial"/>
        </w:rPr>
        <w:t>,</w:t>
      </w:r>
      <w:r w:rsidR="009B1CD0">
        <w:rPr>
          <w:rFonts w:ascii="Arial" w:hAnsi="Arial" w:cs="Arial"/>
        </w:rPr>
        <w:t xml:space="preserve"> </w:t>
      </w:r>
      <w:r w:rsidR="003820A7" w:rsidRPr="003820A7">
        <w:rPr>
          <w:rFonts w:ascii="Arial" w:hAnsi="Arial" w:cs="Arial"/>
          <w:u w:val="single"/>
        </w:rPr>
        <w:t xml:space="preserve">pour le compte de </w:t>
      </w:r>
      <w:r w:rsidR="009B1CD0" w:rsidRPr="003820A7">
        <w:rPr>
          <w:rFonts w:ascii="Arial" w:hAnsi="Arial" w:cs="Arial"/>
          <w:u w:val="single"/>
        </w:rPr>
        <w:t xml:space="preserve">la société </w:t>
      </w:r>
      <w:r w:rsidR="003820A7" w:rsidRPr="003820A7">
        <w:rPr>
          <w:rFonts w:ascii="Arial" w:hAnsi="Arial" w:cs="Arial"/>
          <w:u w:val="single"/>
        </w:rPr>
        <w:t>ci-dessous</w:t>
      </w:r>
      <w:r w:rsidR="003820A7">
        <w:rPr>
          <w:rFonts w:ascii="Arial" w:hAnsi="Arial" w:cs="Arial"/>
        </w:rPr>
        <w:t xml:space="preserve">, </w:t>
      </w:r>
      <w:r w:rsidR="009B1CD0">
        <w:rPr>
          <w:rFonts w:ascii="Arial" w:hAnsi="Arial" w:cs="Arial"/>
        </w:rPr>
        <w:t>sur la base de son offre ;</w:t>
      </w:r>
    </w:p>
    <w:p w:rsidR="009B1CD0" w:rsidRDefault="003820A7" w:rsidP="00054ECE">
      <w:pPr>
        <w:pStyle w:val="En-tte"/>
        <w:tabs>
          <w:tab w:val="clear" w:pos="4536"/>
          <w:tab w:val="clear" w:pos="9072"/>
        </w:tabs>
        <w:jc w:val="both"/>
        <w:rPr>
          <w:rFonts w:ascii="Arial" w:hAnsi="Arial" w:cs="Arial"/>
          <w:i/>
          <w:color w:val="FF0000"/>
          <w:sz w:val="16"/>
          <w:szCs w:val="18"/>
        </w:rPr>
      </w:pPr>
      <w:r>
        <w:rPr>
          <w:rFonts w:ascii="Arial" w:hAnsi="Arial" w:cs="Arial"/>
          <w:i/>
          <w:color w:val="FF0000"/>
          <w:sz w:val="16"/>
          <w:szCs w:val="18"/>
        </w:rPr>
        <w:tab/>
      </w:r>
      <w:r>
        <w:rPr>
          <w:rFonts w:ascii="Arial" w:hAnsi="Arial" w:cs="Arial"/>
          <w:i/>
          <w:color w:val="FF0000"/>
          <w:sz w:val="16"/>
          <w:szCs w:val="18"/>
        </w:rPr>
        <w:tab/>
      </w:r>
      <w:r>
        <w:rPr>
          <w:rFonts w:ascii="Arial" w:hAnsi="Arial" w:cs="Arial"/>
          <w:i/>
          <w:color w:val="FF0000"/>
          <w:sz w:val="16"/>
          <w:szCs w:val="18"/>
        </w:rPr>
        <w:tab/>
      </w:r>
      <w:r w:rsidR="00627ABB" w:rsidRPr="00627ABB">
        <w:rPr>
          <w:rFonts w:ascii="Arial" w:hAnsi="Arial" w:cs="Arial"/>
          <w:i/>
          <w:color w:val="FF0000"/>
          <w:sz w:val="16"/>
          <w:szCs w:val="18"/>
        </w:rPr>
        <w:t>[</w:t>
      </w:r>
      <w:r>
        <w:rPr>
          <w:rFonts w:ascii="Arial" w:hAnsi="Arial" w:cs="Arial"/>
          <w:i/>
          <w:color w:val="FF0000"/>
          <w:sz w:val="16"/>
          <w:szCs w:val="18"/>
        </w:rPr>
        <w:t>à compléter</w:t>
      </w:r>
      <w:r w:rsidR="00627ABB" w:rsidRPr="00627ABB">
        <w:rPr>
          <w:rFonts w:ascii="Arial" w:hAnsi="Arial" w:cs="Arial"/>
          <w:i/>
          <w:color w:val="FF0000"/>
          <w:sz w:val="16"/>
          <w:szCs w:val="18"/>
        </w:rPr>
        <w:t>]</w:t>
      </w:r>
    </w:p>
    <w:p w:rsidR="004648BD" w:rsidRPr="00F30526" w:rsidRDefault="004648BD" w:rsidP="00054ECE">
      <w:pPr>
        <w:pStyle w:val="En-tte"/>
        <w:tabs>
          <w:tab w:val="clear" w:pos="4536"/>
          <w:tab w:val="clear" w:pos="9072"/>
        </w:tabs>
        <w:jc w:val="both"/>
        <w:rPr>
          <w:rFonts w:ascii="Arial" w:hAnsi="Arial" w:cs="Arial"/>
          <w:sz w:val="16"/>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Raison sociale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rPr>
          <w:cantSplit/>
        </w:trPr>
        <w:tc>
          <w:tcPr>
            <w:tcW w:w="3085" w:type="dxa"/>
            <w:vMerge w:val="restart"/>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Adresse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rPr>
          <w:cantSplit/>
        </w:trPr>
        <w:tc>
          <w:tcPr>
            <w:tcW w:w="3085" w:type="dxa"/>
            <w:vMerge/>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rPr>
          <w:cantSplit/>
        </w:trPr>
        <w:tc>
          <w:tcPr>
            <w:tcW w:w="3085" w:type="dxa"/>
            <w:vMerge/>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postal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Bureau distributeur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Téléphone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Fax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Courriel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SIRET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au registre du commerce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 xml:space="preserve">Ou au répertoire des métiers :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3820A7">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NAF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bl>
    <w:p w:rsidR="00FA5B0B" w:rsidRPr="00FA5B0B" w:rsidRDefault="00FA5B0B" w:rsidP="00FA5B0B">
      <w:pPr>
        <w:pStyle w:val="En-tte"/>
        <w:jc w:val="both"/>
        <w:rPr>
          <w:rFonts w:ascii="Arial" w:hAnsi="Arial" w:cs="Arial"/>
        </w:rPr>
      </w:pPr>
    </w:p>
    <w:p w:rsidR="009B1CD0" w:rsidRDefault="007D7A65" w:rsidP="00054ECE">
      <w:pPr>
        <w:pStyle w:val="fcase1ertab"/>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sidR="009B1CD0">
        <w:rPr>
          <w:rFonts w:ascii="Arial" w:hAnsi="Arial" w:cs="Arial"/>
        </w:rPr>
        <w:t xml:space="preserve"> L’</w:t>
      </w:r>
      <w:r w:rsidR="009B1CD0" w:rsidRPr="003820A7">
        <w:rPr>
          <w:rFonts w:ascii="Arial" w:hAnsi="Arial" w:cs="Arial"/>
          <w:u w:val="single"/>
        </w:rPr>
        <w:t>ensemble des membres du groupement</w:t>
      </w:r>
      <w:r w:rsidR="009B1CD0">
        <w:rPr>
          <w:rFonts w:ascii="Arial" w:hAnsi="Arial" w:cs="Arial"/>
        </w:rPr>
        <w:t xml:space="preserve"> s’engagent, sur la base de l’offre du groupement ;</w:t>
      </w:r>
    </w:p>
    <w:p w:rsidR="009B1CD0" w:rsidRPr="00312EFE" w:rsidRDefault="00054ECE" w:rsidP="00054ECE">
      <w:pPr>
        <w:jc w:val="both"/>
        <w:rPr>
          <w:rFonts w:ascii="Arial" w:hAnsi="Arial" w:cs="Arial"/>
          <w:i/>
          <w:color w:val="FF0000"/>
          <w:sz w:val="16"/>
          <w:szCs w:val="18"/>
        </w:rPr>
      </w:pPr>
      <w:r w:rsidRPr="00627ABB">
        <w:rPr>
          <w:rFonts w:ascii="Arial" w:hAnsi="Arial" w:cs="Arial"/>
          <w:i/>
          <w:color w:val="FF0000"/>
          <w:sz w:val="16"/>
          <w:szCs w:val="18"/>
        </w:rPr>
        <w:t>[i</w:t>
      </w:r>
      <w:r w:rsidR="009B1CD0" w:rsidRPr="00627ABB">
        <w:rPr>
          <w:rFonts w:ascii="Arial" w:hAnsi="Arial" w:cs="Arial"/>
          <w:i/>
          <w:color w:val="FF0000"/>
          <w:sz w:val="16"/>
          <w:szCs w:val="18"/>
        </w:rPr>
        <w:t>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9B1CD0" w:rsidRPr="00627ABB">
        <w:rPr>
          <w:rFonts w:ascii="Arial" w:hAnsi="Arial" w:cs="Arial"/>
          <w:i/>
          <w:iCs/>
          <w:color w:val="FF0000"/>
          <w:sz w:val="16"/>
          <w:szCs w:val="18"/>
        </w:rPr>
        <w:t xml:space="preserve"> Identifier le mandataire désigné pour représenter l’ensemble des membres du groupemen</w:t>
      </w:r>
      <w:r w:rsidR="00627ABB" w:rsidRPr="00627ABB">
        <w:rPr>
          <w:rFonts w:ascii="Arial" w:hAnsi="Arial" w:cs="Arial"/>
          <w:i/>
          <w:iCs/>
          <w:color w:val="FF0000"/>
          <w:sz w:val="16"/>
          <w:szCs w:val="18"/>
        </w:rPr>
        <w:t>t et coordonner les prestations</w:t>
      </w:r>
      <w:r w:rsidR="009B1CD0" w:rsidRPr="00627ABB">
        <w:rPr>
          <w:rFonts w:ascii="Arial" w:hAnsi="Arial" w:cs="Arial"/>
          <w:i/>
          <w:iCs/>
          <w:color w:val="FF0000"/>
          <w:sz w:val="16"/>
          <w:szCs w:val="18"/>
        </w:rPr>
        <w:t>]</w:t>
      </w:r>
    </w:p>
    <w:p w:rsidR="005C1AD6" w:rsidRDefault="005C1AD6" w:rsidP="00054ECE">
      <w:pPr>
        <w:pStyle w:val="fcase1ertab"/>
        <w:ind w:left="0" w:firstLine="0"/>
        <w:rPr>
          <w:rFonts w:ascii="Arial" w:hAnsi="Arial" w:cs="Arial"/>
        </w:rPr>
      </w:pPr>
    </w:p>
    <w:p w:rsidR="003820A7" w:rsidRPr="003820A7" w:rsidRDefault="003820A7" w:rsidP="003820A7">
      <w:pPr>
        <w:keepLines/>
        <w:widowControl w:val="0"/>
        <w:suppressAutoHyphens w:val="0"/>
        <w:autoSpaceDE w:val="0"/>
        <w:autoSpaceDN w:val="0"/>
        <w:adjustRightInd w:val="0"/>
        <w:rPr>
          <w:rFonts w:ascii="Arial" w:hAnsi="Arial" w:cs="Arial"/>
          <w:b/>
          <w:bCs/>
          <w:i/>
          <w:iCs/>
          <w:sz w:val="18"/>
          <w:szCs w:val="18"/>
          <w:lang w:eastAsia="fr-FR"/>
        </w:rPr>
      </w:pPr>
      <w:r>
        <w:rPr>
          <w:rFonts w:ascii="Arial" w:hAnsi="Arial" w:cs="Arial"/>
          <w:b/>
          <w:bCs/>
          <w:i/>
          <w:iCs/>
          <w:sz w:val="18"/>
          <w:szCs w:val="18"/>
          <w:lang w:eastAsia="fr-FR"/>
        </w:rPr>
        <w:t>M</w:t>
      </w:r>
      <w:r w:rsidRPr="003820A7">
        <w:rPr>
          <w:rFonts w:ascii="Arial" w:hAnsi="Arial" w:cs="Arial"/>
          <w:b/>
          <w:bCs/>
          <w:i/>
          <w:iCs/>
          <w:sz w:val="18"/>
          <w:szCs w:val="18"/>
          <w:lang w:eastAsia="fr-FR"/>
        </w:rPr>
        <w:t>andataire du groupement</w:t>
      </w:r>
    </w:p>
    <w:p w:rsidR="003820A7" w:rsidRPr="003820A7" w:rsidRDefault="003820A7" w:rsidP="003820A7">
      <w:pPr>
        <w:keepLines/>
        <w:widowControl w:val="0"/>
        <w:suppressAutoHyphens w:val="0"/>
        <w:autoSpaceDE w:val="0"/>
        <w:autoSpaceDN w:val="0"/>
        <w:adjustRightInd w:val="0"/>
        <w:rPr>
          <w:rFonts w:ascii="Arial" w:hAnsi="Arial" w:cs="Arial"/>
          <w:i/>
          <w:iCs/>
          <w:sz w:val="18"/>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Raison sociale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rPr>
          <w:cantSplit/>
        </w:trPr>
        <w:tc>
          <w:tcPr>
            <w:tcW w:w="3085" w:type="dxa"/>
            <w:vMerge w:val="restart"/>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Adresse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rPr>
          <w:cantSplit/>
        </w:trPr>
        <w:tc>
          <w:tcPr>
            <w:tcW w:w="3085" w:type="dxa"/>
            <w:vMerge/>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postal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Bureau distributeur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Téléphone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Fax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Courriel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SIRET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Numéro au registre du commerce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 xml:space="preserve">Ou au répertoire des métiers :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r w:rsidR="003820A7" w:rsidRPr="003820A7" w:rsidTr="00F30526">
        <w:tc>
          <w:tcPr>
            <w:tcW w:w="3085" w:type="dxa"/>
          </w:tcPr>
          <w:p w:rsidR="003820A7" w:rsidRPr="003820A7" w:rsidRDefault="003820A7" w:rsidP="004648BD">
            <w:pPr>
              <w:keepLines/>
              <w:widowControl w:val="0"/>
              <w:suppressAutoHyphens w:val="0"/>
              <w:autoSpaceDE w:val="0"/>
              <w:autoSpaceDN w:val="0"/>
              <w:adjustRightInd w:val="0"/>
              <w:spacing w:before="40" w:after="40"/>
              <w:jc w:val="right"/>
              <w:rPr>
                <w:rFonts w:ascii="Arial" w:hAnsi="Arial" w:cs="Arial"/>
                <w:sz w:val="18"/>
                <w:szCs w:val="18"/>
                <w:lang w:eastAsia="fr-FR"/>
              </w:rPr>
            </w:pPr>
            <w:r w:rsidRPr="003820A7">
              <w:rPr>
                <w:rFonts w:ascii="Arial" w:hAnsi="Arial" w:cs="Arial"/>
                <w:sz w:val="18"/>
                <w:szCs w:val="18"/>
                <w:lang w:eastAsia="fr-FR"/>
              </w:rPr>
              <w:t>Code NAF :</w:t>
            </w:r>
          </w:p>
        </w:tc>
        <w:tc>
          <w:tcPr>
            <w:tcW w:w="5468" w:type="dxa"/>
          </w:tcPr>
          <w:p w:rsidR="003820A7" w:rsidRPr="003820A7" w:rsidRDefault="003820A7" w:rsidP="004648BD">
            <w:pPr>
              <w:keepLines/>
              <w:widowControl w:val="0"/>
              <w:suppressAutoHyphens w:val="0"/>
              <w:autoSpaceDE w:val="0"/>
              <w:autoSpaceDN w:val="0"/>
              <w:adjustRightInd w:val="0"/>
              <w:spacing w:before="40" w:after="40"/>
              <w:rPr>
                <w:rFonts w:ascii="Arial" w:hAnsi="Arial" w:cs="Arial"/>
                <w:sz w:val="18"/>
                <w:szCs w:val="18"/>
                <w:lang w:eastAsia="fr-FR"/>
              </w:rPr>
            </w:pPr>
            <w:r w:rsidRPr="003820A7">
              <w:rPr>
                <w:rFonts w:ascii="Arial" w:hAnsi="Arial" w:cs="Arial"/>
                <w:sz w:val="18"/>
                <w:szCs w:val="18"/>
                <w:lang w:eastAsia="fr-FR"/>
              </w:rPr>
              <w:fldChar w:fldCharType="begin">
                <w:ffData>
                  <w:name w:val="Texte1"/>
                  <w:enabled/>
                  <w:calcOnExit w:val="0"/>
                  <w:textInput>
                    <w:default w:val="........................................................................................................."/>
                  </w:textInput>
                </w:ffData>
              </w:fldChar>
            </w:r>
            <w:r w:rsidRPr="003820A7">
              <w:rPr>
                <w:rFonts w:ascii="Arial" w:hAnsi="Arial" w:cs="Arial"/>
                <w:sz w:val="18"/>
                <w:szCs w:val="18"/>
                <w:lang w:eastAsia="fr-FR"/>
              </w:rPr>
              <w:instrText xml:space="preserve"> FORMTEXT </w:instrText>
            </w:r>
            <w:r w:rsidRPr="003820A7">
              <w:rPr>
                <w:rFonts w:ascii="Arial" w:hAnsi="Arial" w:cs="Arial"/>
                <w:sz w:val="18"/>
                <w:szCs w:val="18"/>
                <w:lang w:eastAsia="fr-FR"/>
              </w:rPr>
            </w:r>
            <w:r w:rsidRPr="003820A7">
              <w:rPr>
                <w:rFonts w:ascii="Arial" w:hAnsi="Arial" w:cs="Arial"/>
                <w:sz w:val="18"/>
                <w:szCs w:val="18"/>
                <w:lang w:eastAsia="fr-FR"/>
              </w:rPr>
              <w:fldChar w:fldCharType="separate"/>
            </w:r>
            <w:r w:rsidRPr="003820A7">
              <w:rPr>
                <w:rFonts w:ascii="Arial" w:hAnsi="Arial" w:cs="Arial"/>
                <w:noProof/>
                <w:sz w:val="18"/>
                <w:szCs w:val="18"/>
                <w:lang w:eastAsia="fr-FR"/>
              </w:rPr>
              <w:t>.........................................................................................................</w:t>
            </w:r>
            <w:r w:rsidRPr="003820A7">
              <w:rPr>
                <w:rFonts w:ascii="Arial" w:hAnsi="Arial" w:cs="Arial"/>
                <w:sz w:val="18"/>
                <w:szCs w:val="18"/>
                <w:lang w:eastAsia="fr-FR"/>
              </w:rPr>
              <w:fldChar w:fldCharType="end"/>
            </w:r>
          </w:p>
        </w:tc>
      </w:tr>
    </w:tbl>
    <w:p w:rsidR="00EE1B8F" w:rsidRDefault="00EE1B8F" w:rsidP="00054ECE">
      <w:pPr>
        <w:pStyle w:val="fcase1ertab"/>
        <w:ind w:left="0" w:firstLine="0"/>
        <w:rPr>
          <w:rFonts w:ascii="Arial" w:hAnsi="Arial" w:cs="Arial"/>
        </w:rPr>
      </w:pPr>
    </w:p>
    <w:p w:rsidR="004648BD" w:rsidRDefault="004648BD" w:rsidP="00054ECE">
      <w:pPr>
        <w:pStyle w:val="fcase1ertab"/>
        <w:ind w:left="0" w:firstLine="0"/>
        <w:rPr>
          <w:rFonts w:ascii="Arial" w:hAnsi="Arial" w:cs="Arial"/>
        </w:rPr>
        <w:sectPr w:rsidR="004648BD" w:rsidSect="00BB0258">
          <w:footerReference w:type="default" r:id="rId12"/>
          <w:type w:val="continuous"/>
          <w:pgSz w:w="11906" w:h="16838"/>
          <w:pgMar w:top="851" w:right="851" w:bottom="851" w:left="851" w:header="720" w:footer="322"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4648BD" w:rsidRDefault="004648BD" w:rsidP="004648BD">
      <w:pPr>
        <w:pStyle w:val="RedTxt"/>
        <w:rPr>
          <w:b/>
          <w:bCs/>
          <w:i/>
          <w:iCs/>
        </w:rPr>
      </w:pPr>
      <w:r>
        <w:rPr>
          <w:b/>
          <w:bCs/>
          <w:i/>
          <w:iCs/>
        </w:rPr>
        <w:t>Cotraitant n° 1</w:t>
      </w:r>
    </w:p>
    <w:p w:rsidR="004648BD" w:rsidRDefault="004648BD" w:rsidP="004648BD">
      <w:pPr>
        <w:pStyle w:val="RedTxt"/>
        <w:rPr>
          <w:i/>
          <w:iCs/>
          <w:sz w:val="14"/>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rsidR="004648BD" w:rsidTr="008B00C3">
        <w:tc>
          <w:tcPr>
            <w:tcW w:w="1560" w:type="dxa"/>
          </w:tcPr>
          <w:p w:rsidR="004648BD" w:rsidRDefault="004648BD" w:rsidP="004648BD">
            <w:pPr>
              <w:pStyle w:val="RedTxt"/>
              <w:spacing w:before="40" w:after="40"/>
              <w:jc w:val="right"/>
              <w:rPr>
                <w:sz w:val="14"/>
                <w:szCs w:val="14"/>
              </w:rPr>
            </w:pPr>
            <w:r>
              <w:rPr>
                <w:sz w:val="14"/>
                <w:szCs w:val="14"/>
              </w:rPr>
              <w:t>Raison sociale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val="restart"/>
          </w:tcPr>
          <w:p w:rsidR="004648BD" w:rsidRDefault="004648BD" w:rsidP="004648BD">
            <w:pPr>
              <w:pStyle w:val="RedTxt"/>
              <w:spacing w:before="40" w:after="40"/>
              <w:jc w:val="right"/>
              <w:rPr>
                <w:sz w:val="14"/>
                <w:szCs w:val="14"/>
              </w:rPr>
            </w:pPr>
            <w:r>
              <w:rPr>
                <w:sz w:val="14"/>
                <w:szCs w:val="14"/>
              </w:rPr>
              <w:t>Adresse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postal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Bureau distributeur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Téléphone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Fax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Courriel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Numéro SIRET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 Reg. com.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 xml:space="preserve">N° rép. Métiers :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NAF/APE :</w:t>
            </w:r>
          </w:p>
        </w:tc>
        <w:tc>
          <w:tcPr>
            <w:tcW w:w="3291"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bl>
    <w:p w:rsidR="004648BD" w:rsidRDefault="004648BD" w:rsidP="004648BD">
      <w:pPr>
        <w:pStyle w:val="RedTxt"/>
        <w:spacing w:before="40" w:after="40"/>
      </w:pPr>
    </w:p>
    <w:p w:rsidR="004648BD" w:rsidRDefault="004648BD" w:rsidP="004648BD">
      <w:pPr>
        <w:pStyle w:val="RedTxt"/>
        <w:rPr>
          <w:b/>
          <w:bCs/>
          <w:i/>
          <w:iCs/>
        </w:rPr>
      </w:pPr>
      <w:r>
        <w:rPr>
          <w:b/>
          <w:bCs/>
          <w:i/>
          <w:iCs/>
        </w:rPr>
        <w:t>Cotraitant n° 2</w:t>
      </w:r>
    </w:p>
    <w:p w:rsidR="004648BD" w:rsidRDefault="004648BD" w:rsidP="004648BD">
      <w:pPr>
        <w:pStyle w:val="RedTxt"/>
        <w:rPr>
          <w:i/>
          <w:iCs/>
          <w:sz w:val="14"/>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rsidR="004648BD" w:rsidTr="008B00C3">
        <w:tc>
          <w:tcPr>
            <w:tcW w:w="1560" w:type="dxa"/>
          </w:tcPr>
          <w:p w:rsidR="004648BD" w:rsidRDefault="004648BD" w:rsidP="004648BD">
            <w:pPr>
              <w:pStyle w:val="RedTxt"/>
              <w:spacing w:before="40" w:after="40"/>
              <w:jc w:val="right"/>
              <w:rPr>
                <w:sz w:val="14"/>
                <w:szCs w:val="14"/>
              </w:rPr>
            </w:pPr>
            <w:r>
              <w:rPr>
                <w:sz w:val="14"/>
                <w:szCs w:val="14"/>
              </w:rPr>
              <w:t>Raison sociale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val="restart"/>
          </w:tcPr>
          <w:p w:rsidR="004648BD" w:rsidRDefault="004648BD" w:rsidP="004648BD">
            <w:pPr>
              <w:pStyle w:val="RedTxt"/>
              <w:spacing w:before="40" w:after="40"/>
              <w:jc w:val="right"/>
              <w:rPr>
                <w:sz w:val="14"/>
                <w:szCs w:val="14"/>
              </w:rPr>
            </w:pPr>
            <w:r>
              <w:rPr>
                <w:sz w:val="14"/>
                <w:szCs w:val="14"/>
              </w:rPr>
              <w:t>Adresse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rPr>
          <w:cantSplit/>
        </w:trPr>
        <w:tc>
          <w:tcPr>
            <w:tcW w:w="1560" w:type="dxa"/>
            <w:vMerge/>
          </w:tcPr>
          <w:p w:rsidR="004648BD" w:rsidRDefault="004648BD" w:rsidP="004648BD">
            <w:pPr>
              <w:pStyle w:val="RedTxt"/>
              <w:spacing w:before="40" w:after="40"/>
              <w:rPr>
                <w:sz w:val="14"/>
                <w:szCs w:val="14"/>
              </w:rPr>
            </w:pP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postal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Bureau distributeur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Téléphone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Fax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Courriel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Numéro SIRET :</w:t>
            </w:r>
          </w:p>
        </w:tc>
        <w:tc>
          <w:tcPr>
            <w:tcW w:w="3685" w:type="dxa"/>
          </w:tcPr>
          <w:p w:rsidR="004648BD" w:rsidRDefault="004648BD" w:rsidP="004648BD">
            <w:pPr>
              <w:pStyle w:val="RedTxt"/>
              <w:spacing w:before="40" w:after="40"/>
              <w:rPr>
                <w:sz w:val="14"/>
                <w:szCs w:val="14"/>
                <w:lang w:val="en-US"/>
              </w:rPr>
            </w:pPr>
            <w:r>
              <w:rPr>
                <w:sz w:val="14"/>
                <w:szCs w:val="14"/>
                <w:lang w:val="en-US"/>
              </w:rPr>
              <w:fldChar w:fldCharType="begin">
                <w:ffData>
                  <w:name w:val=""/>
                  <w:enabled/>
                  <w:calcOnExit w:val="0"/>
                  <w:textInput>
                    <w:default w:val="..............................................................................."/>
                  </w:textInput>
                </w:ffData>
              </w:fldChar>
            </w:r>
            <w:r>
              <w:rPr>
                <w:sz w:val="14"/>
                <w:szCs w:val="14"/>
                <w:lang w:val="en-US"/>
              </w:rPr>
              <w:instrText xml:space="preserve"> FORMTEXT </w:instrText>
            </w:r>
            <w:r>
              <w:rPr>
                <w:sz w:val="14"/>
                <w:szCs w:val="14"/>
                <w:lang w:val="en-US"/>
              </w:rPr>
            </w:r>
            <w:r>
              <w:rPr>
                <w:sz w:val="14"/>
                <w:szCs w:val="14"/>
                <w:lang w:val="en-US"/>
              </w:rPr>
              <w:fldChar w:fldCharType="separate"/>
            </w:r>
            <w:r>
              <w:rPr>
                <w:noProof/>
                <w:sz w:val="14"/>
                <w:szCs w:val="14"/>
                <w:lang w:val="en-US"/>
              </w:rPr>
              <w:t>...............................................................................</w:t>
            </w:r>
            <w:r>
              <w:rPr>
                <w:sz w:val="14"/>
                <w:szCs w:val="14"/>
                <w:lang w:val="en-US"/>
              </w:rPr>
              <w:fldChar w:fldCharType="end"/>
            </w:r>
          </w:p>
        </w:tc>
      </w:tr>
      <w:tr w:rsidR="004648BD" w:rsidTr="008B00C3">
        <w:tc>
          <w:tcPr>
            <w:tcW w:w="1560" w:type="dxa"/>
          </w:tcPr>
          <w:p w:rsidR="004648BD" w:rsidRDefault="004648BD" w:rsidP="004648BD">
            <w:pPr>
              <w:pStyle w:val="RedTxt"/>
              <w:spacing w:before="40" w:after="40"/>
              <w:jc w:val="right"/>
              <w:rPr>
                <w:sz w:val="14"/>
                <w:szCs w:val="14"/>
                <w:lang w:val="en-US"/>
              </w:rPr>
            </w:pPr>
            <w:r>
              <w:rPr>
                <w:sz w:val="14"/>
                <w:szCs w:val="14"/>
                <w:lang w:val="en-US"/>
              </w:rPr>
              <w:t>N° Reg. com.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 xml:space="preserve">N° rép. Métiers :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r w:rsidR="004648BD" w:rsidTr="008B00C3">
        <w:tc>
          <w:tcPr>
            <w:tcW w:w="1560" w:type="dxa"/>
          </w:tcPr>
          <w:p w:rsidR="004648BD" w:rsidRDefault="004648BD" w:rsidP="004648BD">
            <w:pPr>
              <w:pStyle w:val="RedTxt"/>
              <w:spacing w:before="40" w:after="40"/>
              <w:jc w:val="right"/>
              <w:rPr>
                <w:sz w:val="14"/>
                <w:szCs w:val="14"/>
              </w:rPr>
            </w:pPr>
            <w:r>
              <w:rPr>
                <w:sz w:val="14"/>
                <w:szCs w:val="14"/>
              </w:rPr>
              <w:t>Code NAF/APE :</w:t>
            </w:r>
          </w:p>
        </w:tc>
        <w:tc>
          <w:tcPr>
            <w:tcW w:w="3685" w:type="dxa"/>
          </w:tcPr>
          <w:p w:rsidR="004648BD" w:rsidRDefault="004648BD" w:rsidP="004648BD">
            <w:pPr>
              <w:pStyle w:val="RedTxt"/>
              <w:spacing w:before="40" w:after="40"/>
              <w:rPr>
                <w:sz w:val="14"/>
                <w:szCs w:val="14"/>
              </w:rPr>
            </w:pPr>
            <w:r>
              <w:rPr>
                <w:sz w:val="14"/>
                <w:szCs w:val="14"/>
              </w:rPr>
              <w:fldChar w:fldCharType="begin">
                <w:ffData>
                  <w:name w:val=""/>
                  <w:enabled/>
                  <w:calcOnExit w:val="0"/>
                  <w:textInput>
                    <w:default w:val="..............................................................................."/>
                  </w:textInput>
                </w:ffData>
              </w:fldChar>
            </w:r>
            <w:r>
              <w:rPr>
                <w:sz w:val="14"/>
                <w:szCs w:val="14"/>
              </w:rPr>
              <w:instrText xml:space="preserve"> FORMTEXT </w:instrText>
            </w:r>
            <w:r>
              <w:rPr>
                <w:sz w:val="14"/>
                <w:szCs w:val="14"/>
              </w:rPr>
            </w:r>
            <w:r>
              <w:rPr>
                <w:sz w:val="14"/>
                <w:szCs w:val="14"/>
              </w:rPr>
              <w:fldChar w:fldCharType="separate"/>
            </w:r>
            <w:r>
              <w:rPr>
                <w:noProof/>
                <w:sz w:val="14"/>
                <w:szCs w:val="14"/>
              </w:rPr>
              <w:t>...............................................................................</w:t>
            </w:r>
            <w:r>
              <w:rPr>
                <w:sz w:val="14"/>
                <w:szCs w:val="14"/>
              </w:rPr>
              <w:fldChar w:fldCharType="end"/>
            </w:r>
          </w:p>
        </w:tc>
      </w:tr>
    </w:tbl>
    <w:p w:rsidR="00EE1B8F" w:rsidRDefault="00EE1B8F" w:rsidP="00054ECE">
      <w:pPr>
        <w:pStyle w:val="fcase1ertab"/>
        <w:ind w:left="0" w:firstLine="0"/>
        <w:rPr>
          <w:rFonts w:ascii="Arial" w:hAnsi="Arial" w:cs="Arial"/>
        </w:rPr>
      </w:pPr>
    </w:p>
    <w:p w:rsidR="004648BD" w:rsidRDefault="004648BD" w:rsidP="00054ECE">
      <w:pPr>
        <w:pStyle w:val="fcase1ertab"/>
        <w:ind w:left="0" w:firstLine="0"/>
        <w:rPr>
          <w:rFonts w:ascii="Arial" w:hAnsi="Arial" w:cs="Arial"/>
        </w:rPr>
        <w:sectPr w:rsidR="004648BD" w:rsidSect="00BB0258">
          <w:type w:val="continuous"/>
          <w:pgSz w:w="11906" w:h="16838"/>
          <w:pgMar w:top="851" w:right="851" w:bottom="851" w:left="851" w:header="720" w:footer="367" w:gutter="0"/>
          <w:cols w:num="2" w:space="720"/>
          <w:docGrid w:linePitch="360"/>
        </w:sectPr>
      </w:pPr>
    </w:p>
    <w:p w:rsidR="00EE1B8F" w:rsidRPr="00EE1B8F" w:rsidRDefault="00EE1B8F" w:rsidP="00EE1B8F">
      <w:pPr>
        <w:shd w:val="clear" w:color="auto" w:fill="B6DDE8"/>
        <w:tabs>
          <w:tab w:val="left" w:pos="426"/>
          <w:tab w:val="left" w:pos="851"/>
        </w:tabs>
        <w:jc w:val="both"/>
        <w:rPr>
          <w:rFonts w:ascii="Arial" w:hAnsi="Arial" w:cs="Arial"/>
          <w:sz w:val="10"/>
        </w:rPr>
      </w:pPr>
    </w:p>
    <w:p w:rsidR="00EE1B8F" w:rsidRPr="00EE1B8F" w:rsidRDefault="00EE1B8F" w:rsidP="00EE1B8F">
      <w:pPr>
        <w:shd w:val="clear" w:color="auto" w:fill="B6DDE8"/>
        <w:tabs>
          <w:tab w:val="left" w:pos="851"/>
          <w:tab w:val="left" w:pos="1276"/>
        </w:tabs>
        <w:jc w:val="both"/>
        <w:rPr>
          <w:rFonts w:ascii="Arial" w:hAnsi="Arial" w:cs="Arial"/>
          <w:sz w:val="12"/>
        </w:rPr>
      </w:pPr>
    </w:p>
    <w:p w:rsidR="00CF35AB" w:rsidRDefault="00CF35AB" w:rsidP="00054ECE">
      <w:pPr>
        <w:tabs>
          <w:tab w:val="left" w:pos="851"/>
          <w:tab w:val="left" w:pos="6237"/>
        </w:tabs>
        <w:rPr>
          <w:rFonts w:ascii="Arial" w:hAnsi="Arial" w:cs="Arial"/>
          <w:b/>
          <w:sz w:val="22"/>
          <w:szCs w:val="22"/>
        </w:rPr>
      </w:pPr>
    </w:p>
    <w:p w:rsidR="00CF35AB" w:rsidRDefault="00CF35AB" w:rsidP="00054ECE">
      <w:pPr>
        <w:tabs>
          <w:tab w:val="left" w:pos="851"/>
          <w:tab w:val="left" w:pos="6237"/>
        </w:tabs>
        <w:rPr>
          <w:rFonts w:ascii="Arial" w:hAnsi="Arial" w:cs="Arial"/>
          <w:sz w:val="22"/>
          <w:szCs w:val="22"/>
        </w:rPr>
      </w:pPr>
      <w:r>
        <w:rPr>
          <w:rFonts w:ascii="Arial" w:hAnsi="Arial" w:cs="Arial"/>
          <w:b/>
          <w:sz w:val="22"/>
          <w:szCs w:val="22"/>
        </w:rPr>
        <w:t>B2 – Forfait de rémunération</w:t>
      </w:r>
    </w:p>
    <w:p w:rsidR="00CF35AB" w:rsidRDefault="00CF35AB" w:rsidP="00054ECE">
      <w:pPr>
        <w:tabs>
          <w:tab w:val="left" w:pos="851"/>
          <w:tab w:val="left" w:pos="6237"/>
        </w:tabs>
        <w:rPr>
          <w:rFonts w:ascii="Arial" w:hAnsi="Arial" w:cs="Arial"/>
          <w:sz w:val="22"/>
          <w:szCs w:val="22"/>
        </w:rPr>
      </w:pPr>
    </w:p>
    <w:p w:rsidR="00CF35AB" w:rsidRDefault="00CF35AB" w:rsidP="00CF35AB">
      <w:pPr>
        <w:tabs>
          <w:tab w:val="left" w:pos="851"/>
          <w:tab w:val="left" w:pos="6237"/>
        </w:tabs>
        <w:jc w:val="both"/>
        <w:rPr>
          <w:rFonts w:ascii="Arial" w:hAnsi="Arial" w:cs="Arial"/>
        </w:rPr>
      </w:pPr>
      <w:r w:rsidRPr="00CF35AB">
        <w:rPr>
          <w:rFonts w:ascii="Arial" w:hAnsi="Arial" w:cs="Arial"/>
        </w:rPr>
        <w:t>Le mois zéro (m0) servant</w:t>
      </w:r>
      <w:r>
        <w:rPr>
          <w:rFonts w:ascii="Arial" w:hAnsi="Arial" w:cs="Arial"/>
        </w:rPr>
        <w:t xml:space="preserve"> de la base à la révision des prix correspond à la date de remise de l’offre, ou de l’offre finale en cas de négociations par le maître d’œuvre.</w:t>
      </w:r>
    </w:p>
    <w:p w:rsidR="00CF35AB" w:rsidRDefault="00CF35AB" w:rsidP="00CF35AB">
      <w:pPr>
        <w:tabs>
          <w:tab w:val="left" w:pos="851"/>
          <w:tab w:val="left" w:pos="6237"/>
        </w:tabs>
        <w:jc w:val="both"/>
        <w:rPr>
          <w:rFonts w:ascii="Arial" w:hAnsi="Arial" w:cs="Arial"/>
        </w:rPr>
      </w:pPr>
    </w:p>
    <w:p w:rsidR="00CF35AB" w:rsidRPr="00CF35AB" w:rsidRDefault="00CF35AB" w:rsidP="00CF35AB">
      <w:pPr>
        <w:tabs>
          <w:tab w:val="left" w:pos="851"/>
          <w:tab w:val="left" w:pos="6237"/>
        </w:tabs>
        <w:jc w:val="both"/>
        <w:rPr>
          <w:rFonts w:ascii="Arial" w:hAnsi="Arial" w:cs="Arial"/>
          <w:b/>
        </w:rPr>
      </w:pPr>
      <w:r w:rsidRPr="00CF35AB">
        <w:rPr>
          <w:rFonts w:ascii="Arial" w:hAnsi="Arial" w:cs="Arial"/>
          <w:b/>
        </w:rPr>
        <w:t>Mission de base</w:t>
      </w:r>
    </w:p>
    <w:p w:rsidR="00CF35AB" w:rsidRDefault="00CF35AB" w:rsidP="00CF35AB">
      <w:pPr>
        <w:tabs>
          <w:tab w:val="left" w:pos="851"/>
          <w:tab w:val="left" w:pos="6237"/>
        </w:tabs>
        <w:jc w:val="both"/>
        <w:rPr>
          <w:rFonts w:ascii="Arial" w:hAnsi="Arial" w:cs="Arial"/>
        </w:rPr>
      </w:pPr>
    </w:p>
    <w:p w:rsidR="00CF35AB" w:rsidRDefault="00CF35AB" w:rsidP="00CF35AB">
      <w:pPr>
        <w:tabs>
          <w:tab w:val="left" w:pos="851"/>
          <w:tab w:val="left" w:pos="6237"/>
        </w:tabs>
        <w:jc w:val="both"/>
        <w:rPr>
          <w:rFonts w:ascii="Arial" w:hAnsi="Arial" w:cs="Arial"/>
        </w:rPr>
      </w:pPr>
      <w:r>
        <w:rPr>
          <w:rFonts w:ascii="Arial" w:hAnsi="Arial" w:cs="Arial"/>
        </w:rPr>
        <w:t xml:space="preserve">Le forfait </w:t>
      </w:r>
      <w:r w:rsidR="00494239">
        <w:rPr>
          <w:rFonts w:ascii="Arial" w:hAnsi="Arial" w:cs="Arial"/>
        </w:rPr>
        <w:t>provisoire pour la réalisation de la mission de base est fixé à……………………………………….€ HT, soit ……………………………………………….€ TTC, le taux de TVA en vigueur au jour de la signature du marché étant de …………%</w:t>
      </w:r>
    </w:p>
    <w:p w:rsidR="00494239" w:rsidRDefault="00494239" w:rsidP="00CF35AB">
      <w:pPr>
        <w:tabs>
          <w:tab w:val="left" w:pos="851"/>
          <w:tab w:val="left" w:pos="6237"/>
        </w:tabs>
        <w:jc w:val="both"/>
        <w:rPr>
          <w:rFonts w:ascii="Arial" w:hAnsi="Arial" w:cs="Arial"/>
        </w:rPr>
      </w:pPr>
    </w:p>
    <w:p w:rsidR="00494239" w:rsidRDefault="00494239" w:rsidP="00CF35AB">
      <w:pPr>
        <w:tabs>
          <w:tab w:val="left" w:pos="851"/>
          <w:tab w:val="left" w:pos="6237"/>
        </w:tabs>
        <w:jc w:val="both"/>
        <w:rPr>
          <w:rFonts w:ascii="Arial" w:hAnsi="Arial" w:cs="Arial"/>
        </w:rPr>
      </w:pPr>
      <w:r>
        <w:rPr>
          <w:rFonts w:ascii="Arial" w:hAnsi="Arial" w:cs="Arial"/>
        </w:rPr>
        <w:t>Le forfait de rémunération est rendu définitif dans les conditions définies à l’article 9-3 du CCAP.</w:t>
      </w:r>
    </w:p>
    <w:p w:rsidR="00494239" w:rsidRDefault="00494239" w:rsidP="00CF35AB">
      <w:pPr>
        <w:tabs>
          <w:tab w:val="left" w:pos="851"/>
          <w:tab w:val="left" w:pos="6237"/>
        </w:tabs>
        <w:jc w:val="both"/>
        <w:rPr>
          <w:rFonts w:ascii="Arial" w:hAnsi="Arial" w:cs="Arial"/>
        </w:rPr>
      </w:pPr>
    </w:p>
    <w:p w:rsidR="00494239" w:rsidRPr="00494239" w:rsidRDefault="00494239" w:rsidP="00CF35AB">
      <w:pPr>
        <w:tabs>
          <w:tab w:val="left" w:pos="851"/>
          <w:tab w:val="left" w:pos="6237"/>
        </w:tabs>
        <w:jc w:val="both"/>
        <w:rPr>
          <w:rFonts w:ascii="Arial" w:hAnsi="Arial" w:cs="Arial"/>
          <w:b/>
        </w:rPr>
      </w:pPr>
      <w:r w:rsidRPr="00494239">
        <w:rPr>
          <w:rFonts w:ascii="Arial" w:hAnsi="Arial" w:cs="Arial"/>
          <w:b/>
        </w:rPr>
        <w:t>A</w:t>
      </w:r>
      <w:r>
        <w:rPr>
          <w:rFonts w:ascii="Arial" w:hAnsi="Arial" w:cs="Arial"/>
          <w:b/>
        </w:rPr>
        <w:t>utre</w:t>
      </w:r>
      <w:r w:rsidRPr="00494239">
        <w:rPr>
          <w:rFonts w:ascii="Arial" w:hAnsi="Arial" w:cs="Arial"/>
          <w:b/>
        </w:rPr>
        <w:t xml:space="preserve"> mission de maîtrise d’œuvre</w:t>
      </w:r>
    </w:p>
    <w:p w:rsidR="00494239" w:rsidRDefault="00494239" w:rsidP="00CF35AB">
      <w:pPr>
        <w:tabs>
          <w:tab w:val="left" w:pos="851"/>
          <w:tab w:val="left" w:pos="6237"/>
        </w:tabs>
        <w:jc w:val="both"/>
        <w:rPr>
          <w:rFonts w:ascii="Arial" w:hAnsi="Arial" w:cs="Arial"/>
        </w:rPr>
      </w:pPr>
    </w:p>
    <w:p w:rsidR="00494239" w:rsidRDefault="00494239" w:rsidP="00494239">
      <w:pPr>
        <w:tabs>
          <w:tab w:val="left" w:pos="851"/>
        </w:tabs>
        <w:jc w:val="both"/>
        <w:rPr>
          <w:rFonts w:ascii="Arial" w:hAnsi="Arial" w:cs="Arial"/>
        </w:rPr>
      </w:pPr>
      <w:r>
        <w:rPr>
          <w:rFonts w:ascii="Arial" w:hAnsi="Arial" w:cs="Arial"/>
        </w:rPr>
        <w:tab/>
      </w:r>
      <w:sdt>
        <w:sdtPr>
          <w:rPr>
            <w:rFonts w:ascii="Arial" w:hAnsi="Arial" w:cs="Arial"/>
          </w:rPr>
          <w:id w:val="-472833386"/>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OPC : ……………………………….. € HT soit …………………………..€ TTC , le taux de TVA en vigueur au jour de la signature du marché étant de …………….%</w:t>
      </w:r>
    </w:p>
    <w:p w:rsidR="00494239" w:rsidRDefault="00494239" w:rsidP="00CF35AB">
      <w:pPr>
        <w:tabs>
          <w:tab w:val="left" w:pos="851"/>
          <w:tab w:val="left" w:pos="6237"/>
        </w:tabs>
        <w:jc w:val="both"/>
        <w:rPr>
          <w:rFonts w:ascii="Arial" w:hAnsi="Arial" w:cs="Arial"/>
        </w:rPr>
      </w:pPr>
    </w:p>
    <w:p w:rsidR="00494239" w:rsidRDefault="00494239" w:rsidP="00CF35AB">
      <w:pPr>
        <w:tabs>
          <w:tab w:val="left" w:pos="851"/>
          <w:tab w:val="left" w:pos="6237"/>
        </w:tabs>
        <w:jc w:val="both"/>
        <w:rPr>
          <w:rFonts w:ascii="Arial" w:hAnsi="Arial" w:cs="Arial"/>
        </w:rPr>
      </w:pPr>
    </w:p>
    <w:p w:rsidR="00494239" w:rsidRDefault="00494239" w:rsidP="00CF35AB">
      <w:pPr>
        <w:tabs>
          <w:tab w:val="left" w:pos="851"/>
          <w:tab w:val="left" w:pos="6237"/>
        </w:tabs>
        <w:jc w:val="both"/>
        <w:rPr>
          <w:rFonts w:ascii="Arial" w:hAnsi="Arial" w:cs="Arial"/>
        </w:rPr>
      </w:pPr>
    </w:p>
    <w:p w:rsidR="00494239" w:rsidRDefault="00494239" w:rsidP="00CF35AB">
      <w:pPr>
        <w:tabs>
          <w:tab w:val="left" w:pos="851"/>
          <w:tab w:val="left" w:pos="6237"/>
        </w:tabs>
        <w:jc w:val="both"/>
        <w:rPr>
          <w:rFonts w:ascii="Arial" w:hAnsi="Arial" w:cs="Arial"/>
        </w:rPr>
      </w:pPr>
      <w:r>
        <w:rPr>
          <w:rFonts w:ascii="Arial" w:hAnsi="Arial" w:cs="Arial"/>
        </w:rPr>
        <w:t>Le forfait provisoire pour la réalisation de la totalité de la mission de base est décomposé dans le tableau suivant selon les tranches précisées à l’article 2 du CCAP et dans le CCTP</w:t>
      </w:r>
      <w:r w:rsidR="007F04AF">
        <w:rPr>
          <w:rFonts w:ascii="Arial" w:hAnsi="Arial" w:cs="Arial"/>
        </w:rPr>
        <w:t> :</w:t>
      </w:r>
    </w:p>
    <w:p w:rsidR="007F04AF" w:rsidRDefault="007F04AF" w:rsidP="00CF35AB">
      <w:pPr>
        <w:tabs>
          <w:tab w:val="left" w:pos="851"/>
          <w:tab w:val="left" w:pos="6237"/>
        </w:tabs>
        <w:jc w:val="both"/>
        <w:rPr>
          <w:rFonts w:ascii="Arial" w:hAnsi="Arial" w:cs="Arial"/>
        </w:rPr>
      </w:pPr>
    </w:p>
    <w:tbl>
      <w:tblPr>
        <w:tblStyle w:val="Grilledutableau"/>
        <w:tblW w:w="0" w:type="auto"/>
        <w:tblLook w:val="04A0" w:firstRow="1" w:lastRow="0" w:firstColumn="1" w:lastColumn="0" w:noHBand="0" w:noVBand="1"/>
      </w:tblPr>
      <w:tblGrid>
        <w:gridCol w:w="3277"/>
        <w:gridCol w:w="937"/>
        <w:gridCol w:w="1076"/>
        <w:gridCol w:w="1202"/>
        <w:gridCol w:w="1211"/>
        <w:gridCol w:w="1196"/>
        <w:gridCol w:w="1155"/>
      </w:tblGrid>
      <w:tr w:rsidR="007F04AF" w:rsidRPr="00F80A66" w:rsidTr="00D30BF7">
        <w:tc>
          <w:tcPr>
            <w:tcW w:w="3277" w:type="dxa"/>
            <w:vMerge w:val="restart"/>
            <w:vAlign w:val="center"/>
          </w:tcPr>
          <w:p w:rsidR="007F04AF" w:rsidRPr="00F80A66" w:rsidRDefault="007F04AF" w:rsidP="00AB0D23">
            <w:pPr>
              <w:jc w:val="center"/>
              <w:rPr>
                <w:color w:val="000000" w:themeColor="text1"/>
              </w:rPr>
            </w:pPr>
            <w:r w:rsidRPr="00F80A66">
              <w:rPr>
                <w:b/>
                <w:color w:val="000000" w:themeColor="text1"/>
              </w:rPr>
              <w:t>Désignation des tranches</w:t>
            </w:r>
          </w:p>
        </w:tc>
        <w:tc>
          <w:tcPr>
            <w:tcW w:w="6777" w:type="dxa"/>
            <w:gridSpan w:val="6"/>
          </w:tcPr>
          <w:p w:rsidR="007F04AF" w:rsidRPr="00F80A66" w:rsidRDefault="007F04AF" w:rsidP="00AB0D23">
            <w:pPr>
              <w:jc w:val="center"/>
              <w:rPr>
                <w:b/>
                <w:color w:val="000000" w:themeColor="text1"/>
              </w:rPr>
            </w:pPr>
            <w:r w:rsidRPr="00F80A66">
              <w:rPr>
                <w:b/>
                <w:color w:val="000000" w:themeColor="text1"/>
              </w:rPr>
              <w:t>Forfait provisoire de rémunération</w:t>
            </w:r>
          </w:p>
        </w:tc>
      </w:tr>
      <w:tr w:rsidR="007F04AF" w:rsidRPr="00F80A66" w:rsidTr="00D30BF7">
        <w:tc>
          <w:tcPr>
            <w:tcW w:w="3277" w:type="dxa"/>
            <w:vMerge/>
          </w:tcPr>
          <w:p w:rsidR="007F04AF" w:rsidRPr="00F80A66" w:rsidRDefault="007F04AF" w:rsidP="00AB0D23">
            <w:pPr>
              <w:rPr>
                <w:color w:val="000000" w:themeColor="text1"/>
              </w:rPr>
            </w:pPr>
          </w:p>
        </w:tc>
        <w:tc>
          <w:tcPr>
            <w:tcW w:w="2013" w:type="dxa"/>
            <w:gridSpan w:val="2"/>
            <w:vAlign w:val="center"/>
          </w:tcPr>
          <w:p w:rsidR="007F04AF" w:rsidRPr="00F80A66" w:rsidRDefault="007F04AF" w:rsidP="00AB0D23">
            <w:pPr>
              <w:jc w:val="center"/>
              <w:rPr>
                <w:color w:val="000000" w:themeColor="text1"/>
              </w:rPr>
            </w:pPr>
            <w:r w:rsidRPr="00F80A66">
              <w:rPr>
                <w:color w:val="000000" w:themeColor="text1"/>
              </w:rPr>
              <w:t>Montant de la tranche ferme</w:t>
            </w:r>
          </w:p>
        </w:tc>
        <w:tc>
          <w:tcPr>
            <w:tcW w:w="2413" w:type="dxa"/>
            <w:gridSpan w:val="2"/>
            <w:vAlign w:val="center"/>
          </w:tcPr>
          <w:p w:rsidR="007F04AF" w:rsidRPr="00F80A66" w:rsidRDefault="007F04AF" w:rsidP="00AB0D23">
            <w:pPr>
              <w:jc w:val="center"/>
              <w:rPr>
                <w:color w:val="000000" w:themeColor="text1"/>
              </w:rPr>
            </w:pPr>
            <w:r w:rsidRPr="00F80A66">
              <w:rPr>
                <w:color w:val="000000" w:themeColor="text1"/>
              </w:rPr>
              <w:t>Montant des tranches optionnelles</w:t>
            </w:r>
          </w:p>
        </w:tc>
        <w:tc>
          <w:tcPr>
            <w:tcW w:w="2351" w:type="dxa"/>
            <w:gridSpan w:val="2"/>
            <w:vAlign w:val="center"/>
          </w:tcPr>
          <w:p w:rsidR="007F04AF" w:rsidRPr="00F80A66" w:rsidRDefault="007F04AF" w:rsidP="00AB0D23">
            <w:pPr>
              <w:jc w:val="center"/>
              <w:rPr>
                <w:color w:val="000000" w:themeColor="text1"/>
              </w:rPr>
            </w:pPr>
            <w:r w:rsidRPr="00F80A66">
              <w:rPr>
                <w:color w:val="000000" w:themeColor="text1"/>
              </w:rPr>
              <w:t>Montant global tranche ferme + tranche optionnelle</w:t>
            </w:r>
          </w:p>
        </w:tc>
      </w:tr>
      <w:tr w:rsidR="007F04AF" w:rsidTr="00D30BF7">
        <w:tc>
          <w:tcPr>
            <w:tcW w:w="3277" w:type="dxa"/>
            <w:vMerge/>
          </w:tcPr>
          <w:p w:rsidR="007F04AF" w:rsidRPr="00125109" w:rsidRDefault="007F04AF" w:rsidP="00AB0D23">
            <w:pPr>
              <w:rPr>
                <w:b/>
              </w:rPr>
            </w:pPr>
          </w:p>
        </w:tc>
        <w:tc>
          <w:tcPr>
            <w:tcW w:w="937" w:type="dxa"/>
            <w:vAlign w:val="center"/>
          </w:tcPr>
          <w:p w:rsidR="007F04AF" w:rsidRDefault="007F04AF" w:rsidP="00AB0D23">
            <w:pPr>
              <w:jc w:val="center"/>
            </w:pPr>
            <w:r>
              <w:t>HT</w:t>
            </w:r>
          </w:p>
        </w:tc>
        <w:tc>
          <w:tcPr>
            <w:tcW w:w="1076" w:type="dxa"/>
            <w:vAlign w:val="center"/>
          </w:tcPr>
          <w:p w:rsidR="007F04AF" w:rsidRDefault="007F04AF" w:rsidP="00AB0D23">
            <w:pPr>
              <w:jc w:val="center"/>
            </w:pPr>
            <w:r>
              <w:t>TTC</w:t>
            </w:r>
          </w:p>
        </w:tc>
        <w:tc>
          <w:tcPr>
            <w:tcW w:w="1202" w:type="dxa"/>
            <w:vAlign w:val="center"/>
          </w:tcPr>
          <w:p w:rsidR="007F04AF" w:rsidRDefault="007F04AF" w:rsidP="00AB0D23">
            <w:pPr>
              <w:jc w:val="center"/>
            </w:pPr>
            <w:r>
              <w:t>HT</w:t>
            </w:r>
          </w:p>
        </w:tc>
        <w:tc>
          <w:tcPr>
            <w:tcW w:w="1211" w:type="dxa"/>
            <w:vAlign w:val="center"/>
          </w:tcPr>
          <w:p w:rsidR="007F04AF" w:rsidRDefault="007F04AF" w:rsidP="00AB0D23">
            <w:pPr>
              <w:jc w:val="center"/>
            </w:pPr>
            <w:r>
              <w:t>TTC</w:t>
            </w:r>
          </w:p>
        </w:tc>
        <w:tc>
          <w:tcPr>
            <w:tcW w:w="1196" w:type="dxa"/>
            <w:tcBorders>
              <w:bottom w:val="single" w:sz="4" w:space="0" w:color="auto"/>
            </w:tcBorders>
            <w:vAlign w:val="center"/>
          </w:tcPr>
          <w:p w:rsidR="007F04AF" w:rsidRDefault="007F04AF" w:rsidP="00AB0D23">
            <w:pPr>
              <w:jc w:val="center"/>
            </w:pPr>
            <w:r>
              <w:t>HT</w:t>
            </w:r>
          </w:p>
        </w:tc>
        <w:tc>
          <w:tcPr>
            <w:tcW w:w="1155" w:type="dxa"/>
            <w:tcBorders>
              <w:bottom w:val="single" w:sz="4" w:space="0" w:color="auto"/>
            </w:tcBorders>
            <w:vAlign w:val="center"/>
          </w:tcPr>
          <w:p w:rsidR="007F04AF" w:rsidRDefault="007F04AF" w:rsidP="00AB0D23">
            <w:pPr>
              <w:jc w:val="center"/>
            </w:pPr>
            <w:r>
              <w:t>TTC</w:t>
            </w:r>
          </w:p>
        </w:tc>
      </w:tr>
      <w:tr w:rsidR="007F04AF" w:rsidTr="00D30BF7">
        <w:tc>
          <w:tcPr>
            <w:tcW w:w="3277" w:type="dxa"/>
          </w:tcPr>
          <w:p w:rsidR="007F04AF" w:rsidRDefault="007F04AF" w:rsidP="00AB0D23">
            <w:r>
              <w:t>Tranche ferme</w:t>
            </w:r>
          </w:p>
          <w:p w:rsidR="007F04AF" w:rsidRDefault="00D30BF7" w:rsidP="00AB0D23">
            <w:r w:rsidRPr="002B38B0">
              <w:rPr>
                <w:sz w:val="16"/>
                <w:shd w:val="clear" w:color="auto" w:fill="9CC2E5" w:themeFill="accent1" w:themeFillTint="99"/>
              </w:rPr>
              <w:t>Renforcement parasismique</w:t>
            </w:r>
          </w:p>
        </w:tc>
        <w:tc>
          <w:tcPr>
            <w:tcW w:w="937" w:type="dxa"/>
            <w:tcBorders>
              <w:bottom w:val="single" w:sz="4" w:space="0" w:color="auto"/>
            </w:tcBorders>
            <w:shd w:val="clear" w:color="auto" w:fill="auto"/>
          </w:tcPr>
          <w:p w:rsidR="007F04AF" w:rsidRDefault="007F04AF" w:rsidP="00AB0D23">
            <w:pPr>
              <w:jc w:val="center"/>
            </w:pPr>
          </w:p>
        </w:tc>
        <w:tc>
          <w:tcPr>
            <w:tcW w:w="1076" w:type="dxa"/>
            <w:tcBorders>
              <w:bottom w:val="single" w:sz="4" w:space="0" w:color="auto"/>
            </w:tcBorders>
            <w:shd w:val="clear" w:color="auto" w:fill="auto"/>
          </w:tcPr>
          <w:p w:rsidR="007F04AF" w:rsidRDefault="007F04AF" w:rsidP="00AB0D23">
            <w:pPr>
              <w:jc w:val="center"/>
            </w:pPr>
          </w:p>
        </w:tc>
        <w:tc>
          <w:tcPr>
            <w:tcW w:w="1202" w:type="dxa"/>
          </w:tcPr>
          <w:p w:rsidR="007F04AF" w:rsidRDefault="007F04AF" w:rsidP="00AB0D23"/>
        </w:tc>
        <w:tc>
          <w:tcPr>
            <w:tcW w:w="1211" w:type="dxa"/>
          </w:tcPr>
          <w:p w:rsidR="007F04AF" w:rsidRDefault="007F04AF" w:rsidP="00AB0D23"/>
        </w:tc>
        <w:tc>
          <w:tcPr>
            <w:tcW w:w="1196" w:type="dxa"/>
            <w:tcBorders>
              <w:bottom w:val="nil"/>
              <w:right w:val="nil"/>
            </w:tcBorders>
          </w:tcPr>
          <w:p w:rsidR="007F04AF" w:rsidRDefault="007F04AF" w:rsidP="00AB0D23"/>
        </w:tc>
        <w:tc>
          <w:tcPr>
            <w:tcW w:w="1155" w:type="dxa"/>
            <w:tcBorders>
              <w:left w:val="nil"/>
              <w:bottom w:val="nil"/>
            </w:tcBorders>
          </w:tcPr>
          <w:p w:rsidR="007F04AF" w:rsidRDefault="007F04AF" w:rsidP="00AB0D23"/>
        </w:tc>
      </w:tr>
      <w:tr w:rsidR="007F04AF" w:rsidTr="00D30BF7">
        <w:tc>
          <w:tcPr>
            <w:tcW w:w="3277" w:type="dxa"/>
          </w:tcPr>
          <w:p w:rsidR="007F04AF" w:rsidRDefault="00D30BF7" w:rsidP="00AB0D23">
            <w:r>
              <w:t xml:space="preserve">Tranche optionnelle </w:t>
            </w:r>
          </w:p>
          <w:p w:rsidR="007F04AF" w:rsidRDefault="002B38B0" w:rsidP="00AB0D23">
            <w:r>
              <w:rPr>
                <w:sz w:val="16"/>
                <w:shd w:val="clear" w:color="auto" w:fill="9CC2E5" w:themeFill="accent1" w:themeFillTint="99"/>
              </w:rPr>
              <w:t>Création d’un auvent/ombrière PV</w:t>
            </w:r>
          </w:p>
        </w:tc>
        <w:tc>
          <w:tcPr>
            <w:tcW w:w="937" w:type="dxa"/>
            <w:tcBorders>
              <w:bottom w:val="nil"/>
              <w:right w:val="nil"/>
            </w:tcBorders>
          </w:tcPr>
          <w:p w:rsidR="007F04AF" w:rsidRDefault="007F04AF" w:rsidP="00AB0D23"/>
        </w:tc>
        <w:tc>
          <w:tcPr>
            <w:tcW w:w="1076" w:type="dxa"/>
            <w:tcBorders>
              <w:left w:val="nil"/>
              <w:bottom w:val="nil"/>
            </w:tcBorders>
          </w:tcPr>
          <w:p w:rsidR="007F04AF" w:rsidRDefault="007F04AF" w:rsidP="00AB0D23"/>
        </w:tc>
        <w:tc>
          <w:tcPr>
            <w:tcW w:w="1202" w:type="dxa"/>
            <w:shd w:val="clear" w:color="auto" w:fill="auto"/>
          </w:tcPr>
          <w:p w:rsidR="007F04AF" w:rsidRDefault="007F04AF" w:rsidP="00AB0D23">
            <w:pPr>
              <w:jc w:val="center"/>
            </w:pPr>
          </w:p>
        </w:tc>
        <w:tc>
          <w:tcPr>
            <w:tcW w:w="1211" w:type="dxa"/>
            <w:shd w:val="clear" w:color="auto" w:fill="auto"/>
          </w:tcPr>
          <w:p w:rsidR="007F04AF" w:rsidRDefault="007F04AF" w:rsidP="00AB0D23">
            <w:pPr>
              <w:jc w:val="center"/>
            </w:pPr>
          </w:p>
        </w:tc>
        <w:tc>
          <w:tcPr>
            <w:tcW w:w="1196" w:type="dxa"/>
            <w:tcBorders>
              <w:top w:val="nil"/>
              <w:bottom w:val="nil"/>
              <w:right w:val="nil"/>
            </w:tcBorders>
          </w:tcPr>
          <w:p w:rsidR="007F04AF" w:rsidRDefault="007F04AF" w:rsidP="00AB0D23"/>
        </w:tc>
        <w:tc>
          <w:tcPr>
            <w:tcW w:w="1155" w:type="dxa"/>
            <w:tcBorders>
              <w:top w:val="nil"/>
              <w:left w:val="nil"/>
              <w:bottom w:val="nil"/>
            </w:tcBorders>
          </w:tcPr>
          <w:p w:rsidR="007F04AF" w:rsidRDefault="007F04AF" w:rsidP="00AB0D23"/>
        </w:tc>
      </w:tr>
      <w:tr w:rsidR="007F04AF" w:rsidTr="00D30BF7">
        <w:tc>
          <w:tcPr>
            <w:tcW w:w="3277" w:type="dxa"/>
            <w:tcBorders>
              <w:left w:val="nil"/>
              <w:bottom w:val="nil"/>
              <w:right w:val="nil"/>
            </w:tcBorders>
          </w:tcPr>
          <w:p w:rsidR="007F04AF" w:rsidRDefault="007F04AF" w:rsidP="00AB0D23"/>
        </w:tc>
        <w:tc>
          <w:tcPr>
            <w:tcW w:w="937" w:type="dxa"/>
            <w:tcBorders>
              <w:top w:val="nil"/>
              <w:left w:val="nil"/>
              <w:bottom w:val="nil"/>
              <w:right w:val="nil"/>
            </w:tcBorders>
          </w:tcPr>
          <w:p w:rsidR="007F04AF" w:rsidRDefault="007F04AF" w:rsidP="00AB0D23"/>
        </w:tc>
        <w:tc>
          <w:tcPr>
            <w:tcW w:w="1076" w:type="dxa"/>
            <w:tcBorders>
              <w:top w:val="nil"/>
              <w:left w:val="nil"/>
              <w:bottom w:val="nil"/>
              <w:right w:val="nil"/>
            </w:tcBorders>
          </w:tcPr>
          <w:p w:rsidR="007F04AF" w:rsidRDefault="007F04AF" w:rsidP="00AB0D23"/>
        </w:tc>
        <w:tc>
          <w:tcPr>
            <w:tcW w:w="1202" w:type="dxa"/>
            <w:tcBorders>
              <w:left w:val="nil"/>
              <w:bottom w:val="nil"/>
              <w:right w:val="nil"/>
            </w:tcBorders>
          </w:tcPr>
          <w:p w:rsidR="007F04AF" w:rsidRDefault="007F04AF" w:rsidP="00AB0D23"/>
        </w:tc>
        <w:tc>
          <w:tcPr>
            <w:tcW w:w="1211" w:type="dxa"/>
            <w:tcBorders>
              <w:left w:val="nil"/>
              <w:bottom w:val="nil"/>
            </w:tcBorders>
          </w:tcPr>
          <w:p w:rsidR="007F04AF" w:rsidRDefault="007F04AF" w:rsidP="00AB0D23"/>
        </w:tc>
        <w:tc>
          <w:tcPr>
            <w:tcW w:w="1196" w:type="dxa"/>
            <w:tcBorders>
              <w:top w:val="single" w:sz="4" w:space="0" w:color="auto"/>
              <w:right w:val="single" w:sz="4" w:space="0" w:color="auto"/>
            </w:tcBorders>
            <w:shd w:val="clear" w:color="auto" w:fill="auto"/>
          </w:tcPr>
          <w:p w:rsidR="007F04AF" w:rsidRDefault="007F04AF" w:rsidP="00AB0D23">
            <w:pPr>
              <w:jc w:val="center"/>
            </w:pPr>
          </w:p>
        </w:tc>
        <w:tc>
          <w:tcPr>
            <w:tcW w:w="1155" w:type="dxa"/>
            <w:tcBorders>
              <w:top w:val="single" w:sz="4" w:space="0" w:color="auto"/>
              <w:left w:val="single" w:sz="4" w:space="0" w:color="auto"/>
            </w:tcBorders>
            <w:shd w:val="clear" w:color="auto" w:fill="auto"/>
          </w:tcPr>
          <w:p w:rsidR="007F04AF" w:rsidRDefault="007F04AF" w:rsidP="00AB0D23">
            <w:pPr>
              <w:jc w:val="center"/>
            </w:pPr>
          </w:p>
        </w:tc>
      </w:tr>
    </w:tbl>
    <w:p w:rsidR="007F04AF" w:rsidRDefault="007F04AF" w:rsidP="00CF35AB">
      <w:pPr>
        <w:tabs>
          <w:tab w:val="left" w:pos="851"/>
          <w:tab w:val="left" w:pos="6237"/>
        </w:tabs>
        <w:jc w:val="both"/>
        <w:rPr>
          <w:rFonts w:ascii="Arial" w:hAnsi="Arial" w:cs="Arial"/>
        </w:rPr>
      </w:pPr>
    </w:p>
    <w:p w:rsidR="00CF35AB" w:rsidRDefault="00CF35AB" w:rsidP="00CF35AB">
      <w:pPr>
        <w:tabs>
          <w:tab w:val="left" w:pos="851"/>
          <w:tab w:val="left" w:pos="6237"/>
        </w:tabs>
        <w:jc w:val="both"/>
        <w:rPr>
          <w:rFonts w:ascii="Arial" w:hAnsi="Arial" w:cs="Arial"/>
        </w:rPr>
      </w:pPr>
    </w:p>
    <w:p w:rsidR="00CF35AB" w:rsidRPr="00CF35AB" w:rsidRDefault="00CF35AB" w:rsidP="00CF35AB">
      <w:pPr>
        <w:tabs>
          <w:tab w:val="left" w:pos="851"/>
          <w:tab w:val="left" w:pos="6237"/>
        </w:tabs>
        <w:jc w:val="both"/>
        <w:rPr>
          <w:rFonts w:ascii="Arial" w:hAnsi="Arial" w:cs="Arial"/>
        </w:rPr>
      </w:pPr>
      <w:r w:rsidRPr="00CF35AB">
        <w:rPr>
          <w:rFonts w:ascii="Arial" w:hAnsi="Arial" w:cs="Arial"/>
        </w:rPr>
        <w:t xml:space="preserve"> </w:t>
      </w:r>
    </w:p>
    <w:p w:rsidR="00DC7140" w:rsidRDefault="00F30526" w:rsidP="00054ECE">
      <w:pPr>
        <w:tabs>
          <w:tab w:val="left" w:pos="851"/>
          <w:tab w:val="left" w:pos="6237"/>
        </w:tabs>
        <w:rPr>
          <w:rFonts w:ascii="Arial" w:hAnsi="Arial" w:cs="Arial"/>
          <w:b/>
          <w:iCs/>
          <w:sz w:val="22"/>
          <w:szCs w:val="22"/>
        </w:rPr>
      </w:pPr>
      <w:r>
        <w:rPr>
          <w:rFonts w:ascii="Arial" w:hAnsi="Arial" w:cs="Arial"/>
          <w:b/>
          <w:sz w:val="22"/>
          <w:szCs w:val="22"/>
        </w:rPr>
        <w:t>B</w:t>
      </w:r>
      <w:r w:rsidR="002B38B0">
        <w:rPr>
          <w:rFonts w:ascii="Arial" w:hAnsi="Arial" w:cs="Arial"/>
          <w:b/>
          <w:sz w:val="22"/>
          <w:szCs w:val="22"/>
        </w:rPr>
        <w:t>3</w:t>
      </w:r>
      <w:r w:rsidR="009B1CD0">
        <w:rPr>
          <w:rFonts w:ascii="Arial" w:hAnsi="Arial" w:cs="Arial"/>
          <w:b/>
          <w:sz w:val="22"/>
          <w:szCs w:val="22"/>
        </w:rPr>
        <w:t xml:space="preserve"> - </w:t>
      </w:r>
      <w:r w:rsidR="00DC7140">
        <w:rPr>
          <w:rFonts w:ascii="Arial" w:hAnsi="Arial" w:cs="Arial"/>
          <w:b/>
          <w:sz w:val="22"/>
          <w:szCs w:val="22"/>
        </w:rPr>
        <w:t>Nature du groupement et, en cas de groupement conjoint,</w:t>
      </w:r>
      <w:r w:rsidR="00DC7140" w:rsidDel="0021797C">
        <w:rPr>
          <w:rFonts w:ascii="Arial" w:hAnsi="Arial" w:cs="Arial"/>
          <w:b/>
          <w:sz w:val="22"/>
          <w:szCs w:val="22"/>
        </w:rPr>
        <w:t xml:space="preserve"> </w:t>
      </w:r>
      <w:r w:rsidR="00DC7140">
        <w:rPr>
          <w:rFonts w:ascii="Arial" w:hAnsi="Arial" w:cs="Arial"/>
          <w:b/>
          <w:sz w:val="22"/>
          <w:szCs w:val="22"/>
        </w:rPr>
        <w:t>répartition des prestations</w:t>
      </w:r>
      <w:r w:rsidR="00DC7140">
        <w:rPr>
          <w:rFonts w:ascii="Arial" w:hAnsi="Arial" w:cs="Arial"/>
          <w:b/>
          <w:iCs/>
          <w:sz w:val="22"/>
          <w:szCs w:val="22"/>
        </w:rPr>
        <w:t> :</w:t>
      </w:r>
    </w:p>
    <w:p w:rsidR="00DC7140" w:rsidRDefault="00DC7140" w:rsidP="00054ECE">
      <w:pPr>
        <w:pStyle w:val="fcase1ertab"/>
        <w:tabs>
          <w:tab w:val="left" w:pos="851"/>
        </w:tabs>
        <w:rPr>
          <w:rFonts w:ascii="Arial" w:hAnsi="Arial" w:cs="Arial"/>
          <w:i/>
          <w:iCs/>
          <w:sz w:val="18"/>
          <w:szCs w:val="18"/>
        </w:rPr>
      </w:pPr>
      <w:r>
        <w:rPr>
          <w:rFonts w:ascii="Arial" w:hAnsi="Arial" w:cs="Arial"/>
          <w:i/>
          <w:iCs/>
          <w:sz w:val="18"/>
          <w:szCs w:val="18"/>
        </w:rPr>
        <w:t>(en cas de grou</w:t>
      </w:r>
      <w:r w:rsidR="00781293">
        <w:rPr>
          <w:rFonts w:ascii="Arial" w:hAnsi="Arial" w:cs="Arial"/>
          <w:i/>
          <w:iCs/>
          <w:sz w:val="18"/>
          <w:szCs w:val="18"/>
        </w:rPr>
        <w:t>pement d’opérateurs économiques</w:t>
      </w:r>
      <w:r>
        <w:rPr>
          <w:rFonts w:ascii="Arial" w:hAnsi="Arial" w:cs="Arial"/>
          <w:i/>
          <w:iCs/>
          <w:sz w:val="18"/>
          <w:szCs w:val="18"/>
        </w:rPr>
        <w:t>)</w:t>
      </w:r>
    </w:p>
    <w:p w:rsidR="00DC7140" w:rsidRDefault="00DC7140" w:rsidP="00054ECE">
      <w:pPr>
        <w:pStyle w:val="fcase1ertab"/>
        <w:tabs>
          <w:tab w:val="left" w:pos="851"/>
        </w:tabs>
        <w:rPr>
          <w:rFonts w:ascii="Arial" w:hAnsi="Arial" w:cs="Arial"/>
          <w:i/>
          <w:iCs/>
          <w:sz w:val="18"/>
          <w:szCs w:val="18"/>
        </w:rPr>
      </w:pPr>
    </w:p>
    <w:p w:rsidR="00DC7140" w:rsidRDefault="00DC7140" w:rsidP="00054ECE">
      <w:pPr>
        <w:pStyle w:val="fcase1ertab"/>
        <w:tabs>
          <w:tab w:val="left" w:pos="851"/>
        </w:tabs>
        <w:ind w:left="0" w:firstLine="0"/>
        <w:rPr>
          <w:rFonts w:ascii="Arial" w:hAnsi="Arial" w:cs="Arial"/>
        </w:rPr>
      </w:pPr>
      <w:r>
        <w:rPr>
          <w:rFonts w:ascii="Arial" w:hAnsi="Arial" w:cs="Arial"/>
        </w:rPr>
        <w:t xml:space="preserve">Pour l’exécution </w:t>
      </w:r>
      <w:r w:rsidR="00843348">
        <w:rPr>
          <w:rFonts w:ascii="Arial" w:hAnsi="Arial" w:cs="Arial"/>
        </w:rPr>
        <w:t xml:space="preserve">du </w:t>
      </w:r>
      <w:r w:rsidR="00613627">
        <w:t>marché</w:t>
      </w:r>
      <w:r>
        <w:rPr>
          <w:rFonts w:ascii="Arial" w:hAnsi="Arial" w:cs="Arial"/>
        </w:rPr>
        <w:t>, le groupement d’opérateurs économiques est :</w:t>
      </w:r>
    </w:p>
    <w:p w:rsidR="00DC7140" w:rsidRPr="00781293" w:rsidRDefault="00054ECE" w:rsidP="00054ECE">
      <w:pPr>
        <w:pStyle w:val="fcase1ertab"/>
        <w:tabs>
          <w:tab w:val="left" w:pos="851"/>
        </w:tabs>
        <w:rPr>
          <w:rFonts w:ascii="Arial" w:hAnsi="Arial" w:cs="Arial"/>
          <w:i/>
          <w:iCs/>
          <w:color w:val="FF0000"/>
          <w:sz w:val="16"/>
          <w:szCs w:val="18"/>
        </w:rPr>
      </w:pPr>
      <w:r w:rsidRPr="00781293">
        <w:rPr>
          <w:rFonts w:ascii="Arial" w:hAnsi="Arial" w:cs="Arial"/>
          <w:i/>
          <w:iCs/>
          <w:color w:val="FF0000"/>
          <w:sz w:val="16"/>
          <w:szCs w:val="18"/>
        </w:rPr>
        <w:t>(c</w:t>
      </w:r>
      <w:r w:rsidR="00781293" w:rsidRPr="00781293">
        <w:rPr>
          <w:rFonts w:ascii="Arial" w:hAnsi="Arial" w:cs="Arial"/>
          <w:i/>
          <w:iCs/>
          <w:color w:val="FF0000"/>
          <w:sz w:val="16"/>
          <w:szCs w:val="18"/>
        </w:rPr>
        <w:t>ocher la case correspondante</w:t>
      </w:r>
      <w:r w:rsidR="00DC7140" w:rsidRPr="00781293">
        <w:rPr>
          <w:rFonts w:ascii="Arial" w:hAnsi="Arial" w:cs="Arial"/>
          <w:i/>
          <w:iCs/>
          <w:color w:val="FF0000"/>
          <w:sz w:val="16"/>
          <w:szCs w:val="18"/>
        </w:rPr>
        <w:t>)</w:t>
      </w:r>
    </w:p>
    <w:p w:rsidR="00054ECE" w:rsidRDefault="00054ECE" w:rsidP="00054ECE">
      <w:pPr>
        <w:pStyle w:val="fcase1ertab"/>
        <w:tabs>
          <w:tab w:val="left" w:pos="851"/>
        </w:tabs>
        <w:rPr>
          <w:rFonts w:ascii="Arial" w:hAnsi="Arial" w:cs="Arial"/>
        </w:rPr>
      </w:pPr>
    </w:p>
    <w:p w:rsidR="00DC7140" w:rsidRDefault="00DC7140" w:rsidP="00054ECE">
      <w:pPr>
        <w:pStyle w:val="fcase1ertab"/>
        <w:tabs>
          <w:tab w:val="clear" w:pos="426"/>
          <w:tab w:val="left" w:pos="851"/>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Cs/>
        </w:rPr>
        <w:t xml:space="preserve"> </w:t>
      </w:r>
      <w:r>
        <w:rPr>
          <w:rFonts w:ascii="Arial" w:hAnsi="Arial" w:cs="Arial"/>
        </w:rPr>
        <w:t>solidaire</w:t>
      </w:r>
    </w:p>
    <w:p w:rsidR="00DC7140" w:rsidRDefault="00DC7140" w:rsidP="00054ECE">
      <w:pPr>
        <w:pStyle w:val="fcase1ertab"/>
        <w:tabs>
          <w:tab w:val="left" w:pos="851"/>
        </w:tabs>
        <w:rPr>
          <w:rFonts w:ascii="Arial" w:hAnsi="Arial" w:cs="Arial"/>
          <w:i/>
          <w:iCs/>
          <w:sz w:val="18"/>
          <w:szCs w:val="18"/>
        </w:rPr>
      </w:pPr>
    </w:p>
    <w:p w:rsidR="009B1CD0" w:rsidRDefault="009B1CD0" w:rsidP="00054ECE">
      <w:pPr>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rsidR="00054ECE" w:rsidRDefault="00054ECE" w:rsidP="00054ECE">
      <w:pPr>
        <w:jc w:val="both"/>
        <w:rPr>
          <w:rFonts w:ascii="Arial" w:hAnsi="Arial" w:cs="Arial"/>
          <w:b/>
          <w:bCs/>
        </w:rPr>
      </w:pPr>
    </w:p>
    <w:tbl>
      <w:tblPr>
        <w:tblW w:w="9923" w:type="dxa"/>
        <w:tblInd w:w="250" w:type="dxa"/>
        <w:tblLayout w:type="fixed"/>
        <w:tblLook w:val="0000" w:firstRow="0" w:lastRow="0" w:firstColumn="0" w:lastColumn="0" w:noHBand="0" w:noVBand="0"/>
      </w:tblPr>
      <w:tblGrid>
        <w:gridCol w:w="4503"/>
        <w:gridCol w:w="3293"/>
        <w:gridCol w:w="2127"/>
      </w:tblGrid>
      <w:tr w:rsidR="009B1CD0" w:rsidTr="00054EC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054ECE">
            <w:pPr>
              <w:jc w:val="center"/>
              <w:rPr>
                <w:rFonts w:ascii="Arial" w:hAnsi="Arial" w:cs="Arial"/>
                <w:b/>
              </w:rPr>
            </w:pPr>
            <w:r>
              <w:rPr>
                <w:rFonts w:ascii="Arial" w:hAnsi="Arial" w:cs="Arial"/>
                <w:b/>
              </w:rPr>
              <w:t xml:space="preserve">Désignation des membres </w:t>
            </w:r>
          </w:p>
          <w:p w:rsidR="009B1CD0" w:rsidRDefault="009B1CD0" w:rsidP="00054ECE">
            <w:pPr>
              <w:jc w:val="center"/>
              <w:rPr>
                <w:b/>
              </w:rPr>
            </w:pPr>
            <w:r>
              <w:rPr>
                <w:rFonts w:ascii="Arial" w:hAnsi="Arial" w:cs="Arial"/>
                <w:b/>
              </w:rPr>
              <w:t>du groupement conjoint</w:t>
            </w:r>
          </w:p>
        </w:tc>
        <w:tc>
          <w:tcPr>
            <w:tcW w:w="5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54ECE">
            <w:pPr>
              <w:pStyle w:val="Titre5"/>
              <w:ind w:left="0" w:hanging="1008"/>
              <w:jc w:val="center"/>
              <w:rPr>
                <w:b/>
                <w:i w:val="0"/>
                <w:sz w:val="20"/>
              </w:rPr>
            </w:pPr>
            <w:r>
              <w:rPr>
                <w:b/>
                <w:i w:val="0"/>
                <w:sz w:val="20"/>
              </w:rPr>
              <w:t>Prestations exécutées par les membres</w:t>
            </w:r>
          </w:p>
          <w:p w:rsidR="009B1CD0" w:rsidRDefault="009B1CD0" w:rsidP="00054ECE">
            <w:pPr>
              <w:pStyle w:val="Titre5"/>
              <w:ind w:left="0" w:hanging="1008"/>
              <w:jc w:val="center"/>
              <w:rPr>
                <w:b/>
              </w:rPr>
            </w:pPr>
            <w:r>
              <w:rPr>
                <w:b/>
                <w:i w:val="0"/>
                <w:sz w:val="20"/>
              </w:rPr>
              <w:t>du groupement conjoint</w:t>
            </w:r>
          </w:p>
        </w:tc>
      </w:tr>
      <w:tr w:rsidR="009B1CD0" w:rsidTr="00054EC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054ECE">
            <w:pPr>
              <w:snapToGrid w:val="0"/>
              <w:jc w:val="center"/>
              <w:rPr>
                <w:rFonts w:ascii="Arial" w:hAnsi="Arial" w:cs="Arial"/>
                <w:b/>
              </w:rPr>
            </w:pPr>
          </w:p>
        </w:tc>
        <w:tc>
          <w:tcPr>
            <w:tcW w:w="3293" w:type="dxa"/>
            <w:tcBorders>
              <w:top w:val="single" w:sz="4" w:space="0" w:color="000000"/>
              <w:left w:val="single" w:sz="4" w:space="0" w:color="000000"/>
              <w:bottom w:val="single" w:sz="4" w:space="0" w:color="000000"/>
            </w:tcBorders>
            <w:shd w:val="clear" w:color="auto" w:fill="FFFFFF"/>
            <w:vAlign w:val="center"/>
          </w:tcPr>
          <w:p w:rsidR="009B1CD0" w:rsidRDefault="009B1CD0" w:rsidP="00054ECE">
            <w:pPr>
              <w:jc w:val="center"/>
              <w:rPr>
                <w:rFonts w:ascii="Arial" w:hAnsi="Arial" w:cs="Arial"/>
                <w:b/>
              </w:rPr>
            </w:pPr>
            <w:r>
              <w:rPr>
                <w:rFonts w:ascii="Arial" w:hAnsi="Arial" w:cs="Arial"/>
                <w:b/>
              </w:rPr>
              <w:t>Nature de la prestation</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054ECE">
            <w:pPr>
              <w:jc w:val="center"/>
              <w:rPr>
                <w:rFonts w:ascii="Arial" w:hAnsi="Arial" w:cs="Arial"/>
                <w:b/>
              </w:rPr>
            </w:pPr>
            <w:r>
              <w:rPr>
                <w:rFonts w:ascii="Arial" w:hAnsi="Arial" w:cs="Arial"/>
                <w:b/>
              </w:rPr>
              <w:t xml:space="preserve">Montant HT </w:t>
            </w:r>
          </w:p>
          <w:p w:rsidR="009B1CD0" w:rsidRDefault="009B1CD0" w:rsidP="00054ECE">
            <w:pPr>
              <w:jc w:val="center"/>
              <w:rPr>
                <w:rFonts w:ascii="Arial" w:hAnsi="Arial" w:cs="Arial"/>
              </w:rPr>
            </w:pPr>
            <w:r>
              <w:rPr>
                <w:rFonts w:ascii="Arial" w:hAnsi="Arial" w:cs="Arial"/>
                <w:b/>
              </w:rPr>
              <w:t>de la prestation</w:t>
            </w:r>
          </w:p>
        </w:tc>
      </w:tr>
      <w:tr w:rsidR="009B1CD0" w:rsidTr="00F30526">
        <w:trPr>
          <w:trHeight w:val="830"/>
        </w:trPr>
        <w:tc>
          <w:tcPr>
            <w:tcW w:w="4503" w:type="dxa"/>
            <w:tcBorders>
              <w:top w:val="single" w:sz="4" w:space="0" w:color="000000"/>
              <w:left w:val="single" w:sz="4" w:space="0" w:color="000000"/>
            </w:tcBorders>
            <w:shd w:val="clear" w:color="auto" w:fill="F2DBDB"/>
          </w:tcPr>
          <w:p w:rsidR="009B1CD0" w:rsidRDefault="009B1CD0" w:rsidP="00054ECE">
            <w:pPr>
              <w:snapToGrid w:val="0"/>
              <w:jc w:val="both"/>
              <w:rPr>
                <w:rFonts w:ascii="Arial" w:hAnsi="Arial" w:cs="Arial"/>
              </w:rPr>
            </w:pPr>
          </w:p>
        </w:tc>
        <w:tc>
          <w:tcPr>
            <w:tcW w:w="3293" w:type="dxa"/>
            <w:tcBorders>
              <w:top w:val="single" w:sz="4" w:space="0" w:color="000000"/>
              <w:left w:val="single" w:sz="4" w:space="0" w:color="000000"/>
            </w:tcBorders>
            <w:shd w:val="clear" w:color="auto" w:fill="F2DBDB"/>
          </w:tcPr>
          <w:p w:rsidR="009B1CD0" w:rsidRDefault="009B1CD0" w:rsidP="00054ECE">
            <w:pPr>
              <w:snapToGrid w:val="0"/>
              <w:jc w:val="both"/>
              <w:rPr>
                <w:rFonts w:ascii="Arial" w:hAnsi="Arial" w:cs="Arial"/>
              </w:rPr>
            </w:pPr>
          </w:p>
        </w:tc>
        <w:tc>
          <w:tcPr>
            <w:tcW w:w="2127" w:type="dxa"/>
            <w:tcBorders>
              <w:top w:val="single" w:sz="4" w:space="0" w:color="000000"/>
              <w:left w:val="single" w:sz="4" w:space="0" w:color="000000"/>
              <w:right w:val="single" w:sz="4" w:space="0" w:color="000000"/>
            </w:tcBorders>
            <w:shd w:val="clear" w:color="auto" w:fill="F2DBDB"/>
          </w:tcPr>
          <w:p w:rsidR="009B1CD0" w:rsidRDefault="009B1CD0" w:rsidP="00054ECE">
            <w:pPr>
              <w:snapToGrid w:val="0"/>
              <w:jc w:val="both"/>
              <w:rPr>
                <w:rFonts w:ascii="Arial" w:hAnsi="Arial" w:cs="Arial"/>
              </w:rPr>
            </w:pPr>
          </w:p>
        </w:tc>
      </w:tr>
      <w:tr w:rsidR="009B1CD0" w:rsidTr="00F30526">
        <w:trPr>
          <w:trHeight w:val="852"/>
        </w:trPr>
        <w:tc>
          <w:tcPr>
            <w:tcW w:w="4503" w:type="dxa"/>
            <w:tcBorders>
              <w:left w:val="single" w:sz="4" w:space="0" w:color="000000"/>
            </w:tcBorders>
            <w:shd w:val="clear" w:color="auto" w:fill="auto"/>
          </w:tcPr>
          <w:p w:rsidR="009B1CD0" w:rsidRDefault="009B1CD0" w:rsidP="00054ECE">
            <w:pPr>
              <w:snapToGrid w:val="0"/>
              <w:jc w:val="both"/>
              <w:rPr>
                <w:rFonts w:ascii="Arial" w:hAnsi="Arial" w:cs="Arial"/>
              </w:rPr>
            </w:pPr>
          </w:p>
        </w:tc>
        <w:tc>
          <w:tcPr>
            <w:tcW w:w="3293" w:type="dxa"/>
            <w:tcBorders>
              <w:left w:val="single" w:sz="4" w:space="0" w:color="000000"/>
            </w:tcBorders>
            <w:shd w:val="clear" w:color="auto" w:fill="auto"/>
          </w:tcPr>
          <w:p w:rsidR="009B1CD0" w:rsidRDefault="009B1CD0" w:rsidP="00054ECE">
            <w:pPr>
              <w:snapToGrid w:val="0"/>
              <w:jc w:val="both"/>
              <w:rPr>
                <w:rFonts w:ascii="Arial" w:hAnsi="Arial" w:cs="Arial"/>
              </w:rPr>
            </w:pPr>
          </w:p>
        </w:tc>
        <w:tc>
          <w:tcPr>
            <w:tcW w:w="2127" w:type="dxa"/>
            <w:tcBorders>
              <w:left w:val="single" w:sz="4" w:space="0" w:color="000000"/>
              <w:right w:val="single" w:sz="4" w:space="0" w:color="000000"/>
            </w:tcBorders>
            <w:shd w:val="clear" w:color="auto" w:fill="auto"/>
          </w:tcPr>
          <w:p w:rsidR="009B1CD0" w:rsidRDefault="009B1CD0" w:rsidP="00054ECE">
            <w:pPr>
              <w:snapToGrid w:val="0"/>
              <w:jc w:val="both"/>
              <w:rPr>
                <w:rFonts w:ascii="Arial" w:hAnsi="Arial" w:cs="Arial"/>
              </w:rPr>
            </w:pPr>
          </w:p>
        </w:tc>
      </w:tr>
      <w:tr w:rsidR="009B1CD0" w:rsidTr="00F30526">
        <w:trPr>
          <w:trHeight w:val="836"/>
        </w:trPr>
        <w:tc>
          <w:tcPr>
            <w:tcW w:w="4503" w:type="dxa"/>
            <w:tcBorders>
              <w:left w:val="single" w:sz="4" w:space="0" w:color="000000"/>
              <w:bottom w:val="single" w:sz="4" w:space="0" w:color="000000"/>
            </w:tcBorders>
            <w:shd w:val="clear" w:color="auto" w:fill="F2DBDB"/>
          </w:tcPr>
          <w:p w:rsidR="009B1CD0" w:rsidRDefault="009B1CD0" w:rsidP="00054ECE">
            <w:pPr>
              <w:snapToGrid w:val="0"/>
              <w:jc w:val="both"/>
              <w:rPr>
                <w:rFonts w:ascii="Arial" w:hAnsi="Arial" w:cs="Arial"/>
              </w:rPr>
            </w:pPr>
          </w:p>
        </w:tc>
        <w:tc>
          <w:tcPr>
            <w:tcW w:w="3293" w:type="dxa"/>
            <w:tcBorders>
              <w:left w:val="single" w:sz="4" w:space="0" w:color="000000"/>
              <w:bottom w:val="single" w:sz="4" w:space="0" w:color="000000"/>
            </w:tcBorders>
            <w:shd w:val="clear" w:color="auto" w:fill="F2DBDB"/>
          </w:tcPr>
          <w:p w:rsidR="009B1CD0" w:rsidRDefault="009B1CD0" w:rsidP="00054ECE">
            <w:pPr>
              <w:snapToGrid w:val="0"/>
              <w:jc w:val="both"/>
              <w:rPr>
                <w:rFonts w:ascii="Arial" w:hAnsi="Arial" w:cs="Arial"/>
              </w:rPr>
            </w:pPr>
          </w:p>
        </w:tc>
        <w:tc>
          <w:tcPr>
            <w:tcW w:w="2127" w:type="dxa"/>
            <w:tcBorders>
              <w:left w:val="single" w:sz="4" w:space="0" w:color="000000"/>
              <w:bottom w:val="single" w:sz="4" w:space="0" w:color="000000"/>
              <w:right w:val="single" w:sz="4" w:space="0" w:color="000000"/>
            </w:tcBorders>
            <w:shd w:val="clear" w:color="auto" w:fill="F2DBDB"/>
          </w:tcPr>
          <w:p w:rsidR="009B1CD0" w:rsidRDefault="009B1CD0" w:rsidP="00054ECE">
            <w:pPr>
              <w:snapToGrid w:val="0"/>
              <w:jc w:val="both"/>
              <w:rPr>
                <w:rFonts w:ascii="Arial" w:hAnsi="Arial" w:cs="Arial"/>
              </w:rPr>
            </w:pPr>
          </w:p>
        </w:tc>
      </w:tr>
    </w:tbl>
    <w:p w:rsidR="009B1CD0" w:rsidRDefault="009B1CD0" w:rsidP="00054ECE">
      <w:pPr>
        <w:tabs>
          <w:tab w:val="left" w:pos="6237"/>
        </w:tabs>
      </w:pPr>
    </w:p>
    <w:p w:rsidR="006F6E64" w:rsidRDefault="006F6E64" w:rsidP="00054ECE">
      <w:pPr>
        <w:pStyle w:val="fcase1ertab"/>
        <w:ind w:left="0" w:firstLine="0"/>
        <w:rPr>
          <w:rFonts w:ascii="Arial" w:hAnsi="Arial" w:cs="Arial"/>
          <w:b/>
          <w:sz w:val="22"/>
          <w:szCs w:val="22"/>
        </w:rPr>
      </w:pPr>
    </w:p>
    <w:p w:rsidR="009B1CD0" w:rsidRDefault="002B38B0" w:rsidP="00054ECE">
      <w:pPr>
        <w:pStyle w:val="fcase1ertab"/>
        <w:ind w:left="0" w:firstLine="0"/>
        <w:rPr>
          <w:rFonts w:ascii="Arial" w:hAnsi="Arial" w:cs="Arial"/>
          <w:i/>
          <w:sz w:val="18"/>
          <w:szCs w:val="18"/>
        </w:rPr>
      </w:pPr>
      <w:r>
        <w:rPr>
          <w:rFonts w:ascii="Arial" w:hAnsi="Arial" w:cs="Arial"/>
          <w:b/>
          <w:sz w:val="22"/>
          <w:szCs w:val="22"/>
        </w:rPr>
        <w:t>B4</w:t>
      </w:r>
      <w:r w:rsidR="009B1CD0">
        <w:rPr>
          <w:rFonts w:ascii="Arial" w:hAnsi="Arial" w:cs="Arial"/>
          <w:b/>
          <w:sz w:val="22"/>
          <w:szCs w:val="22"/>
        </w:rPr>
        <w:t xml:space="preserve"> - Compte (s) à créditer :</w:t>
      </w:r>
    </w:p>
    <w:p w:rsidR="009B1CD0" w:rsidRPr="00781293" w:rsidRDefault="00781293" w:rsidP="00054ECE">
      <w:pPr>
        <w:pStyle w:val="fcase1ertab"/>
        <w:ind w:left="0" w:firstLine="0"/>
        <w:rPr>
          <w:rFonts w:ascii="Arial" w:hAnsi="Arial" w:cs="Arial"/>
          <w:b/>
          <w:color w:val="FF0000"/>
          <w:sz w:val="18"/>
        </w:rPr>
      </w:pPr>
      <w:r w:rsidRPr="00781293">
        <w:rPr>
          <w:rFonts w:ascii="Arial" w:hAnsi="Arial" w:cs="Arial"/>
          <w:i/>
          <w:color w:val="FF0000"/>
          <w:sz w:val="16"/>
          <w:szCs w:val="18"/>
        </w:rPr>
        <w:t>(j</w:t>
      </w:r>
      <w:r w:rsidR="00D73E8C">
        <w:rPr>
          <w:rFonts w:ascii="Arial" w:hAnsi="Arial" w:cs="Arial"/>
          <w:i/>
          <w:color w:val="FF0000"/>
          <w:sz w:val="16"/>
          <w:szCs w:val="18"/>
        </w:rPr>
        <w:t>oindre l</w:t>
      </w:r>
      <w:r w:rsidR="009B1CD0" w:rsidRPr="00781293">
        <w:rPr>
          <w:rFonts w:ascii="Arial" w:hAnsi="Arial" w:cs="Arial"/>
          <w:i/>
          <w:color w:val="FF0000"/>
          <w:sz w:val="16"/>
          <w:szCs w:val="18"/>
        </w:rPr>
        <w:t>es relevé(s</w:t>
      </w:r>
      <w:r w:rsidR="00D73E8C">
        <w:rPr>
          <w:rFonts w:ascii="Arial" w:hAnsi="Arial" w:cs="Arial"/>
          <w:i/>
          <w:color w:val="FF0000"/>
          <w:sz w:val="16"/>
          <w:szCs w:val="18"/>
        </w:rPr>
        <w:t>) d’identité bancaire</w:t>
      </w:r>
      <w:r w:rsidR="009B1CD0" w:rsidRPr="00781293">
        <w:rPr>
          <w:rFonts w:ascii="Arial" w:hAnsi="Arial" w:cs="Arial"/>
          <w:i/>
          <w:color w:val="FF0000"/>
          <w:sz w:val="16"/>
          <w:szCs w:val="18"/>
        </w:rPr>
        <w:t>)</w:t>
      </w:r>
    </w:p>
    <w:p w:rsidR="009B1CD0" w:rsidRDefault="009B1CD0" w:rsidP="00054ECE">
      <w:pPr>
        <w:pStyle w:val="fcasegauche"/>
        <w:tabs>
          <w:tab w:val="left" w:pos="426"/>
        </w:tabs>
        <w:spacing w:after="0"/>
        <w:ind w:left="0" w:firstLine="0"/>
        <w:jc w:val="left"/>
        <w:rPr>
          <w:rFonts w:ascii="Arial" w:hAnsi="Arial" w:cs="Arial"/>
          <w:b/>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1"/>
        <w:gridCol w:w="2977"/>
        <w:gridCol w:w="1559"/>
      </w:tblGrid>
      <w:tr w:rsidR="00D11EFD" w:rsidRPr="00D11EFD" w:rsidTr="00054ECE">
        <w:tc>
          <w:tcPr>
            <w:tcW w:w="2694" w:type="dxa"/>
            <w:tcBorders>
              <w:top w:val="single" w:sz="4" w:space="0" w:color="auto"/>
              <w:left w:val="single" w:sz="4" w:space="0" w:color="auto"/>
              <w:bottom w:val="single" w:sz="4" w:space="0" w:color="auto"/>
              <w:right w:val="single" w:sz="4" w:space="0" w:color="auto"/>
            </w:tcBorders>
            <w:shd w:val="clear" w:color="auto" w:fill="E6E6E6"/>
          </w:tcPr>
          <w:p w:rsidR="00D11EFD" w:rsidRPr="00D11EFD" w:rsidRDefault="00D11EFD" w:rsidP="00D73E8C">
            <w:pPr>
              <w:keepLines/>
              <w:widowControl w:val="0"/>
              <w:suppressAutoHyphens w:val="0"/>
              <w:autoSpaceDE w:val="0"/>
              <w:autoSpaceDN w:val="0"/>
              <w:adjustRightInd w:val="0"/>
              <w:spacing w:before="120" w:after="60"/>
              <w:jc w:val="center"/>
              <w:rPr>
                <w:rFonts w:ascii="Arial" w:hAnsi="Arial" w:cs="Arial"/>
                <w:b/>
                <w:bCs/>
                <w:sz w:val="18"/>
                <w:szCs w:val="18"/>
                <w:lang w:eastAsia="fr-FR"/>
              </w:rPr>
            </w:pPr>
            <w:r w:rsidRPr="00D11EFD">
              <w:rPr>
                <w:rFonts w:ascii="Arial" w:hAnsi="Arial" w:cs="Arial"/>
                <w:b/>
                <w:bCs/>
                <w:sz w:val="18"/>
                <w:szCs w:val="18"/>
                <w:lang w:eastAsia="fr-FR"/>
              </w:rPr>
              <w:t>Titulaire</w:t>
            </w:r>
          </w:p>
        </w:tc>
        <w:tc>
          <w:tcPr>
            <w:tcW w:w="2551" w:type="dxa"/>
            <w:tcBorders>
              <w:top w:val="single" w:sz="4" w:space="0" w:color="auto"/>
              <w:left w:val="single" w:sz="4" w:space="0" w:color="auto"/>
              <w:bottom w:val="single" w:sz="4" w:space="0" w:color="auto"/>
              <w:right w:val="single" w:sz="4" w:space="0" w:color="auto"/>
            </w:tcBorders>
            <w:shd w:val="clear" w:color="auto" w:fill="E6E6E6"/>
          </w:tcPr>
          <w:p w:rsidR="00D11EFD" w:rsidRPr="00D11EFD" w:rsidRDefault="00D11EFD" w:rsidP="00D73E8C">
            <w:pPr>
              <w:keepLines/>
              <w:widowControl w:val="0"/>
              <w:suppressAutoHyphens w:val="0"/>
              <w:autoSpaceDE w:val="0"/>
              <w:autoSpaceDN w:val="0"/>
              <w:adjustRightInd w:val="0"/>
              <w:spacing w:before="120" w:after="60"/>
              <w:jc w:val="center"/>
              <w:rPr>
                <w:rFonts w:ascii="Arial" w:hAnsi="Arial" w:cs="Arial"/>
                <w:b/>
                <w:bCs/>
                <w:sz w:val="18"/>
                <w:szCs w:val="18"/>
                <w:lang w:eastAsia="fr-FR"/>
              </w:rPr>
            </w:pPr>
            <w:r w:rsidRPr="00D11EFD">
              <w:rPr>
                <w:rFonts w:ascii="Arial" w:hAnsi="Arial" w:cs="Arial"/>
                <w:b/>
                <w:bCs/>
                <w:sz w:val="18"/>
                <w:szCs w:val="18"/>
                <w:lang w:eastAsia="fr-FR"/>
              </w:rPr>
              <w:t>Etablissement</w:t>
            </w:r>
          </w:p>
        </w:tc>
        <w:tc>
          <w:tcPr>
            <w:tcW w:w="2977" w:type="dxa"/>
            <w:tcBorders>
              <w:top w:val="single" w:sz="4" w:space="0" w:color="auto"/>
              <w:left w:val="single" w:sz="4" w:space="0" w:color="auto"/>
              <w:bottom w:val="single" w:sz="4" w:space="0" w:color="auto"/>
              <w:right w:val="single" w:sz="4" w:space="0" w:color="auto"/>
            </w:tcBorders>
            <w:shd w:val="clear" w:color="auto" w:fill="E6E6E6"/>
          </w:tcPr>
          <w:p w:rsidR="00D11EFD" w:rsidRPr="00D11EFD" w:rsidRDefault="00D11EFD" w:rsidP="00D73E8C">
            <w:pPr>
              <w:keepLines/>
              <w:widowControl w:val="0"/>
              <w:suppressAutoHyphens w:val="0"/>
              <w:autoSpaceDE w:val="0"/>
              <w:autoSpaceDN w:val="0"/>
              <w:adjustRightInd w:val="0"/>
              <w:spacing w:before="120" w:after="60"/>
              <w:jc w:val="center"/>
              <w:rPr>
                <w:rFonts w:ascii="Arial" w:hAnsi="Arial" w:cs="Arial"/>
                <w:b/>
                <w:bCs/>
                <w:sz w:val="18"/>
                <w:szCs w:val="18"/>
                <w:lang w:eastAsia="fr-FR"/>
              </w:rPr>
            </w:pPr>
            <w:r w:rsidRPr="00D11EFD">
              <w:rPr>
                <w:rFonts w:ascii="Arial" w:hAnsi="Arial" w:cs="Arial"/>
                <w:b/>
                <w:bCs/>
                <w:sz w:val="18"/>
                <w:szCs w:val="18"/>
                <w:lang w:eastAsia="fr-FR"/>
              </w:rPr>
              <w:t>IBAN</w:t>
            </w:r>
          </w:p>
        </w:tc>
        <w:tc>
          <w:tcPr>
            <w:tcW w:w="1559" w:type="dxa"/>
            <w:tcBorders>
              <w:top w:val="single" w:sz="4" w:space="0" w:color="auto"/>
              <w:left w:val="single" w:sz="4" w:space="0" w:color="auto"/>
              <w:bottom w:val="single" w:sz="4" w:space="0" w:color="auto"/>
              <w:right w:val="single" w:sz="4" w:space="0" w:color="auto"/>
            </w:tcBorders>
            <w:shd w:val="clear" w:color="auto" w:fill="E6E6E6"/>
          </w:tcPr>
          <w:p w:rsidR="00D11EFD" w:rsidRPr="00D11EFD" w:rsidRDefault="00D11EFD" w:rsidP="00D73E8C">
            <w:pPr>
              <w:keepLines/>
              <w:widowControl w:val="0"/>
              <w:suppressAutoHyphens w:val="0"/>
              <w:autoSpaceDE w:val="0"/>
              <w:autoSpaceDN w:val="0"/>
              <w:adjustRightInd w:val="0"/>
              <w:spacing w:before="120" w:after="60"/>
              <w:jc w:val="center"/>
              <w:rPr>
                <w:rFonts w:ascii="Arial" w:hAnsi="Arial" w:cs="Arial"/>
                <w:b/>
                <w:bCs/>
                <w:sz w:val="18"/>
                <w:szCs w:val="18"/>
                <w:lang w:eastAsia="fr-FR"/>
              </w:rPr>
            </w:pPr>
            <w:r w:rsidRPr="00D11EFD">
              <w:rPr>
                <w:rFonts w:ascii="Arial" w:hAnsi="Arial" w:cs="Arial"/>
                <w:b/>
                <w:bCs/>
                <w:sz w:val="18"/>
                <w:szCs w:val="18"/>
                <w:lang w:eastAsia="fr-FR"/>
              </w:rPr>
              <w:t>BIC</w:t>
            </w:r>
          </w:p>
        </w:tc>
      </w:tr>
      <w:tr w:rsidR="00D11EFD" w:rsidRPr="00D11EFD" w:rsidTr="00054ECE">
        <w:tc>
          <w:tcPr>
            <w:tcW w:w="2694" w:type="dxa"/>
            <w:tcBorders>
              <w:top w:val="single" w:sz="4" w:space="0" w:color="auto"/>
              <w:left w:val="single" w:sz="4" w:space="0" w:color="auto"/>
              <w:bottom w:val="single" w:sz="4" w:space="0" w:color="auto"/>
              <w:right w:val="single" w:sz="4" w:space="0" w:color="auto"/>
            </w:tcBorders>
          </w:tcPr>
          <w:p w:rsidR="00D11EFD" w:rsidRPr="00D11EFD" w:rsidRDefault="00D11EFD" w:rsidP="00D73E8C">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551" w:type="dxa"/>
            <w:tcBorders>
              <w:top w:val="single" w:sz="4" w:space="0" w:color="auto"/>
              <w:left w:val="single" w:sz="4" w:space="0" w:color="auto"/>
              <w:bottom w:val="single" w:sz="4" w:space="0" w:color="auto"/>
              <w:right w:val="single" w:sz="4" w:space="0" w:color="auto"/>
            </w:tcBorders>
          </w:tcPr>
          <w:p w:rsidR="00D11EFD" w:rsidRPr="00D11EFD" w:rsidRDefault="00D11EFD" w:rsidP="00D73E8C">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977" w:type="dxa"/>
            <w:tcBorders>
              <w:top w:val="single" w:sz="4" w:space="0" w:color="auto"/>
              <w:left w:val="single" w:sz="4" w:space="0" w:color="auto"/>
              <w:bottom w:val="single" w:sz="4" w:space="0" w:color="auto"/>
              <w:right w:val="single" w:sz="4" w:space="0" w:color="auto"/>
            </w:tcBorders>
          </w:tcPr>
          <w:p w:rsidR="00D11EFD" w:rsidRPr="00D11EFD" w:rsidRDefault="00D11EFD" w:rsidP="00D73E8C">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1559" w:type="dxa"/>
            <w:tcBorders>
              <w:top w:val="single" w:sz="4" w:space="0" w:color="auto"/>
              <w:left w:val="single" w:sz="4" w:space="0" w:color="auto"/>
              <w:bottom w:val="single" w:sz="4" w:space="0" w:color="auto"/>
              <w:right w:val="single" w:sz="4" w:space="0" w:color="auto"/>
            </w:tcBorders>
          </w:tcPr>
          <w:p w:rsidR="00D11EFD" w:rsidRPr="00D11EFD" w:rsidRDefault="00D11EFD" w:rsidP="00D73E8C">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r>
      <w:tr w:rsidR="00D73E8C" w:rsidRPr="00D11EFD" w:rsidTr="00532F58">
        <w:tc>
          <w:tcPr>
            <w:tcW w:w="2694"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551"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977"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1559"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r>
      <w:tr w:rsidR="00D73E8C" w:rsidRPr="00D11EFD" w:rsidTr="00532F58">
        <w:tc>
          <w:tcPr>
            <w:tcW w:w="2694"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551"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977"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1559"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r>
      <w:tr w:rsidR="00D73E8C" w:rsidRPr="00D11EFD" w:rsidTr="00532F58">
        <w:tc>
          <w:tcPr>
            <w:tcW w:w="2694"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551"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5"/>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2977"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c>
          <w:tcPr>
            <w:tcW w:w="1559" w:type="dxa"/>
            <w:tcBorders>
              <w:top w:val="single" w:sz="4" w:space="0" w:color="auto"/>
              <w:left w:val="single" w:sz="4" w:space="0" w:color="auto"/>
              <w:bottom w:val="single" w:sz="4" w:space="0" w:color="auto"/>
              <w:right w:val="single" w:sz="4" w:space="0" w:color="auto"/>
            </w:tcBorders>
          </w:tcPr>
          <w:p w:rsidR="00D73E8C" w:rsidRPr="00D11EFD" w:rsidRDefault="00D73E8C" w:rsidP="00532F58">
            <w:pPr>
              <w:keepLines/>
              <w:widowControl w:val="0"/>
              <w:suppressAutoHyphens w:val="0"/>
              <w:autoSpaceDE w:val="0"/>
              <w:autoSpaceDN w:val="0"/>
              <w:adjustRightInd w:val="0"/>
              <w:spacing w:before="120" w:after="60"/>
              <w:rPr>
                <w:rFonts w:ascii="Arial" w:hAnsi="Arial" w:cs="Arial"/>
                <w:sz w:val="18"/>
                <w:szCs w:val="18"/>
                <w:lang w:eastAsia="fr-FR"/>
              </w:rPr>
            </w:pPr>
            <w:r w:rsidRPr="00D11EFD">
              <w:rPr>
                <w:rFonts w:ascii="Arial" w:hAnsi="Arial" w:cs="Arial"/>
                <w:sz w:val="18"/>
                <w:szCs w:val="18"/>
                <w:lang w:eastAsia="fr-FR"/>
              </w:rPr>
              <w:fldChar w:fldCharType="begin">
                <w:ffData>
                  <w:name w:val="Texte6"/>
                  <w:enabled/>
                  <w:calcOnExit w:val="0"/>
                  <w:textInput>
                    <w:default w:val="……………"/>
                  </w:textInput>
                </w:ffData>
              </w:fldChar>
            </w:r>
            <w:r w:rsidRPr="00D11EFD">
              <w:rPr>
                <w:rFonts w:ascii="Arial" w:hAnsi="Arial" w:cs="Arial"/>
                <w:sz w:val="18"/>
                <w:szCs w:val="18"/>
                <w:lang w:eastAsia="fr-FR"/>
              </w:rPr>
              <w:instrText xml:space="preserve"> FORMTEXT </w:instrText>
            </w:r>
            <w:r w:rsidRPr="00D11EFD">
              <w:rPr>
                <w:rFonts w:ascii="Arial" w:hAnsi="Arial" w:cs="Arial"/>
                <w:sz w:val="18"/>
                <w:szCs w:val="18"/>
                <w:lang w:eastAsia="fr-FR"/>
              </w:rPr>
            </w:r>
            <w:r w:rsidRPr="00D11EFD">
              <w:rPr>
                <w:rFonts w:ascii="Arial" w:hAnsi="Arial" w:cs="Arial"/>
                <w:sz w:val="18"/>
                <w:szCs w:val="18"/>
                <w:lang w:eastAsia="fr-FR"/>
              </w:rPr>
              <w:fldChar w:fldCharType="separate"/>
            </w:r>
            <w:r w:rsidRPr="00D11EFD">
              <w:rPr>
                <w:rFonts w:ascii="Arial" w:hAnsi="Arial" w:cs="Arial"/>
                <w:noProof/>
                <w:sz w:val="18"/>
                <w:szCs w:val="18"/>
                <w:lang w:eastAsia="fr-FR"/>
              </w:rPr>
              <w:t>……………</w:t>
            </w:r>
            <w:r w:rsidRPr="00D11EFD">
              <w:rPr>
                <w:rFonts w:ascii="Arial" w:hAnsi="Arial" w:cs="Arial"/>
                <w:sz w:val="18"/>
                <w:szCs w:val="18"/>
                <w:lang w:eastAsia="fr-FR"/>
              </w:rPr>
              <w:fldChar w:fldCharType="end"/>
            </w:r>
          </w:p>
        </w:tc>
      </w:tr>
    </w:tbl>
    <w:p w:rsidR="002B38B0" w:rsidRPr="002B38B0" w:rsidRDefault="002B38B0" w:rsidP="002B38B0">
      <w:pPr>
        <w:pStyle w:val="Titre4"/>
        <w:tabs>
          <w:tab w:val="clear" w:pos="4111"/>
          <w:tab w:val="left" w:pos="426"/>
        </w:tabs>
      </w:pPr>
    </w:p>
    <w:p w:rsidR="002B38B0" w:rsidRDefault="002B38B0" w:rsidP="002B38B0">
      <w:pPr>
        <w:pStyle w:val="Titre4"/>
        <w:tabs>
          <w:tab w:val="clear" w:pos="4111"/>
          <w:tab w:val="left" w:pos="426"/>
        </w:tabs>
      </w:pPr>
      <w:r>
        <w:rPr>
          <w:sz w:val="22"/>
          <w:szCs w:val="22"/>
        </w:rPr>
        <w:t>B5 - Avance :</w:t>
      </w:r>
    </w:p>
    <w:p w:rsidR="00D11EFD" w:rsidRDefault="00D11EFD" w:rsidP="00054ECE">
      <w:pPr>
        <w:pStyle w:val="fcasegauche"/>
        <w:tabs>
          <w:tab w:val="left" w:pos="426"/>
        </w:tabs>
        <w:spacing w:after="0"/>
        <w:ind w:left="0" w:firstLine="0"/>
        <w:jc w:val="left"/>
        <w:rPr>
          <w:rFonts w:ascii="Arial" w:hAnsi="Arial" w:cs="Arial"/>
        </w:rPr>
      </w:pPr>
    </w:p>
    <w:p w:rsidR="002B38B0" w:rsidRPr="002B38B0" w:rsidRDefault="002B38B0" w:rsidP="002B38B0">
      <w:pPr>
        <w:jc w:val="both"/>
        <w:rPr>
          <w:rFonts w:ascii="Arial" w:hAnsi="Arial" w:cs="Arial"/>
          <w:i/>
          <w:szCs w:val="19"/>
        </w:rPr>
      </w:pPr>
      <w:r w:rsidRPr="002B38B0">
        <w:rPr>
          <w:rFonts w:ascii="Arial" w:hAnsi="Arial" w:cs="Arial"/>
          <w:szCs w:val="19"/>
        </w:rPr>
        <w:t>Je renonce au bénéfice de l'avance :</w:t>
      </w:r>
      <w:r w:rsidRPr="002B38B0">
        <w:rPr>
          <w:rFonts w:ascii="Arial" w:hAnsi="Arial" w:cs="Arial"/>
          <w:szCs w:val="19"/>
        </w:rPr>
        <w:tab/>
      </w:r>
      <w:r w:rsidRPr="002B38B0">
        <w:rPr>
          <w:rFonts w:ascii="Arial" w:hAnsi="Arial" w:cs="Arial"/>
          <w:szCs w:val="19"/>
        </w:rPr>
        <w:tab/>
      </w:r>
      <w:r w:rsidRPr="002B38B0">
        <w:rPr>
          <w:rFonts w:ascii="Arial" w:hAnsi="Arial" w:cs="Arial"/>
        </w:rPr>
        <w:sym w:font="Wingdings" w:char="F071"/>
      </w:r>
      <w:r w:rsidRPr="002B38B0">
        <w:rPr>
          <w:rFonts w:ascii="Arial" w:hAnsi="Arial" w:cs="Arial"/>
          <w:szCs w:val="19"/>
        </w:rPr>
        <w:tab/>
        <w:t>NON</w:t>
      </w:r>
      <w:r w:rsidRPr="002B38B0">
        <w:rPr>
          <w:rFonts w:ascii="Arial" w:hAnsi="Arial" w:cs="Arial"/>
          <w:szCs w:val="19"/>
        </w:rPr>
        <w:tab/>
      </w:r>
      <w:r w:rsidRPr="002B38B0">
        <w:rPr>
          <w:rFonts w:ascii="Arial" w:hAnsi="Arial" w:cs="Arial"/>
          <w:szCs w:val="19"/>
        </w:rPr>
        <w:tab/>
      </w:r>
      <w:r w:rsidRPr="002B38B0">
        <w:rPr>
          <w:rFonts w:ascii="Arial" w:hAnsi="Arial" w:cs="Arial"/>
          <w:szCs w:val="19"/>
        </w:rPr>
        <w:tab/>
      </w:r>
      <w:r w:rsidRPr="002B38B0">
        <w:rPr>
          <w:rFonts w:ascii="Arial" w:hAnsi="Arial" w:cs="Arial"/>
        </w:rPr>
        <w:sym w:font="Wingdings" w:char="F071"/>
      </w:r>
      <w:r w:rsidRPr="002B38B0">
        <w:rPr>
          <w:rFonts w:ascii="Arial" w:hAnsi="Arial" w:cs="Arial"/>
          <w:szCs w:val="19"/>
        </w:rPr>
        <w:tab/>
        <w:t>OUI</w:t>
      </w:r>
    </w:p>
    <w:p w:rsidR="002B38B0" w:rsidRDefault="002B38B0" w:rsidP="002B38B0">
      <w:pPr>
        <w:jc w:val="both"/>
        <w:rPr>
          <w:rFonts w:ascii="Arial" w:hAnsi="Arial" w:cs="Arial"/>
          <w:i/>
          <w:szCs w:val="19"/>
        </w:rPr>
      </w:pPr>
    </w:p>
    <w:p w:rsidR="002B38B0" w:rsidRPr="002B38B0" w:rsidRDefault="002B38B0" w:rsidP="002B38B0">
      <w:pPr>
        <w:jc w:val="both"/>
        <w:rPr>
          <w:rFonts w:ascii="Arial" w:hAnsi="Arial" w:cs="Arial"/>
          <w:b/>
          <w:szCs w:val="19"/>
        </w:rPr>
      </w:pPr>
      <w:r w:rsidRPr="002B38B0">
        <w:rPr>
          <w:rFonts w:ascii="Arial" w:hAnsi="Arial" w:cs="Arial"/>
          <w:i/>
          <w:szCs w:val="19"/>
        </w:rPr>
        <w:t>(Cocher la case correspondante.)</w:t>
      </w:r>
    </w:p>
    <w:p w:rsidR="002B38B0" w:rsidRPr="002B38B0" w:rsidRDefault="002B38B0" w:rsidP="00054ECE">
      <w:pPr>
        <w:pStyle w:val="fcasegauche"/>
        <w:tabs>
          <w:tab w:val="left" w:pos="426"/>
        </w:tabs>
        <w:spacing w:after="0"/>
        <w:ind w:left="0" w:firstLine="0"/>
        <w:jc w:val="left"/>
        <w:rPr>
          <w:rFonts w:ascii="Arial" w:hAnsi="Arial" w:cs="Arial"/>
        </w:rPr>
      </w:pPr>
    </w:p>
    <w:p w:rsidR="00F30526" w:rsidRDefault="00F30526" w:rsidP="00054ECE">
      <w:pPr>
        <w:rPr>
          <w:rFonts w:ascii="Arial" w:hAnsi="Arial" w:cs="Arial"/>
          <w:b/>
        </w:rPr>
      </w:pPr>
    </w:p>
    <w:p w:rsidR="009B1CD0" w:rsidRDefault="00F30526" w:rsidP="00054ECE">
      <w:pPr>
        <w:pStyle w:val="Titre4"/>
        <w:tabs>
          <w:tab w:val="clear" w:pos="4111"/>
          <w:tab w:val="left" w:pos="426"/>
        </w:tabs>
      </w:pPr>
      <w:r>
        <w:rPr>
          <w:sz w:val="22"/>
          <w:szCs w:val="22"/>
        </w:rPr>
        <w:t>B</w:t>
      </w:r>
      <w:r w:rsidR="002B38B0">
        <w:rPr>
          <w:sz w:val="22"/>
          <w:szCs w:val="22"/>
        </w:rPr>
        <w:t>6</w:t>
      </w:r>
      <w:r w:rsidR="009B1CD0">
        <w:rPr>
          <w:sz w:val="22"/>
          <w:szCs w:val="22"/>
        </w:rPr>
        <w:t xml:space="preserve"> -</w:t>
      </w:r>
      <w:r w:rsidR="009B1CD0">
        <w:rPr>
          <w:b w:val="0"/>
          <w:sz w:val="22"/>
          <w:szCs w:val="22"/>
        </w:rPr>
        <w:t xml:space="preserve"> </w:t>
      </w:r>
      <w:r w:rsidR="009B1CD0">
        <w:rPr>
          <w:sz w:val="22"/>
          <w:szCs w:val="22"/>
        </w:rPr>
        <w:t xml:space="preserve">Durée d’exécution du </w:t>
      </w:r>
      <w:r w:rsidR="00613627">
        <w:rPr>
          <w:sz w:val="22"/>
          <w:szCs w:val="22"/>
        </w:rPr>
        <w:t>marché</w:t>
      </w:r>
      <w:r>
        <w:rPr>
          <w:sz w:val="22"/>
          <w:szCs w:val="22"/>
        </w:rPr>
        <w:t xml:space="preserve"> </w:t>
      </w:r>
      <w:r w:rsidR="009B1CD0">
        <w:rPr>
          <w:sz w:val="22"/>
          <w:szCs w:val="22"/>
        </w:rPr>
        <w:t>:</w:t>
      </w:r>
    </w:p>
    <w:p w:rsidR="00D11EFD" w:rsidRPr="00D11EFD" w:rsidRDefault="00D11EFD" w:rsidP="00054ECE">
      <w:pPr>
        <w:keepLines/>
        <w:widowControl w:val="0"/>
        <w:suppressAutoHyphens w:val="0"/>
        <w:autoSpaceDE w:val="0"/>
        <w:autoSpaceDN w:val="0"/>
        <w:adjustRightInd w:val="0"/>
        <w:rPr>
          <w:rFonts w:ascii="Arial" w:hAnsi="Arial" w:cs="Arial"/>
          <w:b/>
          <w:bCs/>
          <w:i/>
          <w:iCs/>
          <w:szCs w:val="18"/>
          <w:lang w:eastAsia="fr-FR"/>
        </w:rPr>
      </w:pPr>
    </w:p>
    <w:p w:rsidR="00D11EFD" w:rsidRPr="00795EC6" w:rsidRDefault="00D11EFD" w:rsidP="00054ECE">
      <w:pPr>
        <w:tabs>
          <w:tab w:val="left" w:pos="576"/>
          <w:tab w:val="left" w:pos="851"/>
        </w:tabs>
        <w:ind w:left="142"/>
        <w:jc w:val="both"/>
        <w:rPr>
          <w:rFonts w:ascii="Arial" w:hAnsi="Arial" w:cs="Arial"/>
          <w:b/>
          <w:i/>
          <w:sz w:val="18"/>
          <w:szCs w:val="18"/>
        </w:rPr>
      </w:pPr>
      <w:r w:rsidRPr="00D11EFD">
        <w:fldChar w:fldCharType="begin">
          <w:ffData>
            <w:name w:val=""/>
            <w:enabled/>
            <w:calcOnExit w:val="0"/>
            <w:checkBox>
              <w:size w:val="20"/>
              <w:default w:val="1"/>
            </w:checkBox>
          </w:ffData>
        </w:fldChar>
      </w:r>
      <w:r w:rsidRPr="00D11EFD">
        <w:instrText xml:space="preserve"> FORMCHECKBOX </w:instrText>
      </w:r>
      <w:r w:rsidR="00C276FA">
        <w:fldChar w:fldCharType="separate"/>
      </w:r>
      <w:r w:rsidRPr="00D11EFD">
        <w:fldChar w:fldCharType="end"/>
      </w:r>
      <w:r w:rsidRPr="00D11EFD">
        <w:rPr>
          <w:rFonts w:ascii="Arial" w:hAnsi="Arial" w:cs="Arial"/>
        </w:rPr>
        <w:tab/>
      </w:r>
      <w:r w:rsidRPr="00795EC6">
        <w:rPr>
          <w:rFonts w:ascii="Arial" w:hAnsi="Arial" w:cs="Arial"/>
          <w:b/>
        </w:rPr>
        <w:t xml:space="preserve">La durée d’exécution du </w:t>
      </w:r>
      <w:r w:rsidR="00613627">
        <w:rPr>
          <w:rFonts w:ascii="Arial" w:hAnsi="Arial" w:cs="Arial"/>
          <w:b/>
        </w:rPr>
        <w:t>marché</w:t>
      </w:r>
      <w:r w:rsidRPr="00795EC6">
        <w:rPr>
          <w:rFonts w:ascii="Arial" w:hAnsi="Arial" w:cs="Arial"/>
          <w:b/>
        </w:rPr>
        <w:t xml:space="preserve"> est de </w:t>
      </w:r>
      <w:r w:rsidR="00803DE4">
        <w:rPr>
          <w:rFonts w:ascii="Arial" w:hAnsi="Arial" w:cs="Arial"/>
          <w:b/>
        </w:rPr>
        <w:t>XXX</w:t>
      </w:r>
      <w:r w:rsidRPr="00A0227B">
        <w:rPr>
          <w:rFonts w:ascii="Arial" w:hAnsi="Arial" w:cs="Arial"/>
          <w:b/>
        </w:rPr>
        <w:t xml:space="preserve"> (</w:t>
      </w:r>
      <w:r w:rsidR="00803DE4">
        <w:rPr>
          <w:rFonts w:ascii="Arial" w:hAnsi="Arial" w:cs="Arial"/>
          <w:b/>
        </w:rPr>
        <w:t>XXX</w:t>
      </w:r>
      <w:r w:rsidR="00EE1B8F" w:rsidRPr="00A0227B">
        <w:rPr>
          <w:rFonts w:ascii="Arial" w:hAnsi="Arial" w:cs="Arial"/>
          <w:b/>
        </w:rPr>
        <w:t xml:space="preserve">) </w:t>
      </w:r>
      <w:r w:rsidR="00E002D4" w:rsidRPr="00A0227B">
        <w:rPr>
          <w:rFonts w:ascii="Arial" w:hAnsi="Arial" w:cs="Arial"/>
          <w:b/>
        </w:rPr>
        <w:t>mois</w:t>
      </w:r>
      <w:r w:rsidRPr="00A0227B">
        <w:rPr>
          <w:rFonts w:ascii="Arial" w:hAnsi="Arial" w:cs="Arial"/>
          <w:b/>
        </w:rPr>
        <w:t>,</w:t>
      </w:r>
      <w:r w:rsidRPr="00795EC6">
        <w:rPr>
          <w:rFonts w:ascii="Arial" w:hAnsi="Arial" w:cs="Arial"/>
          <w:b/>
        </w:rPr>
        <w:t xml:space="preserve"> à compter de :</w:t>
      </w:r>
    </w:p>
    <w:p w:rsidR="00D11EFD" w:rsidRPr="00D11EFD" w:rsidRDefault="00D11EFD" w:rsidP="00054ECE">
      <w:pPr>
        <w:tabs>
          <w:tab w:val="left" w:pos="851"/>
        </w:tabs>
        <w:autoSpaceDN w:val="0"/>
        <w:rPr>
          <w:color w:val="FF0000"/>
        </w:rPr>
      </w:pPr>
    </w:p>
    <w:p w:rsidR="00D11EFD" w:rsidRDefault="00D11EFD" w:rsidP="00054ECE">
      <w:pPr>
        <w:tabs>
          <w:tab w:val="left" w:pos="851"/>
          <w:tab w:val="left" w:pos="1276"/>
        </w:tabs>
        <w:autoSpaceDN w:val="0"/>
        <w:ind w:left="567"/>
        <w:jc w:val="both"/>
        <w:rPr>
          <w:rFonts w:ascii="Arial" w:hAnsi="Arial" w:cs="Arial"/>
        </w:rPr>
      </w:pPr>
      <w:r w:rsidRPr="00D11EFD">
        <w:tab/>
      </w:r>
      <w:r w:rsidR="00DB65B9">
        <w:fldChar w:fldCharType="begin">
          <w:ffData>
            <w:name w:val=""/>
            <w:enabled/>
            <w:calcOnExit w:val="0"/>
            <w:checkBox>
              <w:size w:val="20"/>
              <w:default w:val="0"/>
            </w:checkBox>
          </w:ffData>
        </w:fldChar>
      </w:r>
      <w:r w:rsidR="00DB65B9">
        <w:instrText xml:space="preserve"> FORMCHECKBOX </w:instrText>
      </w:r>
      <w:r w:rsidR="00C276FA">
        <w:fldChar w:fldCharType="separate"/>
      </w:r>
      <w:r w:rsidR="00DB65B9">
        <w:fldChar w:fldCharType="end"/>
      </w:r>
      <w:r w:rsidRPr="00D11EFD">
        <w:rPr>
          <w:rFonts w:ascii="Arial" w:hAnsi="Arial" w:cs="Arial"/>
        </w:rPr>
        <w:tab/>
      </w:r>
      <w:r w:rsidRPr="00DB65B9">
        <w:rPr>
          <w:rFonts w:ascii="Arial" w:hAnsi="Arial" w:cs="Arial"/>
        </w:rPr>
        <w:t xml:space="preserve">la date de notification du </w:t>
      </w:r>
      <w:r w:rsidR="00613627">
        <w:rPr>
          <w:rFonts w:ascii="Arial" w:hAnsi="Arial" w:cs="Arial"/>
        </w:rPr>
        <w:t>marché</w:t>
      </w:r>
      <w:r w:rsidR="00081E05">
        <w:rPr>
          <w:rFonts w:ascii="Arial" w:hAnsi="Arial" w:cs="Arial"/>
        </w:rPr>
        <w:t> ;</w:t>
      </w:r>
    </w:p>
    <w:p w:rsidR="00081E05" w:rsidRPr="00081E05" w:rsidRDefault="00081E05" w:rsidP="00081E05">
      <w:pPr>
        <w:tabs>
          <w:tab w:val="left" w:pos="851"/>
          <w:tab w:val="left" w:pos="1276"/>
        </w:tabs>
        <w:autoSpaceDN w:val="0"/>
        <w:ind w:left="567"/>
        <w:jc w:val="both"/>
        <w:rPr>
          <w:b/>
        </w:rPr>
      </w:pPr>
      <w:r w:rsidRPr="00081E05">
        <w:rPr>
          <w:b/>
        </w:rPr>
        <w:tab/>
      </w:r>
      <w:r>
        <w:rPr>
          <w:b/>
        </w:rPr>
        <w:fldChar w:fldCharType="begin">
          <w:ffData>
            <w:name w:val=""/>
            <w:enabled/>
            <w:calcOnExit w:val="0"/>
            <w:checkBox>
              <w:size w:val="20"/>
              <w:default w:val="1"/>
            </w:checkBox>
          </w:ffData>
        </w:fldChar>
      </w:r>
      <w:r>
        <w:rPr>
          <w:b/>
        </w:rPr>
        <w:instrText xml:space="preserve"> FORMCHECKBOX </w:instrText>
      </w:r>
      <w:r w:rsidR="00C276FA">
        <w:rPr>
          <w:b/>
        </w:rPr>
      </w:r>
      <w:r w:rsidR="00C276FA">
        <w:rPr>
          <w:b/>
        </w:rPr>
        <w:fldChar w:fldCharType="separate"/>
      </w:r>
      <w:r>
        <w:rPr>
          <w:b/>
        </w:rPr>
        <w:fldChar w:fldCharType="end"/>
      </w:r>
      <w:r w:rsidRPr="00081E05">
        <w:rPr>
          <w:b/>
        </w:rPr>
        <w:tab/>
        <w:t>la date de notification de l’ordre de service ;</w:t>
      </w:r>
    </w:p>
    <w:p w:rsidR="00D11EFD" w:rsidRPr="00081E05" w:rsidRDefault="00D11EFD" w:rsidP="00C37417">
      <w:pPr>
        <w:tabs>
          <w:tab w:val="left" w:pos="851"/>
          <w:tab w:val="left" w:pos="1276"/>
        </w:tabs>
        <w:autoSpaceDN w:val="0"/>
        <w:ind w:left="1276" w:hanging="709"/>
        <w:jc w:val="both"/>
      </w:pPr>
      <w:r w:rsidRPr="00081E05">
        <w:tab/>
      </w:r>
      <w:r w:rsidR="00081E05" w:rsidRPr="00081E05">
        <w:fldChar w:fldCharType="begin">
          <w:ffData>
            <w:name w:val=""/>
            <w:enabled/>
            <w:calcOnExit w:val="0"/>
            <w:checkBox>
              <w:size w:val="20"/>
              <w:default w:val="0"/>
            </w:checkBox>
          </w:ffData>
        </w:fldChar>
      </w:r>
      <w:r w:rsidR="00081E05" w:rsidRPr="00081E05">
        <w:instrText xml:space="preserve"> FORMCHECKBOX </w:instrText>
      </w:r>
      <w:r w:rsidR="00C276FA">
        <w:fldChar w:fldCharType="separate"/>
      </w:r>
      <w:r w:rsidR="00081E05" w:rsidRPr="00081E05">
        <w:fldChar w:fldCharType="end"/>
      </w:r>
      <w:r w:rsidRPr="00081E05">
        <w:tab/>
      </w:r>
      <w:r w:rsidR="00081E05" w:rsidRPr="00081E05">
        <w:t>la date de début d’exécution prévue par le marché public lorsqu’elle est postérieure à la date de</w:t>
      </w:r>
      <w:r w:rsidR="00081E05">
        <w:rPr>
          <w:rFonts w:ascii="Arial" w:hAnsi="Arial" w:cs="Arial"/>
        </w:rPr>
        <w:t xml:space="preserve"> </w:t>
      </w:r>
      <w:r w:rsidR="00081E05" w:rsidRPr="00081E05">
        <w:t>notification</w:t>
      </w:r>
    </w:p>
    <w:p w:rsidR="00D11EFD" w:rsidRPr="00D11EFD" w:rsidRDefault="00D11EFD" w:rsidP="00054ECE">
      <w:pPr>
        <w:tabs>
          <w:tab w:val="left" w:pos="426"/>
          <w:tab w:val="left" w:pos="851"/>
        </w:tabs>
        <w:rPr>
          <w:rFonts w:ascii="Arial" w:hAnsi="Arial" w:cs="Arial"/>
        </w:rPr>
      </w:pPr>
    </w:p>
    <w:p w:rsidR="00D11EFD" w:rsidRPr="00D11EFD" w:rsidRDefault="00D11EFD" w:rsidP="00054ECE">
      <w:pPr>
        <w:tabs>
          <w:tab w:val="left" w:pos="576"/>
          <w:tab w:val="left" w:pos="851"/>
        </w:tabs>
        <w:ind w:left="142"/>
        <w:jc w:val="both"/>
        <w:rPr>
          <w:rFonts w:ascii="Arial" w:hAnsi="Arial" w:cs="Arial"/>
        </w:rPr>
      </w:pPr>
      <w:r w:rsidRPr="00D11EFD">
        <w:fldChar w:fldCharType="begin">
          <w:ffData>
            <w:name w:val=""/>
            <w:enabled/>
            <w:calcOnExit w:val="0"/>
            <w:checkBox>
              <w:size w:val="20"/>
              <w:default w:val="0"/>
            </w:checkBox>
          </w:ffData>
        </w:fldChar>
      </w:r>
      <w:r w:rsidRPr="00D11EFD">
        <w:instrText xml:space="preserve"> FORMCHECKBOX </w:instrText>
      </w:r>
      <w:r w:rsidR="00C276FA">
        <w:fldChar w:fldCharType="separate"/>
      </w:r>
      <w:r w:rsidRPr="00D11EFD">
        <w:fldChar w:fldCharType="end"/>
      </w:r>
      <w:r w:rsidRPr="00D11EFD">
        <w:rPr>
          <w:rFonts w:ascii="Arial" w:hAnsi="Arial" w:cs="Arial"/>
        </w:rPr>
        <w:tab/>
        <w:t xml:space="preserve">Le </w:t>
      </w:r>
      <w:r w:rsidR="00613627">
        <w:rPr>
          <w:rFonts w:ascii="Arial" w:hAnsi="Arial" w:cs="Arial"/>
        </w:rPr>
        <w:t>marché</w:t>
      </w:r>
      <w:r w:rsidRPr="00D11EFD">
        <w:rPr>
          <w:rFonts w:ascii="Arial" w:hAnsi="Arial" w:cs="Arial"/>
        </w:rPr>
        <w:t xml:space="preserve"> est exécutoire à la date de notification du </w:t>
      </w:r>
      <w:r w:rsidR="00613627">
        <w:rPr>
          <w:rFonts w:ascii="Arial" w:hAnsi="Arial" w:cs="Arial"/>
        </w:rPr>
        <w:t>marché</w:t>
      </w:r>
      <w:r w:rsidRPr="00D11EFD">
        <w:rPr>
          <w:rFonts w:ascii="Arial" w:hAnsi="Arial" w:cs="Arial"/>
        </w:rPr>
        <w:t xml:space="preserve"> et jusqu’à</w:t>
      </w:r>
    </w:p>
    <w:p w:rsidR="00D11EFD" w:rsidRPr="00D11EFD" w:rsidRDefault="00D11EFD" w:rsidP="00054ECE">
      <w:pPr>
        <w:tabs>
          <w:tab w:val="left" w:pos="576"/>
          <w:tab w:val="left" w:pos="851"/>
        </w:tabs>
        <w:jc w:val="both"/>
        <w:rPr>
          <w:rFonts w:ascii="Arial" w:hAnsi="Arial" w:cs="Arial"/>
        </w:rPr>
      </w:pPr>
    </w:p>
    <w:p w:rsidR="00D11EFD" w:rsidRPr="00D11EFD" w:rsidRDefault="00D11EFD" w:rsidP="00054ECE">
      <w:pPr>
        <w:tabs>
          <w:tab w:val="left" w:pos="851"/>
          <w:tab w:val="left" w:pos="1276"/>
        </w:tabs>
        <w:autoSpaceDN w:val="0"/>
        <w:ind w:left="567"/>
        <w:jc w:val="both"/>
      </w:pPr>
      <w:r w:rsidRPr="00D11EFD">
        <w:tab/>
      </w:r>
      <w:r w:rsidRPr="00D11EFD">
        <w:fldChar w:fldCharType="begin">
          <w:ffData>
            <w:name w:val=""/>
            <w:enabled/>
            <w:calcOnExit w:val="0"/>
            <w:checkBox>
              <w:size w:val="20"/>
              <w:default w:val="0"/>
            </w:checkBox>
          </w:ffData>
        </w:fldChar>
      </w:r>
      <w:r w:rsidRPr="00D11EFD">
        <w:instrText xml:space="preserve"> FORMCHECKBOX </w:instrText>
      </w:r>
      <w:r w:rsidR="00C276FA">
        <w:fldChar w:fldCharType="separate"/>
      </w:r>
      <w:r w:rsidRPr="00D11EFD">
        <w:fldChar w:fldCharType="end"/>
      </w:r>
      <w:r w:rsidRPr="00D11EFD">
        <w:rPr>
          <w:rFonts w:ascii="Arial" w:hAnsi="Arial" w:cs="Arial"/>
        </w:rPr>
        <w:tab/>
        <w:t>la fin de l’année civile en cours </w:t>
      </w:r>
    </w:p>
    <w:p w:rsidR="00D11EFD" w:rsidRPr="00D11EFD" w:rsidRDefault="00D11EFD" w:rsidP="00054ECE">
      <w:pPr>
        <w:tabs>
          <w:tab w:val="left" w:pos="851"/>
        </w:tabs>
        <w:autoSpaceDN w:val="0"/>
        <w:ind w:left="1276" w:hanging="709"/>
        <w:jc w:val="both"/>
        <w:rPr>
          <w:rFonts w:ascii="Arial" w:hAnsi="Arial" w:cs="Arial"/>
          <w:b/>
        </w:rPr>
      </w:pPr>
      <w:r w:rsidRPr="00D11EFD">
        <w:tab/>
      </w:r>
      <w:r w:rsidR="00E002D4">
        <w:fldChar w:fldCharType="begin">
          <w:ffData>
            <w:name w:val=""/>
            <w:enabled/>
            <w:calcOnExit w:val="0"/>
            <w:checkBox>
              <w:size w:val="20"/>
              <w:default w:val="0"/>
            </w:checkBox>
          </w:ffData>
        </w:fldChar>
      </w:r>
      <w:r w:rsidR="00E002D4">
        <w:instrText xml:space="preserve"> FORMCHECKBOX </w:instrText>
      </w:r>
      <w:r w:rsidR="00C276FA">
        <w:fldChar w:fldCharType="separate"/>
      </w:r>
      <w:r w:rsidR="00E002D4">
        <w:fldChar w:fldCharType="end"/>
      </w:r>
      <w:r>
        <w:rPr>
          <w:rFonts w:ascii="Arial" w:hAnsi="Arial" w:cs="Arial"/>
        </w:rPr>
        <w:tab/>
      </w:r>
      <w:r w:rsidRPr="00D11EFD">
        <w:rPr>
          <w:rFonts w:ascii="Arial" w:hAnsi="Arial" w:cs="Arial"/>
        </w:rPr>
        <w:t xml:space="preserve">la date de fin d’exécution prévue par le </w:t>
      </w:r>
      <w:r w:rsidR="00613627">
        <w:rPr>
          <w:rFonts w:ascii="Arial" w:hAnsi="Arial" w:cs="Arial"/>
        </w:rPr>
        <w:t>marché</w:t>
      </w:r>
      <w:r w:rsidRPr="00D11EFD">
        <w:rPr>
          <w:rFonts w:ascii="Arial" w:hAnsi="Arial" w:cs="Arial"/>
        </w:rPr>
        <w:t xml:space="preserve">, soit le … </w:t>
      </w:r>
    </w:p>
    <w:p w:rsidR="00D11EFD" w:rsidRPr="00D11EFD" w:rsidRDefault="00D11EFD" w:rsidP="00054ECE">
      <w:pPr>
        <w:tabs>
          <w:tab w:val="left" w:pos="426"/>
          <w:tab w:val="left" w:pos="851"/>
        </w:tabs>
        <w:rPr>
          <w:rFonts w:ascii="Arial" w:hAnsi="Arial" w:cs="Arial"/>
          <w:sz w:val="24"/>
        </w:rPr>
      </w:pPr>
    </w:p>
    <w:p w:rsidR="00D11EFD" w:rsidRPr="00795EC6" w:rsidRDefault="00D11EFD" w:rsidP="00054ECE">
      <w:pPr>
        <w:tabs>
          <w:tab w:val="left" w:pos="426"/>
          <w:tab w:val="left" w:pos="851"/>
        </w:tabs>
        <w:rPr>
          <w:rFonts w:ascii="Arial" w:hAnsi="Arial" w:cs="Arial"/>
          <w:b/>
          <w:i/>
          <w:sz w:val="18"/>
          <w:szCs w:val="18"/>
        </w:rPr>
      </w:pPr>
      <w:r w:rsidRPr="005B31C7">
        <w:rPr>
          <w:rFonts w:ascii="Arial" w:hAnsi="Arial" w:cs="Arial"/>
        </w:rPr>
        <w:t xml:space="preserve">Le </w:t>
      </w:r>
      <w:r w:rsidR="00613627">
        <w:rPr>
          <w:rFonts w:ascii="Arial" w:hAnsi="Arial" w:cs="Arial"/>
        </w:rPr>
        <w:t>marché</w:t>
      </w:r>
      <w:r w:rsidRPr="005B31C7">
        <w:rPr>
          <w:rFonts w:ascii="Arial" w:hAnsi="Arial" w:cs="Arial"/>
        </w:rPr>
        <w:t xml:space="preserve"> est reconductible :</w:t>
      </w:r>
      <w:r w:rsidRPr="005B31C7">
        <w:tab/>
      </w:r>
      <w:r w:rsidRPr="005B31C7">
        <w:tab/>
      </w:r>
      <w:r w:rsidR="001569C3">
        <w:fldChar w:fldCharType="begin">
          <w:ffData>
            <w:name w:val=""/>
            <w:enabled/>
            <w:calcOnExit w:val="0"/>
            <w:checkBox>
              <w:size w:val="20"/>
              <w:default w:val="1"/>
            </w:checkBox>
          </w:ffData>
        </w:fldChar>
      </w:r>
      <w:r w:rsidR="001569C3">
        <w:instrText xml:space="preserve"> FORMCHECKBOX </w:instrText>
      </w:r>
      <w:r w:rsidR="00C276FA">
        <w:fldChar w:fldCharType="separate"/>
      </w:r>
      <w:r w:rsidR="001569C3">
        <w:fldChar w:fldCharType="end"/>
      </w:r>
      <w:r w:rsidRPr="005B31C7">
        <w:tab/>
        <w:t>NON</w:t>
      </w:r>
      <w:r w:rsidRPr="005B31C7">
        <w:tab/>
      </w:r>
      <w:r w:rsidRPr="005B31C7">
        <w:tab/>
      </w:r>
      <w:r w:rsidRPr="005B31C7">
        <w:tab/>
      </w:r>
      <w:r w:rsidR="001569C3">
        <w:fldChar w:fldCharType="begin">
          <w:ffData>
            <w:name w:val=""/>
            <w:enabled/>
            <w:calcOnExit w:val="0"/>
            <w:checkBox>
              <w:size w:val="20"/>
              <w:default w:val="0"/>
            </w:checkBox>
          </w:ffData>
        </w:fldChar>
      </w:r>
      <w:r w:rsidR="001569C3">
        <w:instrText xml:space="preserve"> FORMCHECKBOX </w:instrText>
      </w:r>
      <w:r w:rsidR="00C276FA">
        <w:fldChar w:fldCharType="separate"/>
      </w:r>
      <w:r w:rsidR="001569C3">
        <w:fldChar w:fldCharType="end"/>
      </w:r>
      <w:r w:rsidRPr="005B31C7">
        <w:tab/>
      </w:r>
      <w:r w:rsidRPr="001569C3">
        <w:t>OUI</w:t>
      </w:r>
    </w:p>
    <w:p w:rsidR="00D11EFD" w:rsidRPr="005B31C7" w:rsidRDefault="00D11EFD" w:rsidP="00054ECE">
      <w:pPr>
        <w:tabs>
          <w:tab w:val="left" w:pos="426"/>
          <w:tab w:val="left" w:pos="851"/>
        </w:tabs>
        <w:jc w:val="both"/>
        <w:rPr>
          <w:rFonts w:ascii="Arial" w:hAnsi="Arial" w:cs="Arial"/>
        </w:rPr>
      </w:pPr>
    </w:p>
    <w:p w:rsidR="00D11EFD" w:rsidRPr="005B31C7" w:rsidRDefault="00D11EFD" w:rsidP="00054ECE">
      <w:pPr>
        <w:tabs>
          <w:tab w:val="left" w:pos="426"/>
          <w:tab w:val="left" w:pos="851"/>
        </w:tabs>
        <w:jc w:val="both"/>
        <w:rPr>
          <w:rFonts w:ascii="Arial" w:hAnsi="Arial" w:cs="Arial"/>
        </w:rPr>
      </w:pPr>
      <w:r w:rsidRPr="005B31C7">
        <w:rPr>
          <w:rFonts w:ascii="Arial" w:hAnsi="Arial" w:cs="Arial"/>
        </w:rPr>
        <w:t>Si oui, préciser :</w:t>
      </w:r>
    </w:p>
    <w:p w:rsidR="00D11EFD" w:rsidRPr="005B31C7" w:rsidRDefault="00D11EFD" w:rsidP="00054ECE">
      <w:pPr>
        <w:tabs>
          <w:tab w:val="left" w:pos="426"/>
          <w:tab w:val="left" w:pos="851"/>
        </w:tabs>
        <w:jc w:val="both"/>
        <w:rPr>
          <w:rFonts w:ascii="Arial" w:hAnsi="Arial" w:cs="Arial"/>
        </w:rPr>
      </w:pPr>
    </w:p>
    <w:p w:rsidR="00D11EFD" w:rsidRPr="00795EC6" w:rsidRDefault="00D11EFD" w:rsidP="00054ECE">
      <w:pPr>
        <w:keepLines/>
        <w:widowControl w:val="0"/>
        <w:numPr>
          <w:ilvl w:val="0"/>
          <w:numId w:val="2"/>
        </w:numPr>
        <w:tabs>
          <w:tab w:val="left" w:pos="426"/>
          <w:tab w:val="left" w:pos="851"/>
          <w:tab w:val="left" w:pos="3544"/>
        </w:tabs>
        <w:suppressAutoHyphens w:val="0"/>
        <w:autoSpaceDE w:val="0"/>
        <w:autoSpaceDN w:val="0"/>
        <w:adjustRightInd w:val="0"/>
        <w:jc w:val="both"/>
        <w:rPr>
          <w:rFonts w:ascii="Arial" w:hAnsi="Arial" w:cs="Arial"/>
          <w:b/>
        </w:rPr>
      </w:pPr>
      <w:r w:rsidRPr="005B31C7">
        <w:rPr>
          <w:rFonts w:ascii="Arial" w:hAnsi="Arial" w:cs="Arial"/>
        </w:rPr>
        <w:t xml:space="preserve">Reconduction :      </w:t>
      </w:r>
      <w:r w:rsidRPr="005B31C7">
        <w:rPr>
          <w:rFonts w:ascii="Arial" w:hAnsi="Arial" w:cs="Arial"/>
        </w:rPr>
        <w:tab/>
      </w:r>
      <w:r w:rsidRPr="005B31C7">
        <w:fldChar w:fldCharType="begin">
          <w:ffData>
            <w:name w:val=""/>
            <w:enabled/>
            <w:calcOnExit w:val="0"/>
            <w:checkBox>
              <w:size w:val="20"/>
              <w:default w:val="0"/>
            </w:checkBox>
          </w:ffData>
        </w:fldChar>
      </w:r>
      <w:r w:rsidRPr="005B31C7">
        <w:instrText xml:space="preserve"> FORMCHECKBOX </w:instrText>
      </w:r>
      <w:r w:rsidR="00C276FA">
        <w:fldChar w:fldCharType="separate"/>
      </w:r>
      <w:r w:rsidRPr="005B31C7">
        <w:fldChar w:fldCharType="end"/>
      </w:r>
      <w:r w:rsidRPr="005B31C7">
        <w:t xml:space="preserve">       expresse</w:t>
      </w:r>
      <w:r w:rsidRPr="005B31C7">
        <w:tab/>
        <w:t xml:space="preserve">  </w:t>
      </w:r>
      <w:r w:rsidR="00F55BB5">
        <w:t xml:space="preserve">   </w:t>
      </w:r>
      <w:r w:rsidRPr="005B31C7">
        <w:rPr>
          <w:u w:val="single"/>
        </w:rPr>
        <w:t>ou</w:t>
      </w:r>
      <w:r w:rsidRPr="005B31C7">
        <w:tab/>
      </w:r>
      <w:r w:rsidRPr="005B31C7">
        <w:tab/>
      </w:r>
      <w:r w:rsidR="001569C3">
        <w:fldChar w:fldCharType="begin">
          <w:ffData>
            <w:name w:val=""/>
            <w:enabled/>
            <w:calcOnExit w:val="0"/>
            <w:checkBox>
              <w:size w:val="20"/>
              <w:default w:val="0"/>
            </w:checkBox>
          </w:ffData>
        </w:fldChar>
      </w:r>
      <w:r w:rsidR="001569C3">
        <w:instrText xml:space="preserve"> FORMCHECKBOX </w:instrText>
      </w:r>
      <w:r w:rsidR="00C276FA">
        <w:fldChar w:fldCharType="separate"/>
      </w:r>
      <w:r w:rsidR="001569C3">
        <w:fldChar w:fldCharType="end"/>
      </w:r>
      <w:r w:rsidRPr="005B31C7">
        <w:tab/>
      </w:r>
      <w:r w:rsidRPr="001569C3">
        <w:t>tacite</w:t>
      </w:r>
    </w:p>
    <w:p w:rsidR="00D11EFD" w:rsidRPr="00795EC6" w:rsidRDefault="00D11EFD" w:rsidP="00054ECE">
      <w:pPr>
        <w:keepLines/>
        <w:widowControl w:val="0"/>
        <w:numPr>
          <w:ilvl w:val="0"/>
          <w:numId w:val="2"/>
        </w:numPr>
        <w:tabs>
          <w:tab w:val="left" w:pos="426"/>
          <w:tab w:val="left" w:pos="851"/>
          <w:tab w:val="left" w:pos="3544"/>
        </w:tabs>
        <w:suppressAutoHyphens w:val="0"/>
        <w:autoSpaceDE w:val="0"/>
        <w:autoSpaceDN w:val="0"/>
        <w:adjustRightInd w:val="0"/>
        <w:ind w:left="924" w:hanging="357"/>
        <w:jc w:val="both"/>
        <w:rPr>
          <w:rFonts w:ascii="Arial" w:hAnsi="Arial" w:cs="Arial"/>
          <w:b/>
        </w:rPr>
      </w:pPr>
      <w:r w:rsidRPr="005B31C7">
        <w:rPr>
          <w:rFonts w:ascii="Arial" w:hAnsi="Arial" w:cs="Arial"/>
        </w:rPr>
        <w:t xml:space="preserve">Nombre des reconductions : </w:t>
      </w:r>
      <w:r w:rsidRPr="005B31C7">
        <w:rPr>
          <w:rFonts w:ascii="Arial" w:hAnsi="Arial" w:cs="Arial"/>
        </w:rPr>
        <w:tab/>
      </w:r>
    </w:p>
    <w:p w:rsidR="00D11EFD" w:rsidRPr="005B31C7" w:rsidRDefault="00D11EFD" w:rsidP="00054ECE">
      <w:pPr>
        <w:keepLines/>
        <w:widowControl w:val="0"/>
        <w:numPr>
          <w:ilvl w:val="0"/>
          <w:numId w:val="2"/>
        </w:numPr>
        <w:tabs>
          <w:tab w:val="left" w:pos="426"/>
          <w:tab w:val="left" w:pos="851"/>
          <w:tab w:val="left" w:pos="3544"/>
        </w:tabs>
        <w:suppressAutoHyphens w:val="0"/>
        <w:autoSpaceDE w:val="0"/>
        <w:autoSpaceDN w:val="0"/>
        <w:adjustRightInd w:val="0"/>
        <w:ind w:left="924" w:hanging="357"/>
        <w:jc w:val="both"/>
        <w:rPr>
          <w:rFonts w:ascii="Arial" w:hAnsi="Arial" w:cs="Arial"/>
          <w:b/>
        </w:rPr>
      </w:pPr>
      <w:r w:rsidRPr="005B31C7">
        <w:rPr>
          <w:rFonts w:ascii="Arial" w:hAnsi="Arial" w:cs="Arial"/>
        </w:rPr>
        <w:t xml:space="preserve">Durée des reconductions : </w:t>
      </w:r>
      <w:r w:rsidRPr="005B31C7">
        <w:rPr>
          <w:rFonts w:ascii="Arial" w:hAnsi="Arial" w:cs="Arial"/>
        </w:rPr>
        <w:tab/>
      </w:r>
    </w:p>
    <w:p w:rsidR="00D11EFD" w:rsidRPr="00D11EFD" w:rsidRDefault="00D11EFD" w:rsidP="00054ECE">
      <w:pPr>
        <w:tabs>
          <w:tab w:val="left" w:pos="426"/>
          <w:tab w:val="left" w:pos="851"/>
          <w:tab w:val="left" w:pos="3544"/>
        </w:tabs>
        <w:jc w:val="both"/>
        <w:rPr>
          <w:rFonts w:ascii="Arial" w:hAnsi="Arial" w:cs="Arial"/>
        </w:rPr>
      </w:pPr>
    </w:p>
    <w:p w:rsidR="00D11EFD" w:rsidRDefault="00D11EFD" w:rsidP="00054ECE">
      <w:pPr>
        <w:tabs>
          <w:tab w:val="left" w:pos="426"/>
          <w:tab w:val="left" w:pos="851"/>
          <w:tab w:val="left" w:pos="3544"/>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11EFD">
        <w:tc>
          <w:tcPr>
            <w:tcW w:w="10419" w:type="dxa"/>
            <w:shd w:val="clear" w:color="auto" w:fill="D9D9D9"/>
          </w:tcPr>
          <w:p w:rsidR="009B1CD0" w:rsidRPr="00BB3B98" w:rsidRDefault="005E24C2" w:rsidP="00C37417">
            <w:pPr>
              <w:tabs>
                <w:tab w:val="left" w:pos="-142"/>
                <w:tab w:val="left" w:pos="567"/>
              </w:tabs>
              <w:jc w:val="both"/>
              <w:rPr>
                <w:sz w:val="28"/>
              </w:rPr>
            </w:pPr>
            <w:r w:rsidRPr="00BB3B98">
              <w:rPr>
                <w:rFonts w:ascii="Arial" w:hAnsi="Arial" w:cs="Arial"/>
                <w:b/>
                <w:sz w:val="28"/>
                <w:szCs w:val="22"/>
              </w:rPr>
              <w:t>C</w:t>
            </w:r>
            <w:r w:rsidR="009B1CD0" w:rsidRPr="00BB3B98">
              <w:rPr>
                <w:rFonts w:ascii="Arial" w:hAnsi="Arial" w:cs="Arial"/>
                <w:b/>
                <w:sz w:val="28"/>
                <w:szCs w:val="22"/>
              </w:rPr>
              <w:t xml:space="preserve"> - </w:t>
            </w:r>
            <w:r w:rsidR="00BB3B98">
              <w:rPr>
                <w:rFonts w:ascii="Arial" w:hAnsi="Arial" w:cs="Arial"/>
                <w:b/>
                <w:sz w:val="28"/>
                <w:szCs w:val="22"/>
              </w:rPr>
              <w:tab/>
            </w:r>
            <w:r w:rsidR="00300F99" w:rsidRPr="00BB3B98">
              <w:rPr>
                <w:rFonts w:ascii="Arial" w:hAnsi="Arial" w:cs="Arial"/>
                <w:b/>
                <w:sz w:val="28"/>
                <w:szCs w:val="22"/>
              </w:rPr>
              <w:t xml:space="preserve">Signature du </w:t>
            </w:r>
            <w:r w:rsidR="00613627">
              <w:rPr>
                <w:rFonts w:ascii="Arial" w:hAnsi="Arial" w:cs="Arial"/>
                <w:b/>
                <w:sz w:val="28"/>
                <w:szCs w:val="22"/>
              </w:rPr>
              <w:t>marché</w:t>
            </w:r>
            <w:r w:rsidR="00300F99" w:rsidRPr="00BB3B98">
              <w:rPr>
                <w:rFonts w:ascii="Arial" w:hAnsi="Arial" w:cs="Arial"/>
                <w:b/>
                <w:sz w:val="28"/>
                <w:szCs w:val="22"/>
              </w:rPr>
              <w:t xml:space="preserve"> par le titulaire individuel ou, en cas</w:t>
            </w:r>
            <w:r w:rsidR="00F4653F">
              <w:rPr>
                <w:rFonts w:ascii="Arial" w:hAnsi="Arial" w:cs="Arial"/>
                <w:b/>
                <w:sz w:val="28"/>
                <w:szCs w:val="22"/>
              </w:rPr>
              <w:t xml:space="preserve"> de</w:t>
            </w:r>
            <w:r w:rsidR="00300F99" w:rsidRPr="00BB3B98">
              <w:rPr>
                <w:rFonts w:ascii="Arial" w:hAnsi="Arial" w:cs="Arial"/>
                <w:b/>
                <w:sz w:val="28"/>
                <w:szCs w:val="22"/>
              </w:rPr>
              <w:t xml:space="preserve"> </w:t>
            </w:r>
            <w:r w:rsidR="00C37417">
              <w:rPr>
                <w:rFonts w:ascii="Arial" w:hAnsi="Arial" w:cs="Arial"/>
                <w:b/>
                <w:sz w:val="28"/>
                <w:szCs w:val="22"/>
              </w:rPr>
              <w:tab/>
            </w:r>
            <w:r w:rsidR="00300F99" w:rsidRPr="00BB3B98">
              <w:rPr>
                <w:rFonts w:ascii="Arial" w:hAnsi="Arial" w:cs="Arial"/>
                <w:b/>
                <w:sz w:val="28"/>
                <w:szCs w:val="22"/>
              </w:rPr>
              <w:t xml:space="preserve">groupement, </w:t>
            </w:r>
            <w:r w:rsidR="00F4653F">
              <w:rPr>
                <w:rFonts w:ascii="Arial" w:hAnsi="Arial" w:cs="Arial"/>
                <w:b/>
                <w:sz w:val="28"/>
                <w:szCs w:val="22"/>
              </w:rPr>
              <w:t xml:space="preserve">par </w:t>
            </w:r>
            <w:r w:rsidR="00300F99" w:rsidRPr="00BB3B98">
              <w:rPr>
                <w:rFonts w:ascii="Arial" w:hAnsi="Arial" w:cs="Arial"/>
                <w:b/>
                <w:sz w:val="28"/>
                <w:szCs w:val="22"/>
              </w:rPr>
              <w:t xml:space="preserve">le mandataire dûment habilité ou chaque membre du </w:t>
            </w:r>
            <w:r w:rsidR="00BB3B98">
              <w:rPr>
                <w:rFonts w:ascii="Arial" w:hAnsi="Arial" w:cs="Arial"/>
                <w:b/>
                <w:sz w:val="28"/>
                <w:szCs w:val="22"/>
              </w:rPr>
              <w:tab/>
            </w:r>
            <w:r w:rsidR="00300F99" w:rsidRPr="00BB3B98">
              <w:rPr>
                <w:rFonts w:ascii="Arial" w:hAnsi="Arial" w:cs="Arial"/>
                <w:b/>
                <w:sz w:val="28"/>
                <w:szCs w:val="22"/>
              </w:rPr>
              <w:t>groupement</w:t>
            </w:r>
          </w:p>
        </w:tc>
      </w:tr>
    </w:tbl>
    <w:p w:rsidR="009B1CD0" w:rsidRDefault="009B1CD0" w:rsidP="00054ECE">
      <w:pPr>
        <w:jc w:val="both"/>
      </w:pPr>
    </w:p>
    <w:p w:rsidR="00300F99" w:rsidRDefault="005E24C2" w:rsidP="00054ECE">
      <w:pPr>
        <w:pStyle w:val="fcase1ertab"/>
        <w:tabs>
          <w:tab w:val="left" w:pos="851"/>
        </w:tabs>
        <w:ind w:left="0" w:firstLine="0"/>
        <w:rPr>
          <w:rFonts w:ascii="Arial" w:hAnsi="Arial" w:cs="Arial"/>
          <w:i/>
          <w:sz w:val="18"/>
          <w:szCs w:val="18"/>
        </w:rPr>
      </w:pPr>
      <w:r>
        <w:rPr>
          <w:rFonts w:ascii="Arial" w:hAnsi="Arial" w:cs="Arial"/>
          <w:b/>
          <w:sz w:val="22"/>
          <w:szCs w:val="22"/>
        </w:rPr>
        <w:t>C</w:t>
      </w:r>
      <w:r w:rsidR="00300F99">
        <w:rPr>
          <w:rFonts w:ascii="Arial" w:hAnsi="Arial" w:cs="Arial"/>
          <w:b/>
          <w:sz w:val="22"/>
          <w:szCs w:val="22"/>
        </w:rPr>
        <w:t xml:space="preserve">1 – Signature du </w:t>
      </w:r>
      <w:r w:rsidR="00613627">
        <w:rPr>
          <w:rFonts w:ascii="Arial" w:hAnsi="Arial" w:cs="Arial"/>
          <w:b/>
          <w:sz w:val="22"/>
          <w:szCs w:val="22"/>
        </w:rPr>
        <w:t>marché</w:t>
      </w:r>
      <w:r w:rsidR="00300F99">
        <w:rPr>
          <w:rFonts w:ascii="Arial" w:hAnsi="Arial" w:cs="Arial"/>
          <w:b/>
          <w:sz w:val="22"/>
          <w:szCs w:val="22"/>
        </w:rPr>
        <w:t xml:space="preserve"> par le titulaire individuel :</w:t>
      </w:r>
    </w:p>
    <w:p w:rsidR="00300F99" w:rsidRDefault="00300F99" w:rsidP="00054ECE">
      <w:pPr>
        <w:jc w:val="both"/>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9B1CD0" w:rsidTr="00451EFB">
        <w:tc>
          <w:tcPr>
            <w:tcW w:w="4644" w:type="dxa"/>
            <w:shd w:val="clear" w:color="auto" w:fill="auto"/>
            <w:vAlign w:val="center"/>
          </w:tcPr>
          <w:p w:rsidR="009B1CD0" w:rsidRDefault="009B1CD0" w:rsidP="00054ECE">
            <w:pPr>
              <w:jc w:val="center"/>
              <w:rPr>
                <w:rFonts w:ascii="Arial" w:hAnsi="Arial" w:cs="Arial"/>
                <w:b/>
                <w:bCs/>
              </w:rPr>
            </w:pPr>
            <w:r>
              <w:rPr>
                <w:rFonts w:ascii="Arial" w:hAnsi="Arial" w:cs="Arial"/>
                <w:b/>
                <w:bCs/>
              </w:rPr>
              <w:t>Nom, prénom et qualité</w:t>
            </w:r>
          </w:p>
          <w:p w:rsidR="009B1CD0" w:rsidRDefault="009B1CD0" w:rsidP="00054ECE">
            <w:pPr>
              <w:jc w:val="center"/>
              <w:rPr>
                <w:rFonts w:ascii="Arial" w:hAnsi="Arial" w:cs="Arial"/>
                <w:b/>
                <w:bCs/>
              </w:rPr>
            </w:pPr>
            <w:r>
              <w:rPr>
                <w:rFonts w:ascii="Arial" w:hAnsi="Arial" w:cs="Arial"/>
                <w:b/>
                <w:bCs/>
              </w:rPr>
              <w:t>du signataire (</w:t>
            </w:r>
            <w:r w:rsidRPr="00451EFB">
              <w:rPr>
                <w:rFonts w:ascii="Arial" w:hAnsi="Arial" w:cs="Arial"/>
                <w:b/>
                <w:bCs/>
                <w:color w:val="FF0000"/>
              </w:rPr>
              <w:t>*</w:t>
            </w:r>
            <w:r>
              <w:rPr>
                <w:rFonts w:ascii="Arial" w:hAnsi="Arial" w:cs="Arial"/>
                <w:b/>
                <w:bCs/>
              </w:rPr>
              <w:t>)</w:t>
            </w:r>
          </w:p>
        </w:tc>
        <w:tc>
          <w:tcPr>
            <w:tcW w:w="2694" w:type="dxa"/>
            <w:shd w:val="clear" w:color="auto" w:fill="auto"/>
            <w:vAlign w:val="center"/>
          </w:tcPr>
          <w:p w:rsidR="009B1CD0" w:rsidRDefault="009B1CD0" w:rsidP="00054ECE">
            <w:pPr>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9B1CD0" w:rsidRDefault="009B1CD0" w:rsidP="00054ECE">
            <w:pPr>
              <w:jc w:val="center"/>
              <w:rPr>
                <w:rFonts w:ascii="Arial" w:hAnsi="Arial" w:cs="Arial"/>
                <w:b/>
                <w:bCs/>
              </w:rPr>
            </w:pPr>
            <w:r>
              <w:rPr>
                <w:rFonts w:ascii="Arial" w:hAnsi="Arial" w:cs="Arial"/>
                <w:b/>
                <w:bCs/>
              </w:rPr>
              <w:t>Signature</w:t>
            </w:r>
          </w:p>
        </w:tc>
      </w:tr>
      <w:tr w:rsidR="009B1CD0" w:rsidTr="00451EFB">
        <w:trPr>
          <w:trHeight w:val="1126"/>
        </w:trPr>
        <w:tc>
          <w:tcPr>
            <w:tcW w:w="4644" w:type="dxa"/>
            <w:shd w:val="clear" w:color="auto" w:fill="F2DBDB"/>
          </w:tcPr>
          <w:p w:rsidR="00C8556C" w:rsidRDefault="00C8556C" w:rsidP="00054ECE">
            <w:pPr>
              <w:snapToGrid w:val="0"/>
              <w:jc w:val="both"/>
              <w:rPr>
                <w:rFonts w:ascii="Arial" w:hAnsi="Arial" w:cs="Arial"/>
                <w:b/>
                <w:bCs/>
              </w:rPr>
            </w:pPr>
          </w:p>
          <w:p w:rsidR="00C8556C" w:rsidRDefault="00C8556C" w:rsidP="00054ECE">
            <w:pPr>
              <w:rPr>
                <w:rFonts w:ascii="Arial" w:hAnsi="Arial" w:cs="Arial"/>
              </w:rPr>
            </w:pPr>
          </w:p>
          <w:p w:rsidR="009B1CD0" w:rsidRDefault="009B1CD0" w:rsidP="00054ECE">
            <w:pPr>
              <w:jc w:val="right"/>
              <w:rPr>
                <w:rFonts w:ascii="Arial" w:hAnsi="Arial" w:cs="Arial"/>
              </w:rPr>
            </w:pPr>
          </w:p>
          <w:p w:rsidR="00451EFB" w:rsidRDefault="00451EFB" w:rsidP="00054ECE">
            <w:pPr>
              <w:jc w:val="right"/>
              <w:rPr>
                <w:rFonts w:ascii="Arial" w:hAnsi="Arial" w:cs="Arial"/>
              </w:rPr>
            </w:pPr>
          </w:p>
          <w:p w:rsidR="00451EFB" w:rsidRDefault="00451EFB" w:rsidP="00054ECE">
            <w:pPr>
              <w:jc w:val="right"/>
              <w:rPr>
                <w:rFonts w:ascii="Arial" w:hAnsi="Arial" w:cs="Arial"/>
              </w:rPr>
            </w:pPr>
          </w:p>
          <w:p w:rsidR="00451EFB" w:rsidRPr="00C8556C" w:rsidRDefault="00451EFB" w:rsidP="00054ECE">
            <w:pPr>
              <w:jc w:val="right"/>
              <w:rPr>
                <w:rFonts w:ascii="Arial" w:hAnsi="Arial" w:cs="Arial"/>
              </w:rPr>
            </w:pPr>
          </w:p>
        </w:tc>
        <w:tc>
          <w:tcPr>
            <w:tcW w:w="2694" w:type="dxa"/>
            <w:shd w:val="clear" w:color="auto" w:fill="F2DBDB"/>
          </w:tcPr>
          <w:p w:rsidR="009B1CD0" w:rsidRDefault="009B1CD0" w:rsidP="00054ECE">
            <w:pPr>
              <w:snapToGrid w:val="0"/>
              <w:jc w:val="both"/>
              <w:rPr>
                <w:rFonts w:ascii="Arial" w:hAnsi="Arial" w:cs="Arial"/>
                <w:b/>
                <w:bCs/>
              </w:rPr>
            </w:pPr>
          </w:p>
        </w:tc>
        <w:tc>
          <w:tcPr>
            <w:tcW w:w="3056" w:type="dxa"/>
            <w:shd w:val="clear" w:color="auto" w:fill="F2DBDB"/>
          </w:tcPr>
          <w:p w:rsidR="009B1CD0" w:rsidRDefault="009B1CD0" w:rsidP="00054ECE">
            <w:pPr>
              <w:snapToGrid w:val="0"/>
              <w:jc w:val="both"/>
              <w:rPr>
                <w:rFonts w:ascii="Arial" w:hAnsi="Arial" w:cs="Arial"/>
                <w:b/>
                <w:bCs/>
              </w:rPr>
            </w:pPr>
          </w:p>
        </w:tc>
      </w:tr>
    </w:tbl>
    <w:p w:rsidR="009B1CD0" w:rsidRPr="00451EFB" w:rsidRDefault="009B1CD0" w:rsidP="00054ECE">
      <w:pPr>
        <w:jc w:val="both"/>
        <w:rPr>
          <w:rFonts w:ascii="Arial" w:hAnsi="Arial" w:cs="Arial"/>
          <w:color w:val="FF0000"/>
        </w:rPr>
      </w:pPr>
      <w:r w:rsidRPr="00451EFB">
        <w:rPr>
          <w:rFonts w:ascii="Arial" w:hAnsi="Arial" w:cs="Arial"/>
          <w:color w:val="FF0000"/>
          <w:sz w:val="18"/>
          <w:szCs w:val="18"/>
        </w:rPr>
        <w:t>(*) Le signataire doit avoir le pouvoir d’engager la personne qu’il représente.</w:t>
      </w:r>
    </w:p>
    <w:p w:rsidR="009B1CD0" w:rsidRDefault="009B1CD0" w:rsidP="00054ECE">
      <w:pPr>
        <w:rPr>
          <w:rFonts w:ascii="Arial" w:hAnsi="Arial" w:cs="Arial"/>
        </w:rPr>
      </w:pPr>
    </w:p>
    <w:p w:rsidR="00300F99" w:rsidRDefault="00300F99" w:rsidP="00054ECE">
      <w:pPr>
        <w:pStyle w:val="fcase1ertab"/>
        <w:tabs>
          <w:tab w:val="left" w:pos="851"/>
        </w:tabs>
        <w:ind w:left="0" w:firstLine="0"/>
        <w:rPr>
          <w:rFonts w:ascii="Arial" w:hAnsi="Arial" w:cs="Arial"/>
          <w:b/>
          <w:sz w:val="22"/>
          <w:szCs w:val="22"/>
        </w:rPr>
      </w:pPr>
    </w:p>
    <w:p w:rsidR="00300F99" w:rsidRDefault="005E24C2" w:rsidP="00054ECE">
      <w:pPr>
        <w:pStyle w:val="fcase1ertab"/>
        <w:tabs>
          <w:tab w:val="left" w:pos="851"/>
        </w:tabs>
        <w:ind w:left="0" w:firstLine="0"/>
        <w:rPr>
          <w:rFonts w:ascii="Arial" w:hAnsi="Arial" w:cs="Arial"/>
          <w:i/>
          <w:sz w:val="18"/>
          <w:szCs w:val="18"/>
        </w:rPr>
      </w:pPr>
      <w:r>
        <w:rPr>
          <w:rFonts w:ascii="Arial" w:hAnsi="Arial" w:cs="Arial"/>
          <w:b/>
          <w:sz w:val="22"/>
          <w:szCs w:val="22"/>
        </w:rPr>
        <w:t>C</w:t>
      </w:r>
      <w:r w:rsidR="00300F99">
        <w:rPr>
          <w:rFonts w:ascii="Arial" w:hAnsi="Arial" w:cs="Arial"/>
          <w:b/>
          <w:sz w:val="22"/>
          <w:szCs w:val="22"/>
        </w:rPr>
        <w:t xml:space="preserve">2 – Signature </w:t>
      </w:r>
      <w:r w:rsidR="003157C0">
        <w:rPr>
          <w:rFonts w:ascii="Arial" w:hAnsi="Arial" w:cs="Arial"/>
          <w:b/>
          <w:sz w:val="22"/>
          <w:szCs w:val="22"/>
        </w:rPr>
        <w:t xml:space="preserve">du </w:t>
      </w:r>
      <w:r w:rsidR="00613627">
        <w:rPr>
          <w:rFonts w:ascii="Arial" w:hAnsi="Arial" w:cs="Arial"/>
          <w:b/>
          <w:sz w:val="22"/>
          <w:szCs w:val="22"/>
        </w:rPr>
        <w:t>marché</w:t>
      </w:r>
      <w:r w:rsidR="003157C0">
        <w:rPr>
          <w:rFonts w:ascii="Arial" w:hAnsi="Arial" w:cs="Arial"/>
          <w:b/>
          <w:sz w:val="22"/>
          <w:szCs w:val="22"/>
        </w:rPr>
        <w:t xml:space="preserve"> </w:t>
      </w:r>
      <w:r w:rsidR="00300F99">
        <w:rPr>
          <w:rFonts w:ascii="Arial" w:hAnsi="Arial" w:cs="Arial"/>
          <w:b/>
          <w:sz w:val="22"/>
          <w:szCs w:val="22"/>
        </w:rPr>
        <w:t>en cas de groupement :</w:t>
      </w:r>
    </w:p>
    <w:p w:rsidR="00300F99" w:rsidRDefault="00300F99" w:rsidP="00054ECE">
      <w:pPr>
        <w:tabs>
          <w:tab w:val="left" w:pos="851"/>
        </w:tabs>
        <w:jc w:val="both"/>
      </w:pPr>
    </w:p>
    <w:p w:rsidR="00300F99" w:rsidRDefault="00300F99" w:rsidP="00054ECE">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005E24C2">
        <w:rPr>
          <w:rFonts w:ascii="Arial" w:hAnsi="Arial" w:cs="Arial"/>
          <w:i/>
          <w:sz w:val="18"/>
          <w:szCs w:val="18"/>
        </w:rPr>
        <w:t>Article R. 2142-23 ou a</w:t>
      </w:r>
      <w:r w:rsidR="005E24C2" w:rsidRPr="005E24C2">
        <w:rPr>
          <w:rFonts w:ascii="Arial" w:hAnsi="Arial" w:cs="Arial"/>
          <w:i/>
          <w:sz w:val="18"/>
          <w:szCs w:val="18"/>
        </w:rPr>
        <w:t>rticle R. 2342-12 du code de la commande publique</w:t>
      </w:r>
      <w:r>
        <w:rPr>
          <w:rFonts w:ascii="Arial" w:hAnsi="Arial" w:cs="Arial"/>
          <w:i/>
          <w:sz w:val="18"/>
          <w:szCs w:val="18"/>
        </w:rPr>
        <w:t>) </w:t>
      </w:r>
      <w:r>
        <w:rPr>
          <w:rFonts w:ascii="Arial" w:hAnsi="Arial" w:cs="Arial"/>
          <w:sz w:val="18"/>
          <w:szCs w:val="18"/>
        </w:rPr>
        <w:t>:</w:t>
      </w:r>
    </w:p>
    <w:p w:rsidR="00300F99" w:rsidRPr="00714572" w:rsidRDefault="00714572" w:rsidP="00054ECE">
      <w:pPr>
        <w:tabs>
          <w:tab w:val="left" w:pos="851"/>
        </w:tabs>
        <w:rPr>
          <w:rFonts w:ascii="Arial" w:hAnsi="Arial" w:cs="Arial"/>
          <w:i/>
          <w:color w:val="FF0000"/>
          <w:sz w:val="18"/>
          <w:szCs w:val="18"/>
        </w:rPr>
      </w:pPr>
      <w:r w:rsidRPr="00714572">
        <w:rPr>
          <w:rFonts w:ascii="Arial" w:hAnsi="Arial" w:cs="Arial"/>
          <w:i/>
          <w:color w:val="FF0000"/>
          <w:sz w:val="16"/>
          <w:szCs w:val="18"/>
        </w:rPr>
        <w:t>[i</w:t>
      </w:r>
      <w:r w:rsidR="00300F99" w:rsidRPr="00714572">
        <w:rPr>
          <w:rFonts w:ascii="Arial" w:hAnsi="Arial" w:cs="Arial"/>
          <w:i/>
          <w:color w:val="FF0000"/>
          <w:sz w:val="16"/>
          <w:szCs w:val="18"/>
        </w:rPr>
        <w:t>ndiquer le nom commercial et la dénomination sociale du mandataire]</w:t>
      </w:r>
    </w:p>
    <w:p w:rsidR="00627ABB" w:rsidRPr="00627ABB" w:rsidRDefault="00627ABB" w:rsidP="00627ABB">
      <w:pPr>
        <w:pStyle w:val="fcase1ertab"/>
        <w:tabs>
          <w:tab w:val="left" w:pos="851"/>
        </w:tabs>
        <w:rPr>
          <w:rFonts w:ascii="Arial" w:hAnsi="Arial" w:cs="Arial"/>
        </w:rPr>
      </w:pPr>
    </w:p>
    <w:p w:rsidR="00627ABB" w:rsidRPr="00627ABB" w:rsidRDefault="00627ABB" w:rsidP="00627ABB">
      <w:pPr>
        <w:pStyle w:val="fcase1ertab"/>
        <w:tabs>
          <w:tab w:val="left" w:pos="851"/>
        </w:tabs>
        <w:rPr>
          <w:rFonts w:ascii="Arial" w:hAnsi="Arial" w:cs="Arial"/>
        </w:rPr>
      </w:pPr>
    </w:p>
    <w:p w:rsidR="00627ABB" w:rsidRPr="00627ABB" w:rsidRDefault="00627ABB" w:rsidP="00627ABB">
      <w:pPr>
        <w:pStyle w:val="fcase1ertab"/>
        <w:tabs>
          <w:tab w:val="left" w:pos="851"/>
        </w:tabs>
        <w:rPr>
          <w:rFonts w:ascii="Arial" w:hAnsi="Arial" w:cs="Arial"/>
        </w:rPr>
      </w:pPr>
    </w:p>
    <w:p w:rsidR="00300F99" w:rsidRDefault="00300F99" w:rsidP="00054ECE">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00F99" w:rsidRPr="00714572" w:rsidRDefault="00714572" w:rsidP="00054ECE">
      <w:pPr>
        <w:pStyle w:val="fcase1ertab"/>
        <w:tabs>
          <w:tab w:val="left" w:pos="851"/>
        </w:tabs>
        <w:rPr>
          <w:rFonts w:ascii="Arial" w:hAnsi="Arial" w:cs="Arial"/>
          <w:i/>
          <w:iCs/>
          <w:color w:val="FF0000"/>
          <w:sz w:val="18"/>
          <w:szCs w:val="18"/>
        </w:rPr>
      </w:pPr>
      <w:r w:rsidRPr="00714572">
        <w:rPr>
          <w:rFonts w:ascii="Arial" w:hAnsi="Arial" w:cs="Arial"/>
          <w:i/>
          <w:iCs/>
          <w:color w:val="FF0000"/>
          <w:sz w:val="16"/>
          <w:szCs w:val="18"/>
        </w:rPr>
        <w:t>(c</w:t>
      </w:r>
      <w:r w:rsidR="00300F99" w:rsidRPr="00714572">
        <w:rPr>
          <w:rFonts w:ascii="Arial" w:hAnsi="Arial" w:cs="Arial"/>
          <w:i/>
          <w:iCs/>
          <w:color w:val="FF0000"/>
          <w:sz w:val="16"/>
          <w:szCs w:val="18"/>
        </w:rPr>
        <w:t xml:space="preserve">ocher la </w:t>
      </w:r>
      <w:r w:rsidRPr="00714572">
        <w:rPr>
          <w:rFonts w:ascii="Arial" w:hAnsi="Arial" w:cs="Arial"/>
          <w:i/>
          <w:iCs/>
          <w:color w:val="FF0000"/>
          <w:sz w:val="16"/>
          <w:szCs w:val="18"/>
        </w:rPr>
        <w:t>case correspondante</w:t>
      </w:r>
      <w:r w:rsidR="00300F99" w:rsidRPr="00714572">
        <w:rPr>
          <w:rFonts w:ascii="Arial" w:hAnsi="Arial" w:cs="Arial"/>
          <w:i/>
          <w:iCs/>
          <w:color w:val="FF0000"/>
          <w:sz w:val="16"/>
          <w:szCs w:val="18"/>
        </w:rPr>
        <w:t>)</w:t>
      </w:r>
    </w:p>
    <w:p w:rsidR="006D1CB3" w:rsidRDefault="006D1CB3" w:rsidP="00054ECE">
      <w:pPr>
        <w:pStyle w:val="fcase1ertab"/>
        <w:tabs>
          <w:tab w:val="left" w:pos="851"/>
        </w:tabs>
        <w:rPr>
          <w:rFonts w:ascii="Arial" w:hAnsi="Arial" w:cs="Arial"/>
        </w:rPr>
      </w:pPr>
    </w:p>
    <w:p w:rsidR="00300F99" w:rsidRDefault="00300F99" w:rsidP="00054ECE">
      <w:pPr>
        <w:pStyle w:val="fcase1ertab"/>
        <w:tabs>
          <w:tab w:val="clear" w:pos="426"/>
          <w:tab w:val="left" w:pos="851"/>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Cs/>
        </w:rPr>
        <w:t xml:space="preserve"> </w:t>
      </w:r>
      <w:r>
        <w:rPr>
          <w:rFonts w:ascii="Arial" w:hAnsi="Arial" w:cs="Arial"/>
        </w:rPr>
        <w:t>solidaire</w:t>
      </w:r>
    </w:p>
    <w:p w:rsidR="00300F99" w:rsidRPr="009A53FC" w:rsidRDefault="00300F99" w:rsidP="00054ECE">
      <w:pPr>
        <w:tabs>
          <w:tab w:val="left" w:pos="851"/>
        </w:tabs>
        <w:rPr>
          <w:rFonts w:ascii="Arial" w:hAnsi="Arial" w:cs="Arial"/>
          <w:sz w:val="10"/>
        </w:rPr>
      </w:pPr>
    </w:p>
    <w:p w:rsidR="00300F99" w:rsidRDefault="00300F99" w:rsidP="00054EC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t xml:space="preserve"> </w:t>
      </w:r>
      <w:r>
        <w:rPr>
          <w:rFonts w:ascii="Arial" w:hAnsi="Arial" w:cs="Arial"/>
        </w:rPr>
        <w:t xml:space="preserve">Les membres du groupement ont donné mandat au mandataire, qui signe le présent </w:t>
      </w:r>
      <w:r w:rsidR="00613627">
        <w:rPr>
          <w:rFonts w:ascii="Arial" w:hAnsi="Arial" w:cs="Arial"/>
        </w:rPr>
        <w:t>marché</w:t>
      </w:r>
      <w:r>
        <w:rPr>
          <w:rFonts w:ascii="Arial" w:hAnsi="Arial" w:cs="Arial"/>
        </w:rPr>
        <w:t> :</w:t>
      </w:r>
    </w:p>
    <w:p w:rsidR="00300F99" w:rsidRPr="00714572" w:rsidRDefault="00714572" w:rsidP="00054ECE">
      <w:pPr>
        <w:tabs>
          <w:tab w:val="left" w:pos="851"/>
        </w:tabs>
        <w:rPr>
          <w:rFonts w:ascii="Arial" w:hAnsi="Arial" w:cs="Arial"/>
          <w:color w:val="FF0000"/>
        </w:rPr>
      </w:pPr>
      <w:r w:rsidRPr="00714572">
        <w:rPr>
          <w:rFonts w:ascii="Arial" w:hAnsi="Arial" w:cs="Arial"/>
          <w:i/>
          <w:color w:val="FF0000"/>
          <w:sz w:val="18"/>
          <w:szCs w:val="18"/>
        </w:rPr>
        <w:t>(c</w:t>
      </w:r>
      <w:r w:rsidR="00300F99" w:rsidRPr="00714572">
        <w:rPr>
          <w:rFonts w:ascii="Arial" w:hAnsi="Arial" w:cs="Arial"/>
          <w:i/>
          <w:color w:val="FF0000"/>
          <w:sz w:val="18"/>
          <w:szCs w:val="18"/>
        </w:rPr>
        <w:t xml:space="preserve">ocher </w:t>
      </w:r>
      <w:r w:rsidRPr="00714572">
        <w:rPr>
          <w:rFonts w:ascii="Arial" w:hAnsi="Arial" w:cs="Arial"/>
          <w:i/>
          <w:color w:val="FF0000"/>
          <w:sz w:val="18"/>
          <w:szCs w:val="18"/>
        </w:rPr>
        <w:t>la ou les cases correspondantes</w:t>
      </w:r>
      <w:r w:rsidR="00300F99" w:rsidRPr="00714572">
        <w:rPr>
          <w:rFonts w:ascii="Arial" w:hAnsi="Arial" w:cs="Arial"/>
          <w:i/>
          <w:color w:val="FF0000"/>
          <w:sz w:val="18"/>
          <w:szCs w:val="18"/>
        </w:rPr>
        <w:t>)</w:t>
      </w:r>
    </w:p>
    <w:p w:rsidR="00300F99" w:rsidRPr="009A53FC" w:rsidRDefault="00300F99" w:rsidP="00054ECE">
      <w:pPr>
        <w:pStyle w:val="fcasegauche"/>
        <w:tabs>
          <w:tab w:val="left" w:pos="426"/>
          <w:tab w:val="left" w:pos="851"/>
        </w:tabs>
        <w:spacing w:after="0"/>
        <w:ind w:left="0" w:firstLine="0"/>
        <w:jc w:val="left"/>
        <w:rPr>
          <w:rFonts w:ascii="Arial" w:hAnsi="Arial" w:cs="Arial"/>
          <w:sz w:val="12"/>
        </w:rPr>
      </w:pPr>
    </w:p>
    <w:p w:rsidR="00300F99" w:rsidRDefault="00300F99" w:rsidP="00054EC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tab/>
      </w:r>
      <w:r>
        <w:rPr>
          <w:rFonts w:ascii="Arial" w:hAnsi="Arial" w:cs="Arial"/>
        </w:rPr>
        <w:t xml:space="preserve">pour signer le présent </w:t>
      </w:r>
      <w:r w:rsidR="00613627">
        <w:rPr>
          <w:rFonts w:ascii="Arial" w:hAnsi="Arial" w:cs="Arial"/>
        </w:rPr>
        <w:t>marché</w:t>
      </w:r>
      <w:r>
        <w:rPr>
          <w:rFonts w:ascii="Arial" w:hAnsi="Arial" w:cs="Arial"/>
        </w:rPr>
        <w:t xml:space="preserve"> en leur nom et pour leur compte, pour les représenter vis-à-vis de l’acheteur et pour coordonner l’ensemble des prestations ;</w:t>
      </w:r>
    </w:p>
    <w:p w:rsidR="00300F99" w:rsidRDefault="00300F99" w:rsidP="00054ECE">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300F99" w:rsidRPr="009A53FC" w:rsidRDefault="00300F99" w:rsidP="00054ECE">
      <w:pPr>
        <w:tabs>
          <w:tab w:val="left" w:pos="851"/>
        </w:tabs>
        <w:rPr>
          <w:rFonts w:ascii="Arial" w:hAnsi="Arial" w:cs="Arial"/>
          <w:sz w:val="12"/>
        </w:rPr>
      </w:pPr>
    </w:p>
    <w:p w:rsidR="00300F99" w:rsidRDefault="00300F99" w:rsidP="00054EC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tab/>
      </w:r>
      <w:r>
        <w:rPr>
          <w:rFonts w:ascii="Arial" w:hAnsi="Arial" w:cs="Arial"/>
        </w:rPr>
        <w:t xml:space="preserve">pour signer, en leur nom et pour leur compte, les modifications ultérieures du </w:t>
      </w:r>
      <w:r w:rsidR="00613627">
        <w:rPr>
          <w:rFonts w:ascii="Arial" w:hAnsi="Arial" w:cs="Arial"/>
        </w:rPr>
        <w:t>marché</w:t>
      </w:r>
      <w:r>
        <w:rPr>
          <w:rFonts w:ascii="Arial" w:hAnsi="Arial" w:cs="Arial"/>
        </w:rPr>
        <w:t> ;</w:t>
      </w:r>
    </w:p>
    <w:p w:rsidR="00300F99" w:rsidRDefault="00300F99" w:rsidP="00054ECE">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073FED" w:rsidRPr="009A53FC" w:rsidRDefault="00073FED" w:rsidP="00054ECE">
      <w:pPr>
        <w:tabs>
          <w:tab w:val="left" w:pos="851"/>
        </w:tabs>
        <w:rPr>
          <w:rFonts w:ascii="Arial" w:hAnsi="Arial" w:cs="Arial"/>
          <w:sz w:val="12"/>
        </w:rPr>
      </w:pPr>
    </w:p>
    <w:p w:rsidR="00300F99" w:rsidRDefault="00300F99" w:rsidP="00054EC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
          <w:iCs/>
        </w:rPr>
        <w:t xml:space="preserve"> </w:t>
      </w:r>
      <w:r>
        <w:rPr>
          <w:rFonts w:ascii="Arial" w:hAnsi="Arial" w:cs="Arial"/>
        </w:rPr>
        <w:tab/>
        <w:t xml:space="preserve">ont donné mandat au mandataire dans les conditions définies par les pouvoirs joints en </w:t>
      </w:r>
      <w:r w:rsidR="00C37417">
        <w:rPr>
          <w:rFonts w:ascii="Arial" w:hAnsi="Arial" w:cs="Arial"/>
        </w:rPr>
        <w:tab/>
      </w:r>
      <w:r>
        <w:rPr>
          <w:rFonts w:ascii="Arial" w:hAnsi="Arial" w:cs="Arial"/>
        </w:rPr>
        <w:t>annexe.</w:t>
      </w:r>
    </w:p>
    <w:p w:rsidR="00300F99" w:rsidRPr="009A53FC" w:rsidRDefault="00300F99" w:rsidP="00054ECE">
      <w:pPr>
        <w:tabs>
          <w:tab w:val="left" w:pos="851"/>
        </w:tabs>
        <w:ind w:left="1134" w:hanging="850"/>
        <w:rPr>
          <w:rFonts w:ascii="Arial" w:hAnsi="Arial" w:cs="Arial"/>
          <w:i/>
          <w:sz w:val="12"/>
          <w:szCs w:val="18"/>
        </w:rPr>
      </w:pPr>
    </w:p>
    <w:p w:rsidR="00300F99" w:rsidRDefault="00300F99" w:rsidP="00054EC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t xml:space="preserve"> </w:t>
      </w:r>
      <w:r>
        <w:rPr>
          <w:rFonts w:ascii="Arial" w:hAnsi="Arial" w:cs="Arial"/>
        </w:rPr>
        <w:t xml:space="preserve">Les membres du groupement, qui signent le présent </w:t>
      </w:r>
      <w:r w:rsidR="00613627">
        <w:rPr>
          <w:rFonts w:ascii="Arial" w:hAnsi="Arial" w:cs="Arial"/>
        </w:rPr>
        <w:t>marché</w:t>
      </w:r>
      <w:r>
        <w:rPr>
          <w:rFonts w:ascii="Arial" w:hAnsi="Arial" w:cs="Arial"/>
        </w:rPr>
        <w:t> :</w:t>
      </w:r>
    </w:p>
    <w:p w:rsidR="00300F99" w:rsidRPr="00714572" w:rsidRDefault="00714572" w:rsidP="00054ECE">
      <w:pPr>
        <w:tabs>
          <w:tab w:val="left" w:pos="851"/>
        </w:tabs>
        <w:rPr>
          <w:rFonts w:ascii="Arial" w:hAnsi="Arial" w:cs="Arial"/>
          <w:color w:val="FF0000"/>
        </w:rPr>
      </w:pPr>
      <w:r w:rsidRPr="00714572">
        <w:rPr>
          <w:rFonts w:ascii="Arial" w:hAnsi="Arial" w:cs="Arial"/>
          <w:i/>
          <w:color w:val="FF0000"/>
          <w:sz w:val="18"/>
          <w:szCs w:val="18"/>
        </w:rPr>
        <w:t>(cocher la case correspondante</w:t>
      </w:r>
      <w:r w:rsidR="00300F99" w:rsidRPr="00714572">
        <w:rPr>
          <w:rFonts w:ascii="Arial" w:hAnsi="Arial" w:cs="Arial"/>
          <w:i/>
          <w:color w:val="FF0000"/>
          <w:sz w:val="18"/>
          <w:szCs w:val="18"/>
        </w:rPr>
        <w:t>)</w:t>
      </w:r>
    </w:p>
    <w:p w:rsidR="00300F99" w:rsidRPr="009A53FC" w:rsidRDefault="00300F99" w:rsidP="00054ECE">
      <w:pPr>
        <w:tabs>
          <w:tab w:val="left" w:pos="851"/>
        </w:tabs>
        <w:rPr>
          <w:rFonts w:ascii="Arial" w:hAnsi="Arial" w:cs="Arial"/>
          <w:sz w:val="12"/>
        </w:rPr>
      </w:pPr>
    </w:p>
    <w:p w:rsidR="00300F99" w:rsidRDefault="00300F99" w:rsidP="00054EC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BE54C2" w:rsidRPr="009A53FC" w:rsidRDefault="00BE54C2" w:rsidP="00054ECE">
      <w:pPr>
        <w:tabs>
          <w:tab w:val="left" w:pos="851"/>
        </w:tabs>
        <w:ind w:left="1701" w:hanging="850"/>
        <w:jc w:val="both"/>
        <w:rPr>
          <w:sz w:val="12"/>
        </w:rPr>
      </w:pPr>
    </w:p>
    <w:p w:rsidR="00300F99" w:rsidRDefault="00300F99" w:rsidP="00054EC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rPr>
        <w:tab/>
        <w:t xml:space="preserve">donnent mandat au mandataire, qui l’accepte, pour signer, en leur nom et pour leur compte, les modifications ultérieures du </w:t>
      </w:r>
      <w:r w:rsidR="00613627">
        <w:rPr>
          <w:rFonts w:ascii="Arial" w:hAnsi="Arial" w:cs="Arial"/>
        </w:rPr>
        <w:t>marché</w:t>
      </w:r>
      <w:r>
        <w:rPr>
          <w:rFonts w:ascii="Arial" w:hAnsi="Arial" w:cs="Arial"/>
        </w:rPr>
        <w:t> ;</w:t>
      </w:r>
    </w:p>
    <w:p w:rsidR="00300F99" w:rsidRPr="009A53FC" w:rsidRDefault="00300F99" w:rsidP="00054ECE">
      <w:pPr>
        <w:tabs>
          <w:tab w:val="left" w:pos="851"/>
        </w:tabs>
        <w:rPr>
          <w:rFonts w:ascii="Arial" w:hAnsi="Arial" w:cs="Arial"/>
          <w:iCs/>
          <w:sz w:val="12"/>
        </w:rPr>
      </w:pPr>
    </w:p>
    <w:p w:rsidR="00300F99" w:rsidRDefault="00300F99" w:rsidP="00054EC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276F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300F99" w:rsidRDefault="00300F99" w:rsidP="00054EC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8C36F9" w:rsidRDefault="008C36F9" w:rsidP="00054ECE">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00F99" w:rsidTr="00D73E8C">
        <w:tc>
          <w:tcPr>
            <w:tcW w:w="4644" w:type="dxa"/>
            <w:tcBorders>
              <w:top w:val="single" w:sz="4" w:space="0" w:color="000000"/>
              <w:left w:val="single" w:sz="4" w:space="0" w:color="000000"/>
              <w:bottom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Nom, prénom et qualité</w:t>
            </w:r>
          </w:p>
          <w:p w:rsidR="00300F99" w:rsidRDefault="00300F99" w:rsidP="00054EC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F99" w:rsidRDefault="00300F99" w:rsidP="00054ECE">
            <w:pPr>
              <w:tabs>
                <w:tab w:val="left" w:pos="851"/>
              </w:tabs>
              <w:jc w:val="center"/>
              <w:rPr>
                <w:rFonts w:ascii="Arial" w:hAnsi="Arial" w:cs="Arial"/>
                <w:b/>
                <w:bCs/>
              </w:rPr>
            </w:pPr>
            <w:r>
              <w:rPr>
                <w:rFonts w:ascii="Arial" w:hAnsi="Arial" w:cs="Arial"/>
                <w:b/>
                <w:bCs/>
              </w:rPr>
              <w:t>Signature</w:t>
            </w:r>
          </w:p>
        </w:tc>
      </w:tr>
      <w:tr w:rsidR="00300F99" w:rsidTr="009A53FC">
        <w:trPr>
          <w:trHeight w:val="992"/>
        </w:trPr>
        <w:tc>
          <w:tcPr>
            <w:tcW w:w="4644" w:type="dxa"/>
            <w:tcBorders>
              <w:top w:val="single" w:sz="4" w:space="0" w:color="000000"/>
              <w:lef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2DBDB"/>
          </w:tcPr>
          <w:p w:rsidR="00300F99" w:rsidRDefault="00300F99" w:rsidP="00054ECE">
            <w:pPr>
              <w:tabs>
                <w:tab w:val="left" w:pos="851"/>
              </w:tabs>
              <w:snapToGrid w:val="0"/>
              <w:jc w:val="both"/>
              <w:rPr>
                <w:rFonts w:ascii="Arial" w:hAnsi="Arial" w:cs="Arial"/>
                <w:b/>
                <w:bCs/>
              </w:rPr>
            </w:pPr>
          </w:p>
        </w:tc>
      </w:tr>
      <w:tr w:rsidR="00300F99" w:rsidTr="009A53FC">
        <w:trPr>
          <w:trHeight w:val="988"/>
        </w:trPr>
        <w:tc>
          <w:tcPr>
            <w:tcW w:w="4644" w:type="dxa"/>
            <w:tcBorders>
              <w:left w:val="single" w:sz="4" w:space="0" w:color="000000"/>
              <w:bottom w:val="single" w:sz="4" w:space="0" w:color="auto"/>
            </w:tcBorders>
            <w:shd w:val="clear" w:color="auto" w:fill="auto"/>
          </w:tcPr>
          <w:p w:rsidR="00300F99" w:rsidRDefault="00300F99" w:rsidP="00054ECE">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00F99" w:rsidRDefault="00300F99" w:rsidP="00054ECE">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00F99" w:rsidRDefault="00300F99" w:rsidP="00054ECE">
            <w:pPr>
              <w:tabs>
                <w:tab w:val="left" w:pos="851"/>
              </w:tabs>
              <w:snapToGrid w:val="0"/>
              <w:jc w:val="both"/>
              <w:rPr>
                <w:rFonts w:ascii="Arial" w:hAnsi="Arial" w:cs="Arial"/>
                <w:b/>
                <w:bCs/>
              </w:rPr>
            </w:pPr>
          </w:p>
        </w:tc>
      </w:tr>
    </w:tbl>
    <w:p w:rsidR="00300F99" w:rsidRDefault="00300F99" w:rsidP="00054EC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EC1D84" w:rsidRDefault="00EC1D84" w:rsidP="00054ECE">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3F7B4B">
        <w:tc>
          <w:tcPr>
            <w:tcW w:w="10277" w:type="dxa"/>
            <w:shd w:val="clear" w:color="auto" w:fill="D9D9D9"/>
          </w:tcPr>
          <w:p w:rsidR="009B1CD0" w:rsidRPr="00BB3B98" w:rsidRDefault="005E24C2" w:rsidP="00713A1E">
            <w:pPr>
              <w:tabs>
                <w:tab w:val="left" w:pos="-142"/>
                <w:tab w:val="left" w:pos="4111"/>
              </w:tabs>
              <w:jc w:val="both"/>
              <w:rPr>
                <w:sz w:val="28"/>
              </w:rPr>
            </w:pPr>
            <w:r w:rsidRPr="00BB3B98">
              <w:rPr>
                <w:rFonts w:ascii="Arial" w:hAnsi="Arial" w:cs="Arial"/>
                <w:b/>
                <w:sz w:val="28"/>
                <w:szCs w:val="22"/>
              </w:rPr>
              <w:t>D</w:t>
            </w:r>
            <w:r w:rsidR="009B1CD0" w:rsidRPr="00BB3B98">
              <w:rPr>
                <w:rFonts w:ascii="Arial" w:hAnsi="Arial" w:cs="Arial"/>
                <w:b/>
                <w:sz w:val="28"/>
                <w:szCs w:val="22"/>
              </w:rPr>
              <w:t xml:space="preserve"> - Identification </w:t>
            </w:r>
            <w:r w:rsidR="001213DA" w:rsidRPr="00BB3B98">
              <w:rPr>
                <w:rFonts w:ascii="Arial" w:hAnsi="Arial" w:cs="Arial"/>
                <w:b/>
                <w:sz w:val="28"/>
                <w:szCs w:val="22"/>
              </w:rPr>
              <w:t xml:space="preserve">et signature </w:t>
            </w:r>
            <w:r w:rsidR="00713A1E" w:rsidRPr="00BB3B98">
              <w:rPr>
                <w:rFonts w:ascii="Arial" w:hAnsi="Arial" w:cs="Arial"/>
                <w:b/>
                <w:sz w:val="28"/>
                <w:szCs w:val="22"/>
              </w:rPr>
              <w:t xml:space="preserve">du </w:t>
            </w:r>
            <w:r w:rsidR="00724E39" w:rsidRPr="00BB3B98">
              <w:rPr>
                <w:rFonts w:ascii="Arial" w:hAnsi="Arial" w:cs="Arial"/>
                <w:b/>
                <w:sz w:val="28"/>
                <w:szCs w:val="22"/>
              </w:rPr>
              <w:t>Pouvoir Adjudicateur</w:t>
            </w:r>
            <w:r w:rsidR="001213DA" w:rsidRPr="00BB3B98">
              <w:rPr>
                <w:sz w:val="28"/>
                <w:szCs w:val="22"/>
              </w:rPr>
              <w:t xml:space="preserve"> </w:t>
            </w:r>
          </w:p>
        </w:tc>
      </w:tr>
    </w:tbl>
    <w:p w:rsidR="009B1CD0" w:rsidRDefault="009B1CD0" w:rsidP="00054EC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0"/>
        <w:gridCol w:w="3812"/>
      </w:tblGrid>
      <w:tr w:rsidR="005A1F9F" w:rsidRPr="005A1F9F" w:rsidTr="00714572">
        <w:trPr>
          <w:trHeight w:val="308"/>
          <w:jc w:val="center"/>
        </w:trPr>
        <w:tc>
          <w:tcPr>
            <w:tcW w:w="3790" w:type="dxa"/>
            <w:shd w:val="clear" w:color="auto" w:fill="D9D9D9"/>
          </w:tcPr>
          <w:p w:rsidR="005A1F9F" w:rsidRPr="005A1F9F" w:rsidRDefault="00724E39" w:rsidP="00840284">
            <w:pPr>
              <w:keepLines/>
              <w:tabs>
                <w:tab w:val="left" w:pos="1418"/>
              </w:tabs>
              <w:suppressAutoHyphens w:val="0"/>
              <w:autoSpaceDE w:val="0"/>
              <w:autoSpaceDN w:val="0"/>
              <w:adjustRightInd w:val="0"/>
              <w:spacing w:before="60"/>
              <w:jc w:val="right"/>
              <w:rPr>
                <w:rFonts w:ascii="Arial" w:hAnsi="Arial" w:cs="Arial"/>
                <w:b/>
                <w:bCs/>
                <w:szCs w:val="18"/>
                <w:lang w:eastAsia="fr-FR"/>
              </w:rPr>
            </w:pPr>
            <w:r>
              <w:rPr>
                <w:rFonts w:ascii="Arial" w:hAnsi="Arial" w:cs="Arial"/>
                <w:b/>
                <w:bCs/>
                <w:szCs w:val="18"/>
                <w:lang w:eastAsia="fr-FR"/>
              </w:rPr>
              <w:t>Pouvoir Adjudicateur</w:t>
            </w:r>
          </w:p>
        </w:tc>
        <w:tc>
          <w:tcPr>
            <w:tcW w:w="3812" w:type="dxa"/>
            <w:shd w:val="clear" w:color="auto" w:fill="auto"/>
          </w:tcPr>
          <w:p w:rsidR="005A1F9F" w:rsidRPr="005A1F9F" w:rsidRDefault="005A1F9F" w:rsidP="005E24C2">
            <w:pPr>
              <w:keepLines/>
              <w:tabs>
                <w:tab w:val="left" w:pos="1418"/>
              </w:tabs>
              <w:suppressAutoHyphens w:val="0"/>
              <w:autoSpaceDE w:val="0"/>
              <w:autoSpaceDN w:val="0"/>
              <w:adjustRightInd w:val="0"/>
              <w:spacing w:before="60" w:after="60"/>
              <w:ind w:left="34"/>
              <w:rPr>
                <w:rFonts w:ascii="Arial" w:hAnsi="Arial" w:cs="Arial"/>
                <w:b/>
                <w:szCs w:val="18"/>
                <w:lang w:eastAsia="fr-FR"/>
              </w:rPr>
            </w:pPr>
            <w:r>
              <w:rPr>
                <w:rFonts w:ascii="Arial" w:hAnsi="Arial" w:cs="Arial"/>
                <w:b/>
                <w:szCs w:val="18"/>
                <w:lang w:eastAsia="fr-FR"/>
              </w:rPr>
              <w:t>C</w:t>
            </w:r>
            <w:r w:rsidR="005E24C2">
              <w:rPr>
                <w:rFonts w:ascii="Arial" w:hAnsi="Arial" w:cs="Arial"/>
                <w:b/>
                <w:szCs w:val="18"/>
                <w:lang w:eastAsia="fr-FR"/>
              </w:rPr>
              <w:t>rous de</w:t>
            </w:r>
            <w:r w:rsidR="001569C3">
              <w:rPr>
                <w:rFonts w:ascii="Arial" w:hAnsi="Arial" w:cs="Arial"/>
                <w:b/>
                <w:szCs w:val="18"/>
                <w:lang w:eastAsia="fr-FR"/>
              </w:rPr>
              <w:t xml:space="preserve">s Antilles </w:t>
            </w:r>
            <w:r w:rsidR="000F346E">
              <w:rPr>
                <w:rFonts w:ascii="Arial" w:hAnsi="Arial" w:cs="Arial"/>
                <w:b/>
                <w:szCs w:val="18"/>
                <w:lang w:eastAsia="fr-FR"/>
              </w:rPr>
              <w:t>et de la</w:t>
            </w:r>
            <w:r w:rsidR="001569C3">
              <w:rPr>
                <w:rFonts w:ascii="Arial" w:hAnsi="Arial" w:cs="Arial"/>
                <w:b/>
                <w:szCs w:val="18"/>
                <w:lang w:eastAsia="fr-FR"/>
              </w:rPr>
              <w:t xml:space="preserve"> Guyane</w:t>
            </w:r>
          </w:p>
        </w:tc>
      </w:tr>
    </w:tbl>
    <w:p w:rsidR="005A1F9F" w:rsidRPr="00A75544" w:rsidRDefault="005A1F9F" w:rsidP="005A1F9F">
      <w:pPr>
        <w:keepLines/>
        <w:tabs>
          <w:tab w:val="left" w:pos="1418"/>
        </w:tabs>
        <w:suppressAutoHyphens w:val="0"/>
        <w:autoSpaceDE w:val="0"/>
        <w:autoSpaceDN w:val="0"/>
        <w:adjustRightInd w:val="0"/>
        <w:rPr>
          <w:rFonts w:ascii="Arial" w:hAnsi="Arial" w:cs="Arial"/>
          <w:i/>
          <w:sz w:val="8"/>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2977"/>
      </w:tblGrid>
      <w:tr w:rsidR="005A1F9F" w:rsidRPr="005A1F9F" w:rsidTr="00E30CD7">
        <w:trPr>
          <w:jc w:val="center"/>
        </w:trPr>
        <w:tc>
          <w:tcPr>
            <w:tcW w:w="2950" w:type="dxa"/>
            <w:tcBorders>
              <w:bottom w:val="nil"/>
            </w:tcBorders>
            <w:shd w:val="clear" w:color="auto" w:fill="D9D9D9"/>
          </w:tcPr>
          <w:p w:rsidR="005A1F9F" w:rsidRPr="00BE44AC" w:rsidRDefault="005A1F9F" w:rsidP="00714572">
            <w:pPr>
              <w:keepLines/>
              <w:tabs>
                <w:tab w:val="left" w:pos="1418"/>
              </w:tabs>
              <w:suppressAutoHyphens w:val="0"/>
              <w:autoSpaceDE w:val="0"/>
              <w:autoSpaceDN w:val="0"/>
              <w:adjustRightInd w:val="0"/>
              <w:spacing w:before="60" w:after="60"/>
              <w:jc w:val="right"/>
              <w:rPr>
                <w:rFonts w:ascii="Arial" w:hAnsi="Arial" w:cs="Arial"/>
                <w:b/>
                <w:bCs/>
                <w:szCs w:val="18"/>
                <w:lang w:eastAsia="fr-FR"/>
              </w:rPr>
            </w:pPr>
            <w:r w:rsidRPr="00BE44AC">
              <w:rPr>
                <w:rFonts w:ascii="Arial" w:hAnsi="Arial" w:cs="Arial"/>
                <w:b/>
                <w:bCs/>
                <w:szCs w:val="18"/>
                <w:lang w:eastAsia="fr-FR"/>
              </w:rPr>
              <w:t>Adresse</w:t>
            </w:r>
          </w:p>
        </w:tc>
        <w:tc>
          <w:tcPr>
            <w:tcW w:w="2977" w:type="dxa"/>
            <w:tcBorders>
              <w:bottom w:val="nil"/>
            </w:tcBorders>
            <w:shd w:val="clear" w:color="auto" w:fill="auto"/>
          </w:tcPr>
          <w:p w:rsidR="00BE44AC" w:rsidRPr="00BE44AC" w:rsidRDefault="00BE44AC" w:rsidP="00BE44AC">
            <w:pPr>
              <w:keepLines/>
              <w:tabs>
                <w:tab w:val="left" w:pos="1418"/>
              </w:tabs>
              <w:suppressAutoHyphens w:val="0"/>
              <w:autoSpaceDE w:val="0"/>
              <w:autoSpaceDN w:val="0"/>
              <w:adjustRightInd w:val="0"/>
              <w:spacing w:after="60"/>
              <w:ind w:left="34"/>
              <w:rPr>
                <w:rFonts w:ascii="Arial" w:hAnsi="Arial" w:cs="Arial"/>
                <w:szCs w:val="18"/>
                <w:lang w:eastAsia="fr-FR"/>
              </w:rPr>
            </w:pPr>
            <w:r w:rsidRPr="00BE44AC">
              <w:rPr>
                <w:rFonts w:ascii="Arial" w:hAnsi="Arial" w:cs="Arial"/>
                <w:szCs w:val="18"/>
                <w:lang w:eastAsia="fr-FR"/>
              </w:rPr>
              <w:t>B.P. 51</w:t>
            </w:r>
          </w:p>
          <w:p w:rsidR="00BE44AC" w:rsidRPr="005A1F9F" w:rsidRDefault="00BE44AC" w:rsidP="00BE44AC">
            <w:pPr>
              <w:keepLines/>
              <w:tabs>
                <w:tab w:val="left" w:pos="1418"/>
              </w:tabs>
              <w:suppressAutoHyphens w:val="0"/>
              <w:autoSpaceDE w:val="0"/>
              <w:autoSpaceDN w:val="0"/>
              <w:adjustRightInd w:val="0"/>
              <w:spacing w:after="60"/>
              <w:ind w:left="34"/>
              <w:rPr>
                <w:rFonts w:ascii="Arial" w:hAnsi="Arial" w:cs="Arial"/>
                <w:szCs w:val="18"/>
                <w:lang w:eastAsia="fr-FR"/>
              </w:rPr>
            </w:pPr>
            <w:r w:rsidRPr="00BE44AC">
              <w:rPr>
                <w:rFonts w:ascii="Arial" w:hAnsi="Arial" w:cs="Arial"/>
                <w:szCs w:val="18"/>
                <w:lang w:eastAsia="fr-FR"/>
              </w:rPr>
              <w:t>97152 POINTE-A-PITRE</w:t>
            </w:r>
          </w:p>
        </w:tc>
      </w:tr>
      <w:tr w:rsidR="005A1F9F" w:rsidRPr="005A1F9F" w:rsidTr="00E30CD7">
        <w:trPr>
          <w:jc w:val="center"/>
        </w:trPr>
        <w:tc>
          <w:tcPr>
            <w:tcW w:w="2950" w:type="dxa"/>
            <w:tcBorders>
              <w:top w:val="nil"/>
              <w:bottom w:val="nil"/>
            </w:tcBorders>
            <w:shd w:val="clear" w:color="auto" w:fill="D9D9D9"/>
          </w:tcPr>
          <w:p w:rsidR="005A1F9F" w:rsidRPr="00BE44AC" w:rsidRDefault="005A1F9F" w:rsidP="005A1F9F">
            <w:pPr>
              <w:keepLines/>
              <w:tabs>
                <w:tab w:val="left" w:pos="1418"/>
              </w:tabs>
              <w:suppressAutoHyphens w:val="0"/>
              <w:autoSpaceDE w:val="0"/>
              <w:autoSpaceDN w:val="0"/>
              <w:adjustRightInd w:val="0"/>
              <w:spacing w:before="60" w:after="60"/>
              <w:jc w:val="right"/>
              <w:rPr>
                <w:rFonts w:ascii="Arial" w:hAnsi="Arial" w:cs="Arial"/>
                <w:b/>
                <w:bCs/>
                <w:szCs w:val="18"/>
                <w:lang w:eastAsia="fr-FR"/>
              </w:rPr>
            </w:pPr>
            <w:r w:rsidRPr="00BE44AC">
              <w:rPr>
                <w:rFonts w:ascii="Arial" w:hAnsi="Arial" w:cs="Arial"/>
                <w:b/>
                <w:bCs/>
                <w:szCs w:val="18"/>
                <w:lang w:eastAsia="fr-FR"/>
              </w:rPr>
              <w:t>Téléphone</w:t>
            </w:r>
          </w:p>
        </w:tc>
        <w:tc>
          <w:tcPr>
            <w:tcW w:w="2977" w:type="dxa"/>
            <w:tcBorders>
              <w:top w:val="nil"/>
              <w:bottom w:val="nil"/>
            </w:tcBorders>
            <w:shd w:val="clear" w:color="auto" w:fill="auto"/>
          </w:tcPr>
          <w:p w:rsidR="005A1F9F" w:rsidRPr="005A1F9F" w:rsidRDefault="00BE44AC" w:rsidP="00BE44AC">
            <w:pPr>
              <w:keepLines/>
              <w:tabs>
                <w:tab w:val="left" w:pos="1418"/>
              </w:tabs>
              <w:suppressAutoHyphens w:val="0"/>
              <w:autoSpaceDE w:val="0"/>
              <w:autoSpaceDN w:val="0"/>
              <w:adjustRightInd w:val="0"/>
              <w:spacing w:after="60"/>
              <w:ind w:left="34"/>
              <w:rPr>
                <w:rFonts w:ascii="Arial" w:hAnsi="Arial" w:cs="Arial"/>
                <w:szCs w:val="18"/>
                <w:lang w:eastAsia="fr-FR"/>
              </w:rPr>
            </w:pPr>
            <w:r w:rsidRPr="00BE44AC">
              <w:rPr>
                <w:rFonts w:ascii="Arial" w:hAnsi="Arial" w:cs="Arial"/>
                <w:szCs w:val="18"/>
                <w:lang w:eastAsia="fr-FR"/>
              </w:rPr>
              <w:t>0590 89 46 60</w:t>
            </w:r>
          </w:p>
        </w:tc>
      </w:tr>
      <w:tr w:rsidR="005A1F9F" w:rsidRPr="005A1F9F" w:rsidTr="00E30CD7">
        <w:trPr>
          <w:jc w:val="center"/>
        </w:trPr>
        <w:tc>
          <w:tcPr>
            <w:tcW w:w="2950" w:type="dxa"/>
            <w:tcBorders>
              <w:top w:val="nil"/>
              <w:bottom w:val="nil"/>
            </w:tcBorders>
            <w:shd w:val="clear" w:color="auto" w:fill="D9D9D9"/>
          </w:tcPr>
          <w:p w:rsidR="005A1F9F" w:rsidRPr="00BE44AC" w:rsidRDefault="005A1F9F" w:rsidP="005A1F9F">
            <w:pPr>
              <w:keepLines/>
              <w:tabs>
                <w:tab w:val="left" w:pos="1418"/>
              </w:tabs>
              <w:suppressAutoHyphens w:val="0"/>
              <w:autoSpaceDE w:val="0"/>
              <w:autoSpaceDN w:val="0"/>
              <w:adjustRightInd w:val="0"/>
              <w:spacing w:before="60" w:after="60"/>
              <w:jc w:val="right"/>
              <w:rPr>
                <w:rFonts w:ascii="Arial" w:hAnsi="Arial" w:cs="Arial"/>
                <w:b/>
                <w:bCs/>
                <w:szCs w:val="18"/>
                <w:lang w:eastAsia="fr-FR"/>
              </w:rPr>
            </w:pPr>
            <w:r w:rsidRPr="00BE44AC">
              <w:rPr>
                <w:rFonts w:ascii="Arial" w:hAnsi="Arial" w:cs="Arial"/>
                <w:b/>
                <w:bCs/>
                <w:szCs w:val="18"/>
                <w:lang w:eastAsia="fr-FR"/>
              </w:rPr>
              <w:t>Télécopie</w:t>
            </w:r>
          </w:p>
        </w:tc>
        <w:tc>
          <w:tcPr>
            <w:tcW w:w="2977" w:type="dxa"/>
            <w:tcBorders>
              <w:top w:val="nil"/>
              <w:bottom w:val="nil"/>
            </w:tcBorders>
            <w:shd w:val="clear" w:color="auto" w:fill="auto"/>
          </w:tcPr>
          <w:p w:rsidR="005A1F9F" w:rsidRPr="005A1F9F" w:rsidRDefault="00BE44AC" w:rsidP="005A1F9F">
            <w:pPr>
              <w:keepLines/>
              <w:tabs>
                <w:tab w:val="left" w:pos="1418"/>
              </w:tabs>
              <w:suppressAutoHyphens w:val="0"/>
              <w:autoSpaceDE w:val="0"/>
              <w:autoSpaceDN w:val="0"/>
              <w:adjustRightInd w:val="0"/>
              <w:spacing w:before="60" w:after="60"/>
              <w:ind w:left="34"/>
              <w:rPr>
                <w:rFonts w:ascii="Arial" w:hAnsi="Arial" w:cs="Arial"/>
                <w:szCs w:val="18"/>
                <w:lang w:eastAsia="fr-FR"/>
              </w:rPr>
            </w:pPr>
            <w:r w:rsidRPr="00BE44AC">
              <w:rPr>
                <w:rFonts w:ascii="Arial" w:hAnsi="Arial" w:cs="Arial"/>
                <w:szCs w:val="18"/>
                <w:lang w:eastAsia="fr-FR"/>
              </w:rPr>
              <w:t>0590 82 96 72</w:t>
            </w:r>
          </w:p>
        </w:tc>
      </w:tr>
      <w:tr w:rsidR="005A1F9F" w:rsidRPr="005A1F9F" w:rsidTr="00E30CD7">
        <w:trPr>
          <w:jc w:val="center"/>
        </w:trPr>
        <w:tc>
          <w:tcPr>
            <w:tcW w:w="2950" w:type="dxa"/>
            <w:tcBorders>
              <w:top w:val="nil"/>
            </w:tcBorders>
            <w:shd w:val="clear" w:color="auto" w:fill="D9D9D9"/>
          </w:tcPr>
          <w:p w:rsidR="005A1F9F" w:rsidRPr="00BE44AC" w:rsidRDefault="005A1F9F" w:rsidP="005A1F9F">
            <w:pPr>
              <w:keepLines/>
              <w:tabs>
                <w:tab w:val="left" w:pos="1418"/>
              </w:tabs>
              <w:suppressAutoHyphens w:val="0"/>
              <w:autoSpaceDE w:val="0"/>
              <w:autoSpaceDN w:val="0"/>
              <w:adjustRightInd w:val="0"/>
              <w:spacing w:before="60" w:after="60"/>
              <w:jc w:val="right"/>
              <w:rPr>
                <w:rFonts w:ascii="Arial" w:hAnsi="Arial" w:cs="Arial"/>
                <w:b/>
                <w:bCs/>
                <w:szCs w:val="18"/>
                <w:lang w:eastAsia="fr-FR"/>
              </w:rPr>
            </w:pPr>
            <w:r w:rsidRPr="00BE44AC">
              <w:rPr>
                <w:rFonts w:ascii="Arial" w:hAnsi="Arial" w:cs="Arial"/>
                <w:b/>
                <w:bCs/>
                <w:szCs w:val="18"/>
                <w:lang w:eastAsia="fr-FR"/>
              </w:rPr>
              <w:t>Site internet</w:t>
            </w:r>
          </w:p>
        </w:tc>
        <w:tc>
          <w:tcPr>
            <w:tcW w:w="2977" w:type="dxa"/>
            <w:tcBorders>
              <w:top w:val="nil"/>
            </w:tcBorders>
            <w:shd w:val="clear" w:color="auto" w:fill="auto"/>
          </w:tcPr>
          <w:p w:rsidR="005A1F9F" w:rsidRPr="005A1F9F" w:rsidRDefault="00C276FA" w:rsidP="00BE44AC">
            <w:pPr>
              <w:keepLines/>
              <w:tabs>
                <w:tab w:val="left" w:pos="1418"/>
              </w:tabs>
              <w:suppressAutoHyphens w:val="0"/>
              <w:autoSpaceDE w:val="0"/>
              <w:autoSpaceDN w:val="0"/>
              <w:adjustRightInd w:val="0"/>
              <w:spacing w:after="60"/>
              <w:ind w:left="34"/>
              <w:rPr>
                <w:rFonts w:ascii="Arial" w:hAnsi="Arial" w:cs="Arial"/>
                <w:szCs w:val="18"/>
                <w:lang w:eastAsia="fr-FR"/>
              </w:rPr>
            </w:pPr>
            <w:hyperlink r:id="rId13" w:history="1">
              <w:r w:rsidR="00BE44AC" w:rsidRPr="00993B48">
                <w:rPr>
                  <w:rStyle w:val="Lienhypertexte"/>
                  <w:rFonts w:ascii="Arial" w:hAnsi="Arial" w:cs="Arial"/>
                  <w:szCs w:val="18"/>
                  <w:lang w:eastAsia="fr-FR"/>
                </w:rPr>
                <w:t>https://www.crous-antillesguyane.fr</w:t>
              </w:r>
            </w:hyperlink>
          </w:p>
        </w:tc>
      </w:tr>
    </w:tbl>
    <w:p w:rsidR="005A1F9F" w:rsidRDefault="005A1F9F" w:rsidP="005A1F9F">
      <w:pPr>
        <w:keepLines/>
        <w:suppressAutoHyphens w:val="0"/>
        <w:autoSpaceDE w:val="0"/>
        <w:autoSpaceDN w:val="0"/>
        <w:adjustRightInd w:val="0"/>
        <w:rPr>
          <w:rFonts w:ascii="Arial" w:hAnsi="Arial" w:cs="Arial"/>
          <w:sz w:val="4"/>
          <w:lang w:val="nl-NL" w:eastAsia="fr-FR"/>
        </w:rPr>
      </w:pPr>
    </w:p>
    <w:p w:rsidR="00A75544" w:rsidRDefault="00A75544" w:rsidP="005A1F9F">
      <w:pPr>
        <w:keepLines/>
        <w:suppressAutoHyphens w:val="0"/>
        <w:autoSpaceDE w:val="0"/>
        <w:autoSpaceDN w:val="0"/>
        <w:adjustRightInd w:val="0"/>
        <w:rPr>
          <w:rFonts w:ascii="Arial" w:hAnsi="Arial" w:cs="Arial"/>
          <w:sz w:val="4"/>
          <w:lang w:val="nl-NL" w:eastAsia="fr-FR"/>
        </w:rPr>
      </w:pPr>
    </w:p>
    <w:tbl>
      <w:tblPr>
        <w:tblW w:w="95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662"/>
        <w:gridCol w:w="4890"/>
      </w:tblGrid>
      <w:tr w:rsidR="00A75544" w:rsidTr="003E7FF3">
        <w:trPr>
          <w:jc w:val="center"/>
        </w:trPr>
        <w:tc>
          <w:tcPr>
            <w:tcW w:w="4662" w:type="dxa"/>
            <w:tcBorders>
              <w:top w:val="single" w:sz="2" w:space="0" w:color="auto"/>
              <w:left w:val="single" w:sz="2" w:space="0" w:color="auto"/>
              <w:bottom w:val="nil"/>
              <w:right w:val="single" w:sz="2" w:space="0" w:color="auto"/>
            </w:tcBorders>
            <w:shd w:val="clear" w:color="auto" w:fill="E6E6E6"/>
            <w:hideMark/>
          </w:tcPr>
          <w:p w:rsidR="00A75544" w:rsidRDefault="00A75544">
            <w:pPr>
              <w:keepLines/>
              <w:suppressAutoHyphens w:val="0"/>
              <w:autoSpaceDE w:val="0"/>
              <w:autoSpaceDN w:val="0"/>
              <w:adjustRightInd w:val="0"/>
              <w:spacing w:before="60"/>
              <w:jc w:val="right"/>
              <w:rPr>
                <w:rFonts w:ascii="Arial" w:hAnsi="Arial" w:cs="Arial"/>
                <w:b/>
                <w:bCs/>
                <w:szCs w:val="18"/>
                <w:lang w:eastAsia="fr-FR"/>
              </w:rPr>
            </w:pPr>
            <w:r>
              <w:rPr>
                <w:rFonts w:ascii="Arial" w:hAnsi="Arial" w:cs="Arial"/>
                <w:b/>
                <w:bCs/>
                <w:szCs w:val="18"/>
                <w:lang w:eastAsia="fr-FR"/>
              </w:rPr>
              <w:t xml:space="preserve">Signataire du </w:t>
            </w:r>
            <w:r w:rsidR="0063058E">
              <w:rPr>
                <w:rFonts w:ascii="Arial" w:hAnsi="Arial" w:cs="Arial"/>
                <w:b/>
                <w:bCs/>
                <w:szCs w:val="18"/>
                <w:lang w:eastAsia="fr-FR"/>
              </w:rPr>
              <w:t>marché</w:t>
            </w:r>
            <w:r>
              <w:rPr>
                <w:rFonts w:ascii="Arial" w:hAnsi="Arial" w:cs="Arial"/>
                <w:b/>
                <w:bCs/>
                <w:szCs w:val="18"/>
                <w:lang w:eastAsia="fr-FR"/>
              </w:rPr>
              <w:t xml:space="preserve">                                                       (prénom, nom et qualité) </w:t>
            </w:r>
          </w:p>
          <w:p w:rsidR="00A75544" w:rsidRDefault="00A75544">
            <w:pPr>
              <w:keepLines/>
              <w:suppressAutoHyphens w:val="0"/>
              <w:autoSpaceDE w:val="0"/>
              <w:autoSpaceDN w:val="0"/>
              <w:adjustRightInd w:val="0"/>
              <w:jc w:val="right"/>
              <w:rPr>
                <w:rFonts w:ascii="Arial" w:hAnsi="Arial" w:cs="Arial"/>
                <w:b/>
                <w:bCs/>
                <w:szCs w:val="18"/>
                <w:lang w:eastAsia="fr-FR"/>
              </w:rPr>
            </w:pPr>
            <w:r>
              <w:rPr>
                <w:rFonts w:ascii="Arial" w:hAnsi="Arial" w:cs="Arial"/>
                <w:b/>
                <w:bCs/>
                <w:szCs w:val="18"/>
                <w:lang w:eastAsia="fr-FR"/>
              </w:rPr>
              <w:t xml:space="preserve">pour le </w:t>
            </w:r>
            <w:r w:rsidR="0063058E">
              <w:rPr>
                <w:rFonts w:ascii="Arial" w:hAnsi="Arial" w:cs="Arial"/>
                <w:b/>
                <w:bCs/>
                <w:szCs w:val="18"/>
                <w:lang w:eastAsia="fr-FR"/>
              </w:rPr>
              <w:t xml:space="preserve">Crous </w:t>
            </w:r>
            <w:r w:rsidR="00652CD4" w:rsidRPr="00652CD4">
              <w:rPr>
                <w:rFonts w:ascii="Arial" w:hAnsi="Arial" w:cs="Arial"/>
                <w:b/>
                <w:bCs/>
                <w:szCs w:val="18"/>
                <w:lang w:eastAsia="fr-FR"/>
              </w:rPr>
              <w:t>des Antilles - Guyane</w:t>
            </w:r>
          </w:p>
        </w:tc>
        <w:tc>
          <w:tcPr>
            <w:tcW w:w="4890" w:type="dxa"/>
            <w:tcBorders>
              <w:top w:val="single" w:sz="2" w:space="0" w:color="auto"/>
              <w:left w:val="single" w:sz="2" w:space="0" w:color="auto"/>
              <w:bottom w:val="single" w:sz="2" w:space="0" w:color="FFFFFF"/>
              <w:right w:val="single" w:sz="2" w:space="0" w:color="auto"/>
            </w:tcBorders>
            <w:hideMark/>
          </w:tcPr>
          <w:p w:rsidR="001569C3" w:rsidRDefault="00A75544" w:rsidP="00840284">
            <w:pPr>
              <w:keepLines/>
              <w:suppressAutoHyphens w:val="0"/>
              <w:autoSpaceDE w:val="0"/>
              <w:autoSpaceDN w:val="0"/>
              <w:adjustRightInd w:val="0"/>
              <w:spacing w:before="60"/>
              <w:rPr>
                <w:rFonts w:ascii="Arial" w:hAnsi="Arial" w:cs="Arial"/>
                <w:szCs w:val="18"/>
                <w:lang w:eastAsia="fr-FR"/>
              </w:rPr>
            </w:pPr>
            <w:r>
              <w:rPr>
                <w:rFonts w:ascii="Arial" w:hAnsi="Arial" w:cs="Arial"/>
                <w:szCs w:val="18"/>
                <w:lang w:eastAsia="fr-FR"/>
              </w:rPr>
              <w:t>M</w:t>
            </w:r>
            <w:r w:rsidR="00A0227B">
              <w:rPr>
                <w:rFonts w:ascii="Arial" w:hAnsi="Arial" w:cs="Arial"/>
                <w:szCs w:val="18"/>
                <w:lang w:eastAsia="fr-FR"/>
              </w:rPr>
              <w:t>r</w:t>
            </w:r>
            <w:r>
              <w:rPr>
                <w:rFonts w:ascii="Arial" w:hAnsi="Arial" w:cs="Arial"/>
                <w:szCs w:val="18"/>
                <w:lang w:eastAsia="fr-FR"/>
              </w:rPr>
              <w:t>,</w:t>
            </w:r>
            <w:r w:rsidR="00840284">
              <w:rPr>
                <w:rFonts w:ascii="Arial" w:hAnsi="Arial" w:cs="Arial"/>
                <w:szCs w:val="18"/>
                <w:lang w:eastAsia="fr-FR"/>
              </w:rPr>
              <w:t xml:space="preserve"> </w:t>
            </w:r>
            <w:r>
              <w:rPr>
                <w:rFonts w:ascii="Arial" w:hAnsi="Arial" w:cs="Arial"/>
                <w:szCs w:val="18"/>
                <w:lang w:eastAsia="fr-FR"/>
              </w:rPr>
              <w:t>l</w:t>
            </w:r>
            <w:r w:rsidR="00A0227B">
              <w:rPr>
                <w:rFonts w:ascii="Arial" w:hAnsi="Arial" w:cs="Arial"/>
                <w:szCs w:val="18"/>
                <w:lang w:eastAsia="fr-FR"/>
              </w:rPr>
              <w:t>e</w:t>
            </w:r>
            <w:r>
              <w:rPr>
                <w:rFonts w:ascii="Arial" w:hAnsi="Arial" w:cs="Arial"/>
                <w:szCs w:val="18"/>
                <w:lang w:eastAsia="fr-FR"/>
              </w:rPr>
              <w:t xml:space="preserve"> </w:t>
            </w:r>
            <w:r w:rsidR="000F346E">
              <w:rPr>
                <w:rFonts w:ascii="Arial" w:hAnsi="Arial" w:cs="Arial"/>
                <w:szCs w:val="18"/>
                <w:lang w:eastAsia="fr-FR"/>
              </w:rPr>
              <w:t>Directeur</w:t>
            </w:r>
            <w:r>
              <w:rPr>
                <w:rFonts w:ascii="Arial" w:hAnsi="Arial" w:cs="Arial"/>
                <w:szCs w:val="18"/>
                <w:lang w:eastAsia="fr-FR"/>
              </w:rPr>
              <w:t xml:space="preserve"> Général</w:t>
            </w:r>
          </w:p>
          <w:p w:rsidR="00A75544" w:rsidRDefault="001569C3" w:rsidP="00840284">
            <w:pPr>
              <w:keepLines/>
              <w:suppressAutoHyphens w:val="0"/>
              <w:autoSpaceDE w:val="0"/>
              <w:autoSpaceDN w:val="0"/>
              <w:adjustRightInd w:val="0"/>
              <w:spacing w:before="60"/>
              <w:rPr>
                <w:rFonts w:ascii="Arial" w:hAnsi="Arial" w:cs="Arial"/>
                <w:szCs w:val="18"/>
                <w:lang w:eastAsia="fr-FR"/>
              </w:rPr>
            </w:pPr>
            <w:r>
              <w:rPr>
                <w:rFonts w:ascii="Arial" w:hAnsi="Arial" w:cs="Arial"/>
                <w:szCs w:val="18"/>
                <w:lang w:eastAsia="fr-FR"/>
              </w:rPr>
              <w:t xml:space="preserve">du </w:t>
            </w:r>
            <w:r w:rsidR="00A75544">
              <w:rPr>
                <w:rFonts w:ascii="Arial" w:hAnsi="Arial" w:cs="Arial"/>
                <w:szCs w:val="18"/>
                <w:lang w:eastAsia="fr-FR"/>
              </w:rPr>
              <w:t xml:space="preserve">Crous </w:t>
            </w:r>
            <w:r>
              <w:rPr>
                <w:rFonts w:ascii="Arial" w:hAnsi="Arial" w:cs="Arial"/>
                <w:szCs w:val="18"/>
                <w:lang w:eastAsia="fr-FR"/>
              </w:rPr>
              <w:t xml:space="preserve">des Antilles </w:t>
            </w:r>
            <w:r w:rsidR="000F346E">
              <w:rPr>
                <w:rFonts w:ascii="Arial" w:hAnsi="Arial" w:cs="Arial"/>
                <w:szCs w:val="18"/>
                <w:lang w:eastAsia="fr-FR"/>
              </w:rPr>
              <w:t xml:space="preserve">et de la </w:t>
            </w:r>
            <w:r>
              <w:rPr>
                <w:rFonts w:ascii="Arial" w:hAnsi="Arial" w:cs="Arial"/>
                <w:szCs w:val="18"/>
                <w:lang w:eastAsia="fr-FR"/>
              </w:rPr>
              <w:t>Guyane</w:t>
            </w:r>
          </w:p>
        </w:tc>
      </w:tr>
      <w:tr w:rsidR="00A75544" w:rsidTr="003E7FF3">
        <w:trPr>
          <w:jc w:val="center"/>
        </w:trPr>
        <w:tc>
          <w:tcPr>
            <w:tcW w:w="4662" w:type="dxa"/>
            <w:tcBorders>
              <w:top w:val="nil"/>
              <w:left w:val="single" w:sz="2" w:space="0" w:color="auto"/>
              <w:bottom w:val="nil"/>
              <w:right w:val="single" w:sz="2" w:space="0" w:color="auto"/>
            </w:tcBorders>
            <w:shd w:val="clear" w:color="auto" w:fill="E6E6E6"/>
            <w:hideMark/>
          </w:tcPr>
          <w:p w:rsidR="00A75544" w:rsidRPr="00B61319" w:rsidRDefault="00A75544">
            <w:pPr>
              <w:keepLines/>
              <w:suppressAutoHyphens w:val="0"/>
              <w:autoSpaceDE w:val="0"/>
              <w:autoSpaceDN w:val="0"/>
              <w:adjustRightInd w:val="0"/>
              <w:spacing w:before="120" w:after="60"/>
              <w:jc w:val="right"/>
              <w:rPr>
                <w:rFonts w:ascii="Arial" w:hAnsi="Arial" w:cs="Arial"/>
                <w:b/>
                <w:bCs/>
                <w:szCs w:val="18"/>
                <w:highlight w:val="yellow"/>
                <w:lang w:eastAsia="fr-FR"/>
              </w:rPr>
            </w:pPr>
            <w:r w:rsidRPr="00CD6F81">
              <w:rPr>
                <w:rFonts w:ascii="Arial" w:hAnsi="Arial" w:cs="Arial"/>
                <w:b/>
                <w:bCs/>
                <w:szCs w:val="18"/>
                <w:lang w:eastAsia="fr-FR"/>
              </w:rPr>
              <w:t xml:space="preserve">Personne habilitée                                                  à donner les renseignements prévus                à l’Article R. 2191-59 du Code                                   de la Commande Publique                                        </w:t>
            </w:r>
          </w:p>
        </w:tc>
        <w:tc>
          <w:tcPr>
            <w:tcW w:w="4890" w:type="dxa"/>
            <w:tcBorders>
              <w:top w:val="single" w:sz="2" w:space="0" w:color="FFFFFF"/>
              <w:left w:val="single" w:sz="2" w:space="0" w:color="auto"/>
              <w:bottom w:val="single" w:sz="2" w:space="0" w:color="FFFFFF"/>
              <w:right w:val="single" w:sz="2" w:space="0" w:color="auto"/>
            </w:tcBorders>
            <w:hideMark/>
          </w:tcPr>
          <w:p w:rsidR="00A75544" w:rsidRDefault="00A75544">
            <w:pPr>
              <w:keepLines/>
              <w:suppressAutoHyphens w:val="0"/>
              <w:autoSpaceDE w:val="0"/>
              <w:autoSpaceDN w:val="0"/>
              <w:adjustRightInd w:val="0"/>
              <w:spacing w:before="120"/>
              <w:jc w:val="both"/>
              <w:rPr>
                <w:rFonts w:ascii="Arial" w:hAnsi="Arial" w:cs="Arial"/>
                <w:szCs w:val="18"/>
                <w:lang w:eastAsia="fr-FR"/>
              </w:rPr>
            </w:pPr>
            <w:r>
              <w:rPr>
                <w:rFonts w:ascii="Arial" w:hAnsi="Arial" w:cs="Arial"/>
                <w:szCs w:val="18"/>
                <w:lang w:eastAsia="fr-FR"/>
              </w:rPr>
              <w:t xml:space="preserve">L’Agent comptable du Crous </w:t>
            </w:r>
            <w:r w:rsidR="001569C3">
              <w:rPr>
                <w:rFonts w:ascii="Arial" w:hAnsi="Arial" w:cs="Arial"/>
                <w:szCs w:val="18"/>
                <w:lang w:eastAsia="fr-FR"/>
              </w:rPr>
              <w:t xml:space="preserve">des Antilles </w:t>
            </w:r>
            <w:r w:rsidR="000F346E">
              <w:rPr>
                <w:rFonts w:ascii="Arial" w:hAnsi="Arial" w:cs="Arial"/>
                <w:szCs w:val="18"/>
                <w:lang w:eastAsia="fr-FR"/>
              </w:rPr>
              <w:t>et de la</w:t>
            </w:r>
            <w:r w:rsidR="001569C3">
              <w:rPr>
                <w:rFonts w:ascii="Arial" w:hAnsi="Arial" w:cs="Arial"/>
                <w:szCs w:val="18"/>
                <w:lang w:eastAsia="fr-FR"/>
              </w:rPr>
              <w:t xml:space="preserve"> Guyane</w:t>
            </w:r>
            <w:r>
              <w:rPr>
                <w:rFonts w:ascii="Arial" w:hAnsi="Arial" w:cs="Arial"/>
                <w:szCs w:val="18"/>
                <w:lang w:eastAsia="fr-FR"/>
              </w:rPr>
              <w:t xml:space="preserve">, </w:t>
            </w:r>
            <w:r w:rsidR="0063058E">
              <w:rPr>
                <w:rFonts w:ascii="Arial" w:hAnsi="Arial" w:cs="Arial"/>
                <w:szCs w:val="18"/>
                <w:lang w:eastAsia="fr-FR"/>
              </w:rPr>
              <w:t xml:space="preserve">, </w:t>
            </w:r>
            <w:r>
              <w:rPr>
                <w:rFonts w:ascii="Arial" w:hAnsi="Arial" w:cs="Arial"/>
                <w:szCs w:val="18"/>
                <w:lang w:eastAsia="fr-FR"/>
              </w:rPr>
              <w:t>ou ses représentants habilités</w:t>
            </w:r>
          </w:p>
          <w:p w:rsidR="00A75544" w:rsidRDefault="00A75544">
            <w:pPr>
              <w:keepLines/>
              <w:suppressAutoHyphens w:val="0"/>
              <w:autoSpaceDE w:val="0"/>
              <w:autoSpaceDN w:val="0"/>
              <w:adjustRightInd w:val="0"/>
              <w:spacing w:before="120"/>
              <w:jc w:val="both"/>
              <w:rPr>
                <w:rFonts w:ascii="Arial" w:hAnsi="Arial" w:cs="Arial"/>
                <w:szCs w:val="18"/>
                <w:lang w:eastAsia="fr-FR"/>
              </w:rPr>
            </w:pPr>
          </w:p>
        </w:tc>
      </w:tr>
      <w:tr w:rsidR="00A75544" w:rsidTr="003E7FF3">
        <w:trPr>
          <w:jc w:val="center"/>
        </w:trPr>
        <w:tc>
          <w:tcPr>
            <w:tcW w:w="4662" w:type="dxa"/>
            <w:tcBorders>
              <w:top w:val="nil"/>
              <w:left w:val="single" w:sz="2" w:space="0" w:color="auto"/>
              <w:bottom w:val="nil"/>
              <w:right w:val="single" w:sz="2" w:space="0" w:color="auto"/>
            </w:tcBorders>
            <w:shd w:val="clear" w:color="auto" w:fill="E6E6E6"/>
            <w:hideMark/>
          </w:tcPr>
          <w:p w:rsidR="00A75544" w:rsidRDefault="00A75544">
            <w:pPr>
              <w:keepLines/>
              <w:suppressAutoHyphens w:val="0"/>
              <w:autoSpaceDE w:val="0"/>
              <w:autoSpaceDN w:val="0"/>
              <w:adjustRightInd w:val="0"/>
              <w:spacing w:before="120" w:after="60"/>
              <w:jc w:val="right"/>
              <w:rPr>
                <w:rFonts w:ascii="Arial" w:hAnsi="Arial" w:cs="Arial"/>
                <w:b/>
                <w:bCs/>
                <w:szCs w:val="18"/>
                <w:lang w:eastAsia="fr-FR"/>
              </w:rPr>
            </w:pPr>
            <w:r>
              <w:rPr>
                <w:rFonts w:ascii="Arial" w:hAnsi="Arial" w:cs="Arial"/>
                <w:b/>
                <w:bCs/>
                <w:szCs w:val="18"/>
                <w:lang w:eastAsia="fr-FR"/>
              </w:rPr>
              <w:t xml:space="preserve">Comptable assignataire                                   (désignation et numéros de téléphone) </w:t>
            </w:r>
          </w:p>
        </w:tc>
        <w:tc>
          <w:tcPr>
            <w:tcW w:w="4890" w:type="dxa"/>
            <w:tcBorders>
              <w:top w:val="single" w:sz="2" w:space="0" w:color="FFFFFF"/>
              <w:left w:val="single" w:sz="2" w:space="0" w:color="auto"/>
              <w:bottom w:val="single" w:sz="2" w:space="0" w:color="FFFFFF"/>
              <w:right w:val="single" w:sz="2" w:space="0" w:color="auto"/>
            </w:tcBorders>
            <w:hideMark/>
          </w:tcPr>
          <w:p w:rsidR="00A75544" w:rsidRDefault="00A75544" w:rsidP="001B40A4">
            <w:pPr>
              <w:pStyle w:val="fcase2metab"/>
              <w:spacing w:before="120" w:after="60"/>
              <w:ind w:left="0" w:firstLine="0"/>
              <w:rPr>
                <w:rFonts w:ascii="Arial" w:hAnsi="Arial" w:cs="Arial"/>
              </w:rPr>
            </w:pPr>
            <w:r>
              <w:rPr>
                <w:rFonts w:ascii="Arial" w:hAnsi="Arial" w:cs="Arial"/>
                <w:szCs w:val="18"/>
                <w:lang w:eastAsia="fr-FR"/>
              </w:rPr>
              <w:t>L’</w:t>
            </w:r>
            <w:r>
              <w:rPr>
                <w:rFonts w:ascii="Arial" w:hAnsi="Arial" w:cs="Arial"/>
              </w:rPr>
              <w:t xml:space="preserve">Agent comptable du Crous </w:t>
            </w:r>
            <w:r w:rsidR="003E7FF3">
              <w:rPr>
                <w:rFonts w:ascii="Arial" w:hAnsi="Arial" w:cs="Arial"/>
                <w:szCs w:val="18"/>
                <w:lang w:eastAsia="fr-FR"/>
              </w:rPr>
              <w:t xml:space="preserve">des Antilles </w:t>
            </w:r>
            <w:r w:rsidR="000F346E">
              <w:rPr>
                <w:rFonts w:ascii="Arial" w:hAnsi="Arial" w:cs="Arial"/>
                <w:szCs w:val="18"/>
                <w:lang w:eastAsia="fr-FR"/>
              </w:rPr>
              <w:t xml:space="preserve">et de la </w:t>
            </w:r>
            <w:r w:rsidR="003E7FF3">
              <w:rPr>
                <w:rFonts w:ascii="Arial" w:hAnsi="Arial" w:cs="Arial"/>
                <w:szCs w:val="18"/>
                <w:lang w:eastAsia="fr-FR"/>
              </w:rPr>
              <w:t>Guyane</w:t>
            </w:r>
            <w:r>
              <w:rPr>
                <w:rFonts w:ascii="Arial" w:hAnsi="Arial" w:cs="Arial"/>
                <w:szCs w:val="18"/>
                <w:lang w:eastAsia="fr-FR"/>
              </w:rPr>
              <w:t>,</w:t>
            </w:r>
            <w:r>
              <w:rPr>
                <w:rFonts w:ascii="Arial" w:hAnsi="Arial" w:cs="Arial"/>
              </w:rPr>
              <w:t xml:space="preserve"> (tél. : </w:t>
            </w:r>
            <w:r w:rsidR="003E7FF3">
              <w:rPr>
                <w:rFonts w:ascii="Arial" w:hAnsi="Arial" w:cs="Arial"/>
              </w:rPr>
              <w:t xml:space="preserve">05 90 89 </w:t>
            </w:r>
            <w:r w:rsidR="00081E05">
              <w:rPr>
                <w:rFonts w:ascii="Arial" w:hAnsi="Arial" w:cs="Arial"/>
              </w:rPr>
              <w:t>46 60</w:t>
            </w:r>
            <w:r>
              <w:rPr>
                <w:rFonts w:ascii="Arial" w:hAnsi="Arial" w:cs="Arial"/>
              </w:rPr>
              <w:t>)</w:t>
            </w:r>
          </w:p>
        </w:tc>
      </w:tr>
      <w:tr w:rsidR="00A75544" w:rsidTr="003E7FF3">
        <w:trPr>
          <w:jc w:val="center"/>
        </w:trPr>
        <w:tc>
          <w:tcPr>
            <w:tcW w:w="4662" w:type="dxa"/>
            <w:tcBorders>
              <w:top w:val="nil"/>
              <w:left w:val="single" w:sz="2" w:space="0" w:color="auto"/>
              <w:bottom w:val="single" w:sz="2" w:space="0" w:color="auto"/>
              <w:right w:val="single" w:sz="2" w:space="0" w:color="auto"/>
            </w:tcBorders>
            <w:shd w:val="clear" w:color="auto" w:fill="E6E6E6"/>
            <w:hideMark/>
          </w:tcPr>
          <w:p w:rsidR="00A75544" w:rsidRDefault="00A75544">
            <w:pPr>
              <w:keepLines/>
              <w:suppressAutoHyphens w:val="0"/>
              <w:autoSpaceDE w:val="0"/>
              <w:autoSpaceDN w:val="0"/>
              <w:adjustRightInd w:val="0"/>
              <w:spacing w:before="60" w:after="60"/>
              <w:jc w:val="right"/>
              <w:rPr>
                <w:rFonts w:ascii="Arial" w:hAnsi="Arial" w:cs="Arial"/>
                <w:b/>
                <w:bCs/>
                <w:szCs w:val="18"/>
                <w:lang w:eastAsia="fr-FR"/>
              </w:rPr>
            </w:pPr>
            <w:r>
              <w:rPr>
                <w:rFonts w:ascii="Arial" w:hAnsi="Arial" w:cs="Arial"/>
                <w:b/>
                <w:bCs/>
                <w:szCs w:val="18"/>
                <w:lang w:eastAsia="fr-FR"/>
              </w:rPr>
              <w:t>Imputation budgétaire</w:t>
            </w:r>
          </w:p>
          <w:p w:rsidR="00A75544" w:rsidRDefault="00A75544">
            <w:pPr>
              <w:keepLines/>
              <w:suppressAutoHyphens w:val="0"/>
              <w:autoSpaceDE w:val="0"/>
              <w:autoSpaceDN w:val="0"/>
              <w:adjustRightInd w:val="0"/>
              <w:spacing w:before="60" w:after="60"/>
              <w:jc w:val="right"/>
              <w:rPr>
                <w:rFonts w:ascii="Arial" w:hAnsi="Arial" w:cs="Arial"/>
                <w:b/>
                <w:bCs/>
                <w:szCs w:val="18"/>
                <w:lang w:eastAsia="fr-FR"/>
              </w:rPr>
            </w:pPr>
            <w:r>
              <w:rPr>
                <w:rFonts w:ascii="Arial" w:hAnsi="Arial" w:cs="Arial"/>
                <w:b/>
                <w:bCs/>
                <w:szCs w:val="18"/>
                <w:lang w:eastAsia="fr-FR"/>
              </w:rPr>
              <w:t>Code famille</w:t>
            </w:r>
          </w:p>
        </w:tc>
        <w:tc>
          <w:tcPr>
            <w:tcW w:w="4890" w:type="dxa"/>
            <w:tcBorders>
              <w:top w:val="single" w:sz="2" w:space="0" w:color="FFFFFF"/>
              <w:left w:val="single" w:sz="2" w:space="0" w:color="auto"/>
              <w:bottom w:val="single" w:sz="2" w:space="0" w:color="auto"/>
              <w:right w:val="single" w:sz="2" w:space="0" w:color="auto"/>
            </w:tcBorders>
            <w:hideMark/>
          </w:tcPr>
          <w:p w:rsidR="00A75544" w:rsidRDefault="00A75544">
            <w:pPr>
              <w:keepLines/>
              <w:suppressAutoHyphens w:val="0"/>
              <w:autoSpaceDE w:val="0"/>
              <w:autoSpaceDN w:val="0"/>
              <w:adjustRightInd w:val="0"/>
              <w:spacing w:before="60" w:after="60"/>
              <w:rPr>
                <w:rFonts w:ascii="Arial" w:hAnsi="Arial" w:cs="Arial"/>
                <w:szCs w:val="18"/>
                <w:lang w:eastAsia="fr-FR"/>
              </w:rPr>
            </w:pPr>
            <w:r>
              <w:rPr>
                <w:rFonts w:ascii="Arial" w:hAnsi="Arial" w:cs="Arial"/>
                <w:szCs w:val="18"/>
                <w:lang w:eastAsia="fr-FR"/>
              </w:rPr>
              <w:t>…</w:t>
            </w:r>
          </w:p>
          <w:p w:rsidR="00A75544" w:rsidRDefault="007746A4">
            <w:pPr>
              <w:keepLines/>
              <w:suppressAutoHyphens w:val="0"/>
              <w:autoSpaceDE w:val="0"/>
              <w:autoSpaceDN w:val="0"/>
              <w:adjustRightInd w:val="0"/>
              <w:spacing w:before="60" w:after="60"/>
              <w:rPr>
                <w:rFonts w:ascii="Arial" w:hAnsi="Arial" w:cs="Arial"/>
                <w:szCs w:val="18"/>
                <w:lang w:eastAsia="fr-FR"/>
              </w:rPr>
            </w:pPr>
            <w:r>
              <w:rPr>
                <w:rFonts w:ascii="Arial" w:hAnsi="Arial" w:cs="Arial"/>
                <w:szCs w:val="18"/>
                <w:lang w:eastAsia="fr-FR"/>
              </w:rPr>
              <w:t>…</w:t>
            </w:r>
          </w:p>
        </w:tc>
      </w:tr>
    </w:tbl>
    <w:p w:rsidR="00A75544" w:rsidRDefault="00A75544" w:rsidP="005A1F9F">
      <w:pPr>
        <w:keepLines/>
        <w:suppressAutoHyphens w:val="0"/>
        <w:autoSpaceDE w:val="0"/>
        <w:autoSpaceDN w:val="0"/>
        <w:adjustRightInd w:val="0"/>
        <w:rPr>
          <w:rFonts w:ascii="Arial" w:hAnsi="Arial" w:cs="Arial"/>
          <w:sz w:val="4"/>
          <w:lang w:val="nl-NL" w:eastAsia="fr-FR"/>
        </w:rPr>
      </w:pPr>
    </w:p>
    <w:p w:rsidR="00A75544" w:rsidRDefault="00A75544" w:rsidP="005A1F9F">
      <w:pPr>
        <w:keepLines/>
        <w:suppressAutoHyphens w:val="0"/>
        <w:autoSpaceDE w:val="0"/>
        <w:autoSpaceDN w:val="0"/>
        <w:adjustRightInd w:val="0"/>
        <w:rPr>
          <w:rFonts w:ascii="Arial" w:hAnsi="Arial" w:cs="Arial"/>
          <w:sz w:val="4"/>
          <w:lang w:val="nl-NL" w:eastAsia="fr-FR"/>
        </w:rPr>
      </w:pPr>
    </w:p>
    <w:p w:rsidR="00A75544" w:rsidRDefault="00A75544" w:rsidP="005A1F9F">
      <w:pPr>
        <w:keepLines/>
        <w:suppressAutoHyphens w:val="0"/>
        <w:autoSpaceDE w:val="0"/>
        <w:autoSpaceDN w:val="0"/>
        <w:adjustRightInd w:val="0"/>
        <w:rPr>
          <w:rFonts w:ascii="Arial" w:hAnsi="Arial" w:cs="Arial"/>
          <w:sz w:val="4"/>
          <w:lang w:val="nl-NL" w:eastAsia="fr-FR"/>
        </w:rPr>
      </w:pPr>
    </w:p>
    <w:p w:rsidR="00A75544" w:rsidRDefault="00A75544" w:rsidP="005A1F9F">
      <w:pPr>
        <w:keepLines/>
        <w:suppressAutoHyphens w:val="0"/>
        <w:autoSpaceDE w:val="0"/>
        <w:autoSpaceDN w:val="0"/>
        <w:adjustRightInd w:val="0"/>
        <w:rPr>
          <w:rFonts w:ascii="Arial" w:hAnsi="Arial" w:cs="Arial"/>
          <w:sz w:val="4"/>
          <w:lang w:val="nl-NL" w:eastAsia="fr-FR"/>
        </w:rPr>
      </w:pPr>
    </w:p>
    <w:p w:rsidR="00A75544" w:rsidRPr="005A1F9F" w:rsidRDefault="00A75544" w:rsidP="005A1F9F">
      <w:pPr>
        <w:keepLines/>
        <w:suppressAutoHyphens w:val="0"/>
        <w:autoSpaceDE w:val="0"/>
        <w:autoSpaceDN w:val="0"/>
        <w:adjustRightInd w:val="0"/>
        <w:rPr>
          <w:rFonts w:ascii="Arial" w:hAnsi="Arial" w:cs="Arial"/>
          <w:sz w:val="4"/>
          <w:lang w:val="nl-NL" w:eastAsia="fr-FR"/>
        </w:rPr>
      </w:pPr>
    </w:p>
    <w:p w:rsidR="007746A4" w:rsidRDefault="007746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Default="001B40A4" w:rsidP="007746A4"/>
    <w:p w:rsidR="001B40A4" w:rsidRPr="007746A4" w:rsidRDefault="001B40A4" w:rsidP="007746A4">
      <w:bookmarkStart w:id="1" w:name="_GoBack"/>
      <w:bookmarkEnd w:id="1"/>
    </w:p>
    <w:p w:rsidR="00DB65B9" w:rsidRDefault="00DB65B9" w:rsidP="00DB65B9"/>
    <w:p w:rsidR="000D15B6" w:rsidRPr="00BB3B98" w:rsidRDefault="00344A4E" w:rsidP="00137FE6">
      <w:pPr>
        <w:shd w:val="clear" w:color="auto" w:fill="BFBFBF"/>
        <w:tabs>
          <w:tab w:val="left" w:pos="-142"/>
          <w:tab w:val="left" w:pos="4111"/>
        </w:tabs>
        <w:jc w:val="both"/>
        <w:rPr>
          <w:rFonts w:ascii="Arial" w:hAnsi="Arial" w:cs="Arial"/>
          <w:b/>
          <w:bCs/>
          <w:sz w:val="32"/>
          <w:szCs w:val="24"/>
          <w:lang w:eastAsia="fr-FR"/>
        </w:rPr>
      </w:pPr>
      <w:r w:rsidRPr="00BB3B98">
        <w:rPr>
          <w:rFonts w:ascii="Arial" w:hAnsi="Arial" w:cs="Arial"/>
          <w:b/>
          <w:sz w:val="28"/>
          <w:szCs w:val="22"/>
        </w:rPr>
        <w:t xml:space="preserve">E </w:t>
      </w:r>
      <w:r w:rsidR="000D15B6" w:rsidRPr="00BB3B98">
        <w:rPr>
          <w:rFonts w:ascii="Arial" w:hAnsi="Arial" w:cs="Arial"/>
          <w:b/>
          <w:sz w:val="28"/>
          <w:szCs w:val="22"/>
        </w:rPr>
        <w:t xml:space="preserve">- Décision </w:t>
      </w:r>
      <w:r w:rsidR="00713A1E" w:rsidRPr="00BB3B98">
        <w:rPr>
          <w:rFonts w:ascii="Arial" w:hAnsi="Arial" w:cs="Arial"/>
          <w:b/>
          <w:sz w:val="28"/>
          <w:szCs w:val="22"/>
        </w:rPr>
        <w:t xml:space="preserve">du </w:t>
      </w:r>
      <w:r w:rsidR="00724E39" w:rsidRPr="00BB3B98">
        <w:rPr>
          <w:rFonts w:ascii="Arial" w:hAnsi="Arial" w:cs="Arial"/>
          <w:b/>
          <w:sz w:val="28"/>
          <w:szCs w:val="22"/>
        </w:rPr>
        <w:t>Pouvoir Adjudicateur</w:t>
      </w:r>
      <w:r w:rsidR="000D15B6" w:rsidRPr="00BB3B98">
        <w:rPr>
          <w:rFonts w:ascii="Arial" w:hAnsi="Arial" w:cs="Arial"/>
          <w:b/>
          <w:bCs/>
          <w:sz w:val="32"/>
          <w:szCs w:val="24"/>
          <w:lang w:eastAsia="fr-FR"/>
        </w:rPr>
        <w:t xml:space="preserve"> </w:t>
      </w:r>
    </w:p>
    <w:p w:rsidR="000D15B6" w:rsidRPr="00550F0D" w:rsidRDefault="000D15B6" w:rsidP="000D15B6">
      <w:pPr>
        <w:keepLines/>
        <w:widowControl w:val="0"/>
        <w:suppressAutoHyphens w:val="0"/>
        <w:autoSpaceDE w:val="0"/>
        <w:autoSpaceDN w:val="0"/>
        <w:adjustRightInd w:val="0"/>
        <w:rPr>
          <w:rFonts w:ascii="Arial" w:hAnsi="Arial" w:cs="Arial"/>
          <w:sz w:val="10"/>
          <w:szCs w:val="18"/>
          <w:lang w:eastAsia="fr-FR"/>
        </w:rPr>
      </w:pPr>
    </w:p>
    <w:p w:rsidR="000D15B6" w:rsidRPr="000D15B6" w:rsidRDefault="000D15B6" w:rsidP="000D15B6">
      <w:pPr>
        <w:keepLines/>
        <w:widowControl w:val="0"/>
        <w:suppressAutoHyphens w:val="0"/>
        <w:autoSpaceDE w:val="0"/>
        <w:autoSpaceDN w:val="0"/>
        <w:adjustRightInd w:val="0"/>
        <w:rPr>
          <w:rFonts w:ascii="Arial" w:hAnsi="Arial" w:cs="Arial"/>
          <w:color w:val="00B050"/>
          <w:sz w:val="18"/>
          <w:szCs w:val="18"/>
          <w:lang w:eastAsia="fr-FR"/>
        </w:rPr>
      </w:pPr>
      <w:r w:rsidRPr="000D15B6">
        <w:rPr>
          <w:rFonts w:ascii="Arial" w:hAnsi="Arial" w:cs="Arial"/>
          <w:i/>
          <w:iCs/>
          <w:color w:val="00B050"/>
          <w:sz w:val="16"/>
          <w:szCs w:val="16"/>
          <w:lang w:eastAsia="fr-FR"/>
        </w:rPr>
        <w:t xml:space="preserve">Partie réservée </w:t>
      </w:r>
      <w:r w:rsidR="00713A1E">
        <w:rPr>
          <w:rFonts w:ascii="Arial" w:hAnsi="Arial" w:cs="Arial"/>
          <w:i/>
          <w:iCs/>
          <w:color w:val="00B050"/>
          <w:sz w:val="16"/>
          <w:szCs w:val="16"/>
          <w:lang w:eastAsia="fr-FR"/>
        </w:rPr>
        <w:t xml:space="preserve">au </w:t>
      </w:r>
      <w:r w:rsidR="00724E39">
        <w:rPr>
          <w:rFonts w:ascii="Arial" w:hAnsi="Arial" w:cs="Arial"/>
          <w:i/>
          <w:iCs/>
          <w:color w:val="00B050"/>
          <w:sz w:val="16"/>
          <w:szCs w:val="16"/>
          <w:lang w:eastAsia="fr-FR"/>
        </w:rPr>
        <w:t>Pouvoir Adjudicateur</w:t>
      </w:r>
    </w:p>
    <w:p w:rsidR="000D15B6" w:rsidRPr="000D15B6" w:rsidRDefault="000D15B6" w:rsidP="000D15B6">
      <w:pPr>
        <w:keepLines/>
        <w:widowControl w:val="0"/>
        <w:suppressAutoHyphens w:val="0"/>
        <w:autoSpaceDE w:val="0"/>
        <w:autoSpaceDN w:val="0"/>
        <w:adjustRightInd w:val="0"/>
        <w:rPr>
          <w:rFonts w:ascii="Arial" w:hAnsi="Arial" w:cs="Arial"/>
          <w:sz w:val="18"/>
          <w:szCs w:val="18"/>
          <w:lang w:eastAsia="fr-FR"/>
        </w:rPr>
      </w:pPr>
    </w:p>
    <w:p w:rsidR="00344A4E" w:rsidRDefault="00DB65B9" w:rsidP="000D15B6">
      <w:pPr>
        <w:keepLines/>
        <w:widowControl w:val="0"/>
        <w:suppressAutoHyphens w:val="0"/>
        <w:autoSpaceDE w:val="0"/>
        <w:autoSpaceDN w:val="0"/>
        <w:adjustRightInd w:val="0"/>
        <w:rPr>
          <w:rFonts w:ascii="Arial" w:hAnsi="Arial" w:cs="Arial"/>
          <w:b/>
          <w:bCs/>
          <w:sz w:val="18"/>
          <w:szCs w:val="18"/>
          <w:lang w:eastAsia="fr-FR"/>
        </w:rPr>
      </w:pPr>
      <w:bookmarkStart w:id="2" w:name="LOTUNNIQUEG"/>
      <w:r>
        <w:rPr>
          <w:rFonts w:ascii="Arial" w:hAnsi="Arial" w:cs="Arial"/>
          <w:b/>
          <w:bCs/>
          <w:sz w:val="18"/>
          <w:szCs w:val="18"/>
          <w:lang w:eastAsia="fr-FR"/>
        </w:rPr>
        <w:t>La présente offre est acceptée.</w:t>
      </w:r>
    </w:p>
    <w:bookmarkEnd w:id="2"/>
    <w:p w:rsidR="000D15B6" w:rsidRPr="000D15B6" w:rsidRDefault="000D15B6" w:rsidP="000D15B6">
      <w:pPr>
        <w:keepLines/>
        <w:widowControl w:val="0"/>
        <w:suppressAutoHyphens w:val="0"/>
        <w:autoSpaceDE w:val="0"/>
        <w:autoSpaceDN w:val="0"/>
        <w:adjustRightInd w:val="0"/>
        <w:rPr>
          <w:rFonts w:ascii="Arial" w:hAnsi="Arial" w:cs="Arial"/>
          <w:sz w:val="18"/>
          <w:szCs w:val="18"/>
          <w:lang w:eastAsia="fr-FR"/>
        </w:rPr>
      </w:pPr>
    </w:p>
    <w:p w:rsidR="000D15B6" w:rsidRPr="000D15B6" w:rsidRDefault="000D15B6" w:rsidP="000D15B6">
      <w:pPr>
        <w:keepLines/>
        <w:widowControl w:val="0"/>
        <w:suppressAutoHyphens w:val="0"/>
        <w:autoSpaceDE w:val="0"/>
        <w:autoSpaceDN w:val="0"/>
        <w:adjustRightInd w:val="0"/>
        <w:rPr>
          <w:rFonts w:ascii="Arial" w:hAnsi="Arial" w:cs="Arial"/>
          <w:sz w:val="18"/>
          <w:szCs w:val="18"/>
          <w:lang w:eastAsia="fr-FR"/>
        </w:rPr>
      </w:pPr>
      <w:r w:rsidRPr="000D15B6">
        <w:rPr>
          <w:rFonts w:ascii="Arial" w:hAnsi="Arial" w:cs="Arial"/>
          <w:sz w:val="18"/>
          <w:szCs w:val="18"/>
          <w:lang w:eastAsia="fr-FR"/>
        </w:rPr>
        <w:t>Elle est complétée par les annexes suivantes :</w:t>
      </w:r>
    </w:p>
    <w:p w:rsidR="000D15B6" w:rsidRPr="000D15B6" w:rsidRDefault="000D15B6" w:rsidP="000D15B6">
      <w:pPr>
        <w:keepLines/>
        <w:widowControl w:val="0"/>
        <w:suppressAutoHyphens w:val="0"/>
        <w:autoSpaceDE w:val="0"/>
        <w:autoSpaceDN w:val="0"/>
        <w:adjustRightInd w:val="0"/>
        <w:rPr>
          <w:rFonts w:ascii="Arial" w:hAnsi="Arial" w:cs="Arial"/>
          <w:szCs w:val="18"/>
          <w:lang w:eastAsia="fr-FR"/>
        </w:rPr>
      </w:pPr>
    </w:p>
    <w:p w:rsidR="000D15B6" w:rsidRPr="000D15B6" w:rsidRDefault="00117290" w:rsidP="00117290">
      <w:pPr>
        <w:keepLines/>
        <w:widowControl w:val="0"/>
        <w:tabs>
          <w:tab w:val="left" w:pos="1134"/>
        </w:tabs>
        <w:suppressAutoHyphens w:val="0"/>
        <w:autoSpaceDE w:val="0"/>
        <w:autoSpaceDN w:val="0"/>
        <w:adjustRightInd w:val="0"/>
        <w:ind w:firstLine="709"/>
        <w:rPr>
          <w:rFonts w:ascii="Arial" w:hAnsi="Arial" w:cs="Arial"/>
          <w:sz w:val="18"/>
          <w:szCs w:val="18"/>
          <w:lang w:eastAsia="fr-FR"/>
        </w:rPr>
      </w:pPr>
      <w:r>
        <w:rPr>
          <w:rFonts w:ascii="Arial" w:hAnsi="Arial" w:cs="Arial"/>
          <w:sz w:val="18"/>
          <w:szCs w:val="18"/>
          <w:lang w:eastAsia="fr-FR"/>
        </w:rPr>
        <w:fldChar w:fldCharType="begin">
          <w:ffData>
            <w:name w:val="CaseACocher111"/>
            <w:enabled/>
            <w:calcOnExit w:val="0"/>
            <w:checkBox>
              <w:sizeAuto/>
              <w:default w:val="1"/>
            </w:checkBox>
          </w:ffData>
        </w:fldChar>
      </w:r>
      <w:bookmarkStart w:id="3" w:name="CaseACocher111"/>
      <w:r>
        <w:rPr>
          <w:rFonts w:ascii="Arial" w:hAnsi="Arial" w:cs="Arial"/>
          <w:sz w:val="18"/>
          <w:szCs w:val="18"/>
          <w:lang w:eastAsia="fr-FR"/>
        </w:rPr>
        <w:instrText xml:space="preserve"> FORMCHECKBOX </w:instrText>
      </w:r>
      <w:r w:rsidR="00C276FA">
        <w:rPr>
          <w:rFonts w:ascii="Arial" w:hAnsi="Arial" w:cs="Arial"/>
          <w:sz w:val="18"/>
          <w:szCs w:val="18"/>
          <w:lang w:eastAsia="fr-FR"/>
        </w:rPr>
      </w:r>
      <w:r w:rsidR="00C276FA">
        <w:rPr>
          <w:rFonts w:ascii="Arial" w:hAnsi="Arial" w:cs="Arial"/>
          <w:sz w:val="18"/>
          <w:szCs w:val="18"/>
          <w:lang w:eastAsia="fr-FR"/>
        </w:rPr>
        <w:fldChar w:fldCharType="separate"/>
      </w:r>
      <w:r>
        <w:rPr>
          <w:rFonts w:ascii="Arial" w:hAnsi="Arial" w:cs="Arial"/>
          <w:sz w:val="18"/>
          <w:szCs w:val="18"/>
          <w:lang w:eastAsia="fr-FR"/>
        </w:rPr>
        <w:fldChar w:fldCharType="end"/>
      </w:r>
      <w:bookmarkEnd w:id="3"/>
      <w:r w:rsidR="000D15B6" w:rsidRPr="000D15B6">
        <w:rPr>
          <w:rFonts w:ascii="Arial" w:hAnsi="Arial" w:cs="Arial"/>
          <w:sz w:val="18"/>
          <w:szCs w:val="18"/>
          <w:lang w:eastAsia="fr-FR"/>
        </w:rPr>
        <w:t xml:space="preserve"> </w:t>
      </w:r>
      <w:r w:rsidR="000D15B6" w:rsidRPr="000D15B6">
        <w:rPr>
          <w:rFonts w:ascii="Arial" w:hAnsi="Arial" w:cs="Arial"/>
          <w:sz w:val="18"/>
          <w:szCs w:val="18"/>
          <w:lang w:eastAsia="fr-FR"/>
        </w:rPr>
        <w:tab/>
        <w:t xml:space="preserve">Annexe financière </w:t>
      </w:r>
    </w:p>
    <w:p w:rsidR="000D15B6" w:rsidRPr="000D15B6" w:rsidRDefault="002236CC" w:rsidP="00077F11">
      <w:pPr>
        <w:keepLines/>
        <w:widowControl w:val="0"/>
        <w:tabs>
          <w:tab w:val="left" w:pos="1134"/>
        </w:tabs>
        <w:suppressAutoHyphens w:val="0"/>
        <w:autoSpaceDE w:val="0"/>
        <w:autoSpaceDN w:val="0"/>
        <w:adjustRightInd w:val="0"/>
        <w:ind w:firstLine="709"/>
        <w:rPr>
          <w:rFonts w:ascii="Arial" w:hAnsi="Arial" w:cs="Arial"/>
          <w:sz w:val="18"/>
          <w:szCs w:val="18"/>
          <w:lang w:eastAsia="fr-FR"/>
        </w:rPr>
      </w:pPr>
      <w:r>
        <w:rPr>
          <w:rFonts w:ascii="Arial" w:hAnsi="Arial" w:cs="Arial"/>
          <w:sz w:val="18"/>
          <w:szCs w:val="18"/>
          <w:lang w:eastAsia="fr-FR"/>
        </w:rPr>
        <w:fldChar w:fldCharType="begin">
          <w:ffData>
            <w:name w:val=""/>
            <w:enabled/>
            <w:calcOnExit w:val="0"/>
            <w:checkBox>
              <w:sizeAuto/>
              <w:default w:val="0"/>
            </w:checkBox>
          </w:ffData>
        </w:fldChar>
      </w:r>
      <w:r>
        <w:rPr>
          <w:rFonts w:ascii="Arial" w:hAnsi="Arial" w:cs="Arial"/>
          <w:sz w:val="18"/>
          <w:szCs w:val="18"/>
          <w:lang w:eastAsia="fr-FR"/>
        </w:rPr>
        <w:instrText xml:space="preserve"> FORMCHECKBOX </w:instrText>
      </w:r>
      <w:r w:rsidR="00C276FA">
        <w:rPr>
          <w:rFonts w:ascii="Arial" w:hAnsi="Arial" w:cs="Arial"/>
          <w:sz w:val="18"/>
          <w:szCs w:val="18"/>
          <w:lang w:eastAsia="fr-FR"/>
        </w:rPr>
      </w:r>
      <w:r w:rsidR="00C276FA">
        <w:rPr>
          <w:rFonts w:ascii="Arial" w:hAnsi="Arial" w:cs="Arial"/>
          <w:sz w:val="18"/>
          <w:szCs w:val="18"/>
          <w:lang w:eastAsia="fr-FR"/>
        </w:rPr>
        <w:fldChar w:fldCharType="separate"/>
      </w:r>
      <w:r>
        <w:rPr>
          <w:rFonts w:ascii="Arial" w:hAnsi="Arial" w:cs="Arial"/>
          <w:sz w:val="18"/>
          <w:szCs w:val="18"/>
          <w:lang w:eastAsia="fr-FR"/>
        </w:rPr>
        <w:fldChar w:fldCharType="end"/>
      </w:r>
      <w:r w:rsidR="000D15B6" w:rsidRPr="000D15B6">
        <w:rPr>
          <w:rFonts w:ascii="Arial" w:hAnsi="Arial" w:cs="Arial"/>
          <w:sz w:val="18"/>
          <w:szCs w:val="18"/>
          <w:lang w:eastAsia="fr-FR"/>
        </w:rPr>
        <w:t xml:space="preserve"> </w:t>
      </w:r>
      <w:r w:rsidR="000D15B6" w:rsidRPr="000D15B6">
        <w:rPr>
          <w:rFonts w:ascii="Arial" w:hAnsi="Arial" w:cs="Arial"/>
          <w:sz w:val="18"/>
          <w:szCs w:val="18"/>
          <w:lang w:eastAsia="fr-FR"/>
        </w:rPr>
        <w:tab/>
        <w:t xml:space="preserve">Autres annexes </w:t>
      </w:r>
    </w:p>
    <w:p w:rsidR="000D15B6" w:rsidRPr="000D15B6" w:rsidRDefault="000D15B6" w:rsidP="000D15B6">
      <w:pPr>
        <w:keepLines/>
        <w:widowControl w:val="0"/>
        <w:suppressAutoHyphens w:val="0"/>
        <w:autoSpaceDE w:val="0"/>
        <w:autoSpaceDN w:val="0"/>
        <w:adjustRightInd w:val="0"/>
        <w:rPr>
          <w:rFonts w:ascii="Arial" w:hAnsi="Arial" w:cs="Arial"/>
          <w:sz w:val="2"/>
          <w:szCs w:val="2"/>
          <w:lang w:eastAsia="fr-FR"/>
        </w:rPr>
      </w:pPr>
    </w:p>
    <w:p w:rsidR="000D15B6" w:rsidRPr="000D15B6" w:rsidRDefault="000D15B6" w:rsidP="000D15B6">
      <w:pPr>
        <w:keepLines/>
        <w:widowControl w:val="0"/>
        <w:suppressAutoHyphens w:val="0"/>
        <w:autoSpaceDE w:val="0"/>
        <w:autoSpaceDN w:val="0"/>
        <w:adjustRightInd w:val="0"/>
        <w:rPr>
          <w:rFonts w:ascii="Arial" w:hAnsi="Arial" w:cs="Arial"/>
          <w:szCs w:val="18"/>
          <w:lang w:eastAsia="fr-FR"/>
        </w:rPr>
      </w:pPr>
    </w:p>
    <w:p w:rsidR="000D15B6" w:rsidRPr="000D15B6" w:rsidRDefault="000D15B6" w:rsidP="000D15B6">
      <w:pPr>
        <w:keepLines/>
        <w:widowControl w:val="0"/>
        <w:suppressAutoHyphens w:val="0"/>
        <w:autoSpaceDE w:val="0"/>
        <w:autoSpaceDN w:val="0"/>
        <w:adjustRightInd w:val="0"/>
        <w:rPr>
          <w:rFonts w:ascii="Arial" w:hAnsi="Arial" w:cs="Arial"/>
          <w:szCs w:val="18"/>
          <w:lang w:eastAsia="fr-FR"/>
        </w:rPr>
      </w:pPr>
    </w:p>
    <w:p w:rsidR="000D15B6" w:rsidRPr="000D15B6" w:rsidRDefault="003E7FF3" w:rsidP="000D15B6">
      <w:pPr>
        <w:keepLines/>
        <w:widowControl w:val="0"/>
        <w:suppressAutoHyphens w:val="0"/>
        <w:autoSpaceDE w:val="0"/>
        <w:autoSpaceDN w:val="0"/>
        <w:adjustRightInd w:val="0"/>
        <w:ind w:firstLine="4536"/>
        <w:rPr>
          <w:rFonts w:ascii="Arial" w:hAnsi="Arial" w:cs="Arial"/>
          <w:sz w:val="18"/>
          <w:szCs w:val="18"/>
          <w:lang w:eastAsia="fr-FR"/>
        </w:rPr>
      </w:pPr>
      <w:r>
        <w:rPr>
          <w:rFonts w:ascii="Arial" w:hAnsi="Arial" w:cs="Arial"/>
          <w:sz w:val="18"/>
          <w:szCs w:val="18"/>
          <w:lang w:eastAsia="fr-FR"/>
        </w:rPr>
        <w:t>Pointe-à-Pitre</w:t>
      </w:r>
      <w:r w:rsidR="000D15B6" w:rsidRPr="000D15B6">
        <w:rPr>
          <w:rFonts w:ascii="Arial" w:hAnsi="Arial" w:cs="Arial"/>
          <w:sz w:val="18"/>
          <w:szCs w:val="18"/>
          <w:lang w:eastAsia="fr-FR"/>
        </w:rPr>
        <w:t xml:space="preserve">, le </w:t>
      </w:r>
    </w:p>
    <w:p w:rsidR="000D15B6" w:rsidRPr="000D15B6" w:rsidRDefault="000D15B6" w:rsidP="000D15B6">
      <w:pPr>
        <w:keepLines/>
        <w:widowControl w:val="0"/>
        <w:suppressAutoHyphens w:val="0"/>
        <w:autoSpaceDE w:val="0"/>
        <w:autoSpaceDN w:val="0"/>
        <w:adjustRightInd w:val="0"/>
        <w:ind w:firstLine="4536"/>
        <w:rPr>
          <w:rFonts w:ascii="Arial" w:hAnsi="Arial" w:cs="Arial"/>
          <w:szCs w:val="18"/>
          <w:lang w:eastAsia="fr-FR"/>
        </w:rPr>
      </w:pPr>
    </w:p>
    <w:p w:rsidR="000D15B6" w:rsidRPr="000D15B6" w:rsidRDefault="000D15B6" w:rsidP="000D15B6">
      <w:pPr>
        <w:keepLines/>
        <w:widowControl w:val="0"/>
        <w:suppressAutoHyphens w:val="0"/>
        <w:autoSpaceDE w:val="0"/>
        <w:autoSpaceDN w:val="0"/>
        <w:adjustRightInd w:val="0"/>
        <w:ind w:left="3827" w:firstLine="709"/>
        <w:rPr>
          <w:rFonts w:ascii="Arial" w:hAnsi="Arial" w:cs="Arial"/>
          <w:sz w:val="18"/>
          <w:szCs w:val="18"/>
          <w:lang w:eastAsia="fr-FR"/>
        </w:rPr>
      </w:pPr>
      <w:r w:rsidRPr="000D15B6">
        <w:rPr>
          <w:rFonts w:ascii="Arial" w:hAnsi="Arial" w:cs="Arial"/>
          <w:sz w:val="18"/>
          <w:szCs w:val="18"/>
          <w:lang w:eastAsia="fr-FR"/>
        </w:rPr>
        <w:t xml:space="preserve">Le représentant </w:t>
      </w:r>
      <w:r w:rsidR="00713A1E">
        <w:rPr>
          <w:rFonts w:ascii="Arial" w:hAnsi="Arial" w:cs="Arial"/>
          <w:sz w:val="18"/>
          <w:szCs w:val="18"/>
          <w:lang w:eastAsia="fr-FR"/>
        </w:rPr>
        <w:t xml:space="preserve">du </w:t>
      </w:r>
      <w:r w:rsidR="00724E39">
        <w:rPr>
          <w:rFonts w:ascii="Arial" w:hAnsi="Arial" w:cs="Arial"/>
          <w:sz w:val="18"/>
          <w:szCs w:val="18"/>
          <w:lang w:eastAsia="fr-FR"/>
        </w:rPr>
        <w:t>Pouvoir Adjudicateur</w:t>
      </w:r>
      <w:r w:rsidRPr="000D15B6">
        <w:rPr>
          <w:rFonts w:ascii="Arial" w:hAnsi="Arial" w:cs="Arial"/>
          <w:sz w:val="18"/>
          <w:szCs w:val="18"/>
          <w:lang w:eastAsia="fr-FR"/>
        </w:rPr>
        <w:t>,</w:t>
      </w:r>
    </w:p>
    <w:p w:rsidR="000D15B6" w:rsidRDefault="000F346E" w:rsidP="000D15B6">
      <w:pPr>
        <w:keepLines/>
        <w:widowControl w:val="0"/>
        <w:suppressAutoHyphens w:val="0"/>
        <w:autoSpaceDE w:val="0"/>
        <w:autoSpaceDN w:val="0"/>
        <w:adjustRightInd w:val="0"/>
        <w:ind w:firstLine="4536"/>
        <w:rPr>
          <w:rFonts w:ascii="Arial" w:hAnsi="Arial" w:cs="Arial"/>
          <w:sz w:val="18"/>
          <w:szCs w:val="18"/>
          <w:lang w:eastAsia="fr-FR"/>
        </w:rPr>
      </w:pPr>
      <w:r>
        <w:rPr>
          <w:rFonts w:ascii="Arial" w:hAnsi="Arial" w:cs="Arial"/>
          <w:sz w:val="18"/>
          <w:szCs w:val="18"/>
          <w:lang w:eastAsia="fr-FR"/>
        </w:rPr>
        <w:t>le</w:t>
      </w:r>
      <w:r w:rsidR="000D15B6" w:rsidRPr="000D15B6">
        <w:rPr>
          <w:rFonts w:ascii="Arial" w:hAnsi="Arial" w:cs="Arial"/>
          <w:sz w:val="18"/>
          <w:szCs w:val="18"/>
          <w:lang w:eastAsia="fr-FR"/>
        </w:rPr>
        <w:t xml:space="preserve"> </w:t>
      </w:r>
      <w:r>
        <w:rPr>
          <w:rFonts w:ascii="Arial" w:hAnsi="Arial" w:cs="Arial"/>
          <w:sz w:val="18"/>
          <w:szCs w:val="18"/>
          <w:lang w:eastAsia="fr-FR"/>
        </w:rPr>
        <w:t>Directeur</w:t>
      </w:r>
      <w:r w:rsidR="000D15B6" w:rsidRPr="000D15B6">
        <w:rPr>
          <w:rFonts w:ascii="Arial" w:hAnsi="Arial" w:cs="Arial"/>
          <w:sz w:val="18"/>
          <w:szCs w:val="18"/>
          <w:lang w:eastAsia="fr-FR"/>
        </w:rPr>
        <w:t xml:space="preserve"> </w:t>
      </w:r>
      <w:r w:rsidR="007746A4">
        <w:rPr>
          <w:rFonts w:ascii="Arial" w:hAnsi="Arial" w:cs="Arial"/>
          <w:sz w:val="18"/>
          <w:szCs w:val="18"/>
          <w:lang w:eastAsia="fr-FR"/>
        </w:rPr>
        <w:t>g</w:t>
      </w:r>
      <w:r w:rsidR="00713A1E">
        <w:rPr>
          <w:rFonts w:ascii="Arial" w:hAnsi="Arial" w:cs="Arial"/>
          <w:sz w:val="18"/>
          <w:szCs w:val="18"/>
          <w:lang w:eastAsia="fr-FR"/>
        </w:rPr>
        <w:t>énéral du C</w:t>
      </w:r>
      <w:r w:rsidR="00344A4E">
        <w:rPr>
          <w:rFonts w:ascii="Arial" w:hAnsi="Arial" w:cs="Arial"/>
          <w:sz w:val="18"/>
          <w:szCs w:val="18"/>
          <w:lang w:eastAsia="fr-FR"/>
        </w:rPr>
        <w:t>rous d</w:t>
      </w:r>
      <w:r w:rsidR="003E7FF3">
        <w:rPr>
          <w:rFonts w:ascii="Arial" w:hAnsi="Arial" w:cs="Arial"/>
          <w:sz w:val="18"/>
          <w:szCs w:val="18"/>
          <w:lang w:eastAsia="fr-FR"/>
        </w:rPr>
        <w:t xml:space="preserve">es Antilles </w:t>
      </w:r>
      <w:r>
        <w:rPr>
          <w:rFonts w:ascii="Arial" w:hAnsi="Arial" w:cs="Arial"/>
          <w:sz w:val="18"/>
          <w:szCs w:val="18"/>
          <w:lang w:eastAsia="fr-FR"/>
        </w:rPr>
        <w:t>et de la</w:t>
      </w:r>
      <w:r w:rsidR="003E7FF3">
        <w:rPr>
          <w:rFonts w:ascii="Arial" w:hAnsi="Arial" w:cs="Arial"/>
          <w:sz w:val="18"/>
          <w:szCs w:val="18"/>
          <w:lang w:eastAsia="fr-FR"/>
        </w:rPr>
        <w:t xml:space="preserve"> Guyane</w:t>
      </w:r>
      <w:r w:rsidR="00713A1E">
        <w:rPr>
          <w:rFonts w:ascii="Arial" w:hAnsi="Arial" w:cs="Arial"/>
          <w:sz w:val="18"/>
          <w:szCs w:val="18"/>
          <w:lang w:eastAsia="fr-FR"/>
        </w:rPr>
        <w:t>,</w:t>
      </w:r>
    </w:p>
    <w:p w:rsidR="003E7FF3" w:rsidRPr="000D15B6" w:rsidRDefault="003E7FF3" w:rsidP="000D15B6">
      <w:pPr>
        <w:keepLines/>
        <w:widowControl w:val="0"/>
        <w:suppressAutoHyphens w:val="0"/>
        <w:autoSpaceDE w:val="0"/>
        <w:autoSpaceDN w:val="0"/>
        <w:adjustRightInd w:val="0"/>
        <w:ind w:firstLine="4536"/>
        <w:rPr>
          <w:rFonts w:ascii="Arial" w:hAnsi="Arial" w:cs="Arial"/>
          <w:lang w:eastAsia="fr-FR"/>
        </w:rPr>
      </w:pPr>
    </w:p>
    <w:p w:rsidR="000D15B6" w:rsidRPr="000D15B6" w:rsidRDefault="000D15B6" w:rsidP="000D15B6">
      <w:pPr>
        <w:keepLines/>
        <w:widowControl w:val="0"/>
        <w:suppressAutoHyphens w:val="0"/>
        <w:autoSpaceDE w:val="0"/>
        <w:autoSpaceDN w:val="0"/>
        <w:adjustRightInd w:val="0"/>
        <w:ind w:firstLine="4536"/>
        <w:rPr>
          <w:rFonts w:ascii="Arial" w:hAnsi="Arial" w:cs="Arial"/>
          <w:lang w:eastAsia="fr-FR"/>
        </w:rPr>
      </w:pPr>
    </w:p>
    <w:p w:rsidR="000D15B6" w:rsidRPr="000D15B6" w:rsidRDefault="000D15B6" w:rsidP="000D15B6">
      <w:pPr>
        <w:keepLines/>
        <w:widowControl w:val="0"/>
        <w:suppressAutoHyphens w:val="0"/>
        <w:autoSpaceDE w:val="0"/>
        <w:autoSpaceDN w:val="0"/>
        <w:adjustRightInd w:val="0"/>
        <w:ind w:firstLine="4536"/>
        <w:rPr>
          <w:rFonts w:ascii="Arial" w:hAnsi="Arial" w:cs="Arial"/>
          <w:lang w:eastAsia="fr-FR"/>
        </w:rPr>
      </w:pPr>
    </w:p>
    <w:p w:rsidR="000D15B6" w:rsidRPr="000D15B6" w:rsidRDefault="000D15B6" w:rsidP="000D15B6">
      <w:pPr>
        <w:keepLines/>
        <w:widowControl w:val="0"/>
        <w:suppressAutoHyphens w:val="0"/>
        <w:autoSpaceDE w:val="0"/>
        <w:autoSpaceDN w:val="0"/>
        <w:adjustRightInd w:val="0"/>
        <w:ind w:firstLine="4536"/>
        <w:rPr>
          <w:rFonts w:ascii="Arial" w:hAnsi="Arial" w:cs="Arial"/>
          <w:lang w:eastAsia="fr-FR"/>
        </w:rPr>
      </w:pPr>
    </w:p>
    <w:p w:rsidR="000D15B6" w:rsidRPr="000D15B6" w:rsidRDefault="000D15B6" w:rsidP="000D15B6">
      <w:pPr>
        <w:keepLines/>
        <w:widowControl w:val="0"/>
        <w:suppressAutoHyphens w:val="0"/>
        <w:autoSpaceDE w:val="0"/>
        <w:autoSpaceDN w:val="0"/>
        <w:adjustRightInd w:val="0"/>
        <w:rPr>
          <w:rFonts w:ascii="Arial" w:hAnsi="Arial" w:cs="Arial"/>
          <w:lang w:eastAsia="fr-FR"/>
        </w:rPr>
      </w:pPr>
    </w:p>
    <w:p w:rsidR="000D15B6" w:rsidRDefault="000D15B6" w:rsidP="000D15B6">
      <w:pPr>
        <w:keepLines/>
        <w:widowControl w:val="0"/>
        <w:suppressAutoHyphens w:val="0"/>
        <w:autoSpaceDE w:val="0"/>
        <w:autoSpaceDN w:val="0"/>
        <w:adjustRightInd w:val="0"/>
        <w:ind w:firstLine="4536"/>
        <w:rPr>
          <w:rFonts w:ascii="Arial" w:hAnsi="Arial" w:cs="Arial"/>
          <w:lang w:eastAsia="fr-FR"/>
        </w:rPr>
      </w:pPr>
    </w:p>
    <w:p w:rsidR="00A05DDD" w:rsidRDefault="00A05DDD" w:rsidP="000D15B6">
      <w:pPr>
        <w:keepLines/>
        <w:widowControl w:val="0"/>
        <w:suppressAutoHyphens w:val="0"/>
        <w:autoSpaceDE w:val="0"/>
        <w:autoSpaceDN w:val="0"/>
        <w:adjustRightInd w:val="0"/>
        <w:ind w:firstLine="4536"/>
        <w:rPr>
          <w:rFonts w:ascii="Arial" w:hAnsi="Arial" w:cs="Arial"/>
          <w:lang w:eastAsia="fr-FR"/>
        </w:rPr>
      </w:pPr>
    </w:p>
    <w:p w:rsidR="00A05DDD" w:rsidRDefault="00A05DDD" w:rsidP="000D15B6">
      <w:pPr>
        <w:keepLines/>
        <w:widowControl w:val="0"/>
        <w:suppressAutoHyphens w:val="0"/>
        <w:autoSpaceDE w:val="0"/>
        <w:autoSpaceDN w:val="0"/>
        <w:adjustRightInd w:val="0"/>
        <w:ind w:firstLine="4536"/>
        <w:rPr>
          <w:rFonts w:ascii="Arial" w:hAnsi="Arial" w:cs="Arial"/>
          <w:lang w:eastAsia="fr-FR"/>
        </w:rPr>
      </w:pPr>
    </w:p>
    <w:p w:rsidR="007746A4" w:rsidRDefault="007746A4" w:rsidP="000D15B6">
      <w:pPr>
        <w:keepLines/>
        <w:widowControl w:val="0"/>
        <w:suppressAutoHyphens w:val="0"/>
        <w:autoSpaceDE w:val="0"/>
        <w:autoSpaceDN w:val="0"/>
        <w:adjustRightInd w:val="0"/>
        <w:ind w:firstLine="4536"/>
        <w:rPr>
          <w:rFonts w:ascii="Arial" w:hAnsi="Arial" w:cs="Arial"/>
          <w:lang w:eastAsia="fr-FR"/>
        </w:rPr>
      </w:pPr>
    </w:p>
    <w:p w:rsidR="007746A4" w:rsidRDefault="007746A4" w:rsidP="000D15B6">
      <w:pPr>
        <w:keepLines/>
        <w:widowControl w:val="0"/>
        <w:suppressAutoHyphens w:val="0"/>
        <w:autoSpaceDE w:val="0"/>
        <w:autoSpaceDN w:val="0"/>
        <w:adjustRightInd w:val="0"/>
        <w:ind w:firstLine="4536"/>
        <w:rPr>
          <w:rFonts w:ascii="Arial" w:hAnsi="Arial" w:cs="Arial"/>
          <w:lang w:eastAsia="fr-FR"/>
        </w:rPr>
      </w:pPr>
    </w:p>
    <w:p w:rsidR="007746A4" w:rsidRDefault="007746A4" w:rsidP="000D15B6">
      <w:pPr>
        <w:keepLines/>
        <w:widowControl w:val="0"/>
        <w:suppressAutoHyphens w:val="0"/>
        <w:autoSpaceDE w:val="0"/>
        <w:autoSpaceDN w:val="0"/>
        <w:adjustRightInd w:val="0"/>
        <w:ind w:firstLine="4536"/>
        <w:rPr>
          <w:rFonts w:ascii="Arial" w:hAnsi="Arial" w:cs="Arial"/>
          <w:lang w:eastAsia="fr-FR"/>
        </w:rPr>
      </w:pPr>
    </w:p>
    <w:p w:rsidR="00840284" w:rsidRDefault="00840284" w:rsidP="000D15B6">
      <w:pPr>
        <w:keepLines/>
        <w:widowControl w:val="0"/>
        <w:suppressAutoHyphens w:val="0"/>
        <w:autoSpaceDE w:val="0"/>
        <w:autoSpaceDN w:val="0"/>
        <w:adjustRightInd w:val="0"/>
        <w:ind w:firstLine="4536"/>
        <w:rPr>
          <w:rFonts w:ascii="Arial" w:hAnsi="Arial" w:cs="Arial"/>
          <w:lang w:eastAsia="fr-FR"/>
        </w:rPr>
      </w:pPr>
    </w:p>
    <w:p w:rsidR="00840284" w:rsidRDefault="00840284" w:rsidP="000D15B6">
      <w:pPr>
        <w:keepLines/>
        <w:widowControl w:val="0"/>
        <w:suppressAutoHyphens w:val="0"/>
        <w:autoSpaceDE w:val="0"/>
        <w:autoSpaceDN w:val="0"/>
        <w:adjustRightInd w:val="0"/>
        <w:ind w:firstLine="4536"/>
        <w:rPr>
          <w:rFonts w:ascii="Arial" w:hAnsi="Arial" w:cs="Arial"/>
          <w:lang w:eastAsia="fr-FR"/>
        </w:rPr>
      </w:pPr>
    </w:p>
    <w:p w:rsidR="003E7FF3" w:rsidRDefault="003E7FF3" w:rsidP="000D15B6">
      <w:pPr>
        <w:keepLines/>
        <w:widowControl w:val="0"/>
        <w:suppressAutoHyphens w:val="0"/>
        <w:autoSpaceDE w:val="0"/>
        <w:autoSpaceDN w:val="0"/>
        <w:adjustRightInd w:val="0"/>
        <w:ind w:firstLine="4536"/>
        <w:rPr>
          <w:rFonts w:ascii="Arial" w:hAnsi="Arial" w:cs="Arial"/>
          <w:lang w:eastAsia="fr-FR"/>
        </w:rPr>
      </w:pPr>
    </w:p>
    <w:p w:rsidR="00840284" w:rsidRDefault="00840284" w:rsidP="000D15B6">
      <w:pPr>
        <w:keepLines/>
        <w:widowControl w:val="0"/>
        <w:suppressAutoHyphens w:val="0"/>
        <w:autoSpaceDE w:val="0"/>
        <w:autoSpaceDN w:val="0"/>
        <w:adjustRightInd w:val="0"/>
        <w:ind w:firstLine="4536"/>
        <w:rPr>
          <w:rFonts w:ascii="Arial" w:hAnsi="Arial" w:cs="Arial"/>
          <w:lang w:eastAsia="fr-FR"/>
        </w:rPr>
      </w:pPr>
    </w:p>
    <w:p w:rsidR="00840284" w:rsidRDefault="00840284" w:rsidP="000D15B6">
      <w:pPr>
        <w:keepLines/>
        <w:widowControl w:val="0"/>
        <w:suppressAutoHyphens w:val="0"/>
        <w:autoSpaceDE w:val="0"/>
        <w:autoSpaceDN w:val="0"/>
        <w:adjustRightInd w:val="0"/>
        <w:ind w:firstLine="4536"/>
        <w:rPr>
          <w:rFonts w:ascii="Arial" w:hAnsi="Arial" w:cs="Arial"/>
          <w:lang w:eastAsia="fr-FR"/>
        </w:rPr>
      </w:pPr>
    </w:p>
    <w:p w:rsidR="00A05DDD" w:rsidRDefault="00A05DDD" w:rsidP="000D15B6">
      <w:pPr>
        <w:keepLines/>
        <w:widowControl w:val="0"/>
        <w:suppressAutoHyphens w:val="0"/>
        <w:autoSpaceDE w:val="0"/>
        <w:autoSpaceDN w:val="0"/>
        <w:adjustRightInd w:val="0"/>
        <w:ind w:firstLine="4536"/>
        <w:rPr>
          <w:rFonts w:ascii="Arial" w:hAnsi="Arial" w:cs="Arial"/>
          <w:lang w:eastAsia="fr-FR"/>
        </w:rPr>
      </w:pPr>
    </w:p>
    <w:p w:rsidR="000D15B6" w:rsidRPr="00BB3B98" w:rsidRDefault="00344A4E" w:rsidP="00137FE6">
      <w:pPr>
        <w:shd w:val="clear" w:color="auto" w:fill="BFBFBF"/>
        <w:tabs>
          <w:tab w:val="left" w:pos="-142"/>
          <w:tab w:val="left" w:pos="4111"/>
        </w:tabs>
        <w:jc w:val="both"/>
        <w:rPr>
          <w:rFonts w:ascii="Arial" w:hAnsi="Arial" w:cs="Arial"/>
          <w:b/>
          <w:bCs/>
          <w:sz w:val="28"/>
          <w:szCs w:val="24"/>
          <w:lang w:eastAsia="fr-FR"/>
        </w:rPr>
      </w:pPr>
      <w:r w:rsidRPr="00BB3B98">
        <w:rPr>
          <w:rFonts w:ascii="Arial" w:hAnsi="Arial" w:cs="Arial"/>
          <w:b/>
          <w:bCs/>
          <w:sz w:val="28"/>
          <w:szCs w:val="24"/>
          <w:lang w:eastAsia="fr-FR"/>
        </w:rPr>
        <w:t xml:space="preserve">F </w:t>
      </w:r>
      <w:r w:rsidR="000D15B6" w:rsidRPr="00BB3B98">
        <w:rPr>
          <w:rFonts w:ascii="Arial" w:hAnsi="Arial" w:cs="Arial"/>
          <w:b/>
          <w:bCs/>
          <w:sz w:val="28"/>
          <w:szCs w:val="24"/>
          <w:lang w:eastAsia="fr-FR"/>
        </w:rPr>
        <w:t>- Notification</w:t>
      </w:r>
    </w:p>
    <w:p w:rsidR="000D15B6" w:rsidRPr="000D15B6" w:rsidRDefault="000D15B6" w:rsidP="000D15B6">
      <w:pPr>
        <w:keepLines/>
        <w:widowControl w:val="0"/>
        <w:suppressAutoHyphens w:val="0"/>
        <w:autoSpaceDE w:val="0"/>
        <w:autoSpaceDN w:val="0"/>
        <w:adjustRightInd w:val="0"/>
        <w:rPr>
          <w:rFonts w:ascii="Arial" w:hAnsi="Arial" w:cs="Arial"/>
          <w:sz w:val="22"/>
          <w:szCs w:val="18"/>
          <w:lang w:eastAsia="fr-FR"/>
        </w:rPr>
      </w:pPr>
    </w:p>
    <w:p w:rsidR="000D15B6" w:rsidRPr="000D15B6" w:rsidRDefault="000D15B6" w:rsidP="000D15B6">
      <w:pPr>
        <w:keepLines/>
        <w:widowControl w:val="0"/>
        <w:tabs>
          <w:tab w:val="left" w:pos="1276"/>
        </w:tabs>
        <w:suppressAutoHyphens w:val="0"/>
        <w:autoSpaceDE w:val="0"/>
        <w:autoSpaceDN w:val="0"/>
        <w:adjustRightInd w:val="0"/>
        <w:ind w:firstLine="709"/>
        <w:rPr>
          <w:rFonts w:ascii="Arial" w:hAnsi="Arial" w:cs="Arial"/>
          <w:sz w:val="18"/>
          <w:szCs w:val="18"/>
          <w:lang w:eastAsia="fr-FR"/>
        </w:rPr>
      </w:pPr>
      <w:r w:rsidRPr="000D15B6">
        <w:rPr>
          <w:rFonts w:ascii="Arial" w:hAnsi="Arial" w:cs="Arial"/>
          <w:sz w:val="18"/>
          <w:szCs w:val="18"/>
          <w:lang w:eastAsia="fr-FR"/>
        </w:rPr>
        <w:fldChar w:fldCharType="begin">
          <w:ffData>
            <w:name w:val=""/>
            <w:enabled/>
            <w:calcOnExit w:val="0"/>
            <w:checkBox>
              <w:sizeAuto/>
              <w:default w:val="0"/>
            </w:checkBox>
          </w:ffData>
        </w:fldChar>
      </w:r>
      <w:r w:rsidRPr="000D15B6">
        <w:rPr>
          <w:rFonts w:ascii="Arial" w:hAnsi="Arial" w:cs="Arial"/>
          <w:sz w:val="18"/>
          <w:szCs w:val="18"/>
          <w:lang w:eastAsia="fr-FR"/>
        </w:rPr>
        <w:instrText xml:space="preserve"> FORMCHECKBOX </w:instrText>
      </w:r>
      <w:r w:rsidR="00C276FA">
        <w:rPr>
          <w:rFonts w:ascii="Arial" w:hAnsi="Arial" w:cs="Arial"/>
          <w:sz w:val="18"/>
          <w:szCs w:val="18"/>
          <w:lang w:eastAsia="fr-FR"/>
        </w:rPr>
      </w:r>
      <w:r w:rsidR="00C276FA">
        <w:rPr>
          <w:rFonts w:ascii="Arial" w:hAnsi="Arial" w:cs="Arial"/>
          <w:sz w:val="18"/>
          <w:szCs w:val="18"/>
          <w:lang w:eastAsia="fr-FR"/>
        </w:rPr>
        <w:fldChar w:fldCharType="separate"/>
      </w:r>
      <w:r w:rsidRPr="000D15B6">
        <w:rPr>
          <w:rFonts w:ascii="Arial" w:hAnsi="Arial" w:cs="Arial"/>
          <w:sz w:val="18"/>
          <w:szCs w:val="18"/>
          <w:lang w:eastAsia="fr-FR"/>
        </w:rPr>
        <w:fldChar w:fldCharType="end"/>
      </w:r>
      <w:r w:rsidRPr="000D15B6">
        <w:rPr>
          <w:rFonts w:ascii="Arial" w:hAnsi="Arial" w:cs="Arial"/>
          <w:sz w:val="18"/>
          <w:szCs w:val="18"/>
          <w:lang w:eastAsia="fr-FR"/>
        </w:rPr>
        <w:t xml:space="preserve"> </w:t>
      </w:r>
      <w:r w:rsidRPr="000D15B6">
        <w:rPr>
          <w:rFonts w:ascii="Arial" w:hAnsi="Arial" w:cs="Arial"/>
          <w:sz w:val="18"/>
          <w:szCs w:val="18"/>
          <w:lang w:eastAsia="fr-FR"/>
        </w:rPr>
        <w:tab/>
        <w:t xml:space="preserve">Par avis de réception postal (joint au présent </w:t>
      </w:r>
      <w:r w:rsidR="00613627">
        <w:rPr>
          <w:rFonts w:ascii="Arial" w:hAnsi="Arial" w:cs="Arial"/>
          <w:sz w:val="18"/>
          <w:szCs w:val="18"/>
          <w:lang w:eastAsia="fr-FR"/>
        </w:rPr>
        <w:t>marché</w:t>
      </w:r>
      <w:r w:rsidRPr="000D15B6">
        <w:rPr>
          <w:rFonts w:ascii="Arial" w:hAnsi="Arial" w:cs="Arial"/>
          <w:sz w:val="18"/>
          <w:szCs w:val="18"/>
          <w:lang w:eastAsia="fr-FR"/>
        </w:rPr>
        <w:t xml:space="preserve">) </w:t>
      </w:r>
    </w:p>
    <w:p w:rsidR="000D15B6" w:rsidRPr="000D15B6" w:rsidRDefault="000D15B6" w:rsidP="000D15B6">
      <w:pPr>
        <w:keepLines/>
        <w:widowControl w:val="0"/>
        <w:tabs>
          <w:tab w:val="left" w:pos="1276"/>
        </w:tabs>
        <w:suppressAutoHyphens w:val="0"/>
        <w:autoSpaceDE w:val="0"/>
        <w:autoSpaceDN w:val="0"/>
        <w:adjustRightInd w:val="0"/>
        <w:ind w:firstLine="709"/>
        <w:rPr>
          <w:rFonts w:ascii="Arial" w:hAnsi="Arial" w:cs="Arial"/>
          <w:sz w:val="18"/>
          <w:szCs w:val="18"/>
          <w:lang w:eastAsia="fr-FR"/>
        </w:rPr>
      </w:pPr>
    </w:p>
    <w:p w:rsidR="000D15B6" w:rsidRPr="000D15B6" w:rsidRDefault="000D15B6" w:rsidP="000D15B6">
      <w:pPr>
        <w:keepLines/>
        <w:widowControl w:val="0"/>
        <w:tabs>
          <w:tab w:val="left" w:pos="1276"/>
        </w:tabs>
        <w:suppressAutoHyphens w:val="0"/>
        <w:autoSpaceDE w:val="0"/>
        <w:autoSpaceDN w:val="0"/>
        <w:adjustRightInd w:val="0"/>
        <w:ind w:firstLine="709"/>
        <w:rPr>
          <w:rFonts w:ascii="Arial" w:hAnsi="Arial" w:cs="Arial"/>
          <w:sz w:val="18"/>
          <w:szCs w:val="18"/>
          <w:lang w:eastAsia="fr-FR"/>
        </w:rPr>
      </w:pPr>
      <w:r w:rsidRPr="000D15B6">
        <w:rPr>
          <w:rFonts w:ascii="Arial" w:hAnsi="Arial" w:cs="Arial"/>
          <w:sz w:val="18"/>
          <w:szCs w:val="18"/>
          <w:lang w:eastAsia="fr-FR"/>
        </w:rPr>
        <w:fldChar w:fldCharType="begin">
          <w:ffData>
            <w:name w:val=""/>
            <w:enabled/>
            <w:calcOnExit w:val="0"/>
            <w:checkBox>
              <w:sizeAuto/>
              <w:default w:val="0"/>
            </w:checkBox>
          </w:ffData>
        </w:fldChar>
      </w:r>
      <w:r w:rsidRPr="000D15B6">
        <w:rPr>
          <w:rFonts w:ascii="Arial" w:hAnsi="Arial" w:cs="Arial"/>
          <w:sz w:val="18"/>
          <w:szCs w:val="18"/>
          <w:lang w:eastAsia="fr-FR"/>
        </w:rPr>
        <w:instrText xml:space="preserve"> FORMCHECKBOX </w:instrText>
      </w:r>
      <w:r w:rsidR="00C276FA">
        <w:rPr>
          <w:rFonts w:ascii="Arial" w:hAnsi="Arial" w:cs="Arial"/>
          <w:sz w:val="18"/>
          <w:szCs w:val="18"/>
          <w:lang w:eastAsia="fr-FR"/>
        </w:rPr>
      </w:r>
      <w:r w:rsidR="00C276FA">
        <w:rPr>
          <w:rFonts w:ascii="Arial" w:hAnsi="Arial" w:cs="Arial"/>
          <w:sz w:val="18"/>
          <w:szCs w:val="18"/>
          <w:lang w:eastAsia="fr-FR"/>
        </w:rPr>
        <w:fldChar w:fldCharType="separate"/>
      </w:r>
      <w:r w:rsidRPr="000D15B6">
        <w:rPr>
          <w:rFonts w:ascii="Arial" w:hAnsi="Arial" w:cs="Arial"/>
          <w:sz w:val="18"/>
          <w:szCs w:val="18"/>
          <w:lang w:eastAsia="fr-FR"/>
        </w:rPr>
        <w:fldChar w:fldCharType="end"/>
      </w:r>
      <w:r w:rsidRPr="000D15B6">
        <w:rPr>
          <w:rFonts w:ascii="Arial" w:hAnsi="Arial" w:cs="Arial"/>
          <w:sz w:val="18"/>
          <w:szCs w:val="18"/>
          <w:lang w:eastAsia="fr-FR"/>
        </w:rPr>
        <w:t xml:space="preserve"> </w:t>
      </w:r>
      <w:r w:rsidRPr="000D15B6">
        <w:rPr>
          <w:rFonts w:ascii="Arial" w:hAnsi="Arial" w:cs="Arial"/>
          <w:sz w:val="18"/>
          <w:szCs w:val="18"/>
          <w:lang w:eastAsia="fr-FR"/>
        </w:rPr>
        <w:tab/>
        <w:t>Signé par le titulaire, ou exemplaire remis sur place</w:t>
      </w:r>
    </w:p>
    <w:p w:rsidR="000D15B6" w:rsidRPr="000D15B6" w:rsidRDefault="000D15B6" w:rsidP="000D15B6">
      <w:pPr>
        <w:keepLines/>
        <w:widowControl w:val="0"/>
        <w:tabs>
          <w:tab w:val="left" w:pos="1276"/>
        </w:tabs>
        <w:suppressAutoHyphens w:val="0"/>
        <w:autoSpaceDE w:val="0"/>
        <w:autoSpaceDN w:val="0"/>
        <w:adjustRightInd w:val="0"/>
        <w:ind w:firstLine="709"/>
        <w:rPr>
          <w:rFonts w:ascii="Arial" w:hAnsi="Arial" w:cs="Arial"/>
          <w:sz w:val="18"/>
          <w:szCs w:val="18"/>
          <w:lang w:eastAsia="fr-FR"/>
        </w:rPr>
      </w:pPr>
    </w:p>
    <w:p w:rsidR="000D15B6" w:rsidRPr="000D15B6" w:rsidRDefault="000D15B6" w:rsidP="000D15B6">
      <w:pPr>
        <w:keepLines/>
        <w:widowControl w:val="0"/>
        <w:tabs>
          <w:tab w:val="left" w:pos="1276"/>
        </w:tabs>
        <w:suppressAutoHyphens w:val="0"/>
        <w:autoSpaceDE w:val="0"/>
        <w:autoSpaceDN w:val="0"/>
        <w:adjustRightInd w:val="0"/>
        <w:ind w:firstLine="709"/>
        <w:rPr>
          <w:rFonts w:ascii="Arial" w:hAnsi="Arial" w:cs="Arial"/>
          <w:sz w:val="18"/>
          <w:szCs w:val="18"/>
          <w:lang w:eastAsia="fr-FR"/>
        </w:rPr>
      </w:pPr>
      <w:r w:rsidRPr="000D15B6">
        <w:rPr>
          <w:rFonts w:ascii="Arial" w:hAnsi="Arial" w:cs="Arial"/>
          <w:sz w:val="18"/>
          <w:szCs w:val="18"/>
          <w:lang w:eastAsia="fr-FR"/>
        </w:rPr>
        <w:fldChar w:fldCharType="begin">
          <w:ffData>
            <w:name w:val=""/>
            <w:enabled/>
            <w:calcOnExit w:val="0"/>
            <w:checkBox>
              <w:sizeAuto/>
              <w:default w:val="0"/>
            </w:checkBox>
          </w:ffData>
        </w:fldChar>
      </w:r>
      <w:r w:rsidRPr="000D15B6">
        <w:rPr>
          <w:rFonts w:ascii="Arial" w:hAnsi="Arial" w:cs="Arial"/>
          <w:sz w:val="18"/>
          <w:szCs w:val="18"/>
          <w:lang w:eastAsia="fr-FR"/>
        </w:rPr>
        <w:instrText xml:space="preserve"> FORMCHECKBOX </w:instrText>
      </w:r>
      <w:r w:rsidR="00C276FA">
        <w:rPr>
          <w:rFonts w:ascii="Arial" w:hAnsi="Arial" w:cs="Arial"/>
          <w:sz w:val="18"/>
          <w:szCs w:val="18"/>
          <w:lang w:eastAsia="fr-FR"/>
        </w:rPr>
      </w:r>
      <w:r w:rsidR="00C276FA">
        <w:rPr>
          <w:rFonts w:ascii="Arial" w:hAnsi="Arial" w:cs="Arial"/>
          <w:sz w:val="18"/>
          <w:szCs w:val="18"/>
          <w:lang w:eastAsia="fr-FR"/>
        </w:rPr>
        <w:fldChar w:fldCharType="separate"/>
      </w:r>
      <w:r w:rsidRPr="000D15B6">
        <w:rPr>
          <w:rFonts w:ascii="Arial" w:hAnsi="Arial" w:cs="Arial"/>
          <w:sz w:val="18"/>
          <w:szCs w:val="18"/>
          <w:lang w:eastAsia="fr-FR"/>
        </w:rPr>
        <w:fldChar w:fldCharType="end"/>
      </w:r>
      <w:r w:rsidRPr="000D15B6">
        <w:rPr>
          <w:rFonts w:ascii="Arial" w:hAnsi="Arial" w:cs="Arial"/>
          <w:sz w:val="18"/>
          <w:szCs w:val="18"/>
          <w:lang w:eastAsia="fr-FR"/>
        </w:rPr>
        <w:t xml:space="preserve"> </w:t>
      </w:r>
      <w:r w:rsidRPr="000D15B6">
        <w:rPr>
          <w:rFonts w:ascii="Arial" w:hAnsi="Arial" w:cs="Arial"/>
          <w:sz w:val="18"/>
          <w:szCs w:val="18"/>
          <w:lang w:eastAsia="fr-FR"/>
        </w:rPr>
        <w:tab/>
        <w:t xml:space="preserve">Autre </w:t>
      </w:r>
      <w:r w:rsidRPr="000D15B6">
        <w:rPr>
          <w:rFonts w:ascii="Arial" w:hAnsi="Arial" w:cs="Arial"/>
          <w:i/>
          <w:sz w:val="18"/>
          <w:szCs w:val="18"/>
          <w:lang w:eastAsia="fr-FR"/>
        </w:rPr>
        <w:t>(à préciser)</w:t>
      </w:r>
      <w:r w:rsidRPr="000D15B6">
        <w:rPr>
          <w:rFonts w:ascii="Arial" w:hAnsi="Arial" w:cs="Arial"/>
          <w:sz w:val="18"/>
          <w:szCs w:val="18"/>
          <w:lang w:eastAsia="fr-FR"/>
        </w:rPr>
        <w:t> :</w:t>
      </w:r>
    </w:p>
    <w:p w:rsidR="000D15B6" w:rsidRDefault="000D15B6" w:rsidP="000D15B6">
      <w:pPr>
        <w:keepLines/>
        <w:widowControl w:val="0"/>
        <w:suppressAutoHyphens w:val="0"/>
        <w:autoSpaceDE w:val="0"/>
        <w:autoSpaceDN w:val="0"/>
        <w:adjustRightInd w:val="0"/>
        <w:rPr>
          <w:rFonts w:ascii="Arial" w:hAnsi="Arial" w:cs="Arial"/>
          <w:sz w:val="18"/>
          <w:szCs w:val="18"/>
          <w:lang w:eastAsia="fr-FR"/>
        </w:rPr>
      </w:pPr>
    </w:p>
    <w:p w:rsidR="00713A1E" w:rsidRDefault="00713A1E" w:rsidP="000D15B6">
      <w:pPr>
        <w:keepLines/>
        <w:widowControl w:val="0"/>
        <w:suppressAutoHyphens w:val="0"/>
        <w:autoSpaceDE w:val="0"/>
        <w:autoSpaceDN w:val="0"/>
        <w:adjustRightInd w:val="0"/>
        <w:rPr>
          <w:rFonts w:ascii="Arial" w:hAnsi="Arial" w:cs="Arial"/>
          <w:sz w:val="18"/>
          <w:szCs w:val="18"/>
          <w:lang w:eastAsia="fr-FR"/>
        </w:rPr>
      </w:pPr>
    </w:p>
    <w:p w:rsidR="00713A1E" w:rsidRDefault="00713A1E" w:rsidP="000D15B6">
      <w:pPr>
        <w:keepLines/>
        <w:widowControl w:val="0"/>
        <w:suppressAutoHyphens w:val="0"/>
        <w:autoSpaceDE w:val="0"/>
        <w:autoSpaceDN w:val="0"/>
        <w:adjustRightInd w:val="0"/>
        <w:rPr>
          <w:rFonts w:ascii="Arial" w:hAnsi="Arial" w:cs="Arial"/>
          <w:sz w:val="18"/>
          <w:szCs w:val="18"/>
          <w:lang w:eastAsia="fr-FR"/>
        </w:rPr>
      </w:pPr>
    </w:p>
    <w:p w:rsidR="00713A1E" w:rsidRPr="000D15B6" w:rsidRDefault="00713A1E" w:rsidP="000D15B6">
      <w:pPr>
        <w:keepLines/>
        <w:widowControl w:val="0"/>
        <w:suppressAutoHyphens w:val="0"/>
        <w:autoSpaceDE w:val="0"/>
        <w:autoSpaceDN w:val="0"/>
        <w:adjustRightInd w:val="0"/>
        <w:rPr>
          <w:rFonts w:ascii="Arial" w:hAnsi="Arial" w:cs="Arial"/>
          <w:sz w:val="18"/>
          <w:szCs w:val="18"/>
          <w:lang w:eastAsia="fr-FR"/>
        </w:rPr>
      </w:pPr>
    </w:p>
    <w:p w:rsidR="000D15B6" w:rsidRPr="00BB3B98" w:rsidRDefault="00344A4E" w:rsidP="00137FE6">
      <w:pPr>
        <w:shd w:val="clear" w:color="auto" w:fill="BFBFBF"/>
        <w:tabs>
          <w:tab w:val="left" w:pos="-142"/>
          <w:tab w:val="left" w:pos="4111"/>
        </w:tabs>
        <w:jc w:val="both"/>
        <w:rPr>
          <w:rFonts w:ascii="Arial" w:hAnsi="Arial" w:cs="Arial"/>
          <w:b/>
          <w:bCs/>
          <w:sz w:val="28"/>
          <w:szCs w:val="24"/>
          <w:lang w:eastAsia="fr-FR"/>
        </w:rPr>
      </w:pPr>
      <w:r w:rsidRPr="00BB3B98">
        <w:rPr>
          <w:rFonts w:ascii="Arial" w:hAnsi="Arial" w:cs="Arial"/>
          <w:b/>
          <w:bCs/>
          <w:sz w:val="28"/>
          <w:szCs w:val="24"/>
          <w:lang w:eastAsia="fr-FR"/>
        </w:rPr>
        <w:t xml:space="preserve">G </w:t>
      </w:r>
      <w:r w:rsidR="000D15B6" w:rsidRPr="00BB3B98">
        <w:rPr>
          <w:rFonts w:ascii="Arial" w:hAnsi="Arial" w:cs="Arial"/>
          <w:b/>
          <w:bCs/>
          <w:sz w:val="28"/>
          <w:szCs w:val="24"/>
          <w:lang w:eastAsia="fr-FR"/>
        </w:rPr>
        <w:t>- Nantissement ou cession de créance</w:t>
      </w:r>
    </w:p>
    <w:p w:rsidR="005038DC" w:rsidRDefault="005038DC" w:rsidP="000D15B6">
      <w:pPr>
        <w:keepLines/>
        <w:widowControl w:val="0"/>
        <w:suppressAutoHyphens w:val="0"/>
        <w:autoSpaceDE w:val="0"/>
        <w:autoSpaceDN w:val="0"/>
        <w:adjustRightInd w:val="0"/>
        <w:rPr>
          <w:rFonts w:ascii="Arial" w:hAnsi="Arial" w:cs="Arial"/>
          <w:b/>
          <w:bCs/>
          <w:sz w:val="18"/>
          <w:szCs w:val="18"/>
          <w:lang w:eastAsia="fr-FR"/>
        </w:rPr>
      </w:pPr>
    </w:p>
    <w:p w:rsidR="000D15B6" w:rsidRPr="000D15B6" w:rsidRDefault="000D15B6" w:rsidP="000D15B6">
      <w:pPr>
        <w:keepLines/>
        <w:widowControl w:val="0"/>
        <w:suppressAutoHyphens w:val="0"/>
        <w:autoSpaceDE w:val="0"/>
        <w:autoSpaceDN w:val="0"/>
        <w:adjustRightInd w:val="0"/>
        <w:rPr>
          <w:rFonts w:ascii="Arial" w:hAnsi="Arial" w:cs="Arial"/>
          <w:sz w:val="18"/>
          <w:szCs w:val="18"/>
          <w:lang w:eastAsia="fr-FR"/>
        </w:rPr>
      </w:pPr>
      <w:r w:rsidRPr="000D15B6">
        <w:rPr>
          <w:rFonts w:ascii="Arial" w:hAnsi="Arial" w:cs="Arial"/>
          <w:b/>
          <w:bCs/>
          <w:sz w:val="18"/>
          <w:szCs w:val="18"/>
          <w:lang w:eastAsia="fr-FR"/>
        </w:rPr>
        <w:t>Copie délivrée en unique exemplaire</w:t>
      </w:r>
      <w:r w:rsidRPr="000D15B6">
        <w:rPr>
          <w:rFonts w:ascii="Arial" w:hAnsi="Arial" w:cs="Arial"/>
          <w:sz w:val="18"/>
          <w:szCs w:val="18"/>
          <w:lang w:eastAsia="fr-FR"/>
        </w:rPr>
        <w:t xml:space="preserve"> pour être remise à l'établissement de crédit ou au bénéficiaire de la cession ou du nantissement de droit commun.</w:t>
      </w:r>
    </w:p>
    <w:p w:rsidR="000D15B6" w:rsidRPr="000D15B6" w:rsidRDefault="000D15B6" w:rsidP="000D15B6">
      <w:pPr>
        <w:keepLines/>
        <w:widowControl w:val="0"/>
        <w:suppressAutoHyphens w:val="0"/>
        <w:autoSpaceDE w:val="0"/>
        <w:autoSpaceDN w:val="0"/>
        <w:adjustRightInd w:val="0"/>
        <w:rPr>
          <w:rFonts w:ascii="Arial" w:hAnsi="Arial" w:cs="Arial"/>
          <w:szCs w:val="18"/>
          <w:lang w:eastAsia="fr-FR"/>
        </w:rPr>
      </w:pPr>
    </w:p>
    <w:p w:rsidR="00713A1E" w:rsidRDefault="00713A1E" w:rsidP="00713A1E">
      <w:pPr>
        <w:keepLines/>
        <w:widowControl w:val="0"/>
        <w:suppressAutoHyphens w:val="0"/>
        <w:autoSpaceDE w:val="0"/>
        <w:autoSpaceDN w:val="0"/>
        <w:adjustRightInd w:val="0"/>
        <w:ind w:left="3827" w:firstLine="709"/>
        <w:rPr>
          <w:rFonts w:ascii="Arial" w:hAnsi="Arial" w:cs="Arial"/>
          <w:sz w:val="18"/>
          <w:szCs w:val="18"/>
          <w:lang w:eastAsia="fr-FR"/>
        </w:rPr>
      </w:pPr>
    </w:p>
    <w:p w:rsidR="003E7FF3" w:rsidRPr="000D15B6" w:rsidRDefault="003E7FF3" w:rsidP="003E7FF3">
      <w:pPr>
        <w:keepLines/>
        <w:widowControl w:val="0"/>
        <w:suppressAutoHyphens w:val="0"/>
        <w:autoSpaceDE w:val="0"/>
        <w:autoSpaceDN w:val="0"/>
        <w:adjustRightInd w:val="0"/>
        <w:ind w:firstLine="4536"/>
        <w:rPr>
          <w:rFonts w:ascii="Arial" w:hAnsi="Arial" w:cs="Arial"/>
          <w:sz w:val="18"/>
          <w:szCs w:val="18"/>
          <w:lang w:eastAsia="fr-FR"/>
        </w:rPr>
      </w:pPr>
      <w:r>
        <w:rPr>
          <w:rFonts w:ascii="Arial" w:hAnsi="Arial" w:cs="Arial"/>
          <w:sz w:val="18"/>
          <w:szCs w:val="18"/>
          <w:lang w:eastAsia="fr-FR"/>
        </w:rPr>
        <w:t>Pointe-à-Pitre</w:t>
      </w:r>
      <w:r w:rsidRPr="000D15B6">
        <w:rPr>
          <w:rFonts w:ascii="Arial" w:hAnsi="Arial" w:cs="Arial"/>
          <w:sz w:val="18"/>
          <w:szCs w:val="18"/>
          <w:lang w:eastAsia="fr-FR"/>
        </w:rPr>
        <w:t xml:space="preserve">, le </w:t>
      </w:r>
    </w:p>
    <w:p w:rsidR="003E7FF3" w:rsidRPr="000D15B6" w:rsidRDefault="003E7FF3" w:rsidP="003E7FF3">
      <w:pPr>
        <w:keepLines/>
        <w:widowControl w:val="0"/>
        <w:suppressAutoHyphens w:val="0"/>
        <w:autoSpaceDE w:val="0"/>
        <w:autoSpaceDN w:val="0"/>
        <w:adjustRightInd w:val="0"/>
        <w:ind w:firstLine="4536"/>
        <w:rPr>
          <w:rFonts w:ascii="Arial" w:hAnsi="Arial" w:cs="Arial"/>
          <w:szCs w:val="18"/>
          <w:lang w:eastAsia="fr-FR"/>
        </w:rPr>
      </w:pPr>
    </w:p>
    <w:p w:rsidR="003E7FF3" w:rsidRPr="000D15B6" w:rsidRDefault="003E7FF3" w:rsidP="003E7FF3">
      <w:pPr>
        <w:keepLines/>
        <w:widowControl w:val="0"/>
        <w:suppressAutoHyphens w:val="0"/>
        <w:autoSpaceDE w:val="0"/>
        <w:autoSpaceDN w:val="0"/>
        <w:adjustRightInd w:val="0"/>
        <w:ind w:left="3827" w:firstLine="709"/>
        <w:rPr>
          <w:rFonts w:ascii="Arial" w:hAnsi="Arial" w:cs="Arial"/>
          <w:sz w:val="18"/>
          <w:szCs w:val="18"/>
          <w:lang w:eastAsia="fr-FR"/>
        </w:rPr>
      </w:pPr>
      <w:r w:rsidRPr="000D15B6">
        <w:rPr>
          <w:rFonts w:ascii="Arial" w:hAnsi="Arial" w:cs="Arial"/>
          <w:sz w:val="18"/>
          <w:szCs w:val="18"/>
          <w:lang w:eastAsia="fr-FR"/>
        </w:rPr>
        <w:t xml:space="preserve">Le représentant </w:t>
      </w:r>
      <w:r>
        <w:rPr>
          <w:rFonts w:ascii="Arial" w:hAnsi="Arial" w:cs="Arial"/>
          <w:sz w:val="18"/>
          <w:szCs w:val="18"/>
          <w:lang w:eastAsia="fr-FR"/>
        </w:rPr>
        <w:t>du Pouvoir Adjudicateur</w:t>
      </w:r>
      <w:r w:rsidRPr="000D15B6">
        <w:rPr>
          <w:rFonts w:ascii="Arial" w:hAnsi="Arial" w:cs="Arial"/>
          <w:sz w:val="18"/>
          <w:szCs w:val="18"/>
          <w:lang w:eastAsia="fr-FR"/>
        </w:rPr>
        <w:t>,</w:t>
      </w:r>
    </w:p>
    <w:p w:rsidR="003E7FF3" w:rsidRDefault="003E7FF3" w:rsidP="003E7FF3">
      <w:pPr>
        <w:keepLines/>
        <w:widowControl w:val="0"/>
        <w:suppressAutoHyphens w:val="0"/>
        <w:autoSpaceDE w:val="0"/>
        <w:autoSpaceDN w:val="0"/>
        <w:adjustRightInd w:val="0"/>
        <w:ind w:firstLine="4536"/>
        <w:rPr>
          <w:rFonts w:ascii="Arial" w:hAnsi="Arial" w:cs="Arial"/>
          <w:sz w:val="18"/>
          <w:szCs w:val="18"/>
          <w:lang w:eastAsia="fr-FR"/>
        </w:rPr>
      </w:pPr>
      <w:r>
        <w:rPr>
          <w:rFonts w:ascii="Arial" w:hAnsi="Arial" w:cs="Arial"/>
          <w:sz w:val="18"/>
          <w:szCs w:val="18"/>
          <w:lang w:eastAsia="fr-FR"/>
        </w:rPr>
        <w:t>l</w:t>
      </w:r>
      <w:r w:rsidR="000F346E">
        <w:rPr>
          <w:rFonts w:ascii="Arial" w:hAnsi="Arial" w:cs="Arial"/>
          <w:sz w:val="18"/>
          <w:szCs w:val="18"/>
          <w:lang w:eastAsia="fr-FR"/>
        </w:rPr>
        <w:t>e</w:t>
      </w:r>
      <w:r w:rsidRPr="000D15B6">
        <w:rPr>
          <w:rFonts w:ascii="Arial" w:hAnsi="Arial" w:cs="Arial"/>
          <w:sz w:val="18"/>
          <w:szCs w:val="18"/>
          <w:lang w:eastAsia="fr-FR"/>
        </w:rPr>
        <w:t xml:space="preserve"> </w:t>
      </w:r>
      <w:r w:rsidR="000F346E">
        <w:rPr>
          <w:rFonts w:ascii="Arial" w:hAnsi="Arial" w:cs="Arial"/>
          <w:sz w:val="18"/>
          <w:szCs w:val="18"/>
          <w:lang w:eastAsia="fr-FR"/>
        </w:rPr>
        <w:t>Directeur</w:t>
      </w:r>
      <w:r w:rsidRPr="000D15B6">
        <w:rPr>
          <w:rFonts w:ascii="Arial" w:hAnsi="Arial" w:cs="Arial"/>
          <w:sz w:val="18"/>
          <w:szCs w:val="18"/>
          <w:lang w:eastAsia="fr-FR"/>
        </w:rPr>
        <w:t xml:space="preserve"> </w:t>
      </w:r>
      <w:r>
        <w:rPr>
          <w:rFonts w:ascii="Arial" w:hAnsi="Arial" w:cs="Arial"/>
          <w:sz w:val="18"/>
          <w:szCs w:val="18"/>
          <w:lang w:eastAsia="fr-FR"/>
        </w:rPr>
        <w:t xml:space="preserve">général du Crous des Antilles </w:t>
      </w:r>
      <w:r w:rsidR="000F346E">
        <w:rPr>
          <w:rFonts w:ascii="Arial" w:hAnsi="Arial" w:cs="Arial"/>
          <w:sz w:val="18"/>
          <w:szCs w:val="18"/>
          <w:lang w:eastAsia="fr-FR"/>
        </w:rPr>
        <w:t>et de la</w:t>
      </w:r>
      <w:r>
        <w:rPr>
          <w:rFonts w:ascii="Arial" w:hAnsi="Arial" w:cs="Arial"/>
          <w:sz w:val="18"/>
          <w:szCs w:val="18"/>
          <w:lang w:eastAsia="fr-FR"/>
        </w:rPr>
        <w:t xml:space="preserve"> Guyane,</w:t>
      </w:r>
    </w:p>
    <w:p w:rsidR="003E7FF3" w:rsidRPr="000D15B6" w:rsidRDefault="003E7FF3" w:rsidP="003E7FF3">
      <w:pPr>
        <w:keepLines/>
        <w:widowControl w:val="0"/>
        <w:suppressAutoHyphens w:val="0"/>
        <w:autoSpaceDE w:val="0"/>
        <w:autoSpaceDN w:val="0"/>
        <w:adjustRightInd w:val="0"/>
        <w:ind w:firstLine="4536"/>
        <w:rPr>
          <w:rFonts w:ascii="Arial" w:hAnsi="Arial" w:cs="Arial"/>
          <w:lang w:eastAsia="fr-FR"/>
        </w:rPr>
      </w:pPr>
    </w:p>
    <w:p w:rsidR="003E7FF3" w:rsidRPr="000D15B6" w:rsidRDefault="003E7FF3" w:rsidP="003E7FF3">
      <w:pPr>
        <w:keepLines/>
        <w:widowControl w:val="0"/>
        <w:suppressAutoHyphens w:val="0"/>
        <w:autoSpaceDE w:val="0"/>
        <w:autoSpaceDN w:val="0"/>
        <w:adjustRightInd w:val="0"/>
        <w:ind w:firstLine="4536"/>
        <w:rPr>
          <w:rFonts w:ascii="Arial" w:hAnsi="Arial" w:cs="Arial"/>
          <w:lang w:eastAsia="fr-FR"/>
        </w:rPr>
      </w:pPr>
    </w:p>
    <w:p w:rsidR="003E7FF3" w:rsidRPr="000D15B6" w:rsidRDefault="003E7FF3" w:rsidP="003E7FF3">
      <w:pPr>
        <w:keepLines/>
        <w:widowControl w:val="0"/>
        <w:suppressAutoHyphens w:val="0"/>
        <w:autoSpaceDE w:val="0"/>
        <w:autoSpaceDN w:val="0"/>
        <w:adjustRightInd w:val="0"/>
        <w:ind w:firstLine="4536"/>
        <w:rPr>
          <w:rFonts w:ascii="Arial" w:hAnsi="Arial" w:cs="Arial"/>
          <w:lang w:eastAsia="fr-FR"/>
        </w:rPr>
      </w:pPr>
    </w:p>
    <w:p w:rsidR="003E7FF3" w:rsidRPr="000D15B6" w:rsidRDefault="003E7FF3" w:rsidP="003E7FF3">
      <w:pPr>
        <w:keepLines/>
        <w:widowControl w:val="0"/>
        <w:suppressAutoHyphens w:val="0"/>
        <w:autoSpaceDE w:val="0"/>
        <w:autoSpaceDN w:val="0"/>
        <w:adjustRightInd w:val="0"/>
        <w:ind w:firstLine="4536"/>
        <w:rPr>
          <w:rFonts w:ascii="Arial" w:hAnsi="Arial" w:cs="Arial"/>
          <w:lang w:eastAsia="fr-FR"/>
        </w:rPr>
      </w:pPr>
    </w:p>
    <w:p w:rsidR="009B1CD0" w:rsidRDefault="009B1CD0" w:rsidP="00054ECE">
      <w:pPr>
        <w:rPr>
          <w:rFonts w:ascii="Arial" w:hAnsi="Arial" w:cs="Arial"/>
        </w:rPr>
      </w:pPr>
    </w:p>
    <w:p w:rsidR="009B1CD0" w:rsidRDefault="009B1CD0" w:rsidP="00054ECE">
      <w:pPr>
        <w:rPr>
          <w:rFonts w:ascii="Arial" w:hAnsi="Arial" w:cs="Arial"/>
        </w:rPr>
      </w:pPr>
    </w:p>
    <w:p w:rsidR="009B1CD0" w:rsidRDefault="009B1CD0" w:rsidP="00054ECE">
      <w:pPr>
        <w:rPr>
          <w:rFonts w:ascii="Arial" w:hAnsi="Arial" w:cs="Arial"/>
        </w:rPr>
      </w:pPr>
    </w:p>
    <w:p w:rsidR="009B1CD0" w:rsidRDefault="009B1CD0" w:rsidP="00054ECE">
      <w:pPr>
        <w:tabs>
          <w:tab w:val="left" w:pos="3402"/>
        </w:tabs>
        <w:jc w:val="both"/>
      </w:pPr>
    </w:p>
    <w:sectPr w:rsidR="009B1CD0" w:rsidSect="00BB0258">
      <w:type w:val="continuous"/>
      <w:pgSz w:w="11906" w:h="16838"/>
      <w:pgMar w:top="851" w:right="991" w:bottom="851" w:left="851" w:header="720" w:footer="3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6FA" w:rsidRDefault="00C276FA">
      <w:r>
        <w:separator/>
      </w:r>
    </w:p>
  </w:endnote>
  <w:endnote w:type="continuationSeparator" w:id="0">
    <w:p w:rsidR="00C276FA" w:rsidRDefault="00C2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21002A87" w:usb1="090F0000" w:usb2="00000010"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9B1CD0" w:rsidTr="003F7B4B">
      <w:trPr>
        <w:tblHeader/>
      </w:trPr>
      <w:tc>
        <w:tcPr>
          <w:tcW w:w="2623" w:type="dxa"/>
          <w:shd w:val="clear" w:color="auto" w:fill="D9D9D9"/>
        </w:tcPr>
        <w:p w:rsidR="009B1CD0" w:rsidRDefault="004F4BD4">
          <w:pPr>
            <w:rPr>
              <w:rFonts w:ascii="Arial" w:hAnsi="Arial" w:cs="Arial"/>
              <w:b/>
              <w:i/>
            </w:rPr>
          </w:pPr>
          <w:r>
            <w:rPr>
              <w:rFonts w:ascii="Arial" w:hAnsi="Arial" w:cs="Arial"/>
              <w:b/>
            </w:rPr>
            <w:t xml:space="preserve"> </w:t>
          </w:r>
          <w:r w:rsidR="00A70256">
            <w:rPr>
              <w:rFonts w:ascii="Arial" w:hAnsi="Arial" w:cs="Arial"/>
              <w:b/>
            </w:rPr>
            <w:t>Acte d’engagement</w:t>
          </w:r>
        </w:p>
      </w:tc>
      <w:tc>
        <w:tcPr>
          <w:tcW w:w="5528" w:type="dxa"/>
          <w:shd w:val="clear" w:color="auto" w:fill="D9D9D9"/>
        </w:tcPr>
        <w:p w:rsidR="009B1CD0" w:rsidRPr="003045B2" w:rsidRDefault="00D73E8C" w:rsidP="00D73E8C">
          <w:pPr>
            <w:rPr>
              <w:rFonts w:ascii="Arial" w:hAnsi="Arial" w:cs="Arial"/>
              <w:b/>
              <w:i/>
            </w:rPr>
          </w:pPr>
          <w:r>
            <w:rPr>
              <w:rFonts w:ascii="Arial" w:hAnsi="Arial" w:cs="Arial"/>
              <w:b/>
              <w:i/>
            </w:rPr>
            <w:t xml:space="preserve">                    </w:t>
          </w:r>
        </w:p>
      </w:tc>
      <w:tc>
        <w:tcPr>
          <w:tcW w:w="896" w:type="dxa"/>
          <w:shd w:val="clear" w:color="auto" w:fill="D9D9D9"/>
        </w:tcPr>
        <w:p w:rsidR="009B1CD0" w:rsidRDefault="009B1CD0">
          <w:pPr>
            <w:tabs>
              <w:tab w:val="center" w:pos="1366"/>
              <w:tab w:val="right" w:pos="2733"/>
            </w:tabs>
          </w:pPr>
          <w:r>
            <w:rPr>
              <w:rFonts w:ascii="Arial" w:hAnsi="Arial" w:cs="Arial"/>
              <w:b/>
            </w:rPr>
            <w:t xml:space="preserve">Page : </w:t>
          </w:r>
        </w:p>
      </w:tc>
      <w:tc>
        <w:tcPr>
          <w:tcW w:w="567" w:type="dxa"/>
          <w:shd w:val="clear" w:color="auto" w:fill="D9D9D9"/>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276FA">
            <w:rPr>
              <w:rStyle w:val="Numrodepage"/>
              <w:rFonts w:cs="Arial"/>
              <w:b/>
              <w:noProof/>
            </w:rPr>
            <w:t>1</w:t>
          </w:r>
          <w:r>
            <w:rPr>
              <w:rStyle w:val="Numrodepage"/>
              <w:rFonts w:cs="Arial"/>
              <w:b/>
            </w:rPr>
            <w:fldChar w:fldCharType="end"/>
          </w:r>
        </w:p>
      </w:tc>
      <w:tc>
        <w:tcPr>
          <w:tcW w:w="165" w:type="dxa"/>
          <w:shd w:val="clear" w:color="auto" w:fill="D9D9D9"/>
        </w:tcPr>
        <w:p w:rsidR="009B1CD0" w:rsidRDefault="009B1CD0">
          <w:pPr>
            <w:jc w:val="center"/>
          </w:pPr>
          <w:r>
            <w:rPr>
              <w:rFonts w:ascii="Arial" w:hAnsi="Arial" w:cs="Arial"/>
              <w:b/>
            </w:rPr>
            <w:t>/</w:t>
          </w:r>
        </w:p>
      </w:tc>
      <w:tc>
        <w:tcPr>
          <w:tcW w:w="544" w:type="dxa"/>
          <w:shd w:val="clear" w:color="auto" w:fill="D9D9D9"/>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276FA">
            <w:rPr>
              <w:rStyle w:val="Numrodepage"/>
              <w:rFonts w:cs="Arial"/>
              <w:b/>
              <w:noProof/>
            </w:rPr>
            <w:t>1</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6FA" w:rsidRDefault="00C276FA">
      <w:r>
        <w:separator/>
      </w:r>
    </w:p>
  </w:footnote>
  <w:footnote w:type="continuationSeparator" w:id="0">
    <w:p w:rsidR="00C276FA" w:rsidRDefault="00C27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05663A98"/>
    <w:multiLevelType w:val="singleLevel"/>
    <w:tmpl w:val="00000003"/>
    <w:lvl w:ilvl="0">
      <w:start w:val="1"/>
      <w:numFmt w:val="decimal"/>
      <w:lvlText w:val="%1."/>
      <w:lvlJc w:val="left"/>
      <w:pPr>
        <w:tabs>
          <w:tab w:val="num" w:pos="786"/>
        </w:tabs>
        <w:ind w:left="786" w:hanging="360"/>
      </w:pPr>
    </w:lvl>
  </w:abstractNum>
  <w:abstractNum w:abstractNumId="4" w15:restartNumberingAfterBreak="0">
    <w:nsid w:val="19E763B3"/>
    <w:multiLevelType w:val="hybridMultilevel"/>
    <w:tmpl w:val="5D76FD98"/>
    <w:lvl w:ilvl="0" w:tplc="748A5C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B936E6"/>
    <w:multiLevelType w:val="hybridMultilevel"/>
    <w:tmpl w:val="981C0F6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6" w15:restartNumberingAfterBreak="0">
    <w:nsid w:val="3029492A"/>
    <w:multiLevelType w:val="hybridMultilevel"/>
    <w:tmpl w:val="D5BE79F2"/>
    <w:lvl w:ilvl="0" w:tplc="222C6B04">
      <w:numFmt w:val="bullet"/>
      <w:lvlText w:val=""/>
      <w:lvlJc w:val="left"/>
      <w:pPr>
        <w:ind w:left="780" w:hanging="420"/>
      </w:pPr>
      <w:rPr>
        <w:rFonts w:ascii="Wingdings" w:eastAsia="Wingdings" w:hAnsi="Wingdings" w:cs="Wingdings" w:hint="default"/>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EC38AE"/>
    <w:multiLevelType w:val="hybridMultilevel"/>
    <w:tmpl w:val="E362CDBA"/>
    <w:lvl w:ilvl="0" w:tplc="5A2841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249E8"/>
    <w:multiLevelType w:val="hybridMultilevel"/>
    <w:tmpl w:val="BF0E174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556B384C"/>
    <w:multiLevelType w:val="hybridMultilevel"/>
    <w:tmpl w:val="EBF00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6D7610"/>
    <w:multiLevelType w:val="singleLevel"/>
    <w:tmpl w:val="00000003"/>
    <w:lvl w:ilvl="0">
      <w:start w:val="1"/>
      <w:numFmt w:val="decimal"/>
      <w:lvlText w:val="%1."/>
      <w:lvlJc w:val="left"/>
      <w:pPr>
        <w:tabs>
          <w:tab w:val="num" w:pos="786"/>
        </w:tabs>
        <w:ind w:left="786" w:hanging="360"/>
      </w:pPr>
    </w:lvl>
  </w:abstractNum>
  <w:abstractNum w:abstractNumId="11" w15:restartNumberingAfterBreak="0">
    <w:nsid w:val="59D8781B"/>
    <w:multiLevelType w:val="hybridMultilevel"/>
    <w:tmpl w:val="12189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2E1CD9"/>
    <w:multiLevelType w:val="hybridMultilevel"/>
    <w:tmpl w:val="BA7CBA82"/>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13" w15:restartNumberingAfterBreak="0">
    <w:nsid w:val="674D4E8B"/>
    <w:multiLevelType w:val="hybridMultilevel"/>
    <w:tmpl w:val="048A8468"/>
    <w:lvl w:ilvl="0" w:tplc="501803A6">
      <w:start w:val="1"/>
      <w:numFmt w:val="bullet"/>
      <w:lvlText w:val=""/>
      <w:lvlJc w:val="left"/>
      <w:pPr>
        <w:tabs>
          <w:tab w:val="num" w:pos="311"/>
        </w:tabs>
        <w:ind w:left="311" w:firstLine="0"/>
      </w:pPr>
      <w:rPr>
        <w:rFonts w:ascii="Symbol" w:hAnsi="Symbol" w:hint="default"/>
        <w:strike w:val="0"/>
        <w:dstrike w:val="0"/>
        <w:u w:val="none"/>
        <w:effect w:val="none"/>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9427F3"/>
    <w:multiLevelType w:val="hybridMultilevel"/>
    <w:tmpl w:val="92EE1A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90162E1"/>
    <w:multiLevelType w:val="hybridMultilevel"/>
    <w:tmpl w:val="C58C4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E807F7"/>
    <w:multiLevelType w:val="hybridMultilevel"/>
    <w:tmpl w:val="4BD6C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13"/>
  </w:num>
  <w:num w:numId="6">
    <w:abstractNumId w:val="7"/>
  </w:num>
  <w:num w:numId="7">
    <w:abstractNumId w:val="4"/>
  </w:num>
  <w:num w:numId="8">
    <w:abstractNumId w:val="11"/>
  </w:num>
  <w:num w:numId="9">
    <w:abstractNumId w:val="6"/>
  </w:num>
  <w:num w:numId="10">
    <w:abstractNumId w:val="8"/>
  </w:num>
  <w:num w:numId="11">
    <w:abstractNumId w:val="16"/>
  </w:num>
  <w:num w:numId="12">
    <w:abstractNumId w:val="5"/>
  </w:num>
  <w:num w:numId="13">
    <w:abstractNumId w:val="10"/>
  </w:num>
  <w:num w:numId="14">
    <w:abstractNumId w:val="3"/>
  </w:num>
  <w:num w:numId="15">
    <w:abstractNumId w:val="12"/>
  </w:num>
  <w:num w:numId="16">
    <w:abstractNumId w:val="9"/>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4FD"/>
    <w:rsid w:val="000121A6"/>
    <w:rsid w:val="00013ECE"/>
    <w:rsid w:val="000150E3"/>
    <w:rsid w:val="0002008B"/>
    <w:rsid w:val="000200CD"/>
    <w:rsid w:val="00026113"/>
    <w:rsid w:val="00041872"/>
    <w:rsid w:val="00051FDC"/>
    <w:rsid w:val="00054ECE"/>
    <w:rsid w:val="000603C1"/>
    <w:rsid w:val="0006339E"/>
    <w:rsid w:val="00064E16"/>
    <w:rsid w:val="0006549A"/>
    <w:rsid w:val="00067FC9"/>
    <w:rsid w:val="00073FED"/>
    <w:rsid w:val="000741B1"/>
    <w:rsid w:val="00077F11"/>
    <w:rsid w:val="00081E05"/>
    <w:rsid w:val="0008459E"/>
    <w:rsid w:val="000851DA"/>
    <w:rsid w:val="000854FC"/>
    <w:rsid w:val="0008735D"/>
    <w:rsid w:val="000904E2"/>
    <w:rsid w:val="000935B1"/>
    <w:rsid w:val="000964C8"/>
    <w:rsid w:val="000A0F67"/>
    <w:rsid w:val="000A591E"/>
    <w:rsid w:val="000B65D0"/>
    <w:rsid w:val="000B7EE5"/>
    <w:rsid w:val="000D15B6"/>
    <w:rsid w:val="000D1704"/>
    <w:rsid w:val="000D2336"/>
    <w:rsid w:val="000D2A4A"/>
    <w:rsid w:val="000F25EC"/>
    <w:rsid w:val="000F346E"/>
    <w:rsid w:val="000F54FD"/>
    <w:rsid w:val="00103378"/>
    <w:rsid w:val="00116F26"/>
    <w:rsid w:val="00117290"/>
    <w:rsid w:val="001213DA"/>
    <w:rsid w:val="00132E67"/>
    <w:rsid w:val="00134EB5"/>
    <w:rsid w:val="00137FE6"/>
    <w:rsid w:val="001424DF"/>
    <w:rsid w:val="0014460D"/>
    <w:rsid w:val="00150962"/>
    <w:rsid w:val="00151DEE"/>
    <w:rsid w:val="00153EDA"/>
    <w:rsid w:val="001569C3"/>
    <w:rsid w:val="00157A28"/>
    <w:rsid w:val="00166EAE"/>
    <w:rsid w:val="00167CD2"/>
    <w:rsid w:val="00175A94"/>
    <w:rsid w:val="00182E91"/>
    <w:rsid w:val="00186A71"/>
    <w:rsid w:val="00196C0D"/>
    <w:rsid w:val="001A5E77"/>
    <w:rsid w:val="001A62CA"/>
    <w:rsid w:val="001B3C32"/>
    <w:rsid w:val="001B40A4"/>
    <w:rsid w:val="001C7D06"/>
    <w:rsid w:val="001D2787"/>
    <w:rsid w:val="001D7995"/>
    <w:rsid w:val="001D7B8A"/>
    <w:rsid w:val="001E645A"/>
    <w:rsid w:val="001E6D75"/>
    <w:rsid w:val="001E6FB0"/>
    <w:rsid w:val="001E7D4C"/>
    <w:rsid w:val="001F7E1D"/>
    <w:rsid w:val="00201F2D"/>
    <w:rsid w:val="00204009"/>
    <w:rsid w:val="0020484C"/>
    <w:rsid w:val="00204FD2"/>
    <w:rsid w:val="0020506E"/>
    <w:rsid w:val="002055C6"/>
    <w:rsid w:val="00207C84"/>
    <w:rsid w:val="00210D77"/>
    <w:rsid w:val="002116B6"/>
    <w:rsid w:val="002236CC"/>
    <w:rsid w:val="00225839"/>
    <w:rsid w:val="00235819"/>
    <w:rsid w:val="0024151A"/>
    <w:rsid w:val="0024620F"/>
    <w:rsid w:val="002555B9"/>
    <w:rsid w:val="00262E8E"/>
    <w:rsid w:val="002924B1"/>
    <w:rsid w:val="002928E5"/>
    <w:rsid w:val="002938A2"/>
    <w:rsid w:val="002B1BD1"/>
    <w:rsid w:val="002B3041"/>
    <w:rsid w:val="002B38B0"/>
    <w:rsid w:val="002B6DBA"/>
    <w:rsid w:val="002B77B2"/>
    <w:rsid w:val="002C056C"/>
    <w:rsid w:val="002C4D51"/>
    <w:rsid w:val="002E2084"/>
    <w:rsid w:val="002E43F1"/>
    <w:rsid w:val="002E5E88"/>
    <w:rsid w:val="002E62F3"/>
    <w:rsid w:val="002F1FBA"/>
    <w:rsid w:val="002F40C3"/>
    <w:rsid w:val="002F5656"/>
    <w:rsid w:val="002F61C6"/>
    <w:rsid w:val="00300F99"/>
    <w:rsid w:val="00303BBA"/>
    <w:rsid w:val="003040D6"/>
    <w:rsid w:val="003045B2"/>
    <w:rsid w:val="003113F6"/>
    <w:rsid w:val="00312EFE"/>
    <w:rsid w:val="003157C0"/>
    <w:rsid w:val="00315E35"/>
    <w:rsid w:val="0032217F"/>
    <w:rsid w:val="00330693"/>
    <w:rsid w:val="00330D09"/>
    <w:rsid w:val="00333C9C"/>
    <w:rsid w:val="00344A4E"/>
    <w:rsid w:val="003455D9"/>
    <w:rsid w:val="003560D3"/>
    <w:rsid w:val="00361F62"/>
    <w:rsid w:val="00364812"/>
    <w:rsid w:val="0036560E"/>
    <w:rsid w:val="003663BC"/>
    <w:rsid w:val="003678D4"/>
    <w:rsid w:val="00372DFE"/>
    <w:rsid w:val="0037335B"/>
    <w:rsid w:val="00374882"/>
    <w:rsid w:val="003820A7"/>
    <w:rsid w:val="003829C8"/>
    <w:rsid w:val="0038379D"/>
    <w:rsid w:val="003A2B53"/>
    <w:rsid w:val="003A398F"/>
    <w:rsid w:val="003A5F8C"/>
    <w:rsid w:val="003A7D1C"/>
    <w:rsid w:val="003B1427"/>
    <w:rsid w:val="003B4E1C"/>
    <w:rsid w:val="003C3C56"/>
    <w:rsid w:val="003C7BE8"/>
    <w:rsid w:val="003D1D6F"/>
    <w:rsid w:val="003D318E"/>
    <w:rsid w:val="003D43AB"/>
    <w:rsid w:val="003D671D"/>
    <w:rsid w:val="003E1220"/>
    <w:rsid w:val="003E50F5"/>
    <w:rsid w:val="003E5668"/>
    <w:rsid w:val="003E5A1F"/>
    <w:rsid w:val="003E7FF3"/>
    <w:rsid w:val="003F3C2E"/>
    <w:rsid w:val="003F58A4"/>
    <w:rsid w:val="003F7B4B"/>
    <w:rsid w:val="00404854"/>
    <w:rsid w:val="004122F4"/>
    <w:rsid w:val="0041316E"/>
    <w:rsid w:val="00421623"/>
    <w:rsid w:val="00423097"/>
    <w:rsid w:val="00425C52"/>
    <w:rsid w:val="00426735"/>
    <w:rsid w:val="004303F8"/>
    <w:rsid w:val="00431C8D"/>
    <w:rsid w:val="0044581F"/>
    <w:rsid w:val="0044597F"/>
    <w:rsid w:val="00451EFB"/>
    <w:rsid w:val="0045347E"/>
    <w:rsid w:val="00463650"/>
    <w:rsid w:val="004648BD"/>
    <w:rsid w:val="00466EB8"/>
    <w:rsid w:val="004708D5"/>
    <w:rsid w:val="00473542"/>
    <w:rsid w:val="0047469A"/>
    <w:rsid w:val="004804C0"/>
    <w:rsid w:val="004876E1"/>
    <w:rsid w:val="00490E6A"/>
    <w:rsid w:val="00491AB0"/>
    <w:rsid w:val="004929FF"/>
    <w:rsid w:val="00494239"/>
    <w:rsid w:val="0049798A"/>
    <w:rsid w:val="004A5148"/>
    <w:rsid w:val="004A771A"/>
    <w:rsid w:val="004B09EE"/>
    <w:rsid w:val="004B1F87"/>
    <w:rsid w:val="004B231A"/>
    <w:rsid w:val="004B3BAA"/>
    <w:rsid w:val="004B489F"/>
    <w:rsid w:val="004C51D3"/>
    <w:rsid w:val="004D0867"/>
    <w:rsid w:val="004E1450"/>
    <w:rsid w:val="004E252B"/>
    <w:rsid w:val="004E57D4"/>
    <w:rsid w:val="004E619C"/>
    <w:rsid w:val="004F206B"/>
    <w:rsid w:val="004F4BD4"/>
    <w:rsid w:val="004F5A64"/>
    <w:rsid w:val="005038DC"/>
    <w:rsid w:val="00506ABD"/>
    <w:rsid w:val="00511D0E"/>
    <w:rsid w:val="00511D33"/>
    <w:rsid w:val="00513BC4"/>
    <w:rsid w:val="00514B56"/>
    <w:rsid w:val="00522964"/>
    <w:rsid w:val="00522D2C"/>
    <w:rsid w:val="005246D2"/>
    <w:rsid w:val="00526613"/>
    <w:rsid w:val="005322CC"/>
    <w:rsid w:val="00532F58"/>
    <w:rsid w:val="005345DF"/>
    <w:rsid w:val="0053621C"/>
    <w:rsid w:val="00537EEF"/>
    <w:rsid w:val="00541458"/>
    <w:rsid w:val="005433D1"/>
    <w:rsid w:val="00544306"/>
    <w:rsid w:val="00544B6E"/>
    <w:rsid w:val="00544CFE"/>
    <w:rsid w:val="00546839"/>
    <w:rsid w:val="00547560"/>
    <w:rsid w:val="00550F0D"/>
    <w:rsid w:val="005518E5"/>
    <w:rsid w:val="00555F4C"/>
    <w:rsid w:val="0055602D"/>
    <w:rsid w:val="005578E7"/>
    <w:rsid w:val="00563B18"/>
    <w:rsid w:val="005643E6"/>
    <w:rsid w:val="005670AA"/>
    <w:rsid w:val="00582B15"/>
    <w:rsid w:val="00590CB4"/>
    <w:rsid w:val="005961D7"/>
    <w:rsid w:val="00596289"/>
    <w:rsid w:val="005A1F96"/>
    <w:rsid w:val="005A1F9F"/>
    <w:rsid w:val="005B2080"/>
    <w:rsid w:val="005B2E8B"/>
    <w:rsid w:val="005B31C7"/>
    <w:rsid w:val="005B4810"/>
    <w:rsid w:val="005B7EAA"/>
    <w:rsid w:val="005C1AD6"/>
    <w:rsid w:val="005C4802"/>
    <w:rsid w:val="005D34C6"/>
    <w:rsid w:val="005E24C2"/>
    <w:rsid w:val="005E4E46"/>
    <w:rsid w:val="005E7DCB"/>
    <w:rsid w:val="005F2F74"/>
    <w:rsid w:val="005F6383"/>
    <w:rsid w:val="00600E6F"/>
    <w:rsid w:val="0060322F"/>
    <w:rsid w:val="0060453D"/>
    <w:rsid w:val="0060485D"/>
    <w:rsid w:val="00605E6C"/>
    <w:rsid w:val="00606CD0"/>
    <w:rsid w:val="00613627"/>
    <w:rsid w:val="0061423C"/>
    <w:rsid w:val="00614A84"/>
    <w:rsid w:val="00615718"/>
    <w:rsid w:val="006278C9"/>
    <w:rsid w:val="00627ABB"/>
    <w:rsid w:val="0063058E"/>
    <w:rsid w:val="00630C6F"/>
    <w:rsid w:val="00631A5D"/>
    <w:rsid w:val="00633482"/>
    <w:rsid w:val="0063428B"/>
    <w:rsid w:val="006358F1"/>
    <w:rsid w:val="00644D2C"/>
    <w:rsid w:val="006473B8"/>
    <w:rsid w:val="006479F2"/>
    <w:rsid w:val="00652CD4"/>
    <w:rsid w:val="00653FE9"/>
    <w:rsid w:val="0065532B"/>
    <w:rsid w:val="0065791D"/>
    <w:rsid w:val="00666285"/>
    <w:rsid w:val="00666D13"/>
    <w:rsid w:val="00681974"/>
    <w:rsid w:val="00684403"/>
    <w:rsid w:val="00685F98"/>
    <w:rsid w:val="0069169E"/>
    <w:rsid w:val="00691F1F"/>
    <w:rsid w:val="00691F78"/>
    <w:rsid w:val="006947FB"/>
    <w:rsid w:val="006A2B58"/>
    <w:rsid w:val="006A7FBA"/>
    <w:rsid w:val="006B6300"/>
    <w:rsid w:val="006D161F"/>
    <w:rsid w:val="006D1CB3"/>
    <w:rsid w:val="006D297E"/>
    <w:rsid w:val="006D7F8D"/>
    <w:rsid w:val="006E0656"/>
    <w:rsid w:val="006E1C33"/>
    <w:rsid w:val="006E7CF2"/>
    <w:rsid w:val="006F6E64"/>
    <w:rsid w:val="006F7863"/>
    <w:rsid w:val="006F7B8A"/>
    <w:rsid w:val="00710BA0"/>
    <w:rsid w:val="00713746"/>
    <w:rsid w:val="00713A1E"/>
    <w:rsid w:val="00714572"/>
    <w:rsid w:val="00722385"/>
    <w:rsid w:val="00724E39"/>
    <w:rsid w:val="007260AA"/>
    <w:rsid w:val="00726325"/>
    <w:rsid w:val="0073249A"/>
    <w:rsid w:val="00736AF9"/>
    <w:rsid w:val="007403B4"/>
    <w:rsid w:val="00741F89"/>
    <w:rsid w:val="00746D18"/>
    <w:rsid w:val="007641C3"/>
    <w:rsid w:val="00765CEB"/>
    <w:rsid w:val="007746A4"/>
    <w:rsid w:val="00776D0F"/>
    <w:rsid w:val="00777688"/>
    <w:rsid w:val="007804AB"/>
    <w:rsid w:val="00781293"/>
    <w:rsid w:val="00792AF7"/>
    <w:rsid w:val="00795EC6"/>
    <w:rsid w:val="007973B3"/>
    <w:rsid w:val="007A00B6"/>
    <w:rsid w:val="007A19FC"/>
    <w:rsid w:val="007A7602"/>
    <w:rsid w:val="007B562F"/>
    <w:rsid w:val="007B5E54"/>
    <w:rsid w:val="007C059C"/>
    <w:rsid w:val="007C50F5"/>
    <w:rsid w:val="007C55B4"/>
    <w:rsid w:val="007D12CB"/>
    <w:rsid w:val="007D2490"/>
    <w:rsid w:val="007D74AA"/>
    <w:rsid w:val="007D7A65"/>
    <w:rsid w:val="007E4359"/>
    <w:rsid w:val="007F04AF"/>
    <w:rsid w:val="007F1B94"/>
    <w:rsid w:val="007F1F9E"/>
    <w:rsid w:val="007F4DCD"/>
    <w:rsid w:val="007F51D8"/>
    <w:rsid w:val="007F652F"/>
    <w:rsid w:val="00801585"/>
    <w:rsid w:val="00803DE4"/>
    <w:rsid w:val="00803F68"/>
    <w:rsid w:val="008054A2"/>
    <w:rsid w:val="0081601A"/>
    <w:rsid w:val="00821A9F"/>
    <w:rsid w:val="00823A35"/>
    <w:rsid w:val="00840284"/>
    <w:rsid w:val="00843348"/>
    <w:rsid w:val="008530D7"/>
    <w:rsid w:val="008532A9"/>
    <w:rsid w:val="0085686B"/>
    <w:rsid w:val="00856FF1"/>
    <w:rsid w:val="0086094F"/>
    <w:rsid w:val="00862406"/>
    <w:rsid w:val="008637A9"/>
    <w:rsid w:val="00883068"/>
    <w:rsid w:val="008835BA"/>
    <w:rsid w:val="00890509"/>
    <w:rsid w:val="00896B29"/>
    <w:rsid w:val="00897606"/>
    <w:rsid w:val="008A094B"/>
    <w:rsid w:val="008A37E6"/>
    <w:rsid w:val="008A7A05"/>
    <w:rsid w:val="008B00C3"/>
    <w:rsid w:val="008B3072"/>
    <w:rsid w:val="008B432E"/>
    <w:rsid w:val="008B77BC"/>
    <w:rsid w:val="008C1DC5"/>
    <w:rsid w:val="008C36F9"/>
    <w:rsid w:val="008C3AE7"/>
    <w:rsid w:val="008C5BA8"/>
    <w:rsid w:val="008C74F4"/>
    <w:rsid w:val="008D3213"/>
    <w:rsid w:val="008D402F"/>
    <w:rsid w:val="008D45F8"/>
    <w:rsid w:val="008D4C5D"/>
    <w:rsid w:val="008D5FB3"/>
    <w:rsid w:val="008D6B57"/>
    <w:rsid w:val="008E7BAB"/>
    <w:rsid w:val="008F0B92"/>
    <w:rsid w:val="008F2E0F"/>
    <w:rsid w:val="009059A8"/>
    <w:rsid w:val="009078D4"/>
    <w:rsid w:val="009148EB"/>
    <w:rsid w:val="00914C7A"/>
    <w:rsid w:val="00916856"/>
    <w:rsid w:val="00934732"/>
    <w:rsid w:val="00943DB3"/>
    <w:rsid w:val="009478F2"/>
    <w:rsid w:val="00955D88"/>
    <w:rsid w:val="00956BD4"/>
    <w:rsid w:val="00962AEA"/>
    <w:rsid w:val="00964F2C"/>
    <w:rsid w:val="00966A92"/>
    <w:rsid w:val="00966AB6"/>
    <w:rsid w:val="00967A7A"/>
    <w:rsid w:val="00974E44"/>
    <w:rsid w:val="009817FA"/>
    <w:rsid w:val="00984597"/>
    <w:rsid w:val="00992086"/>
    <w:rsid w:val="00992EC1"/>
    <w:rsid w:val="009964F1"/>
    <w:rsid w:val="009A1D63"/>
    <w:rsid w:val="009A2016"/>
    <w:rsid w:val="009A53FC"/>
    <w:rsid w:val="009A5E0B"/>
    <w:rsid w:val="009A7589"/>
    <w:rsid w:val="009B1AA6"/>
    <w:rsid w:val="009B1CD0"/>
    <w:rsid w:val="009B4C41"/>
    <w:rsid w:val="009B538D"/>
    <w:rsid w:val="009B7052"/>
    <w:rsid w:val="009C3319"/>
    <w:rsid w:val="009C3D6D"/>
    <w:rsid w:val="009D1014"/>
    <w:rsid w:val="009E019B"/>
    <w:rsid w:val="009E28E3"/>
    <w:rsid w:val="009E3B77"/>
    <w:rsid w:val="00A012D9"/>
    <w:rsid w:val="00A0227B"/>
    <w:rsid w:val="00A05DDD"/>
    <w:rsid w:val="00A06DF7"/>
    <w:rsid w:val="00A07C43"/>
    <w:rsid w:val="00A07DB3"/>
    <w:rsid w:val="00A10053"/>
    <w:rsid w:val="00A10DAB"/>
    <w:rsid w:val="00A12E92"/>
    <w:rsid w:val="00A138F5"/>
    <w:rsid w:val="00A14DE1"/>
    <w:rsid w:val="00A17407"/>
    <w:rsid w:val="00A3228E"/>
    <w:rsid w:val="00A4684E"/>
    <w:rsid w:val="00A50987"/>
    <w:rsid w:val="00A70256"/>
    <w:rsid w:val="00A75544"/>
    <w:rsid w:val="00A76A83"/>
    <w:rsid w:val="00A77359"/>
    <w:rsid w:val="00A806E9"/>
    <w:rsid w:val="00A82116"/>
    <w:rsid w:val="00A844B0"/>
    <w:rsid w:val="00A84F26"/>
    <w:rsid w:val="00A9534C"/>
    <w:rsid w:val="00AA0F2B"/>
    <w:rsid w:val="00AA65C3"/>
    <w:rsid w:val="00AB09FA"/>
    <w:rsid w:val="00AB2225"/>
    <w:rsid w:val="00AB2F4C"/>
    <w:rsid w:val="00AB7ACD"/>
    <w:rsid w:val="00AC2A0A"/>
    <w:rsid w:val="00AC5FCA"/>
    <w:rsid w:val="00AD6F42"/>
    <w:rsid w:val="00AF2516"/>
    <w:rsid w:val="00AF34C5"/>
    <w:rsid w:val="00B04E1E"/>
    <w:rsid w:val="00B060A1"/>
    <w:rsid w:val="00B070F8"/>
    <w:rsid w:val="00B13DC1"/>
    <w:rsid w:val="00B17680"/>
    <w:rsid w:val="00B24245"/>
    <w:rsid w:val="00B25846"/>
    <w:rsid w:val="00B31A6D"/>
    <w:rsid w:val="00B37AAA"/>
    <w:rsid w:val="00B42572"/>
    <w:rsid w:val="00B458DD"/>
    <w:rsid w:val="00B4699D"/>
    <w:rsid w:val="00B47E1D"/>
    <w:rsid w:val="00B555CA"/>
    <w:rsid w:val="00B61319"/>
    <w:rsid w:val="00B61D58"/>
    <w:rsid w:val="00B6520E"/>
    <w:rsid w:val="00B80C2D"/>
    <w:rsid w:val="00B8745A"/>
    <w:rsid w:val="00B9336F"/>
    <w:rsid w:val="00B9512D"/>
    <w:rsid w:val="00BA1F90"/>
    <w:rsid w:val="00BA468D"/>
    <w:rsid w:val="00BB0258"/>
    <w:rsid w:val="00BB3B98"/>
    <w:rsid w:val="00BB58E1"/>
    <w:rsid w:val="00BC2E0C"/>
    <w:rsid w:val="00BD3EDF"/>
    <w:rsid w:val="00BD4A4A"/>
    <w:rsid w:val="00BD4A92"/>
    <w:rsid w:val="00BD7E04"/>
    <w:rsid w:val="00BE0885"/>
    <w:rsid w:val="00BE1118"/>
    <w:rsid w:val="00BE44AC"/>
    <w:rsid w:val="00BE54C2"/>
    <w:rsid w:val="00BE7BA4"/>
    <w:rsid w:val="00BF1392"/>
    <w:rsid w:val="00C04B0D"/>
    <w:rsid w:val="00C11C99"/>
    <w:rsid w:val="00C276FA"/>
    <w:rsid w:val="00C32551"/>
    <w:rsid w:val="00C34B7B"/>
    <w:rsid w:val="00C35524"/>
    <w:rsid w:val="00C35AC2"/>
    <w:rsid w:val="00C37417"/>
    <w:rsid w:val="00C44D5F"/>
    <w:rsid w:val="00C57F9B"/>
    <w:rsid w:val="00C604BD"/>
    <w:rsid w:val="00C62134"/>
    <w:rsid w:val="00C629D6"/>
    <w:rsid w:val="00C6321F"/>
    <w:rsid w:val="00C6369F"/>
    <w:rsid w:val="00C73E3E"/>
    <w:rsid w:val="00C74911"/>
    <w:rsid w:val="00C8046E"/>
    <w:rsid w:val="00C82540"/>
    <w:rsid w:val="00C82D39"/>
    <w:rsid w:val="00C84562"/>
    <w:rsid w:val="00C8556C"/>
    <w:rsid w:val="00C86DD5"/>
    <w:rsid w:val="00C911FE"/>
    <w:rsid w:val="00C92ECE"/>
    <w:rsid w:val="00CA4C80"/>
    <w:rsid w:val="00CC5399"/>
    <w:rsid w:val="00CC7093"/>
    <w:rsid w:val="00CD110B"/>
    <w:rsid w:val="00CD6F81"/>
    <w:rsid w:val="00CE00D4"/>
    <w:rsid w:val="00CE076A"/>
    <w:rsid w:val="00CE6845"/>
    <w:rsid w:val="00CE76CC"/>
    <w:rsid w:val="00CF0258"/>
    <w:rsid w:val="00CF35AB"/>
    <w:rsid w:val="00CF450B"/>
    <w:rsid w:val="00D00565"/>
    <w:rsid w:val="00D06DBC"/>
    <w:rsid w:val="00D10222"/>
    <w:rsid w:val="00D11ED7"/>
    <w:rsid w:val="00D11EFD"/>
    <w:rsid w:val="00D153B1"/>
    <w:rsid w:val="00D1666B"/>
    <w:rsid w:val="00D215D6"/>
    <w:rsid w:val="00D25074"/>
    <w:rsid w:val="00D26C32"/>
    <w:rsid w:val="00D26C41"/>
    <w:rsid w:val="00D30BF7"/>
    <w:rsid w:val="00D569E2"/>
    <w:rsid w:val="00D6221A"/>
    <w:rsid w:val="00D66B0D"/>
    <w:rsid w:val="00D67DA7"/>
    <w:rsid w:val="00D709E4"/>
    <w:rsid w:val="00D73E8C"/>
    <w:rsid w:val="00D73FDD"/>
    <w:rsid w:val="00D75049"/>
    <w:rsid w:val="00D82F6C"/>
    <w:rsid w:val="00D90126"/>
    <w:rsid w:val="00D9673F"/>
    <w:rsid w:val="00DA6A6D"/>
    <w:rsid w:val="00DB101A"/>
    <w:rsid w:val="00DB4C95"/>
    <w:rsid w:val="00DB65B9"/>
    <w:rsid w:val="00DB73F9"/>
    <w:rsid w:val="00DC117D"/>
    <w:rsid w:val="00DC3528"/>
    <w:rsid w:val="00DC7140"/>
    <w:rsid w:val="00DD2FBF"/>
    <w:rsid w:val="00DD41E5"/>
    <w:rsid w:val="00DE46E7"/>
    <w:rsid w:val="00DE64A8"/>
    <w:rsid w:val="00DF1F10"/>
    <w:rsid w:val="00DF297C"/>
    <w:rsid w:val="00DF4E3C"/>
    <w:rsid w:val="00DF5FCD"/>
    <w:rsid w:val="00DF62CD"/>
    <w:rsid w:val="00E002D4"/>
    <w:rsid w:val="00E1118D"/>
    <w:rsid w:val="00E133F3"/>
    <w:rsid w:val="00E20184"/>
    <w:rsid w:val="00E219CF"/>
    <w:rsid w:val="00E229DA"/>
    <w:rsid w:val="00E30CD7"/>
    <w:rsid w:val="00E4283B"/>
    <w:rsid w:val="00E42F2B"/>
    <w:rsid w:val="00E4319F"/>
    <w:rsid w:val="00E43EEB"/>
    <w:rsid w:val="00E527C3"/>
    <w:rsid w:val="00E61CBD"/>
    <w:rsid w:val="00E61E7E"/>
    <w:rsid w:val="00E61EC2"/>
    <w:rsid w:val="00E64A09"/>
    <w:rsid w:val="00E67DC0"/>
    <w:rsid w:val="00E67EB2"/>
    <w:rsid w:val="00E7667B"/>
    <w:rsid w:val="00E76772"/>
    <w:rsid w:val="00E76B37"/>
    <w:rsid w:val="00E77758"/>
    <w:rsid w:val="00E86611"/>
    <w:rsid w:val="00E87EEA"/>
    <w:rsid w:val="00E87F4D"/>
    <w:rsid w:val="00EA07AE"/>
    <w:rsid w:val="00EA1C2A"/>
    <w:rsid w:val="00EA1CFA"/>
    <w:rsid w:val="00EA22FC"/>
    <w:rsid w:val="00EA32C7"/>
    <w:rsid w:val="00EA6074"/>
    <w:rsid w:val="00EA76F0"/>
    <w:rsid w:val="00EA79FE"/>
    <w:rsid w:val="00EA7BAA"/>
    <w:rsid w:val="00EA7E84"/>
    <w:rsid w:val="00EC1CCC"/>
    <w:rsid w:val="00EC1D84"/>
    <w:rsid w:val="00EC3843"/>
    <w:rsid w:val="00EC4905"/>
    <w:rsid w:val="00EC5C15"/>
    <w:rsid w:val="00EC6EB9"/>
    <w:rsid w:val="00EE1B8F"/>
    <w:rsid w:val="00EE5F6D"/>
    <w:rsid w:val="00EF305A"/>
    <w:rsid w:val="00EF7663"/>
    <w:rsid w:val="00F05404"/>
    <w:rsid w:val="00F0613D"/>
    <w:rsid w:val="00F07DA6"/>
    <w:rsid w:val="00F25E9C"/>
    <w:rsid w:val="00F30526"/>
    <w:rsid w:val="00F32BF9"/>
    <w:rsid w:val="00F37147"/>
    <w:rsid w:val="00F43C94"/>
    <w:rsid w:val="00F4653F"/>
    <w:rsid w:val="00F54FC8"/>
    <w:rsid w:val="00F55BB5"/>
    <w:rsid w:val="00F60E73"/>
    <w:rsid w:val="00F6602C"/>
    <w:rsid w:val="00F704CB"/>
    <w:rsid w:val="00F71644"/>
    <w:rsid w:val="00F72D74"/>
    <w:rsid w:val="00F77C76"/>
    <w:rsid w:val="00F91245"/>
    <w:rsid w:val="00F93BAA"/>
    <w:rsid w:val="00FA3390"/>
    <w:rsid w:val="00FA3DA5"/>
    <w:rsid w:val="00FA4AB7"/>
    <w:rsid w:val="00FA5B0B"/>
    <w:rsid w:val="00FA75C4"/>
    <w:rsid w:val="00FB1220"/>
    <w:rsid w:val="00FB3825"/>
    <w:rsid w:val="00FD0861"/>
    <w:rsid w:val="00FD3C65"/>
    <w:rsid w:val="00FD5665"/>
    <w:rsid w:val="00FD5ED4"/>
    <w:rsid w:val="00FD750B"/>
    <w:rsid w:val="00FD7CCE"/>
    <w:rsid w:val="00FE4C6F"/>
    <w:rsid w:val="00FE7DA0"/>
    <w:rsid w:val="00FF05FD"/>
    <w:rsid w:val="00FF4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4283B4"/>
  <w15:chartTrackingRefBased/>
  <w15:docId w15:val="{9A4B8A79-065D-4CDE-9CB9-2AE9D9C3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A4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En-tteCar">
    <w:name w:val="En-tête Car"/>
    <w:link w:val="En-tte"/>
    <w:uiPriority w:val="99"/>
    <w:rsid w:val="002E62F3"/>
    <w:rPr>
      <w:rFonts w:ascii="Univers" w:hAnsi="Univers" w:cs="Univers"/>
      <w:lang w:eastAsia="zh-CN"/>
    </w:rPr>
  </w:style>
  <w:style w:type="paragraph" w:customStyle="1" w:styleId="RedPara">
    <w:name w:val="RedPara"/>
    <w:basedOn w:val="Normal"/>
    <w:rsid w:val="00157A28"/>
    <w:pPr>
      <w:keepNext/>
      <w:widowControl w:val="0"/>
      <w:suppressAutoHyphens w:val="0"/>
      <w:autoSpaceDE w:val="0"/>
      <w:autoSpaceDN w:val="0"/>
      <w:adjustRightInd w:val="0"/>
      <w:spacing w:before="120" w:after="60"/>
    </w:pPr>
    <w:rPr>
      <w:rFonts w:ascii="Arial" w:hAnsi="Arial" w:cs="Arial"/>
      <w:b/>
      <w:bCs/>
      <w:sz w:val="22"/>
      <w:szCs w:val="22"/>
      <w:lang w:eastAsia="fr-FR"/>
    </w:rPr>
  </w:style>
  <w:style w:type="paragraph" w:customStyle="1" w:styleId="RedTxt">
    <w:name w:val="RedTxt"/>
    <w:basedOn w:val="Normal"/>
    <w:rsid w:val="00157A28"/>
    <w:pPr>
      <w:keepLines/>
      <w:widowControl w:val="0"/>
      <w:suppressAutoHyphens w:val="0"/>
      <w:autoSpaceDE w:val="0"/>
      <w:autoSpaceDN w:val="0"/>
      <w:adjustRightInd w:val="0"/>
    </w:pPr>
    <w:rPr>
      <w:rFonts w:ascii="Arial" w:hAnsi="Arial" w:cs="Arial"/>
      <w:sz w:val="18"/>
      <w:szCs w:val="18"/>
      <w:lang w:eastAsia="fr-FR"/>
    </w:rPr>
  </w:style>
  <w:style w:type="paragraph" w:styleId="Sansinterligne">
    <w:name w:val="No Spacing"/>
    <w:link w:val="SansinterligneCar"/>
    <w:uiPriority w:val="1"/>
    <w:qFormat/>
    <w:rsid w:val="002E5E88"/>
    <w:rPr>
      <w:rFonts w:ascii="Arial Narrow" w:eastAsia="Calibri" w:hAnsi="Arial Narrow"/>
      <w:sz w:val="22"/>
      <w:szCs w:val="22"/>
      <w:lang w:eastAsia="en-US"/>
    </w:rPr>
  </w:style>
  <w:style w:type="table" w:styleId="Grilledutableau">
    <w:name w:val="Table Grid"/>
    <w:basedOn w:val="TableauNormal"/>
    <w:uiPriority w:val="59"/>
    <w:rsid w:val="002E5E8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0">
    <w:name w:val="N0"/>
    <w:basedOn w:val="Normal"/>
    <w:rsid w:val="002E5E88"/>
    <w:pPr>
      <w:suppressAutoHyphens w:val="0"/>
      <w:overflowPunct w:val="0"/>
      <w:autoSpaceDE w:val="0"/>
      <w:autoSpaceDN w:val="0"/>
      <w:adjustRightInd w:val="0"/>
      <w:spacing w:after="120"/>
      <w:jc w:val="both"/>
      <w:textAlignment w:val="baseline"/>
    </w:pPr>
    <w:rPr>
      <w:rFonts w:ascii="Century Gothic" w:hAnsi="Century Gothic" w:cs="Times New Roman"/>
      <w:lang w:eastAsia="fr-FR"/>
    </w:rPr>
  </w:style>
  <w:style w:type="character" w:customStyle="1" w:styleId="SansinterligneCar">
    <w:name w:val="Sans interligne Car"/>
    <w:link w:val="Sansinterligne"/>
    <w:uiPriority w:val="1"/>
    <w:rsid w:val="002E5E88"/>
    <w:rPr>
      <w:rFonts w:ascii="Arial Narrow" w:eastAsia="Calibri" w:hAnsi="Arial Narrow"/>
      <w:sz w:val="22"/>
      <w:szCs w:val="22"/>
      <w:lang w:val="fr-FR" w:eastAsia="en-US"/>
    </w:rPr>
  </w:style>
  <w:style w:type="character" w:customStyle="1" w:styleId="Mentionnonrsolue">
    <w:name w:val="Mention non résolue"/>
    <w:uiPriority w:val="99"/>
    <w:semiHidden/>
    <w:unhideWhenUsed/>
    <w:rsid w:val="00BE4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87749">
      <w:bodyDiv w:val="1"/>
      <w:marLeft w:val="0"/>
      <w:marRight w:val="0"/>
      <w:marTop w:val="0"/>
      <w:marBottom w:val="0"/>
      <w:divBdr>
        <w:top w:val="none" w:sz="0" w:space="0" w:color="auto"/>
        <w:left w:val="none" w:sz="0" w:space="0" w:color="auto"/>
        <w:bottom w:val="none" w:sz="0" w:space="0" w:color="auto"/>
        <w:right w:val="none" w:sz="0" w:space="0" w:color="auto"/>
      </w:divBdr>
    </w:div>
    <w:div w:id="309212542">
      <w:bodyDiv w:val="1"/>
      <w:marLeft w:val="0"/>
      <w:marRight w:val="0"/>
      <w:marTop w:val="0"/>
      <w:marBottom w:val="0"/>
      <w:divBdr>
        <w:top w:val="none" w:sz="0" w:space="0" w:color="auto"/>
        <w:left w:val="none" w:sz="0" w:space="0" w:color="auto"/>
        <w:bottom w:val="none" w:sz="0" w:space="0" w:color="auto"/>
        <w:right w:val="none" w:sz="0" w:space="0" w:color="auto"/>
      </w:divBdr>
    </w:div>
    <w:div w:id="541402343">
      <w:bodyDiv w:val="1"/>
      <w:marLeft w:val="0"/>
      <w:marRight w:val="0"/>
      <w:marTop w:val="0"/>
      <w:marBottom w:val="0"/>
      <w:divBdr>
        <w:top w:val="none" w:sz="0" w:space="0" w:color="auto"/>
        <w:left w:val="none" w:sz="0" w:space="0" w:color="auto"/>
        <w:bottom w:val="none" w:sz="0" w:space="0" w:color="auto"/>
        <w:right w:val="none" w:sz="0" w:space="0" w:color="auto"/>
      </w:divBdr>
      <w:divsChild>
        <w:div w:id="1865165200">
          <w:marLeft w:val="0"/>
          <w:marRight w:val="0"/>
          <w:marTop w:val="0"/>
          <w:marBottom w:val="0"/>
          <w:divBdr>
            <w:top w:val="none" w:sz="0" w:space="0" w:color="auto"/>
            <w:left w:val="none" w:sz="0" w:space="0" w:color="auto"/>
            <w:bottom w:val="none" w:sz="0" w:space="0" w:color="auto"/>
            <w:right w:val="none" w:sz="0" w:space="0" w:color="auto"/>
          </w:divBdr>
          <w:divsChild>
            <w:div w:id="495845866">
              <w:marLeft w:val="0"/>
              <w:marRight w:val="0"/>
              <w:marTop w:val="0"/>
              <w:marBottom w:val="0"/>
              <w:divBdr>
                <w:top w:val="none" w:sz="0" w:space="0" w:color="auto"/>
                <w:left w:val="none" w:sz="0" w:space="0" w:color="auto"/>
                <w:bottom w:val="none" w:sz="0" w:space="0" w:color="auto"/>
                <w:right w:val="none" w:sz="0" w:space="0" w:color="auto"/>
              </w:divBdr>
              <w:divsChild>
                <w:div w:id="161127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86699">
      <w:bodyDiv w:val="1"/>
      <w:marLeft w:val="0"/>
      <w:marRight w:val="0"/>
      <w:marTop w:val="0"/>
      <w:marBottom w:val="0"/>
      <w:divBdr>
        <w:top w:val="none" w:sz="0" w:space="0" w:color="auto"/>
        <w:left w:val="none" w:sz="0" w:space="0" w:color="auto"/>
        <w:bottom w:val="none" w:sz="0" w:space="0" w:color="auto"/>
        <w:right w:val="none" w:sz="0" w:space="0" w:color="auto"/>
      </w:divBdr>
    </w:div>
    <w:div w:id="750736670">
      <w:bodyDiv w:val="1"/>
      <w:marLeft w:val="0"/>
      <w:marRight w:val="0"/>
      <w:marTop w:val="0"/>
      <w:marBottom w:val="0"/>
      <w:divBdr>
        <w:top w:val="none" w:sz="0" w:space="0" w:color="auto"/>
        <w:left w:val="none" w:sz="0" w:space="0" w:color="auto"/>
        <w:bottom w:val="none" w:sz="0" w:space="0" w:color="auto"/>
        <w:right w:val="none" w:sz="0" w:space="0" w:color="auto"/>
      </w:divBdr>
    </w:div>
    <w:div w:id="876894896">
      <w:bodyDiv w:val="1"/>
      <w:marLeft w:val="0"/>
      <w:marRight w:val="0"/>
      <w:marTop w:val="0"/>
      <w:marBottom w:val="0"/>
      <w:divBdr>
        <w:top w:val="none" w:sz="0" w:space="0" w:color="auto"/>
        <w:left w:val="none" w:sz="0" w:space="0" w:color="auto"/>
        <w:bottom w:val="none" w:sz="0" w:space="0" w:color="auto"/>
        <w:right w:val="none" w:sz="0" w:space="0" w:color="auto"/>
      </w:divBdr>
      <w:divsChild>
        <w:div w:id="803503331">
          <w:marLeft w:val="0"/>
          <w:marRight w:val="0"/>
          <w:marTop w:val="0"/>
          <w:marBottom w:val="0"/>
          <w:divBdr>
            <w:top w:val="none" w:sz="0" w:space="0" w:color="auto"/>
            <w:left w:val="none" w:sz="0" w:space="0" w:color="auto"/>
            <w:bottom w:val="none" w:sz="0" w:space="0" w:color="auto"/>
            <w:right w:val="none" w:sz="0" w:space="0" w:color="auto"/>
          </w:divBdr>
          <w:divsChild>
            <w:div w:id="2057705551">
              <w:marLeft w:val="0"/>
              <w:marRight w:val="0"/>
              <w:marTop w:val="0"/>
              <w:marBottom w:val="0"/>
              <w:divBdr>
                <w:top w:val="none" w:sz="0" w:space="0" w:color="auto"/>
                <w:left w:val="none" w:sz="0" w:space="0" w:color="auto"/>
                <w:bottom w:val="none" w:sz="0" w:space="0" w:color="auto"/>
                <w:right w:val="none" w:sz="0" w:space="0" w:color="auto"/>
              </w:divBdr>
              <w:divsChild>
                <w:div w:id="787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26089">
      <w:bodyDiv w:val="1"/>
      <w:marLeft w:val="0"/>
      <w:marRight w:val="0"/>
      <w:marTop w:val="0"/>
      <w:marBottom w:val="0"/>
      <w:divBdr>
        <w:top w:val="none" w:sz="0" w:space="0" w:color="auto"/>
        <w:left w:val="none" w:sz="0" w:space="0" w:color="auto"/>
        <w:bottom w:val="none" w:sz="0" w:space="0" w:color="auto"/>
        <w:right w:val="none" w:sz="0" w:space="0" w:color="auto"/>
      </w:divBdr>
    </w:div>
    <w:div w:id="1415393767">
      <w:bodyDiv w:val="1"/>
      <w:marLeft w:val="0"/>
      <w:marRight w:val="0"/>
      <w:marTop w:val="0"/>
      <w:marBottom w:val="0"/>
      <w:divBdr>
        <w:top w:val="none" w:sz="0" w:space="0" w:color="auto"/>
        <w:left w:val="none" w:sz="0" w:space="0" w:color="auto"/>
        <w:bottom w:val="none" w:sz="0" w:space="0" w:color="auto"/>
        <w:right w:val="none" w:sz="0" w:space="0" w:color="auto"/>
      </w:divBdr>
    </w:div>
    <w:div w:id="1959023744">
      <w:bodyDiv w:val="1"/>
      <w:marLeft w:val="0"/>
      <w:marRight w:val="0"/>
      <w:marTop w:val="0"/>
      <w:marBottom w:val="0"/>
      <w:divBdr>
        <w:top w:val="none" w:sz="0" w:space="0" w:color="auto"/>
        <w:left w:val="none" w:sz="0" w:space="0" w:color="auto"/>
        <w:bottom w:val="none" w:sz="0" w:space="0" w:color="auto"/>
        <w:right w:val="none" w:sz="0" w:space="0" w:color="auto"/>
      </w:divBdr>
    </w:div>
    <w:div w:id="196033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rous-antillesguyan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ous-antillesguyan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614D7-5B1C-4D2F-ABAF-E2CF3FD0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2706</Words>
  <Characters>14888</Characters>
  <Application>Microsoft Office Word</Application>
  <DocSecurity>0</DocSecurity>
  <Lines>124</Lines>
  <Paragraphs>35</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_Modèle recommandé : le service peut l’adapter le cas échéant_DC1_</vt:lpstr>
      <vt:lpstr>    B1 - Identification et engagement du titulaire ou du groupement titulaire :</vt:lpstr>
    </vt:vector>
  </TitlesOfParts>
  <Company>MINEFI</Company>
  <LinksUpToDate>false</LinksUpToDate>
  <CharactersWithSpaces>17559</CharactersWithSpaces>
  <SharedDoc>false</SharedDoc>
  <HLinks>
    <vt:vector size="12" baseType="variant">
      <vt:variant>
        <vt:i4>4325391</vt:i4>
      </vt:variant>
      <vt:variant>
        <vt:i4>291</vt:i4>
      </vt:variant>
      <vt:variant>
        <vt:i4>0</vt:i4>
      </vt:variant>
      <vt:variant>
        <vt:i4>5</vt:i4>
      </vt:variant>
      <vt:variant>
        <vt:lpwstr>https://www.crous-antillesguyane.fr/</vt:lpwstr>
      </vt:variant>
      <vt:variant>
        <vt:lpwstr/>
      </vt:variant>
      <vt:variant>
        <vt:i4>4325391</vt:i4>
      </vt:variant>
      <vt:variant>
        <vt:i4>3</vt:i4>
      </vt:variant>
      <vt:variant>
        <vt:i4>0</vt:i4>
      </vt:variant>
      <vt:variant>
        <vt:i4>5</vt:i4>
      </vt:variant>
      <vt:variant>
        <vt:lpwstr>https://www.crous-antillesguyane.fr/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Aymeline CLEMENT</dc:creator>
  <cp:keywords/>
  <dc:description/>
  <cp:lastModifiedBy>Corinne Pommier</cp:lastModifiedBy>
  <cp:revision>2</cp:revision>
  <cp:lastPrinted>2019-02-01T17:18:00Z</cp:lastPrinted>
  <dcterms:created xsi:type="dcterms:W3CDTF">2024-11-27T13:18:00Z</dcterms:created>
  <dcterms:modified xsi:type="dcterms:W3CDTF">2024-11-27T13:18:00Z</dcterms:modified>
</cp:coreProperties>
</file>