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27F5F9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5D8499B" w14:textId="77777777">
        <w:trPr>
          <w:trHeight w:val="1132"/>
        </w:trPr>
        <w:tc>
          <w:tcPr>
            <w:tcW w:w="10434" w:type="dxa"/>
            <w:shd w:val="clear" w:color="auto" w:fill="auto"/>
          </w:tcPr>
          <w:p w14:paraId="7B827CE4" w14:textId="6CA124A8" w:rsidR="00541CA3" w:rsidRDefault="005F160B"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F26313B" wp14:editId="240EF386">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7FE25A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F71DA8"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239936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58C96D3"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4018C49" w14:textId="77777777">
        <w:tc>
          <w:tcPr>
            <w:tcW w:w="9002" w:type="dxa"/>
            <w:shd w:val="clear" w:color="auto" w:fill="66CCFF"/>
          </w:tcPr>
          <w:p w14:paraId="5D82FC7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51D071A"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5A6330E" w14:textId="77777777" w:rsidR="009B1CD0" w:rsidRDefault="00E47798" w:rsidP="0083205E">
            <w:pPr>
              <w:pStyle w:val="Titre8"/>
              <w:tabs>
                <w:tab w:val="left" w:pos="851"/>
                <w:tab w:val="right" w:pos="9639"/>
              </w:tabs>
              <w:spacing w:before="120" w:after="120"/>
            </w:pPr>
            <w:r>
              <w:rPr>
                <w:caps/>
                <w:sz w:val="28"/>
                <w:szCs w:val="28"/>
              </w:rPr>
              <w:t>ATTRI1</w:t>
            </w:r>
          </w:p>
        </w:tc>
      </w:tr>
    </w:tbl>
    <w:p w14:paraId="1A6F8B16" w14:textId="77777777" w:rsidR="009B1CD0" w:rsidRDefault="009B1CD0" w:rsidP="006C4338">
      <w:pPr>
        <w:tabs>
          <w:tab w:val="left" w:pos="851"/>
        </w:tabs>
      </w:pPr>
    </w:p>
    <w:p w14:paraId="4437982B"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3D586E9" w14:textId="77777777" w:rsidR="00FE48C9" w:rsidRDefault="00FE48C9" w:rsidP="006C4338">
      <w:pPr>
        <w:pStyle w:val="Corpsdetexte31"/>
        <w:tabs>
          <w:tab w:val="left" w:pos="851"/>
        </w:tabs>
        <w:jc w:val="both"/>
        <w:rPr>
          <w:sz w:val="18"/>
          <w:szCs w:val="18"/>
        </w:rPr>
      </w:pPr>
    </w:p>
    <w:p w14:paraId="51A55197"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E37E97E" w14:textId="77777777" w:rsidR="00FE48C9" w:rsidRDefault="00FE48C9" w:rsidP="006C4338">
      <w:pPr>
        <w:pStyle w:val="Corpsdetexte31"/>
        <w:tabs>
          <w:tab w:val="left" w:pos="851"/>
        </w:tabs>
        <w:jc w:val="both"/>
        <w:rPr>
          <w:sz w:val="18"/>
          <w:szCs w:val="18"/>
        </w:rPr>
      </w:pPr>
    </w:p>
    <w:p w14:paraId="5205663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42FCF02" w14:textId="77777777" w:rsidR="00FE48C9" w:rsidRDefault="00FE48C9" w:rsidP="006C4338">
      <w:pPr>
        <w:pStyle w:val="Corpsdetexte31"/>
        <w:tabs>
          <w:tab w:val="left" w:pos="851"/>
        </w:tabs>
        <w:jc w:val="both"/>
        <w:rPr>
          <w:sz w:val="18"/>
          <w:szCs w:val="18"/>
        </w:rPr>
      </w:pPr>
    </w:p>
    <w:p w14:paraId="292556F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88545E0" w14:textId="77777777" w:rsidR="00FE48C9" w:rsidRDefault="00FE48C9" w:rsidP="006F3DF9">
      <w:pPr>
        <w:pStyle w:val="Corpsdetexte31"/>
        <w:tabs>
          <w:tab w:val="left" w:pos="851"/>
        </w:tabs>
        <w:jc w:val="both"/>
        <w:rPr>
          <w:sz w:val="18"/>
          <w:szCs w:val="18"/>
        </w:rPr>
      </w:pPr>
    </w:p>
    <w:p w14:paraId="4BD6728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CF54C55" w14:textId="77777777" w:rsidR="00FE48C9" w:rsidRDefault="00FE48C9" w:rsidP="005846FB">
      <w:pPr>
        <w:pStyle w:val="Corpsdetexte31"/>
        <w:tabs>
          <w:tab w:val="left" w:pos="851"/>
        </w:tabs>
        <w:jc w:val="both"/>
        <w:rPr>
          <w:sz w:val="18"/>
          <w:szCs w:val="18"/>
        </w:rPr>
      </w:pPr>
    </w:p>
    <w:p w14:paraId="697E532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E493685" w14:textId="77777777" w:rsidR="004C5755" w:rsidRPr="001C7D87" w:rsidRDefault="004C5755" w:rsidP="004C5755">
      <w:pPr>
        <w:jc w:val="both"/>
        <w:rPr>
          <w:rFonts w:ascii="Arial" w:hAnsi="Arial" w:cs="Arial"/>
          <w:i/>
          <w:sz w:val="18"/>
          <w:szCs w:val="18"/>
        </w:rPr>
      </w:pPr>
    </w:p>
    <w:p w14:paraId="49BD520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FD005B1" w14:textId="77777777">
        <w:tc>
          <w:tcPr>
            <w:tcW w:w="10277" w:type="dxa"/>
            <w:shd w:val="clear" w:color="auto" w:fill="66CCFF"/>
          </w:tcPr>
          <w:p w14:paraId="7EFFA0F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A7733D6" w14:textId="77777777" w:rsidR="009B1CD0" w:rsidRDefault="009B1CD0" w:rsidP="006C4338">
      <w:pPr>
        <w:tabs>
          <w:tab w:val="left" w:pos="426"/>
          <w:tab w:val="left" w:pos="851"/>
        </w:tabs>
        <w:jc w:val="both"/>
      </w:pPr>
    </w:p>
    <w:p w14:paraId="2A0C7F19" w14:textId="2E0515B5" w:rsidR="009B1CD0" w:rsidRDefault="00CF11AC"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B0193F7" w14:textId="77777777" w:rsidR="00CF11AC" w:rsidRPr="00CF11AC" w:rsidRDefault="00CF11AC" w:rsidP="00CF11AC">
      <w:pPr>
        <w:spacing w:before="8"/>
        <w:rPr>
          <w:rFonts w:ascii="Arial" w:eastAsia="Arial" w:hAnsi="Arial" w:cs="Arial"/>
          <w:b/>
          <w:bCs/>
        </w:rPr>
      </w:pPr>
    </w:p>
    <w:p w14:paraId="6895E2F9" w14:textId="157DE4A2" w:rsidR="00CF11AC" w:rsidRPr="00E84887" w:rsidRDefault="00293650" w:rsidP="005E79D2">
      <w:pPr>
        <w:pStyle w:val="Default"/>
        <w:rPr>
          <w:sz w:val="22"/>
          <w:szCs w:val="22"/>
        </w:rPr>
      </w:pPr>
      <w:r>
        <w:rPr>
          <w:sz w:val="20"/>
          <w:szCs w:val="20"/>
        </w:rPr>
        <w:t xml:space="preserve">Marché </w:t>
      </w:r>
      <w:r w:rsidR="00CF11AC" w:rsidRPr="00293650">
        <w:rPr>
          <w:sz w:val="20"/>
          <w:szCs w:val="20"/>
        </w:rPr>
        <w:t>MNS 2</w:t>
      </w:r>
      <w:r w:rsidR="005E79D2" w:rsidRPr="00293650">
        <w:rPr>
          <w:sz w:val="20"/>
          <w:szCs w:val="20"/>
        </w:rPr>
        <w:t>024</w:t>
      </w:r>
      <w:r w:rsidR="00CF11AC" w:rsidRPr="00293650">
        <w:rPr>
          <w:sz w:val="20"/>
          <w:szCs w:val="20"/>
        </w:rPr>
        <w:t>-0</w:t>
      </w:r>
      <w:r w:rsidR="009C0E84">
        <w:rPr>
          <w:sz w:val="20"/>
          <w:szCs w:val="20"/>
        </w:rPr>
        <w:t>6</w:t>
      </w:r>
      <w:r w:rsidR="00CF11AC" w:rsidRPr="00293650">
        <w:rPr>
          <w:sz w:val="20"/>
          <w:szCs w:val="20"/>
        </w:rPr>
        <w:t xml:space="preserve"> | </w:t>
      </w:r>
      <w:r w:rsidR="00A601AF">
        <w:rPr>
          <w:sz w:val="20"/>
          <w:szCs w:val="20"/>
        </w:rPr>
        <w:t>Aménagements paysagers</w:t>
      </w:r>
    </w:p>
    <w:p w14:paraId="1110FDF2" w14:textId="44B73D8E" w:rsidR="00CF11AC" w:rsidRPr="005E79D2" w:rsidRDefault="00CF11AC" w:rsidP="00CF11AC">
      <w:pPr>
        <w:pStyle w:val="Corpsdetexte"/>
        <w:spacing w:before="72"/>
        <w:ind w:right="115"/>
        <w:rPr>
          <w:b w:val="0"/>
          <w:sz w:val="20"/>
        </w:rPr>
      </w:pPr>
      <w:r w:rsidRPr="005E79D2">
        <w:rPr>
          <w:b w:val="0"/>
          <w:sz w:val="20"/>
        </w:rPr>
        <w:t xml:space="preserve">Le marché a pour objet </w:t>
      </w:r>
      <w:r w:rsidR="005E79D2" w:rsidRPr="005E79D2">
        <w:rPr>
          <w:b w:val="0"/>
          <w:sz w:val="20"/>
        </w:rPr>
        <w:t xml:space="preserve">de désigner </w:t>
      </w:r>
      <w:r w:rsidR="00E84887">
        <w:rPr>
          <w:b w:val="0"/>
          <w:sz w:val="20"/>
        </w:rPr>
        <w:t xml:space="preserve">le lauréat auquel </w:t>
      </w:r>
      <w:r w:rsidR="005E79D2" w:rsidRPr="005E79D2">
        <w:rPr>
          <w:b w:val="0"/>
          <w:sz w:val="20"/>
        </w:rPr>
        <w:t xml:space="preserve">sera confiée </w:t>
      </w:r>
      <w:r w:rsidR="00A601AF">
        <w:rPr>
          <w:b w:val="0"/>
          <w:sz w:val="20"/>
        </w:rPr>
        <w:t>les travaux d’aménagements paysagers</w:t>
      </w:r>
      <w:r w:rsidR="00E84887">
        <w:rPr>
          <w:b w:val="0"/>
          <w:sz w:val="20"/>
        </w:rPr>
        <w:t xml:space="preserve"> </w:t>
      </w:r>
      <w:r w:rsidR="005E4D9F">
        <w:rPr>
          <w:b w:val="0"/>
          <w:sz w:val="20"/>
        </w:rPr>
        <w:t>dans un espace enherbé devant le</w:t>
      </w:r>
      <w:r w:rsidR="005E79D2" w:rsidRPr="005E79D2">
        <w:rPr>
          <w:b w:val="0"/>
          <w:sz w:val="20"/>
        </w:rPr>
        <w:t xml:space="preserve"> Musée National du Sport </w:t>
      </w:r>
      <w:r w:rsidRPr="005E79D2">
        <w:rPr>
          <w:b w:val="0"/>
          <w:sz w:val="20"/>
        </w:rPr>
        <w:t>– 6, allée Camille Muffat - Stade Allianz Riviera – 06200 NICE</w:t>
      </w:r>
    </w:p>
    <w:p w14:paraId="53EADDC4" w14:textId="77777777" w:rsidR="00CF11AC" w:rsidRDefault="00CF11AC" w:rsidP="00CF11AC">
      <w:pPr>
        <w:tabs>
          <w:tab w:val="left" w:pos="426"/>
          <w:tab w:val="left" w:pos="851"/>
        </w:tabs>
        <w:jc w:val="both"/>
        <w:rPr>
          <w:rFonts w:ascii="Arial" w:hAnsi="Arial" w:cs="Arial"/>
        </w:rPr>
      </w:pPr>
    </w:p>
    <w:p w14:paraId="744A9286" w14:textId="77777777" w:rsidR="00CF11AC" w:rsidRPr="00AE6293" w:rsidRDefault="00CF11AC" w:rsidP="00CF11AC">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Code</w:t>
      </w:r>
      <w:r>
        <w:rPr>
          <w:rFonts w:ascii="Arial" w:hAnsi="Arial" w:cs="Arial"/>
        </w:rPr>
        <w:t xml:space="preserve"> CPV principal : </w:t>
      </w:r>
    </w:p>
    <w:p w14:paraId="46EB8EDE" w14:textId="46D25CAF" w:rsidR="00E84887" w:rsidRDefault="00A601AF" w:rsidP="00E84887">
      <w:pPr>
        <w:tabs>
          <w:tab w:val="left" w:pos="426"/>
          <w:tab w:val="left" w:pos="851"/>
        </w:tabs>
        <w:jc w:val="both"/>
        <w:rPr>
          <w:rFonts w:ascii="Arial" w:hAnsi="Arial" w:cs="Arial"/>
        </w:rPr>
      </w:pPr>
      <w:r>
        <w:rPr>
          <w:rFonts w:ascii="Arial" w:hAnsi="Arial" w:cs="Arial"/>
        </w:rPr>
        <w:t>45112700-2</w:t>
      </w:r>
      <w:r w:rsidR="00E84887">
        <w:rPr>
          <w:rFonts w:ascii="Arial" w:hAnsi="Arial" w:cs="Arial"/>
        </w:rPr>
        <w:t xml:space="preserve"> </w:t>
      </w:r>
      <w:r>
        <w:rPr>
          <w:rFonts w:ascii="Arial" w:hAnsi="Arial" w:cs="Arial"/>
        </w:rPr>
        <w:t>Aménagements paysagers</w:t>
      </w:r>
    </w:p>
    <w:p w14:paraId="55D4A43A" w14:textId="068A45C4" w:rsidR="00E84887" w:rsidRDefault="00E84887" w:rsidP="00E84887">
      <w:pPr>
        <w:tabs>
          <w:tab w:val="left" w:pos="426"/>
          <w:tab w:val="left" w:pos="851"/>
        </w:tabs>
        <w:jc w:val="both"/>
        <w:rPr>
          <w:rFonts w:ascii="Arial" w:hAnsi="Arial" w:cs="Arial"/>
        </w:rPr>
      </w:pPr>
    </w:p>
    <w:p w14:paraId="1C3B9169" w14:textId="77777777" w:rsidR="002C65CC" w:rsidRDefault="002C65CC" w:rsidP="005846FB">
      <w:pPr>
        <w:tabs>
          <w:tab w:val="left" w:pos="426"/>
          <w:tab w:val="left" w:pos="851"/>
        </w:tabs>
        <w:jc w:val="both"/>
        <w:rPr>
          <w:rFonts w:ascii="Arial" w:hAnsi="Arial" w:cs="Arial"/>
        </w:rPr>
      </w:pPr>
    </w:p>
    <w:p w14:paraId="2C8C14DA" w14:textId="65073EEF" w:rsidR="009B1CD0" w:rsidRDefault="00CF11AC"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1508B16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98BB8AF" w14:textId="77777777" w:rsidR="009B1CD0" w:rsidRDefault="009B1CD0" w:rsidP="00934503">
      <w:pPr>
        <w:tabs>
          <w:tab w:val="left" w:pos="426"/>
          <w:tab w:val="left" w:pos="851"/>
        </w:tabs>
        <w:jc w:val="both"/>
        <w:rPr>
          <w:rFonts w:ascii="Arial" w:hAnsi="Arial" w:cs="Arial"/>
        </w:rPr>
      </w:pPr>
    </w:p>
    <w:p w14:paraId="5038BE61" w14:textId="1B67427D" w:rsidR="009B1CD0" w:rsidRDefault="00A601AF" w:rsidP="006B5057">
      <w:pPr>
        <w:numPr>
          <w:ilvl w:val="0"/>
          <w:numId w:val="5"/>
        </w:numPr>
        <w:tabs>
          <w:tab w:val="left" w:pos="426"/>
          <w:tab w:val="left" w:pos="851"/>
        </w:tabs>
        <w:ind w:left="851"/>
        <w:jc w:val="both"/>
        <w:rPr>
          <w:rFonts w:ascii="Arial" w:hAnsi="Arial" w:cs="Arial"/>
        </w:rPr>
      </w:pPr>
      <w:r>
        <w:fldChar w:fldCharType="begin">
          <w:ffData>
            <w:name w:val=""/>
            <w:enabled w:val="0"/>
            <w:calcOnExit w:val="0"/>
            <w:checkBox>
              <w:size w:val="20"/>
              <w:default w:val="1"/>
            </w:checkBox>
          </w:ffData>
        </w:fldChar>
      </w:r>
      <w:r>
        <w:instrText xml:space="preserve"> FORMCHECKBOX </w:instrText>
      </w:r>
      <w:r w:rsidR="00000000">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BEC80E8" w14:textId="77777777" w:rsidR="009B1CD0" w:rsidRDefault="009B1CD0" w:rsidP="009B45B9">
      <w:pPr>
        <w:tabs>
          <w:tab w:val="left" w:pos="426"/>
          <w:tab w:val="left" w:pos="851"/>
        </w:tabs>
        <w:jc w:val="both"/>
        <w:rPr>
          <w:rFonts w:ascii="Arial" w:hAnsi="Arial" w:cs="Arial"/>
        </w:rPr>
      </w:pPr>
    </w:p>
    <w:p w14:paraId="2B1A0CD0"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16A5AC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82A8979" w14:textId="77777777" w:rsidR="009B1CD0" w:rsidRDefault="009B1CD0" w:rsidP="009B45B9">
      <w:pPr>
        <w:pStyle w:val="fcasegauche"/>
        <w:tabs>
          <w:tab w:val="left" w:pos="851"/>
        </w:tabs>
        <w:spacing w:after="0"/>
        <w:rPr>
          <w:rFonts w:ascii="Arial" w:hAnsi="Arial" w:cs="Arial"/>
        </w:rPr>
      </w:pPr>
    </w:p>
    <w:p w14:paraId="62E8AB5D" w14:textId="77777777" w:rsidR="009B1CD0" w:rsidRDefault="009B1CD0" w:rsidP="006C4338">
      <w:pPr>
        <w:pStyle w:val="fcasegauche"/>
        <w:tabs>
          <w:tab w:val="left" w:pos="851"/>
        </w:tabs>
        <w:spacing w:after="0"/>
        <w:ind w:left="0" w:firstLine="0"/>
        <w:rPr>
          <w:rFonts w:ascii="Arial" w:hAnsi="Arial" w:cs="Arial"/>
        </w:rPr>
      </w:pPr>
    </w:p>
    <w:p w14:paraId="130308C5" w14:textId="77777777" w:rsidR="004C5755" w:rsidRDefault="004C5755" w:rsidP="006C4338">
      <w:pPr>
        <w:pStyle w:val="fcasegauche"/>
        <w:tabs>
          <w:tab w:val="left" w:pos="851"/>
        </w:tabs>
        <w:spacing w:after="0"/>
        <w:ind w:left="0" w:firstLine="0"/>
        <w:rPr>
          <w:rFonts w:ascii="Arial" w:hAnsi="Arial" w:cs="Arial"/>
        </w:rPr>
      </w:pPr>
    </w:p>
    <w:p w14:paraId="76743C50" w14:textId="77777777" w:rsidR="004C5755" w:rsidRDefault="004C5755" w:rsidP="006C4338">
      <w:pPr>
        <w:pStyle w:val="fcasegauche"/>
        <w:tabs>
          <w:tab w:val="left" w:pos="851"/>
        </w:tabs>
        <w:spacing w:after="0"/>
        <w:ind w:left="0" w:firstLine="0"/>
        <w:rPr>
          <w:rFonts w:ascii="Arial" w:hAnsi="Arial" w:cs="Arial"/>
        </w:rPr>
      </w:pPr>
    </w:p>
    <w:p w14:paraId="643AC597" w14:textId="77777777" w:rsidR="004C5755" w:rsidRDefault="004C5755" w:rsidP="006C4338">
      <w:pPr>
        <w:pStyle w:val="fcasegauche"/>
        <w:tabs>
          <w:tab w:val="left" w:pos="851"/>
        </w:tabs>
        <w:spacing w:after="0"/>
        <w:ind w:left="0" w:firstLine="0"/>
        <w:rPr>
          <w:rFonts w:ascii="Arial" w:hAnsi="Arial" w:cs="Arial"/>
        </w:rPr>
      </w:pPr>
    </w:p>
    <w:p w14:paraId="3DBB2DDD" w14:textId="77777777" w:rsidR="009B1CD0" w:rsidRDefault="009B1CD0" w:rsidP="006B5057">
      <w:pPr>
        <w:pStyle w:val="fcasegauche"/>
        <w:tabs>
          <w:tab w:val="left" w:pos="851"/>
        </w:tabs>
        <w:spacing w:before="120" w:after="0"/>
        <w:ind w:left="426" w:firstLine="0"/>
        <w:rPr>
          <w:rFonts w:ascii="Arial" w:hAnsi="Arial" w:cs="Arial"/>
          <w:iCs/>
        </w:rPr>
      </w:pPr>
    </w:p>
    <w:p w14:paraId="50DB425D"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68DC3C7" w14:textId="77777777" w:rsidR="009B1CD0" w:rsidRDefault="009B1CD0" w:rsidP="005846FB">
      <w:pPr>
        <w:pStyle w:val="fcasegauche"/>
        <w:tabs>
          <w:tab w:val="left" w:pos="851"/>
        </w:tabs>
        <w:spacing w:after="0"/>
        <w:rPr>
          <w:rFonts w:ascii="Arial" w:hAnsi="Arial" w:cs="Arial"/>
        </w:rPr>
      </w:pPr>
    </w:p>
    <w:p w14:paraId="079C628B"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157D1948" w14:textId="77777777" w:rsidR="006B5057" w:rsidRDefault="006B5057" w:rsidP="005846FB">
      <w:pPr>
        <w:pStyle w:val="fcasegauche"/>
        <w:tabs>
          <w:tab w:val="left" w:pos="851"/>
        </w:tabs>
        <w:spacing w:after="0"/>
        <w:rPr>
          <w:rFonts w:ascii="Arial" w:hAnsi="Arial" w:cs="Arial"/>
        </w:rPr>
      </w:pPr>
    </w:p>
    <w:p w14:paraId="5508130F" w14:textId="77777777" w:rsidR="006B5057" w:rsidRDefault="006B5057" w:rsidP="00CF11AC">
      <w:pPr>
        <w:pStyle w:val="fcasegauche"/>
        <w:tabs>
          <w:tab w:val="left" w:pos="851"/>
        </w:tabs>
        <w:spacing w:after="0"/>
        <w:ind w:left="0" w:firstLine="0"/>
        <w:rPr>
          <w:rFonts w:ascii="Arial" w:hAnsi="Arial" w:cs="Arial"/>
        </w:rPr>
      </w:pPr>
    </w:p>
    <w:p w14:paraId="31D01605" w14:textId="77777777" w:rsidR="006B5057" w:rsidRDefault="006B5057" w:rsidP="005846FB">
      <w:pPr>
        <w:pStyle w:val="fcasegauche"/>
        <w:tabs>
          <w:tab w:val="left" w:pos="851"/>
        </w:tabs>
        <w:spacing w:after="0"/>
        <w:rPr>
          <w:rFonts w:ascii="Arial" w:hAnsi="Arial" w:cs="Arial"/>
        </w:rPr>
      </w:pPr>
    </w:p>
    <w:p w14:paraId="16E9830E"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17555D45" w14:textId="77777777" w:rsidR="006B5057" w:rsidRDefault="006B5057" w:rsidP="005846FB">
      <w:pPr>
        <w:pStyle w:val="fcasegauche"/>
        <w:tabs>
          <w:tab w:val="left" w:pos="851"/>
        </w:tabs>
        <w:spacing w:after="0"/>
        <w:ind w:left="0" w:firstLine="0"/>
        <w:rPr>
          <w:rFonts w:ascii="Arial" w:hAnsi="Arial" w:cs="Arial"/>
        </w:rPr>
      </w:pPr>
    </w:p>
    <w:p w14:paraId="40E7E7D9" w14:textId="77777777" w:rsidR="006B5057" w:rsidRDefault="006B5057" w:rsidP="005846FB">
      <w:pPr>
        <w:pStyle w:val="fcasegauche"/>
        <w:tabs>
          <w:tab w:val="left" w:pos="851"/>
        </w:tabs>
        <w:spacing w:after="0"/>
        <w:ind w:left="0" w:firstLine="0"/>
        <w:rPr>
          <w:rFonts w:ascii="Arial" w:hAnsi="Arial" w:cs="Arial"/>
        </w:rPr>
      </w:pPr>
    </w:p>
    <w:p w14:paraId="1552DC45" w14:textId="77777777" w:rsidR="006B5057" w:rsidRDefault="006B5057" w:rsidP="005846FB">
      <w:pPr>
        <w:pStyle w:val="fcasegauche"/>
        <w:tabs>
          <w:tab w:val="left" w:pos="851"/>
        </w:tabs>
        <w:spacing w:after="0"/>
        <w:ind w:left="0" w:firstLine="0"/>
        <w:rPr>
          <w:rFonts w:ascii="Arial" w:hAnsi="Arial" w:cs="Arial"/>
        </w:rPr>
      </w:pPr>
    </w:p>
    <w:p w14:paraId="26D8ED2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4860AAD" w14:textId="77777777">
        <w:tc>
          <w:tcPr>
            <w:tcW w:w="10277" w:type="dxa"/>
            <w:shd w:val="clear" w:color="auto" w:fill="66CCFF"/>
          </w:tcPr>
          <w:p w14:paraId="6B0FB45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5547AF8" w14:textId="77777777" w:rsidR="009B1CD0" w:rsidRDefault="009B1CD0" w:rsidP="006C4338">
      <w:pPr>
        <w:tabs>
          <w:tab w:val="left" w:pos="851"/>
        </w:tabs>
      </w:pPr>
    </w:p>
    <w:p w14:paraId="04FE5A0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CD19C6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0693884" w14:textId="77777777" w:rsidR="009B1CD0" w:rsidRDefault="009B1CD0" w:rsidP="005846FB">
      <w:pPr>
        <w:tabs>
          <w:tab w:val="left" w:pos="851"/>
        </w:tabs>
        <w:rPr>
          <w:rFonts w:ascii="Arial" w:hAnsi="Arial" w:cs="Arial"/>
        </w:rPr>
      </w:pPr>
    </w:p>
    <w:p w14:paraId="5FA9DC6B"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279E51E"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00000">
        <w:fldChar w:fldCharType="separate"/>
      </w:r>
      <w:r>
        <w:fldChar w:fldCharType="end"/>
      </w:r>
      <w:r w:rsidR="009B1CD0">
        <w:rPr>
          <w:rFonts w:ascii="Arial" w:hAnsi="Arial" w:cs="Arial"/>
          <w:lang w:val="en-GB"/>
        </w:rPr>
        <w:t xml:space="preserve"> CCAP n°………………………………………………………………………………………</w:t>
      </w:r>
      <w:proofErr w:type="gramStart"/>
      <w:r w:rsidR="009B1CD0">
        <w:rPr>
          <w:rFonts w:ascii="Arial" w:hAnsi="Arial" w:cs="Arial"/>
          <w:lang w:val="en-GB"/>
        </w:rPr>
        <w:t>…..</w:t>
      </w:r>
      <w:proofErr w:type="gramEnd"/>
    </w:p>
    <w:p w14:paraId="69577581"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00000">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5B43CC40"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000000">
        <w:fldChar w:fldCharType="separate"/>
      </w:r>
      <w:r>
        <w:fldChar w:fldCharType="end"/>
      </w:r>
      <w:r w:rsidR="009B1CD0">
        <w:rPr>
          <w:rFonts w:ascii="Arial" w:hAnsi="Arial" w:cs="Arial"/>
          <w:lang w:val="en-GB"/>
        </w:rPr>
        <w:t xml:space="preserve"> CCTP n°………………………………………………………………………………………</w:t>
      </w:r>
      <w:proofErr w:type="gramStart"/>
      <w:r w:rsidR="009B1CD0">
        <w:rPr>
          <w:rFonts w:ascii="Arial" w:hAnsi="Arial" w:cs="Arial"/>
          <w:lang w:val="en-GB"/>
        </w:rPr>
        <w:t>…..</w:t>
      </w:r>
      <w:proofErr w:type="gramEnd"/>
    </w:p>
    <w:p w14:paraId="52FF8CCA"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30C8FD8C" w14:textId="77777777" w:rsidR="009B1CD0" w:rsidRDefault="009B1CD0" w:rsidP="00710FD6">
      <w:pPr>
        <w:tabs>
          <w:tab w:val="left" w:pos="851"/>
        </w:tabs>
        <w:jc w:val="both"/>
        <w:rPr>
          <w:rFonts w:ascii="Arial" w:hAnsi="Arial" w:cs="Arial"/>
        </w:rPr>
      </w:pPr>
    </w:p>
    <w:p w14:paraId="29B3A75F"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C28B43C" w14:textId="77777777" w:rsidR="009B1CD0" w:rsidRDefault="009B1CD0" w:rsidP="0083205E">
      <w:pPr>
        <w:tabs>
          <w:tab w:val="left" w:pos="851"/>
        </w:tabs>
        <w:jc w:val="both"/>
        <w:rPr>
          <w:rFonts w:ascii="Arial" w:hAnsi="Arial" w:cs="Arial"/>
        </w:rPr>
      </w:pPr>
    </w:p>
    <w:p w14:paraId="709761FF"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7A976BBE" w14:textId="77777777" w:rsidR="009B1CD0" w:rsidRDefault="009B1CD0" w:rsidP="0083205E">
      <w:pPr>
        <w:tabs>
          <w:tab w:val="left" w:pos="851"/>
        </w:tabs>
        <w:jc w:val="both"/>
        <w:rPr>
          <w:rFonts w:ascii="Arial" w:hAnsi="Arial" w:cs="Arial"/>
        </w:rPr>
      </w:pPr>
    </w:p>
    <w:p w14:paraId="1E0D5ED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01FB6F7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5EEEAAA" w14:textId="77777777" w:rsidR="009B1CD0" w:rsidRDefault="009B1CD0" w:rsidP="00CD46CC">
      <w:pPr>
        <w:tabs>
          <w:tab w:val="left" w:pos="851"/>
        </w:tabs>
        <w:jc w:val="both"/>
        <w:rPr>
          <w:rFonts w:ascii="Arial" w:hAnsi="Arial" w:cs="Arial"/>
        </w:rPr>
      </w:pPr>
    </w:p>
    <w:p w14:paraId="59AD4078" w14:textId="77777777" w:rsidR="009B1CD0" w:rsidRDefault="009B1CD0" w:rsidP="009B45B9">
      <w:pPr>
        <w:tabs>
          <w:tab w:val="left" w:pos="851"/>
        </w:tabs>
        <w:jc w:val="both"/>
        <w:rPr>
          <w:rFonts w:ascii="Arial" w:hAnsi="Arial" w:cs="Arial"/>
        </w:rPr>
      </w:pPr>
    </w:p>
    <w:p w14:paraId="668F1BBA" w14:textId="77777777" w:rsidR="009B1CD0" w:rsidRDefault="009B1CD0" w:rsidP="009B45B9">
      <w:pPr>
        <w:tabs>
          <w:tab w:val="left" w:pos="851"/>
        </w:tabs>
        <w:jc w:val="both"/>
        <w:rPr>
          <w:rFonts w:ascii="Arial" w:hAnsi="Arial" w:cs="Arial"/>
        </w:rPr>
      </w:pPr>
    </w:p>
    <w:p w14:paraId="1B278A2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6EB12D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33EAFCE" w14:textId="77777777" w:rsidR="009B1CD0" w:rsidRDefault="009B1CD0" w:rsidP="009B45B9">
      <w:pPr>
        <w:tabs>
          <w:tab w:val="left" w:pos="851"/>
        </w:tabs>
        <w:jc w:val="both"/>
        <w:rPr>
          <w:rFonts w:ascii="Arial" w:hAnsi="Arial" w:cs="Arial"/>
        </w:rPr>
      </w:pPr>
    </w:p>
    <w:p w14:paraId="66EB2250" w14:textId="77777777" w:rsidR="009B1CD0" w:rsidRDefault="009B1CD0" w:rsidP="009B45B9">
      <w:pPr>
        <w:tabs>
          <w:tab w:val="left" w:pos="851"/>
        </w:tabs>
        <w:jc w:val="both"/>
        <w:rPr>
          <w:rFonts w:ascii="Arial" w:hAnsi="Arial" w:cs="Arial"/>
        </w:rPr>
      </w:pPr>
    </w:p>
    <w:p w14:paraId="659044E8" w14:textId="77777777" w:rsidR="009B1CD0" w:rsidRDefault="009B1CD0" w:rsidP="009B45B9">
      <w:pPr>
        <w:tabs>
          <w:tab w:val="left" w:pos="851"/>
        </w:tabs>
        <w:jc w:val="both"/>
        <w:rPr>
          <w:rFonts w:ascii="Arial" w:hAnsi="Arial" w:cs="Arial"/>
        </w:rPr>
      </w:pPr>
    </w:p>
    <w:p w14:paraId="6AB05D0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AEEEE0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B2F4E41" w14:textId="77777777" w:rsidR="009B1CD0" w:rsidRDefault="009B1CD0" w:rsidP="009B45B9">
      <w:pPr>
        <w:pStyle w:val="fcase1ertab"/>
        <w:tabs>
          <w:tab w:val="left" w:pos="851"/>
        </w:tabs>
        <w:ind w:left="0" w:firstLine="0"/>
        <w:rPr>
          <w:rFonts w:ascii="Arial" w:hAnsi="Arial" w:cs="Arial"/>
        </w:rPr>
      </w:pPr>
    </w:p>
    <w:p w14:paraId="3B074780" w14:textId="77777777" w:rsidR="006B5057" w:rsidRDefault="006B5057" w:rsidP="009B45B9">
      <w:pPr>
        <w:pStyle w:val="fcase1ertab"/>
        <w:tabs>
          <w:tab w:val="left" w:pos="851"/>
        </w:tabs>
        <w:ind w:left="0" w:firstLine="0"/>
        <w:rPr>
          <w:rFonts w:ascii="Arial" w:hAnsi="Arial" w:cs="Arial"/>
        </w:rPr>
      </w:pPr>
    </w:p>
    <w:p w14:paraId="214ECA33" w14:textId="77777777" w:rsidR="006B5057" w:rsidRDefault="006B5057" w:rsidP="009B45B9">
      <w:pPr>
        <w:pStyle w:val="fcase1ertab"/>
        <w:tabs>
          <w:tab w:val="left" w:pos="851"/>
        </w:tabs>
        <w:ind w:left="0" w:firstLine="0"/>
        <w:rPr>
          <w:rFonts w:ascii="Arial" w:hAnsi="Arial" w:cs="Arial"/>
        </w:rPr>
      </w:pPr>
    </w:p>
    <w:p w14:paraId="66AFD20E"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21A4087"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442A1B90"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t xml:space="preserve"> Taux de la TVA : </w:t>
      </w:r>
    </w:p>
    <w:p w14:paraId="1E7036B6" w14:textId="77777777" w:rsidR="009B1CD0" w:rsidRDefault="007D7A65" w:rsidP="009B45B9">
      <w:pPr>
        <w:tabs>
          <w:tab w:val="left" w:pos="426"/>
          <w:tab w:val="left" w:pos="851"/>
        </w:tabs>
        <w:spacing w:before="240"/>
        <w:ind w:left="1701"/>
        <w:jc w:val="both"/>
      </w:pPr>
      <w:r>
        <w:lastRenderedPageBreak/>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1EFB4F7" w14:textId="77777777" w:rsidR="009B1CD0" w:rsidRDefault="009B1CD0" w:rsidP="00E22BC6">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73FE4131" w14:textId="77777777" w:rsidR="009B1CD0" w:rsidRDefault="009B1CD0" w:rsidP="00E22BC6">
      <w:pPr>
        <w:pStyle w:val="fcase1ertab"/>
        <w:tabs>
          <w:tab w:val="left" w:pos="851"/>
        </w:tabs>
        <w:spacing w:before="120"/>
        <w:ind w:left="0" w:firstLine="0"/>
      </w:pPr>
      <w:r>
        <w:rPr>
          <w:rFonts w:ascii="Arial" w:hAnsi="Arial" w:cs="Arial"/>
        </w:rPr>
        <w:t>Montant hors taxes arrêté en lettres à : ………………………………………………………...................................</w:t>
      </w:r>
    </w:p>
    <w:p w14:paraId="7C17F05B"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D6CC121" w14:textId="77777777" w:rsidR="009B1CD0" w:rsidRDefault="009B1CD0" w:rsidP="00E22BC6">
      <w:pPr>
        <w:pStyle w:val="fcase1ertab"/>
        <w:tabs>
          <w:tab w:val="left" w:pos="851"/>
        </w:tabs>
        <w:spacing w:before="120"/>
        <w:ind w:left="0" w:firstLine="0"/>
        <w:rPr>
          <w:rFonts w:ascii="Arial" w:hAnsi="Arial" w:cs="Arial"/>
        </w:rPr>
      </w:pPr>
      <w:r>
        <w:rPr>
          <w:rFonts w:ascii="Arial" w:hAnsi="Arial" w:cs="Arial"/>
        </w:rPr>
        <w:t>Montant TTC arrêté en chiffres à : ………………………………………………………….......................................</w:t>
      </w:r>
    </w:p>
    <w:p w14:paraId="1039E263" w14:textId="77777777" w:rsidR="009B1CD0" w:rsidRDefault="009B1CD0" w:rsidP="00E22BC6">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7AEA9D0"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22B54CBB"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204D764E" w14:textId="77777777" w:rsidR="009B1CD0" w:rsidRDefault="009B1CD0" w:rsidP="009B45B9">
      <w:pPr>
        <w:pStyle w:val="fcasegauche"/>
        <w:tabs>
          <w:tab w:val="left" w:pos="851"/>
        </w:tabs>
        <w:spacing w:after="0"/>
        <w:ind w:left="0" w:firstLine="0"/>
        <w:rPr>
          <w:rFonts w:ascii="Arial" w:hAnsi="Arial" w:cs="Arial"/>
        </w:rPr>
      </w:pPr>
    </w:p>
    <w:p w14:paraId="56C0560B" w14:textId="77777777" w:rsidR="002C2CA3" w:rsidRDefault="002C2CA3" w:rsidP="009B45B9">
      <w:pPr>
        <w:pStyle w:val="fcasegauche"/>
        <w:tabs>
          <w:tab w:val="left" w:pos="851"/>
        </w:tabs>
        <w:spacing w:after="0"/>
        <w:ind w:left="0" w:firstLine="0"/>
        <w:rPr>
          <w:rFonts w:ascii="Arial" w:hAnsi="Arial" w:cs="Arial"/>
        </w:rPr>
      </w:pPr>
    </w:p>
    <w:p w14:paraId="2BB1B751" w14:textId="77777777" w:rsidR="009B1CD0" w:rsidRDefault="009B1CD0" w:rsidP="009B45B9">
      <w:pPr>
        <w:pStyle w:val="fcasegauche"/>
        <w:pageBreakBefore/>
        <w:tabs>
          <w:tab w:val="left" w:pos="851"/>
        </w:tabs>
        <w:spacing w:after="0"/>
        <w:ind w:left="0" w:firstLine="0"/>
        <w:rPr>
          <w:rFonts w:ascii="Arial" w:hAnsi="Arial" w:cs="Arial"/>
        </w:rPr>
      </w:pPr>
    </w:p>
    <w:p w14:paraId="5BD277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4459B6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D67DF23" w14:textId="77777777" w:rsidR="00036500" w:rsidRDefault="00036500" w:rsidP="009B45B9">
      <w:pPr>
        <w:tabs>
          <w:tab w:val="left" w:pos="851"/>
          <w:tab w:val="left" w:pos="6237"/>
        </w:tabs>
        <w:rPr>
          <w:rFonts w:ascii="Arial" w:hAnsi="Arial" w:cs="Arial"/>
          <w:i/>
          <w:iCs/>
          <w:sz w:val="18"/>
          <w:szCs w:val="18"/>
        </w:rPr>
      </w:pPr>
    </w:p>
    <w:p w14:paraId="44E8334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B051F4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E8D24B5"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77C605A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01C92E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2D39F9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B9E98D0"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590A1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8E479AD"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A1CC9D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3D66F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5A3D58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43F7B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F83B0A8"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D13F6FD" w14:textId="77777777">
        <w:trPr>
          <w:trHeight w:val="1021"/>
        </w:trPr>
        <w:tc>
          <w:tcPr>
            <w:tcW w:w="4503" w:type="dxa"/>
            <w:tcBorders>
              <w:top w:val="single" w:sz="4" w:space="0" w:color="000000"/>
              <w:left w:val="single" w:sz="4" w:space="0" w:color="000000"/>
            </w:tcBorders>
            <w:shd w:val="clear" w:color="auto" w:fill="CCFFFF"/>
          </w:tcPr>
          <w:p w14:paraId="4D78086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0E76CA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940FC18" w14:textId="77777777" w:rsidR="009B1CD0" w:rsidRDefault="009B1CD0" w:rsidP="006F3DF9">
            <w:pPr>
              <w:tabs>
                <w:tab w:val="left" w:pos="851"/>
              </w:tabs>
              <w:snapToGrid w:val="0"/>
              <w:jc w:val="both"/>
              <w:rPr>
                <w:rFonts w:ascii="Arial" w:hAnsi="Arial" w:cs="Arial"/>
              </w:rPr>
            </w:pPr>
          </w:p>
        </w:tc>
      </w:tr>
      <w:tr w:rsidR="009B1CD0" w14:paraId="0B441C12" w14:textId="77777777">
        <w:trPr>
          <w:trHeight w:val="1021"/>
        </w:trPr>
        <w:tc>
          <w:tcPr>
            <w:tcW w:w="4503" w:type="dxa"/>
            <w:tcBorders>
              <w:left w:val="single" w:sz="4" w:space="0" w:color="000000"/>
            </w:tcBorders>
            <w:shd w:val="clear" w:color="auto" w:fill="auto"/>
          </w:tcPr>
          <w:p w14:paraId="31F732A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360374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D3527C9" w14:textId="77777777" w:rsidR="009B1CD0" w:rsidRDefault="009B1CD0" w:rsidP="006F3DF9">
            <w:pPr>
              <w:tabs>
                <w:tab w:val="left" w:pos="851"/>
              </w:tabs>
              <w:snapToGrid w:val="0"/>
              <w:jc w:val="both"/>
              <w:rPr>
                <w:rFonts w:ascii="Arial" w:hAnsi="Arial" w:cs="Arial"/>
              </w:rPr>
            </w:pPr>
          </w:p>
        </w:tc>
      </w:tr>
      <w:tr w:rsidR="009B1CD0" w14:paraId="158B9AEF" w14:textId="77777777">
        <w:trPr>
          <w:trHeight w:val="1021"/>
        </w:trPr>
        <w:tc>
          <w:tcPr>
            <w:tcW w:w="4503" w:type="dxa"/>
            <w:tcBorders>
              <w:left w:val="single" w:sz="4" w:space="0" w:color="000000"/>
              <w:bottom w:val="single" w:sz="4" w:space="0" w:color="000000"/>
            </w:tcBorders>
            <w:shd w:val="clear" w:color="auto" w:fill="CCFFFF"/>
          </w:tcPr>
          <w:p w14:paraId="4EF58E0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D571BF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1D939CF" w14:textId="77777777" w:rsidR="009B1CD0" w:rsidRDefault="009B1CD0" w:rsidP="006F3DF9">
            <w:pPr>
              <w:tabs>
                <w:tab w:val="left" w:pos="851"/>
              </w:tabs>
              <w:snapToGrid w:val="0"/>
              <w:jc w:val="both"/>
              <w:rPr>
                <w:rFonts w:ascii="Arial" w:hAnsi="Arial" w:cs="Arial"/>
              </w:rPr>
            </w:pPr>
          </w:p>
        </w:tc>
      </w:tr>
    </w:tbl>
    <w:p w14:paraId="27C38969" w14:textId="77777777" w:rsidR="009B1CD0" w:rsidRDefault="009B1CD0" w:rsidP="006C4338">
      <w:pPr>
        <w:tabs>
          <w:tab w:val="left" w:pos="851"/>
          <w:tab w:val="left" w:pos="6237"/>
        </w:tabs>
      </w:pPr>
    </w:p>
    <w:p w14:paraId="137B38AB" w14:textId="77777777" w:rsidR="009B1CD0" w:rsidRDefault="009B1CD0" w:rsidP="006C4338">
      <w:pPr>
        <w:pStyle w:val="fcasegauche"/>
        <w:tabs>
          <w:tab w:val="left" w:pos="851"/>
        </w:tabs>
        <w:spacing w:after="0"/>
        <w:ind w:left="0" w:firstLine="0"/>
        <w:rPr>
          <w:rFonts w:ascii="Arial" w:hAnsi="Arial" w:cs="Arial"/>
          <w:bCs/>
          <w:iCs/>
        </w:rPr>
      </w:pPr>
    </w:p>
    <w:p w14:paraId="7939C27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7E596C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DD765B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B668B4D"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7FAF73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1E9F40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744B47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1CB60D1"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24DFEE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537C61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62AB38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F37123F"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EC3D58D" w14:textId="77777777" w:rsidR="009B1CD0" w:rsidRDefault="009B1CD0" w:rsidP="00934503">
      <w:pPr>
        <w:tabs>
          <w:tab w:val="left" w:pos="426"/>
          <w:tab w:val="left" w:pos="851"/>
        </w:tabs>
        <w:rPr>
          <w:rFonts w:ascii="Arial" w:hAnsi="Arial" w:cs="Arial"/>
          <w:b/>
        </w:rPr>
      </w:pPr>
    </w:p>
    <w:p w14:paraId="79E453D1"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Oui</w:t>
      </w:r>
    </w:p>
    <w:p w14:paraId="477071B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FC72577" w14:textId="77777777" w:rsidR="009B1CD0" w:rsidRDefault="009B1CD0" w:rsidP="009B45B9">
      <w:pPr>
        <w:tabs>
          <w:tab w:val="left" w:pos="426"/>
          <w:tab w:val="left" w:pos="851"/>
        </w:tabs>
        <w:jc w:val="both"/>
        <w:rPr>
          <w:rFonts w:ascii="Arial" w:hAnsi="Arial" w:cs="Arial"/>
          <w:b/>
        </w:rPr>
      </w:pPr>
    </w:p>
    <w:p w14:paraId="55F5119B" w14:textId="77777777" w:rsidR="009B1CD0" w:rsidRDefault="009B1CD0" w:rsidP="009B45B9">
      <w:pPr>
        <w:tabs>
          <w:tab w:val="left" w:pos="426"/>
          <w:tab w:val="left" w:pos="851"/>
        </w:tabs>
        <w:jc w:val="both"/>
        <w:rPr>
          <w:rFonts w:ascii="Arial" w:hAnsi="Arial" w:cs="Arial"/>
          <w:b/>
        </w:rPr>
      </w:pPr>
    </w:p>
    <w:p w14:paraId="35B15D2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050301B" w14:textId="77777777" w:rsidR="009B1CD0" w:rsidRDefault="009B1CD0" w:rsidP="009B45B9">
      <w:pPr>
        <w:tabs>
          <w:tab w:val="left" w:pos="576"/>
          <w:tab w:val="left" w:pos="851"/>
        </w:tabs>
        <w:jc w:val="both"/>
        <w:rPr>
          <w:rFonts w:ascii="Arial" w:hAnsi="Arial" w:cs="Arial"/>
        </w:rPr>
      </w:pPr>
    </w:p>
    <w:p w14:paraId="4F5274D1" w14:textId="636ECF5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A601AF">
        <w:rPr>
          <w:rFonts w:ascii="Arial" w:hAnsi="Arial" w:cs="Arial"/>
          <w:b/>
          <w:bCs/>
        </w:rPr>
        <w:t>6</w:t>
      </w:r>
      <w:r w:rsidR="002C65CC">
        <w:rPr>
          <w:rFonts w:ascii="Arial" w:hAnsi="Arial" w:cs="Arial"/>
        </w:rPr>
        <w:t xml:space="preserve"> </w:t>
      </w:r>
      <w:r>
        <w:rPr>
          <w:rFonts w:ascii="Arial" w:hAnsi="Arial" w:cs="Arial"/>
        </w:rPr>
        <w:t xml:space="preserve">mois </w:t>
      </w:r>
      <w:r w:rsidR="00A601AF">
        <w:rPr>
          <w:rFonts w:ascii="Arial" w:hAnsi="Arial" w:cs="Arial"/>
        </w:rPr>
        <w:t xml:space="preserve">maximum </w:t>
      </w:r>
      <w:r>
        <w:rPr>
          <w:rFonts w:ascii="Arial" w:hAnsi="Arial" w:cs="Arial"/>
        </w:rPr>
        <w:t>à compter de :</w:t>
      </w:r>
    </w:p>
    <w:p w14:paraId="29585D41" w14:textId="77777777" w:rsidR="009B1CD0" w:rsidRDefault="009B1CD0" w:rsidP="009B45B9">
      <w:pPr>
        <w:tabs>
          <w:tab w:val="left" w:pos="851"/>
        </w:tabs>
      </w:pPr>
      <w:r>
        <w:rPr>
          <w:rFonts w:ascii="Arial" w:hAnsi="Arial" w:cs="Arial"/>
          <w:i/>
          <w:sz w:val="18"/>
          <w:szCs w:val="18"/>
        </w:rPr>
        <w:t>(Cocher la case correspondante.)</w:t>
      </w:r>
    </w:p>
    <w:p w14:paraId="3DFE4C99" w14:textId="171605CB" w:rsidR="009B1CD0" w:rsidRDefault="00844DAA" w:rsidP="009B45B9">
      <w:pPr>
        <w:tabs>
          <w:tab w:val="left" w:pos="851"/>
        </w:tabs>
        <w:spacing w:before="120"/>
        <w:ind w:left="567"/>
        <w:jc w:val="both"/>
      </w:pPr>
      <w:r>
        <w:tab/>
      </w:r>
      <w:r w:rsidR="00A601AF">
        <w:fldChar w:fldCharType="begin">
          <w:ffData>
            <w:name w:val=""/>
            <w:enabled/>
            <w:calcOnExit w:val="0"/>
            <w:checkBox>
              <w:size w:val="20"/>
              <w:default w:val="1"/>
            </w:checkBox>
          </w:ffData>
        </w:fldChar>
      </w:r>
      <w:r w:rsidR="00A601AF">
        <w:instrText xml:space="preserve"> FORMCHECKBOX </w:instrText>
      </w:r>
      <w:r w:rsidR="00000000">
        <w:fldChar w:fldCharType="separate"/>
      </w:r>
      <w:r w:rsidR="00A601AF">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5FCD5615"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636C4EED" w14:textId="53E84D9B" w:rsidR="009B1CD0" w:rsidRDefault="00844DAA" w:rsidP="009B45B9">
      <w:pPr>
        <w:tabs>
          <w:tab w:val="left" w:pos="851"/>
        </w:tabs>
        <w:spacing w:before="120"/>
        <w:ind w:left="1134" w:hanging="567"/>
        <w:jc w:val="both"/>
        <w:rPr>
          <w:rFonts w:ascii="Arial" w:hAnsi="Arial" w:cs="Arial"/>
          <w:b/>
        </w:rPr>
      </w:pPr>
      <w:r>
        <w:tab/>
      </w:r>
      <w:r w:rsidR="00A601AF">
        <w:rPr>
          <w:color w:val="002060"/>
        </w:rPr>
        <w:fldChar w:fldCharType="begin">
          <w:ffData>
            <w:name w:val=""/>
            <w:enabled/>
            <w:calcOnExit w:val="0"/>
            <w:checkBox>
              <w:size w:val="20"/>
              <w:default w:val="0"/>
            </w:checkBox>
          </w:ffData>
        </w:fldChar>
      </w:r>
      <w:r w:rsidR="00A601AF">
        <w:rPr>
          <w:color w:val="002060"/>
        </w:rPr>
        <w:instrText xml:space="preserve"> FORMCHECKBOX </w:instrText>
      </w:r>
      <w:r w:rsidR="00000000">
        <w:rPr>
          <w:color w:val="002060"/>
        </w:rPr>
      </w:r>
      <w:r w:rsidR="00000000">
        <w:rPr>
          <w:color w:val="002060"/>
        </w:rPr>
        <w:fldChar w:fldCharType="separate"/>
      </w:r>
      <w:r w:rsidR="00A601AF">
        <w:rPr>
          <w:color w:val="002060"/>
        </w:rPr>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4D1CB822" w14:textId="77777777" w:rsidR="009B1CD0" w:rsidRDefault="009B1CD0" w:rsidP="009B45B9">
      <w:pPr>
        <w:tabs>
          <w:tab w:val="left" w:pos="426"/>
          <w:tab w:val="left" w:pos="851"/>
        </w:tabs>
        <w:jc w:val="both"/>
        <w:rPr>
          <w:rFonts w:ascii="Arial" w:hAnsi="Arial" w:cs="Arial"/>
          <w:b/>
        </w:rPr>
      </w:pPr>
    </w:p>
    <w:p w14:paraId="61D0C89E" w14:textId="41DF858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000000">
        <w:fldChar w:fldCharType="separate"/>
      </w:r>
      <w:r w:rsidR="007D7A65">
        <w:fldChar w:fldCharType="end"/>
      </w:r>
      <w:r>
        <w:tab/>
      </w:r>
      <w:r w:rsidR="009D661E">
        <w:t>Non</w:t>
      </w:r>
      <w:r>
        <w:tab/>
      </w:r>
      <w:r>
        <w:tab/>
      </w:r>
      <w:r>
        <w:tab/>
      </w:r>
      <w:r w:rsidR="002C65CC" w:rsidRPr="00E22BC6">
        <w:rPr>
          <w:color w:val="002060"/>
        </w:rPr>
        <w:fldChar w:fldCharType="begin">
          <w:ffData>
            <w:name w:val=""/>
            <w:enabled/>
            <w:calcOnExit w:val="0"/>
            <w:checkBox>
              <w:size w:val="20"/>
              <w:default w:val="1"/>
            </w:checkBox>
          </w:ffData>
        </w:fldChar>
      </w:r>
      <w:r w:rsidR="002C65CC" w:rsidRPr="00E22BC6">
        <w:rPr>
          <w:color w:val="002060"/>
        </w:rPr>
        <w:instrText xml:space="preserve"> FORMCHECKBOX </w:instrText>
      </w:r>
      <w:r w:rsidR="00000000">
        <w:rPr>
          <w:color w:val="002060"/>
        </w:rPr>
      </w:r>
      <w:r w:rsidR="00000000">
        <w:rPr>
          <w:color w:val="002060"/>
        </w:rPr>
        <w:fldChar w:fldCharType="separate"/>
      </w:r>
      <w:r w:rsidR="002C65CC" w:rsidRPr="00E22BC6">
        <w:rPr>
          <w:color w:val="002060"/>
        </w:rPr>
        <w:fldChar w:fldCharType="end"/>
      </w:r>
      <w:r>
        <w:tab/>
      </w:r>
      <w:r w:rsidR="009D661E">
        <w:t>Oui</w:t>
      </w:r>
    </w:p>
    <w:p w14:paraId="21AD2E3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BD1CAA5" w14:textId="77777777" w:rsidR="009B1CD0" w:rsidRDefault="009B1CD0" w:rsidP="009B45B9">
      <w:pPr>
        <w:tabs>
          <w:tab w:val="left" w:pos="426"/>
          <w:tab w:val="left" w:pos="851"/>
        </w:tabs>
        <w:jc w:val="both"/>
        <w:rPr>
          <w:rFonts w:ascii="Arial" w:hAnsi="Arial" w:cs="Arial"/>
        </w:rPr>
      </w:pPr>
    </w:p>
    <w:p w14:paraId="0A57E24D"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8916CF3" w14:textId="0F6B9792"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 xml:space="preserve">Nombre des reconductions : </w:t>
      </w:r>
      <w:r w:rsidR="00102721">
        <w:rPr>
          <w:rFonts w:ascii="Arial" w:hAnsi="Arial" w:cs="Arial"/>
          <w:b/>
          <w:bCs/>
          <w:color w:val="002060"/>
        </w:rPr>
        <w:t>Ø</w:t>
      </w:r>
      <w:r w:rsidR="002C65CC" w:rsidRPr="00E22BC6">
        <w:rPr>
          <w:rFonts w:ascii="Arial" w:hAnsi="Arial" w:cs="Arial"/>
          <w:color w:val="002060"/>
        </w:rPr>
        <w:t xml:space="preserve"> </w:t>
      </w:r>
    </w:p>
    <w:p w14:paraId="2E0DA356" w14:textId="4BD0AA4C"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C65CC">
        <w:rPr>
          <w:rFonts w:ascii="Arial" w:hAnsi="Arial" w:cs="Arial"/>
        </w:rPr>
        <w:t xml:space="preserve"> </w:t>
      </w:r>
      <w:r w:rsidR="00102721">
        <w:rPr>
          <w:rFonts w:ascii="Arial" w:hAnsi="Arial" w:cs="Arial"/>
          <w:color w:val="002060"/>
        </w:rPr>
        <w:t>Ø</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7ACB30B" w14:textId="77777777">
        <w:tc>
          <w:tcPr>
            <w:tcW w:w="10419" w:type="dxa"/>
            <w:shd w:val="clear" w:color="auto" w:fill="66CCFF"/>
          </w:tcPr>
          <w:p w14:paraId="5C3FD3C9"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75D6B7C" w14:textId="77777777" w:rsidR="009B1CD0" w:rsidRDefault="009B1CD0" w:rsidP="006C4338">
      <w:pPr>
        <w:tabs>
          <w:tab w:val="left" w:pos="851"/>
        </w:tabs>
        <w:jc w:val="both"/>
      </w:pPr>
    </w:p>
    <w:p w14:paraId="35F1609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8146ECF" w14:textId="77777777" w:rsidR="005824AE" w:rsidRDefault="005824AE" w:rsidP="006C4338">
      <w:pPr>
        <w:tabs>
          <w:tab w:val="left" w:pos="851"/>
        </w:tabs>
        <w:jc w:val="both"/>
      </w:pPr>
    </w:p>
    <w:p w14:paraId="12EBB3C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75C6BB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37401D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F9D8C4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A1B1AD8"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E199E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9E6B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C87782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477AAB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DDDE46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48F67A1" w14:textId="77777777" w:rsidR="00332B12" w:rsidRDefault="00332B12" w:rsidP="00B054DA">
            <w:pPr>
              <w:tabs>
                <w:tab w:val="left" w:pos="851"/>
              </w:tabs>
              <w:snapToGrid w:val="0"/>
              <w:jc w:val="both"/>
              <w:rPr>
                <w:rFonts w:ascii="Arial" w:hAnsi="Arial" w:cs="Arial"/>
                <w:b/>
                <w:bCs/>
              </w:rPr>
            </w:pPr>
          </w:p>
        </w:tc>
      </w:tr>
    </w:tbl>
    <w:p w14:paraId="241898B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EA7F27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C0D5901" w14:textId="77777777" w:rsidR="00332B12" w:rsidRDefault="00332B12" w:rsidP="006C4338">
      <w:pPr>
        <w:tabs>
          <w:tab w:val="left" w:pos="851"/>
        </w:tabs>
        <w:jc w:val="both"/>
      </w:pPr>
    </w:p>
    <w:p w14:paraId="571C67C9"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7C65D9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0004B76" w14:textId="77777777" w:rsidR="009B1CD0" w:rsidRDefault="009B1CD0" w:rsidP="005846FB">
      <w:pPr>
        <w:tabs>
          <w:tab w:val="left" w:pos="851"/>
        </w:tabs>
        <w:rPr>
          <w:rFonts w:ascii="Arial" w:hAnsi="Arial" w:cs="Arial"/>
        </w:rPr>
      </w:pPr>
    </w:p>
    <w:p w14:paraId="765BA1F0" w14:textId="77777777" w:rsidR="00036500" w:rsidRDefault="00036500" w:rsidP="005846FB">
      <w:pPr>
        <w:tabs>
          <w:tab w:val="left" w:pos="851"/>
        </w:tabs>
        <w:rPr>
          <w:rFonts w:ascii="Arial" w:hAnsi="Arial" w:cs="Arial"/>
        </w:rPr>
      </w:pPr>
    </w:p>
    <w:p w14:paraId="34607D9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4BF823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1F463A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Cs/>
        </w:rPr>
        <w:t xml:space="preserve"> </w:t>
      </w:r>
      <w:r>
        <w:rPr>
          <w:rFonts w:ascii="Arial" w:hAnsi="Arial" w:cs="Arial"/>
        </w:rPr>
        <w:t>solidaire</w:t>
      </w:r>
    </w:p>
    <w:p w14:paraId="47A0FE6D" w14:textId="77777777" w:rsidR="009B1CD0" w:rsidRDefault="009B1CD0" w:rsidP="0083205E">
      <w:pPr>
        <w:tabs>
          <w:tab w:val="left" w:pos="851"/>
        </w:tabs>
        <w:rPr>
          <w:rFonts w:ascii="Arial" w:hAnsi="Arial" w:cs="Arial"/>
        </w:rPr>
      </w:pPr>
    </w:p>
    <w:p w14:paraId="064D6AF3" w14:textId="77777777" w:rsidR="001C733C" w:rsidRDefault="001C733C" w:rsidP="00CD46CC">
      <w:pPr>
        <w:tabs>
          <w:tab w:val="left" w:pos="851"/>
        </w:tabs>
        <w:rPr>
          <w:rFonts w:ascii="Arial" w:hAnsi="Arial" w:cs="Arial"/>
        </w:rPr>
      </w:pPr>
    </w:p>
    <w:p w14:paraId="630CAD7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867891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7042A67"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5DB777A"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F8356CA"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CA56A90" w14:textId="77777777" w:rsidR="002904AF" w:rsidRDefault="002904AF" w:rsidP="001C733C">
      <w:pPr>
        <w:tabs>
          <w:tab w:val="left" w:pos="851"/>
        </w:tabs>
        <w:rPr>
          <w:rFonts w:ascii="Arial" w:hAnsi="Arial" w:cs="Arial"/>
        </w:rPr>
      </w:pPr>
    </w:p>
    <w:p w14:paraId="60F5CE5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0FA742A"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34759CF" w14:textId="77777777" w:rsidR="002904AF" w:rsidRDefault="002904AF" w:rsidP="002904AF">
      <w:pPr>
        <w:tabs>
          <w:tab w:val="left" w:pos="851"/>
        </w:tabs>
        <w:rPr>
          <w:rFonts w:ascii="Arial" w:hAnsi="Arial" w:cs="Arial"/>
          <w:iCs/>
        </w:rPr>
      </w:pPr>
    </w:p>
    <w:p w14:paraId="534D18E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FC1A41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2C20E4E" w14:textId="77777777" w:rsidR="002904AF" w:rsidRDefault="002904AF" w:rsidP="002904AF">
      <w:pPr>
        <w:tabs>
          <w:tab w:val="left" w:pos="851"/>
        </w:tabs>
        <w:ind w:left="1134" w:hanging="850"/>
        <w:rPr>
          <w:rFonts w:ascii="Arial" w:hAnsi="Arial" w:cs="Arial"/>
          <w:i/>
          <w:sz w:val="18"/>
          <w:szCs w:val="18"/>
        </w:rPr>
      </w:pPr>
    </w:p>
    <w:p w14:paraId="79ABA664" w14:textId="77777777" w:rsidR="001C733C" w:rsidRDefault="001C733C" w:rsidP="001C733C">
      <w:pPr>
        <w:tabs>
          <w:tab w:val="left" w:pos="851"/>
        </w:tabs>
        <w:rPr>
          <w:rFonts w:ascii="Arial" w:hAnsi="Arial" w:cs="Arial"/>
          <w:i/>
          <w:sz w:val="18"/>
          <w:szCs w:val="18"/>
        </w:rPr>
      </w:pPr>
    </w:p>
    <w:p w14:paraId="491B4549"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3DDE3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E82652D" w14:textId="77777777" w:rsidR="00036500" w:rsidRDefault="00036500" w:rsidP="005846FB">
      <w:pPr>
        <w:tabs>
          <w:tab w:val="left" w:pos="851"/>
        </w:tabs>
        <w:rPr>
          <w:rFonts w:ascii="Arial" w:hAnsi="Arial" w:cs="Arial"/>
        </w:rPr>
      </w:pPr>
    </w:p>
    <w:p w14:paraId="6B706BF3"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2EA4C2D" w14:textId="77777777" w:rsidR="00AE7831" w:rsidRDefault="00AE7831" w:rsidP="009B45B9">
      <w:pPr>
        <w:tabs>
          <w:tab w:val="left" w:pos="851"/>
        </w:tabs>
        <w:ind w:left="1701" w:hanging="850"/>
        <w:jc w:val="both"/>
      </w:pPr>
    </w:p>
    <w:p w14:paraId="017940C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0000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3B6D162" w14:textId="77777777" w:rsidR="00036500" w:rsidRDefault="00036500" w:rsidP="006C4338">
      <w:pPr>
        <w:tabs>
          <w:tab w:val="left" w:pos="851"/>
        </w:tabs>
        <w:rPr>
          <w:rFonts w:ascii="Arial" w:hAnsi="Arial" w:cs="Arial"/>
          <w:iCs/>
        </w:rPr>
      </w:pPr>
    </w:p>
    <w:p w14:paraId="378B743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000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BF56E1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18DCBF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D9A24E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7D77C2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0C2DCC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9D8F3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D379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A0A6B71" w14:textId="77777777" w:rsidTr="00B054DA">
        <w:trPr>
          <w:trHeight w:val="1021"/>
        </w:trPr>
        <w:tc>
          <w:tcPr>
            <w:tcW w:w="4644" w:type="dxa"/>
            <w:tcBorders>
              <w:top w:val="single" w:sz="4" w:space="0" w:color="000000"/>
              <w:left w:val="single" w:sz="4" w:space="0" w:color="000000"/>
            </w:tcBorders>
            <w:shd w:val="clear" w:color="auto" w:fill="CCFFFF"/>
          </w:tcPr>
          <w:p w14:paraId="0D874AD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A4E595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AC74763" w14:textId="77777777" w:rsidR="00332B12" w:rsidRDefault="00332B12" w:rsidP="00B054DA">
            <w:pPr>
              <w:tabs>
                <w:tab w:val="left" w:pos="851"/>
              </w:tabs>
              <w:snapToGrid w:val="0"/>
              <w:jc w:val="both"/>
              <w:rPr>
                <w:rFonts w:ascii="Arial" w:hAnsi="Arial" w:cs="Arial"/>
                <w:b/>
                <w:bCs/>
              </w:rPr>
            </w:pPr>
          </w:p>
        </w:tc>
      </w:tr>
      <w:tr w:rsidR="00332B12" w14:paraId="1C3EFC3C" w14:textId="77777777" w:rsidTr="00B054DA">
        <w:trPr>
          <w:trHeight w:val="1021"/>
        </w:trPr>
        <w:tc>
          <w:tcPr>
            <w:tcW w:w="4644" w:type="dxa"/>
            <w:tcBorders>
              <w:left w:val="single" w:sz="4" w:space="0" w:color="000000"/>
            </w:tcBorders>
            <w:shd w:val="clear" w:color="auto" w:fill="auto"/>
          </w:tcPr>
          <w:p w14:paraId="5CC8BD0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C08430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400580F" w14:textId="77777777" w:rsidR="00332B12" w:rsidRDefault="00332B12" w:rsidP="00B054DA">
            <w:pPr>
              <w:tabs>
                <w:tab w:val="left" w:pos="851"/>
              </w:tabs>
              <w:snapToGrid w:val="0"/>
              <w:jc w:val="both"/>
              <w:rPr>
                <w:rFonts w:ascii="Arial" w:hAnsi="Arial" w:cs="Arial"/>
                <w:b/>
                <w:bCs/>
              </w:rPr>
            </w:pPr>
          </w:p>
        </w:tc>
      </w:tr>
      <w:tr w:rsidR="00332B12" w14:paraId="0779CB6E" w14:textId="77777777" w:rsidTr="00B054DA">
        <w:trPr>
          <w:trHeight w:val="1021"/>
        </w:trPr>
        <w:tc>
          <w:tcPr>
            <w:tcW w:w="4644" w:type="dxa"/>
            <w:tcBorders>
              <w:left w:val="single" w:sz="4" w:space="0" w:color="000000"/>
            </w:tcBorders>
            <w:shd w:val="clear" w:color="auto" w:fill="CCFFFF"/>
          </w:tcPr>
          <w:p w14:paraId="375F5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00886B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2245911" w14:textId="77777777" w:rsidR="00332B12" w:rsidRDefault="00332B12" w:rsidP="00B054DA">
            <w:pPr>
              <w:tabs>
                <w:tab w:val="left" w:pos="851"/>
              </w:tabs>
              <w:snapToGrid w:val="0"/>
              <w:jc w:val="both"/>
              <w:rPr>
                <w:rFonts w:ascii="Arial" w:hAnsi="Arial" w:cs="Arial"/>
                <w:b/>
                <w:bCs/>
              </w:rPr>
            </w:pPr>
          </w:p>
        </w:tc>
      </w:tr>
      <w:tr w:rsidR="00332B12" w14:paraId="230CD6C7" w14:textId="77777777" w:rsidTr="00B054DA">
        <w:trPr>
          <w:trHeight w:val="1021"/>
        </w:trPr>
        <w:tc>
          <w:tcPr>
            <w:tcW w:w="4644" w:type="dxa"/>
            <w:tcBorders>
              <w:left w:val="single" w:sz="4" w:space="0" w:color="000000"/>
            </w:tcBorders>
            <w:shd w:val="clear" w:color="auto" w:fill="auto"/>
          </w:tcPr>
          <w:p w14:paraId="667DDDC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5B2ED1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C3D9F16" w14:textId="77777777" w:rsidR="00332B12" w:rsidRDefault="00332B12" w:rsidP="00B054DA">
            <w:pPr>
              <w:tabs>
                <w:tab w:val="left" w:pos="851"/>
              </w:tabs>
              <w:snapToGrid w:val="0"/>
              <w:jc w:val="both"/>
              <w:rPr>
                <w:rFonts w:ascii="Arial" w:hAnsi="Arial" w:cs="Arial"/>
                <w:b/>
                <w:bCs/>
              </w:rPr>
            </w:pPr>
          </w:p>
        </w:tc>
      </w:tr>
      <w:tr w:rsidR="00332B12" w14:paraId="2F4157BE" w14:textId="77777777" w:rsidTr="00B054DA">
        <w:trPr>
          <w:trHeight w:val="1021"/>
        </w:trPr>
        <w:tc>
          <w:tcPr>
            <w:tcW w:w="4644" w:type="dxa"/>
            <w:tcBorders>
              <w:left w:val="single" w:sz="4" w:space="0" w:color="000000"/>
              <w:bottom w:val="single" w:sz="4" w:space="0" w:color="000000"/>
            </w:tcBorders>
            <w:shd w:val="clear" w:color="auto" w:fill="CCFFFF"/>
          </w:tcPr>
          <w:p w14:paraId="3E98443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27DED7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40BAEE4" w14:textId="77777777" w:rsidR="00332B12" w:rsidRDefault="00332B12" w:rsidP="00B054DA">
            <w:pPr>
              <w:tabs>
                <w:tab w:val="left" w:pos="851"/>
              </w:tabs>
              <w:snapToGrid w:val="0"/>
              <w:jc w:val="both"/>
              <w:rPr>
                <w:rFonts w:ascii="Arial" w:hAnsi="Arial" w:cs="Arial"/>
                <w:b/>
                <w:bCs/>
              </w:rPr>
            </w:pPr>
          </w:p>
        </w:tc>
      </w:tr>
    </w:tbl>
    <w:p w14:paraId="78CFD19D"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7A959B6"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1D94C58" w14:textId="77777777">
        <w:tc>
          <w:tcPr>
            <w:tcW w:w="10277" w:type="dxa"/>
            <w:shd w:val="clear" w:color="auto" w:fill="66CCFF"/>
          </w:tcPr>
          <w:p w14:paraId="16E387B1"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852AAE6" w14:textId="77777777" w:rsidR="009B1CD0" w:rsidRDefault="009B1CD0" w:rsidP="006C4338">
      <w:pPr>
        <w:tabs>
          <w:tab w:val="left" w:pos="851"/>
        </w:tabs>
      </w:pPr>
    </w:p>
    <w:p w14:paraId="16733F14" w14:textId="77777777" w:rsidR="009B1CD0" w:rsidRDefault="009B1CD0" w:rsidP="006C4338">
      <w:pPr>
        <w:tabs>
          <w:tab w:val="left" w:pos="851"/>
        </w:tabs>
      </w:pPr>
    </w:p>
    <w:p w14:paraId="5E47B01D" w14:textId="5DA292E8" w:rsidR="009B1CD0" w:rsidRDefault="00CF11AC"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p>
    <w:p w14:paraId="4529FE91" w14:textId="369AF636" w:rsidR="009B1CD0" w:rsidRDefault="009B1CD0" w:rsidP="009B45B9">
      <w:pPr>
        <w:pStyle w:val="Titre1"/>
        <w:tabs>
          <w:tab w:val="left" w:pos="851"/>
        </w:tabs>
        <w:ind w:left="0"/>
        <w:jc w:val="both"/>
        <w:rPr>
          <w:rFonts w:ascii="Arial" w:hAnsi="Arial" w:cs="Arial"/>
        </w:rPr>
      </w:pPr>
    </w:p>
    <w:p w14:paraId="5CB5451A" w14:textId="77777777" w:rsidR="002C65CC" w:rsidRPr="00CF11AC" w:rsidRDefault="002C65CC" w:rsidP="002C65CC">
      <w:pPr>
        <w:pStyle w:val="En-tte"/>
        <w:tabs>
          <w:tab w:val="clear" w:pos="4536"/>
          <w:tab w:val="clear" w:pos="9072"/>
        </w:tabs>
        <w:jc w:val="both"/>
        <w:rPr>
          <w:rFonts w:ascii="Arial" w:hAnsi="Arial" w:cs="Arial"/>
        </w:rPr>
      </w:pPr>
      <w:r w:rsidRPr="00CF11AC">
        <w:rPr>
          <w:rFonts w:ascii="Arial" w:hAnsi="Arial" w:cs="Arial"/>
        </w:rPr>
        <w:t>Madame la Directrice Générale du Musée National du Sport</w:t>
      </w:r>
    </w:p>
    <w:p w14:paraId="3F82D8E1" w14:textId="77777777" w:rsidR="00974935" w:rsidRPr="00CF11AC" w:rsidRDefault="00974935" w:rsidP="00974935">
      <w:pPr>
        <w:rPr>
          <w:rFonts w:ascii="Arial" w:hAnsi="Arial" w:cs="Arial"/>
        </w:rPr>
      </w:pPr>
      <w:r w:rsidRPr="00CF11AC">
        <w:rPr>
          <w:rFonts w:ascii="Arial" w:hAnsi="Arial" w:cs="Arial"/>
        </w:rPr>
        <w:t>Musée National du Sport</w:t>
      </w:r>
    </w:p>
    <w:p w14:paraId="19C6F965"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Stade Allianz Riviera</w:t>
      </w:r>
    </w:p>
    <w:p w14:paraId="015A6060"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6 Allée Camille Muffat</w:t>
      </w:r>
    </w:p>
    <w:p w14:paraId="032FFDB3"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06200 NICE</w:t>
      </w:r>
    </w:p>
    <w:p w14:paraId="379F86DD" w14:textId="77777777" w:rsidR="009B1CD0" w:rsidRDefault="009B1CD0" w:rsidP="005846FB">
      <w:pPr>
        <w:pStyle w:val="En-tte"/>
        <w:tabs>
          <w:tab w:val="clear" w:pos="4536"/>
          <w:tab w:val="clear" w:pos="9072"/>
          <w:tab w:val="left" w:pos="851"/>
        </w:tabs>
        <w:jc w:val="both"/>
        <w:rPr>
          <w:rFonts w:ascii="Arial" w:hAnsi="Arial" w:cs="Arial"/>
        </w:rPr>
      </w:pPr>
    </w:p>
    <w:p w14:paraId="78987CBB" w14:textId="5B3327A7" w:rsidR="009B1CD0" w:rsidRDefault="00CF11AC"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xml:space="preserve">, prénom, qualité du signataire du marché </w:t>
      </w:r>
      <w:r w:rsidR="003A7270">
        <w:rPr>
          <w:rFonts w:ascii="Arial" w:hAnsi="Arial" w:cs="Arial"/>
        </w:rPr>
        <w:t>public</w:t>
      </w:r>
    </w:p>
    <w:p w14:paraId="0CF609D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5E388BE" w14:textId="77777777" w:rsidR="009B1CD0" w:rsidRPr="00CF11AC" w:rsidRDefault="009B1CD0" w:rsidP="0083205E">
      <w:pPr>
        <w:tabs>
          <w:tab w:val="left" w:pos="851"/>
        </w:tabs>
        <w:jc w:val="both"/>
        <w:rPr>
          <w:rFonts w:ascii="Arial" w:hAnsi="Arial" w:cs="Arial"/>
        </w:rPr>
      </w:pPr>
    </w:p>
    <w:p w14:paraId="18FE0CB2" w14:textId="77777777" w:rsidR="002C65CC" w:rsidRPr="00CF11AC" w:rsidRDefault="002C65CC" w:rsidP="002C65CC">
      <w:pPr>
        <w:jc w:val="both"/>
        <w:rPr>
          <w:rFonts w:ascii="Arial" w:hAnsi="Arial" w:cs="Arial"/>
        </w:rPr>
      </w:pPr>
      <w:r w:rsidRPr="00CF11AC">
        <w:rPr>
          <w:rFonts w:ascii="Arial" w:hAnsi="Arial" w:cs="Arial"/>
        </w:rPr>
        <w:t>Madame Marie GRASSE Directrice Générale</w:t>
      </w:r>
    </w:p>
    <w:p w14:paraId="74A7D050" w14:textId="77777777" w:rsidR="009B1CD0" w:rsidRDefault="009B1CD0" w:rsidP="00CD46CC">
      <w:pPr>
        <w:tabs>
          <w:tab w:val="left" w:pos="851"/>
        </w:tabs>
        <w:jc w:val="both"/>
        <w:rPr>
          <w:rFonts w:ascii="Arial" w:hAnsi="Arial" w:cs="Arial"/>
        </w:rPr>
      </w:pPr>
    </w:p>
    <w:p w14:paraId="64EF70CA" w14:textId="77777777" w:rsidR="009B1CD0" w:rsidRDefault="009B1CD0" w:rsidP="009B45B9">
      <w:pPr>
        <w:tabs>
          <w:tab w:val="left" w:pos="851"/>
        </w:tabs>
        <w:jc w:val="both"/>
        <w:rPr>
          <w:rFonts w:ascii="Arial" w:hAnsi="Arial" w:cs="Arial"/>
        </w:rPr>
      </w:pPr>
    </w:p>
    <w:p w14:paraId="50C6EC98" w14:textId="77777777" w:rsidR="009B1CD0" w:rsidRDefault="009B1CD0" w:rsidP="009B45B9">
      <w:pPr>
        <w:tabs>
          <w:tab w:val="left" w:pos="851"/>
        </w:tabs>
        <w:jc w:val="both"/>
        <w:rPr>
          <w:rFonts w:ascii="Arial" w:hAnsi="Arial" w:cs="Arial"/>
        </w:rPr>
      </w:pPr>
    </w:p>
    <w:p w14:paraId="7A6F5CA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9"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30"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D437AC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0C99F46" w14:textId="77777777" w:rsidR="009B1CD0" w:rsidRDefault="009B1CD0" w:rsidP="009B45B9">
      <w:pPr>
        <w:tabs>
          <w:tab w:val="left" w:pos="851"/>
        </w:tabs>
        <w:jc w:val="both"/>
        <w:rPr>
          <w:rFonts w:ascii="Arial" w:hAnsi="Arial" w:cs="Arial"/>
        </w:rPr>
      </w:pPr>
    </w:p>
    <w:p w14:paraId="194585C7" w14:textId="0991C288" w:rsidR="002C65CC" w:rsidRPr="00CF11AC" w:rsidRDefault="00974935" w:rsidP="002C65CC">
      <w:pPr>
        <w:pStyle w:val="Titre1"/>
        <w:numPr>
          <w:ilvl w:val="0"/>
          <w:numId w:val="0"/>
        </w:numPr>
        <w:jc w:val="both"/>
        <w:rPr>
          <w:rFonts w:ascii="Arial" w:hAnsi="Arial" w:cs="Arial"/>
          <w:b w:val="0"/>
          <w:bCs/>
          <w:iCs/>
        </w:rPr>
      </w:pPr>
      <w:r w:rsidRPr="00CF11AC">
        <w:rPr>
          <w:rFonts w:ascii="Arial" w:hAnsi="Arial" w:cs="Arial"/>
          <w:b w:val="0"/>
          <w:bCs/>
          <w:iCs/>
        </w:rPr>
        <w:t>Madame Marie GRASSE</w:t>
      </w:r>
    </w:p>
    <w:p w14:paraId="1B29D32D" w14:textId="1BDF09C2" w:rsidR="002C65CC" w:rsidRPr="00CF11AC" w:rsidRDefault="00974935" w:rsidP="002C65CC">
      <w:pPr>
        <w:rPr>
          <w:rFonts w:ascii="Arial" w:hAnsi="Arial" w:cs="Arial"/>
        </w:rPr>
      </w:pPr>
      <w:r w:rsidRPr="00CF11AC">
        <w:rPr>
          <w:rFonts w:ascii="Arial" w:hAnsi="Arial" w:cs="Arial"/>
        </w:rPr>
        <w:t>Directrice Général</w:t>
      </w:r>
      <w:r w:rsidR="00C27B6A" w:rsidRPr="00CF11AC">
        <w:rPr>
          <w:rFonts w:ascii="Arial" w:hAnsi="Arial" w:cs="Arial"/>
        </w:rPr>
        <w:t>e</w:t>
      </w:r>
    </w:p>
    <w:p w14:paraId="2E971B73" w14:textId="77777777" w:rsidR="002C65CC" w:rsidRPr="00CF11AC" w:rsidRDefault="002C65CC" w:rsidP="002C65CC">
      <w:pPr>
        <w:rPr>
          <w:rFonts w:ascii="Arial" w:hAnsi="Arial" w:cs="Arial"/>
        </w:rPr>
      </w:pPr>
      <w:r w:rsidRPr="00CF11AC">
        <w:rPr>
          <w:rFonts w:ascii="Arial" w:hAnsi="Arial" w:cs="Arial"/>
        </w:rPr>
        <w:t>Musée National du Sport</w:t>
      </w:r>
    </w:p>
    <w:p w14:paraId="17C0312E"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Stade Allianz Riviera</w:t>
      </w:r>
    </w:p>
    <w:p w14:paraId="7604C3CB" w14:textId="23830A9B" w:rsidR="002C65CC" w:rsidRPr="00CF11AC" w:rsidRDefault="002C65CC" w:rsidP="002C65CC">
      <w:pPr>
        <w:pStyle w:val="En-tte"/>
        <w:tabs>
          <w:tab w:val="clear" w:pos="4536"/>
          <w:tab w:val="clear" w:pos="9072"/>
        </w:tabs>
        <w:jc w:val="both"/>
        <w:rPr>
          <w:rFonts w:ascii="Arial" w:hAnsi="Arial" w:cs="Arial"/>
        </w:rPr>
      </w:pPr>
      <w:r w:rsidRPr="00CF11AC">
        <w:rPr>
          <w:rFonts w:ascii="Arial" w:hAnsi="Arial" w:cs="Arial"/>
        </w:rPr>
        <w:t xml:space="preserve">6 </w:t>
      </w:r>
      <w:r w:rsidR="00974935" w:rsidRPr="00CF11AC">
        <w:rPr>
          <w:rFonts w:ascii="Arial" w:hAnsi="Arial" w:cs="Arial"/>
        </w:rPr>
        <w:t>Allée Camille Muffat</w:t>
      </w:r>
    </w:p>
    <w:p w14:paraId="17DD86D2" w14:textId="77777777" w:rsidR="002C65CC" w:rsidRPr="00CF11AC" w:rsidRDefault="002C65CC" w:rsidP="002C65CC">
      <w:pPr>
        <w:pStyle w:val="En-tte"/>
        <w:tabs>
          <w:tab w:val="clear" w:pos="4536"/>
          <w:tab w:val="clear" w:pos="9072"/>
        </w:tabs>
        <w:jc w:val="both"/>
        <w:rPr>
          <w:rFonts w:ascii="Arial" w:hAnsi="Arial" w:cs="Arial"/>
        </w:rPr>
      </w:pPr>
      <w:r w:rsidRPr="00CF11AC">
        <w:rPr>
          <w:rFonts w:ascii="Arial" w:hAnsi="Arial" w:cs="Arial"/>
        </w:rPr>
        <w:t>06200 NICE</w:t>
      </w:r>
    </w:p>
    <w:p w14:paraId="2889E9E0" w14:textId="77777777" w:rsidR="002C65CC" w:rsidRPr="00CF11AC" w:rsidRDefault="002C65CC" w:rsidP="002C65CC">
      <w:pPr>
        <w:rPr>
          <w:rFonts w:ascii="Arial" w:hAnsi="Arial" w:cs="Arial"/>
        </w:rPr>
      </w:pPr>
    </w:p>
    <w:p w14:paraId="4DDE0A12" w14:textId="50D93156" w:rsidR="002C65CC" w:rsidRPr="00CF11AC" w:rsidRDefault="002C65CC" w:rsidP="002C65CC">
      <w:pPr>
        <w:pStyle w:val="fcase2metab"/>
        <w:ind w:left="0" w:firstLine="0"/>
        <w:rPr>
          <w:rFonts w:ascii="Arial" w:hAnsi="Arial" w:cs="Arial"/>
        </w:rPr>
      </w:pPr>
      <w:r w:rsidRPr="00CF11AC">
        <w:rPr>
          <w:rFonts w:ascii="Arial" w:hAnsi="Arial" w:cs="Arial"/>
        </w:rPr>
        <w:t xml:space="preserve">Courriel : </w:t>
      </w:r>
      <w:r w:rsidR="00974935" w:rsidRPr="00CF11AC">
        <w:rPr>
          <w:rFonts w:ascii="Arial" w:hAnsi="Arial" w:cs="Arial"/>
        </w:rPr>
        <w:t>marche@museedusport.fr</w:t>
      </w:r>
      <w:hyperlink r:id="rId31" w:history="1"/>
    </w:p>
    <w:p w14:paraId="5A352A41" w14:textId="117D7314" w:rsidR="002C65CC" w:rsidRPr="00CF11AC" w:rsidRDefault="002C65CC" w:rsidP="002C65CC">
      <w:pPr>
        <w:pStyle w:val="fcase2metab"/>
        <w:ind w:left="0" w:firstLine="0"/>
        <w:rPr>
          <w:rFonts w:ascii="Arial" w:hAnsi="Arial" w:cs="Arial"/>
        </w:rPr>
      </w:pPr>
      <w:r w:rsidRPr="00CF11AC">
        <w:rPr>
          <w:rFonts w:ascii="Arial" w:hAnsi="Arial" w:cs="Arial"/>
        </w:rPr>
        <w:t xml:space="preserve">Tel : 04 89 22 44 </w:t>
      </w:r>
      <w:r w:rsidR="00974935" w:rsidRPr="00CF11AC">
        <w:rPr>
          <w:rFonts w:ascii="Arial" w:hAnsi="Arial" w:cs="Arial"/>
        </w:rPr>
        <w:t>11</w:t>
      </w:r>
    </w:p>
    <w:p w14:paraId="11F013C1" w14:textId="77777777" w:rsidR="001C40C0" w:rsidRDefault="001C40C0" w:rsidP="009B45B9">
      <w:pPr>
        <w:tabs>
          <w:tab w:val="left" w:pos="851"/>
        </w:tabs>
        <w:jc w:val="both"/>
        <w:rPr>
          <w:rFonts w:ascii="Arial" w:hAnsi="Arial" w:cs="Arial"/>
        </w:rPr>
      </w:pPr>
    </w:p>
    <w:p w14:paraId="08536550" w14:textId="77777777" w:rsidR="009B1CD0" w:rsidRDefault="009B1CD0" w:rsidP="009B45B9">
      <w:pPr>
        <w:pStyle w:val="fcase2metab"/>
        <w:ind w:left="0" w:firstLine="0"/>
        <w:rPr>
          <w:rFonts w:ascii="Arial" w:hAnsi="Arial" w:cs="Arial"/>
        </w:rPr>
      </w:pPr>
    </w:p>
    <w:p w14:paraId="026252EE" w14:textId="0580DB4C" w:rsidR="009B1CD0" w:rsidRDefault="00CF11AC"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w:t>
      </w:r>
    </w:p>
    <w:p w14:paraId="1114360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F695B8C" w14:textId="77777777" w:rsidR="009B1CD0" w:rsidRDefault="009B1CD0" w:rsidP="009B45B9">
      <w:pPr>
        <w:pStyle w:val="fcase2metab"/>
        <w:rPr>
          <w:rFonts w:ascii="Arial" w:hAnsi="Arial" w:cs="Arial"/>
        </w:rPr>
      </w:pPr>
    </w:p>
    <w:p w14:paraId="3F5DF64E" w14:textId="28561CDD" w:rsidR="002C65CC" w:rsidRPr="00CF11AC" w:rsidRDefault="002C65CC" w:rsidP="002C65CC">
      <w:pPr>
        <w:pStyle w:val="Titre1"/>
        <w:numPr>
          <w:ilvl w:val="0"/>
          <w:numId w:val="0"/>
        </w:numPr>
        <w:jc w:val="both"/>
        <w:rPr>
          <w:rFonts w:ascii="Arial" w:hAnsi="Arial" w:cs="Arial"/>
        </w:rPr>
      </w:pPr>
      <w:r w:rsidRPr="00CF11AC">
        <w:rPr>
          <w:rFonts w:ascii="Arial" w:hAnsi="Arial" w:cs="Arial"/>
          <w:b w:val="0"/>
          <w:bCs/>
          <w:iCs/>
        </w:rPr>
        <w:t xml:space="preserve">Monsieur l’Agent </w:t>
      </w:r>
      <w:r w:rsidR="00056669" w:rsidRPr="00CF11AC">
        <w:rPr>
          <w:rFonts w:ascii="Arial" w:hAnsi="Arial" w:cs="Arial"/>
          <w:b w:val="0"/>
          <w:bCs/>
          <w:iCs/>
        </w:rPr>
        <w:t>C</w:t>
      </w:r>
      <w:r w:rsidRPr="00CF11AC">
        <w:rPr>
          <w:rFonts w:ascii="Arial" w:hAnsi="Arial" w:cs="Arial"/>
          <w:b w:val="0"/>
          <w:bCs/>
          <w:iCs/>
        </w:rPr>
        <w:t>omptable</w:t>
      </w:r>
    </w:p>
    <w:p w14:paraId="12BED90B" w14:textId="77777777" w:rsidR="002C65CC" w:rsidRPr="00CF11AC" w:rsidRDefault="002C65CC" w:rsidP="002C65CC">
      <w:pPr>
        <w:rPr>
          <w:rFonts w:ascii="Arial" w:hAnsi="Arial" w:cs="Arial"/>
        </w:rPr>
      </w:pPr>
      <w:r w:rsidRPr="00CF11AC">
        <w:rPr>
          <w:rFonts w:ascii="Arial" w:hAnsi="Arial" w:cs="Arial"/>
        </w:rPr>
        <w:t>Musée National du Sport</w:t>
      </w:r>
    </w:p>
    <w:p w14:paraId="12F4B518"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Stade Allianz Riviera</w:t>
      </w:r>
    </w:p>
    <w:p w14:paraId="50D4234C"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6 Allée Camille Muffat</w:t>
      </w:r>
    </w:p>
    <w:p w14:paraId="755B02AF" w14:textId="77777777" w:rsidR="00974935" w:rsidRPr="00CF11AC" w:rsidRDefault="00974935" w:rsidP="00974935">
      <w:pPr>
        <w:pStyle w:val="En-tte"/>
        <w:tabs>
          <w:tab w:val="clear" w:pos="4536"/>
          <w:tab w:val="clear" w:pos="9072"/>
        </w:tabs>
        <w:jc w:val="both"/>
        <w:rPr>
          <w:rFonts w:ascii="Arial" w:hAnsi="Arial" w:cs="Arial"/>
        </w:rPr>
      </w:pPr>
      <w:r w:rsidRPr="00CF11AC">
        <w:rPr>
          <w:rFonts w:ascii="Arial" w:hAnsi="Arial" w:cs="Arial"/>
        </w:rPr>
        <w:t>06200 NICE</w:t>
      </w:r>
    </w:p>
    <w:p w14:paraId="56D005E6" w14:textId="77777777" w:rsidR="002C65CC" w:rsidRPr="00CF11AC" w:rsidRDefault="002C65CC" w:rsidP="002C65CC">
      <w:pPr>
        <w:pStyle w:val="fcase2metab"/>
        <w:rPr>
          <w:rFonts w:ascii="Arial" w:hAnsi="Arial" w:cs="Arial"/>
        </w:rPr>
      </w:pPr>
    </w:p>
    <w:p w14:paraId="057F2791" w14:textId="77777777" w:rsidR="002C65CC" w:rsidRPr="00CF11AC" w:rsidRDefault="002C65CC" w:rsidP="002C65CC">
      <w:pPr>
        <w:pStyle w:val="fcase2metab"/>
        <w:ind w:left="0" w:firstLine="0"/>
        <w:rPr>
          <w:rFonts w:ascii="Arial" w:hAnsi="Arial" w:cs="Arial"/>
        </w:rPr>
      </w:pPr>
      <w:r w:rsidRPr="00CF11AC">
        <w:rPr>
          <w:rFonts w:ascii="Arial" w:hAnsi="Arial" w:cs="Arial"/>
        </w:rPr>
        <w:t>Tel : 04 89 22 44 00</w:t>
      </w:r>
    </w:p>
    <w:p w14:paraId="17E9F2C3" w14:textId="77777777" w:rsidR="001C40C0" w:rsidRDefault="001C40C0" w:rsidP="009B45B9">
      <w:pPr>
        <w:pStyle w:val="fcase2metab"/>
        <w:rPr>
          <w:rFonts w:ascii="Arial" w:hAnsi="Arial" w:cs="Arial"/>
        </w:rPr>
      </w:pPr>
    </w:p>
    <w:p w14:paraId="40699F71" w14:textId="77777777" w:rsidR="009B1CD0" w:rsidRDefault="009B1CD0" w:rsidP="009B45B9">
      <w:pPr>
        <w:pStyle w:val="fcase2metab"/>
        <w:ind w:left="0" w:firstLine="0"/>
        <w:rPr>
          <w:rFonts w:ascii="Arial" w:hAnsi="Arial" w:cs="Arial"/>
        </w:rPr>
      </w:pPr>
    </w:p>
    <w:p w14:paraId="2F167EDB" w14:textId="799AA91B" w:rsidR="009B1CD0" w:rsidRDefault="00CF11AC"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w:t>
      </w:r>
    </w:p>
    <w:p w14:paraId="0D0D5202" w14:textId="77777777" w:rsidR="0079785C" w:rsidRPr="00CF11AC" w:rsidRDefault="0079785C" w:rsidP="009B45B9">
      <w:pPr>
        <w:pStyle w:val="fcase2metab"/>
        <w:rPr>
          <w:rFonts w:ascii="Arial" w:hAnsi="Arial" w:cs="Arial"/>
        </w:rPr>
      </w:pPr>
    </w:p>
    <w:p w14:paraId="0ED8DF2D" w14:textId="450C0F6C" w:rsidR="002C65CC" w:rsidRPr="00CF11AC" w:rsidRDefault="002C65CC" w:rsidP="002C65CC">
      <w:pPr>
        <w:pStyle w:val="fcase2metab"/>
        <w:ind w:left="0" w:firstLine="0"/>
        <w:rPr>
          <w:rFonts w:ascii="Arial" w:hAnsi="Arial" w:cs="Arial"/>
        </w:rPr>
      </w:pPr>
      <w:r w:rsidRPr="00CF11AC">
        <w:rPr>
          <w:rFonts w:ascii="Arial" w:hAnsi="Arial" w:cs="Arial"/>
        </w:rPr>
        <w:t>Budget du Musée National du Sport</w:t>
      </w:r>
    </w:p>
    <w:p w14:paraId="530FBDEA" w14:textId="0475D25C" w:rsidR="009B1CD0" w:rsidRDefault="009B1CD0" w:rsidP="009B45B9">
      <w:pPr>
        <w:tabs>
          <w:tab w:val="left" w:pos="851"/>
        </w:tabs>
        <w:rPr>
          <w:rFonts w:ascii="Arial" w:hAnsi="Arial" w:cs="Arial"/>
        </w:rPr>
      </w:pPr>
    </w:p>
    <w:p w14:paraId="3713D4D6" w14:textId="77777777" w:rsidR="002C65CC" w:rsidRDefault="002C65CC" w:rsidP="009B45B9">
      <w:pPr>
        <w:tabs>
          <w:tab w:val="left" w:pos="851"/>
        </w:tabs>
        <w:rPr>
          <w:rFonts w:ascii="Arial" w:hAnsi="Arial" w:cs="Arial"/>
        </w:rPr>
      </w:pPr>
    </w:p>
    <w:p w14:paraId="1DF593C6"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132DDA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76D6D5D" w14:textId="77777777" w:rsidR="009B1CD0" w:rsidRDefault="009B1CD0" w:rsidP="009B45B9">
      <w:pPr>
        <w:tabs>
          <w:tab w:val="left" w:pos="851"/>
        </w:tabs>
        <w:rPr>
          <w:rFonts w:ascii="Arial" w:hAnsi="Arial" w:cs="Arial"/>
        </w:rPr>
      </w:pPr>
    </w:p>
    <w:p w14:paraId="5C4143C1" w14:textId="77777777" w:rsidR="002C65CC" w:rsidRDefault="002C65CC" w:rsidP="002C65CC">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C0956A3" w14:textId="77777777" w:rsidR="009B1CD0" w:rsidRDefault="009B1CD0" w:rsidP="009B45B9">
      <w:pPr>
        <w:tabs>
          <w:tab w:val="left" w:pos="851"/>
        </w:tabs>
        <w:rPr>
          <w:rFonts w:ascii="Arial" w:hAnsi="Arial" w:cs="Arial"/>
        </w:rPr>
      </w:pPr>
    </w:p>
    <w:p w14:paraId="09079150" w14:textId="77777777" w:rsidR="009B1CD0" w:rsidRDefault="009B1CD0" w:rsidP="009B45B9">
      <w:pPr>
        <w:tabs>
          <w:tab w:val="left" w:pos="851"/>
        </w:tabs>
      </w:pPr>
    </w:p>
    <w:p w14:paraId="025E5094" w14:textId="77777777" w:rsidR="009B1CD0" w:rsidRDefault="009B1CD0" w:rsidP="009B45B9">
      <w:pPr>
        <w:tabs>
          <w:tab w:val="left" w:pos="851"/>
        </w:tabs>
      </w:pPr>
    </w:p>
    <w:p w14:paraId="535B5124" w14:textId="77777777" w:rsidR="009B1CD0" w:rsidRDefault="009B1CD0" w:rsidP="009B45B9">
      <w:pPr>
        <w:tabs>
          <w:tab w:val="left" w:pos="851"/>
        </w:tabs>
      </w:pPr>
    </w:p>
    <w:p w14:paraId="7144C34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604FFB1"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8D2156C" w14:textId="77777777" w:rsidR="009B1CD0" w:rsidRDefault="009B1CD0" w:rsidP="009B45B9">
      <w:pPr>
        <w:tabs>
          <w:tab w:val="left" w:pos="851"/>
        </w:tabs>
        <w:jc w:val="both"/>
      </w:pPr>
    </w:p>
    <w:p w14:paraId="6E8CAE44" w14:textId="77777777" w:rsidR="009B1CD0" w:rsidRDefault="009B1CD0" w:rsidP="009B45B9">
      <w:pPr>
        <w:tabs>
          <w:tab w:val="left" w:pos="851"/>
        </w:tabs>
        <w:jc w:val="both"/>
      </w:pPr>
    </w:p>
    <w:p w14:paraId="26066555" w14:textId="77777777" w:rsidR="009B1CD0" w:rsidRDefault="009B1CD0" w:rsidP="009B45B9">
      <w:pPr>
        <w:tabs>
          <w:tab w:val="left" w:pos="851"/>
        </w:tabs>
        <w:jc w:val="both"/>
      </w:pPr>
    </w:p>
    <w:p w14:paraId="0B3303D1"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84FBD3" w14:textId="77777777" w:rsidR="00215DC9" w:rsidRDefault="00215DC9">
      <w:r>
        <w:separator/>
      </w:r>
    </w:p>
  </w:endnote>
  <w:endnote w:type="continuationSeparator" w:id="0">
    <w:p w14:paraId="4193582E" w14:textId="77777777" w:rsidR="00215DC9" w:rsidRDefault="00215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C0CAB" w14:textId="77777777" w:rsidR="009C0E84" w:rsidRDefault="009C0E8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06" w:type="dxa"/>
      <w:jc w:val="center"/>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BBB9A1E" w14:textId="77777777" w:rsidTr="00E22BC6">
      <w:trPr>
        <w:tblHeader/>
        <w:jc w:val="center"/>
      </w:trPr>
      <w:tc>
        <w:tcPr>
          <w:tcW w:w="2906" w:type="dxa"/>
          <w:shd w:val="clear" w:color="auto" w:fill="66CCFF"/>
        </w:tcPr>
        <w:p w14:paraId="7CD6AD69"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2C79A11" w14:textId="2D6D57D3" w:rsidR="005824AE" w:rsidRDefault="00304F59" w:rsidP="00FE48C9">
          <w:pPr>
            <w:jc w:val="center"/>
            <w:rPr>
              <w:rFonts w:ascii="Arial" w:hAnsi="Arial" w:cs="Arial"/>
              <w:b/>
            </w:rPr>
          </w:pPr>
          <w:r>
            <w:rPr>
              <w:rFonts w:ascii="Arial" w:hAnsi="Arial" w:cs="Arial"/>
              <w:b/>
              <w:i/>
            </w:rPr>
            <w:t xml:space="preserve">MNS </w:t>
          </w:r>
          <w:r w:rsidR="00A52B18">
            <w:rPr>
              <w:rFonts w:ascii="Arial" w:hAnsi="Arial" w:cs="Arial"/>
              <w:b/>
              <w:i/>
            </w:rPr>
            <w:t>2</w:t>
          </w:r>
          <w:r w:rsidR="005E79D2">
            <w:rPr>
              <w:rFonts w:ascii="Arial" w:hAnsi="Arial" w:cs="Arial"/>
              <w:b/>
              <w:i/>
            </w:rPr>
            <w:t>024</w:t>
          </w:r>
          <w:r w:rsidR="00A52B18">
            <w:rPr>
              <w:rFonts w:ascii="Arial" w:hAnsi="Arial" w:cs="Arial"/>
              <w:b/>
              <w:i/>
            </w:rPr>
            <w:t>-</w:t>
          </w:r>
          <w:r w:rsidR="00974935">
            <w:rPr>
              <w:rFonts w:ascii="Arial" w:hAnsi="Arial" w:cs="Arial"/>
              <w:b/>
              <w:i/>
            </w:rPr>
            <w:t>0</w:t>
          </w:r>
          <w:r w:rsidR="009C0E84">
            <w:rPr>
              <w:rFonts w:ascii="Arial" w:hAnsi="Arial" w:cs="Arial"/>
              <w:b/>
              <w:i/>
            </w:rPr>
            <w:t>6</w:t>
          </w:r>
        </w:p>
      </w:tc>
      <w:tc>
        <w:tcPr>
          <w:tcW w:w="896" w:type="dxa"/>
          <w:shd w:val="clear" w:color="auto" w:fill="66CCFF"/>
        </w:tcPr>
        <w:p w14:paraId="4E6E610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B8C539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1703EE5" w14:textId="77777777" w:rsidR="005824AE" w:rsidRDefault="005824AE">
          <w:pPr>
            <w:jc w:val="center"/>
          </w:pPr>
          <w:r>
            <w:rPr>
              <w:rFonts w:ascii="Arial" w:hAnsi="Arial" w:cs="Arial"/>
              <w:b/>
            </w:rPr>
            <w:t>/</w:t>
          </w:r>
        </w:p>
      </w:tc>
      <w:tc>
        <w:tcPr>
          <w:tcW w:w="544" w:type="dxa"/>
          <w:shd w:val="clear" w:color="auto" w:fill="66CCFF"/>
        </w:tcPr>
        <w:p w14:paraId="5A29AC15"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714275F" w14:textId="771DC1E7" w:rsidR="005824AE" w:rsidRPr="00840934" w:rsidRDefault="005824AE" w:rsidP="00021EC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35BD" w14:textId="77777777" w:rsidR="009C0E84" w:rsidRDefault="009C0E8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30B06" w14:textId="77777777" w:rsidR="00215DC9" w:rsidRDefault="00215DC9">
      <w:r>
        <w:separator/>
      </w:r>
    </w:p>
  </w:footnote>
  <w:footnote w:type="continuationSeparator" w:id="0">
    <w:p w14:paraId="6E143399" w14:textId="77777777" w:rsidR="00215DC9" w:rsidRDefault="00215DC9">
      <w:r>
        <w:continuationSeparator/>
      </w:r>
    </w:p>
  </w:footnote>
  <w:footnote w:id="1">
    <w:p w14:paraId="2509799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78A47D4"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EF2962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DE8A9" w14:textId="77777777" w:rsidR="009C0E84" w:rsidRDefault="009C0E8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70C13" w14:textId="77777777" w:rsidR="009C0E84" w:rsidRDefault="009C0E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C3C96" w14:textId="77777777" w:rsidR="009C0E84" w:rsidRDefault="009C0E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8431C14"/>
    <w:multiLevelType w:val="hybridMultilevel"/>
    <w:tmpl w:val="D62261DE"/>
    <w:lvl w:ilvl="0" w:tplc="D69E1D28">
      <w:start w:val="1"/>
      <w:numFmt w:val="bullet"/>
      <w:lvlText w:val="-"/>
      <w:lvlJc w:val="left"/>
      <w:pPr>
        <w:ind w:left="653" w:hanging="360"/>
      </w:pPr>
      <w:rPr>
        <w:rFonts w:ascii="Times New Roman" w:eastAsia="Times New Roman" w:hAnsi="Times New Roman" w:hint="default"/>
        <w:w w:val="100"/>
        <w:sz w:val="22"/>
        <w:szCs w:val="22"/>
      </w:rPr>
    </w:lvl>
    <w:lvl w:ilvl="1" w:tplc="047E92D2">
      <w:start w:val="1"/>
      <w:numFmt w:val="bullet"/>
      <w:lvlText w:val=""/>
      <w:lvlJc w:val="left"/>
      <w:pPr>
        <w:ind w:left="836" w:hanging="363"/>
      </w:pPr>
      <w:rPr>
        <w:rFonts w:ascii="Wingdings" w:eastAsia="Wingdings" w:hAnsi="Wingdings" w:hint="default"/>
        <w:w w:val="100"/>
      </w:rPr>
    </w:lvl>
    <w:lvl w:ilvl="2" w:tplc="EC7AB97A">
      <w:start w:val="1"/>
      <w:numFmt w:val="decimal"/>
      <w:lvlText w:val="%3."/>
      <w:lvlJc w:val="left"/>
      <w:pPr>
        <w:ind w:left="1181" w:hanging="360"/>
      </w:pPr>
      <w:rPr>
        <w:rFonts w:ascii="Arial" w:eastAsia="Arial" w:hAnsi="Arial" w:hint="default"/>
        <w:spacing w:val="-1"/>
        <w:w w:val="100"/>
      </w:rPr>
    </w:lvl>
    <w:lvl w:ilvl="3" w:tplc="1D9408BC">
      <w:start w:val="1"/>
      <w:numFmt w:val="bullet"/>
      <w:lvlText w:val="•"/>
      <w:lvlJc w:val="left"/>
      <w:pPr>
        <w:ind w:left="2257" w:hanging="360"/>
      </w:pPr>
      <w:rPr>
        <w:rFonts w:hint="default"/>
      </w:rPr>
    </w:lvl>
    <w:lvl w:ilvl="4" w:tplc="7D269B62">
      <w:start w:val="1"/>
      <w:numFmt w:val="bullet"/>
      <w:lvlText w:val="•"/>
      <w:lvlJc w:val="left"/>
      <w:pPr>
        <w:ind w:left="3335" w:hanging="360"/>
      </w:pPr>
      <w:rPr>
        <w:rFonts w:hint="default"/>
      </w:rPr>
    </w:lvl>
    <w:lvl w:ilvl="5" w:tplc="8AC4E848">
      <w:start w:val="1"/>
      <w:numFmt w:val="bullet"/>
      <w:lvlText w:val="•"/>
      <w:lvlJc w:val="left"/>
      <w:pPr>
        <w:ind w:left="4412" w:hanging="360"/>
      </w:pPr>
      <w:rPr>
        <w:rFonts w:hint="default"/>
      </w:rPr>
    </w:lvl>
    <w:lvl w:ilvl="6" w:tplc="90E07E3E">
      <w:start w:val="1"/>
      <w:numFmt w:val="bullet"/>
      <w:lvlText w:val="•"/>
      <w:lvlJc w:val="left"/>
      <w:pPr>
        <w:ind w:left="5490" w:hanging="360"/>
      </w:pPr>
      <w:rPr>
        <w:rFonts w:hint="default"/>
      </w:rPr>
    </w:lvl>
    <w:lvl w:ilvl="7" w:tplc="8D92C516">
      <w:start w:val="1"/>
      <w:numFmt w:val="bullet"/>
      <w:lvlText w:val="•"/>
      <w:lvlJc w:val="left"/>
      <w:pPr>
        <w:ind w:left="6567" w:hanging="360"/>
      </w:pPr>
      <w:rPr>
        <w:rFonts w:hint="default"/>
      </w:rPr>
    </w:lvl>
    <w:lvl w:ilvl="8" w:tplc="66FC6B82">
      <w:start w:val="1"/>
      <w:numFmt w:val="bullet"/>
      <w:lvlText w:val="•"/>
      <w:lvlJc w:val="left"/>
      <w:pPr>
        <w:ind w:left="7645" w:hanging="360"/>
      </w:pPr>
      <w:rPr>
        <w:rFont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89331482">
    <w:abstractNumId w:val="0"/>
  </w:num>
  <w:num w:numId="2" w16cid:durableId="1490511761">
    <w:abstractNumId w:val="1"/>
  </w:num>
  <w:num w:numId="3" w16cid:durableId="1530144922">
    <w:abstractNumId w:val="2"/>
  </w:num>
  <w:num w:numId="4" w16cid:durableId="1700356558">
    <w:abstractNumId w:val="5"/>
  </w:num>
  <w:num w:numId="5" w16cid:durableId="22177436">
    <w:abstractNumId w:val="3"/>
  </w:num>
  <w:num w:numId="6" w16cid:durableId="1268389682">
    <w:abstractNumId w:val="6"/>
  </w:num>
  <w:num w:numId="7" w16cid:durableId="9327803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1EC7"/>
    <w:rsid w:val="00036500"/>
    <w:rsid w:val="00056669"/>
    <w:rsid w:val="00067F94"/>
    <w:rsid w:val="00084E5D"/>
    <w:rsid w:val="000A2E05"/>
    <w:rsid w:val="000E0020"/>
    <w:rsid w:val="000E5867"/>
    <w:rsid w:val="00102721"/>
    <w:rsid w:val="00156924"/>
    <w:rsid w:val="00166B56"/>
    <w:rsid w:val="00174505"/>
    <w:rsid w:val="00193993"/>
    <w:rsid w:val="001C40C0"/>
    <w:rsid w:val="001C733C"/>
    <w:rsid w:val="0021527A"/>
    <w:rsid w:val="00215DC9"/>
    <w:rsid w:val="0021797C"/>
    <w:rsid w:val="00225A1A"/>
    <w:rsid w:val="002304BB"/>
    <w:rsid w:val="002904AF"/>
    <w:rsid w:val="00293650"/>
    <w:rsid w:val="002C2CA3"/>
    <w:rsid w:val="002C4B3E"/>
    <w:rsid w:val="002C65CC"/>
    <w:rsid w:val="002C79D6"/>
    <w:rsid w:val="002E56C1"/>
    <w:rsid w:val="00304F59"/>
    <w:rsid w:val="00324245"/>
    <w:rsid w:val="00332B12"/>
    <w:rsid w:val="00354C04"/>
    <w:rsid w:val="00366057"/>
    <w:rsid w:val="00385E76"/>
    <w:rsid w:val="003A556E"/>
    <w:rsid w:val="003A7270"/>
    <w:rsid w:val="00434A34"/>
    <w:rsid w:val="0043706E"/>
    <w:rsid w:val="0044597F"/>
    <w:rsid w:val="004746BF"/>
    <w:rsid w:val="004A7169"/>
    <w:rsid w:val="004C5755"/>
    <w:rsid w:val="004E75A6"/>
    <w:rsid w:val="005131DF"/>
    <w:rsid w:val="00514DAF"/>
    <w:rsid w:val="00532EC7"/>
    <w:rsid w:val="00541CA3"/>
    <w:rsid w:val="005546A9"/>
    <w:rsid w:val="0056540C"/>
    <w:rsid w:val="005824AE"/>
    <w:rsid w:val="005846FB"/>
    <w:rsid w:val="005A05C1"/>
    <w:rsid w:val="005A4A3B"/>
    <w:rsid w:val="005A4CB5"/>
    <w:rsid w:val="005B2316"/>
    <w:rsid w:val="005E4D9F"/>
    <w:rsid w:val="005E79D2"/>
    <w:rsid w:val="005E7CD5"/>
    <w:rsid w:val="005F0DCE"/>
    <w:rsid w:val="005F160B"/>
    <w:rsid w:val="00603F2F"/>
    <w:rsid w:val="0061068C"/>
    <w:rsid w:val="0064560F"/>
    <w:rsid w:val="00660727"/>
    <w:rsid w:val="00662A86"/>
    <w:rsid w:val="00663714"/>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505E4"/>
    <w:rsid w:val="00876A73"/>
    <w:rsid w:val="008B2A38"/>
    <w:rsid w:val="00930A5C"/>
    <w:rsid w:val="00934503"/>
    <w:rsid w:val="00966C93"/>
    <w:rsid w:val="00972598"/>
    <w:rsid w:val="00974935"/>
    <w:rsid w:val="00983FF3"/>
    <w:rsid w:val="009B1CD0"/>
    <w:rsid w:val="009B45B9"/>
    <w:rsid w:val="009C0E84"/>
    <w:rsid w:val="009C4738"/>
    <w:rsid w:val="009D661E"/>
    <w:rsid w:val="00A34D04"/>
    <w:rsid w:val="00A52B18"/>
    <w:rsid w:val="00A601AF"/>
    <w:rsid w:val="00AE7831"/>
    <w:rsid w:val="00B02608"/>
    <w:rsid w:val="00B0289C"/>
    <w:rsid w:val="00B054DA"/>
    <w:rsid w:val="00B87564"/>
    <w:rsid w:val="00B96A9E"/>
    <w:rsid w:val="00BA44E5"/>
    <w:rsid w:val="00BB4B37"/>
    <w:rsid w:val="00BD767E"/>
    <w:rsid w:val="00BE6078"/>
    <w:rsid w:val="00C23457"/>
    <w:rsid w:val="00C27B6A"/>
    <w:rsid w:val="00C630AD"/>
    <w:rsid w:val="00C83930"/>
    <w:rsid w:val="00C91060"/>
    <w:rsid w:val="00C911FE"/>
    <w:rsid w:val="00CC16AD"/>
    <w:rsid w:val="00CD185D"/>
    <w:rsid w:val="00CD46CC"/>
    <w:rsid w:val="00CE67FD"/>
    <w:rsid w:val="00CF11AC"/>
    <w:rsid w:val="00D26AD2"/>
    <w:rsid w:val="00D337D7"/>
    <w:rsid w:val="00D3451C"/>
    <w:rsid w:val="00D412FD"/>
    <w:rsid w:val="00D46BC7"/>
    <w:rsid w:val="00D90A00"/>
    <w:rsid w:val="00DA2BCD"/>
    <w:rsid w:val="00E20DB0"/>
    <w:rsid w:val="00E22BC6"/>
    <w:rsid w:val="00E47798"/>
    <w:rsid w:val="00E74C76"/>
    <w:rsid w:val="00E84887"/>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0D7607F"/>
  <w15:chartTrackingRefBased/>
  <w15:docId w15:val="{151FF46F-7775-4C7F-AE49-536C26185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1"/>
    <w:qFormat/>
    <w:rsid w:val="00084E5D"/>
    <w:pPr>
      <w:widowControl w:val="0"/>
      <w:suppressAutoHyphens w:val="0"/>
    </w:pPr>
    <w:rPr>
      <w:rFonts w:ascii="Calibri" w:eastAsia="Calibri" w:hAnsi="Calibri"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mailto:pierre_andre.canonne@museenationaldusport.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95FB0-DADE-41A5-B505-60FA47A8C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8</Pages>
  <Words>2233</Words>
  <Characters>12282</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14487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Frederique Devaux</cp:lastModifiedBy>
  <cp:revision>5</cp:revision>
  <cp:lastPrinted>2024-01-29T09:57:00Z</cp:lastPrinted>
  <dcterms:created xsi:type="dcterms:W3CDTF">2024-11-26T12:15:00Z</dcterms:created>
  <dcterms:modified xsi:type="dcterms:W3CDTF">2024-11-26T15:48:00Z</dcterms:modified>
</cp:coreProperties>
</file>