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79AC180D" w14:textId="77777777" w:rsidR="00DF0A56" w:rsidRPr="00DF0A56" w:rsidRDefault="00DF0A56" w:rsidP="00DF0A56">
      <w:pPr>
        <w:rPr>
          <w:rFonts w:ascii="Tahoma" w:hAnsi="Tahoma" w:cs="Tahoma"/>
          <w:b/>
        </w:rPr>
      </w:pPr>
      <w:r w:rsidRPr="00DF0A56">
        <w:rPr>
          <w:rFonts w:ascii="Tahoma" w:hAnsi="Tahoma" w:cs="Tahoma"/>
          <w:b/>
        </w:rPr>
        <w:t>Consultation n°2024DAL0097 :</w:t>
      </w:r>
    </w:p>
    <w:p w14:paraId="5A23B125" w14:textId="77777777" w:rsidR="00DF0A56" w:rsidRPr="00DF0A56" w:rsidRDefault="00DF0A56" w:rsidP="00DF0A56">
      <w:pPr>
        <w:rPr>
          <w:rFonts w:ascii="Tahoma" w:hAnsi="Tahoma" w:cs="Tahoma"/>
          <w:b/>
        </w:rPr>
      </w:pPr>
    </w:p>
    <w:p w14:paraId="24784D6C" w14:textId="264FAD30" w:rsidR="00B42CF9" w:rsidRDefault="00DF0A56" w:rsidP="00DF0A56">
      <w:pPr>
        <w:rPr>
          <w:rFonts w:ascii="Tahoma" w:hAnsi="Tahoma" w:cs="Tahoma"/>
          <w:b/>
        </w:rPr>
      </w:pPr>
      <w:r w:rsidRPr="00DF0A56">
        <w:rPr>
          <w:rFonts w:ascii="Tahoma" w:hAnsi="Tahoma" w:cs="Tahoma"/>
          <w:b/>
        </w:rPr>
        <w:t>Centre Hospitalier des Pays de Morlaix – Fourniture et livraison de repas cuisinés en liaison froide, de denrées et produits alimentaires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93F93C7" w:rsidR="009B1CD0" w:rsidRPr="00A2106F" w:rsidRDefault="008C48D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0773CA51" w:rsidR="00B87564" w:rsidRDefault="008C48D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298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"/>
        <w:gridCol w:w="567"/>
        <w:gridCol w:w="7796"/>
      </w:tblGrid>
      <w:tr w:rsidR="00DF0A56" w:rsidRPr="00DF0A56" w14:paraId="1A893472" w14:textId="77777777" w:rsidTr="00CF459E">
        <w:trPr>
          <w:cantSplit/>
          <w:trHeight w:val="284"/>
          <w:tblHeader/>
          <w:jc w:val="center"/>
        </w:trPr>
        <w:tc>
          <w:tcPr>
            <w:tcW w:w="935" w:type="dxa"/>
            <w:shd w:val="pct30" w:color="FFFF00" w:fill="FFFFFF"/>
            <w:vAlign w:val="center"/>
          </w:tcPr>
          <w:p w14:paraId="4960D052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Cocher</w:t>
            </w:r>
          </w:p>
        </w:tc>
        <w:tc>
          <w:tcPr>
            <w:tcW w:w="567" w:type="dxa"/>
            <w:shd w:val="pct30" w:color="FFFF00" w:fill="FFFFFF"/>
            <w:vAlign w:val="center"/>
          </w:tcPr>
          <w:p w14:paraId="2224B594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Lot</w:t>
            </w:r>
          </w:p>
        </w:tc>
        <w:tc>
          <w:tcPr>
            <w:tcW w:w="7796" w:type="dxa"/>
            <w:shd w:val="pct30" w:color="FFFF00" w:fill="FFFFFF"/>
            <w:vAlign w:val="center"/>
          </w:tcPr>
          <w:p w14:paraId="7556B5CB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Désignation</w:t>
            </w:r>
          </w:p>
        </w:tc>
      </w:tr>
      <w:tr w:rsidR="00DF0A56" w:rsidRPr="00DF0A56" w14:paraId="3A19FFFC" w14:textId="77777777" w:rsidTr="00CF459E">
        <w:trPr>
          <w:cantSplit/>
          <w:trHeight w:val="265"/>
          <w:jc w:val="center"/>
        </w:trPr>
        <w:tc>
          <w:tcPr>
            <w:tcW w:w="935" w:type="dxa"/>
          </w:tcPr>
          <w:p w14:paraId="1CADAB18" w14:textId="77777777" w:rsidR="00DF0A56" w:rsidRPr="00DF0A56" w:rsidRDefault="00DF0A56" w:rsidP="00DF0A5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4D897B9A" w14:textId="77777777" w:rsidR="00DF0A56" w:rsidRPr="00DF0A56" w:rsidRDefault="00DF0A56" w:rsidP="00DF0A56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1</w:t>
            </w:r>
          </w:p>
          <w:p w14:paraId="2E57B284" w14:textId="77777777" w:rsidR="00DF0A56" w:rsidRPr="00DF0A56" w:rsidRDefault="00DF0A56" w:rsidP="00DF0A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796" w:type="dxa"/>
            <w:vAlign w:val="bottom"/>
          </w:tcPr>
          <w:p w14:paraId="7568372F" w14:textId="77777777" w:rsidR="00DF0A56" w:rsidRPr="00DF0A56" w:rsidRDefault="00DF0A56" w:rsidP="00DF0A56">
            <w:pPr>
              <w:jc w:val="both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Fourniture et livraison de plats cuisinés, de denrées alimentaires et boissons nécessaires à la préparation de l’ensemble des repas et collations par les agents des services du médico-social</w:t>
            </w:r>
          </w:p>
        </w:tc>
      </w:tr>
      <w:tr w:rsidR="00DF0A56" w:rsidRPr="00DF0A56" w14:paraId="72FFA4DE" w14:textId="77777777" w:rsidTr="00CF459E">
        <w:trPr>
          <w:cantSplit/>
          <w:trHeight w:val="265"/>
          <w:jc w:val="center"/>
        </w:trPr>
        <w:tc>
          <w:tcPr>
            <w:tcW w:w="935" w:type="dxa"/>
          </w:tcPr>
          <w:p w14:paraId="127E2E68" w14:textId="77777777" w:rsidR="00DF0A56" w:rsidRPr="00DF0A56" w:rsidRDefault="00DF0A56" w:rsidP="00DF0A5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DC706AE" w14:textId="77777777" w:rsidR="00DF0A56" w:rsidRPr="00DF0A56" w:rsidRDefault="00DF0A56" w:rsidP="00DF0A56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2</w:t>
            </w:r>
          </w:p>
        </w:tc>
        <w:tc>
          <w:tcPr>
            <w:tcW w:w="7796" w:type="dxa"/>
            <w:vAlign w:val="bottom"/>
          </w:tcPr>
          <w:p w14:paraId="2757EBD9" w14:textId="77777777" w:rsidR="00DF0A56" w:rsidRPr="00DF0A56" w:rsidRDefault="00DF0A56" w:rsidP="00DF0A56">
            <w:pPr>
              <w:jc w:val="both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Fourniture de laitage individuel pour les patients hors médico-social</w:t>
            </w:r>
          </w:p>
        </w:tc>
      </w:tr>
      <w:tr w:rsidR="00DF0A56" w:rsidRPr="00DF0A56" w14:paraId="703E4EDF" w14:textId="77777777" w:rsidTr="00CF459E">
        <w:trPr>
          <w:cantSplit/>
          <w:trHeight w:val="265"/>
          <w:jc w:val="center"/>
        </w:trPr>
        <w:tc>
          <w:tcPr>
            <w:tcW w:w="935" w:type="dxa"/>
          </w:tcPr>
          <w:p w14:paraId="5464CBF6" w14:textId="77777777" w:rsidR="00DF0A56" w:rsidRPr="00DF0A56" w:rsidRDefault="00DF0A56" w:rsidP="00DF0A5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9F18B30" w14:textId="77777777" w:rsidR="00DF0A56" w:rsidRPr="00DF0A56" w:rsidRDefault="00DF0A56" w:rsidP="00DF0A56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3</w:t>
            </w:r>
          </w:p>
        </w:tc>
        <w:tc>
          <w:tcPr>
            <w:tcW w:w="7796" w:type="dxa"/>
            <w:vAlign w:val="bottom"/>
          </w:tcPr>
          <w:p w14:paraId="02757CB8" w14:textId="77777777" w:rsidR="00DF0A56" w:rsidRPr="00DF0A56" w:rsidRDefault="00DF0A56" w:rsidP="00DF0A56">
            <w:pPr>
              <w:jc w:val="both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Fourniture de denrées alimentaires pour les restaurants du personnel et de l’internat</w:t>
            </w:r>
          </w:p>
        </w:tc>
      </w:tr>
    </w:tbl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D95AA3A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7B66807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A8359E0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175BAF6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653A8335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0" w:name="_Hlk183448210"/>
      <w:r w:rsidR="00573BEC">
        <w:rPr>
          <w:rFonts w:ascii="Tahoma" w:hAnsi="Tahoma" w:cs="Tahoma"/>
          <w:b/>
        </w:rPr>
        <w:t>202</w:t>
      </w:r>
      <w:r w:rsidR="00B42CF9">
        <w:rPr>
          <w:rFonts w:ascii="Tahoma" w:hAnsi="Tahoma" w:cs="Tahoma"/>
          <w:b/>
        </w:rPr>
        <w:t>4</w:t>
      </w:r>
      <w:r w:rsidR="00573BEC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AL0097</w:t>
      </w:r>
      <w:bookmarkEnd w:id="0"/>
    </w:p>
    <w:p w14:paraId="04DC11D0" w14:textId="51D6E537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7256F3">
        <w:rPr>
          <w:rFonts w:ascii="Tahoma" w:hAnsi="Tahoma" w:cs="Tahoma"/>
          <w:b/>
        </w:rPr>
        <w:t>202</w:t>
      </w:r>
      <w:r w:rsidR="00B42CF9">
        <w:rPr>
          <w:rFonts w:ascii="Tahoma" w:hAnsi="Tahoma" w:cs="Tahoma"/>
          <w:b/>
        </w:rPr>
        <w:t>4</w:t>
      </w:r>
      <w:r w:rsidR="007256F3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AL0097</w:t>
      </w:r>
    </w:p>
    <w:p w14:paraId="09A41DCD" w14:textId="0FF5F23C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DF0A56">
        <w:rPr>
          <w:rFonts w:ascii="Tahoma" w:hAnsi="Tahoma" w:cs="Tahoma"/>
          <w:b/>
        </w:rPr>
        <w:t>2024DAL0097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lastRenderedPageBreak/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4781057" w14:textId="4412C6DC" w:rsidR="00F9611C" w:rsidRPr="001F2397" w:rsidRDefault="00F9611C" w:rsidP="00F9611C">
      <w:pPr>
        <w:pStyle w:val="Standard"/>
      </w:pPr>
      <w:r w:rsidRPr="001F2397">
        <w:t>Date d’effet de l’accord-cadre : l’accord-cadre prend effet conformément à la date indiqué</w:t>
      </w:r>
      <w:r>
        <w:t>e sur la lettre de notification</w:t>
      </w:r>
      <w:r>
        <w:t xml:space="preserve">, pour une durée de 12 mois. </w:t>
      </w:r>
    </w:p>
    <w:p w14:paraId="3D17C427" w14:textId="77777777" w:rsidR="00F9611C" w:rsidRPr="00950E64" w:rsidRDefault="00F9611C" w:rsidP="00F9611C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53CCF165" w14:textId="77777777" w:rsidR="00F9611C" w:rsidRPr="00A2106F" w:rsidRDefault="00F9611C" w:rsidP="00F9611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785598BD" w14:textId="77777777" w:rsidR="00F9611C" w:rsidRPr="00A2106F" w:rsidRDefault="00F9611C" w:rsidP="00F9611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D17DD4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D4E889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BE9A44A" w14:textId="500B55A9" w:rsidR="00F9611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  <w:r>
        <w:rPr>
          <w:rFonts w:ascii="Tahoma" w:hAnsi="Tahoma" w:cs="Tahoma"/>
        </w:rPr>
        <w:t>3</w:t>
      </w:r>
    </w:p>
    <w:p w14:paraId="2D508087" w14:textId="77777777" w:rsidR="00F9611C" w:rsidRPr="009D066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>urée des reconductions : 12 mois</w:t>
      </w:r>
    </w:p>
    <w:p w14:paraId="045F8620" w14:textId="77777777" w:rsidR="00F9611C" w:rsidRPr="00A972AC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FA92D40" w14:textId="77777777" w:rsidR="00F9611C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7A8F049C" w14:textId="3844F3EC" w:rsidR="00B06D10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>
        <w:rPr>
          <w:rFonts w:ascii="Tahoma" w:hAnsi="Tahoma" w:cs="Tahoma"/>
          <w:b/>
        </w:rPr>
        <w:t>19 juillet 2025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3629B6EC" w14:textId="77777777" w:rsidR="00DF0A56" w:rsidRPr="00D92112" w:rsidRDefault="00DF0A56" w:rsidP="00DF0A5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des Pays de Morlaix</w:t>
      </w:r>
    </w:p>
    <w:p w14:paraId="646B9471" w14:textId="795B39EC" w:rsidR="00D92112" w:rsidRPr="00D92112" w:rsidRDefault="00DF0A56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15 rue de Kersaint-Gilly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E879FDD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DF0A56">
        <w:rPr>
          <w:rFonts w:ascii="Tahoma" w:hAnsi="Tahoma" w:cs="Tahoma"/>
        </w:rPr>
        <w:t>6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315E73D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Pour la Directrice Générale </w:t>
      </w:r>
    </w:p>
    <w:p w14:paraId="4A54D0C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Centre Hospitalier Universitaire de Brest</w:t>
      </w:r>
    </w:p>
    <w:p w14:paraId="32DB0072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6ACE331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194971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165124D4" w14:textId="3C75CB83" w:rsidR="00180829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287D1BA1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B42CF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4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AL0097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025FC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46E16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DF0A56"/>
    <w:rsid w:val="00E00627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9611C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1652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13</cp:revision>
  <cp:lastPrinted>2016-04-13T07:26:00Z</cp:lastPrinted>
  <dcterms:created xsi:type="dcterms:W3CDTF">2023-03-20T13:27:00Z</dcterms:created>
  <dcterms:modified xsi:type="dcterms:W3CDTF">2024-11-25T16:40:00Z</dcterms:modified>
</cp:coreProperties>
</file>