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15BD4E" w14:textId="52512F7B" w:rsidR="009B1CD0" w:rsidRDefault="00701261"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0F977022" wp14:editId="246AC84C">
            <wp:extent cx="1043720" cy="704850"/>
            <wp:effectExtent l="0" t="0" r="4445" b="0"/>
            <wp:docPr id="1227873523" name="Image 1" descr="Une image contenant Graphique, capture d’écran,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873523" name="Image 1" descr="Une image contenant Graphique, capture d’écran, logo, Police&#10;&#10;Description générée automatiquement"/>
                    <pic:cNvPicPr/>
                  </pic:nvPicPr>
                  <pic:blipFill>
                    <a:blip r:embed="rId10">
                      <a:extLst>
                        <a:ext uri="{28A0092B-C50C-407E-A947-70E740481C1C}">
                          <a14:useLocalDpi xmlns:a14="http://schemas.microsoft.com/office/drawing/2010/main" val="0"/>
                        </a:ext>
                      </a:extLst>
                    </a:blip>
                    <a:stretch>
                      <a:fillRect/>
                    </a:stretch>
                  </pic:blipFill>
                  <pic:spPr>
                    <a:xfrm>
                      <a:off x="0" y="0"/>
                      <a:ext cx="1049566" cy="708798"/>
                    </a:xfrm>
                    <a:prstGeom prst="rect">
                      <a:avLst/>
                    </a:prstGeom>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26FC8" w:rsidRPr="00126FC8" w14:paraId="70115016" w14:textId="77777777">
        <w:trPr>
          <w:trHeight w:val="1132"/>
        </w:trPr>
        <w:tc>
          <w:tcPr>
            <w:tcW w:w="10434" w:type="dxa"/>
            <w:shd w:val="clear" w:color="auto" w:fill="auto"/>
          </w:tcPr>
          <w:p w14:paraId="4A0C43A9" w14:textId="316FCB41" w:rsidR="005E3A3E" w:rsidRPr="00126FC8" w:rsidRDefault="005E3A3E" w:rsidP="000E4D92">
            <w:pPr>
              <w:pStyle w:val="Pieddepage"/>
              <w:tabs>
                <w:tab w:val="clear" w:pos="4536"/>
                <w:tab w:val="clear" w:pos="9072"/>
              </w:tabs>
              <w:jc w:val="center"/>
              <w:rPr>
                <w:rFonts w:ascii="Arial" w:hAnsi="Arial" w:cs="Arial"/>
                <w:color w:val="1F497D" w:themeColor="text2"/>
                <w:sz w:val="28"/>
                <w:szCs w:val="28"/>
              </w:rPr>
            </w:pPr>
          </w:p>
          <w:p w14:paraId="538C7A91" w14:textId="18427524" w:rsidR="00DD7829" w:rsidRPr="00126FC8" w:rsidRDefault="00DD7829" w:rsidP="00DD7829">
            <w:pPr>
              <w:jc w:val="center"/>
              <w:rPr>
                <w:b/>
                <w:color w:val="1F497D" w:themeColor="text2"/>
                <w:sz w:val="28"/>
                <w:szCs w:val="28"/>
              </w:rPr>
            </w:pPr>
            <w:r w:rsidRPr="00126FC8">
              <w:rPr>
                <w:b/>
                <w:snapToGrid w:val="0"/>
                <w:color w:val="1F497D" w:themeColor="text2"/>
                <w:sz w:val="28"/>
                <w:szCs w:val="28"/>
              </w:rPr>
              <w:t xml:space="preserve">Union Immobilière des Organismes de Sécurité Sociale de la </w:t>
            </w:r>
            <w:r w:rsidR="00701261" w:rsidRPr="00126FC8">
              <w:rPr>
                <w:b/>
                <w:snapToGrid w:val="0"/>
                <w:color w:val="1F497D" w:themeColor="text2"/>
                <w:sz w:val="28"/>
                <w:szCs w:val="28"/>
              </w:rPr>
              <w:t>Vienne</w:t>
            </w:r>
          </w:p>
          <w:p w14:paraId="4F46F427" w14:textId="77777777" w:rsidR="009B1CD0" w:rsidRPr="00126FC8" w:rsidRDefault="009B1CD0" w:rsidP="00FE48C9">
            <w:pPr>
              <w:pStyle w:val="En-tte"/>
              <w:jc w:val="center"/>
              <w:rPr>
                <w:color w:val="1F497D" w:themeColor="text2"/>
                <w:sz w:val="28"/>
                <w:szCs w:val="28"/>
              </w:rPr>
            </w:pPr>
          </w:p>
        </w:tc>
      </w:tr>
    </w:tbl>
    <w:p w14:paraId="4A64362C" w14:textId="77777777"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F3D77F4" w14:textId="77777777" w:rsidTr="005E3A3E">
        <w:tc>
          <w:tcPr>
            <w:tcW w:w="9002" w:type="dxa"/>
            <w:shd w:val="clear" w:color="auto" w:fill="0C419A"/>
          </w:tcPr>
          <w:p w14:paraId="017F136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18DD1F" w14:textId="77777777"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14:paraId="6BE79B4B" w14:textId="77777777" w:rsidR="009B1CD0" w:rsidRDefault="00E47798" w:rsidP="0083205E">
            <w:pPr>
              <w:pStyle w:val="Titre8"/>
              <w:tabs>
                <w:tab w:val="left" w:pos="851"/>
                <w:tab w:val="right" w:pos="9639"/>
              </w:tabs>
              <w:spacing w:before="120" w:after="120"/>
            </w:pPr>
            <w:r>
              <w:rPr>
                <w:caps/>
                <w:sz w:val="28"/>
                <w:szCs w:val="28"/>
              </w:rPr>
              <w:t>ATTRI1</w:t>
            </w:r>
          </w:p>
        </w:tc>
      </w:tr>
    </w:tbl>
    <w:p w14:paraId="642FA5ED" w14:textId="77777777" w:rsidR="009B1CD0" w:rsidRDefault="009B1CD0" w:rsidP="006C4338">
      <w:pPr>
        <w:tabs>
          <w:tab w:val="left" w:pos="851"/>
        </w:tabs>
      </w:pPr>
    </w:p>
    <w:p w14:paraId="12FD7095" w14:textId="77777777" w:rsidR="004C5755" w:rsidRPr="001C7D87" w:rsidRDefault="004C5755" w:rsidP="004C5755">
      <w:pPr>
        <w:jc w:val="both"/>
        <w:rPr>
          <w:rFonts w:ascii="Arial" w:hAnsi="Arial" w:cs="Arial"/>
          <w:i/>
          <w:sz w:val="18"/>
          <w:szCs w:val="18"/>
        </w:rPr>
      </w:pPr>
    </w:p>
    <w:p w14:paraId="1FD4C4CB" w14:textId="77777777"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14:paraId="3373F155" w14:textId="77777777" w:rsidTr="005E3A3E">
        <w:tc>
          <w:tcPr>
            <w:tcW w:w="10277" w:type="dxa"/>
            <w:shd w:val="clear" w:color="auto" w:fill="0C419A"/>
          </w:tcPr>
          <w:p w14:paraId="408E703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1FE0D52" w14:textId="77777777" w:rsidR="009B1CD0" w:rsidRDefault="009B1CD0" w:rsidP="006C4338">
      <w:pPr>
        <w:tabs>
          <w:tab w:val="left" w:pos="426"/>
          <w:tab w:val="left" w:pos="851"/>
        </w:tabs>
        <w:jc w:val="both"/>
      </w:pPr>
    </w:p>
    <w:p w14:paraId="0A51A230" w14:textId="77777777"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8C7C309" w14:textId="77777777" w:rsidR="009B1CD0" w:rsidRDefault="009B1CD0" w:rsidP="005846FB">
      <w:pPr>
        <w:tabs>
          <w:tab w:val="left" w:pos="426"/>
          <w:tab w:val="left" w:pos="851"/>
        </w:tabs>
        <w:jc w:val="both"/>
        <w:rPr>
          <w:rFonts w:ascii="Arial" w:hAnsi="Arial" w:cs="Arial"/>
        </w:rPr>
      </w:pPr>
    </w:p>
    <w:p w14:paraId="59C51105" w14:textId="297D4CA0" w:rsidR="009B1CD0" w:rsidRDefault="00274719" w:rsidP="00274719">
      <w:pPr>
        <w:tabs>
          <w:tab w:val="left" w:pos="426"/>
          <w:tab w:val="left" w:pos="851"/>
        </w:tabs>
        <w:jc w:val="both"/>
        <w:rPr>
          <w:rFonts w:ascii="Arial" w:hAnsi="Arial" w:cs="Arial"/>
        </w:rPr>
      </w:pPr>
      <w:r w:rsidRPr="00274719">
        <w:rPr>
          <w:rFonts w:ascii="Arial" w:hAnsi="Arial" w:cs="Arial"/>
          <w:bCs/>
        </w:rPr>
        <w:t>MAPA de TRAVAUX PRODUCTION D’EAU CHAUDE SANITAIRE DE L’UIOSS de la VIENNE</w:t>
      </w:r>
    </w:p>
    <w:p w14:paraId="782ADC4E" w14:textId="77777777" w:rsidR="009B1CD0" w:rsidRDefault="009B1CD0" w:rsidP="005846FB">
      <w:pPr>
        <w:tabs>
          <w:tab w:val="left" w:pos="426"/>
          <w:tab w:val="left" w:pos="851"/>
        </w:tabs>
        <w:jc w:val="both"/>
        <w:rPr>
          <w:rFonts w:ascii="Arial" w:hAnsi="Arial" w:cs="Arial"/>
        </w:rPr>
      </w:pPr>
    </w:p>
    <w:p w14:paraId="1F52A755" w14:textId="77777777"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0EA1942" w14:textId="77777777" w:rsidR="009B1CD0" w:rsidRDefault="009B1CD0" w:rsidP="00934503">
      <w:pPr>
        <w:tabs>
          <w:tab w:val="left" w:pos="426"/>
          <w:tab w:val="left" w:pos="851"/>
        </w:tabs>
        <w:jc w:val="both"/>
        <w:rPr>
          <w:rFonts w:ascii="Arial" w:hAnsi="Arial" w:cs="Arial"/>
        </w:rPr>
      </w:pPr>
    </w:p>
    <w:p w14:paraId="6FD7C759" w14:textId="77777777" w:rsidR="009B1CD0" w:rsidRDefault="005E3A3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r w:rsidR="009D2FAA">
        <w:t xml:space="preserve">Au </w:t>
      </w:r>
      <w:r w:rsidR="00E33477">
        <w:t>Marché Public</w:t>
      </w:r>
      <w:r w:rsidR="00B87564">
        <w:rPr>
          <w:i/>
          <w:iCs/>
          <w:sz w:val="18"/>
          <w:szCs w:val="18"/>
        </w:rPr>
        <w:t> </w:t>
      </w:r>
      <w:r w:rsidR="00B87564">
        <w:rPr>
          <w:iCs/>
        </w:rPr>
        <w:t>;</w:t>
      </w:r>
    </w:p>
    <w:p w14:paraId="4407A162" w14:textId="77777777" w:rsidR="004C5755" w:rsidRDefault="004C5755" w:rsidP="006C4338">
      <w:pPr>
        <w:pStyle w:val="fcasegauche"/>
        <w:tabs>
          <w:tab w:val="left" w:pos="851"/>
        </w:tabs>
        <w:spacing w:after="0"/>
        <w:ind w:left="0" w:firstLine="0"/>
        <w:rPr>
          <w:rFonts w:ascii="Arial" w:hAnsi="Arial" w:cs="Arial"/>
        </w:rPr>
      </w:pPr>
    </w:p>
    <w:p w14:paraId="73C716C6" w14:textId="77777777" w:rsidR="009B1CD0" w:rsidRDefault="005E3A3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7C19288" w14:textId="77777777" w:rsidR="00D1251F" w:rsidRDefault="00D1251F" w:rsidP="00D1251F">
      <w:pPr>
        <w:pStyle w:val="Paragraphedeliste"/>
        <w:rPr>
          <w:rFonts w:ascii="Arial" w:hAnsi="Arial" w:cs="Arial"/>
        </w:rPr>
      </w:pPr>
    </w:p>
    <w:p w14:paraId="181F34C4" w14:textId="77777777" w:rsidR="006B5057" w:rsidRDefault="006B5057" w:rsidP="005846FB">
      <w:pPr>
        <w:pStyle w:val="fcasegauche"/>
        <w:tabs>
          <w:tab w:val="left" w:pos="851"/>
        </w:tabs>
        <w:spacing w:after="0"/>
        <w:ind w:left="0" w:firstLine="0"/>
        <w:rPr>
          <w:rFonts w:ascii="Arial" w:hAnsi="Arial" w:cs="Arial"/>
        </w:rPr>
      </w:pPr>
    </w:p>
    <w:p w14:paraId="0037F004" w14:textId="77777777" w:rsidR="006B5057" w:rsidRDefault="006B5057" w:rsidP="005846FB">
      <w:pPr>
        <w:pStyle w:val="fcasegauche"/>
        <w:tabs>
          <w:tab w:val="left" w:pos="851"/>
        </w:tabs>
        <w:spacing w:after="0"/>
        <w:ind w:left="0" w:firstLine="0"/>
        <w:rPr>
          <w:rFonts w:ascii="Arial" w:hAnsi="Arial" w:cs="Arial"/>
        </w:rPr>
      </w:pPr>
    </w:p>
    <w:p w14:paraId="7CFF6E64" w14:textId="77777777"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14:paraId="63DF2956" w14:textId="77777777" w:rsidTr="005E3A3E">
        <w:tc>
          <w:tcPr>
            <w:tcW w:w="10277" w:type="dxa"/>
            <w:shd w:val="clear" w:color="auto" w:fill="0C419A"/>
          </w:tcPr>
          <w:p w14:paraId="6E3AE13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341BC29" w14:textId="77777777" w:rsidR="009B1CD0" w:rsidRDefault="009B1CD0" w:rsidP="006C4338">
      <w:pPr>
        <w:tabs>
          <w:tab w:val="left" w:pos="851"/>
        </w:tabs>
      </w:pPr>
    </w:p>
    <w:p w14:paraId="0BDC244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76942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C21EB91" w14:textId="77777777" w:rsidR="009B1CD0" w:rsidRDefault="009B1CD0" w:rsidP="005846FB">
      <w:pPr>
        <w:tabs>
          <w:tab w:val="left" w:pos="851"/>
        </w:tabs>
        <w:rPr>
          <w:rFonts w:ascii="Arial" w:hAnsi="Arial" w:cs="Arial"/>
        </w:rPr>
      </w:pPr>
    </w:p>
    <w:p w14:paraId="7C56F592" w14:textId="0BE2B6F6" w:rsidR="009B1CD0" w:rsidRDefault="009B1CD0" w:rsidP="005E3A3E">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5E3A3E">
        <w:rPr>
          <w:rFonts w:ascii="Arial" w:hAnsi="Arial" w:cs="Arial"/>
        </w:rPr>
        <w:t xml:space="preserve">listées à l’article </w:t>
      </w:r>
      <w:r w:rsidR="00B91C8A">
        <w:rPr>
          <w:rFonts w:ascii="Arial" w:hAnsi="Arial" w:cs="Arial"/>
        </w:rPr>
        <w:t>2</w:t>
      </w:r>
      <w:r w:rsidR="00AD60D7">
        <w:rPr>
          <w:rFonts w:ascii="Arial" w:hAnsi="Arial" w:cs="Arial"/>
        </w:rPr>
        <w:t xml:space="preserve"> </w:t>
      </w:r>
      <w:r w:rsidR="005E3A3E">
        <w:rPr>
          <w:rFonts w:ascii="Arial" w:hAnsi="Arial" w:cs="Arial"/>
        </w:rPr>
        <w:t xml:space="preserve">du Cahier des Clauses </w:t>
      </w:r>
      <w:r w:rsidR="009D2FAA">
        <w:rPr>
          <w:rFonts w:ascii="Arial" w:hAnsi="Arial" w:cs="Arial"/>
        </w:rPr>
        <w:t xml:space="preserve">Administratives </w:t>
      </w:r>
      <w:r w:rsidR="005E3A3E">
        <w:rPr>
          <w:rFonts w:ascii="Arial" w:hAnsi="Arial" w:cs="Arial"/>
        </w:rPr>
        <w:t>Particulières (CC</w:t>
      </w:r>
      <w:r w:rsidR="009D2FAA">
        <w:rPr>
          <w:rFonts w:ascii="Arial" w:hAnsi="Arial" w:cs="Arial"/>
        </w:rPr>
        <w:t>A</w:t>
      </w:r>
      <w:r w:rsidR="005E3A3E">
        <w:rPr>
          <w:rFonts w:ascii="Arial" w:hAnsi="Arial" w:cs="Arial"/>
        </w:rPr>
        <w:t>P) n°</w:t>
      </w:r>
      <w:r w:rsidR="00B914D5">
        <w:rPr>
          <w:rFonts w:ascii="Arial" w:hAnsi="Arial" w:cs="Arial"/>
        </w:rPr>
        <w:t>UI</w:t>
      </w:r>
      <w:r w:rsidR="00701261">
        <w:rPr>
          <w:rFonts w:ascii="Arial" w:hAnsi="Arial" w:cs="Arial"/>
        </w:rPr>
        <w:t xml:space="preserve">86 </w:t>
      </w:r>
      <w:r w:rsidR="00B914D5">
        <w:rPr>
          <w:rFonts w:ascii="Arial" w:hAnsi="Arial" w:cs="Arial"/>
        </w:rPr>
        <w:t>2024</w:t>
      </w:r>
      <w:r w:rsidR="00701261">
        <w:rPr>
          <w:rFonts w:ascii="Arial" w:hAnsi="Arial" w:cs="Arial"/>
        </w:rPr>
        <w:t>-2</w:t>
      </w:r>
    </w:p>
    <w:p w14:paraId="2F17ED1B" w14:textId="77777777" w:rsidR="009B1CD0" w:rsidRDefault="009B1CD0" w:rsidP="00710FD6">
      <w:pPr>
        <w:tabs>
          <w:tab w:val="left" w:pos="851"/>
        </w:tabs>
        <w:jc w:val="both"/>
        <w:rPr>
          <w:rFonts w:ascii="Arial" w:hAnsi="Arial" w:cs="Arial"/>
        </w:rPr>
      </w:pPr>
    </w:p>
    <w:p w14:paraId="43F00371"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9C0EFB3" w14:textId="77777777" w:rsidR="009B1CD0" w:rsidRDefault="009B1CD0" w:rsidP="0083205E">
      <w:pPr>
        <w:tabs>
          <w:tab w:val="left" w:pos="851"/>
        </w:tabs>
        <w:jc w:val="both"/>
        <w:rPr>
          <w:rFonts w:ascii="Arial" w:hAnsi="Arial" w:cs="Arial"/>
        </w:rPr>
      </w:pPr>
    </w:p>
    <w:p w14:paraId="29B8843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6B4F1D2" w14:textId="77777777" w:rsidR="009B1CD0" w:rsidRDefault="009B1CD0" w:rsidP="0083205E">
      <w:pPr>
        <w:tabs>
          <w:tab w:val="left" w:pos="851"/>
        </w:tabs>
        <w:jc w:val="both"/>
        <w:rPr>
          <w:rFonts w:ascii="Arial" w:hAnsi="Arial" w:cs="Arial"/>
        </w:rPr>
      </w:pPr>
    </w:p>
    <w:p w14:paraId="06ADD5D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5F156B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697D058" w14:textId="77777777" w:rsidR="009B1CD0" w:rsidRDefault="009B1CD0" w:rsidP="00CD46CC">
      <w:pPr>
        <w:tabs>
          <w:tab w:val="left" w:pos="851"/>
        </w:tabs>
        <w:jc w:val="both"/>
        <w:rPr>
          <w:rFonts w:ascii="Arial" w:hAnsi="Arial" w:cs="Arial"/>
        </w:rPr>
      </w:pPr>
    </w:p>
    <w:p w14:paraId="2920861A" w14:textId="77777777" w:rsidR="009B1CD0" w:rsidRDefault="009B1CD0" w:rsidP="009B45B9">
      <w:pPr>
        <w:tabs>
          <w:tab w:val="left" w:pos="851"/>
        </w:tabs>
        <w:jc w:val="both"/>
        <w:rPr>
          <w:rFonts w:ascii="Arial" w:hAnsi="Arial" w:cs="Arial"/>
        </w:rPr>
      </w:pPr>
    </w:p>
    <w:p w14:paraId="5FC56DE2" w14:textId="77777777" w:rsidR="009B1CD0" w:rsidRDefault="009B1CD0" w:rsidP="009B45B9">
      <w:pPr>
        <w:tabs>
          <w:tab w:val="left" w:pos="851"/>
        </w:tabs>
        <w:jc w:val="both"/>
        <w:rPr>
          <w:rFonts w:ascii="Arial" w:hAnsi="Arial" w:cs="Arial"/>
        </w:rPr>
      </w:pPr>
    </w:p>
    <w:p w14:paraId="34155A2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2308F5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F6E7A7" w14:textId="77777777" w:rsidR="009B1CD0" w:rsidRDefault="009B1CD0" w:rsidP="009B45B9">
      <w:pPr>
        <w:tabs>
          <w:tab w:val="left" w:pos="851"/>
        </w:tabs>
        <w:jc w:val="both"/>
        <w:rPr>
          <w:rFonts w:ascii="Arial" w:hAnsi="Arial" w:cs="Arial"/>
        </w:rPr>
      </w:pPr>
    </w:p>
    <w:p w14:paraId="1A21A140" w14:textId="77777777" w:rsidR="009B1CD0" w:rsidRDefault="009B1CD0" w:rsidP="009B45B9">
      <w:pPr>
        <w:tabs>
          <w:tab w:val="left" w:pos="851"/>
        </w:tabs>
        <w:jc w:val="both"/>
        <w:rPr>
          <w:rFonts w:ascii="Arial" w:hAnsi="Arial" w:cs="Arial"/>
        </w:rPr>
      </w:pPr>
    </w:p>
    <w:p w14:paraId="1733D4D7" w14:textId="77777777" w:rsidR="009B1CD0" w:rsidRDefault="009B1CD0" w:rsidP="009B45B9">
      <w:pPr>
        <w:tabs>
          <w:tab w:val="left" w:pos="851"/>
        </w:tabs>
        <w:jc w:val="both"/>
        <w:rPr>
          <w:rFonts w:ascii="Arial" w:hAnsi="Arial" w:cs="Arial"/>
        </w:rPr>
      </w:pPr>
    </w:p>
    <w:p w14:paraId="3A79059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FD912C7" w14:textId="77777777" w:rsidR="009B1CD0" w:rsidRDefault="009B1CD0" w:rsidP="009B45B9">
      <w:pPr>
        <w:pStyle w:val="fcase1ertab"/>
        <w:tabs>
          <w:tab w:val="left" w:pos="851"/>
        </w:tabs>
        <w:ind w:left="0" w:firstLine="0"/>
        <w:rPr>
          <w:rFonts w:ascii="Arial" w:hAnsi="Arial" w:cs="Arial"/>
        </w:rPr>
      </w:pPr>
    </w:p>
    <w:p w14:paraId="55B245B7" w14:textId="77777777" w:rsidR="004C5755" w:rsidRDefault="004C5755" w:rsidP="009B45B9">
      <w:pPr>
        <w:pStyle w:val="fcase1ertab"/>
        <w:tabs>
          <w:tab w:val="left" w:pos="851"/>
        </w:tabs>
        <w:ind w:left="0" w:firstLine="0"/>
        <w:rPr>
          <w:rFonts w:ascii="Arial" w:hAnsi="Arial" w:cs="Arial"/>
        </w:rPr>
      </w:pPr>
    </w:p>
    <w:p w14:paraId="33296D20" w14:textId="77777777" w:rsidR="004C5755" w:rsidRDefault="004C5755" w:rsidP="009B45B9">
      <w:pPr>
        <w:pStyle w:val="fcase1ertab"/>
        <w:tabs>
          <w:tab w:val="left" w:pos="851"/>
        </w:tabs>
        <w:ind w:left="0" w:firstLine="0"/>
        <w:rPr>
          <w:rFonts w:ascii="Arial" w:hAnsi="Arial" w:cs="Arial"/>
        </w:rPr>
      </w:pPr>
    </w:p>
    <w:p w14:paraId="574C30D3" w14:textId="77777777" w:rsidR="004C5755" w:rsidRDefault="004C5755" w:rsidP="009B45B9">
      <w:pPr>
        <w:pStyle w:val="fcase1ertab"/>
        <w:tabs>
          <w:tab w:val="left" w:pos="851"/>
        </w:tabs>
        <w:ind w:left="0" w:firstLine="0"/>
        <w:rPr>
          <w:rFonts w:ascii="Arial" w:hAnsi="Arial" w:cs="Arial"/>
        </w:rPr>
      </w:pPr>
    </w:p>
    <w:p w14:paraId="20FA0471" w14:textId="77777777" w:rsidR="004C5755" w:rsidRDefault="004C5755" w:rsidP="009B45B9">
      <w:pPr>
        <w:pStyle w:val="fcase1ertab"/>
        <w:tabs>
          <w:tab w:val="left" w:pos="851"/>
        </w:tabs>
        <w:ind w:left="0" w:firstLine="0"/>
        <w:rPr>
          <w:rFonts w:ascii="Arial" w:hAnsi="Arial" w:cs="Arial"/>
        </w:rPr>
      </w:pPr>
    </w:p>
    <w:p w14:paraId="32892B35" w14:textId="77777777" w:rsidR="004C5755" w:rsidRDefault="004C5755" w:rsidP="009B45B9">
      <w:pPr>
        <w:pStyle w:val="fcase1ertab"/>
        <w:tabs>
          <w:tab w:val="left" w:pos="851"/>
        </w:tabs>
        <w:ind w:left="0" w:firstLine="0"/>
        <w:rPr>
          <w:rFonts w:ascii="Arial" w:hAnsi="Arial" w:cs="Arial"/>
        </w:rPr>
      </w:pPr>
    </w:p>
    <w:p w14:paraId="534B6705" w14:textId="77777777" w:rsidR="004C5755" w:rsidRDefault="004C5755" w:rsidP="009B45B9">
      <w:pPr>
        <w:pStyle w:val="fcase1ertab"/>
        <w:tabs>
          <w:tab w:val="left" w:pos="851"/>
        </w:tabs>
        <w:ind w:left="0" w:firstLine="0"/>
        <w:rPr>
          <w:rFonts w:ascii="Arial" w:hAnsi="Arial" w:cs="Arial"/>
        </w:rPr>
      </w:pPr>
    </w:p>
    <w:p w14:paraId="0EBC11B2"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FFF9C33" w14:textId="7B167040" w:rsidR="009B1CD0" w:rsidRDefault="00BC2898"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C1835C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77D31629"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t> </w:t>
      </w:r>
      <w:r w:rsidR="009B1CD0">
        <w:t>:</w:t>
      </w:r>
    </w:p>
    <w:p w14:paraId="78061635"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C8EDE13"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FEA4B4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5E3A3E">
        <w:t xml:space="preserve"> Montant TTC :</w:t>
      </w:r>
    </w:p>
    <w:p w14:paraId="4A55D9F9"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A980BBC"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60702D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603C566" w14:textId="514BD60E" w:rsidR="009B1CD0" w:rsidRDefault="00BC289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 xml:space="preserve">dans l’annexe financière jointe </w:t>
      </w:r>
      <w:r>
        <w:rPr>
          <w:rFonts w:ascii="Arial" w:hAnsi="Arial" w:cs="Arial"/>
        </w:rPr>
        <w:t>par l’entreprise</w:t>
      </w:r>
      <w:r w:rsidR="009B1CD0">
        <w:rPr>
          <w:rFonts w:ascii="Arial" w:hAnsi="Arial" w:cs="Arial"/>
        </w:rPr>
        <w:t>.</w:t>
      </w:r>
    </w:p>
    <w:p w14:paraId="79B899BE" w14:textId="77777777" w:rsidR="009B1CD0" w:rsidRDefault="009B1CD0" w:rsidP="009B45B9">
      <w:pPr>
        <w:pStyle w:val="fcasegauche"/>
        <w:tabs>
          <w:tab w:val="left" w:pos="851"/>
        </w:tabs>
        <w:spacing w:after="0"/>
        <w:ind w:left="0" w:firstLine="0"/>
        <w:rPr>
          <w:rFonts w:ascii="Arial" w:hAnsi="Arial" w:cs="Arial"/>
        </w:rPr>
      </w:pPr>
    </w:p>
    <w:p w14:paraId="39EEF700" w14:textId="77777777" w:rsidR="002C2CA3" w:rsidRDefault="002C2CA3" w:rsidP="009B45B9">
      <w:pPr>
        <w:pStyle w:val="fcasegauche"/>
        <w:tabs>
          <w:tab w:val="left" w:pos="851"/>
        </w:tabs>
        <w:spacing w:after="0"/>
        <w:ind w:left="0" w:firstLine="0"/>
        <w:rPr>
          <w:rFonts w:ascii="Arial" w:hAnsi="Arial" w:cs="Arial"/>
        </w:rPr>
      </w:pPr>
    </w:p>
    <w:p w14:paraId="1F8680E9" w14:textId="77777777" w:rsidR="009B1CD0" w:rsidRDefault="009B1CD0" w:rsidP="009B45B9">
      <w:pPr>
        <w:pStyle w:val="fcasegauche"/>
        <w:pageBreakBefore/>
        <w:tabs>
          <w:tab w:val="left" w:pos="851"/>
        </w:tabs>
        <w:spacing w:after="0"/>
        <w:ind w:left="0" w:firstLine="0"/>
        <w:rPr>
          <w:rFonts w:ascii="Arial" w:hAnsi="Arial" w:cs="Arial"/>
        </w:rPr>
      </w:pPr>
    </w:p>
    <w:p w14:paraId="060C302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CA11DC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FFC5DC" w14:textId="77777777" w:rsidR="00036500" w:rsidRDefault="00036500" w:rsidP="009B45B9">
      <w:pPr>
        <w:tabs>
          <w:tab w:val="left" w:pos="851"/>
          <w:tab w:val="left" w:pos="6237"/>
        </w:tabs>
        <w:rPr>
          <w:rFonts w:ascii="Arial" w:hAnsi="Arial" w:cs="Arial"/>
          <w:i/>
          <w:iCs/>
          <w:sz w:val="18"/>
          <w:szCs w:val="18"/>
        </w:rPr>
      </w:pPr>
    </w:p>
    <w:p w14:paraId="4E568B1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9221F0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D0C780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26578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9053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9C8519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4F00A9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2334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6069D3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75F568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8D9F3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C5DBF9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8C203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1BD547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E10D7CA" w14:textId="77777777">
        <w:trPr>
          <w:trHeight w:val="1021"/>
        </w:trPr>
        <w:tc>
          <w:tcPr>
            <w:tcW w:w="4503" w:type="dxa"/>
            <w:tcBorders>
              <w:top w:val="single" w:sz="4" w:space="0" w:color="000000"/>
              <w:left w:val="single" w:sz="4" w:space="0" w:color="000000"/>
            </w:tcBorders>
            <w:shd w:val="clear" w:color="auto" w:fill="CCFFFF"/>
          </w:tcPr>
          <w:p w14:paraId="2F87D42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8E1FAB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5AFFB6" w14:textId="77777777" w:rsidR="009B1CD0" w:rsidRDefault="009B1CD0" w:rsidP="006F3DF9">
            <w:pPr>
              <w:tabs>
                <w:tab w:val="left" w:pos="851"/>
              </w:tabs>
              <w:snapToGrid w:val="0"/>
              <w:jc w:val="both"/>
              <w:rPr>
                <w:rFonts w:ascii="Arial" w:hAnsi="Arial" w:cs="Arial"/>
              </w:rPr>
            </w:pPr>
          </w:p>
        </w:tc>
      </w:tr>
      <w:tr w:rsidR="009B1CD0" w14:paraId="6E3DEC4C" w14:textId="77777777">
        <w:trPr>
          <w:trHeight w:val="1021"/>
        </w:trPr>
        <w:tc>
          <w:tcPr>
            <w:tcW w:w="4503" w:type="dxa"/>
            <w:tcBorders>
              <w:left w:val="single" w:sz="4" w:space="0" w:color="000000"/>
            </w:tcBorders>
            <w:shd w:val="clear" w:color="auto" w:fill="auto"/>
          </w:tcPr>
          <w:p w14:paraId="07331EB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F2E7D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59E8AC1" w14:textId="77777777" w:rsidR="009B1CD0" w:rsidRDefault="009B1CD0" w:rsidP="006F3DF9">
            <w:pPr>
              <w:tabs>
                <w:tab w:val="left" w:pos="851"/>
              </w:tabs>
              <w:snapToGrid w:val="0"/>
              <w:jc w:val="both"/>
              <w:rPr>
                <w:rFonts w:ascii="Arial" w:hAnsi="Arial" w:cs="Arial"/>
              </w:rPr>
            </w:pPr>
          </w:p>
        </w:tc>
      </w:tr>
      <w:tr w:rsidR="009B1CD0" w14:paraId="6222A44D" w14:textId="77777777">
        <w:trPr>
          <w:trHeight w:val="1021"/>
        </w:trPr>
        <w:tc>
          <w:tcPr>
            <w:tcW w:w="4503" w:type="dxa"/>
            <w:tcBorders>
              <w:left w:val="single" w:sz="4" w:space="0" w:color="000000"/>
              <w:bottom w:val="single" w:sz="4" w:space="0" w:color="000000"/>
            </w:tcBorders>
            <w:shd w:val="clear" w:color="auto" w:fill="CCFFFF"/>
          </w:tcPr>
          <w:p w14:paraId="589F05C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AECD1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7FF8F21" w14:textId="77777777" w:rsidR="009B1CD0" w:rsidRDefault="009B1CD0" w:rsidP="006F3DF9">
            <w:pPr>
              <w:tabs>
                <w:tab w:val="left" w:pos="851"/>
              </w:tabs>
              <w:snapToGrid w:val="0"/>
              <w:jc w:val="both"/>
              <w:rPr>
                <w:rFonts w:ascii="Arial" w:hAnsi="Arial" w:cs="Arial"/>
              </w:rPr>
            </w:pPr>
          </w:p>
        </w:tc>
      </w:tr>
    </w:tbl>
    <w:p w14:paraId="66060A78" w14:textId="77777777" w:rsidR="009B1CD0" w:rsidRDefault="009B1CD0" w:rsidP="006C4338">
      <w:pPr>
        <w:tabs>
          <w:tab w:val="left" w:pos="851"/>
          <w:tab w:val="left" w:pos="6237"/>
        </w:tabs>
      </w:pPr>
    </w:p>
    <w:p w14:paraId="10CC7809" w14:textId="77777777" w:rsidR="009B1CD0" w:rsidRDefault="009B1CD0" w:rsidP="006C4338">
      <w:pPr>
        <w:pStyle w:val="fcasegauche"/>
        <w:tabs>
          <w:tab w:val="left" w:pos="851"/>
        </w:tabs>
        <w:spacing w:after="0"/>
        <w:ind w:left="0" w:firstLine="0"/>
        <w:rPr>
          <w:rFonts w:ascii="Arial" w:hAnsi="Arial" w:cs="Arial"/>
          <w:bCs/>
          <w:iCs/>
        </w:rPr>
      </w:pPr>
    </w:p>
    <w:p w14:paraId="0F25ADF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38F952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659CA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DB63445"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200220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25E35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A8EA1E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CE5B79E"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14:paraId="53C1F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616C6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E88ED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CB1F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5E4C10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CDF106" w14:textId="77777777" w:rsidR="009B1CD0" w:rsidRDefault="009B1CD0" w:rsidP="00934503">
      <w:pPr>
        <w:tabs>
          <w:tab w:val="left" w:pos="426"/>
          <w:tab w:val="left" w:pos="851"/>
        </w:tabs>
        <w:rPr>
          <w:rFonts w:ascii="Arial" w:hAnsi="Arial" w:cs="Arial"/>
          <w:b/>
        </w:rPr>
      </w:pPr>
    </w:p>
    <w:p w14:paraId="6EA4581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1D4F75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221EEC4" w14:textId="77777777" w:rsidR="009B1CD0" w:rsidRDefault="009B1CD0" w:rsidP="009B45B9">
      <w:pPr>
        <w:tabs>
          <w:tab w:val="left" w:pos="426"/>
          <w:tab w:val="left" w:pos="851"/>
        </w:tabs>
        <w:jc w:val="both"/>
        <w:rPr>
          <w:rFonts w:ascii="Arial" w:hAnsi="Arial" w:cs="Arial"/>
          <w:b/>
        </w:rPr>
      </w:pPr>
    </w:p>
    <w:p w14:paraId="7AD1C272" w14:textId="77777777" w:rsidR="009B1CD0" w:rsidRDefault="009B1CD0" w:rsidP="009B45B9">
      <w:pPr>
        <w:tabs>
          <w:tab w:val="left" w:pos="426"/>
          <w:tab w:val="left" w:pos="851"/>
        </w:tabs>
        <w:jc w:val="both"/>
        <w:rPr>
          <w:rFonts w:ascii="Arial" w:hAnsi="Arial" w:cs="Arial"/>
          <w:b/>
        </w:rPr>
      </w:pPr>
    </w:p>
    <w:p w14:paraId="5C1D892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4243D44" w14:textId="77777777" w:rsidR="009B1CD0" w:rsidRDefault="009B1CD0" w:rsidP="009B45B9">
      <w:pPr>
        <w:tabs>
          <w:tab w:val="left" w:pos="576"/>
          <w:tab w:val="left" w:pos="851"/>
        </w:tabs>
        <w:jc w:val="both"/>
        <w:rPr>
          <w:rFonts w:ascii="Arial" w:hAnsi="Arial" w:cs="Arial"/>
        </w:rPr>
      </w:pPr>
    </w:p>
    <w:p w14:paraId="2D4F4334"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5E3A3E">
        <w:rPr>
          <w:rFonts w:ascii="Arial" w:hAnsi="Arial" w:cs="Arial"/>
        </w:rPr>
        <w:t xml:space="preserve"> </w:t>
      </w:r>
      <w:r w:rsidR="009D2FAA">
        <w:rPr>
          <w:rFonts w:ascii="Arial" w:hAnsi="Arial" w:cs="Arial"/>
        </w:rPr>
        <w:t>court</w:t>
      </w:r>
      <w:r>
        <w:rPr>
          <w:rFonts w:ascii="Arial" w:hAnsi="Arial" w:cs="Arial"/>
        </w:rPr>
        <w:t xml:space="preserve"> à compter de :</w:t>
      </w:r>
    </w:p>
    <w:p w14:paraId="54D1F223" w14:textId="45F56B41" w:rsidR="009B1CD0" w:rsidRDefault="00844DAA" w:rsidP="009B45B9">
      <w:pPr>
        <w:tabs>
          <w:tab w:val="left" w:pos="851"/>
        </w:tabs>
        <w:spacing w:before="120"/>
        <w:ind w:left="567"/>
        <w:jc w:val="both"/>
      </w:pPr>
      <w:r>
        <w:tab/>
      </w:r>
      <w:r w:rsidR="004D5516">
        <w:fldChar w:fldCharType="begin">
          <w:ffData>
            <w:name w:val=""/>
            <w:enabled/>
            <w:calcOnExit w:val="0"/>
            <w:checkBox>
              <w:size w:val="20"/>
              <w:default w:val="0"/>
            </w:checkBox>
          </w:ffData>
        </w:fldChar>
      </w:r>
      <w:r w:rsidR="004D5516">
        <w:instrText xml:space="preserve"> FORMCHECKBOX </w:instrText>
      </w:r>
      <w:r w:rsidR="004D5516">
        <w:fldChar w:fldCharType="end"/>
      </w:r>
      <w:r w:rsidR="009B1CD0" w:rsidRPr="00B914D5">
        <w:rPr>
          <w:rFonts w:ascii="Arial" w:hAnsi="Arial" w:cs="Arial"/>
        </w:rPr>
        <w:tab/>
      </w:r>
      <w:proofErr w:type="gramStart"/>
      <w:r w:rsidR="005F0259" w:rsidRPr="00B914D5">
        <w:rPr>
          <w:rFonts w:ascii="Arial" w:hAnsi="Arial" w:cs="Arial"/>
        </w:rPr>
        <w:t>la</w:t>
      </w:r>
      <w:proofErr w:type="gramEnd"/>
      <w:r w:rsidR="005F0259" w:rsidRPr="00B914D5">
        <w:rPr>
          <w:rFonts w:ascii="Arial" w:hAnsi="Arial" w:cs="Arial"/>
        </w:rPr>
        <w:t xml:space="preserve"> date </w:t>
      </w:r>
      <w:r w:rsidR="009B1CD0" w:rsidRPr="00B914D5">
        <w:rPr>
          <w:rFonts w:ascii="Arial" w:hAnsi="Arial" w:cs="Arial"/>
        </w:rPr>
        <w:t xml:space="preserve">de notification du marché </w:t>
      </w:r>
      <w:r w:rsidR="00FE48C9" w:rsidRPr="00B914D5">
        <w:rPr>
          <w:rFonts w:ascii="Arial" w:hAnsi="Arial" w:cs="Arial"/>
        </w:rPr>
        <w:t>public</w:t>
      </w:r>
      <w:r w:rsidR="00BF4BA5" w:rsidRPr="00B914D5">
        <w:rPr>
          <w:rFonts w:ascii="Arial" w:hAnsi="Arial" w:cs="Arial"/>
        </w:rPr>
        <w:t xml:space="preserve"> </w:t>
      </w:r>
      <w:r w:rsidR="009B1CD0" w:rsidRPr="00B914D5">
        <w:rPr>
          <w:rFonts w:ascii="Arial" w:hAnsi="Arial" w:cs="Arial"/>
        </w:rPr>
        <w:t>;</w:t>
      </w:r>
    </w:p>
    <w:p w14:paraId="15431729" w14:textId="30FEE315" w:rsidR="009B1CD0" w:rsidRDefault="00844DAA" w:rsidP="009B45B9">
      <w:pPr>
        <w:tabs>
          <w:tab w:val="left" w:pos="851"/>
        </w:tabs>
        <w:spacing w:before="120"/>
        <w:ind w:left="567"/>
        <w:jc w:val="both"/>
      </w:pPr>
      <w:r>
        <w:tab/>
      </w:r>
      <w:r w:rsidR="004D5516">
        <w:fldChar w:fldCharType="begin">
          <w:ffData>
            <w:name w:val=""/>
            <w:enabled/>
            <w:calcOnExit w:val="0"/>
            <w:checkBox>
              <w:size w:val="20"/>
              <w:default w:val="1"/>
            </w:checkBox>
          </w:ffData>
        </w:fldChar>
      </w:r>
      <w:r w:rsidR="004D5516">
        <w:instrText xml:space="preserve"> FORMCHECKBOX </w:instrText>
      </w:r>
      <w:r w:rsidR="004D5516">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9DC4FB1"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3EA244D" w14:textId="77777777" w:rsidR="009B1CD0" w:rsidRDefault="009B1CD0" w:rsidP="009B45B9">
      <w:pPr>
        <w:tabs>
          <w:tab w:val="left" w:pos="426"/>
          <w:tab w:val="left" w:pos="851"/>
        </w:tabs>
        <w:jc w:val="both"/>
        <w:rPr>
          <w:rFonts w:ascii="Arial" w:hAnsi="Arial" w:cs="Arial"/>
          <w:b/>
        </w:rPr>
      </w:pPr>
    </w:p>
    <w:p w14:paraId="687F6022"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B914D5">
        <w:rPr>
          <w:rFonts w:ascii="Arial" w:hAnsi="Arial" w:cs="Arial"/>
        </w:rPr>
        <w:t xml:space="preserve">Le marché </w:t>
      </w:r>
      <w:r w:rsidR="00FE48C9" w:rsidRPr="00B914D5">
        <w:rPr>
          <w:rFonts w:ascii="Arial" w:hAnsi="Arial" w:cs="Arial"/>
        </w:rPr>
        <w:t>public</w:t>
      </w:r>
      <w:r w:rsidRPr="00B914D5">
        <w:rPr>
          <w:rFonts w:ascii="Arial" w:hAnsi="Arial" w:cs="Arial"/>
        </w:rPr>
        <w:t xml:space="preserve"> est reconductible :</w:t>
      </w:r>
      <w:r>
        <w:tab/>
      </w:r>
      <w:r>
        <w:tab/>
      </w:r>
      <w:r w:rsidR="00AD60D7">
        <w:fldChar w:fldCharType="begin">
          <w:ffData>
            <w:name w:val=""/>
            <w:enabled/>
            <w:calcOnExit w:val="0"/>
            <w:checkBox>
              <w:size w:val="20"/>
              <w:default w:val="1"/>
            </w:checkBox>
          </w:ffData>
        </w:fldChar>
      </w:r>
      <w:r w:rsidR="00AD60D7">
        <w:instrText xml:space="preserve"> FORMCHECKBOX </w:instrText>
      </w:r>
      <w:r w:rsidR="00AD60D7">
        <w:fldChar w:fldCharType="separate"/>
      </w:r>
      <w:r w:rsidR="00AD60D7">
        <w:fldChar w:fldCharType="end"/>
      </w:r>
      <w:r>
        <w:tab/>
      </w:r>
      <w:r w:rsidR="009D661E">
        <w:t>Non</w:t>
      </w:r>
      <w:r>
        <w:tab/>
      </w:r>
      <w:r>
        <w:tab/>
      </w:r>
      <w:r>
        <w:tab/>
      </w:r>
      <w:r w:rsidR="00AD60D7">
        <w:fldChar w:fldCharType="begin">
          <w:ffData>
            <w:name w:val=""/>
            <w:enabled/>
            <w:calcOnExit w:val="0"/>
            <w:checkBox>
              <w:size w:val="20"/>
              <w:default w:val="0"/>
            </w:checkBox>
          </w:ffData>
        </w:fldChar>
      </w:r>
      <w:r w:rsidR="00AD60D7">
        <w:instrText xml:space="preserve"> FORMCHECKBOX </w:instrText>
      </w:r>
      <w:r w:rsidR="00AD60D7">
        <w:fldChar w:fldCharType="separate"/>
      </w:r>
      <w:r w:rsidR="00AD60D7">
        <w:fldChar w:fldCharType="end"/>
      </w:r>
      <w:r>
        <w:tab/>
      </w:r>
      <w:r w:rsidR="009D661E">
        <w:t>Oui</w:t>
      </w:r>
    </w:p>
    <w:p w14:paraId="7997E119" w14:textId="77777777" w:rsidR="009B1CD0" w:rsidRDefault="009B1CD0" w:rsidP="009B45B9">
      <w:pPr>
        <w:tabs>
          <w:tab w:val="left" w:pos="426"/>
          <w:tab w:val="left" w:pos="851"/>
        </w:tabs>
        <w:jc w:val="both"/>
        <w:rPr>
          <w:rFonts w:ascii="Arial" w:hAnsi="Arial" w:cs="Arial"/>
          <w:i/>
          <w:sz w:val="18"/>
          <w:szCs w:val="18"/>
        </w:rPr>
      </w:pPr>
    </w:p>
    <w:p w14:paraId="52A379BC" w14:textId="77777777"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14:paraId="648212A9" w14:textId="77777777" w:rsidR="009B1CD0" w:rsidRDefault="009B1CD0" w:rsidP="005E3A3E">
      <w:pPr>
        <w:tabs>
          <w:tab w:val="left" w:pos="426"/>
          <w:tab w:val="left" w:pos="851"/>
        </w:tabs>
        <w:spacing w:before="120"/>
        <w:ind w:left="924"/>
        <w:jc w:val="both"/>
        <w:rPr>
          <w:rFonts w:ascii="Arial" w:hAnsi="Arial" w:cs="Arial"/>
        </w:rPr>
      </w:pPr>
    </w:p>
    <w:p w14:paraId="6D12D6C7" w14:textId="77777777" w:rsidR="005E3A3E" w:rsidRDefault="005E3A3E" w:rsidP="005E3A3E">
      <w:pPr>
        <w:tabs>
          <w:tab w:val="left" w:pos="426"/>
          <w:tab w:val="left" w:pos="851"/>
        </w:tabs>
        <w:spacing w:before="120"/>
        <w:ind w:left="924"/>
        <w:jc w:val="both"/>
        <w:rPr>
          <w:rFonts w:ascii="Arial" w:hAnsi="Arial" w:cs="Arial"/>
        </w:rPr>
      </w:pPr>
    </w:p>
    <w:p w14:paraId="06C67407" w14:textId="77777777"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14:paraId="59A87502" w14:textId="77777777" w:rsidTr="005E3A3E">
        <w:tc>
          <w:tcPr>
            <w:tcW w:w="10419" w:type="dxa"/>
            <w:shd w:val="clear" w:color="auto" w:fill="0C419A"/>
          </w:tcPr>
          <w:p w14:paraId="065DDB0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E9DA2EC" w14:textId="77777777" w:rsidR="009B1CD0" w:rsidRDefault="009B1CD0" w:rsidP="006C4338">
      <w:pPr>
        <w:tabs>
          <w:tab w:val="left" w:pos="851"/>
        </w:tabs>
        <w:jc w:val="both"/>
      </w:pPr>
    </w:p>
    <w:p w14:paraId="707FFF5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974857F" w14:textId="77777777" w:rsidR="005824AE" w:rsidRDefault="005824AE" w:rsidP="006C4338">
      <w:pPr>
        <w:tabs>
          <w:tab w:val="left" w:pos="851"/>
        </w:tabs>
        <w:jc w:val="both"/>
      </w:pPr>
    </w:p>
    <w:p w14:paraId="06325CF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5242A2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1BC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771A7C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E3F65E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35F1A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F16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D4A1B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E28872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D5DF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DCAC8D" w14:textId="77777777" w:rsidR="00332B12" w:rsidRDefault="00332B12" w:rsidP="00B054DA">
            <w:pPr>
              <w:tabs>
                <w:tab w:val="left" w:pos="851"/>
              </w:tabs>
              <w:snapToGrid w:val="0"/>
              <w:jc w:val="both"/>
              <w:rPr>
                <w:rFonts w:ascii="Arial" w:hAnsi="Arial" w:cs="Arial"/>
                <w:b/>
                <w:bCs/>
              </w:rPr>
            </w:pPr>
          </w:p>
        </w:tc>
      </w:tr>
    </w:tbl>
    <w:p w14:paraId="624C08E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9FE344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293228" w14:textId="77777777" w:rsidR="00332B12" w:rsidRDefault="00332B12" w:rsidP="006C4338">
      <w:pPr>
        <w:tabs>
          <w:tab w:val="left" w:pos="851"/>
        </w:tabs>
        <w:jc w:val="both"/>
      </w:pPr>
    </w:p>
    <w:p w14:paraId="6F760D9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EF4F4C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65F9810" w14:textId="77777777" w:rsidR="009B1CD0" w:rsidRDefault="009B1CD0" w:rsidP="005846FB">
      <w:pPr>
        <w:tabs>
          <w:tab w:val="left" w:pos="851"/>
        </w:tabs>
        <w:rPr>
          <w:rFonts w:ascii="Arial" w:hAnsi="Arial" w:cs="Arial"/>
        </w:rPr>
      </w:pPr>
    </w:p>
    <w:p w14:paraId="0C597DE0" w14:textId="77777777" w:rsidR="00036500" w:rsidRDefault="00036500" w:rsidP="005846FB">
      <w:pPr>
        <w:tabs>
          <w:tab w:val="left" w:pos="851"/>
        </w:tabs>
        <w:rPr>
          <w:rFonts w:ascii="Arial" w:hAnsi="Arial" w:cs="Arial"/>
        </w:rPr>
      </w:pPr>
    </w:p>
    <w:p w14:paraId="603EA89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ED71EE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DCA0AB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B0902AA" w14:textId="77777777" w:rsidR="009B1CD0" w:rsidRDefault="009B1CD0" w:rsidP="0083205E">
      <w:pPr>
        <w:tabs>
          <w:tab w:val="left" w:pos="851"/>
        </w:tabs>
        <w:rPr>
          <w:rFonts w:ascii="Arial" w:hAnsi="Arial" w:cs="Arial"/>
        </w:rPr>
      </w:pPr>
    </w:p>
    <w:p w14:paraId="33B80FFF" w14:textId="77777777" w:rsidR="001C733C" w:rsidRDefault="001C733C" w:rsidP="00CD46CC">
      <w:pPr>
        <w:tabs>
          <w:tab w:val="left" w:pos="851"/>
        </w:tabs>
        <w:rPr>
          <w:rFonts w:ascii="Arial" w:hAnsi="Arial" w:cs="Arial"/>
        </w:rPr>
      </w:pPr>
    </w:p>
    <w:p w14:paraId="374A741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556B8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A0E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CAE36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C8344B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2F09101" w14:textId="77777777" w:rsidR="002904AF" w:rsidRDefault="002904AF" w:rsidP="001C733C">
      <w:pPr>
        <w:tabs>
          <w:tab w:val="left" w:pos="851"/>
        </w:tabs>
        <w:rPr>
          <w:rFonts w:ascii="Arial" w:hAnsi="Arial" w:cs="Arial"/>
        </w:rPr>
      </w:pPr>
    </w:p>
    <w:p w14:paraId="01F7896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5E736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27D36F8" w14:textId="77777777" w:rsidR="002904AF" w:rsidRDefault="002904AF" w:rsidP="002904AF">
      <w:pPr>
        <w:tabs>
          <w:tab w:val="left" w:pos="851"/>
        </w:tabs>
        <w:rPr>
          <w:rFonts w:ascii="Arial" w:hAnsi="Arial" w:cs="Arial"/>
          <w:iCs/>
        </w:rPr>
      </w:pPr>
    </w:p>
    <w:p w14:paraId="68B293B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5D8F81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FB18D4E" w14:textId="77777777" w:rsidR="002904AF" w:rsidRDefault="002904AF" w:rsidP="002904AF">
      <w:pPr>
        <w:tabs>
          <w:tab w:val="left" w:pos="851"/>
        </w:tabs>
        <w:ind w:left="1134" w:hanging="850"/>
        <w:rPr>
          <w:rFonts w:ascii="Arial" w:hAnsi="Arial" w:cs="Arial"/>
          <w:i/>
          <w:sz w:val="18"/>
          <w:szCs w:val="18"/>
        </w:rPr>
      </w:pPr>
    </w:p>
    <w:p w14:paraId="298696BF" w14:textId="77777777" w:rsidR="001C733C" w:rsidRDefault="001C733C" w:rsidP="001C733C">
      <w:pPr>
        <w:tabs>
          <w:tab w:val="left" w:pos="851"/>
        </w:tabs>
        <w:rPr>
          <w:rFonts w:ascii="Arial" w:hAnsi="Arial" w:cs="Arial"/>
          <w:i/>
          <w:sz w:val="18"/>
          <w:szCs w:val="18"/>
        </w:rPr>
      </w:pPr>
    </w:p>
    <w:p w14:paraId="2B51D3B6"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33BB0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49B6B3D" w14:textId="77777777" w:rsidR="00036500" w:rsidRDefault="00036500" w:rsidP="005846FB">
      <w:pPr>
        <w:tabs>
          <w:tab w:val="left" w:pos="851"/>
        </w:tabs>
        <w:rPr>
          <w:rFonts w:ascii="Arial" w:hAnsi="Arial" w:cs="Arial"/>
        </w:rPr>
      </w:pPr>
    </w:p>
    <w:p w14:paraId="196DDFB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72B9605" w14:textId="77777777" w:rsidR="00AE7831" w:rsidRDefault="00AE7831" w:rsidP="009B45B9">
      <w:pPr>
        <w:tabs>
          <w:tab w:val="left" w:pos="851"/>
        </w:tabs>
        <w:ind w:left="1701" w:hanging="850"/>
        <w:jc w:val="both"/>
      </w:pPr>
    </w:p>
    <w:p w14:paraId="4E26F5F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7B5D3E6" w14:textId="77777777" w:rsidR="00036500" w:rsidRDefault="00036500" w:rsidP="006C4338">
      <w:pPr>
        <w:tabs>
          <w:tab w:val="left" w:pos="851"/>
        </w:tabs>
        <w:rPr>
          <w:rFonts w:ascii="Arial" w:hAnsi="Arial" w:cs="Arial"/>
          <w:iCs/>
        </w:rPr>
      </w:pPr>
    </w:p>
    <w:p w14:paraId="258F04F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BEF6A2"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B08A2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5BC0B2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5A9FB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0ADF20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2A68A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EC4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0C2C0D" w14:textId="77777777" w:rsidTr="00B054DA">
        <w:trPr>
          <w:trHeight w:val="1021"/>
        </w:trPr>
        <w:tc>
          <w:tcPr>
            <w:tcW w:w="4644" w:type="dxa"/>
            <w:tcBorders>
              <w:top w:val="single" w:sz="4" w:space="0" w:color="000000"/>
              <w:left w:val="single" w:sz="4" w:space="0" w:color="000000"/>
            </w:tcBorders>
            <w:shd w:val="clear" w:color="auto" w:fill="CCFFFF"/>
          </w:tcPr>
          <w:p w14:paraId="0A0444E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0D386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DC92138" w14:textId="77777777" w:rsidR="00332B12" w:rsidRDefault="00332B12" w:rsidP="00B054DA">
            <w:pPr>
              <w:tabs>
                <w:tab w:val="left" w:pos="851"/>
              </w:tabs>
              <w:snapToGrid w:val="0"/>
              <w:jc w:val="both"/>
              <w:rPr>
                <w:rFonts w:ascii="Arial" w:hAnsi="Arial" w:cs="Arial"/>
                <w:b/>
                <w:bCs/>
              </w:rPr>
            </w:pPr>
          </w:p>
        </w:tc>
      </w:tr>
      <w:tr w:rsidR="00332B12" w14:paraId="58969888" w14:textId="77777777" w:rsidTr="00B054DA">
        <w:trPr>
          <w:trHeight w:val="1021"/>
        </w:trPr>
        <w:tc>
          <w:tcPr>
            <w:tcW w:w="4644" w:type="dxa"/>
            <w:tcBorders>
              <w:left w:val="single" w:sz="4" w:space="0" w:color="000000"/>
            </w:tcBorders>
            <w:shd w:val="clear" w:color="auto" w:fill="auto"/>
          </w:tcPr>
          <w:p w14:paraId="2602A5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A229D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2CD28F" w14:textId="77777777" w:rsidR="00332B12" w:rsidRDefault="00332B12" w:rsidP="00B054DA">
            <w:pPr>
              <w:tabs>
                <w:tab w:val="left" w:pos="851"/>
              </w:tabs>
              <w:snapToGrid w:val="0"/>
              <w:jc w:val="both"/>
              <w:rPr>
                <w:rFonts w:ascii="Arial" w:hAnsi="Arial" w:cs="Arial"/>
                <w:b/>
                <w:bCs/>
              </w:rPr>
            </w:pPr>
          </w:p>
        </w:tc>
      </w:tr>
      <w:tr w:rsidR="00332B12" w14:paraId="6AB551D2" w14:textId="77777777" w:rsidTr="00B054DA">
        <w:trPr>
          <w:trHeight w:val="1021"/>
        </w:trPr>
        <w:tc>
          <w:tcPr>
            <w:tcW w:w="4644" w:type="dxa"/>
            <w:tcBorders>
              <w:left w:val="single" w:sz="4" w:space="0" w:color="000000"/>
            </w:tcBorders>
            <w:shd w:val="clear" w:color="auto" w:fill="CCFFFF"/>
          </w:tcPr>
          <w:p w14:paraId="246678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A2660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D5616CA" w14:textId="77777777" w:rsidR="00332B12" w:rsidRDefault="00332B12" w:rsidP="00B054DA">
            <w:pPr>
              <w:tabs>
                <w:tab w:val="left" w:pos="851"/>
              </w:tabs>
              <w:snapToGrid w:val="0"/>
              <w:jc w:val="both"/>
              <w:rPr>
                <w:rFonts w:ascii="Arial" w:hAnsi="Arial" w:cs="Arial"/>
                <w:b/>
                <w:bCs/>
              </w:rPr>
            </w:pPr>
          </w:p>
        </w:tc>
      </w:tr>
      <w:tr w:rsidR="00332B12" w14:paraId="68EDFE78" w14:textId="77777777" w:rsidTr="00B054DA">
        <w:trPr>
          <w:trHeight w:val="1021"/>
        </w:trPr>
        <w:tc>
          <w:tcPr>
            <w:tcW w:w="4644" w:type="dxa"/>
            <w:tcBorders>
              <w:left w:val="single" w:sz="4" w:space="0" w:color="000000"/>
            </w:tcBorders>
            <w:shd w:val="clear" w:color="auto" w:fill="auto"/>
          </w:tcPr>
          <w:p w14:paraId="4910CA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43BD2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610ADF3" w14:textId="77777777" w:rsidR="00332B12" w:rsidRDefault="00332B12" w:rsidP="00B054DA">
            <w:pPr>
              <w:tabs>
                <w:tab w:val="left" w:pos="851"/>
              </w:tabs>
              <w:snapToGrid w:val="0"/>
              <w:jc w:val="both"/>
              <w:rPr>
                <w:rFonts w:ascii="Arial" w:hAnsi="Arial" w:cs="Arial"/>
                <w:b/>
                <w:bCs/>
              </w:rPr>
            </w:pPr>
          </w:p>
        </w:tc>
      </w:tr>
      <w:tr w:rsidR="00332B12" w14:paraId="04391046" w14:textId="77777777" w:rsidTr="00B054DA">
        <w:trPr>
          <w:trHeight w:val="1021"/>
        </w:trPr>
        <w:tc>
          <w:tcPr>
            <w:tcW w:w="4644" w:type="dxa"/>
            <w:tcBorders>
              <w:left w:val="single" w:sz="4" w:space="0" w:color="000000"/>
              <w:bottom w:val="single" w:sz="4" w:space="0" w:color="000000"/>
            </w:tcBorders>
            <w:shd w:val="clear" w:color="auto" w:fill="CCFFFF"/>
          </w:tcPr>
          <w:p w14:paraId="0D482E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52B622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C611A42" w14:textId="77777777" w:rsidR="00332B12" w:rsidRDefault="00332B12" w:rsidP="00B054DA">
            <w:pPr>
              <w:tabs>
                <w:tab w:val="left" w:pos="851"/>
              </w:tabs>
              <w:snapToGrid w:val="0"/>
              <w:jc w:val="both"/>
              <w:rPr>
                <w:rFonts w:ascii="Arial" w:hAnsi="Arial" w:cs="Arial"/>
                <w:b/>
                <w:bCs/>
              </w:rPr>
            </w:pPr>
          </w:p>
        </w:tc>
      </w:tr>
    </w:tbl>
    <w:p w14:paraId="1C320D0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72B4101" w14:textId="77777777"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14:paraId="295F40FB" w14:textId="77777777" w:rsidTr="005E3A3E">
        <w:tc>
          <w:tcPr>
            <w:tcW w:w="10277" w:type="dxa"/>
            <w:shd w:val="clear" w:color="auto" w:fill="0C419A"/>
          </w:tcPr>
          <w:p w14:paraId="61698D51" w14:textId="77777777"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14:paraId="464CADE2" w14:textId="77777777" w:rsidR="009B1CD0" w:rsidRDefault="009B1CD0" w:rsidP="006C4338">
      <w:pPr>
        <w:tabs>
          <w:tab w:val="left" w:pos="851"/>
        </w:tabs>
      </w:pPr>
    </w:p>
    <w:p w14:paraId="06B782A2" w14:textId="77777777" w:rsidR="009B1CD0" w:rsidRDefault="009B1CD0" w:rsidP="006C4338">
      <w:pPr>
        <w:tabs>
          <w:tab w:val="left" w:pos="851"/>
        </w:tabs>
      </w:pPr>
    </w:p>
    <w:p w14:paraId="491B37E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43D45FB" w14:textId="77777777"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14:paraId="2DB28195" w14:textId="624A11B0" w:rsidR="00C42A07" w:rsidRDefault="00EC461C" w:rsidP="00DA56AB">
      <w:pPr>
        <w:jc w:val="center"/>
      </w:pPr>
      <w:r>
        <w:t>UIOSS</w:t>
      </w:r>
      <w:r w:rsidR="00657E9D">
        <w:t xml:space="preserve"> 86</w:t>
      </w:r>
    </w:p>
    <w:p w14:paraId="3421EAF9" w14:textId="1C0894B2" w:rsidR="00C42A07" w:rsidRDefault="00EC461C" w:rsidP="00DA56AB">
      <w:pPr>
        <w:jc w:val="center"/>
      </w:pPr>
      <w:r>
        <w:t>41 rue d</w:t>
      </w:r>
      <w:r w:rsidR="00657E9D">
        <w:t xml:space="preserve">u </w:t>
      </w:r>
      <w:proofErr w:type="spellStart"/>
      <w:r w:rsidR="00657E9D">
        <w:t>Touffenet</w:t>
      </w:r>
      <w:proofErr w:type="spellEnd"/>
    </w:p>
    <w:p w14:paraId="144034FE" w14:textId="4A8A8009" w:rsidR="00DA56AB" w:rsidRPr="00DA56AB" w:rsidRDefault="00657E9D" w:rsidP="00DA56AB">
      <w:pPr>
        <w:jc w:val="center"/>
      </w:pPr>
      <w:r>
        <w:t>86</w:t>
      </w:r>
      <w:r w:rsidR="006E12C6">
        <w:t xml:space="preserve"> 000 Poitiers</w:t>
      </w:r>
    </w:p>
    <w:p w14:paraId="7E3DA247" w14:textId="77777777" w:rsidR="009B1CD0" w:rsidRDefault="009B1CD0" w:rsidP="006C4338">
      <w:pPr>
        <w:pStyle w:val="En-tte"/>
        <w:tabs>
          <w:tab w:val="clear" w:pos="4536"/>
          <w:tab w:val="clear" w:pos="9072"/>
          <w:tab w:val="left" w:pos="851"/>
        </w:tabs>
        <w:jc w:val="both"/>
        <w:rPr>
          <w:rFonts w:ascii="Arial" w:hAnsi="Arial" w:cs="Arial"/>
        </w:rPr>
      </w:pPr>
    </w:p>
    <w:p w14:paraId="1D876BDD" w14:textId="77777777" w:rsidR="009B1CD0" w:rsidRDefault="009B1CD0" w:rsidP="006F3DF9">
      <w:pPr>
        <w:pStyle w:val="En-tte"/>
        <w:tabs>
          <w:tab w:val="clear" w:pos="4536"/>
          <w:tab w:val="clear" w:pos="9072"/>
          <w:tab w:val="left" w:pos="851"/>
        </w:tabs>
        <w:jc w:val="both"/>
        <w:rPr>
          <w:rFonts w:ascii="Arial" w:hAnsi="Arial" w:cs="Arial"/>
        </w:rPr>
      </w:pPr>
    </w:p>
    <w:p w14:paraId="6F41D0AE" w14:textId="77777777" w:rsidR="009B1CD0" w:rsidRDefault="009B1CD0" w:rsidP="005846FB">
      <w:pPr>
        <w:pStyle w:val="En-tte"/>
        <w:tabs>
          <w:tab w:val="clear" w:pos="4536"/>
          <w:tab w:val="clear" w:pos="9072"/>
          <w:tab w:val="left" w:pos="851"/>
        </w:tabs>
        <w:jc w:val="both"/>
        <w:rPr>
          <w:rFonts w:ascii="Arial" w:hAnsi="Arial" w:cs="Arial"/>
        </w:rPr>
      </w:pPr>
    </w:p>
    <w:p w14:paraId="4AEF836B" w14:textId="77777777" w:rsidR="009B1CD0" w:rsidRDefault="009B1CD0" w:rsidP="005846FB">
      <w:pPr>
        <w:pStyle w:val="En-tte"/>
        <w:tabs>
          <w:tab w:val="clear" w:pos="4536"/>
          <w:tab w:val="clear" w:pos="9072"/>
          <w:tab w:val="left" w:pos="851"/>
        </w:tabs>
        <w:jc w:val="both"/>
        <w:rPr>
          <w:rFonts w:ascii="Arial" w:hAnsi="Arial" w:cs="Arial"/>
        </w:rPr>
      </w:pPr>
    </w:p>
    <w:p w14:paraId="61918266" w14:textId="77777777" w:rsidR="009B1CD0" w:rsidRDefault="009B1CD0" w:rsidP="005846FB">
      <w:pPr>
        <w:pStyle w:val="En-tte"/>
        <w:tabs>
          <w:tab w:val="clear" w:pos="4536"/>
          <w:tab w:val="clear" w:pos="9072"/>
          <w:tab w:val="left" w:pos="851"/>
        </w:tabs>
        <w:jc w:val="both"/>
        <w:rPr>
          <w:rFonts w:ascii="Arial" w:hAnsi="Arial" w:cs="Arial"/>
        </w:rPr>
      </w:pPr>
    </w:p>
    <w:p w14:paraId="26447DC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C9A7617" w14:textId="77777777" w:rsidR="009B1CD0" w:rsidRDefault="009B1CD0" w:rsidP="0083205E">
      <w:pPr>
        <w:tabs>
          <w:tab w:val="left" w:pos="851"/>
        </w:tabs>
        <w:jc w:val="both"/>
        <w:rPr>
          <w:rFonts w:ascii="Arial" w:hAnsi="Arial" w:cs="Arial"/>
        </w:rPr>
      </w:pPr>
    </w:p>
    <w:p w14:paraId="3CB123AD" w14:textId="24A283E7" w:rsidR="009B1CD0" w:rsidRDefault="00CD78FC" w:rsidP="0083205E">
      <w:pPr>
        <w:tabs>
          <w:tab w:val="left" w:pos="851"/>
        </w:tabs>
        <w:jc w:val="both"/>
        <w:rPr>
          <w:rFonts w:ascii="Arial" w:hAnsi="Arial" w:cs="Arial"/>
        </w:rPr>
      </w:pPr>
      <w:r w:rsidRPr="006078FB">
        <w:rPr>
          <w:rFonts w:ascii="Arial" w:hAnsi="Arial" w:cs="Arial"/>
        </w:rPr>
        <w:t xml:space="preserve">Madame </w:t>
      </w:r>
      <w:r w:rsidR="006E12C6">
        <w:rPr>
          <w:rFonts w:ascii="Arial" w:hAnsi="Arial" w:cs="Arial"/>
        </w:rPr>
        <w:t>Sylvie LANDRIEAU</w:t>
      </w:r>
      <w:r w:rsidRPr="006078FB">
        <w:rPr>
          <w:rFonts w:ascii="Arial" w:hAnsi="Arial" w:cs="Arial"/>
        </w:rPr>
        <w:t>, Directrice</w:t>
      </w:r>
      <w:r w:rsidR="00C42A07" w:rsidRPr="006078FB">
        <w:rPr>
          <w:rFonts w:ascii="Arial" w:hAnsi="Arial" w:cs="Arial"/>
        </w:rPr>
        <w:t xml:space="preserve"> </w:t>
      </w:r>
      <w:r w:rsidR="0014506C">
        <w:rPr>
          <w:rFonts w:ascii="Arial" w:hAnsi="Arial" w:cs="Arial"/>
        </w:rPr>
        <w:t xml:space="preserve">de la </w:t>
      </w:r>
      <w:proofErr w:type="spellStart"/>
      <w:r w:rsidR="0014506C">
        <w:rPr>
          <w:rFonts w:ascii="Arial" w:hAnsi="Arial" w:cs="Arial"/>
        </w:rPr>
        <w:t>Cpam</w:t>
      </w:r>
      <w:proofErr w:type="spellEnd"/>
      <w:r w:rsidR="00A950BA">
        <w:rPr>
          <w:rFonts w:ascii="Arial" w:hAnsi="Arial" w:cs="Arial"/>
        </w:rPr>
        <w:t xml:space="preserve"> 86</w:t>
      </w:r>
      <w:r w:rsidR="0014506C">
        <w:rPr>
          <w:rFonts w:ascii="Arial" w:hAnsi="Arial" w:cs="Arial"/>
        </w:rPr>
        <w:t xml:space="preserve"> et </w:t>
      </w:r>
      <w:r w:rsidR="00C42A07" w:rsidRPr="006078FB">
        <w:rPr>
          <w:rFonts w:ascii="Arial" w:hAnsi="Arial" w:cs="Arial"/>
        </w:rPr>
        <w:t xml:space="preserve">de </w:t>
      </w:r>
      <w:r w:rsidR="00DD7829" w:rsidRPr="006078FB">
        <w:rPr>
          <w:rFonts w:ascii="Arial" w:hAnsi="Arial" w:cs="Arial"/>
        </w:rPr>
        <w:t>l’UIOSS</w:t>
      </w:r>
      <w:r w:rsidR="0014506C">
        <w:rPr>
          <w:rFonts w:ascii="Arial" w:hAnsi="Arial" w:cs="Arial"/>
        </w:rPr>
        <w:t xml:space="preserve"> </w:t>
      </w:r>
      <w:r w:rsidR="00A950BA">
        <w:rPr>
          <w:rFonts w:ascii="Arial" w:hAnsi="Arial" w:cs="Arial"/>
        </w:rPr>
        <w:t>86</w:t>
      </w:r>
      <w:r w:rsidR="0014506C">
        <w:rPr>
          <w:rFonts w:ascii="Arial" w:hAnsi="Arial" w:cs="Arial"/>
        </w:rPr>
        <w:t xml:space="preserve"> </w:t>
      </w:r>
    </w:p>
    <w:p w14:paraId="72B27D16" w14:textId="77777777" w:rsidR="009B1CD0" w:rsidRDefault="009B1CD0" w:rsidP="00934503">
      <w:pPr>
        <w:tabs>
          <w:tab w:val="left" w:pos="851"/>
        </w:tabs>
        <w:jc w:val="both"/>
        <w:rPr>
          <w:rFonts w:ascii="Arial" w:hAnsi="Arial" w:cs="Arial"/>
        </w:rPr>
      </w:pPr>
    </w:p>
    <w:p w14:paraId="44759BA5" w14:textId="77777777" w:rsidR="009B1CD0" w:rsidRDefault="009B1CD0" w:rsidP="00CD46CC">
      <w:pPr>
        <w:tabs>
          <w:tab w:val="left" w:pos="851"/>
        </w:tabs>
        <w:jc w:val="both"/>
        <w:rPr>
          <w:rFonts w:ascii="Arial" w:hAnsi="Arial" w:cs="Arial"/>
        </w:rPr>
      </w:pPr>
    </w:p>
    <w:p w14:paraId="6EE0DD15" w14:textId="77777777" w:rsidR="009B1CD0" w:rsidRDefault="009B1CD0" w:rsidP="009B45B9">
      <w:pPr>
        <w:tabs>
          <w:tab w:val="left" w:pos="851"/>
        </w:tabs>
        <w:jc w:val="both"/>
        <w:rPr>
          <w:rFonts w:ascii="Arial" w:hAnsi="Arial" w:cs="Arial"/>
        </w:rPr>
      </w:pPr>
    </w:p>
    <w:p w14:paraId="438E6E28" w14:textId="77777777" w:rsidR="009B1CD0" w:rsidRDefault="009B1CD0" w:rsidP="009B45B9">
      <w:pPr>
        <w:tabs>
          <w:tab w:val="left" w:pos="851"/>
        </w:tabs>
        <w:jc w:val="both"/>
        <w:rPr>
          <w:rFonts w:ascii="Arial" w:hAnsi="Arial" w:cs="Arial"/>
        </w:rPr>
      </w:pPr>
    </w:p>
    <w:p w14:paraId="4A24D45D" w14:textId="77777777"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1F3D9D7" w14:textId="77777777" w:rsidR="009B1CD0" w:rsidRDefault="009B1CD0" w:rsidP="009B45B9">
      <w:pPr>
        <w:tabs>
          <w:tab w:val="left" w:pos="851"/>
        </w:tabs>
        <w:jc w:val="both"/>
        <w:rPr>
          <w:rFonts w:ascii="Arial" w:hAnsi="Arial" w:cs="Arial"/>
        </w:rPr>
      </w:pPr>
    </w:p>
    <w:p w14:paraId="6FCE44E0" w14:textId="77777777" w:rsidR="0064230E" w:rsidRPr="0064230E" w:rsidRDefault="0064230E" w:rsidP="0064230E">
      <w:pPr>
        <w:tabs>
          <w:tab w:val="left" w:pos="851"/>
        </w:tabs>
        <w:jc w:val="both"/>
        <w:rPr>
          <w:rFonts w:ascii="Arial" w:hAnsi="Arial" w:cs="Arial"/>
        </w:rPr>
      </w:pPr>
      <w:r w:rsidRPr="0064230E">
        <w:rPr>
          <w:rFonts w:ascii="Arial" w:hAnsi="Arial" w:cs="Arial"/>
        </w:rPr>
        <w:t>UIOSS 86</w:t>
      </w:r>
    </w:p>
    <w:p w14:paraId="5735499F" w14:textId="77777777" w:rsidR="0064230E" w:rsidRPr="0064230E" w:rsidRDefault="0064230E" w:rsidP="0064230E">
      <w:pPr>
        <w:tabs>
          <w:tab w:val="left" w:pos="851"/>
        </w:tabs>
        <w:jc w:val="both"/>
        <w:rPr>
          <w:rFonts w:ascii="Arial" w:hAnsi="Arial" w:cs="Arial"/>
        </w:rPr>
      </w:pPr>
      <w:r w:rsidRPr="0064230E">
        <w:rPr>
          <w:rFonts w:ascii="Arial" w:hAnsi="Arial" w:cs="Arial"/>
        </w:rPr>
        <w:t xml:space="preserve">41 rue du </w:t>
      </w:r>
      <w:proofErr w:type="spellStart"/>
      <w:r w:rsidRPr="0064230E">
        <w:rPr>
          <w:rFonts w:ascii="Arial" w:hAnsi="Arial" w:cs="Arial"/>
        </w:rPr>
        <w:t>Touffenet</w:t>
      </w:r>
      <w:proofErr w:type="spellEnd"/>
    </w:p>
    <w:p w14:paraId="402AC88C" w14:textId="77777777" w:rsidR="0064230E" w:rsidRDefault="0064230E" w:rsidP="0064230E">
      <w:pPr>
        <w:tabs>
          <w:tab w:val="left" w:pos="851"/>
        </w:tabs>
        <w:jc w:val="both"/>
        <w:rPr>
          <w:rFonts w:ascii="Arial" w:hAnsi="Arial" w:cs="Arial"/>
        </w:rPr>
      </w:pPr>
      <w:r w:rsidRPr="0064230E">
        <w:rPr>
          <w:rFonts w:ascii="Arial" w:hAnsi="Arial" w:cs="Arial"/>
        </w:rPr>
        <w:t>86 000 Poitiers</w:t>
      </w:r>
    </w:p>
    <w:p w14:paraId="79936889" w14:textId="605B60E6" w:rsidR="0064230E" w:rsidRDefault="0064230E" w:rsidP="0064230E">
      <w:pPr>
        <w:tabs>
          <w:tab w:val="left" w:pos="851"/>
        </w:tabs>
        <w:jc w:val="both"/>
        <w:rPr>
          <w:rFonts w:ascii="Arial" w:hAnsi="Arial" w:cs="Arial"/>
        </w:rPr>
      </w:pPr>
      <w:r>
        <w:rPr>
          <w:rFonts w:ascii="Arial" w:hAnsi="Arial" w:cs="Arial"/>
        </w:rPr>
        <w:t xml:space="preserve">Belkacem AIT TALEB, Responsable </w:t>
      </w:r>
      <w:r w:rsidR="00523511">
        <w:rPr>
          <w:rFonts w:ascii="Arial" w:hAnsi="Arial" w:cs="Arial"/>
        </w:rPr>
        <w:t>UIOSS 86</w:t>
      </w:r>
    </w:p>
    <w:p w14:paraId="419CE295" w14:textId="55C8958B" w:rsidR="00523511" w:rsidRDefault="00523511" w:rsidP="0064230E">
      <w:pPr>
        <w:tabs>
          <w:tab w:val="left" w:pos="851"/>
        </w:tabs>
        <w:jc w:val="both"/>
        <w:rPr>
          <w:rFonts w:ascii="Arial" w:hAnsi="Arial" w:cs="Arial"/>
        </w:rPr>
      </w:pPr>
      <w:r>
        <w:rPr>
          <w:rFonts w:ascii="Arial" w:hAnsi="Arial" w:cs="Arial"/>
        </w:rPr>
        <w:t>06.13.89.25.14</w:t>
      </w:r>
    </w:p>
    <w:p w14:paraId="0FF5F9C3" w14:textId="747AB317" w:rsidR="00C42A07" w:rsidRDefault="0064230E" w:rsidP="0064230E">
      <w:pPr>
        <w:tabs>
          <w:tab w:val="left" w:pos="851"/>
        </w:tabs>
        <w:jc w:val="both"/>
        <w:rPr>
          <w:rFonts w:ascii="Arial" w:hAnsi="Arial" w:cs="Arial"/>
        </w:rPr>
      </w:pPr>
      <w:hyperlink r:id="rId18" w:history="1">
        <w:r>
          <w:rPr>
            <w:rStyle w:val="Lienhypertexte"/>
            <w:rFonts w:ascii="Arial" w:hAnsi="Arial" w:cs="Arial"/>
          </w:rPr>
          <w:t>b.ait-taleb@uioss86.fr</w:t>
        </w:r>
      </w:hyperlink>
    </w:p>
    <w:p w14:paraId="6A7B77CB" w14:textId="77777777" w:rsidR="009B1CD0" w:rsidRDefault="009B1CD0" w:rsidP="009B45B9">
      <w:pPr>
        <w:tabs>
          <w:tab w:val="left" w:pos="851"/>
        </w:tabs>
        <w:jc w:val="both"/>
        <w:rPr>
          <w:rFonts w:ascii="Arial" w:hAnsi="Arial" w:cs="Arial"/>
        </w:rPr>
      </w:pPr>
    </w:p>
    <w:p w14:paraId="1DAF8B4D" w14:textId="77777777" w:rsidR="009B1CD0" w:rsidRDefault="009B1CD0" w:rsidP="009B45B9">
      <w:pPr>
        <w:pStyle w:val="fcase2metab"/>
        <w:ind w:left="0" w:firstLine="0"/>
        <w:rPr>
          <w:rFonts w:ascii="Arial" w:hAnsi="Arial" w:cs="Arial"/>
        </w:rPr>
      </w:pPr>
    </w:p>
    <w:p w14:paraId="727FD9AB" w14:textId="77777777"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DCE6703" w14:textId="77777777" w:rsidR="009B1CD0" w:rsidRDefault="009B1CD0" w:rsidP="009B45B9">
      <w:pPr>
        <w:pStyle w:val="fcase2metab"/>
        <w:rPr>
          <w:rFonts w:ascii="Arial" w:hAnsi="Arial" w:cs="Arial"/>
        </w:rPr>
      </w:pPr>
    </w:p>
    <w:p w14:paraId="6252BB86" w14:textId="052C1EA2" w:rsidR="001C40C0" w:rsidRDefault="00523511" w:rsidP="009B45B9">
      <w:pPr>
        <w:pStyle w:val="fcase2metab"/>
        <w:rPr>
          <w:rFonts w:ascii="Arial" w:hAnsi="Arial" w:cs="Arial"/>
        </w:rPr>
      </w:pPr>
      <w:r>
        <w:rPr>
          <w:rFonts w:ascii="Arial" w:hAnsi="Arial" w:cs="Arial"/>
        </w:rPr>
        <w:t xml:space="preserve">La Directrice comptable et </w:t>
      </w:r>
      <w:r w:rsidR="0014506C">
        <w:rPr>
          <w:rFonts w:ascii="Arial" w:hAnsi="Arial" w:cs="Arial"/>
        </w:rPr>
        <w:t>financière de la Caf 86</w:t>
      </w:r>
    </w:p>
    <w:p w14:paraId="1AF0F0ED" w14:textId="77777777" w:rsidR="009B1CD0" w:rsidRDefault="009B1CD0" w:rsidP="009B45B9">
      <w:pPr>
        <w:pStyle w:val="fcase2metab"/>
        <w:ind w:left="0" w:firstLine="0"/>
        <w:rPr>
          <w:rFonts w:ascii="Arial" w:hAnsi="Arial" w:cs="Arial"/>
        </w:rPr>
      </w:pPr>
    </w:p>
    <w:p w14:paraId="2857877F" w14:textId="77777777" w:rsidR="009B1CD0" w:rsidRDefault="009B1CD0" w:rsidP="009B45B9">
      <w:pPr>
        <w:pStyle w:val="fcase2metab"/>
        <w:ind w:left="0" w:firstLine="0"/>
        <w:rPr>
          <w:rFonts w:ascii="Arial" w:hAnsi="Arial" w:cs="Arial"/>
        </w:rPr>
      </w:pPr>
    </w:p>
    <w:p w14:paraId="40F5CCFB" w14:textId="77777777" w:rsidR="0079785C" w:rsidRDefault="0079785C" w:rsidP="009B45B9">
      <w:pPr>
        <w:pStyle w:val="fcase2metab"/>
        <w:rPr>
          <w:rFonts w:ascii="Arial" w:hAnsi="Arial" w:cs="Arial"/>
        </w:rPr>
      </w:pPr>
    </w:p>
    <w:p w14:paraId="30C59BB7" w14:textId="77777777" w:rsidR="009B1CD0" w:rsidRDefault="009B1CD0" w:rsidP="009B45B9">
      <w:pPr>
        <w:tabs>
          <w:tab w:val="left" w:pos="851"/>
        </w:tabs>
        <w:rPr>
          <w:rFonts w:ascii="Arial" w:hAnsi="Arial" w:cs="Arial"/>
        </w:rPr>
      </w:pPr>
    </w:p>
    <w:p w14:paraId="27F38FDA" w14:textId="75F9DD90"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l</w:t>
      </w:r>
      <w:r w:rsidR="00A950BA">
        <w:rPr>
          <w:rFonts w:ascii="Arial" w:hAnsi="Arial" w:cs="Arial"/>
          <w:b/>
        </w:rPr>
        <w:t xml:space="preserve">’Union Immobilière des Organismes de Sécurité Sociale </w:t>
      </w:r>
      <w:r>
        <w:rPr>
          <w:rFonts w:ascii="Arial" w:hAnsi="Arial" w:cs="Arial"/>
          <w:b/>
        </w:rPr>
        <w:t>:</w:t>
      </w:r>
    </w:p>
    <w:p w14:paraId="45E265E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96C223E" w14:textId="77777777" w:rsidR="009B1CD0" w:rsidRDefault="009B1CD0" w:rsidP="009B45B9">
      <w:pPr>
        <w:tabs>
          <w:tab w:val="left" w:pos="851"/>
        </w:tabs>
        <w:rPr>
          <w:rFonts w:ascii="Arial" w:hAnsi="Arial" w:cs="Arial"/>
        </w:rPr>
      </w:pPr>
    </w:p>
    <w:p w14:paraId="646A5766" w14:textId="77777777" w:rsidR="009B1CD0" w:rsidRDefault="009B1CD0" w:rsidP="009B45B9">
      <w:pPr>
        <w:tabs>
          <w:tab w:val="left" w:pos="851"/>
        </w:tabs>
        <w:rPr>
          <w:rFonts w:ascii="Arial" w:hAnsi="Arial" w:cs="Arial"/>
        </w:rPr>
      </w:pPr>
    </w:p>
    <w:p w14:paraId="5EA7CAB4" w14:textId="77777777" w:rsidR="009B1CD0" w:rsidRDefault="009B1CD0" w:rsidP="009B45B9">
      <w:pPr>
        <w:tabs>
          <w:tab w:val="left" w:pos="851"/>
        </w:tabs>
        <w:rPr>
          <w:rFonts w:ascii="Arial" w:hAnsi="Arial" w:cs="Arial"/>
        </w:rPr>
      </w:pPr>
    </w:p>
    <w:p w14:paraId="661855BF" w14:textId="77777777" w:rsidR="001C40C0" w:rsidRDefault="001C40C0" w:rsidP="009B45B9">
      <w:pPr>
        <w:tabs>
          <w:tab w:val="left" w:pos="851"/>
        </w:tabs>
        <w:rPr>
          <w:rFonts w:ascii="Arial" w:hAnsi="Arial" w:cs="Arial"/>
        </w:rPr>
      </w:pPr>
    </w:p>
    <w:p w14:paraId="4E9E71FA" w14:textId="77777777" w:rsidR="009B1CD0" w:rsidRDefault="009B1CD0" w:rsidP="009B45B9">
      <w:pPr>
        <w:tabs>
          <w:tab w:val="left" w:pos="851"/>
        </w:tabs>
        <w:rPr>
          <w:rFonts w:ascii="Arial" w:hAnsi="Arial" w:cs="Arial"/>
        </w:rPr>
      </w:pPr>
    </w:p>
    <w:p w14:paraId="2F876BBF" w14:textId="77777777" w:rsidR="009B1CD0" w:rsidRDefault="009B1CD0" w:rsidP="009B45B9">
      <w:pPr>
        <w:tabs>
          <w:tab w:val="left" w:pos="851"/>
        </w:tabs>
        <w:rPr>
          <w:rFonts w:ascii="Arial" w:hAnsi="Arial" w:cs="Arial"/>
        </w:rPr>
      </w:pPr>
    </w:p>
    <w:p w14:paraId="793D55C0"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10F9F03" w14:textId="77777777" w:rsidR="009B1CD0" w:rsidRDefault="009B1CD0" w:rsidP="009B45B9">
      <w:pPr>
        <w:tabs>
          <w:tab w:val="left" w:pos="851"/>
        </w:tabs>
      </w:pPr>
    </w:p>
    <w:p w14:paraId="0F53FE19" w14:textId="77777777" w:rsidR="009B1CD0" w:rsidRDefault="009B1CD0" w:rsidP="009B45B9">
      <w:pPr>
        <w:tabs>
          <w:tab w:val="left" w:pos="851"/>
        </w:tabs>
      </w:pPr>
    </w:p>
    <w:p w14:paraId="2447CDEA" w14:textId="77777777" w:rsidR="009B1CD0" w:rsidRDefault="009B1CD0" w:rsidP="009B45B9">
      <w:pPr>
        <w:tabs>
          <w:tab w:val="left" w:pos="851"/>
        </w:tabs>
      </w:pPr>
    </w:p>
    <w:p w14:paraId="71B352C3" w14:textId="77777777" w:rsidR="009B1CD0" w:rsidRDefault="009B1CD0" w:rsidP="009B45B9">
      <w:pPr>
        <w:tabs>
          <w:tab w:val="left" w:pos="851"/>
        </w:tabs>
      </w:pPr>
    </w:p>
    <w:p w14:paraId="077AEAF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195D85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C990859" w14:textId="77777777" w:rsidR="009B1CD0" w:rsidRDefault="009B1CD0" w:rsidP="009B45B9">
      <w:pPr>
        <w:tabs>
          <w:tab w:val="left" w:pos="851"/>
        </w:tabs>
        <w:jc w:val="both"/>
      </w:pPr>
    </w:p>
    <w:p w14:paraId="55E22582" w14:textId="77777777" w:rsidR="009B1CD0" w:rsidRDefault="009B1CD0" w:rsidP="009B45B9">
      <w:pPr>
        <w:tabs>
          <w:tab w:val="left" w:pos="851"/>
        </w:tabs>
        <w:jc w:val="both"/>
      </w:pPr>
    </w:p>
    <w:p w14:paraId="5FC5CAA2" w14:textId="77777777" w:rsidR="009B1CD0" w:rsidRDefault="009B1CD0" w:rsidP="009B45B9">
      <w:pPr>
        <w:tabs>
          <w:tab w:val="left" w:pos="851"/>
        </w:tabs>
        <w:jc w:val="both"/>
      </w:pPr>
    </w:p>
    <w:p w14:paraId="41FBA3F5" w14:textId="77777777" w:rsidR="002C2CA3" w:rsidRDefault="002C2CA3" w:rsidP="009B45B9">
      <w:pPr>
        <w:tabs>
          <w:tab w:val="left" w:pos="851"/>
        </w:tabs>
        <w:jc w:val="both"/>
      </w:pPr>
    </w:p>
    <w:p w14:paraId="6DCDD88D" w14:textId="77777777" w:rsidR="002C2CA3" w:rsidRDefault="002C2CA3" w:rsidP="009B45B9">
      <w:pPr>
        <w:tabs>
          <w:tab w:val="left" w:pos="851"/>
        </w:tabs>
        <w:jc w:val="both"/>
      </w:pPr>
    </w:p>
    <w:p w14:paraId="64D13063" w14:textId="77777777" w:rsidR="003A7270" w:rsidRDefault="003A7270" w:rsidP="009B45B9">
      <w:pPr>
        <w:tabs>
          <w:tab w:val="left" w:pos="851"/>
        </w:tabs>
        <w:rPr>
          <w:rFonts w:ascii="Arial" w:hAnsi="Arial" w:cs="Arial"/>
        </w:rPr>
      </w:pPr>
    </w:p>
    <w:p w14:paraId="483A2619" w14:textId="77777777" w:rsidR="003A7270" w:rsidRDefault="003A7270" w:rsidP="009B45B9">
      <w:pPr>
        <w:tabs>
          <w:tab w:val="left" w:pos="851"/>
        </w:tabs>
        <w:rPr>
          <w:rFonts w:ascii="Arial" w:hAnsi="Arial" w:cs="Arial"/>
        </w:rPr>
      </w:pPr>
    </w:p>
    <w:p w14:paraId="79D468A4" w14:textId="77777777" w:rsidR="001C40C0" w:rsidRDefault="001C40C0" w:rsidP="009B45B9">
      <w:pPr>
        <w:tabs>
          <w:tab w:val="left" w:pos="851"/>
        </w:tabs>
        <w:rPr>
          <w:rFonts w:ascii="Arial" w:hAnsi="Arial" w:cs="Arial"/>
        </w:rPr>
      </w:pPr>
    </w:p>
    <w:p w14:paraId="64BF5A6E"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91583" w14:textId="77777777" w:rsidR="004753D6" w:rsidRDefault="004753D6">
      <w:r>
        <w:separator/>
      </w:r>
    </w:p>
  </w:endnote>
  <w:endnote w:type="continuationSeparator" w:id="0">
    <w:p w14:paraId="4F97A45A" w14:textId="77777777" w:rsidR="004753D6" w:rsidRDefault="0047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4A241AE" w14:textId="77777777" w:rsidTr="005E3A3E">
      <w:trPr>
        <w:tblHeader/>
      </w:trPr>
      <w:tc>
        <w:tcPr>
          <w:tcW w:w="2906" w:type="dxa"/>
          <w:shd w:val="clear" w:color="auto" w:fill="0C419A"/>
        </w:tcPr>
        <w:p w14:paraId="4DB3E12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14:paraId="08D1997F" w14:textId="4BF32759" w:rsidR="005824AE" w:rsidRDefault="00B914D5" w:rsidP="00B91C8A">
          <w:pPr>
            <w:jc w:val="center"/>
            <w:rPr>
              <w:rFonts w:ascii="Arial" w:hAnsi="Arial" w:cs="Arial"/>
              <w:b/>
            </w:rPr>
          </w:pPr>
          <w:r>
            <w:rPr>
              <w:rFonts w:ascii="Arial" w:hAnsi="Arial" w:cs="Arial"/>
              <w:b/>
              <w:i/>
            </w:rPr>
            <w:t>UI</w:t>
          </w:r>
          <w:r w:rsidR="00126FC8">
            <w:rPr>
              <w:rFonts w:ascii="Arial" w:hAnsi="Arial" w:cs="Arial"/>
              <w:b/>
              <w:i/>
            </w:rPr>
            <w:t xml:space="preserve">86 </w:t>
          </w:r>
          <w:r>
            <w:rPr>
              <w:rFonts w:ascii="Arial" w:hAnsi="Arial" w:cs="Arial"/>
              <w:b/>
              <w:i/>
            </w:rPr>
            <w:t>2024</w:t>
          </w:r>
          <w:r w:rsidR="00126FC8">
            <w:rPr>
              <w:rFonts w:ascii="Arial" w:hAnsi="Arial" w:cs="Arial"/>
              <w:b/>
              <w:i/>
            </w:rPr>
            <w:t>-</w:t>
          </w:r>
          <w:r w:rsidR="008B0044">
            <w:rPr>
              <w:rFonts w:ascii="Arial" w:hAnsi="Arial" w:cs="Arial"/>
              <w:b/>
              <w:i/>
            </w:rPr>
            <w:t>4</w:t>
          </w:r>
        </w:p>
      </w:tc>
      <w:tc>
        <w:tcPr>
          <w:tcW w:w="896" w:type="dxa"/>
          <w:shd w:val="clear" w:color="auto" w:fill="0C419A"/>
        </w:tcPr>
        <w:p w14:paraId="6BFA481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14:paraId="7BABB77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16E5">
            <w:rPr>
              <w:rStyle w:val="Numrodepage"/>
              <w:rFonts w:cs="Arial"/>
              <w:b/>
              <w:noProof/>
            </w:rPr>
            <w:t>3</w:t>
          </w:r>
          <w:r>
            <w:rPr>
              <w:rStyle w:val="Numrodepage"/>
              <w:rFonts w:cs="Arial"/>
              <w:b/>
            </w:rPr>
            <w:fldChar w:fldCharType="end"/>
          </w:r>
        </w:p>
      </w:tc>
      <w:tc>
        <w:tcPr>
          <w:tcW w:w="165" w:type="dxa"/>
          <w:shd w:val="clear" w:color="auto" w:fill="0C419A"/>
        </w:tcPr>
        <w:p w14:paraId="05A9999D" w14:textId="77777777" w:rsidR="005824AE" w:rsidRDefault="005824AE">
          <w:pPr>
            <w:jc w:val="center"/>
          </w:pPr>
          <w:r>
            <w:rPr>
              <w:rFonts w:ascii="Arial" w:hAnsi="Arial" w:cs="Arial"/>
              <w:b/>
            </w:rPr>
            <w:t>/</w:t>
          </w:r>
        </w:p>
      </w:tc>
      <w:tc>
        <w:tcPr>
          <w:tcW w:w="544" w:type="dxa"/>
          <w:shd w:val="clear" w:color="auto" w:fill="0C419A"/>
        </w:tcPr>
        <w:p w14:paraId="5676BFA0"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16E5">
            <w:rPr>
              <w:rStyle w:val="Numrodepage"/>
              <w:rFonts w:cs="Arial"/>
              <w:b/>
              <w:noProof/>
            </w:rPr>
            <w:t>6</w:t>
          </w:r>
          <w:r>
            <w:rPr>
              <w:rStyle w:val="Numrodepage"/>
              <w:rFonts w:cs="Arial"/>
              <w:b/>
            </w:rPr>
            <w:fldChar w:fldCharType="end"/>
          </w:r>
        </w:p>
      </w:tc>
    </w:tr>
  </w:tbl>
  <w:p w14:paraId="7FBE80E8"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113E1" w14:textId="77777777" w:rsidR="004753D6" w:rsidRDefault="004753D6">
      <w:r>
        <w:separator/>
      </w:r>
    </w:p>
  </w:footnote>
  <w:footnote w:type="continuationSeparator" w:id="0">
    <w:p w14:paraId="77F0C520" w14:textId="77777777" w:rsidR="004753D6" w:rsidRDefault="00475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42336867">
    <w:abstractNumId w:val="0"/>
  </w:num>
  <w:num w:numId="2" w16cid:durableId="1252927796">
    <w:abstractNumId w:val="1"/>
  </w:num>
  <w:num w:numId="3" w16cid:durableId="417024027">
    <w:abstractNumId w:val="2"/>
  </w:num>
  <w:num w:numId="4" w16cid:durableId="67388448">
    <w:abstractNumId w:val="4"/>
  </w:num>
  <w:num w:numId="5" w16cid:durableId="520826536">
    <w:abstractNumId w:val="3"/>
  </w:num>
  <w:num w:numId="6" w16cid:durableId="201603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B16E5"/>
    <w:rsid w:val="000E0020"/>
    <w:rsid w:val="000E4D92"/>
    <w:rsid w:val="00126FC8"/>
    <w:rsid w:val="0014506C"/>
    <w:rsid w:val="00156924"/>
    <w:rsid w:val="00166B56"/>
    <w:rsid w:val="00174505"/>
    <w:rsid w:val="001A5EF8"/>
    <w:rsid w:val="001C40C0"/>
    <w:rsid w:val="001C733C"/>
    <w:rsid w:val="002116FE"/>
    <w:rsid w:val="0021527A"/>
    <w:rsid w:val="0021797C"/>
    <w:rsid w:val="00217F55"/>
    <w:rsid w:val="00225A1A"/>
    <w:rsid w:val="00274719"/>
    <w:rsid w:val="002904AF"/>
    <w:rsid w:val="002C2CA3"/>
    <w:rsid w:val="002C4B3E"/>
    <w:rsid w:val="002C79D6"/>
    <w:rsid w:val="002E56C1"/>
    <w:rsid w:val="0031313D"/>
    <w:rsid w:val="00332B12"/>
    <w:rsid w:val="00354C04"/>
    <w:rsid w:val="00385E76"/>
    <w:rsid w:val="003A7270"/>
    <w:rsid w:val="003E177C"/>
    <w:rsid w:val="0043706E"/>
    <w:rsid w:val="0044597F"/>
    <w:rsid w:val="004753D6"/>
    <w:rsid w:val="004A7169"/>
    <w:rsid w:val="004C5755"/>
    <w:rsid w:val="004D5516"/>
    <w:rsid w:val="004E75A6"/>
    <w:rsid w:val="00514DAF"/>
    <w:rsid w:val="00523511"/>
    <w:rsid w:val="00532EC7"/>
    <w:rsid w:val="00541CA3"/>
    <w:rsid w:val="005546A9"/>
    <w:rsid w:val="005824AE"/>
    <w:rsid w:val="005846FB"/>
    <w:rsid w:val="005A05C1"/>
    <w:rsid w:val="005A4A3B"/>
    <w:rsid w:val="005A4CB5"/>
    <w:rsid w:val="005B2316"/>
    <w:rsid w:val="005E3A3E"/>
    <w:rsid w:val="005F0259"/>
    <w:rsid w:val="005F0DCE"/>
    <w:rsid w:val="005F1161"/>
    <w:rsid w:val="006078FB"/>
    <w:rsid w:val="0061068C"/>
    <w:rsid w:val="0064230E"/>
    <w:rsid w:val="0064560F"/>
    <w:rsid w:val="00657E9D"/>
    <w:rsid w:val="00660727"/>
    <w:rsid w:val="00662A86"/>
    <w:rsid w:val="006A37B0"/>
    <w:rsid w:val="006B5057"/>
    <w:rsid w:val="006C4338"/>
    <w:rsid w:val="006D78DC"/>
    <w:rsid w:val="006E12C6"/>
    <w:rsid w:val="006F3DF9"/>
    <w:rsid w:val="00701261"/>
    <w:rsid w:val="007024D0"/>
    <w:rsid w:val="007060E5"/>
    <w:rsid w:val="00707E04"/>
    <w:rsid w:val="00710FD6"/>
    <w:rsid w:val="00730A78"/>
    <w:rsid w:val="00757151"/>
    <w:rsid w:val="007909E0"/>
    <w:rsid w:val="0079785C"/>
    <w:rsid w:val="007B4E18"/>
    <w:rsid w:val="007C58A8"/>
    <w:rsid w:val="007D4001"/>
    <w:rsid w:val="007D7A65"/>
    <w:rsid w:val="007F68A6"/>
    <w:rsid w:val="0083205E"/>
    <w:rsid w:val="00840934"/>
    <w:rsid w:val="00844DAA"/>
    <w:rsid w:val="008450C7"/>
    <w:rsid w:val="00876A73"/>
    <w:rsid w:val="008B0044"/>
    <w:rsid w:val="008B2A38"/>
    <w:rsid w:val="00930A5C"/>
    <w:rsid w:val="00934503"/>
    <w:rsid w:val="00972598"/>
    <w:rsid w:val="00983FF3"/>
    <w:rsid w:val="009B1CD0"/>
    <w:rsid w:val="009B45B9"/>
    <w:rsid w:val="009C4738"/>
    <w:rsid w:val="009C477E"/>
    <w:rsid w:val="009D2FAA"/>
    <w:rsid w:val="009D661E"/>
    <w:rsid w:val="00A14080"/>
    <w:rsid w:val="00A34D04"/>
    <w:rsid w:val="00A950BA"/>
    <w:rsid w:val="00AC7F74"/>
    <w:rsid w:val="00AD60D7"/>
    <w:rsid w:val="00AE7831"/>
    <w:rsid w:val="00B02608"/>
    <w:rsid w:val="00B0289C"/>
    <w:rsid w:val="00B054DA"/>
    <w:rsid w:val="00B52AB1"/>
    <w:rsid w:val="00B87564"/>
    <w:rsid w:val="00B914D5"/>
    <w:rsid w:val="00B91C8A"/>
    <w:rsid w:val="00BA44E5"/>
    <w:rsid w:val="00BC2898"/>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98B330"/>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achatcpam31.cpam-haute-garonne@assurance-maladi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7E9FD8FE848B4DAC5924A9BD33C91A" ma:contentTypeVersion="15" ma:contentTypeDescription="Crée un document." ma:contentTypeScope="" ma:versionID="9433abd23d4aa9eb4f093c3f48fa17bf">
  <xsd:schema xmlns:xsd="http://www.w3.org/2001/XMLSchema" xmlns:xs="http://www.w3.org/2001/XMLSchema" xmlns:p="http://schemas.microsoft.com/office/2006/metadata/properties" xmlns:ns2="edd2ec5d-ba3c-495f-b70e-fc9cf7de15cd" xmlns:ns3="669f5610-2c05-4b51-8668-8706ece472a6" targetNamespace="http://schemas.microsoft.com/office/2006/metadata/properties" ma:root="true" ma:fieldsID="7df5698bd83ef7f4d709ce773c0dd353" ns2:_="" ns3:_="">
    <xsd:import namespace="edd2ec5d-ba3c-495f-b70e-fc9cf7de15cd"/>
    <xsd:import namespace="669f5610-2c05-4b51-8668-8706ece472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d2ec5d-ba3c-495f-b70e-fc9cf7de15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413e49b-10a3-4fd2-8d72-fd2267dd8f4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9f5610-2c05-4b51-8668-8706ece472a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f446ef4-0a9a-466e-a619-57937994562c}" ma:internalName="TaxCatchAll" ma:showField="CatchAllData" ma:web="669f5610-2c05-4b51-8668-8706ece472a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BA8FF1-B61E-4A99-A8C6-09BE011E5633}">
  <ds:schemaRefs>
    <ds:schemaRef ds:uri="http://schemas.microsoft.com/sharepoint/v3/contenttype/forms"/>
  </ds:schemaRefs>
</ds:datastoreItem>
</file>

<file path=customXml/itemProps2.xml><?xml version="1.0" encoding="utf-8"?>
<ds:datastoreItem xmlns:ds="http://schemas.openxmlformats.org/officeDocument/2006/customXml" ds:itemID="{EBAB6D39-1697-47E8-87FB-796381DDBCD7}">
  <ds:schemaRefs>
    <ds:schemaRef ds:uri="http://schemas.openxmlformats.org/officeDocument/2006/bibliography"/>
  </ds:schemaRefs>
</ds:datastoreItem>
</file>

<file path=customXml/itemProps3.xml><?xml version="1.0" encoding="utf-8"?>
<ds:datastoreItem xmlns:ds="http://schemas.openxmlformats.org/officeDocument/2006/customXml" ds:itemID="{A046E6D0-9C74-4014-BBD7-44CDE6105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d2ec5d-ba3c-495f-b70e-fc9cf7de15cd"/>
    <ds:schemaRef ds:uri="669f5610-2c05-4b51-8668-8706ece472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6</Pages>
  <Words>1374</Words>
  <Characters>7562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8919</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Belkacem AIT-TALEB</cp:lastModifiedBy>
  <cp:revision>15</cp:revision>
  <cp:lastPrinted>2016-11-04T12:53:00Z</cp:lastPrinted>
  <dcterms:created xsi:type="dcterms:W3CDTF">2024-08-19T13:32:00Z</dcterms:created>
  <dcterms:modified xsi:type="dcterms:W3CDTF">2024-11-26T13:27:00Z</dcterms:modified>
</cp:coreProperties>
</file>