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F1A3FE" w14:textId="77777777" w:rsidR="009B1CD0" w:rsidRDefault="009B1CD0">
      <w:pPr>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7E9362C" w14:textId="77777777">
        <w:trPr>
          <w:trHeight w:val="1132"/>
        </w:trPr>
        <w:tc>
          <w:tcPr>
            <w:tcW w:w="10434" w:type="dxa"/>
            <w:shd w:val="clear" w:color="auto" w:fill="auto"/>
          </w:tcPr>
          <w:p w14:paraId="672CF19B" w14:textId="77777777" w:rsidR="009B1CD0" w:rsidRPr="007E05A5" w:rsidRDefault="00D02363">
            <w:pPr>
              <w:pStyle w:val="Pieddepage"/>
              <w:tabs>
                <w:tab w:val="clear" w:pos="4536"/>
                <w:tab w:val="clear" w:pos="9072"/>
              </w:tabs>
              <w:jc w:val="center"/>
              <w:rPr>
                <w:rFonts w:ascii="Arial" w:hAnsi="Arial" w:cs="Arial"/>
                <w:lang w:val="fr-FR"/>
              </w:rPr>
            </w:pPr>
            <w:r w:rsidRPr="007E05A5">
              <w:rPr>
                <w:rFonts w:ascii="Arial" w:hAnsi="Arial" w:cs="Arial"/>
                <w:noProof/>
                <w:lang w:val="fr-FR" w:eastAsia="fr-FR"/>
              </w:rPr>
              <w:drawing>
                <wp:inline distT="0" distB="0" distL="0" distR="0" wp14:anchorId="4A05A4AC" wp14:editId="558B2D4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23DB933" w14:textId="77777777" w:rsidR="009B1CD0" w:rsidRPr="007E05A5" w:rsidRDefault="009B1CD0">
            <w:pPr>
              <w:pStyle w:val="Pieddepage"/>
              <w:tabs>
                <w:tab w:val="clear" w:pos="4536"/>
                <w:tab w:val="clear" w:pos="9072"/>
              </w:tabs>
              <w:jc w:val="center"/>
              <w:rPr>
                <w:rFonts w:ascii="Arial" w:hAnsi="Arial" w:cs="Arial"/>
                <w:lang w:val="fr-FR"/>
              </w:rPr>
            </w:pPr>
          </w:p>
          <w:p w14:paraId="54F6B6F6" w14:textId="77777777" w:rsidR="000C1D9C" w:rsidRPr="007E05A5" w:rsidRDefault="000C1D9C" w:rsidP="000C1D9C">
            <w:pPr>
              <w:pStyle w:val="Pieddepage"/>
              <w:tabs>
                <w:tab w:val="clear" w:pos="4536"/>
                <w:tab w:val="clear" w:pos="9072"/>
                <w:tab w:val="left" w:pos="851"/>
              </w:tabs>
              <w:jc w:val="center"/>
              <w:rPr>
                <w:rFonts w:ascii="Arial" w:hAnsi="Arial" w:cs="Arial"/>
                <w:b/>
                <w:sz w:val="18"/>
                <w:szCs w:val="18"/>
                <w:lang w:val="fr-FR"/>
              </w:rPr>
            </w:pPr>
          </w:p>
          <w:p w14:paraId="17D5E89E" w14:textId="77777777" w:rsidR="000C1D9C" w:rsidRPr="007E05A5" w:rsidRDefault="000C1D9C" w:rsidP="000C1D9C">
            <w:pPr>
              <w:pStyle w:val="Pieddepage"/>
              <w:tabs>
                <w:tab w:val="clear" w:pos="4536"/>
                <w:tab w:val="clear" w:pos="9072"/>
              </w:tabs>
              <w:jc w:val="center"/>
              <w:rPr>
                <w:rFonts w:ascii="Arial" w:hAnsi="Arial" w:cs="Arial"/>
                <w:b/>
                <w:sz w:val="16"/>
                <w:szCs w:val="16"/>
                <w:lang w:val="fr-FR"/>
              </w:rPr>
            </w:pPr>
            <w:r w:rsidRPr="007E05A5">
              <w:rPr>
                <w:rFonts w:ascii="Arial" w:hAnsi="Arial" w:cs="Arial"/>
                <w:b/>
                <w:sz w:val="16"/>
                <w:szCs w:val="16"/>
                <w:lang w:val="fr-FR"/>
              </w:rPr>
              <w:t>Ministère de L’Education Nationale, de la Jeunesse et des Sports</w:t>
            </w:r>
          </w:p>
          <w:p w14:paraId="0449A26F" w14:textId="77777777" w:rsidR="009B1CD0" w:rsidRPr="007E05A5" w:rsidRDefault="009B1CD0" w:rsidP="00A03671">
            <w:pPr>
              <w:pStyle w:val="Textbody"/>
              <w:jc w:val="center"/>
              <w:rPr>
                <w:rFonts w:cs="Univers"/>
                <w:lang w:val="fr-FR"/>
              </w:rPr>
            </w:pPr>
          </w:p>
        </w:tc>
      </w:tr>
    </w:tbl>
    <w:p w14:paraId="68CFF226" w14:textId="77777777" w:rsidR="009B1CD0" w:rsidRDefault="009B1CD0">
      <w:pPr>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3A1F8D6" w14:textId="77777777">
        <w:tc>
          <w:tcPr>
            <w:tcW w:w="9002" w:type="dxa"/>
            <w:shd w:val="clear" w:color="auto" w:fill="66CCFF"/>
          </w:tcPr>
          <w:p w14:paraId="0C89968A" w14:textId="77777777" w:rsidR="009B1CD0" w:rsidRDefault="009B1CD0">
            <w:pPr>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1560F3D8" w14:textId="77777777" w:rsidR="009B1CD0" w:rsidRDefault="009B1CD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377526D" w14:textId="77777777" w:rsidR="009B1CD0" w:rsidRDefault="00DD2959">
            <w:pPr>
              <w:pStyle w:val="Titre8"/>
              <w:tabs>
                <w:tab w:val="right" w:pos="9639"/>
              </w:tabs>
              <w:spacing w:before="120" w:after="120"/>
            </w:pPr>
            <w:r>
              <w:rPr>
                <w:caps/>
                <w:sz w:val="28"/>
                <w:szCs w:val="28"/>
              </w:rPr>
              <w:t>ATTRI1</w:t>
            </w:r>
          </w:p>
        </w:tc>
      </w:tr>
    </w:tbl>
    <w:p w14:paraId="07D41066" w14:textId="77777777" w:rsidR="009B1CD0" w:rsidRDefault="009B1CD0"/>
    <w:p w14:paraId="6D85C6AF" w14:textId="77777777" w:rsidR="009B1CD0" w:rsidRDefault="009B1CD0">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3E6482F" w14:textId="77777777">
        <w:tc>
          <w:tcPr>
            <w:tcW w:w="10277" w:type="dxa"/>
            <w:shd w:val="clear" w:color="auto" w:fill="66CCFF"/>
          </w:tcPr>
          <w:p w14:paraId="4024192A" w14:textId="77777777" w:rsidR="009B1CD0" w:rsidRDefault="009B1CD0">
            <w:pPr>
              <w:tabs>
                <w:tab w:val="left" w:pos="-142"/>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46C0A70" w14:textId="77777777" w:rsidR="009B1CD0" w:rsidRDefault="009B1CD0">
      <w:pPr>
        <w:tabs>
          <w:tab w:val="left" w:pos="426"/>
          <w:tab w:val="left" w:pos="851"/>
        </w:tabs>
        <w:jc w:val="both"/>
      </w:pPr>
    </w:p>
    <w:p w14:paraId="6FD962F2" w14:textId="77777777" w:rsidR="009B1CD0" w:rsidRDefault="009B1CD0">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de la consultation</w:t>
      </w:r>
      <w:r>
        <w:rPr>
          <w:rFonts w:ascii="Arial" w:hAnsi="Arial" w:cs="Arial"/>
        </w:rPr>
        <w:t> :</w:t>
      </w:r>
    </w:p>
    <w:p w14:paraId="01B5CC4A" w14:textId="77777777" w:rsidR="000C1D9C" w:rsidRDefault="000C1D9C">
      <w:pPr>
        <w:pStyle w:val="fcase1ertab"/>
        <w:tabs>
          <w:tab w:val="clear" w:pos="426"/>
          <w:tab w:val="left" w:pos="0"/>
        </w:tabs>
        <w:ind w:left="0" w:firstLine="0"/>
        <w:rPr>
          <w:rFonts w:ascii="Arial" w:hAnsi="Arial" w:cs="Arial"/>
          <w:b/>
          <w:i/>
          <w:sz w:val="24"/>
          <w:szCs w:val="24"/>
        </w:rPr>
      </w:pPr>
    </w:p>
    <w:p w14:paraId="366AD56D" w14:textId="77777777" w:rsidR="002D10FD" w:rsidRPr="002D10FD" w:rsidRDefault="002D10FD" w:rsidP="002D10FD">
      <w:pPr>
        <w:suppressAutoHyphens w:val="0"/>
        <w:spacing w:before="57"/>
        <w:rPr>
          <w:rFonts w:ascii="Arial" w:hAnsi="Arial" w:cs="Arial"/>
          <w:b/>
          <w:lang w:val="de-DE" w:eastAsia="fr-FR"/>
        </w:rPr>
      </w:pPr>
      <w:r w:rsidRPr="002D10FD">
        <w:rPr>
          <w:rFonts w:ascii="Arial" w:hAnsi="Arial" w:cs="Arial"/>
          <w:b/>
          <w:lang w:val="de-DE" w:eastAsia="fr-FR"/>
        </w:rPr>
        <w:t>FOURNITURE ET LIVRAISON DE REPAS CHAUDS EN LIAISON FROIDE</w:t>
      </w:r>
      <w:r w:rsidR="000E064C">
        <w:rPr>
          <w:rFonts w:ascii="Arial" w:hAnsi="Arial" w:cs="Arial"/>
          <w:b/>
          <w:lang w:val="de-DE" w:eastAsia="fr-FR"/>
        </w:rPr>
        <w:t xml:space="preserve"> POUR LES ELEVES DU COLLEGE DE </w:t>
      </w:r>
      <w:r w:rsidR="003D6F70">
        <w:rPr>
          <w:rFonts w:ascii="Arial" w:hAnsi="Arial" w:cs="Arial"/>
          <w:b/>
          <w:lang w:val="de-DE" w:eastAsia="fr-FR"/>
        </w:rPr>
        <w:t>L’ÎLE AUX PARFUMS</w:t>
      </w:r>
    </w:p>
    <w:p w14:paraId="3B8A8653" w14:textId="77777777" w:rsidR="002D10FD" w:rsidRDefault="002D10FD">
      <w:pPr>
        <w:tabs>
          <w:tab w:val="left" w:pos="426"/>
          <w:tab w:val="left" w:pos="851"/>
        </w:tabs>
        <w:jc w:val="both"/>
        <w:rPr>
          <w:rFonts w:ascii="Wingdings" w:eastAsia="Wingdings" w:hAnsi="Wingdings" w:cs="Wingdings"/>
          <w:b/>
          <w:color w:val="66CCFF"/>
          <w:spacing w:val="-10"/>
        </w:rPr>
      </w:pPr>
    </w:p>
    <w:p w14:paraId="4C4FF2D2" w14:textId="77777777" w:rsidR="002D10FD" w:rsidRDefault="002D10FD">
      <w:pPr>
        <w:tabs>
          <w:tab w:val="left" w:pos="426"/>
          <w:tab w:val="left" w:pos="851"/>
        </w:tabs>
        <w:jc w:val="both"/>
        <w:rPr>
          <w:rFonts w:ascii="Wingdings" w:eastAsia="Wingdings" w:hAnsi="Wingdings" w:cs="Wingdings"/>
          <w:b/>
          <w:color w:val="66CCFF"/>
          <w:spacing w:val="-10"/>
        </w:rPr>
      </w:pPr>
    </w:p>
    <w:p w14:paraId="322345DF" w14:textId="3E6541C6" w:rsidR="002D10FD" w:rsidRPr="002D10FD" w:rsidRDefault="009B1CD0" w:rsidP="002D10FD">
      <w:pPr>
        <w:pStyle w:val="NormalWeb"/>
        <w:rPr>
          <w:rFonts w:ascii="Arial" w:eastAsia="Times New Roman" w:hAnsi="Arial" w:cs="Arial"/>
          <w:color w:val="auto"/>
          <w:sz w:val="20"/>
          <w:szCs w:val="20"/>
          <w:lang w:val="de-DE" w:eastAsia="fr-FR"/>
        </w:rPr>
      </w:pPr>
      <w:r>
        <w:rPr>
          <w:rFonts w:ascii="Wingdings" w:eastAsia="Wingdings" w:hAnsi="Wingdings" w:cs="Wingdings"/>
          <w:b/>
          <w:color w:val="66CCFF"/>
          <w:spacing w:val="-10"/>
        </w:rPr>
        <w:t></w:t>
      </w:r>
      <w:r>
        <w:rPr>
          <w:rFonts w:ascii="Arial" w:eastAsia="Arial" w:hAnsi="Arial" w:cs="Arial"/>
          <w:spacing w:val="-10"/>
        </w:rPr>
        <w:t xml:space="preserve">  </w:t>
      </w:r>
      <w:r w:rsidRPr="002D10FD">
        <w:rPr>
          <w:rFonts w:ascii="Arial" w:hAnsi="Arial" w:cs="Arial"/>
          <w:sz w:val="20"/>
          <w:szCs w:val="20"/>
        </w:rPr>
        <w:t xml:space="preserve">Code CPV principal : </w:t>
      </w:r>
      <w:r w:rsidR="00AB5495" w:rsidRPr="002D10FD">
        <w:rPr>
          <w:rFonts w:ascii="Arial" w:hAnsi="Arial" w:cs="Arial"/>
          <w:sz w:val="20"/>
          <w:szCs w:val="20"/>
        </w:rPr>
        <w:t>5552120</w:t>
      </w:r>
      <w:r w:rsidR="000C1D9C" w:rsidRPr="002D10FD">
        <w:rPr>
          <w:rFonts w:ascii="Arial" w:hAnsi="Arial" w:cs="Arial"/>
          <w:sz w:val="20"/>
          <w:szCs w:val="20"/>
        </w:rPr>
        <w:t>0</w:t>
      </w:r>
      <w:r w:rsidR="002D10FD" w:rsidRPr="002D10FD">
        <w:rPr>
          <w:rFonts w:ascii="Arial" w:hAnsi="Arial" w:cs="Arial"/>
          <w:sz w:val="20"/>
          <w:szCs w:val="20"/>
        </w:rPr>
        <w:t xml:space="preserve"> </w:t>
      </w:r>
      <w:r w:rsidR="002D10FD" w:rsidRPr="002D10FD">
        <w:rPr>
          <w:rFonts w:ascii="Arial" w:eastAsia="Times New Roman" w:hAnsi="Arial" w:cs="Arial"/>
          <w:color w:val="auto"/>
          <w:sz w:val="20"/>
          <w:szCs w:val="20"/>
          <w:lang w:val="de-DE" w:eastAsia="fr-FR"/>
        </w:rPr>
        <w:t xml:space="preserve">Services de </w:t>
      </w:r>
      <w:proofErr w:type="spellStart"/>
      <w:r w:rsidR="00717D92" w:rsidRPr="002D10FD">
        <w:rPr>
          <w:rFonts w:ascii="Arial" w:eastAsia="Times New Roman" w:hAnsi="Arial" w:cs="Arial"/>
          <w:color w:val="auto"/>
          <w:sz w:val="20"/>
          <w:szCs w:val="20"/>
          <w:lang w:val="de-DE" w:eastAsia="fr-FR"/>
        </w:rPr>
        <w:t>Li</w:t>
      </w:r>
      <w:r w:rsidR="00717D92">
        <w:rPr>
          <w:rFonts w:ascii="Arial" w:eastAsia="Times New Roman" w:hAnsi="Arial" w:cs="Arial"/>
          <w:color w:val="auto"/>
          <w:sz w:val="20"/>
          <w:szCs w:val="20"/>
          <w:lang w:val="de-DE" w:eastAsia="fr-FR"/>
        </w:rPr>
        <w:t>vr</w:t>
      </w:r>
      <w:r w:rsidR="00717D92" w:rsidRPr="002D10FD">
        <w:rPr>
          <w:rFonts w:ascii="Arial" w:eastAsia="Times New Roman" w:hAnsi="Arial" w:cs="Arial"/>
          <w:color w:val="auto"/>
          <w:sz w:val="20"/>
          <w:szCs w:val="20"/>
          <w:lang w:val="de-DE" w:eastAsia="fr-FR"/>
        </w:rPr>
        <w:t>aisons</w:t>
      </w:r>
      <w:proofErr w:type="spellEnd"/>
      <w:r w:rsidR="002D10FD" w:rsidRPr="002D10FD">
        <w:rPr>
          <w:rFonts w:ascii="Arial" w:eastAsia="Times New Roman" w:hAnsi="Arial" w:cs="Arial"/>
          <w:color w:val="auto"/>
          <w:sz w:val="20"/>
          <w:szCs w:val="20"/>
          <w:lang w:val="de-DE" w:eastAsia="fr-FR"/>
        </w:rPr>
        <w:t xml:space="preserve"> de </w:t>
      </w:r>
      <w:proofErr w:type="spellStart"/>
      <w:r w:rsidR="002D10FD" w:rsidRPr="002D10FD">
        <w:rPr>
          <w:rFonts w:ascii="Arial" w:eastAsia="Times New Roman" w:hAnsi="Arial" w:cs="Arial"/>
          <w:color w:val="auto"/>
          <w:sz w:val="20"/>
          <w:szCs w:val="20"/>
          <w:lang w:val="de-DE" w:eastAsia="fr-FR"/>
        </w:rPr>
        <w:t>repas</w:t>
      </w:r>
      <w:proofErr w:type="spellEnd"/>
    </w:p>
    <w:p w14:paraId="0E3C3EDA" w14:textId="77777777" w:rsidR="009B1CD0" w:rsidRDefault="009B1CD0">
      <w:pPr>
        <w:tabs>
          <w:tab w:val="left" w:pos="426"/>
          <w:tab w:val="left" w:pos="851"/>
        </w:tabs>
        <w:jc w:val="both"/>
        <w:rPr>
          <w:rFonts w:ascii="Arial" w:hAnsi="Arial" w:cs="Arial"/>
        </w:rPr>
      </w:pPr>
    </w:p>
    <w:p w14:paraId="3843E592" w14:textId="77777777" w:rsidR="009B1CD0" w:rsidRDefault="009B1CD0">
      <w:pPr>
        <w:tabs>
          <w:tab w:val="left" w:pos="426"/>
          <w:tab w:val="left" w:pos="851"/>
        </w:tabs>
        <w:jc w:val="both"/>
        <w:rPr>
          <w:rFonts w:ascii="Arial" w:hAnsi="Arial" w:cs="Arial"/>
        </w:rPr>
      </w:pPr>
    </w:p>
    <w:p w14:paraId="1FCAEA9B" w14:textId="77777777" w:rsidR="009B1CD0" w:rsidRPr="000C1D9C" w:rsidRDefault="002D10FD">
      <w:pPr>
        <w:tabs>
          <w:tab w:val="left" w:pos="426"/>
          <w:tab w:val="left" w:pos="851"/>
        </w:tabs>
        <w:jc w:val="both"/>
        <w:rPr>
          <w:rFonts w:ascii="Arial" w:hAnsi="Arial" w:cs="Arial"/>
          <w:i/>
        </w:rPr>
      </w:pPr>
      <w:r>
        <w:rPr>
          <w:rFonts w:ascii="Wingdings" w:eastAsia="Wingdings" w:hAnsi="Wingdings" w:cs="Wingdings"/>
          <w:b/>
          <w:color w:val="66CCFF"/>
          <w:spacing w:val="-10"/>
        </w:rPr>
        <w:t></w:t>
      </w:r>
      <w:r>
        <w:rPr>
          <w:rFonts w:ascii="Arial" w:eastAsia="Arial" w:hAnsi="Arial" w:cs="Arial"/>
          <w:spacing w:val="-10"/>
        </w:rPr>
        <w:t xml:space="preserve">  </w:t>
      </w:r>
      <w:r w:rsidR="009B1CD0" w:rsidRPr="000C1D9C">
        <w:rPr>
          <w:rFonts w:ascii="Arial" w:hAnsi="Arial" w:cs="Arial"/>
        </w:rPr>
        <w:t>Cet acte d'engagement correspond :</w:t>
      </w:r>
    </w:p>
    <w:p w14:paraId="46970A9C" w14:textId="77777777" w:rsidR="009B1CD0" w:rsidRPr="000C1D9C" w:rsidRDefault="009B1CD0">
      <w:pPr>
        <w:tabs>
          <w:tab w:val="left" w:pos="426"/>
          <w:tab w:val="left" w:pos="851"/>
        </w:tabs>
        <w:jc w:val="both"/>
        <w:rPr>
          <w:rFonts w:ascii="Arial" w:hAnsi="Arial" w:cs="Arial"/>
        </w:rPr>
      </w:pPr>
    </w:p>
    <w:p w14:paraId="2B7ED565" w14:textId="77777777" w:rsidR="009B1CD0" w:rsidRPr="000C1D9C" w:rsidRDefault="00AB5495">
      <w:pPr>
        <w:tabs>
          <w:tab w:val="left" w:pos="426"/>
          <w:tab w:val="left" w:pos="851"/>
        </w:tabs>
        <w:ind w:left="851"/>
        <w:jc w:val="both"/>
        <w:rPr>
          <w:rFonts w:ascii="Arial" w:hAnsi="Arial" w:cs="Arial"/>
        </w:rPr>
      </w:pPr>
      <w:r w:rsidRPr="000C1D9C">
        <w:rPr>
          <w:rFonts w:ascii="Arial" w:hAnsi="Arial" w:cs="Arial"/>
        </w:rPr>
        <w:fldChar w:fldCharType="begin">
          <w:ffData>
            <w:name w:val=""/>
            <w:enabled/>
            <w:calcOnExit w:val="0"/>
            <w:checkBox>
              <w:sizeAuto/>
              <w:default w:val="1"/>
            </w:checkBox>
          </w:ffData>
        </w:fldChar>
      </w:r>
      <w:r w:rsidRPr="000C1D9C">
        <w:rPr>
          <w:rFonts w:ascii="Arial" w:hAnsi="Arial" w:cs="Arial"/>
        </w:rPr>
        <w:instrText xml:space="preserve"> FORMCHECKBOX </w:instrText>
      </w:r>
      <w:r w:rsidR="00717D92">
        <w:rPr>
          <w:rFonts w:ascii="Arial" w:hAnsi="Arial" w:cs="Arial"/>
        </w:rPr>
      </w:r>
      <w:r w:rsidR="00717D92">
        <w:rPr>
          <w:rFonts w:ascii="Arial" w:hAnsi="Arial" w:cs="Arial"/>
        </w:rPr>
        <w:fldChar w:fldCharType="separate"/>
      </w:r>
      <w:r w:rsidRPr="000C1D9C">
        <w:rPr>
          <w:rFonts w:ascii="Arial" w:hAnsi="Arial" w:cs="Arial"/>
        </w:rPr>
        <w:fldChar w:fldCharType="end"/>
      </w:r>
      <w:r w:rsidR="009B1CD0" w:rsidRPr="000C1D9C">
        <w:rPr>
          <w:rFonts w:ascii="Arial" w:hAnsi="Arial" w:cs="Arial"/>
        </w:rPr>
        <w:tab/>
        <w:t xml:space="preserve">à l’ensemble du marché public ou de l’accord-cadre </w:t>
      </w:r>
      <w:r w:rsidR="009B1CD0" w:rsidRPr="000C1D9C">
        <w:rPr>
          <w:rFonts w:ascii="Arial" w:hAnsi="Arial" w:cs="Arial"/>
          <w:i/>
          <w:iCs/>
        </w:rPr>
        <w:t>(en cas de non allotissement)</w:t>
      </w:r>
      <w:r w:rsidR="009B1CD0" w:rsidRPr="000C1D9C">
        <w:rPr>
          <w:rFonts w:ascii="Arial" w:hAnsi="Arial" w:cs="Arial"/>
          <w:iCs/>
        </w:rPr>
        <w:t>.</w:t>
      </w:r>
    </w:p>
    <w:p w14:paraId="3BCD4B8C" w14:textId="77777777" w:rsidR="009B1CD0" w:rsidRPr="000C1D9C" w:rsidRDefault="009B1CD0">
      <w:pPr>
        <w:tabs>
          <w:tab w:val="left" w:pos="426"/>
          <w:tab w:val="left" w:pos="851"/>
        </w:tabs>
        <w:jc w:val="both"/>
        <w:rPr>
          <w:rFonts w:ascii="Arial" w:hAnsi="Arial" w:cs="Arial"/>
        </w:rPr>
      </w:pPr>
    </w:p>
    <w:p w14:paraId="4DD81B1E" w14:textId="77777777" w:rsidR="009B1CD0" w:rsidRPr="000C1D9C" w:rsidRDefault="007D7A65">
      <w:pPr>
        <w:pStyle w:val="fcasegauche"/>
        <w:spacing w:after="0"/>
        <w:ind w:left="851" w:firstLine="0"/>
        <w:rPr>
          <w:rFonts w:ascii="Arial" w:hAnsi="Arial" w:cs="Arial"/>
          <w:i/>
          <w:iCs/>
        </w:rPr>
      </w:pPr>
      <w:r w:rsidRPr="000C1D9C">
        <w:rPr>
          <w:rFonts w:ascii="Arial" w:hAnsi="Arial" w:cs="Arial"/>
        </w:rPr>
        <w:fldChar w:fldCharType="begin">
          <w:ffData>
            <w:name w:val=""/>
            <w:enabled/>
            <w:calcOnExit w:val="0"/>
            <w:checkBox>
              <w:size w:val="20"/>
              <w:default w:val="0"/>
            </w:checkBox>
          </w:ffData>
        </w:fldChar>
      </w:r>
      <w:r w:rsidRPr="000C1D9C">
        <w:rPr>
          <w:rFonts w:ascii="Arial" w:hAnsi="Arial" w:cs="Arial"/>
        </w:rPr>
        <w:instrText xml:space="preserve"> FORMCHECKBOX </w:instrText>
      </w:r>
      <w:r w:rsidR="00717D92">
        <w:rPr>
          <w:rFonts w:ascii="Arial" w:hAnsi="Arial" w:cs="Arial"/>
        </w:rPr>
      </w:r>
      <w:r w:rsidR="00717D92">
        <w:rPr>
          <w:rFonts w:ascii="Arial" w:hAnsi="Arial" w:cs="Arial"/>
        </w:rPr>
        <w:fldChar w:fldCharType="separate"/>
      </w:r>
      <w:r w:rsidRPr="000C1D9C">
        <w:rPr>
          <w:rFonts w:ascii="Arial" w:hAnsi="Arial" w:cs="Arial"/>
        </w:rPr>
        <w:fldChar w:fldCharType="end"/>
      </w:r>
      <w:r w:rsidR="009B1CD0" w:rsidRPr="000C1D9C">
        <w:rPr>
          <w:rFonts w:ascii="Arial" w:hAnsi="Arial" w:cs="Arial"/>
        </w:rPr>
        <w:tab/>
        <w:t xml:space="preserve">au lot n°………de la procédure de passation du marché public ou de l’accord-cadre </w:t>
      </w:r>
      <w:r w:rsidR="009B1CD0" w:rsidRPr="000C1D9C">
        <w:rPr>
          <w:rFonts w:ascii="Arial" w:hAnsi="Arial" w:cs="Arial"/>
          <w:i/>
          <w:iCs/>
        </w:rPr>
        <w:t>(en cas d’allotissement)</w:t>
      </w:r>
      <w:r w:rsidR="009B1CD0" w:rsidRPr="000C1D9C">
        <w:rPr>
          <w:rFonts w:ascii="Arial" w:hAnsi="Arial" w:cs="Arial"/>
        </w:rPr>
        <w:t xml:space="preserve"> : </w:t>
      </w:r>
    </w:p>
    <w:p w14:paraId="76951EE5" w14:textId="77777777" w:rsidR="009B1CD0" w:rsidRPr="000C1D9C" w:rsidRDefault="009B1CD0">
      <w:pPr>
        <w:pStyle w:val="fcasegauche"/>
        <w:spacing w:after="0"/>
        <w:rPr>
          <w:rFonts w:ascii="Arial" w:hAnsi="Arial" w:cs="Arial"/>
        </w:rPr>
      </w:pPr>
    </w:p>
    <w:p w14:paraId="51CF1E97" w14:textId="77777777" w:rsidR="00C548D4" w:rsidRDefault="00C548D4" w:rsidP="00FF7EFB">
      <w:pPr>
        <w:pStyle w:val="fcasegauche"/>
        <w:spacing w:after="0"/>
        <w:ind w:left="0" w:firstLine="0"/>
        <w:rPr>
          <w:rFonts w:ascii="Arial" w:hAnsi="Arial" w:cs="Arial"/>
        </w:rPr>
      </w:pPr>
    </w:p>
    <w:p w14:paraId="11D57A2C" w14:textId="77777777" w:rsidR="00C548D4" w:rsidRDefault="00C548D4">
      <w:pPr>
        <w:pStyle w:val="fcasegauche"/>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138574" w14:textId="77777777">
        <w:tc>
          <w:tcPr>
            <w:tcW w:w="10277" w:type="dxa"/>
            <w:shd w:val="clear" w:color="auto" w:fill="66CCFF"/>
          </w:tcPr>
          <w:p w14:paraId="45BCB25D" w14:textId="77777777" w:rsidR="009B1CD0" w:rsidRDefault="009B1CD0">
            <w:pPr>
              <w:tabs>
                <w:tab w:val="left" w:pos="-142"/>
                <w:tab w:val="left" w:pos="4111"/>
              </w:tabs>
              <w:jc w:val="both"/>
            </w:pPr>
            <w:r>
              <w:rPr>
                <w:rFonts w:ascii="Arial" w:hAnsi="Arial" w:cs="Arial"/>
                <w:b/>
                <w:sz w:val="22"/>
                <w:szCs w:val="22"/>
              </w:rPr>
              <w:t>B - Engagement du candidat.</w:t>
            </w:r>
          </w:p>
        </w:tc>
      </w:tr>
    </w:tbl>
    <w:p w14:paraId="4EF3B404" w14:textId="77777777" w:rsidR="009B1CD0" w:rsidRDefault="009B1CD0"/>
    <w:p w14:paraId="764DE779" w14:textId="77777777" w:rsidR="009B1CD0" w:rsidRDefault="009B1CD0">
      <w:pPr>
        <w:pStyle w:val="Titre2"/>
        <w:tabs>
          <w:tab w:val="left" w:pos="2268"/>
        </w:tabs>
        <w:rPr>
          <w:rFonts w:ascii="Arial" w:hAnsi="Arial" w:cs="Arial"/>
          <w:i/>
          <w:iCs/>
          <w:sz w:val="18"/>
          <w:szCs w:val="18"/>
        </w:rPr>
      </w:pPr>
      <w:r>
        <w:rPr>
          <w:rFonts w:ascii="Arial" w:hAnsi="Arial" w:cs="Arial"/>
          <w:sz w:val="22"/>
          <w:szCs w:val="22"/>
        </w:rPr>
        <w:t xml:space="preserve">B1 - Identification et engagement du </w:t>
      </w:r>
      <w:r w:rsidR="00FF7EFB">
        <w:rPr>
          <w:rFonts w:ascii="Arial" w:hAnsi="Arial" w:cs="Arial"/>
          <w:sz w:val="22"/>
          <w:szCs w:val="22"/>
        </w:rPr>
        <w:t>titulaire ou du groupement titulaire</w:t>
      </w:r>
      <w:r>
        <w:rPr>
          <w:rFonts w:ascii="Arial" w:hAnsi="Arial" w:cs="Arial"/>
          <w:sz w:val="22"/>
          <w:szCs w:val="22"/>
        </w:rPr>
        <w:t> :</w:t>
      </w:r>
    </w:p>
    <w:p w14:paraId="25B60DFC" w14:textId="77777777" w:rsidR="009B1CD0" w:rsidRDefault="009B1CD0">
      <w:pPr>
        <w:rPr>
          <w:rFonts w:ascii="Arial" w:hAnsi="Arial" w:cs="Arial"/>
        </w:rPr>
      </w:pPr>
    </w:p>
    <w:p w14:paraId="54434E4B" w14:textId="77777777" w:rsidR="009B1CD0" w:rsidRPr="00C548D4" w:rsidRDefault="009B1CD0">
      <w:pPr>
        <w:jc w:val="both"/>
        <w:rPr>
          <w:rFonts w:ascii="Arial" w:hAnsi="Arial" w:cs="Arial"/>
        </w:rPr>
      </w:pPr>
      <w:r w:rsidRPr="00C548D4">
        <w:rPr>
          <w:rFonts w:ascii="Arial" w:hAnsi="Arial" w:cs="Arial"/>
        </w:rPr>
        <w:t>Après avoir pris connaissance des pièces constitutives de l’accord-cadre suivantes,</w:t>
      </w:r>
    </w:p>
    <w:p w14:paraId="351F739B" w14:textId="77777777" w:rsidR="002D10FD" w:rsidRPr="002D10FD" w:rsidRDefault="00AB5495" w:rsidP="002D10FD">
      <w:pPr>
        <w:pStyle w:val="NormalWeb"/>
        <w:ind w:left="284" w:firstLine="567"/>
        <w:rPr>
          <w:rFonts w:ascii="Arial" w:eastAsia="Times New Roman" w:hAnsi="Arial" w:cs="Arial"/>
          <w:color w:val="auto"/>
          <w:sz w:val="20"/>
          <w:szCs w:val="20"/>
          <w:lang w:val="de-DE" w:eastAsia="fr-FR"/>
        </w:rPr>
      </w:pPr>
      <w:r w:rsidRPr="00774014">
        <w:rPr>
          <w:sz w:val="20"/>
          <w:szCs w:val="20"/>
        </w:rPr>
        <w:fldChar w:fldCharType="begin">
          <w:ffData>
            <w:name w:val=""/>
            <w:enabled/>
            <w:calcOnExit w:val="0"/>
            <w:checkBox>
              <w:sizeAuto/>
              <w:default w:val="1"/>
            </w:checkBox>
          </w:ffData>
        </w:fldChar>
      </w:r>
      <w:r w:rsidRPr="00774014">
        <w:rPr>
          <w:sz w:val="20"/>
          <w:szCs w:val="20"/>
        </w:rPr>
        <w:instrText xml:space="preserve"> FORMCHECKBOX </w:instrText>
      </w:r>
      <w:r w:rsidR="00717D92">
        <w:rPr>
          <w:sz w:val="20"/>
          <w:szCs w:val="20"/>
        </w:rPr>
      </w:r>
      <w:r w:rsidR="00717D92">
        <w:rPr>
          <w:sz w:val="20"/>
          <w:szCs w:val="20"/>
        </w:rPr>
        <w:fldChar w:fldCharType="separate"/>
      </w:r>
      <w:r w:rsidRPr="00774014">
        <w:rPr>
          <w:sz w:val="20"/>
          <w:szCs w:val="20"/>
        </w:rPr>
        <w:fldChar w:fldCharType="end"/>
      </w:r>
      <w:r w:rsidRPr="00774014">
        <w:rPr>
          <w:sz w:val="20"/>
          <w:szCs w:val="20"/>
        </w:rPr>
        <w:t xml:space="preserve"> CCP n° </w:t>
      </w:r>
      <w:bookmarkStart w:id="0" w:name="_Hlk105139935"/>
      <w:r w:rsidR="002D10FD" w:rsidRPr="002D10FD">
        <w:rPr>
          <w:rFonts w:ascii="Arial" w:eastAsia="Times New Roman" w:hAnsi="Arial" w:cs="Arial"/>
          <w:color w:val="auto"/>
          <w:sz w:val="20"/>
          <w:szCs w:val="20"/>
          <w:lang w:val="de-DE" w:eastAsia="fr-FR"/>
        </w:rPr>
        <w:t>202</w:t>
      </w:r>
      <w:r w:rsidR="00495569">
        <w:rPr>
          <w:rFonts w:ascii="Arial" w:eastAsia="Times New Roman" w:hAnsi="Arial" w:cs="Arial"/>
          <w:color w:val="auto"/>
          <w:sz w:val="20"/>
          <w:szCs w:val="20"/>
          <w:lang w:val="de-DE" w:eastAsia="fr-FR"/>
        </w:rPr>
        <w:t>3</w:t>
      </w:r>
      <w:r w:rsidR="002D10FD" w:rsidRPr="002D10FD">
        <w:rPr>
          <w:rFonts w:ascii="Arial" w:eastAsia="Times New Roman" w:hAnsi="Arial" w:cs="Arial"/>
          <w:color w:val="auto"/>
          <w:sz w:val="20"/>
          <w:szCs w:val="20"/>
          <w:lang w:val="de-DE" w:eastAsia="fr-FR"/>
        </w:rPr>
        <w:t>-01-REPAS-</w:t>
      </w:r>
      <w:r w:rsidR="00495569">
        <w:rPr>
          <w:rFonts w:ascii="Arial" w:eastAsia="Times New Roman" w:hAnsi="Arial" w:cs="Arial"/>
          <w:color w:val="auto"/>
          <w:sz w:val="20"/>
          <w:szCs w:val="20"/>
          <w:lang w:val="de-DE" w:eastAsia="fr-FR"/>
        </w:rPr>
        <w:t>COLLEGE</w:t>
      </w:r>
      <w:r w:rsidR="002D10FD" w:rsidRPr="002D10FD">
        <w:rPr>
          <w:rFonts w:ascii="Arial" w:eastAsia="Times New Roman" w:hAnsi="Arial" w:cs="Arial"/>
          <w:color w:val="auto"/>
          <w:sz w:val="20"/>
          <w:szCs w:val="20"/>
          <w:lang w:val="de-DE" w:eastAsia="fr-FR"/>
        </w:rPr>
        <w:t>-DE-</w:t>
      </w:r>
      <w:r w:rsidR="00245F58">
        <w:rPr>
          <w:rFonts w:ascii="Arial" w:eastAsia="Times New Roman" w:hAnsi="Arial" w:cs="Arial"/>
          <w:color w:val="auto"/>
          <w:sz w:val="20"/>
          <w:szCs w:val="20"/>
          <w:lang w:val="de-DE" w:eastAsia="fr-FR"/>
        </w:rPr>
        <w:t>L’ÎLE AUX PARFUMS</w:t>
      </w:r>
    </w:p>
    <w:bookmarkEnd w:id="0"/>
    <w:p w14:paraId="12A2CB6A" w14:textId="77777777"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717D92">
        <w:rPr>
          <w:rFonts w:ascii="Arial" w:hAnsi="Arial" w:cs="Arial"/>
        </w:rPr>
      </w:r>
      <w:r w:rsidR="00717D92">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CCAG</w:t>
      </w:r>
      <w:r w:rsidR="00C548D4" w:rsidRPr="00774014">
        <w:rPr>
          <w:rFonts w:ascii="Arial" w:hAnsi="Arial" w:cs="Arial"/>
        </w:rPr>
        <w:t xml:space="preserve"> Fournitures courantes et services approuvé par l’</w:t>
      </w:r>
      <w:hyperlink r:id="rId9" w:history="1">
        <w:r w:rsidR="00C548D4" w:rsidRPr="00774014">
          <w:rPr>
            <w:rFonts w:ascii="Arial" w:hAnsi="Arial" w:cs="Arial"/>
          </w:rPr>
          <w:t>arrêté du</w:t>
        </w:r>
      </w:hyperlink>
      <w:r w:rsidR="00C548D4" w:rsidRPr="00774014">
        <w:rPr>
          <w:rFonts w:ascii="Arial" w:hAnsi="Arial" w:cs="Arial"/>
        </w:rPr>
        <w:t xml:space="preserve"> 30 mars 2021</w:t>
      </w:r>
    </w:p>
    <w:p w14:paraId="0A626DA3" w14:textId="77777777" w:rsidR="009B1CD0" w:rsidRPr="00774014" w:rsidRDefault="003F6167">
      <w:pPr>
        <w:spacing w:before="120"/>
        <w:ind w:left="1135" w:hanging="284"/>
        <w:jc w:val="both"/>
        <w:rPr>
          <w:rFonts w:ascii="Arial" w:hAnsi="Arial" w:cs="Arial"/>
        </w:rPr>
      </w:pPr>
      <w:r w:rsidRPr="00774014">
        <w:rPr>
          <w:rFonts w:ascii="Arial" w:hAnsi="Arial" w:cs="Arial"/>
        </w:rPr>
        <w:fldChar w:fldCharType="begin">
          <w:ffData>
            <w:name w:val=""/>
            <w:enabled/>
            <w:calcOnExit w:val="0"/>
            <w:checkBox>
              <w:size w:val="20"/>
              <w:default w:val="1"/>
            </w:checkBox>
          </w:ffData>
        </w:fldChar>
      </w:r>
      <w:r w:rsidRPr="00774014">
        <w:rPr>
          <w:rFonts w:ascii="Arial" w:hAnsi="Arial" w:cs="Arial"/>
        </w:rPr>
        <w:instrText xml:space="preserve"> FORMCHECKBOX </w:instrText>
      </w:r>
      <w:r w:rsidR="00717D92">
        <w:rPr>
          <w:rFonts w:ascii="Arial" w:hAnsi="Arial" w:cs="Arial"/>
        </w:rPr>
      </w:r>
      <w:r w:rsidR="00717D92">
        <w:rPr>
          <w:rFonts w:ascii="Arial" w:hAnsi="Arial" w:cs="Arial"/>
        </w:rPr>
        <w:fldChar w:fldCharType="separate"/>
      </w:r>
      <w:r w:rsidRPr="00774014">
        <w:rPr>
          <w:rFonts w:ascii="Arial" w:hAnsi="Arial" w:cs="Arial"/>
        </w:rPr>
        <w:fldChar w:fldCharType="end"/>
      </w:r>
      <w:r w:rsidR="009B1CD0" w:rsidRPr="00774014">
        <w:rPr>
          <w:rFonts w:ascii="Arial" w:hAnsi="Arial" w:cs="Arial"/>
        </w:rPr>
        <w:t xml:space="preserve"> Autres :</w:t>
      </w:r>
      <w:r w:rsidR="00C548D4" w:rsidRPr="00774014">
        <w:rPr>
          <w:rFonts w:ascii="Arial" w:hAnsi="Arial" w:cs="Arial"/>
        </w:rPr>
        <w:t xml:space="preserve"> Mémoire technique du candidat</w:t>
      </w:r>
    </w:p>
    <w:p w14:paraId="7D14CEAB" w14:textId="77777777" w:rsidR="009B1CD0" w:rsidRDefault="009B1CD0">
      <w:pPr>
        <w:jc w:val="both"/>
        <w:rPr>
          <w:rFonts w:ascii="Arial" w:hAnsi="Arial" w:cs="Arial"/>
        </w:rPr>
      </w:pPr>
    </w:p>
    <w:p w14:paraId="224968C3" w14:textId="77777777" w:rsidR="009B1CD0" w:rsidRDefault="009B1CD0">
      <w:pPr>
        <w:jc w:val="both"/>
        <w:rPr>
          <w:rFonts w:ascii="Arial" w:hAnsi="Arial" w:cs="Arial"/>
        </w:rPr>
      </w:pPr>
      <w:r>
        <w:rPr>
          <w:rFonts w:ascii="Arial" w:hAnsi="Arial" w:cs="Arial"/>
        </w:rPr>
        <w:t>et conformément à leurs clauses et stipulations,</w:t>
      </w:r>
    </w:p>
    <w:p w14:paraId="7544D761" w14:textId="77777777" w:rsidR="009B1CD0" w:rsidRDefault="009B1CD0">
      <w:pPr>
        <w:jc w:val="both"/>
        <w:rPr>
          <w:rFonts w:ascii="Arial" w:hAnsi="Arial" w:cs="Arial"/>
        </w:rPr>
      </w:pPr>
    </w:p>
    <w:p w14:paraId="6D079C92" w14:textId="77777777" w:rsidR="009B1CD0" w:rsidRDefault="007D7A6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rPr>
          <w:rFonts w:ascii="Arial" w:hAnsi="Arial" w:cs="Arial"/>
        </w:rPr>
        <w:t xml:space="preserve"> Le signataire</w:t>
      </w:r>
    </w:p>
    <w:p w14:paraId="580E8273" w14:textId="77777777" w:rsidR="009B1CD0" w:rsidRDefault="007D7A65">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rPr>
          <w:rFonts w:ascii="Arial" w:hAnsi="Arial" w:cs="Arial"/>
        </w:rPr>
        <w:t xml:space="preserve"> </w:t>
      </w:r>
      <w:r w:rsidR="008A27E8">
        <w:rPr>
          <w:rFonts w:ascii="Arial" w:hAnsi="Arial" w:cs="Arial"/>
        </w:rPr>
        <w:t>S’engage</w:t>
      </w:r>
      <w:r w:rsidR="009B1CD0">
        <w:rPr>
          <w:rFonts w:ascii="Arial" w:hAnsi="Arial" w:cs="Arial"/>
        </w:rPr>
        <w:t>, sur la base de son offre et pour son propre compte ;</w:t>
      </w:r>
    </w:p>
    <w:p w14:paraId="3FAF67E5"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731882B" w14:textId="77777777" w:rsidR="009B1CD0" w:rsidRDefault="009B1CD0">
      <w:pPr>
        <w:jc w:val="both"/>
        <w:rPr>
          <w:rFonts w:ascii="Arial" w:hAnsi="Arial" w:cs="Arial"/>
        </w:rPr>
      </w:pPr>
    </w:p>
    <w:p w14:paraId="5241BA81" w14:textId="77777777" w:rsidR="009B1CD0" w:rsidRDefault="009B1CD0">
      <w:pPr>
        <w:jc w:val="both"/>
        <w:rPr>
          <w:rFonts w:ascii="Arial" w:hAnsi="Arial" w:cs="Arial"/>
        </w:rPr>
      </w:pPr>
    </w:p>
    <w:p w14:paraId="3E9CBB62" w14:textId="77777777" w:rsidR="009B1CD0" w:rsidRDefault="009B1CD0">
      <w:pPr>
        <w:jc w:val="both"/>
        <w:rPr>
          <w:rFonts w:ascii="Arial" w:hAnsi="Arial" w:cs="Arial"/>
        </w:rPr>
      </w:pPr>
    </w:p>
    <w:p w14:paraId="1DCD743F" w14:textId="77777777" w:rsidR="009B1CD0" w:rsidRDefault="007D7A6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rPr>
          <w:rFonts w:ascii="Arial" w:hAnsi="Arial" w:cs="Arial"/>
        </w:rPr>
        <w:t xml:space="preserve"> engage la société ……………………… sur la base de son offre ;</w:t>
      </w:r>
    </w:p>
    <w:p w14:paraId="6DF15FF6" w14:textId="77777777" w:rsidR="009B1CD0" w:rsidRDefault="009B1CD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FFB60B8" w14:textId="77777777" w:rsidR="009B1CD0" w:rsidRDefault="009B1CD0">
      <w:pPr>
        <w:jc w:val="both"/>
        <w:rPr>
          <w:rFonts w:ascii="Arial" w:hAnsi="Arial" w:cs="Arial"/>
        </w:rPr>
      </w:pPr>
    </w:p>
    <w:p w14:paraId="49BA5287" w14:textId="77777777" w:rsidR="009B1CD0" w:rsidRDefault="008A27E8">
      <w:pPr>
        <w:pStyle w:val="fcase1ertab"/>
        <w:spacing w:before="120"/>
        <w:ind w:left="851" w:firstLine="0"/>
        <w:rPr>
          <w:rFonts w:ascii="Arial" w:hAnsi="Arial" w:cs="Arial"/>
          <w:i/>
          <w:sz w:val="18"/>
          <w:szCs w:val="18"/>
        </w:rPr>
      </w:pPr>
      <w:r>
        <w:sym w:font="Wingdings" w:char="F078"/>
      </w:r>
      <w:r w:rsidR="009B1CD0">
        <w:rPr>
          <w:rFonts w:ascii="Arial" w:hAnsi="Arial" w:cs="Arial"/>
        </w:rPr>
        <w:t xml:space="preserve"> L’ensemble des membres du groupement s’engagent, sur la base de l’offre du groupement ;</w:t>
      </w:r>
    </w:p>
    <w:p w14:paraId="0BFCDD2A" w14:textId="77777777" w:rsidR="009B1CD0" w:rsidRDefault="009B1CD0">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 xml:space="preserve"> Identifier le mandataire désigné pour représenter l’ensemble des membres du groupement et coordonner les prestations.]</w:t>
      </w:r>
    </w:p>
    <w:p w14:paraId="7EBD38BF" w14:textId="77777777" w:rsidR="009B1CD0" w:rsidRDefault="009B1CD0">
      <w:pPr>
        <w:pStyle w:val="fcase1ertab"/>
        <w:ind w:left="0" w:firstLine="0"/>
        <w:rPr>
          <w:rFonts w:ascii="Arial" w:hAnsi="Arial" w:cs="Arial"/>
        </w:rPr>
      </w:pPr>
    </w:p>
    <w:p w14:paraId="3C36E2D6" w14:textId="77777777" w:rsidR="009B1CD0" w:rsidRDefault="009B1CD0">
      <w:pPr>
        <w:pStyle w:val="fcase1ertab"/>
        <w:ind w:left="0" w:firstLine="0"/>
        <w:rPr>
          <w:rFonts w:ascii="Arial" w:hAnsi="Arial" w:cs="Arial"/>
        </w:rPr>
      </w:pPr>
    </w:p>
    <w:p w14:paraId="20A8F181" w14:textId="77777777" w:rsidR="009B1CD0" w:rsidRDefault="009B1CD0">
      <w:pPr>
        <w:pStyle w:val="fcase1ertab"/>
        <w:ind w:left="0" w:firstLine="0"/>
      </w:pPr>
      <w:r>
        <w:rPr>
          <w:rFonts w:ascii="Arial" w:hAnsi="Arial" w:cs="Arial"/>
        </w:rPr>
        <w:t>à livrer les fournitures demandées ou à exécuter les prestations demandées :</w:t>
      </w:r>
    </w:p>
    <w:p w14:paraId="0C459977" w14:textId="77777777" w:rsidR="009B1CD0" w:rsidRDefault="007D7A65">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rPr>
          <w:rFonts w:ascii="Arial" w:hAnsi="Arial" w:cs="Arial"/>
        </w:rPr>
        <w:t xml:space="preserve"> au prix </w:t>
      </w:r>
      <w:r w:rsidR="00C36327">
        <w:rPr>
          <w:rFonts w:ascii="Arial" w:hAnsi="Arial" w:cs="Arial"/>
        </w:rPr>
        <w:t xml:space="preserve">unitaire </w:t>
      </w:r>
      <w:r w:rsidR="009B1CD0">
        <w:rPr>
          <w:rFonts w:ascii="Arial" w:hAnsi="Arial" w:cs="Arial"/>
        </w:rPr>
        <w:t>indiqué ci-dessous ;</w:t>
      </w:r>
    </w:p>
    <w:p w14:paraId="651D152A" w14:textId="77777777" w:rsidR="009B1CD0" w:rsidRDefault="007D7A65">
      <w:pPr>
        <w:tabs>
          <w:tab w:val="left" w:pos="426"/>
        </w:tabs>
        <w:spacing w:before="120"/>
        <w:ind w:left="1701"/>
        <w:jc w:val="both"/>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t xml:space="preserve"> Taux de la TVA : </w:t>
      </w:r>
    </w:p>
    <w:p w14:paraId="27C1C92C" w14:textId="77777777" w:rsidR="009B1CD0" w:rsidRDefault="007D7A65">
      <w:pPr>
        <w:tabs>
          <w:tab w:val="left" w:pos="426"/>
        </w:tabs>
        <w:spacing w:before="240"/>
        <w:ind w:left="1701"/>
        <w:jc w:val="both"/>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04F5973" w14:textId="77777777" w:rsidR="009B1CD0" w:rsidRDefault="009B1CD0">
      <w:pPr>
        <w:tabs>
          <w:tab w:val="left" w:pos="426"/>
        </w:tabs>
        <w:spacing w:before="120"/>
        <w:jc w:val="both"/>
        <w:rPr>
          <w:rFonts w:ascii="Arial" w:hAnsi="Arial" w:cs="Arial"/>
        </w:rPr>
      </w:pPr>
      <w:r>
        <w:t xml:space="preserve">Montant </w:t>
      </w:r>
      <w:r>
        <w:rPr>
          <w:rFonts w:ascii="Arial" w:hAnsi="Arial" w:cs="Arial"/>
        </w:rPr>
        <w:t>hors taxes arrêté en chiffres à : ……………………………………………………………………………….</w:t>
      </w:r>
    </w:p>
    <w:p w14:paraId="0F278106" w14:textId="77777777" w:rsidR="009B1CD0" w:rsidRDefault="009B1CD0">
      <w:pPr>
        <w:pStyle w:val="fcase1ertab"/>
        <w:spacing w:before="120"/>
        <w:ind w:left="0" w:firstLine="0"/>
      </w:pPr>
      <w:r>
        <w:rPr>
          <w:rFonts w:ascii="Arial" w:hAnsi="Arial" w:cs="Arial"/>
        </w:rPr>
        <w:t>Montant hors taxes arrêté en lettres à : ………………………………………………………...................................</w:t>
      </w:r>
    </w:p>
    <w:p w14:paraId="798D7A66" w14:textId="77777777" w:rsidR="009B1CD0" w:rsidRDefault="007D7A65">
      <w:pPr>
        <w:tabs>
          <w:tab w:val="left" w:pos="426"/>
          <w:tab w:val="left" w:pos="709"/>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39D963D" w14:textId="77777777" w:rsidR="009B1CD0" w:rsidRDefault="009B1CD0">
      <w:pPr>
        <w:pStyle w:val="fcase1ertab"/>
        <w:spacing w:before="120"/>
        <w:ind w:left="0" w:firstLine="0"/>
        <w:rPr>
          <w:rFonts w:ascii="Arial" w:hAnsi="Arial" w:cs="Arial"/>
        </w:rPr>
      </w:pPr>
      <w:r>
        <w:rPr>
          <w:rFonts w:ascii="Arial" w:hAnsi="Arial" w:cs="Arial"/>
        </w:rPr>
        <w:t>Montant TTC arrêté en chiffres à : ………………………………………………………….......................................</w:t>
      </w:r>
    </w:p>
    <w:p w14:paraId="0F996D51" w14:textId="77777777" w:rsidR="009B1CD0" w:rsidRDefault="009B1CD0">
      <w:pPr>
        <w:pStyle w:val="fcase1ertab"/>
        <w:spacing w:before="120"/>
        <w:ind w:left="0" w:firstLine="0"/>
        <w:rPr>
          <w:rFonts w:ascii="Arial" w:hAnsi="Arial" w:cs="Arial"/>
          <w:u w:val="single"/>
        </w:rPr>
      </w:pPr>
      <w:r>
        <w:rPr>
          <w:rFonts w:ascii="Arial" w:hAnsi="Arial" w:cs="Arial"/>
        </w:rPr>
        <w:t>Montant TTC arrêté en lettres à : ………………………………………………………………………………………..</w:t>
      </w:r>
    </w:p>
    <w:p w14:paraId="0C037706" w14:textId="77777777" w:rsidR="002D10FD" w:rsidRDefault="002D10FD" w:rsidP="007D5A12">
      <w:pPr>
        <w:tabs>
          <w:tab w:val="left" w:pos="851"/>
          <w:tab w:val="left" w:pos="6237"/>
        </w:tabs>
        <w:rPr>
          <w:rFonts w:ascii="Arial" w:hAnsi="Arial" w:cs="Arial"/>
          <w:b/>
          <w:sz w:val="22"/>
          <w:szCs w:val="22"/>
        </w:rPr>
      </w:pPr>
    </w:p>
    <w:p w14:paraId="7BF9D64D" w14:textId="77777777" w:rsidR="002D10FD" w:rsidRDefault="002D10FD" w:rsidP="007D5A12">
      <w:pPr>
        <w:tabs>
          <w:tab w:val="left" w:pos="851"/>
          <w:tab w:val="left" w:pos="6237"/>
        </w:tabs>
        <w:rPr>
          <w:rFonts w:ascii="Arial" w:hAnsi="Arial" w:cs="Arial"/>
          <w:b/>
          <w:sz w:val="22"/>
          <w:szCs w:val="22"/>
        </w:rPr>
      </w:pPr>
    </w:p>
    <w:p w14:paraId="3A9F3FDC" w14:textId="77777777" w:rsidR="007D5A12" w:rsidRDefault="007D5A12" w:rsidP="007D5A12">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0A61A661" w14:textId="77777777" w:rsidR="007D5A12" w:rsidRDefault="007D5A12" w:rsidP="007D5A12">
      <w:pPr>
        <w:pStyle w:val="fcase1ertab"/>
        <w:tabs>
          <w:tab w:val="left" w:pos="851"/>
        </w:tabs>
        <w:rPr>
          <w:rFonts w:ascii="Arial" w:hAnsi="Arial" w:cs="Arial"/>
        </w:rPr>
      </w:pPr>
      <w:r>
        <w:rPr>
          <w:rFonts w:ascii="Arial" w:hAnsi="Arial" w:cs="Arial"/>
          <w:i/>
          <w:iCs/>
          <w:sz w:val="18"/>
          <w:szCs w:val="18"/>
        </w:rPr>
        <w:t>(en cas de groupement d’opérateurs économiques.)</w:t>
      </w:r>
    </w:p>
    <w:p w14:paraId="5F388757" w14:textId="77777777" w:rsidR="007D5A12" w:rsidRDefault="007D5A12" w:rsidP="007D5A12">
      <w:pPr>
        <w:tabs>
          <w:tab w:val="left" w:pos="851"/>
          <w:tab w:val="left" w:pos="6237"/>
        </w:tabs>
        <w:rPr>
          <w:rFonts w:ascii="Arial" w:hAnsi="Arial" w:cs="Arial"/>
          <w:i/>
          <w:iCs/>
          <w:sz w:val="18"/>
          <w:szCs w:val="18"/>
        </w:rPr>
      </w:pPr>
    </w:p>
    <w:p w14:paraId="16AD05FA" w14:textId="77777777" w:rsidR="007D5A12" w:rsidRDefault="007D5A12" w:rsidP="007D5A12">
      <w:pPr>
        <w:pStyle w:val="fcase1ertab"/>
        <w:tabs>
          <w:tab w:val="left" w:pos="851"/>
        </w:tabs>
        <w:ind w:left="0" w:firstLine="0"/>
        <w:rPr>
          <w:rFonts w:ascii="Arial" w:hAnsi="Arial" w:cs="Arial"/>
        </w:rPr>
      </w:pPr>
      <w:r>
        <w:rPr>
          <w:rFonts w:ascii="Arial" w:hAnsi="Arial" w:cs="Arial"/>
        </w:rPr>
        <w:t>Pour l’exécution du marché ou de l’accord-cadre, le groupement d’opérateurs économiques est :</w:t>
      </w:r>
    </w:p>
    <w:p w14:paraId="06CAF47B" w14:textId="77777777" w:rsidR="007D5A12" w:rsidRDefault="007D5A12" w:rsidP="007D5A12">
      <w:pPr>
        <w:pStyle w:val="fcase1ertab"/>
        <w:tabs>
          <w:tab w:val="left" w:pos="851"/>
        </w:tabs>
        <w:rPr>
          <w:rFonts w:ascii="Arial" w:hAnsi="Arial" w:cs="Arial"/>
        </w:rPr>
      </w:pPr>
      <w:r>
        <w:rPr>
          <w:rFonts w:ascii="Arial" w:hAnsi="Arial" w:cs="Arial"/>
          <w:i/>
          <w:iCs/>
          <w:sz w:val="18"/>
          <w:szCs w:val="18"/>
        </w:rPr>
        <w:t>(Cocher la case correspondante.)</w:t>
      </w:r>
    </w:p>
    <w:p w14:paraId="3311D00D" w14:textId="77777777" w:rsidR="007D5A12" w:rsidRDefault="007D5A12" w:rsidP="007D5A12">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Cs/>
        </w:rPr>
        <w:t xml:space="preserve"> </w:t>
      </w:r>
      <w:r>
        <w:rPr>
          <w:rFonts w:ascii="Arial" w:hAnsi="Arial" w:cs="Arial"/>
        </w:rPr>
        <w:t>solidaire</w:t>
      </w:r>
    </w:p>
    <w:p w14:paraId="4D67537F" w14:textId="77777777" w:rsidR="009B1CD0" w:rsidRDefault="009B1CD0">
      <w:pPr>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F90C6A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FB01A3" w14:textId="77777777" w:rsidR="009B1CD0" w:rsidRDefault="009B1CD0">
            <w:pPr>
              <w:jc w:val="center"/>
              <w:rPr>
                <w:rFonts w:ascii="Arial" w:hAnsi="Arial" w:cs="Arial"/>
                <w:b/>
              </w:rPr>
            </w:pPr>
            <w:r>
              <w:rPr>
                <w:rFonts w:ascii="Arial" w:hAnsi="Arial" w:cs="Arial"/>
                <w:b/>
              </w:rPr>
              <w:t xml:space="preserve">Désignation des membres </w:t>
            </w:r>
          </w:p>
          <w:p w14:paraId="2B7A7D2B" w14:textId="77777777" w:rsidR="009B1CD0" w:rsidRDefault="009B1CD0">
            <w:pPr>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20A1E1" w14:textId="77777777" w:rsidR="009B1CD0" w:rsidRDefault="009B1CD0">
            <w:pPr>
              <w:pStyle w:val="Titre5"/>
              <w:ind w:left="0" w:hanging="1008"/>
              <w:jc w:val="center"/>
              <w:rPr>
                <w:b/>
                <w:i w:val="0"/>
                <w:sz w:val="20"/>
              </w:rPr>
            </w:pPr>
            <w:r>
              <w:rPr>
                <w:b/>
                <w:i w:val="0"/>
                <w:sz w:val="20"/>
              </w:rPr>
              <w:t>Prestations exécutées par les membres</w:t>
            </w:r>
          </w:p>
          <w:p w14:paraId="1FEF049D" w14:textId="77777777" w:rsidR="009B1CD0" w:rsidRDefault="009B1CD0">
            <w:pPr>
              <w:pStyle w:val="Titre5"/>
              <w:ind w:left="0" w:hanging="1008"/>
              <w:jc w:val="center"/>
              <w:rPr>
                <w:b/>
              </w:rPr>
            </w:pPr>
            <w:r>
              <w:rPr>
                <w:b/>
                <w:i w:val="0"/>
                <w:sz w:val="20"/>
              </w:rPr>
              <w:t>du groupement conjoint</w:t>
            </w:r>
          </w:p>
        </w:tc>
      </w:tr>
      <w:tr w:rsidR="009B1CD0" w14:paraId="17259FF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0213F9E" w14:textId="77777777" w:rsidR="009B1CD0" w:rsidRDefault="009B1CD0">
            <w:pPr>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6927985" w14:textId="77777777" w:rsidR="009B1CD0" w:rsidRDefault="009B1CD0">
            <w:pPr>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4CDD72" w14:textId="77777777" w:rsidR="009B1CD0" w:rsidRDefault="009B1CD0">
            <w:pPr>
              <w:jc w:val="center"/>
              <w:rPr>
                <w:rFonts w:ascii="Arial" w:hAnsi="Arial" w:cs="Arial"/>
                <w:b/>
              </w:rPr>
            </w:pPr>
            <w:r>
              <w:rPr>
                <w:rFonts w:ascii="Arial" w:hAnsi="Arial" w:cs="Arial"/>
                <w:b/>
              </w:rPr>
              <w:t xml:space="preserve">Montant HT </w:t>
            </w:r>
          </w:p>
          <w:p w14:paraId="5BD8619D" w14:textId="77777777" w:rsidR="009B1CD0" w:rsidRDefault="009B1CD0">
            <w:pPr>
              <w:jc w:val="center"/>
              <w:rPr>
                <w:rFonts w:ascii="Arial" w:hAnsi="Arial" w:cs="Arial"/>
              </w:rPr>
            </w:pPr>
            <w:r>
              <w:rPr>
                <w:rFonts w:ascii="Arial" w:hAnsi="Arial" w:cs="Arial"/>
                <w:b/>
              </w:rPr>
              <w:t>de la prestation</w:t>
            </w:r>
          </w:p>
        </w:tc>
      </w:tr>
      <w:tr w:rsidR="009B1CD0" w14:paraId="0E26E0E9" w14:textId="77777777">
        <w:trPr>
          <w:trHeight w:val="1021"/>
        </w:trPr>
        <w:tc>
          <w:tcPr>
            <w:tcW w:w="4503" w:type="dxa"/>
            <w:tcBorders>
              <w:top w:val="single" w:sz="4" w:space="0" w:color="000000"/>
              <w:left w:val="single" w:sz="4" w:space="0" w:color="000000"/>
            </w:tcBorders>
            <w:shd w:val="clear" w:color="auto" w:fill="CCFFFF"/>
          </w:tcPr>
          <w:p w14:paraId="1976E86E" w14:textId="77777777" w:rsidR="009B1CD0" w:rsidRDefault="009B1CD0">
            <w:pPr>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1BF76B1" w14:textId="77777777" w:rsidR="009B1CD0" w:rsidRDefault="009B1CD0">
            <w:pPr>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93916A8" w14:textId="77777777" w:rsidR="009B1CD0" w:rsidRDefault="009B1CD0">
            <w:pPr>
              <w:snapToGrid w:val="0"/>
              <w:jc w:val="both"/>
              <w:rPr>
                <w:rFonts w:ascii="Arial" w:hAnsi="Arial" w:cs="Arial"/>
              </w:rPr>
            </w:pPr>
          </w:p>
        </w:tc>
      </w:tr>
      <w:tr w:rsidR="009B1CD0" w14:paraId="5B755EF6" w14:textId="77777777">
        <w:trPr>
          <w:trHeight w:val="1021"/>
        </w:trPr>
        <w:tc>
          <w:tcPr>
            <w:tcW w:w="4503" w:type="dxa"/>
            <w:tcBorders>
              <w:left w:val="single" w:sz="4" w:space="0" w:color="000000"/>
            </w:tcBorders>
            <w:shd w:val="clear" w:color="auto" w:fill="auto"/>
          </w:tcPr>
          <w:p w14:paraId="048F05C4" w14:textId="77777777" w:rsidR="009B1CD0" w:rsidRDefault="009B1CD0">
            <w:pPr>
              <w:snapToGrid w:val="0"/>
              <w:jc w:val="both"/>
              <w:rPr>
                <w:rFonts w:ascii="Arial" w:hAnsi="Arial" w:cs="Arial"/>
              </w:rPr>
            </w:pPr>
          </w:p>
        </w:tc>
        <w:tc>
          <w:tcPr>
            <w:tcW w:w="3685" w:type="dxa"/>
            <w:tcBorders>
              <w:left w:val="single" w:sz="4" w:space="0" w:color="000000"/>
            </w:tcBorders>
            <w:shd w:val="clear" w:color="auto" w:fill="auto"/>
          </w:tcPr>
          <w:p w14:paraId="7DDCEFBD" w14:textId="77777777" w:rsidR="009B1CD0" w:rsidRDefault="009B1CD0">
            <w:pPr>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FE62710" w14:textId="77777777" w:rsidR="009B1CD0" w:rsidRDefault="009B1CD0">
            <w:pPr>
              <w:snapToGrid w:val="0"/>
              <w:jc w:val="both"/>
              <w:rPr>
                <w:rFonts w:ascii="Arial" w:hAnsi="Arial" w:cs="Arial"/>
              </w:rPr>
            </w:pPr>
          </w:p>
        </w:tc>
      </w:tr>
      <w:tr w:rsidR="009B1CD0" w14:paraId="4F765479" w14:textId="77777777">
        <w:trPr>
          <w:trHeight w:val="1021"/>
        </w:trPr>
        <w:tc>
          <w:tcPr>
            <w:tcW w:w="4503" w:type="dxa"/>
            <w:tcBorders>
              <w:left w:val="single" w:sz="4" w:space="0" w:color="000000"/>
              <w:bottom w:val="single" w:sz="4" w:space="0" w:color="000000"/>
            </w:tcBorders>
            <w:shd w:val="clear" w:color="auto" w:fill="CCFFFF"/>
          </w:tcPr>
          <w:p w14:paraId="40C8EE84" w14:textId="77777777" w:rsidR="009B1CD0" w:rsidRDefault="009B1CD0">
            <w:pPr>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7730E0C" w14:textId="77777777" w:rsidR="009B1CD0" w:rsidRDefault="009B1CD0">
            <w:pPr>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3EEE93C" w14:textId="77777777" w:rsidR="009B1CD0" w:rsidRDefault="009B1CD0">
            <w:pPr>
              <w:snapToGrid w:val="0"/>
              <w:jc w:val="both"/>
              <w:rPr>
                <w:rFonts w:ascii="Arial" w:hAnsi="Arial" w:cs="Arial"/>
              </w:rPr>
            </w:pPr>
          </w:p>
        </w:tc>
      </w:tr>
    </w:tbl>
    <w:p w14:paraId="09939036" w14:textId="77777777" w:rsidR="00495569" w:rsidRDefault="00495569">
      <w:pPr>
        <w:pStyle w:val="fcase1ertab"/>
        <w:ind w:left="0" w:firstLine="0"/>
        <w:rPr>
          <w:rFonts w:ascii="Arial" w:hAnsi="Arial" w:cs="Arial"/>
          <w:b/>
          <w:sz w:val="22"/>
          <w:szCs w:val="22"/>
        </w:rPr>
      </w:pPr>
    </w:p>
    <w:p w14:paraId="7D100A75" w14:textId="77777777" w:rsidR="009B1CD0" w:rsidRDefault="00495569">
      <w:pPr>
        <w:pStyle w:val="fcase1ertab"/>
        <w:ind w:left="0" w:firstLine="0"/>
        <w:rPr>
          <w:rFonts w:ascii="Arial" w:hAnsi="Arial" w:cs="Arial"/>
          <w:i/>
          <w:sz w:val="18"/>
          <w:szCs w:val="18"/>
        </w:rPr>
      </w:pPr>
      <w:r>
        <w:rPr>
          <w:rFonts w:ascii="Arial" w:hAnsi="Arial" w:cs="Arial"/>
          <w:b/>
          <w:sz w:val="22"/>
          <w:szCs w:val="22"/>
        </w:rPr>
        <w:br w:type="page"/>
      </w:r>
      <w:r w:rsidR="009B1CD0">
        <w:rPr>
          <w:rFonts w:ascii="Arial" w:hAnsi="Arial" w:cs="Arial"/>
          <w:b/>
          <w:sz w:val="22"/>
          <w:szCs w:val="22"/>
        </w:rPr>
        <w:lastRenderedPageBreak/>
        <w:t>B3 - Compte (s) à créditer :</w:t>
      </w:r>
    </w:p>
    <w:p w14:paraId="6B6E1619" w14:textId="77777777" w:rsidR="009B1CD0" w:rsidRDefault="009B1CD0">
      <w:pPr>
        <w:pStyle w:val="fcase1ertab"/>
        <w:spacing w:before="120"/>
        <w:ind w:left="0" w:firstLine="0"/>
        <w:rPr>
          <w:rFonts w:ascii="Arial" w:hAnsi="Arial" w:cs="Arial"/>
          <w:b/>
        </w:rPr>
      </w:pPr>
      <w:r>
        <w:rPr>
          <w:rFonts w:ascii="Arial" w:hAnsi="Arial" w:cs="Arial"/>
          <w:i/>
          <w:sz w:val="18"/>
          <w:szCs w:val="18"/>
        </w:rPr>
        <w:t>(Joindre un ou des relevé(s) d’identité bancaire ou postal.)</w:t>
      </w:r>
    </w:p>
    <w:p w14:paraId="7952B6FD" w14:textId="77777777" w:rsidR="009B1CD0" w:rsidRDefault="009B1CD0">
      <w:pPr>
        <w:pStyle w:val="fcasegauche"/>
        <w:tabs>
          <w:tab w:val="left" w:pos="426"/>
        </w:tabs>
        <w:spacing w:after="0"/>
        <w:ind w:left="0" w:firstLine="0"/>
        <w:jc w:val="left"/>
        <w:rPr>
          <w:rFonts w:ascii="Arial" w:hAnsi="Arial" w:cs="Arial"/>
          <w:b/>
        </w:rPr>
      </w:pPr>
    </w:p>
    <w:p w14:paraId="7542F620" w14:textId="77777777" w:rsidR="009B1CD0" w:rsidRDefault="009B1CD0">
      <w:pPr>
        <w:pStyle w:val="fcasegauche"/>
        <w:tabs>
          <w:tab w:val="left" w:pos="426"/>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24E93152" w14:textId="77777777" w:rsidR="009B1CD0" w:rsidRDefault="009B1CD0">
      <w:pPr>
        <w:pStyle w:val="fcasegauche"/>
        <w:tabs>
          <w:tab w:val="left" w:pos="426"/>
        </w:tabs>
        <w:spacing w:after="0"/>
        <w:ind w:left="0" w:firstLine="0"/>
        <w:jc w:val="left"/>
        <w:rPr>
          <w:rFonts w:ascii="Arial" w:hAnsi="Arial" w:cs="Arial"/>
        </w:rPr>
      </w:pPr>
    </w:p>
    <w:p w14:paraId="2115EED5" w14:textId="77777777" w:rsidR="009B1CD0" w:rsidRDefault="009B1CD0">
      <w:pPr>
        <w:pStyle w:val="fcasegauche"/>
        <w:tabs>
          <w:tab w:val="left" w:pos="426"/>
        </w:tabs>
        <w:spacing w:after="0"/>
        <w:ind w:left="0" w:firstLine="0"/>
        <w:jc w:val="left"/>
        <w:rPr>
          <w:rFonts w:ascii="Arial" w:hAnsi="Arial" w:cs="Arial"/>
        </w:rPr>
      </w:pPr>
    </w:p>
    <w:p w14:paraId="61782543" w14:textId="77777777" w:rsidR="009B1CD0" w:rsidRDefault="009B1CD0">
      <w:pPr>
        <w:pStyle w:val="fcasegauche"/>
        <w:tabs>
          <w:tab w:val="left" w:pos="426"/>
        </w:tabs>
        <w:spacing w:after="0"/>
        <w:ind w:left="0" w:firstLine="0"/>
        <w:jc w:val="left"/>
        <w:rPr>
          <w:rFonts w:ascii="Arial" w:hAnsi="Arial" w:cs="Arial"/>
        </w:rPr>
      </w:pPr>
    </w:p>
    <w:p w14:paraId="593A6AE8" w14:textId="77777777" w:rsidR="009B1CD0" w:rsidRDefault="009B1CD0">
      <w:pPr>
        <w:pStyle w:val="fcasegauche"/>
        <w:tabs>
          <w:tab w:val="left" w:pos="426"/>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312431E1" w14:textId="77777777" w:rsidR="009B1CD0" w:rsidRDefault="009B1CD0">
      <w:pPr>
        <w:pStyle w:val="fcasegauche"/>
        <w:tabs>
          <w:tab w:val="left" w:pos="426"/>
        </w:tabs>
        <w:spacing w:after="0"/>
        <w:ind w:left="0" w:firstLine="0"/>
        <w:jc w:val="left"/>
        <w:rPr>
          <w:rFonts w:ascii="Arial" w:hAnsi="Arial" w:cs="Arial"/>
          <w:b/>
        </w:rPr>
      </w:pPr>
    </w:p>
    <w:p w14:paraId="549A5848" w14:textId="77777777" w:rsidR="009B1CD0" w:rsidRDefault="009B1CD0">
      <w:pPr>
        <w:tabs>
          <w:tab w:val="left" w:pos="426"/>
        </w:tabs>
        <w:jc w:val="both"/>
        <w:rPr>
          <w:rFonts w:ascii="Arial" w:hAnsi="Arial" w:cs="Arial"/>
          <w:b/>
        </w:rPr>
      </w:pPr>
    </w:p>
    <w:p w14:paraId="4039B04D" w14:textId="77777777" w:rsidR="009B1CD0" w:rsidRDefault="009B1CD0">
      <w:pPr>
        <w:pStyle w:val="Titre4"/>
        <w:tabs>
          <w:tab w:val="clear" w:pos="4111"/>
          <w:tab w:val="left" w:pos="426"/>
        </w:tabs>
      </w:pPr>
      <w:r>
        <w:rPr>
          <w:sz w:val="22"/>
          <w:szCs w:val="22"/>
        </w:rPr>
        <w:t>B</w:t>
      </w:r>
      <w:r w:rsidR="00402DA5">
        <w:rPr>
          <w:sz w:val="22"/>
          <w:szCs w:val="22"/>
        </w:rPr>
        <w:t>4</w:t>
      </w:r>
      <w:r>
        <w:rPr>
          <w:sz w:val="22"/>
          <w:szCs w:val="22"/>
        </w:rPr>
        <w:t xml:space="preserve"> -</w:t>
      </w:r>
      <w:r>
        <w:rPr>
          <w:b w:val="0"/>
          <w:sz w:val="22"/>
          <w:szCs w:val="22"/>
        </w:rPr>
        <w:t xml:space="preserve"> </w:t>
      </w:r>
      <w:r>
        <w:rPr>
          <w:sz w:val="22"/>
          <w:szCs w:val="22"/>
        </w:rPr>
        <w:t xml:space="preserve">Durée d’exécution </w:t>
      </w:r>
      <w:r w:rsidR="00555A3A">
        <w:rPr>
          <w:sz w:val="22"/>
          <w:szCs w:val="22"/>
        </w:rPr>
        <w:t xml:space="preserve">de </w:t>
      </w:r>
      <w:r>
        <w:rPr>
          <w:sz w:val="22"/>
          <w:szCs w:val="22"/>
        </w:rPr>
        <w:t>l’accord-cadre :</w:t>
      </w:r>
    </w:p>
    <w:p w14:paraId="002D5444" w14:textId="77777777" w:rsidR="009B1CD0" w:rsidRDefault="009B1CD0">
      <w:pPr>
        <w:tabs>
          <w:tab w:val="left" w:pos="576"/>
        </w:tabs>
        <w:jc w:val="both"/>
        <w:rPr>
          <w:rFonts w:ascii="Arial" w:hAnsi="Arial" w:cs="Arial"/>
        </w:rPr>
      </w:pPr>
    </w:p>
    <w:p w14:paraId="66066375" w14:textId="77777777" w:rsidR="009B1CD0" w:rsidRDefault="009B1CD0">
      <w:pPr>
        <w:tabs>
          <w:tab w:val="left" w:pos="576"/>
        </w:tabs>
        <w:jc w:val="both"/>
        <w:rPr>
          <w:rFonts w:ascii="Arial" w:hAnsi="Arial" w:cs="Arial"/>
          <w:i/>
          <w:sz w:val="18"/>
          <w:szCs w:val="18"/>
        </w:rPr>
      </w:pPr>
      <w:r>
        <w:rPr>
          <w:rFonts w:ascii="Arial" w:hAnsi="Arial" w:cs="Arial"/>
        </w:rPr>
        <w:t>La durée d’exécution de l’accord cadre</w:t>
      </w:r>
      <w:r w:rsidR="00AB5495">
        <w:rPr>
          <w:rFonts w:ascii="Arial" w:hAnsi="Arial" w:cs="Arial"/>
        </w:rPr>
        <w:t xml:space="preserve"> est de</w:t>
      </w:r>
      <w:r w:rsidR="00555A3A">
        <w:rPr>
          <w:rFonts w:ascii="Arial" w:hAnsi="Arial" w:cs="Arial"/>
        </w:rPr>
        <w:t xml:space="preserve"> </w:t>
      </w:r>
      <w:r w:rsidR="00495569">
        <w:rPr>
          <w:rFonts w:ascii="Arial" w:hAnsi="Arial" w:cs="Arial"/>
        </w:rPr>
        <w:t>24</w:t>
      </w:r>
      <w:r w:rsidR="00AB5495">
        <w:rPr>
          <w:rFonts w:ascii="Arial" w:hAnsi="Arial" w:cs="Arial"/>
        </w:rPr>
        <w:t xml:space="preserve"> </w:t>
      </w:r>
      <w:r>
        <w:rPr>
          <w:rFonts w:ascii="Arial" w:hAnsi="Arial" w:cs="Arial"/>
        </w:rPr>
        <w:t>mois ou ………………… jours à compter de :</w:t>
      </w:r>
    </w:p>
    <w:p w14:paraId="1E226689" w14:textId="77777777" w:rsidR="009B1CD0" w:rsidRDefault="009B1CD0">
      <w:r>
        <w:rPr>
          <w:rFonts w:ascii="Arial" w:hAnsi="Arial" w:cs="Arial"/>
          <w:i/>
          <w:sz w:val="18"/>
          <w:szCs w:val="18"/>
        </w:rPr>
        <w:t>(Cocher la case correspondante.)</w:t>
      </w:r>
    </w:p>
    <w:p w14:paraId="28C44E44" w14:textId="77777777" w:rsidR="009B1CD0" w:rsidRDefault="00070B3D">
      <w:pPr>
        <w:spacing w:before="120"/>
        <w:ind w:left="567"/>
        <w:jc w:val="both"/>
      </w:pPr>
      <w:r>
        <w:fldChar w:fldCharType="begin">
          <w:ffData>
            <w:name w:val=""/>
            <w:enabled/>
            <w:calcOnExit w:val="0"/>
            <w:checkBox>
              <w:sizeAuto/>
              <w:default w:val="0"/>
            </w:checkBox>
          </w:ffData>
        </w:fldChar>
      </w:r>
      <w:r>
        <w:instrText xml:space="preserve"> FORMCHECKBOX </w:instrText>
      </w:r>
      <w:r w:rsidR="00717D92">
        <w:fldChar w:fldCharType="separate"/>
      </w:r>
      <w:r>
        <w:fldChar w:fldCharType="end"/>
      </w:r>
      <w:r w:rsidR="009B1CD0">
        <w:rPr>
          <w:rFonts w:ascii="Arial" w:hAnsi="Arial" w:cs="Arial"/>
        </w:rPr>
        <w:tab/>
      </w:r>
      <w:r w:rsidR="009B1CD0" w:rsidRPr="00070B3D">
        <w:rPr>
          <w:rFonts w:ascii="Arial" w:hAnsi="Arial" w:cs="Arial"/>
        </w:rPr>
        <w:t>la date de notification du marché public ou de l’accord-cadre ;</w:t>
      </w:r>
    </w:p>
    <w:p w14:paraId="0DFB5EE6" w14:textId="77777777" w:rsidR="009B1CD0" w:rsidRDefault="00070B3D">
      <w:pPr>
        <w:spacing w:before="120"/>
        <w:ind w:left="567"/>
        <w:jc w:val="both"/>
      </w:pPr>
      <w:r>
        <w:fldChar w:fldCharType="begin">
          <w:ffData>
            <w:name w:val=""/>
            <w:enabled/>
            <w:calcOnExit w:val="0"/>
            <w:checkBox>
              <w:size w:val="20"/>
              <w:default w:val="1"/>
            </w:checkBox>
          </w:ffData>
        </w:fldChar>
      </w:r>
      <w:r>
        <w:instrText xml:space="preserve"> FORMCHECKBOX </w:instrText>
      </w:r>
      <w:r w:rsidR="00717D92">
        <w:fldChar w:fldCharType="separate"/>
      </w:r>
      <w:r>
        <w:fldChar w:fldCharType="end"/>
      </w:r>
      <w:r w:rsidR="009B1CD0">
        <w:rPr>
          <w:rFonts w:ascii="Arial" w:hAnsi="Arial" w:cs="Arial"/>
        </w:rPr>
        <w:tab/>
        <w:t>la date de notification du premier bon de commande ;</w:t>
      </w:r>
    </w:p>
    <w:p w14:paraId="7F744902" w14:textId="77777777" w:rsidR="009B1CD0" w:rsidRDefault="007D7A65">
      <w:pPr>
        <w:spacing w:before="120"/>
        <w:ind w:left="1134" w:hanging="567"/>
        <w:jc w:val="both"/>
        <w:rPr>
          <w:rFonts w:ascii="Arial" w:hAnsi="Arial" w:cs="Arial"/>
          <w:b/>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sidR="009B1CD0">
        <w:rPr>
          <w:rFonts w:ascii="Arial" w:hAnsi="Arial" w:cs="Arial"/>
        </w:rPr>
        <w:tab/>
        <w:t>la date de début d’exécution prévue par le marché public ou l’accord-cadre lorsqu’elle est postérieure à la date de notification.</w:t>
      </w:r>
    </w:p>
    <w:p w14:paraId="2B21DF6B" w14:textId="77777777" w:rsidR="009B1CD0" w:rsidRDefault="009B1CD0">
      <w:pPr>
        <w:tabs>
          <w:tab w:val="left" w:pos="426"/>
        </w:tabs>
        <w:jc w:val="both"/>
        <w:rPr>
          <w:rFonts w:ascii="Arial" w:hAnsi="Arial" w:cs="Arial"/>
          <w:b/>
        </w:rPr>
      </w:pPr>
    </w:p>
    <w:p w14:paraId="4D84D1EE" w14:textId="77777777" w:rsidR="009B1CD0" w:rsidRDefault="009B1CD0">
      <w:pPr>
        <w:pStyle w:val="fcasegauche"/>
        <w:tabs>
          <w:tab w:val="left" w:pos="426"/>
        </w:tabs>
        <w:spacing w:after="0"/>
        <w:ind w:left="0" w:firstLine="0"/>
        <w:jc w:val="left"/>
        <w:rPr>
          <w:rFonts w:ascii="Arial" w:hAnsi="Arial" w:cs="Arial"/>
          <w:i/>
          <w:sz w:val="18"/>
          <w:szCs w:val="18"/>
        </w:rPr>
      </w:pPr>
      <w:r>
        <w:rPr>
          <w:rFonts w:ascii="Arial" w:hAnsi="Arial" w:cs="Arial"/>
        </w:rPr>
        <w:t>Le marché public ou 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17D92">
        <w:fldChar w:fldCharType="separate"/>
      </w:r>
      <w:r w:rsidR="007D7A65">
        <w:fldChar w:fldCharType="end"/>
      </w:r>
      <w:r>
        <w:tab/>
        <w:t>NON</w:t>
      </w:r>
      <w:r>
        <w:tab/>
      </w:r>
      <w:r>
        <w:tab/>
      </w:r>
      <w:r>
        <w:tab/>
      </w:r>
      <w:r w:rsidR="00AB5495">
        <w:fldChar w:fldCharType="begin">
          <w:ffData>
            <w:name w:val=""/>
            <w:enabled/>
            <w:calcOnExit w:val="0"/>
            <w:checkBox>
              <w:sizeAuto/>
              <w:default w:val="1"/>
            </w:checkBox>
          </w:ffData>
        </w:fldChar>
      </w:r>
      <w:r w:rsidR="00AB5495">
        <w:instrText xml:space="preserve"> FORMCHECKBOX </w:instrText>
      </w:r>
      <w:r w:rsidR="00717D92">
        <w:fldChar w:fldCharType="separate"/>
      </w:r>
      <w:r w:rsidR="00AB5495">
        <w:fldChar w:fldCharType="end"/>
      </w:r>
      <w:r>
        <w:tab/>
        <w:t>OUI</w:t>
      </w:r>
    </w:p>
    <w:p w14:paraId="7B766AEE" w14:textId="77777777" w:rsidR="009B1CD0" w:rsidRDefault="009B1CD0">
      <w:pPr>
        <w:rPr>
          <w:rFonts w:ascii="Arial" w:hAnsi="Arial" w:cs="Arial"/>
        </w:rPr>
      </w:pPr>
      <w:r>
        <w:rPr>
          <w:rFonts w:ascii="Arial" w:hAnsi="Arial" w:cs="Arial"/>
          <w:i/>
          <w:sz w:val="18"/>
          <w:szCs w:val="18"/>
        </w:rPr>
        <w:t>(Cocher la case correspondante.)</w:t>
      </w:r>
    </w:p>
    <w:p w14:paraId="08F113A4" w14:textId="77777777" w:rsidR="009B1CD0" w:rsidRDefault="009B1CD0">
      <w:pPr>
        <w:tabs>
          <w:tab w:val="left" w:pos="426"/>
        </w:tabs>
        <w:jc w:val="both"/>
        <w:rPr>
          <w:rFonts w:ascii="Arial" w:hAnsi="Arial" w:cs="Arial"/>
        </w:rPr>
      </w:pPr>
    </w:p>
    <w:p w14:paraId="238B32B4" w14:textId="77777777" w:rsidR="009B1CD0" w:rsidRDefault="009B1CD0">
      <w:pPr>
        <w:tabs>
          <w:tab w:val="left" w:pos="426"/>
        </w:tabs>
        <w:jc w:val="both"/>
        <w:rPr>
          <w:rFonts w:ascii="Arial" w:hAnsi="Arial" w:cs="Arial"/>
        </w:rPr>
      </w:pPr>
      <w:r>
        <w:rPr>
          <w:rFonts w:ascii="Arial" w:hAnsi="Arial" w:cs="Arial"/>
        </w:rPr>
        <w:t>Si oui, préciser :</w:t>
      </w:r>
    </w:p>
    <w:p w14:paraId="2E24D8BE" w14:textId="77777777" w:rsidR="009B1CD0" w:rsidRDefault="009B1CD0">
      <w:pPr>
        <w:numPr>
          <w:ilvl w:val="0"/>
          <w:numId w:val="2"/>
        </w:numPr>
        <w:tabs>
          <w:tab w:val="left" w:pos="426"/>
        </w:tabs>
        <w:spacing w:before="120"/>
        <w:ind w:left="924" w:hanging="357"/>
        <w:jc w:val="both"/>
        <w:rPr>
          <w:rFonts w:ascii="Arial" w:hAnsi="Arial" w:cs="Arial"/>
        </w:rPr>
      </w:pPr>
      <w:r>
        <w:rPr>
          <w:rFonts w:ascii="Arial" w:hAnsi="Arial" w:cs="Arial"/>
        </w:rPr>
        <w:t>Nombre des r</w:t>
      </w:r>
      <w:r w:rsidR="00AB5495">
        <w:rPr>
          <w:rFonts w:ascii="Arial" w:hAnsi="Arial" w:cs="Arial"/>
        </w:rPr>
        <w:t>econductions </w:t>
      </w:r>
      <w:r w:rsidR="00AB5495" w:rsidRPr="00070B3D">
        <w:rPr>
          <w:rFonts w:ascii="Arial" w:hAnsi="Arial" w:cs="Arial"/>
        </w:rPr>
        <w:t xml:space="preserve">: </w:t>
      </w:r>
      <w:r w:rsidR="00495569">
        <w:rPr>
          <w:rFonts w:ascii="Arial" w:hAnsi="Arial" w:cs="Arial"/>
        </w:rPr>
        <w:t>2</w:t>
      </w:r>
    </w:p>
    <w:p w14:paraId="569BB116" w14:textId="77777777" w:rsidR="009B1CD0" w:rsidRDefault="009B1CD0">
      <w:pPr>
        <w:numPr>
          <w:ilvl w:val="0"/>
          <w:numId w:val="2"/>
        </w:numPr>
        <w:tabs>
          <w:tab w:val="left" w:pos="426"/>
        </w:tabs>
        <w:spacing w:before="120"/>
        <w:ind w:left="924" w:hanging="357"/>
        <w:jc w:val="both"/>
        <w:rPr>
          <w:rFonts w:ascii="Arial" w:hAnsi="Arial" w:cs="Arial"/>
          <w:b/>
        </w:rPr>
      </w:pPr>
      <w:r>
        <w:rPr>
          <w:rFonts w:ascii="Arial" w:hAnsi="Arial" w:cs="Arial"/>
        </w:rPr>
        <w:t xml:space="preserve">Durée des reconductions : </w:t>
      </w:r>
      <w:r w:rsidR="009345C7">
        <w:rPr>
          <w:rFonts w:ascii="Arial" w:hAnsi="Arial" w:cs="Arial"/>
        </w:rPr>
        <w:t>1 an</w:t>
      </w:r>
      <w:r>
        <w:rPr>
          <w:rFonts w:ascii="Arial" w:hAnsi="Arial" w:cs="Arial"/>
        </w:rPr>
        <w:t>………………</w:t>
      </w:r>
    </w:p>
    <w:p w14:paraId="2DE57E72" w14:textId="77777777" w:rsidR="009B1CD0" w:rsidRDefault="009B1CD0">
      <w:pPr>
        <w:jc w:val="both"/>
        <w:rPr>
          <w:rFonts w:ascii="Arial" w:hAnsi="Arial" w:cs="Arial"/>
          <w:bCs/>
        </w:rPr>
      </w:pPr>
    </w:p>
    <w:p w14:paraId="5830B301"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E227131" w14:textId="77777777" w:rsidTr="009345C7">
        <w:trPr>
          <w:trHeight w:val="94"/>
        </w:trPr>
        <w:tc>
          <w:tcPr>
            <w:tcW w:w="10419" w:type="dxa"/>
            <w:shd w:val="clear" w:color="auto" w:fill="66CCFF"/>
          </w:tcPr>
          <w:p w14:paraId="5F50142A" w14:textId="77777777" w:rsidR="009B1CD0" w:rsidRDefault="009345C7">
            <w:pPr>
              <w:tabs>
                <w:tab w:val="left" w:pos="-142"/>
                <w:tab w:val="left" w:pos="4111"/>
              </w:tabs>
              <w:jc w:val="both"/>
            </w:pPr>
            <w:r>
              <w:rPr>
                <w:rFonts w:ascii="Arial" w:hAnsi="Arial" w:cs="Arial"/>
                <w:b/>
                <w:bCs/>
                <w:sz w:val="22"/>
                <w:szCs w:val="22"/>
              </w:rPr>
              <w:t>C - Signature du marché ou de l’accord-cadre par le titulaire individuel ou, en cas groupement, le mandataire dûment habilité ou chaque membre du groupement.</w:t>
            </w:r>
          </w:p>
        </w:tc>
      </w:tr>
    </w:tbl>
    <w:p w14:paraId="2A5D27CA" w14:textId="77777777" w:rsidR="009B1CD0" w:rsidRDefault="009B1CD0">
      <w:pPr>
        <w:jc w:val="both"/>
      </w:pPr>
    </w:p>
    <w:p w14:paraId="52CC32B2" w14:textId="77777777"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EC1A6FC" w14:textId="77777777" w:rsidR="009345C7" w:rsidRDefault="009345C7" w:rsidP="009345C7">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345C7" w14:paraId="458A3784" w14:textId="77777777" w:rsidTr="00A66AF0">
        <w:tc>
          <w:tcPr>
            <w:tcW w:w="4644" w:type="dxa"/>
            <w:tcBorders>
              <w:top w:val="single" w:sz="4" w:space="0" w:color="000000"/>
              <w:left w:val="single" w:sz="4" w:space="0" w:color="000000"/>
              <w:bottom w:val="single" w:sz="4" w:space="0" w:color="000000"/>
            </w:tcBorders>
            <w:shd w:val="clear" w:color="auto" w:fill="auto"/>
            <w:vAlign w:val="center"/>
          </w:tcPr>
          <w:p w14:paraId="663006F5" w14:textId="77777777" w:rsidR="009345C7" w:rsidRDefault="009345C7" w:rsidP="00A66AF0">
            <w:pPr>
              <w:tabs>
                <w:tab w:val="left" w:pos="851"/>
              </w:tabs>
              <w:jc w:val="center"/>
              <w:rPr>
                <w:rFonts w:ascii="Arial" w:hAnsi="Arial" w:cs="Arial"/>
                <w:b/>
                <w:bCs/>
              </w:rPr>
            </w:pPr>
            <w:r>
              <w:rPr>
                <w:rFonts w:ascii="Arial" w:hAnsi="Arial" w:cs="Arial"/>
                <w:b/>
                <w:bCs/>
              </w:rPr>
              <w:t>Nom, prénom et qualité</w:t>
            </w:r>
          </w:p>
          <w:p w14:paraId="5B87D71E" w14:textId="77777777" w:rsidR="009345C7" w:rsidRDefault="009345C7" w:rsidP="00A66AF0">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548C3E" w14:textId="77777777"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4E10C" w14:textId="77777777"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14:paraId="43CE5849" w14:textId="77777777" w:rsidTr="00A66AF0">
        <w:trPr>
          <w:trHeight w:val="1021"/>
        </w:trPr>
        <w:tc>
          <w:tcPr>
            <w:tcW w:w="4644" w:type="dxa"/>
            <w:tcBorders>
              <w:top w:val="single" w:sz="4" w:space="0" w:color="000000"/>
              <w:left w:val="single" w:sz="4" w:space="0" w:color="000000"/>
              <w:bottom w:val="single" w:sz="4" w:space="0" w:color="auto"/>
            </w:tcBorders>
            <w:shd w:val="clear" w:color="auto" w:fill="auto"/>
          </w:tcPr>
          <w:p w14:paraId="62809898" w14:textId="77777777"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2694" w:type="dxa"/>
            <w:tcBorders>
              <w:top w:val="single" w:sz="4" w:space="0" w:color="000000"/>
              <w:left w:val="single" w:sz="4" w:space="0" w:color="000000"/>
              <w:bottom w:val="single" w:sz="4" w:space="0" w:color="auto"/>
            </w:tcBorders>
            <w:shd w:val="clear" w:color="auto" w:fill="auto"/>
          </w:tcPr>
          <w:p w14:paraId="7A6AF0A8" w14:textId="77777777" w:rsidR="009345C7" w:rsidRDefault="009345C7" w:rsidP="00A66AF0">
            <w:pPr>
              <w:tabs>
                <w:tab w:val="left" w:pos="851"/>
              </w:tabs>
              <w:snapToGrid w:val="0"/>
              <w:jc w:val="both"/>
              <w:rPr>
                <w:rFonts w:ascii="Arial" w:hAnsi="Arial" w:cs="Arial"/>
                <w:b/>
                <w:bCs/>
              </w:rPr>
            </w:pPr>
            <w:r>
              <w:rPr>
                <w:rFonts w:ascii="Arial" w:hAnsi="Arial" w:cs="Arial"/>
                <w:b/>
                <w:bCs/>
              </w:rPr>
              <w:t xml:space="preserv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39F5D61" w14:textId="77777777" w:rsidR="009345C7" w:rsidRDefault="009345C7" w:rsidP="00A66AF0">
            <w:pPr>
              <w:tabs>
                <w:tab w:val="left" w:pos="851"/>
              </w:tabs>
              <w:snapToGrid w:val="0"/>
              <w:jc w:val="both"/>
              <w:rPr>
                <w:rFonts w:ascii="Arial" w:hAnsi="Arial" w:cs="Arial"/>
                <w:b/>
                <w:bCs/>
              </w:rPr>
            </w:pPr>
          </w:p>
        </w:tc>
      </w:tr>
    </w:tbl>
    <w:p w14:paraId="5E1DC0B5" w14:textId="77777777" w:rsidR="009345C7" w:rsidRDefault="009345C7" w:rsidP="009345C7">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676D7F1" w14:textId="77777777" w:rsidR="009345C7" w:rsidRDefault="009345C7" w:rsidP="009345C7">
      <w:pPr>
        <w:pStyle w:val="fcase1ertab"/>
        <w:tabs>
          <w:tab w:val="left" w:pos="851"/>
        </w:tabs>
        <w:ind w:left="0" w:firstLine="0"/>
        <w:rPr>
          <w:rFonts w:ascii="Arial" w:hAnsi="Arial" w:cs="Arial"/>
          <w:b/>
          <w:sz w:val="22"/>
          <w:szCs w:val="22"/>
        </w:rPr>
      </w:pPr>
    </w:p>
    <w:p w14:paraId="0846F984" w14:textId="77777777" w:rsidR="009345C7" w:rsidRDefault="009345C7" w:rsidP="009345C7">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5DF02F0" w14:textId="77777777" w:rsidR="009345C7" w:rsidRDefault="009345C7" w:rsidP="009345C7">
      <w:pPr>
        <w:tabs>
          <w:tab w:val="left" w:pos="851"/>
        </w:tabs>
        <w:jc w:val="both"/>
      </w:pPr>
    </w:p>
    <w:p w14:paraId="77807DB0" w14:textId="77777777" w:rsidR="009345C7" w:rsidRDefault="009345C7" w:rsidP="009345C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 2142-20 du Code de la Commande Publique) </w:t>
      </w:r>
      <w:r>
        <w:rPr>
          <w:rFonts w:ascii="Arial" w:hAnsi="Arial" w:cs="Arial"/>
          <w:sz w:val="18"/>
          <w:szCs w:val="18"/>
        </w:rPr>
        <w:t>:</w:t>
      </w:r>
    </w:p>
    <w:p w14:paraId="1762B43D" w14:textId="77777777" w:rsidR="009345C7" w:rsidRPr="009B45B9" w:rsidRDefault="009345C7" w:rsidP="009345C7">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0A93FD5" w14:textId="77777777" w:rsidR="009345C7" w:rsidRDefault="009345C7" w:rsidP="009345C7">
      <w:pPr>
        <w:tabs>
          <w:tab w:val="left" w:pos="851"/>
        </w:tabs>
        <w:rPr>
          <w:rFonts w:ascii="Arial" w:hAnsi="Arial" w:cs="Arial"/>
        </w:rPr>
      </w:pPr>
    </w:p>
    <w:p w14:paraId="3802A6A5" w14:textId="77777777" w:rsidR="009345C7" w:rsidRDefault="009345C7" w:rsidP="009345C7">
      <w:pPr>
        <w:tabs>
          <w:tab w:val="left" w:pos="851"/>
        </w:tabs>
        <w:rPr>
          <w:rFonts w:ascii="Arial" w:hAnsi="Arial" w:cs="Arial"/>
        </w:rPr>
      </w:pPr>
    </w:p>
    <w:p w14:paraId="58BFE0BB" w14:textId="77777777" w:rsidR="009345C7" w:rsidRDefault="009345C7" w:rsidP="009345C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541D4923" w14:textId="77777777" w:rsidR="009345C7" w:rsidRDefault="009345C7" w:rsidP="009345C7">
      <w:pPr>
        <w:pStyle w:val="fcase1ertab"/>
        <w:tabs>
          <w:tab w:val="left" w:pos="851"/>
        </w:tabs>
        <w:rPr>
          <w:rFonts w:ascii="Arial" w:hAnsi="Arial" w:cs="Arial"/>
        </w:rPr>
      </w:pPr>
      <w:r>
        <w:rPr>
          <w:rFonts w:ascii="Arial" w:hAnsi="Arial" w:cs="Arial"/>
          <w:i/>
          <w:iCs/>
          <w:sz w:val="18"/>
          <w:szCs w:val="18"/>
        </w:rPr>
        <w:t>(Cocher la case correspondante.)</w:t>
      </w:r>
    </w:p>
    <w:p w14:paraId="028BB071" w14:textId="77777777" w:rsidR="009345C7" w:rsidRDefault="009345C7" w:rsidP="009345C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Cs/>
        </w:rPr>
        <w:t xml:space="preserve"> </w:t>
      </w:r>
      <w:r>
        <w:rPr>
          <w:rFonts w:ascii="Arial" w:hAnsi="Arial" w:cs="Arial"/>
        </w:rPr>
        <w:t>solidaire</w:t>
      </w:r>
    </w:p>
    <w:p w14:paraId="43FC81AB" w14:textId="77777777" w:rsidR="009345C7" w:rsidRDefault="009345C7" w:rsidP="009345C7">
      <w:pPr>
        <w:tabs>
          <w:tab w:val="left" w:pos="851"/>
        </w:tabs>
        <w:rPr>
          <w:rFonts w:ascii="Arial" w:hAnsi="Arial" w:cs="Arial"/>
        </w:rPr>
      </w:pPr>
    </w:p>
    <w:p w14:paraId="490753D1" w14:textId="77777777" w:rsidR="009345C7" w:rsidRDefault="009345C7" w:rsidP="009345C7">
      <w:pPr>
        <w:tabs>
          <w:tab w:val="left" w:pos="851"/>
        </w:tabs>
        <w:rPr>
          <w:rFonts w:ascii="Arial" w:hAnsi="Arial" w:cs="Arial"/>
        </w:rPr>
      </w:pPr>
    </w:p>
    <w:p w14:paraId="39274979" w14:textId="77777777" w:rsidR="009345C7" w:rsidRDefault="00495569" w:rsidP="009345C7">
      <w:pPr>
        <w:pStyle w:val="fcasegauche"/>
        <w:tabs>
          <w:tab w:val="left" w:pos="426"/>
          <w:tab w:val="left" w:pos="851"/>
        </w:tabs>
        <w:spacing w:after="0"/>
        <w:ind w:left="0" w:firstLine="0"/>
        <w:jc w:val="left"/>
        <w:rPr>
          <w:rFonts w:ascii="Arial" w:hAnsi="Arial" w:cs="Arial"/>
        </w:rPr>
      </w:pPr>
      <w:r>
        <w:br w:type="page"/>
      </w:r>
      <w:r w:rsidR="009345C7">
        <w:lastRenderedPageBreak/>
        <w:fldChar w:fldCharType="begin">
          <w:ffData>
            <w:name w:val=""/>
            <w:enabled/>
            <w:calcOnExit w:val="0"/>
            <w:checkBox>
              <w:size w:val="20"/>
              <w:default w:val="0"/>
            </w:checkBox>
          </w:ffData>
        </w:fldChar>
      </w:r>
      <w:r w:rsidR="009345C7">
        <w:instrText xml:space="preserve"> FORMCHECKBOX </w:instrText>
      </w:r>
      <w:r w:rsidR="00717D92">
        <w:fldChar w:fldCharType="separate"/>
      </w:r>
      <w:r w:rsidR="009345C7">
        <w:fldChar w:fldCharType="end"/>
      </w:r>
      <w:r w:rsidR="009345C7">
        <w:t xml:space="preserve"> </w:t>
      </w:r>
      <w:r w:rsidR="009345C7">
        <w:rPr>
          <w:rFonts w:ascii="Arial" w:hAnsi="Arial" w:cs="Arial"/>
        </w:rPr>
        <w:t>Les membres du groupement ont donné mandat au mandataire, qui signe le présent acte d’engagement :</w:t>
      </w:r>
    </w:p>
    <w:p w14:paraId="333A8AEA" w14:textId="77777777" w:rsidR="009345C7" w:rsidRDefault="009345C7" w:rsidP="009345C7">
      <w:pPr>
        <w:tabs>
          <w:tab w:val="left" w:pos="851"/>
        </w:tabs>
        <w:rPr>
          <w:rFonts w:ascii="Arial" w:hAnsi="Arial" w:cs="Arial"/>
        </w:rPr>
      </w:pPr>
      <w:r>
        <w:rPr>
          <w:rFonts w:ascii="Arial" w:hAnsi="Arial" w:cs="Arial"/>
          <w:i/>
          <w:sz w:val="18"/>
          <w:szCs w:val="18"/>
        </w:rPr>
        <w:t>(Cocher la ou les cases correspondantes.)</w:t>
      </w:r>
    </w:p>
    <w:p w14:paraId="67EFF252" w14:textId="77777777" w:rsidR="009345C7" w:rsidRDefault="009345C7" w:rsidP="009345C7">
      <w:pPr>
        <w:pStyle w:val="fcasegauche"/>
        <w:tabs>
          <w:tab w:val="left" w:pos="426"/>
          <w:tab w:val="left" w:pos="851"/>
        </w:tabs>
        <w:spacing w:after="0"/>
        <w:ind w:left="0" w:firstLine="0"/>
        <w:jc w:val="left"/>
        <w:rPr>
          <w:rFonts w:ascii="Arial" w:hAnsi="Arial" w:cs="Arial"/>
        </w:rPr>
      </w:pPr>
    </w:p>
    <w:p w14:paraId="7B302048" w14:textId="77777777" w:rsidR="009345C7" w:rsidRDefault="009345C7" w:rsidP="009345C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00536AF6" w14:textId="77777777"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B3B1C23" w14:textId="77777777" w:rsidR="009345C7" w:rsidRDefault="009345C7" w:rsidP="009345C7">
      <w:pPr>
        <w:tabs>
          <w:tab w:val="left" w:pos="851"/>
        </w:tabs>
        <w:rPr>
          <w:rFonts w:ascii="Arial" w:hAnsi="Arial" w:cs="Arial"/>
        </w:rPr>
      </w:pPr>
    </w:p>
    <w:p w14:paraId="45B32A1B" w14:textId="77777777"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tab/>
      </w:r>
      <w:r>
        <w:rPr>
          <w:rFonts w:ascii="Arial" w:hAnsi="Arial" w:cs="Arial"/>
        </w:rPr>
        <w:t>pour signer, en leur nom et pour leur compte, les modifications ultérieures du marché public ou de l’accord-cadre ;</w:t>
      </w:r>
    </w:p>
    <w:p w14:paraId="0563294D" w14:textId="77777777" w:rsidR="009345C7" w:rsidRDefault="009345C7" w:rsidP="009345C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8341A22" w14:textId="77777777" w:rsidR="009345C7" w:rsidRDefault="009345C7" w:rsidP="009345C7">
      <w:pPr>
        <w:tabs>
          <w:tab w:val="left" w:pos="851"/>
        </w:tabs>
        <w:rPr>
          <w:rFonts w:ascii="Arial" w:hAnsi="Arial" w:cs="Arial"/>
          <w:iCs/>
        </w:rPr>
      </w:pPr>
    </w:p>
    <w:p w14:paraId="11DB55CF" w14:textId="77777777" w:rsidR="009345C7" w:rsidRDefault="009345C7" w:rsidP="009345C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677964E" w14:textId="77777777" w:rsidR="009345C7" w:rsidRDefault="009345C7" w:rsidP="009345C7">
      <w:pPr>
        <w:tabs>
          <w:tab w:val="left" w:pos="851"/>
        </w:tabs>
        <w:ind w:left="1134" w:hanging="850"/>
        <w:rPr>
          <w:rFonts w:ascii="Arial" w:hAnsi="Arial" w:cs="Arial"/>
          <w:i/>
          <w:sz w:val="18"/>
          <w:szCs w:val="18"/>
        </w:rPr>
      </w:pPr>
    </w:p>
    <w:p w14:paraId="54CDF957" w14:textId="77777777" w:rsidR="009345C7" w:rsidRDefault="009345C7" w:rsidP="009345C7">
      <w:pPr>
        <w:tabs>
          <w:tab w:val="left" w:pos="851"/>
        </w:tabs>
        <w:rPr>
          <w:rFonts w:ascii="Arial" w:hAnsi="Arial" w:cs="Arial"/>
          <w:i/>
          <w:sz w:val="18"/>
          <w:szCs w:val="18"/>
        </w:rPr>
      </w:pPr>
    </w:p>
    <w:p w14:paraId="7CE3519F" w14:textId="77777777" w:rsidR="009345C7" w:rsidRDefault="009345C7" w:rsidP="009345C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t xml:space="preserve"> </w:t>
      </w:r>
      <w:r>
        <w:rPr>
          <w:rFonts w:ascii="Arial" w:hAnsi="Arial" w:cs="Arial"/>
        </w:rPr>
        <w:t>Les membres du groupement, qui signent le présent acte d’engagement :</w:t>
      </w:r>
    </w:p>
    <w:p w14:paraId="37BF4ADB" w14:textId="77777777" w:rsidR="009345C7" w:rsidRDefault="009345C7" w:rsidP="009345C7">
      <w:pPr>
        <w:tabs>
          <w:tab w:val="left" w:pos="851"/>
        </w:tabs>
        <w:rPr>
          <w:rFonts w:ascii="Arial" w:hAnsi="Arial" w:cs="Arial"/>
        </w:rPr>
      </w:pPr>
      <w:r>
        <w:rPr>
          <w:rFonts w:ascii="Arial" w:hAnsi="Arial" w:cs="Arial"/>
          <w:i/>
          <w:sz w:val="18"/>
          <w:szCs w:val="18"/>
        </w:rPr>
        <w:t>(Cocher la case correspondante.)</w:t>
      </w:r>
    </w:p>
    <w:p w14:paraId="40A78468" w14:textId="77777777" w:rsidR="009345C7" w:rsidRDefault="009345C7" w:rsidP="009345C7">
      <w:pPr>
        <w:tabs>
          <w:tab w:val="left" w:pos="851"/>
        </w:tabs>
        <w:rPr>
          <w:rFonts w:ascii="Arial" w:hAnsi="Arial" w:cs="Arial"/>
        </w:rPr>
      </w:pPr>
    </w:p>
    <w:p w14:paraId="758F633E" w14:textId="77777777" w:rsidR="009345C7" w:rsidRDefault="009345C7" w:rsidP="009345C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8DF3D15" w14:textId="77777777" w:rsidR="009345C7" w:rsidRDefault="009345C7" w:rsidP="009345C7">
      <w:pPr>
        <w:tabs>
          <w:tab w:val="left" w:pos="851"/>
        </w:tabs>
        <w:ind w:left="1701" w:hanging="850"/>
        <w:jc w:val="both"/>
      </w:pPr>
    </w:p>
    <w:p w14:paraId="47371656" w14:textId="77777777" w:rsidR="009345C7" w:rsidRDefault="009345C7" w:rsidP="009345C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760B490" w14:textId="77777777" w:rsidR="009345C7" w:rsidRDefault="009345C7" w:rsidP="009345C7">
      <w:pPr>
        <w:tabs>
          <w:tab w:val="left" w:pos="851"/>
        </w:tabs>
        <w:rPr>
          <w:rFonts w:ascii="Arial" w:hAnsi="Arial" w:cs="Arial"/>
          <w:iCs/>
        </w:rPr>
      </w:pPr>
    </w:p>
    <w:p w14:paraId="43FBD18D" w14:textId="77777777" w:rsidR="009345C7" w:rsidRDefault="009345C7" w:rsidP="009345C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17D92">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EA2F4E0" w14:textId="77777777" w:rsidR="009345C7" w:rsidRDefault="009345C7" w:rsidP="009345C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C99095F" w14:textId="77777777" w:rsidR="009345C7" w:rsidRDefault="009345C7" w:rsidP="009345C7">
      <w:pPr>
        <w:tabs>
          <w:tab w:val="left" w:pos="851"/>
        </w:tabs>
        <w:rPr>
          <w:rFonts w:ascii="Arial" w:hAnsi="Arial" w:cs="Arial"/>
        </w:rPr>
      </w:pPr>
    </w:p>
    <w:p w14:paraId="56094CBD" w14:textId="77777777" w:rsidR="009345C7" w:rsidRDefault="009345C7" w:rsidP="009345C7">
      <w:pPr>
        <w:tabs>
          <w:tab w:val="left" w:pos="851"/>
        </w:tabs>
        <w:rPr>
          <w:rFonts w:ascii="Arial" w:hAnsi="Arial" w:cs="Arial"/>
        </w:rPr>
      </w:pPr>
    </w:p>
    <w:p w14:paraId="3DD1D696" w14:textId="77777777" w:rsidR="009345C7" w:rsidRDefault="009345C7" w:rsidP="009345C7">
      <w:pPr>
        <w:tabs>
          <w:tab w:val="left" w:pos="851"/>
        </w:tabs>
        <w:rPr>
          <w:rFonts w:ascii="Arial" w:hAnsi="Arial" w:cs="Arial"/>
        </w:rPr>
      </w:pPr>
    </w:p>
    <w:p w14:paraId="36220FDC" w14:textId="77777777" w:rsidR="009345C7" w:rsidRDefault="009345C7" w:rsidP="009345C7">
      <w:pPr>
        <w:tabs>
          <w:tab w:val="left" w:pos="851"/>
        </w:tabs>
        <w:rPr>
          <w:rFonts w:ascii="Arial" w:hAnsi="Arial" w:cs="Arial"/>
        </w:rPr>
      </w:pPr>
    </w:p>
    <w:p w14:paraId="53C73CD1" w14:textId="77777777" w:rsidR="009345C7" w:rsidRDefault="009345C7" w:rsidP="009345C7">
      <w:pPr>
        <w:tabs>
          <w:tab w:val="left" w:pos="851"/>
        </w:tabs>
        <w:rPr>
          <w:rFonts w:ascii="Arial" w:hAnsi="Arial" w:cs="Arial"/>
        </w:rPr>
      </w:pPr>
    </w:p>
    <w:p w14:paraId="1D750C39" w14:textId="77777777" w:rsidR="009345C7" w:rsidRDefault="009345C7" w:rsidP="009345C7">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9345C7" w14:paraId="68DE9EEA" w14:textId="77777777" w:rsidTr="00070B3D">
        <w:tc>
          <w:tcPr>
            <w:tcW w:w="4644" w:type="dxa"/>
            <w:tcBorders>
              <w:top w:val="single" w:sz="4" w:space="0" w:color="000000"/>
              <w:left w:val="single" w:sz="4" w:space="0" w:color="000000"/>
              <w:bottom w:val="single" w:sz="4" w:space="0" w:color="000000"/>
            </w:tcBorders>
            <w:shd w:val="clear" w:color="auto" w:fill="auto"/>
            <w:vAlign w:val="center"/>
          </w:tcPr>
          <w:p w14:paraId="2E62A892" w14:textId="77777777" w:rsidR="009345C7" w:rsidRDefault="009345C7" w:rsidP="00A66AF0">
            <w:pPr>
              <w:tabs>
                <w:tab w:val="left" w:pos="851"/>
              </w:tabs>
              <w:jc w:val="center"/>
              <w:rPr>
                <w:rFonts w:ascii="Arial" w:hAnsi="Arial" w:cs="Arial"/>
                <w:b/>
                <w:bCs/>
              </w:rPr>
            </w:pPr>
            <w:r>
              <w:rPr>
                <w:rFonts w:ascii="Arial" w:hAnsi="Arial" w:cs="Arial"/>
                <w:b/>
                <w:bCs/>
              </w:rPr>
              <w:t>Nom, prénom et qualité</w:t>
            </w:r>
          </w:p>
          <w:p w14:paraId="19E9B5EB" w14:textId="77777777" w:rsidR="009345C7" w:rsidRDefault="009345C7" w:rsidP="00A66AF0">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F4B9C9" w14:textId="77777777" w:rsidR="009345C7" w:rsidRDefault="009345C7" w:rsidP="00A66AF0">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81D74" w14:textId="77777777" w:rsidR="009345C7" w:rsidRDefault="009345C7" w:rsidP="00A66AF0">
            <w:pPr>
              <w:tabs>
                <w:tab w:val="left" w:pos="851"/>
              </w:tabs>
              <w:jc w:val="center"/>
              <w:rPr>
                <w:rFonts w:ascii="Arial" w:hAnsi="Arial" w:cs="Arial"/>
                <w:b/>
                <w:bCs/>
              </w:rPr>
            </w:pPr>
            <w:r>
              <w:rPr>
                <w:rFonts w:ascii="Arial" w:hAnsi="Arial" w:cs="Arial"/>
                <w:b/>
                <w:bCs/>
              </w:rPr>
              <w:t>Signature</w:t>
            </w:r>
          </w:p>
        </w:tc>
      </w:tr>
      <w:tr w:rsidR="009345C7" w14:paraId="5D28BD2A" w14:textId="77777777" w:rsidTr="00070B3D">
        <w:trPr>
          <w:trHeight w:val="1021"/>
        </w:trPr>
        <w:tc>
          <w:tcPr>
            <w:tcW w:w="4644" w:type="dxa"/>
            <w:tcBorders>
              <w:top w:val="single" w:sz="4" w:space="0" w:color="000000"/>
              <w:left w:val="single" w:sz="4" w:space="0" w:color="000000"/>
            </w:tcBorders>
            <w:shd w:val="clear" w:color="auto" w:fill="CCFFFF"/>
          </w:tcPr>
          <w:p w14:paraId="3F83648E" w14:textId="77777777" w:rsidR="009345C7" w:rsidRDefault="009345C7" w:rsidP="00A66AF0">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EB5647E" w14:textId="77777777" w:rsidR="009345C7" w:rsidRPr="00EC3DAC" w:rsidRDefault="009345C7" w:rsidP="00A66AF0">
            <w:pPr>
              <w:rPr>
                <w:rFonts w:ascii="Arial" w:hAnsi="Arial" w:cs="Arial"/>
              </w:rPr>
            </w:pPr>
          </w:p>
        </w:tc>
        <w:tc>
          <w:tcPr>
            <w:tcW w:w="3056" w:type="dxa"/>
            <w:tcBorders>
              <w:top w:val="single" w:sz="4" w:space="0" w:color="000000"/>
              <w:left w:val="single" w:sz="4" w:space="0" w:color="000000"/>
              <w:right w:val="single" w:sz="4" w:space="0" w:color="000000"/>
            </w:tcBorders>
            <w:shd w:val="clear" w:color="auto" w:fill="CCFFFF"/>
          </w:tcPr>
          <w:p w14:paraId="7FDD057E" w14:textId="77777777" w:rsidR="009345C7" w:rsidRDefault="009345C7" w:rsidP="00A66AF0">
            <w:pPr>
              <w:tabs>
                <w:tab w:val="left" w:pos="851"/>
              </w:tabs>
              <w:snapToGrid w:val="0"/>
              <w:jc w:val="both"/>
              <w:rPr>
                <w:rFonts w:ascii="Arial" w:hAnsi="Arial" w:cs="Arial"/>
                <w:b/>
                <w:bCs/>
              </w:rPr>
            </w:pPr>
          </w:p>
        </w:tc>
      </w:tr>
      <w:tr w:rsidR="009345C7" w14:paraId="63957CED" w14:textId="77777777" w:rsidTr="00070B3D">
        <w:trPr>
          <w:trHeight w:val="1021"/>
        </w:trPr>
        <w:tc>
          <w:tcPr>
            <w:tcW w:w="4644" w:type="dxa"/>
            <w:tcBorders>
              <w:left w:val="single" w:sz="4" w:space="0" w:color="000000"/>
            </w:tcBorders>
            <w:shd w:val="clear" w:color="auto" w:fill="auto"/>
          </w:tcPr>
          <w:p w14:paraId="7EEDE0FA" w14:textId="77777777"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6DCC62B" w14:textId="77777777"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EAB1019" w14:textId="77777777" w:rsidR="009345C7" w:rsidRDefault="009345C7" w:rsidP="00A66AF0">
            <w:pPr>
              <w:tabs>
                <w:tab w:val="left" w:pos="851"/>
              </w:tabs>
              <w:snapToGrid w:val="0"/>
              <w:jc w:val="both"/>
              <w:rPr>
                <w:rFonts w:ascii="Arial" w:hAnsi="Arial" w:cs="Arial"/>
                <w:b/>
                <w:bCs/>
              </w:rPr>
            </w:pPr>
          </w:p>
        </w:tc>
      </w:tr>
      <w:tr w:rsidR="009345C7" w14:paraId="27C68AE5" w14:textId="77777777" w:rsidTr="00070B3D">
        <w:trPr>
          <w:trHeight w:val="80"/>
        </w:trPr>
        <w:tc>
          <w:tcPr>
            <w:tcW w:w="4644" w:type="dxa"/>
            <w:tcBorders>
              <w:left w:val="single" w:sz="4" w:space="0" w:color="000000"/>
              <w:bottom w:val="single" w:sz="4" w:space="0" w:color="000000"/>
            </w:tcBorders>
            <w:shd w:val="clear" w:color="auto" w:fill="CCFFFF"/>
          </w:tcPr>
          <w:p w14:paraId="78E674E0" w14:textId="77777777" w:rsidR="009345C7" w:rsidRDefault="009345C7" w:rsidP="00A66AF0">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1E9AFA" w14:textId="77777777" w:rsidR="009345C7" w:rsidRDefault="009345C7" w:rsidP="00A66AF0">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D2C4E58" w14:textId="77777777" w:rsidR="009345C7" w:rsidRDefault="009345C7" w:rsidP="00A66AF0">
            <w:pPr>
              <w:tabs>
                <w:tab w:val="left" w:pos="851"/>
              </w:tabs>
              <w:snapToGrid w:val="0"/>
              <w:jc w:val="both"/>
              <w:rPr>
                <w:rFonts w:ascii="Arial" w:hAnsi="Arial" w:cs="Arial"/>
                <w:b/>
                <w:bCs/>
              </w:rPr>
            </w:pPr>
          </w:p>
        </w:tc>
      </w:tr>
    </w:tbl>
    <w:p w14:paraId="06CB2FAA" w14:textId="77777777" w:rsidR="009345C7" w:rsidRDefault="009345C7" w:rsidP="009345C7">
      <w:pPr>
        <w:tabs>
          <w:tab w:val="left" w:pos="851"/>
        </w:tabs>
        <w:jc w:val="both"/>
        <w:rPr>
          <w:rFonts w:ascii="Arial" w:hAnsi="Arial" w:cs="Arial"/>
          <w:sz w:val="18"/>
          <w:szCs w:val="18"/>
        </w:rPr>
      </w:pPr>
    </w:p>
    <w:p w14:paraId="3BF03046" w14:textId="77777777" w:rsidR="009345C7" w:rsidRDefault="009345C7" w:rsidP="009345C7">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0878CB05" w14:textId="77777777" w:rsidR="009B1CD0" w:rsidRDefault="009B1CD0">
      <w:pPr>
        <w:rPr>
          <w:rFonts w:ascii="Arial" w:hAnsi="Arial" w:cs="Arial"/>
        </w:rPr>
      </w:pPr>
    </w:p>
    <w:p w14:paraId="1D112D46" w14:textId="77777777" w:rsidR="009B1CD0" w:rsidRDefault="009B1CD0">
      <w:pPr>
        <w:rPr>
          <w:rFonts w:ascii="Arial" w:hAnsi="Arial" w:cs="Arial"/>
        </w:rPr>
      </w:pPr>
    </w:p>
    <w:p w14:paraId="3702A195" w14:textId="77777777" w:rsidR="009B1CD0" w:rsidRDefault="009B1CD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A5D17A" w14:textId="77777777">
        <w:tc>
          <w:tcPr>
            <w:tcW w:w="10277" w:type="dxa"/>
            <w:shd w:val="clear" w:color="auto" w:fill="66CCFF"/>
          </w:tcPr>
          <w:p w14:paraId="7AFDB215" w14:textId="77777777" w:rsidR="009B1CD0" w:rsidRDefault="009B1CD0">
            <w:pPr>
              <w:pStyle w:val="Titre4"/>
            </w:pPr>
            <w:r>
              <w:rPr>
                <w:sz w:val="22"/>
                <w:szCs w:val="22"/>
              </w:rPr>
              <w:t xml:space="preserve">D - </w:t>
            </w:r>
            <w:r w:rsidR="003D6D7B">
              <w:rPr>
                <w:sz w:val="22"/>
                <w:szCs w:val="22"/>
              </w:rPr>
              <w:t>Identification et signature de l’acheteur.</w:t>
            </w:r>
          </w:p>
        </w:tc>
      </w:tr>
    </w:tbl>
    <w:p w14:paraId="01622D49" w14:textId="77777777" w:rsidR="009B1CD0" w:rsidRDefault="009B1CD0"/>
    <w:p w14:paraId="2E6FF5A7" w14:textId="77777777" w:rsidR="009B1CD0" w:rsidRDefault="009B1CD0"/>
    <w:p w14:paraId="182FE0FD" w14:textId="77777777" w:rsidR="009B1CD0" w:rsidRDefault="009B1CD0" w:rsidP="007D7A65">
      <w:pPr>
        <w:pStyle w:val="Titre1"/>
        <w:tabs>
          <w:tab w:val="left" w:pos="567"/>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du pouvoir adjudicateur (ou de l’entité adjudicatrice) :</w:t>
      </w:r>
    </w:p>
    <w:p w14:paraId="7FD6F64D" w14:textId="77777777" w:rsidR="009B1CD0" w:rsidRDefault="009B1CD0">
      <w:pPr>
        <w:pStyle w:val="En-tte"/>
        <w:tabs>
          <w:tab w:val="clear" w:pos="4536"/>
          <w:tab w:val="clear" w:pos="9072"/>
        </w:tabs>
        <w:jc w:val="both"/>
        <w:rPr>
          <w:rFonts w:ascii="Arial" w:hAnsi="Arial" w:cs="Arial"/>
        </w:rPr>
      </w:pPr>
    </w:p>
    <w:p w14:paraId="74B3ECDB" w14:textId="77777777" w:rsidR="00401C07" w:rsidRPr="00401C07" w:rsidRDefault="00495569" w:rsidP="00401C07">
      <w:pPr>
        <w:suppressAutoHyphens w:val="0"/>
        <w:spacing w:before="57"/>
        <w:rPr>
          <w:rFonts w:ascii="Arial" w:hAnsi="Arial" w:cs="Arial"/>
          <w:lang w:val="de-DE" w:eastAsia="fr-FR"/>
        </w:rPr>
      </w:pPr>
      <w:r>
        <w:rPr>
          <w:rFonts w:ascii="Arial" w:hAnsi="Arial" w:cs="Arial"/>
          <w:lang w:val="de-DE" w:eastAsia="fr-FR"/>
        </w:rPr>
        <w:t xml:space="preserve">Collège de </w:t>
      </w:r>
      <w:proofErr w:type="spellStart"/>
      <w:r w:rsidR="00B81783">
        <w:rPr>
          <w:rFonts w:ascii="Arial" w:hAnsi="Arial" w:cs="Arial"/>
          <w:lang w:val="de-DE" w:eastAsia="fr-FR"/>
        </w:rPr>
        <w:t>Mtsamboro</w:t>
      </w:r>
      <w:proofErr w:type="spellEnd"/>
      <w:r w:rsidR="00401C07" w:rsidRPr="00401C07">
        <w:rPr>
          <w:rFonts w:ascii="Arial" w:hAnsi="Arial" w:cs="Arial"/>
          <w:lang w:val="de-DE" w:eastAsia="fr-FR"/>
        </w:rPr>
        <w:t> </w:t>
      </w:r>
      <w:proofErr w:type="spellStart"/>
      <w:r w:rsidR="00401C07" w:rsidRPr="00401C07">
        <w:rPr>
          <w:rFonts w:ascii="Arial" w:hAnsi="Arial" w:cs="Arial"/>
          <w:lang w:val="de-DE" w:eastAsia="fr-FR"/>
        </w:rPr>
        <w:t>représenté</w:t>
      </w:r>
      <w:proofErr w:type="spellEnd"/>
      <w:r w:rsidR="00401C07" w:rsidRPr="00401C07">
        <w:rPr>
          <w:rFonts w:ascii="Arial" w:hAnsi="Arial" w:cs="Arial"/>
          <w:lang w:val="de-DE" w:eastAsia="fr-FR"/>
        </w:rPr>
        <w:t xml:space="preserve"> par </w:t>
      </w:r>
      <w:proofErr w:type="spellStart"/>
      <w:r w:rsidR="00401C07" w:rsidRPr="00401C07">
        <w:rPr>
          <w:rFonts w:ascii="Arial" w:hAnsi="Arial" w:cs="Arial"/>
          <w:lang w:val="de-DE" w:eastAsia="fr-FR"/>
        </w:rPr>
        <w:t>son</w:t>
      </w:r>
      <w:proofErr w:type="spellEnd"/>
      <w:r w:rsidR="00401C07" w:rsidRPr="00401C07">
        <w:rPr>
          <w:rFonts w:ascii="Arial" w:hAnsi="Arial" w:cs="Arial"/>
          <w:lang w:val="de-DE" w:eastAsia="fr-FR"/>
        </w:rPr>
        <w:t xml:space="preserve"> </w:t>
      </w:r>
      <w:proofErr w:type="spellStart"/>
      <w:r w:rsidR="00401C07" w:rsidRPr="00401C07">
        <w:rPr>
          <w:rFonts w:ascii="Arial" w:hAnsi="Arial" w:cs="Arial"/>
          <w:lang w:val="de-DE" w:eastAsia="fr-FR"/>
        </w:rPr>
        <w:t>chef</w:t>
      </w:r>
      <w:proofErr w:type="spellEnd"/>
      <w:r w:rsidR="00401C07" w:rsidRPr="00401C07">
        <w:rPr>
          <w:rFonts w:ascii="Arial" w:hAnsi="Arial" w:cs="Arial"/>
          <w:lang w:val="de-DE" w:eastAsia="fr-FR"/>
        </w:rPr>
        <w:t xml:space="preserve"> </w:t>
      </w:r>
      <w:proofErr w:type="spellStart"/>
      <w:r w:rsidR="00401C07" w:rsidRPr="00401C07">
        <w:rPr>
          <w:rFonts w:ascii="Arial" w:hAnsi="Arial" w:cs="Arial"/>
          <w:lang w:val="de-DE" w:eastAsia="fr-FR"/>
        </w:rPr>
        <w:t>d'établissement</w:t>
      </w:r>
      <w:proofErr w:type="spellEnd"/>
    </w:p>
    <w:p w14:paraId="35927FFA" w14:textId="77777777" w:rsidR="00401C07" w:rsidRPr="00401C07" w:rsidRDefault="00B81783" w:rsidP="00401C07">
      <w:pPr>
        <w:suppressAutoHyphens w:val="0"/>
        <w:spacing w:before="57"/>
        <w:rPr>
          <w:rFonts w:ascii="Arial" w:hAnsi="Arial" w:cs="Arial"/>
          <w:lang w:val="de-DE" w:eastAsia="fr-FR"/>
        </w:rPr>
      </w:pPr>
      <w:r>
        <w:rPr>
          <w:rFonts w:ascii="Arial" w:hAnsi="Arial" w:cs="Arial"/>
          <w:lang w:val="de-DE" w:eastAsia="fr-FR"/>
        </w:rPr>
        <w:t>Route Nationale</w:t>
      </w:r>
      <w:r w:rsidR="00495569">
        <w:rPr>
          <w:rFonts w:ascii="Arial" w:hAnsi="Arial" w:cs="Arial"/>
          <w:lang w:val="de-DE" w:eastAsia="fr-FR"/>
        </w:rPr>
        <w:t xml:space="preserve"> – BP </w:t>
      </w:r>
      <w:r>
        <w:rPr>
          <w:rFonts w:ascii="Arial" w:hAnsi="Arial" w:cs="Arial"/>
          <w:lang w:val="de-DE" w:eastAsia="fr-FR"/>
        </w:rPr>
        <w:t>108</w:t>
      </w:r>
      <w:r w:rsidR="00401C07" w:rsidRPr="00401C07">
        <w:rPr>
          <w:rFonts w:ascii="Arial" w:hAnsi="Arial" w:cs="Arial"/>
          <w:lang w:val="de-DE" w:eastAsia="fr-FR"/>
        </w:rPr>
        <w:t xml:space="preserve"> </w:t>
      </w:r>
      <w:r w:rsidR="000F1C0A">
        <w:rPr>
          <w:rFonts w:ascii="Arial" w:hAnsi="Arial" w:cs="Arial"/>
          <w:lang w:val="de-DE" w:eastAsia="fr-FR"/>
        </w:rPr>
        <w:t>–</w:t>
      </w:r>
      <w:r w:rsidR="00401C07" w:rsidRPr="00401C07">
        <w:rPr>
          <w:rFonts w:ascii="Arial" w:hAnsi="Arial" w:cs="Arial"/>
          <w:lang w:val="de-DE" w:eastAsia="fr-FR"/>
        </w:rPr>
        <w:t xml:space="preserve"> 976</w:t>
      </w:r>
      <w:r>
        <w:rPr>
          <w:rFonts w:ascii="Arial" w:hAnsi="Arial" w:cs="Arial"/>
          <w:lang w:val="de-DE" w:eastAsia="fr-FR"/>
        </w:rPr>
        <w:t>3</w:t>
      </w:r>
      <w:r w:rsidR="00401C07" w:rsidRPr="00401C07">
        <w:rPr>
          <w:rFonts w:ascii="Arial" w:hAnsi="Arial" w:cs="Arial"/>
          <w:lang w:val="de-DE" w:eastAsia="fr-FR"/>
        </w:rPr>
        <w:t>0</w:t>
      </w:r>
      <w:r w:rsidR="000F1C0A">
        <w:rPr>
          <w:rFonts w:ascii="Arial" w:hAnsi="Arial" w:cs="Arial"/>
          <w:lang w:val="de-DE" w:eastAsia="fr-FR"/>
        </w:rPr>
        <w:t xml:space="preserve"> </w:t>
      </w:r>
      <w:r>
        <w:rPr>
          <w:rFonts w:ascii="Arial" w:hAnsi="Arial" w:cs="Arial"/>
          <w:lang w:val="de-DE" w:eastAsia="fr-FR"/>
        </w:rPr>
        <w:t>MTSAMBORO</w:t>
      </w:r>
      <w:r w:rsidR="00401C07" w:rsidRPr="00401C07">
        <w:rPr>
          <w:rFonts w:ascii="Arial" w:hAnsi="Arial" w:cs="Arial"/>
          <w:lang w:val="de-DE" w:eastAsia="fr-FR"/>
        </w:rPr>
        <w:t>, Mayotte</w:t>
      </w:r>
    </w:p>
    <w:p w14:paraId="50445B62" w14:textId="77777777" w:rsidR="00401C07" w:rsidRDefault="00401C07">
      <w:pPr>
        <w:pStyle w:val="En-tte"/>
        <w:tabs>
          <w:tab w:val="clear" w:pos="4536"/>
          <w:tab w:val="clear" w:pos="9072"/>
        </w:tabs>
        <w:jc w:val="both"/>
        <w:rPr>
          <w:rFonts w:ascii="Arial" w:hAnsi="Arial" w:cs="Arial"/>
        </w:rPr>
      </w:pPr>
    </w:p>
    <w:p w14:paraId="697295F7" w14:textId="77777777" w:rsidR="00A94559" w:rsidRDefault="00A94559">
      <w:pPr>
        <w:pStyle w:val="En-tte"/>
        <w:tabs>
          <w:tab w:val="clear" w:pos="4536"/>
          <w:tab w:val="clear" w:pos="9072"/>
        </w:tabs>
        <w:jc w:val="both"/>
        <w:rPr>
          <w:rFonts w:ascii="Arial" w:hAnsi="Arial" w:cs="Arial"/>
        </w:rPr>
      </w:pPr>
    </w:p>
    <w:p w14:paraId="6BF01CFD" w14:textId="77777777" w:rsidR="009B1CD0" w:rsidRDefault="009B1CD0">
      <w:pPr>
        <w:pStyle w:val="En-tte"/>
        <w:tabs>
          <w:tab w:val="clear" w:pos="4536"/>
          <w:tab w:val="clear" w:pos="9072"/>
        </w:tabs>
        <w:jc w:val="both"/>
        <w:rPr>
          <w:rFonts w:ascii="Arial" w:hAnsi="Arial" w:cs="Arial"/>
        </w:rPr>
      </w:pPr>
    </w:p>
    <w:p w14:paraId="75950434" w14:textId="77777777" w:rsidR="009B1CD0" w:rsidRDefault="000F1C0A">
      <w:pPr>
        <w:tabs>
          <w:tab w:val="left" w:pos="426"/>
          <w:tab w:val="left" w:pos="5103"/>
        </w:tabs>
        <w:jc w:val="both"/>
        <w:rPr>
          <w:rFonts w:ascii="Arial" w:hAnsi="Arial" w:cs="Arial"/>
          <w:i/>
          <w:sz w:val="18"/>
          <w:szCs w:val="18"/>
        </w:rPr>
      </w:pPr>
      <w:r>
        <w:rPr>
          <w:rFonts w:ascii="Wingdings" w:eastAsia="Wingdings" w:hAnsi="Wingdings" w:cs="Wingdings"/>
          <w:b/>
          <w:color w:val="66CCFF"/>
          <w:spacing w:val="-10"/>
        </w:rPr>
        <w:br w:type="page"/>
      </w:r>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 xml:space="preserve">Nom, prénom, qualité du signataire du marché </w:t>
      </w:r>
      <w:r w:rsidR="009B1CD0">
        <w:t xml:space="preserve">public </w:t>
      </w:r>
      <w:r w:rsidR="009B1CD0">
        <w:rPr>
          <w:rFonts w:ascii="Arial" w:hAnsi="Arial" w:cs="Arial"/>
        </w:rPr>
        <w:t>ou de l’accord-cadre :</w:t>
      </w:r>
    </w:p>
    <w:p w14:paraId="70CF271D" w14:textId="77777777" w:rsidR="009B1CD0" w:rsidRDefault="009B1CD0">
      <w:pPr>
        <w:jc w:val="both"/>
        <w:rPr>
          <w:rFonts w:ascii="Arial" w:hAnsi="Arial" w:cs="Arial"/>
        </w:rPr>
      </w:pPr>
      <w:r>
        <w:rPr>
          <w:rFonts w:ascii="Arial" w:hAnsi="Arial" w:cs="Arial"/>
          <w:i/>
          <w:sz w:val="18"/>
          <w:szCs w:val="18"/>
        </w:rPr>
        <w:t>(Le signataire doit avoir le pouvoir d’engager la personne qu’il représente.)</w:t>
      </w:r>
    </w:p>
    <w:p w14:paraId="561C76D9" w14:textId="77777777" w:rsidR="009B1CD0" w:rsidRDefault="009B1CD0">
      <w:pPr>
        <w:jc w:val="both"/>
        <w:rPr>
          <w:rFonts w:ascii="Arial" w:hAnsi="Arial" w:cs="Arial"/>
        </w:rPr>
      </w:pPr>
    </w:p>
    <w:p w14:paraId="1D0851A7" w14:textId="77777777" w:rsidR="00491606" w:rsidRPr="00C05306" w:rsidRDefault="00491606" w:rsidP="00491606">
      <w:pPr>
        <w:jc w:val="center"/>
        <w:rPr>
          <w:b/>
          <w:bCs/>
        </w:rPr>
      </w:pPr>
      <w:r w:rsidRPr="00C05306">
        <w:rPr>
          <w:b/>
          <w:bCs/>
        </w:rPr>
        <w:t xml:space="preserve">Collège de </w:t>
      </w:r>
      <w:r w:rsidR="00B81783">
        <w:rPr>
          <w:b/>
          <w:bCs/>
        </w:rPr>
        <w:t>Mtsamboro</w:t>
      </w:r>
    </w:p>
    <w:p w14:paraId="63313FF1" w14:textId="77777777" w:rsidR="00491606" w:rsidRDefault="00B81783" w:rsidP="00491606">
      <w:pPr>
        <w:jc w:val="center"/>
        <w:rPr>
          <w:b/>
          <w:bCs/>
        </w:rPr>
      </w:pPr>
      <w:r>
        <w:rPr>
          <w:b/>
          <w:bCs/>
        </w:rPr>
        <w:t>Route Nationale, BP 108</w:t>
      </w:r>
    </w:p>
    <w:p w14:paraId="736EFD4E" w14:textId="77777777" w:rsidR="00491606" w:rsidRDefault="00491606" w:rsidP="00491606">
      <w:pPr>
        <w:jc w:val="center"/>
        <w:rPr>
          <w:bCs/>
        </w:rPr>
      </w:pPr>
      <w:r>
        <w:rPr>
          <w:b/>
          <w:bCs/>
        </w:rPr>
        <w:t>97</w:t>
      </w:r>
      <w:r w:rsidR="00B81783">
        <w:rPr>
          <w:b/>
          <w:bCs/>
        </w:rPr>
        <w:t> 630 MTSAMBORO</w:t>
      </w:r>
    </w:p>
    <w:p w14:paraId="03F883BD" w14:textId="77777777" w:rsidR="00491606" w:rsidRPr="00F57BF5" w:rsidRDefault="00491606" w:rsidP="00491606">
      <w:pPr>
        <w:rPr>
          <w:bCs/>
          <w:sz w:val="16"/>
          <w:szCs w:val="16"/>
        </w:rPr>
      </w:pPr>
    </w:p>
    <w:p w14:paraId="6FE29A70" w14:textId="77777777" w:rsidR="00491606" w:rsidRPr="00491606" w:rsidRDefault="00491606" w:rsidP="00491606">
      <w:pPr>
        <w:jc w:val="center"/>
        <w:rPr>
          <w:b/>
          <w:bCs/>
        </w:rPr>
      </w:pPr>
      <w:r w:rsidRPr="00491606">
        <w:rPr>
          <w:b/>
          <w:bCs/>
        </w:rPr>
        <w:t xml:space="preserve">Mr </w:t>
      </w:r>
      <w:r w:rsidR="00B81783">
        <w:rPr>
          <w:b/>
          <w:bCs/>
        </w:rPr>
        <w:t>DASSY Jacques, Principal du Collège,</w:t>
      </w:r>
    </w:p>
    <w:p w14:paraId="634B9E0A" w14:textId="77777777" w:rsidR="009B1CD0" w:rsidRDefault="009B1CD0">
      <w:pPr>
        <w:jc w:val="both"/>
        <w:rPr>
          <w:rFonts w:ascii="Arial" w:hAnsi="Arial" w:cs="Arial"/>
        </w:rPr>
      </w:pPr>
    </w:p>
    <w:p w14:paraId="66FAE070" w14:textId="77777777" w:rsidR="009B1CD0" w:rsidRDefault="009B1CD0">
      <w:pPr>
        <w:jc w:val="both"/>
        <w:rPr>
          <w:rFonts w:ascii="Arial" w:hAnsi="Arial" w:cs="Arial"/>
        </w:rPr>
      </w:pPr>
    </w:p>
    <w:p w14:paraId="41811DBA" w14:textId="77777777" w:rsidR="009345C7" w:rsidRDefault="009345C7" w:rsidP="009345C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l’article R 2191-60 du Code de la Commande Publique (nantissements ou cessions de créances)</w:t>
      </w:r>
      <w:r>
        <w:rPr>
          <w:rFonts w:ascii="Arial" w:hAnsi="Arial" w:cs="Arial"/>
          <w:i/>
          <w:sz w:val="18"/>
          <w:szCs w:val="18"/>
        </w:rPr>
        <w:t> :</w:t>
      </w:r>
    </w:p>
    <w:p w14:paraId="115E37C6" w14:textId="77777777" w:rsidR="009345C7" w:rsidRDefault="009345C7" w:rsidP="009345C7">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68E5A2E" w14:textId="77777777" w:rsidR="009B1CD0" w:rsidRDefault="009B1CD0">
      <w:pPr>
        <w:jc w:val="both"/>
        <w:rPr>
          <w:rFonts w:ascii="Arial" w:hAnsi="Arial" w:cs="Arial"/>
        </w:rPr>
      </w:pPr>
    </w:p>
    <w:p w14:paraId="7E2679D6" w14:textId="77777777" w:rsidR="00491606" w:rsidRPr="00C05306" w:rsidRDefault="00491606" w:rsidP="00491606">
      <w:pPr>
        <w:jc w:val="center"/>
        <w:rPr>
          <w:b/>
          <w:bCs/>
        </w:rPr>
      </w:pPr>
      <w:r w:rsidRPr="00C05306">
        <w:rPr>
          <w:b/>
          <w:bCs/>
        </w:rPr>
        <w:t xml:space="preserve">Collège de </w:t>
      </w:r>
      <w:r w:rsidR="00B81783">
        <w:rPr>
          <w:b/>
          <w:bCs/>
        </w:rPr>
        <w:t>Mtsamboro,</w:t>
      </w:r>
    </w:p>
    <w:p w14:paraId="251D12DC" w14:textId="77777777" w:rsidR="00491606" w:rsidRDefault="00B81783" w:rsidP="00491606">
      <w:pPr>
        <w:jc w:val="center"/>
        <w:rPr>
          <w:b/>
          <w:bCs/>
        </w:rPr>
      </w:pPr>
      <w:r>
        <w:rPr>
          <w:b/>
          <w:bCs/>
        </w:rPr>
        <w:t>Route Nationale, BP 108</w:t>
      </w:r>
    </w:p>
    <w:p w14:paraId="67694F2C" w14:textId="77777777" w:rsidR="00491606" w:rsidRDefault="00491606" w:rsidP="00491606">
      <w:pPr>
        <w:jc w:val="center"/>
        <w:rPr>
          <w:b/>
          <w:bCs/>
        </w:rPr>
      </w:pPr>
      <w:r>
        <w:rPr>
          <w:b/>
          <w:bCs/>
        </w:rPr>
        <w:t>976</w:t>
      </w:r>
      <w:r w:rsidR="00B81783">
        <w:rPr>
          <w:b/>
          <w:bCs/>
        </w:rPr>
        <w:t>30 MTSAMBORO</w:t>
      </w:r>
    </w:p>
    <w:p w14:paraId="4E0F2F3D" w14:textId="77777777" w:rsidR="00491606" w:rsidRDefault="00491606" w:rsidP="00491606">
      <w:pPr>
        <w:jc w:val="center"/>
        <w:rPr>
          <w:b/>
          <w:bCs/>
        </w:rPr>
      </w:pPr>
      <w:r>
        <w:rPr>
          <w:b/>
          <w:bCs/>
        </w:rPr>
        <w:t>Contact : Service intendance – 06.39</w:t>
      </w:r>
      <w:r w:rsidR="00B81783">
        <w:rPr>
          <w:b/>
          <w:bCs/>
        </w:rPr>
        <w:t>.05.93.41</w:t>
      </w:r>
      <w:r>
        <w:rPr>
          <w:b/>
          <w:bCs/>
        </w:rPr>
        <w:t xml:space="preserve"> – 02.69.6</w:t>
      </w:r>
      <w:r w:rsidR="00B81783">
        <w:rPr>
          <w:b/>
          <w:bCs/>
        </w:rPr>
        <w:t>2.50.32</w:t>
      </w:r>
    </w:p>
    <w:p w14:paraId="37941259" w14:textId="77777777" w:rsidR="00491606" w:rsidRDefault="00491606" w:rsidP="00491606">
      <w:pPr>
        <w:jc w:val="center"/>
        <w:rPr>
          <w:b/>
          <w:bCs/>
        </w:rPr>
      </w:pPr>
      <w:r>
        <w:rPr>
          <w:b/>
          <w:bCs/>
        </w:rPr>
        <w:t>gest.clg.</w:t>
      </w:r>
      <w:r w:rsidR="00B81783">
        <w:rPr>
          <w:b/>
          <w:bCs/>
        </w:rPr>
        <w:t>mtsamboro</w:t>
      </w:r>
      <w:r>
        <w:rPr>
          <w:b/>
          <w:bCs/>
        </w:rPr>
        <w:t>@ac-mayotte.fr</w:t>
      </w:r>
    </w:p>
    <w:p w14:paraId="4690BC58" w14:textId="77777777" w:rsidR="009B1CD0" w:rsidRDefault="00491606" w:rsidP="00491606">
      <w:pPr>
        <w:jc w:val="center"/>
      </w:pPr>
      <w:r>
        <w:rPr>
          <w:b/>
          <w:bCs/>
        </w:rPr>
        <w:t>Horaires d’ouverture : Lundi-mardi-jeudi de 7h à 17h et mercredi-vendredi de 7h à 13h</w:t>
      </w:r>
    </w:p>
    <w:p w14:paraId="399657E8" w14:textId="77777777" w:rsidR="009B1CD0" w:rsidRDefault="009B1CD0"/>
    <w:p w14:paraId="57B73440" w14:textId="77777777" w:rsidR="009B1CD0" w:rsidRDefault="009B1CD0">
      <w:pPr>
        <w:tabs>
          <w:tab w:val="left" w:pos="720"/>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2A5C5457" w14:textId="77777777" w:rsidR="009B1CD0" w:rsidRDefault="009B1CD0">
      <w:pPr>
        <w:tabs>
          <w:tab w:val="left" w:pos="720"/>
        </w:tabs>
        <w:jc w:val="both"/>
        <w:rPr>
          <w:rFonts w:ascii="Arial" w:hAnsi="Arial" w:cs="Arial"/>
        </w:rPr>
      </w:pPr>
      <w:r>
        <w:rPr>
          <w:rFonts w:ascii="Arial" w:hAnsi="Arial" w:cs="Arial"/>
          <w:i/>
          <w:iCs/>
          <w:sz w:val="18"/>
          <w:szCs w:val="18"/>
        </w:rPr>
        <w:t>(Joindre une annexe récapitulative en cas de pluralité de comptables.)</w:t>
      </w:r>
    </w:p>
    <w:p w14:paraId="331C6652" w14:textId="77777777" w:rsidR="009B1CD0" w:rsidRDefault="009B1CD0">
      <w:pPr>
        <w:pStyle w:val="fcase2metab"/>
        <w:rPr>
          <w:rFonts w:ascii="Arial" w:hAnsi="Arial" w:cs="Arial"/>
        </w:rPr>
      </w:pPr>
    </w:p>
    <w:p w14:paraId="638E3406" w14:textId="77777777" w:rsidR="00B562BA" w:rsidRPr="00C05306" w:rsidRDefault="00B562BA" w:rsidP="00B562BA">
      <w:pPr>
        <w:jc w:val="center"/>
        <w:rPr>
          <w:b/>
          <w:bCs/>
        </w:rPr>
      </w:pPr>
      <w:r>
        <w:rPr>
          <w:b/>
          <w:bCs/>
        </w:rPr>
        <w:t xml:space="preserve">Agent comptable du </w:t>
      </w:r>
      <w:r w:rsidRPr="00C05306">
        <w:rPr>
          <w:b/>
          <w:bCs/>
        </w:rPr>
        <w:t xml:space="preserve">Collège de </w:t>
      </w:r>
      <w:r w:rsidR="00B81783">
        <w:rPr>
          <w:b/>
          <w:bCs/>
        </w:rPr>
        <w:t>MTSAMBORO</w:t>
      </w:r>
    </w:p>
    <w:p w14:paraId="616EBB05" w14:textId="77777777" w:rsidR="00B562BA" w:rsidRDefault="00B562BA" w:rsidP="00B562BA">
      <w:pPr>
        <w:jc w:val="center"/>
        <w:rPr>
          <w:b/>
          <w:bCs/>
        </w:rPr>
      </w:pPr>
      <w:r>
        <w:rPr>
          <w:b/>
          <w:bCs/>
        </w:rPr>
        <w:t>Lycée d</w:t>
      </w:r>
      <w:r w:rsidR="00B81783">
        <w:rPr>
          <w:b/>
          <w:bCs/>
        </w:rPr>
        <w:t xml:space="preserve">u Nord - </w:t>
      </w:r>
      <w:proofErr w:type="spellStart"/>
      <w:r w:rsidR="00B81783">
        <w:rPr>
          <w:b/>
          <w:bCs/>
        </w:rPr>
        <w:t>Mtsangadoua</w:t>
      </w:r>
      <w:proofErr w:type="spellEnd"/>
    </w:p>
    <w:p w14:paraId="70099DC8" w14:textId="77777777" w:rsidR="009B1CD0" w:rsidRDefault="00B562BA" w:rsidP="00B562BA">
      <w:pPr>
        <w:pStyle w:val="fcase2metab"/>
        <w:jc w:val="center"/>
        <w:rPr>
          <w:rFonts w:ascii="Arial" w:hAnsi="Arial" w:cs="Arial"/>
        </w:rPr>
      </w:pPr>
      <w:r>
        <w:rPr>
          <w:b/>
          <w:bCs/>
        </w:rPr>
        <w:t>976</w:t>
      </w:r>
      <w:r w:rsidR="00B81783">
        <w:rPr>
          <w:b/>
          <w:bCs/>
        </w:rPr>
        <w:t>30 MTSAMBORO</w:t>
      </w:r>
    </w:p>
    <w:p w14:paraId="3BF7023C" w14:textId="77777777" w:rsidR="009B1CD0" w:rsidRDefault="009B1CD0">
      <w:pPr>
        <w:pStyle w:val="fcase2metab"/>
        <w:ind w:left="0" w:firstLine="0"/>
        <w:rPr>
          <w:rFonts w:ascii="Arial" w:hAnsi="Arial" w:cs="Arial"/>
        </w:rPr>
      </w:pPr>
    </w:p>
    <w:p w14:paraId="0E1D85F3" w14:textId="77777777" w:rsidR="009B1CD0" w:rsidRDefault="009B1CD0">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14:paraId="1DA88010" w14:textId="77777777" w:rsidR="009B1CD0" w:rsidRDefault="009B1CD0">
      <w:pPr>
        <w:pStyle w:val="fcase2metab"/>
        <w:ind w:left="0" w:firstLine="0"/>
        <w:rPr>
          <w:rFonts w:ascii="Arial" w:hAnsi="Arial" w:cs="Arial"/>
        </w:rPr>
      </w:pPr>
    </w:p>
    <w:p w14:paraId="6445B5E9" w14:textId="77777777" w:rsidR="009B1CD0" w:rsidRDefault="009B1CD0">
      <w:pPr>
        <w:pStyle w:val="fcase2metab"/>
        <w:ind w:left="0" w:firstLine="0"/>
        <w:rPr>
          <w:rFonts w:ascii="Arial" w:hAnsi="Arial" w:cs="Arial"/>
        </w:rPr>
      </w:pPr>
    </w:p>
    <w:p w14:paraId="61608C27" w14:textId="77777777" w:rsidR="004D0D04" w:rsidRDefault="004D0D04">
      <w:pPr>
        <w:pStyle w:val="fcase2metab"/>
        <w:ind w:left="0" w:firstLine="0"/>
        <w:rPr>
          <w:rFonts w:ascii="Arial" w:hAnsi="Arial" w:cs="Arial"/>
        </w:rPr>
      </w:pPr>
    </w:p>
    <w:p w14:paraId="4FED8C35" w14:textId="77777777" w:rsidR="009B1CD0" w:rsidRDefault="009B1CD0">
      <w:pPr>
        <w:rPr>
          <w:rFonts w:ascii="Arial" w:hAnsi="Arial" w:cs="Arial"/>
        </w:rPr>
      </w:pPr>
    </w:p>
    <w:p w14:paraId="6728B780" w14:textId="77777777" w:rsidR="009B1CD0" w:rsidRDefault="009B1CD0">
      <w:pPr>
        <w:jc w:val="both"/>
        <w:rPr>
          <w:rFonts w:ascii="Arial" w:hAnsi="Arial" w:cs="Arial"/>
        </w:rPr>
      </w:pPr>
    </w:p>
    <w:p w14:paraId="20149912" w14:textId="77777777" w:rsidR="009B1CD0" w:rsidRDefault="009B1CD0">
      <w:pPr>
        <w:tabs>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51410CC6" w14:textId="77777777" w:rsidR="009B1CD0" w:rsidRDefault="009B1CD0">
      <w:pPr>
        <w:tabs>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793DB79" w14:textId="77777777" w:rsidR="009B1CD0" w:rsidRDefault="009B1CD0">
      <w:pPr>
        <w:rPr>
          <w:rFonts w:ascii="Arial" w:hAnsi="Arial" w:cs="Arial"/>
        </w:rPr>
      </w:pPr>
    </w:p>
    <w:p w14:paraId="0E579F1B" w14:textId="77777777" w:rsidR="009B1CD0" w:rsidRDefault="009B1CD0">
      <w:pPr>
        <w:rPr>
          <w:rFonts w:ascii="Arial" w:hAnsi="Arial" w:cs="Arial"/>
        </w:rPr>
      </w:pPr>
    </w:p>
    <w:p w14:paraId="527F82BC" w14:textId="77777777" w:rsidR="009B1CD0" w:rsidRDefault="009B1CD0">
      <w:pPr>
        <w:rPr>
          <w:rFonts w:ascii="Arial" w:hAnsi="Arial" w:cs="Arial"/>
        </w:rPr>
      </w:pPr>
    </w:p>
    <w:p w14:paraId="00C73B6B" w14:textId="77777777" w:rsidR="009B1CD0" w:rsidRDefault="009B1CD0">
      <w:pPr>
        <w:tabs>
          <w:tab w:val="left" w:pos="5245"/>
          <w:tab w:val="left" w:pos="7371"/>
          <w:tab w:val="left" w:pos="7655"/>
        </w:tabs>
        <w:jc w:val="both"/>
      </w:pPr>
      <w:r>
        <w:rPr>
          <w:rFonts w:ascii="Arial" w:hAnsi="Arial" w:cs="Arial"/>
        </w:rPr>
        <w:tab/>
        <w:t>A : …………………</w:t>
      </w:r>
      <w:r w:rsidR="00B43D33">
        <w:rPr>
          <w:rFonts w:ascii="Arial" w:hAnsi="Arial" w:cs="Arial"/>
        </w:rPr>
        <w:t>…,</w:t>
      </w:r>
      <w:r>
        <w:rPr>
          <w:rFonts w:ascii="Arial" w:hAnsi="Arial" w:cs="Arial"/>
        </w:rPr>
        <w:t xml:space="preserve"> le …………………</w:t>
      </w:r>
    </w:p>
    <w:p w14:paraId="763F3888" w14:textId="77777777" w:rsidR="009B1CD0" w:rsidRDefault="009B1CD0"/>
    <w:p w14:paraId="7268B03E" w14:textId="77777777" w:rsidR="009B1CD0" w:rsidRDefault="009B1CD0"/>
    <w:p w14:paraId="353E230D" w14:textId="77777777" w:rsidR="009B1CD0" w:rsidRDefault="009B1CD0"/>
    <w:p w14:paraId="2BD36C30" w14:textId="77777777" w:rsidR="009B1CD0" w:rsidRDefault="009B1CD0"/>
    <w:p w14:paraId="68EA2555" w14:textId="77777777" w:rsidR="00663F25" w:rsidRDefault="00663F25" w:rsidP="00663F25">
      <w:pPr>
        <w:tabs>
          <w:tab w:val="left" w:pos="851"/>
        </w:tabs>
        <w:ind w:left="6804"/>
        <w:jc w:val="both"/>
        <w:rPr>
          <w:rFonts w:ascii="Arial" w:hAnsi="Arial" w:cs="Arial"/>
          <w:i/>
          <w:sz w:val="18"/>
          <w:szCs w:val="18"/>
        </w:rPr>
      </w:pPr>
      <w:r>
        <w:rPr>
          <w:rFonts w:ascii="Arial" w:hAnsi="Arial" w:cs="Arial"/>
        </w:rPr>
        <w:t>Signature</w:t>
      </w:r>
    </w:p>
    <w:p w14:paraId="79A71B0C" w14:textId="77777777" w:rsidR="00663F25" w:rsidRDefault="00663F25" w:rsidP="00663F25">
      <w:pPr>
        <w:tabs>
          <w:tab w:val="left" w:pos="851"/>
        </w:tabs>
        <w:ind w:left="4820"/>
        <w:jc w:val="center"/>
      </w:pPr>
      <w:r>
        <w:rPr>
          <w:rFonts w:ascii="Arial" w:hAnsi="Arial" w:cs="Arial"/>
          <w:i/>
          <w:sz w:val="18"/>
          <w:szCs w:val="18"/>
        </w:rPr>
        <w:t>(Représentant de l’acheteur habilité à signer le marché ou l’accord-cadre)</w:t>
      </w:r>
    </w:p>
    <w:p w14:paraId="1AC58E27" w14:textId="77777777" w:rsidR="009B1CD0" w:rsidRDefault="009B1CD0">
      <w:pPr>
        <w:ind w:left="4820"/>
        <w:jc w:val="center"/>
      </w:pPr>
    </w:p>
    <w:p w14:paraId="27EB2C23" w14:textId="77777777" w:rsidR="009B1CD0" w:rsidRDefault="009B1CD0">
      <w:pPr>
        <w:jc w:val="both"/>
      </w:pPr>
    </w:p>
    <w:p w14:paraId="0408F683" w14:textId="77777777" w:rsidR="009B1CD0" w:rsidRDefault="009B1CD0">
      <w:pPr>
        <w:jc w:val="both"/>
      </w:pPr>
    </w:p>
    <w:p w14:paraId="66E5B11E" w14:textId="77777777" w:rsidR="009B1CD0" w:rsidRDefault="009B1CD0">
      <w:pPr>
        <w:jc w:val="both"/>
      </w:pPr>
    </w:p>
    <w:p w14:paraId="14C8A837" w14:textId="77777777" w:rsidR="009B1CD0" w:rsidRDefault="009B1CD0">
      <w:pPr>
        <w:jc w:val="both"/>
      </w:pPr>
    </w:p>
    <w:p w14:paraId="70E9F110" w14:textId="77777777" w:rsidR="009B1CD0" w:rsidRDefault="009B1CD0"/>
    <w:p w14:paraId="59D1DDA9" w14:textId="77777777" w:rsidR="009B1CD0" w:rsidRDefault="009B1CD0">
      <w:pPr>
        <w:rPr>
          <w:rFonts w:ascii="Arial" w:hAnsi="Arial" w:cs="Arial"/>
        </w:rPr>
      </w:pPr>
    </w:p>
    <w:p w14:paraId="63317722" w14:textId="77777777" w:rsidR="009B1CD0" w:rsidRDefault="009B1CD0">
      <w:pPr>
        <w:rPr>
          <w:rFonts w:ascii="Arial" w:hAnsi="Arial" w:cs="Arial"/>
        </w:rPr>
      </w:pPr>
    </w:p>
    <w:p w14:paraId="7BB42BEA" w14:textId="77777777" w:rsidR="009B1CD0" w:rsidRDefault="009B1CD0">
      <w:pPr>
        <w:tabs>
          <w:tab w:val="left" w:pos="3402"/>
        </w:tabs>
        <w:spacing w:before="120" w:after="120"/>
        <w:jc w:val="both"/>
      </w:pPr>
    </w:p>
    <w:sectPr w:rsidR="009B1CD0" w:rsidSect="00EF02F6">
      <w:type w:val="continuous"/>
      <w:pgSz w:w="11906" w:h="16838"/>
      <w:pgMar w:top="1440" w:right="1080" w:bottom="1440" w:left="108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B8861" w14:textId="77777777" w:rsidR="000727A5" w:rsidRDefault="000727A5">
      <w:r>
        <w:separator/>
      </w:r>
    </w:p>
  </w:endnote>
  <w:endnote w:type="continuationSeparator" w:id="0">
    <w:p w14:paraId="3ED836D9" w14:textId="77777777" w:rsidR="000727A5" w:rsidRDefault="00072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3" w:type="dxa"/>
      <w:tblInd w:w="-780" w:type="dxa"/>
      <w:tblLayout w:type="fixed"/>
      <w:tblCellMar>
        <w:left w:w="71" w:type="dxa"/>
        <w:right w:w="71" w:type="dxa"/>
      </w:tblCellMar>
      <w:tblLook w:val="0000" w:firstRow="0" w:lastRow="0" w:firstColumn="0" w:lastColumn="0" w:noHBand="0" w:noVBand="0"/>
    </w:tblPr>
    <w:tblGrid>
      <w:gridCol w:w="3403"/>
      <w:gridCol w:w="5528"/>
      <w:gridCol w:w="896"/>
      <w:gridCol w:w="567"/>
      <w:gridCol w:w="165"/>
      <w:gridCol w:w="544"/>
    </w:tblGrid>
    <w:tr w:rsidR="009B1CD0" w14:paraId="7FB508E8" w14:textId="77777777" w:rsidTr="00BE6E59">
      <w:trPr>
        <w:tblHeader/>
      </w:trPr>
      <w:tc>
        <w:tcPr>
          <w:tcW w:w="3403" w:type="dxa"/>
          <w:shd w:val="clear" w:color="auto" w:fill="66CCFF"/>
        </w:tcPr>
        <w:p w14:paraId="79109A53" w14:textId="77777777" w:rsidR="009B1CD0" w:rsidRDefault="009B1CD0">
          <w:pPr>
            <w:rPr>
              <w:rFonts w:ascii="Arial" w:hAnsi="Arial" w:cs="Arial"/>
              <w:b/>
              <w:i/>
            </w:rPr>
          </w:pPr>
          <w:r>
            <w:rPr>
              <w:rFonts w:ascii="Arial" w:hAnsi="Arial" w:cs="Arial"/>
              <w:b/>
            </w:rPr>
            <w:t>Acte d’engagement</w:t>
          </w:r>
        </w:p>
      </w:tc>
      <w:tc>
        <w:tcPr>
          <w:tcW w:w="5528" w:type="dxa"/>
          <w:shd w:val="clear" w:color="auto" w:fill="66CCFF"/>
        </w:tcPr>
        <w:p w14:paraId="0CFD5B9D" w14:textId="77777777" w:rsidR="009B1CD0" w:rsidRPr="0082473F" w:rsidRDefault="004153D3" w:rsidP="003D6F70">
          <w:pPr>
            <w:jc w:val="center"/>
            <w:rPr>
              <w:rFonts w:ascii="Arial" w:hAnsi="Arial" w:cs="Arial"/>
              <w:b/>
              <w:sz w:val="16"/>
              <w:szCs w:val="16"/>
            </w:rPr>
          </w:pPr>
          <w:r w:rsidRPr="002D10FD">
            <w:rPr>
              <w:rFonts w:ascii="Arial" w:hAnsi="Arial" w:cs="Arial"/>
              <w:lang w:val="de-DE" w:eastAsia="fr-FR"/>
            </w:rPr>
            <w:t>202</w:t>
          </w:r>
          <w:r w:rsidR="003D6F70">
            <w:rPr>
              <w:rFonts w:ascii="Arial" w:hAnsi="Arial" w:cs="Arial"/>
              <w:lang w:val="de-DE" w:eastAsia="fr-FR"/>
            </w:rPr>
            <w:t>4</w:t>
          </w:r>
          <w:r w:rsidRPr="002D10FD">
            <w:rPr>
              <w:rFonts w:ascii="Arial" w:hAnsi="Arial" w:cs="Arial"/>
              <w:lang w:val="de-DE" w:eastAsia="fr-FR"/>
            </w:rPr>
            <w:t>-0</w:t>
          </w:r>
          <w:r w:rsidR="003D6F70">
            <w:rPr>
              <w:rFonts w:ascii="Arial" w:hAnsi="Arial" w:cs="Arial"/>
              <w:lang w:val="de-DE" w:eastAsia="fr-FR"/>
            </w:rPr>
            <w:t>9</w:t>
          </w:r>
          <w:r w:rsidRPr="002D10FD">
            <w:rPr>
              <w:rFonts w:ascii="Arial" w:hAnsi="Arial" w:cs="Arial"/>
              <w:lang w:val="de-DE" w:eastAsia="fr-FR"/>
            </w:rPr>
            <w:t>-REPAS-</w:t>
          </w:r>
          <w:r w:rsidR="00495569">
            <w:rPr>
              <w:rFonts w:ascii="Arial" w:hAnsi="Arial" w:cs="Arial"/>
              <w:lang w:val="de-DE" w:eastAsia="fr-FR"/>
            </w:rPr>
            <w:t>COLLEGE</w:t>
          </w:r>
          <w:r w:rsidRPr="002D10FD">
            <w:rPr>
              <w:rFonts w:ascii="Arial" w:hAnsi="Arial" w:cs="Arial"/>
              <w:lang w:val="de-DE" w:eastAsia="fr-FR"/>
            </w:rPr>
            <w:t>-DE</w:t>
          </w:r>
          <w:r w:rsidR="003D6F70">
            <w:rPr>
              <w:rFonts w:ascii="Arial" w:hAnsi="Arial" w:cs="Arial"/>
              <w:lang w:val="de-DE" w:eastAsia="fr-FR"/>
            </w:rPr>
            <w:t>-LÎLE AUX PARFUMS</w:t>
          </w:r>
        </w:p>
      </w:tc>
      <w:tc>
        <w:tcPr>
          <w:tcW w:w="896" w:type="dxa"/>
          <w:shd w:val="clear" w:color="auto" w:fill="66CCFF"/>
        </w:tcPr>
        <w:p w14:paraId="6EB05A71"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7E8A9B08"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A27E8">
            <w:rPr>
              <w:rStyle w:val="Numrodepage"/>
              <w:rFonts w:cs="Arial"/>
              <w:b/>
              <w:noProof/>
            </w:rPr>
            <w:t>2</w:t>
          </w:r>
          <w:r>
            <w:rPr>
              <w:rStyle w:val="Numrodepage"/>
              <w:rFonts w:cs="Arial"/>
              <w:b/>
            </w:rPr>
            <w:fldChar w:fldCharType="end"/>
          </w:r>
        </w:p>
      </w:tc>
      <w:tc>
        <w:tcPr>
          <w:tcW w:w="165" w:type="dxa"/>
          <w:shd w:val="clear" w:color="auto" w:fill="66CCFF"/>
        </w:tcPr>
        <w:p w14:paraId="266A7705" w14:textId="77777777" w:rsidR="009B1CD0" w:rsidRDefault="009B1CD0">
          <w:pPr>
            <w:jc w:val="center"/>
          </w:pPr>
          <w:r>
            <w:rPr>
              <w:rFonts w:ascii="Arial" w:hAnsi="Arial" w:cs="Arial"/>
              <w:b/>
            </w:rPr>
            <w:t>/</w:t>
          </w:r>
        </w:p>
      </w:tc>
      <w:tc>
        <w:tcPr>
          <w:tcW w:w="544" w:type="dxa"/>
          <w:shd w:val="clear" w:color="auto" w:fill="66CCFF"/>
        </w:tcPr>
        <w:p w14:paraId="5D64D10F"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A27E8">
            <w:rPr>
              <w:rStyle w:val="Numrodepage"/>
              <w:rFonts w:cs="Arial"/>
              <w:b/>
              <w:noProof/>
            </w:rPr>
            <w:t>5</w:t>
          </w:r>
          <w:r>
            <w:rPr>
              <w:rStyle w:val="Numrodepage"/>
              <w:rFonts w:cs="Arial"/>
              <w:b/>
            </w:rPr>
            <w:fldChar w:fldCharType="end"/>
          </w:r>
        </w:p>
      </w:tc>
    </w:tr>
  </w:tbl>
  <w:p w14:paraId="5F23B207"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4F1FB" w14:textId="77777777" w:rsidR="000727A5" w:rsidRDefault="000727A5">
      <w:r>
        <w:separator/>
      </w:r>
    </w:p>
  </w:footnote>
  <w:footnote w:type="continuationSeparator" w:id="0">
    <w:p w14:paraId="1129A62A" w14:textId="77777777" w:rsidR="000727A5" w:rsidRDefault="000727A5">
      <w:r>
        <w:continuationSeparator/>
      </w:r>
    </w:p>
  </w:footnote>
  <w:footnote w:id="1">
    <w:p w14:paraId="6D2A12EA"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224957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085E265"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70B3D"/>
    <w:rsid w:val="000727A5"/>
    <w:rsid w:val="000C1D9C"/>
    <w:rsid w:val="000E064C"/>
    <w:rsid w:val="000F1C0A"/>
    <w:rsid w:val="00141F4E"/>
    <w:rsid w:val="00155BBF"/>
    <w:rsid w:val="001E632B"/>
    <w:rsid w:val="00245F58"/>
    <w:rsid w:val="002955F4"/>
    <w:rsid w:val="002D10FD"/>
    <w:rsid w:val="002D2D42"/>
    <w:rsid w:val="00345B96"/>
    <w:rsid w:val="003977B5"/>
    <w:rsid w:val="003B71A3"/>
    <w:rsid w:val="003D6D7B"/>
    <w:rsid w:val="003D6F70"/>
    <w:rsid w:val="003E4A12"/>
    <w:rsid w:val="003F6167"/>
    <w:rsid w:val="00401C07"/>
    <w:rsid w:val="00402DA5"/>
    <w:rsid w:val="004153D3"/>
    <w:rsid w:val="0044597F"/>
    <w:rsid w:val="00491606"/>
    <w:rsid w:val="00495569"/>
    <w:rsid w:val="004D0D04"/>
    <w:rsid w:val="00500B8D"/>
    <w:rsid w:val="00555A3A"/>
    <w:rsid w:val="00590DE7"/>
    <w:rsid w:val="005B5805"/>
    <w:rsid w:val="005D1815"/>
    <w:rsid w:val="006056B6"/>
    <w:rsid w:val="00640C1B"/>
    <w:rsid w:val="00651FA4"/>
    <w:rsid w:val="00656027"/>
    <w:rsid w:val="00663F25"/>
    <w:rsid w:val="006D2CDE"/>
    <w:rsid w:val="00717D92"/>
    <w:rsid w:val="00727B0C"/>
    <w:rsid w:val="00774014"/>
    <w:rsid w:val="007D1998"/>
    <w:rsid w:val="007D5A12"/>
    <w:rsid w:val="007D7A65"/>
    <w:rsid w:val="007E05A5"/>
    <w:rsid w:val="0080260B"/>
    <w:rsid w:val="0082473F"/>
    <w:rsid w:val="0088385E"/>
    <w:rsid w:val="00890BF3"/>
    <w:rsid w:val="008A27E8"/>
    <w:rsid w:val="008E1189"/>
    <w:rsid w:val="009345C7"/>
    <w:rsid w:val="009969C8"/>
    <w:rsid w:val="009A6F2A"/>
    <w:rsid w:val="009B1CD0"/>
    <w:rsid w:val="00A03671"/>
    <w:rsid w:val="00A52077"/>
    <w:rsid w:val="00A645F3"/>
    <w:rsid w:val="00A66AF0"/>
    <w:rsid w:val="00A94559"/>
    <w:rsid w:val="00AA2B64"/>
    <w:rsid w:val="00AB5495"/>
    <w:rsid w:val="00B43D33"/>
    <w:rsid w:val="00B562BA"/>
    <w:rsid w:val="00B81783"/>
    <w:rsid w:val="00BC72B3"/>
    <w:rsid w:val="00BE6E59"/>
    <w:rsid w:val="00C06E05"/>
    <w:rsid w:val="00C36327"/>
    <w:rsid w:val="00C548D4"/>
    <w:rsid w:val="00C911FE"/>
    <w:rsid w:val="00CE7F71"/>
    <w:rsid w:val="00D02363"/>
    <w:rsid w:val="00D048D5"/>
    <w:rsid w:val="00D63A89"/>
    <w:rsid w:val="00DD2959"/>
    <w:rsid w:val="00E505CE"/>
    <w:rsid w:val="00E71922"/>
    <w:rsid w:val="00ED5B8C"/>
    <w:rsid w:val="00EF02F6"/>
    <w:rsid w:val="00F32DBF"/>
    <w:rsid w:val="00FF7E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141113"/>
  <w15:chartTrackingRefBased/>
  <w15:docId w15:val="{BA1845A7-F5E9-45A5-85D5-8B524610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rFonts w:cs="Times New Roman"/>
      <w:lang w:val="x-none"/>
    </w:r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PieddepageCar">
    <w:name w:val="Pied de page Car"/>
    <w:link w:val="Pieddepage"/>
    <w:uiPriority w:val="99"/>
    <w:rsid w:val="000C1D9C"/>
    <w:rPr>
      <w:rFonts w:ascii="Univers" w:hAnsi="Univers" w:cs="Univers"/>
      <w:lang w:eastAsia="zh-CN"/>
    </w:rPr>
  </w:style>
  <w:style w:type="character" w:styleId="Marquedecommentaire">
    <w:name w:val="annotation reference"/>
    <w:uiPriority w:val="99"/>
    <w:semiHidden/>
    <w:unhideWhenUsed/>
    <w:rsid w:val="009345C7"/>
    <w:rPr>
      <w:sz w:val="16"/>
      <w:szCs w:val="16"/>
    </w:rPr>
  </w:style>
  <w:style w:type="paragraph" w:styleId="Commentaire">
    <w:name w:val="annotation text"/>
    <w:basedOn w:val="Normal"/>
    <w:link w:val="CommentaireCar"/>
    <w:uiPriority w:val="99"/>
    <w:semiHidden/>
    <w:unhideWhenUsed/>
    <w:rsid w:val="009345C7"/>
    <w:rPr>
      <w:rFonts w:cs="Times New Roman"/>
      <w:lang w:val="x-none"/>
    </w:rPr>
  </w:style>
  <w:style w:type="character" w:customStyle="1" w:styleId="CommentaireCar">
    <w:name w:val="Commentaire Car"/>
    <w:link w:val="Commentaire"/>
    <w:uiPriority w:val="99"/>
    <w:semiHidden/>
    <w:rsid w:val="009345C7"/>
    <w:rPr>
      <w:rFonts w:ascii="Univers" w:hAnsi="Univers" w:cs="Univers"/>
      <w:lang w:eastAsia="zh-CN"/>
    </w:rPr>
  </w:style>
  <w:style w:type="paragraph" w:customStyle="1" w:styleId="Textbody">
    <w:name w:val="Text body"/>
    <w:basedOn w:val="Normal"/>
    <w:autoRedefine/>
    <w:rsid w:val="007D1998"/>
    <w:pPr>
      <w:keepLines/>
      <w:widowControl w:val="0"/>
      <w:autoSpaceDN w:val="0"/>
      <w:spacing w:before="57"/>
      <w:jc w:val="both"/>
      <w:textAlignment w:val="center"/>
    </w:pPr>
    <w:rPr>
      <w:rFonts w:ascii="Arial" w:eastAsia="Arial" w:hAnsi="Arial" w:cs="Arial"/>
      <w:kern w:val="3"/>
      <w:lang w:val="de-DE" w:eastAsia="ja-JP" w:bidi="fa-IR"/>
    </w:rPr>
  </w:style>
  <w:style w:type="paragraph" w:customStyle="1" w:styleId="Standard">
    <w:name w:val="Standard"/>
    <w:autoRedefine/>
    <w:rsid w:val="00774014"/>
    <w:pPr>
      <w:widowControl w:val="0"/>
      <w:suppressAutoHyphens/>
      <w:autoSpaceDN w:val="0"/>
      <w:spacing w:before="57"/>
      <w:jc w:val="both"/>
      <w:textAlignment w:val="center"/>
    </w:pPr>
    <w:rPr>
      <w:rFonts w:ascii="Arial" w:eastAsia="Arial" w:hAnsi="Arial" w:cs="Arial"/>
      <w:kern w:val="3"/>
      <w:sz w:val="16"/>
      <w:szCs w:val="16"/>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053091">
      <w:bodyDiv w:val="1"/>
      <w:marLeft w:val="0"/>
      <w:marRight w:val="0"/>
      <w:marTop w:val="0"/>
      <w:marBottom w:val="0"/>
      <w:divBdr>
        <w:top w:val="none" w:sz="0" w:space="0" w:color="auto"/>
        <w:left w:val="none" w:sz="0" w:space="0" w:color="auto"/>
        <w:bottom w:val="none" w:sz="0" w:space="0" w:color="auto"/>
        <w:right w:val="none" w:sz="0" w:space="0" w:color="auto"/>
      </w:divBdr>
    </w:div>
    <w:div w:id="1104419217">
      <w:bodyDiv w:val="1"/>
      <w:marLeft w:val="0"/>
      <w:marRight w:val="0"/>
      <w:marTop w:val="0"/>
      <w:marBottom w:val="0"/>
      <w:divBdr>
        <w:top w:val="none" w:sz="0" w:space="0" w:color="auto"/>
        <w:left w:val="none" w:sz="0" w:space="0" w:color="auto"/>
        <w:bottom w:val="none" w:sz="0" w:space="0" w:color="auto"/>
        <w:right w:val="none" w:sz="0" w:space="0" w:color="auto"/>
      </w:divBdr>
    </w:div>
    <w:div w:id="1579049588">
      <w:bodyDiv w:val="1"/>
      <w:marLeft w:val="0"/>
      <w:marRight w:val="0"/>
      <w:marTop w:val="0"/>
      <w:marBottom w:val="0"/>
      <w:divBdr>
        <w:top w:val="none" w:sz="0" w:space="0" w:color="auto"/>
        <w:left w:val="none" w:sz="0" w:space="0" w:color="auto"/>
        <w:bottom w:val="none" w:sz="0" w:space="0" w:color="auto"/>
        <w:right w:val="none" w:sz="0" w:space="0" w:color="auto"/>
      </w:divBdr>
    </w:div>
    <w:div w:id="1937908863">
      <w:bodyDiv w:val="1"/>
      <w:marLeft w:val="0"/>
      <w:marRight w:val="0"/>
      <w:marTop w:val="0"/>
      <w:marBottom w:val="0"/>
      <w:divBdr>
        <w:top w:val="none" w:sz="0" w:space="0" w:color="auto"/>
        <w:left w:val="none" w:sz="0" w:space="0" w:color="auto"/>
        <w:bottom w:val="none" w:sz="0" w:space="0" w:color="auto"/>
        <w:right w:val="none" w:sz="0" w:space="0" w:color="auto"/>
      </w:divBdr>
    </w:div>
    <w:div w:id="199714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rche-public.fr/Marches-publics/Textes/Arretes/Arrete_2009_01_19_ccag-fcs-ECEM0816423A.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TotalTime>
  <Pages>5</Pages>
  <Words>1267</Words>
  <Characters>6971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8222</CharactersWithSpaces>
  <SharedDoc>false</SharedDoc>
  <HLinks>
    <vt:vector size="6" baseType="variant">
      <vt:variant>
        <vt:i4>8060986</vt:i4>
      </vt:variant>
      <vt:variant>
        <vt:i4>8</vt:i4>
      </vt:variant>
      <vt:variant>
        <vt:i4>0</vt:i4>
      </vt:variant>
      <vt:variant>
        <vt:i4>5</vt:i4>
      </vt:variant>
      <vt:variant>
        <vt:lpwstr>http://www.marche-public.fr/Marches-publics/Textes/Arretes/Arrete_2009_01_19_ccag-fcs-ECEM0816423A.htm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naboubacar-ben-ali@RECTORAT.local</cp:lastModifiedBy>
  <cp:revision>3</cp:revision>
  <cp:lastPrinted>2024-04-12T05:23:00Z</cp:lastPrinted>
  <dcterms:created xsi:type="dcterms:W3CDTF">2024-09-23T07:56:00Z</dcterms:created>
  <dcterms:modified xsi:type="dcterms:W3CDTF">2024-11-26T13:39:00Z</dcterms:modified>
</cp:coreProperties>
</file>