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B8DC0" w14:textId="77777777" w:rsidR="00695941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  <w:bookmarkStart w:id="0" w:name="_Hlk161297849"/>
      <w:bookmarkStart w:id="1" w:name="_Toc97645098"/>
      <w:bookmarkStart w:id="2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2B059DBC" wp14:editId="1180F4C4">
            <wp:extent cx="3860714" cy="1307805"/>
            <wp:effectExtent l="0" t="0" r="698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9A2DD" w14:textId="77777777" w:rsidR="00695941" w:rsidRPr="0005045C" w:rsidRDefault="00695941" w:rsidP="00695941">
      <w:pPr>
        <w:ind w:right="-19" w:firstLine="0"/>
        <w:jc w:val="center"/>
        <w:rPr>
          <w:color w:val="3F3F3F" w:themeColor="text1"/>
          <w:szCs w:val="20"/>
        </w:rPr>
      </w:pPr>
    </w:p>
    <w:p w14:paraId="3629E741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009982D5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1C3CCD2B" w14:textId="77777777" w:rsidR="00695941" w:rsidRPr="0027327E" w:rsidRDefault="00695941" w:rsidP="00695941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6397AF68" w14:textId="77777777" w:rsidR="00695941" w:rsidRPr="0005045C" w:rsidRDefault="00695941" w:rsidP="00695941">
      <w:pPr>
        <w:ind w:left="3400" w:right="3360"/>
        <w:rPr>
          <w:color w:val="3F3F3F" w:themeColor="text1"/>
          <w:sz w:val="2"/>
        </w:rPr>
      </w:pPr>
    </w:p>
    <w:p w14:paraId="4D310461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C81EC6E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F582714" w14:textId="77777777" w:rsidR="00695941" w:rsidRPr="00CC6635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3E0127F" w14:textId="77777777" w:rsidR="00695941" w:rsidRDefault="00695941" w:rsidP="00695941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accord-cadre</w:t>
      </w:r>
      <w:r w:rsidRPr="00924445">
        <w:rPr>
          <w:b/>
          <w:caps/>
          <w:color w:val="000000"/>
          <w:sz w:val="24"/>
        </w:rPr>
        <w:t xml:space="preserve"> de </w:t>
      </w:r>
      <w:r>
        <w:rPr>
          <w:b/>
          <w:caps/>
          <w:color w:val="000000"/>
          <w:sz w:val="24"/>
        </w:rPr>
        <w:t>FOURNITURES ET DE PRESTATIONS DE SERVICES</w:t>
      </w:r>
    </w:p>
    <w:p w14:paraId="463238A6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FB42015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C3F8F10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D600C96" w14:textId="50FD08B7" w:rsidR="00695941" w:rsidRPr="00687EB8" w:rsidRDefault="00C57EC7" w:rsidP="00695941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-926647766"/>
          <w:placeholder>
            <w:docPart w:val="07828AD5CA334A80A5AFC5E8891CFA7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9594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2024</w:t>
          </w:r>
          <w:r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583271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</w:sdtContent>
      </w:sdt>
    </w:p>
    <w:p w14:paraId="68CFC409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05A07CB1" w14:textId="77777777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bookmarkStart w:id="3" w:name="_Hlk166858965"/>
    <w:p w14:paraId="78DC4998" w14:textId="121ADE8F" w:rsidR="00695941" w:rsidRPr="00583271" w:rsidRDefault="00C57EC7" w:rsidP="00695941">
      <w:pPr>
        <w:tabs>
          <w:tab w:val="left" w:pos="1134"/>
          <w:tab w:val="right" w:pos="3828"/>
        </w:tabs>
        <w:ind w:firstLine="284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6"/>
            <w:szCs w:val="36"/>
          </w:rPr>
          <w:alias w:val="Objet du marché"/>
          <w:tag w:val=""/>
          <w:id w:val="-69741638"/>
          <w:placeholder>
            <w:docPart w:val="29FE1EABFAB74C798F22F7F2762DC2A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 w:rsidRPr="00583271">
            <w:rPr>
              <w:rFonts w:eastAsia="Trebuchet MS"/>
              <w:b/>
              <w:sz w:val="36"/>
              <w:szCs w:val="36"/>
            </w:rPr>
            <w:t>Fourniture de livres et de DVD pour l’ensemble des composantes et services de l’Université Toulouse Jean Jaurès</w:t>
          </w:r>
        </w:sdtContent>
      </w:sdt>
      <w:bookmarkEnd w:id="3"/>
    </w:p>
    <w:p w14:paraId="36004E5F" w14:textId="18422D7C" w:rsidR="00695941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DD7B47B" w14:textId="77777777" w:rsidR="00FF7733" w:rsidRDefault="00FF7733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44CB599E" w14:textId="34715E98" w:rsidR="00695941" w:rsidRPr="00583271" w:rsidRDefault="00C57EC7" w:rsidP="00D370B1">
      <w:pPr>
        <w:ind w:firstLine="284"/>
        <w:jc w:val="center"/>
        <w:rPr>
          <w:b/>
          <w:i/>
          <w:sz w:val="24"/>
        </w:rPr>
      </w:pPr>
      <w:sdt>
        <w:sdtPr>
          <w:rPr>
            <w:b/>
            <w:i/>
            <w:sz w:val="24"/>
          </w:rPr>
          <w:alias w:val="Intitulé du lot"/>
          <w:tag w:val=""/>
          <w:id w:val="-969819056"/>
          <w:placeholder>
            <w:docPart w:val="3306137CACC24F97A19AAD55FC505AC6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55343" w:rsidRPr="00855343">
            <w:rPr>
              <w:b/>
              <w:i/>
              <w:sz w:val="24"/>
            </w:rPr>
            <w:t>Lot 6 : Fourniture de livres jeunesse neufs y compris bandes dessinées et mangas, tous pays d'édition, en langues étrangères, pour le site de Toulouse</w:t>
          </w:r>
        </w:sdtContent>
      </w:sdt>
    </w:p>
    <w:p w14:paraId="4839EAB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70EDA8DF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687456AA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522DA813" w14:textId="77777777" w:rsidR="00695941" w:rsidRPr="0089094C" w:rsidRDefault="00695941" w:rsidP="00695941">
      <w:pPr>
        <w:ind w:firstLine="284"/>
        <w:jc w:val="center"/>
        <w:rPr>
          <w:b/>
          <w:i/>
          <w:color w:val="000000"/>
          <w:sz w:val="24"/>
        </w:rPr>
      </w:pPr>
    </w:p>
    <w:p w14:paraId="3C95C575" w14:textId="5FD05AC5" w:rsidR="00695941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  <w:r>
        <w:rPr>
          <w:rFonts w:cs="Arial"/>
          <w:b/>
          <w:bCs/>
          <w:color w:val="000000"/>
          <w:sz w:val="48"/>
          <w:szCs w:val="48"/>
        </w:rPr>
        <w:t>Acte d’Engagement</w:t>
      </w:r>
    </w:p>
    <w:p w14:paraId="58C4EA33" w14:textId="77777777" w:rsidR="00695941" w:rsidRPr="00505623" w:rsidRDefault="00695941" w:rsidP="00695941">
      <w:pPr>
        <w:pStyle w:val="Corpsdetexte"/>
        <w:ind w:firstLine="284"/>
        <w:jc w:val="center"/>
        <w:rPr>
          <w:rFonts w:cs="Arial"/>
          <w:b/>
          <w:bCs/>
          <w:color w:val="000000"/>
          <w:sz w:val="48"/>
          <w:szCs w:val="48"/>
        </w:rPr>
      </w:pPr>
    </w:p>
    <w:p w14:paraId="1559986C" w14:textId="45311EED" w:rsidR="00695941" w:rsidRPr="00DD4665" w:rsidRDefault="00695941" w:rsidP="00695941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AE</w:t>
      </w:r>
    </w:p>
    <w:p w14:paraId="29391E4F" w14:textId="77777777" w:rsidR="00695941" w:rsidRDefault="00695941" w:rsidP="00695941">
      <w:pPr>
        <w:ind w:firstLine="284"/>
        <w:rPr>
          <w:sz w:val="24"/>
        </w:rPr>
      </w:pPr>
    </w:p>
    <w:p w14:paraId="0F4C8396" w14:textId="77777777" w:rsidR="00695941" w:rsidRDefault="00695941" w:rsidP="00695941">
      <w:pPr>
        <w:ind w:firstLine="284"/>
        <w:rPr>
          <w:sz w:val="24"/>
        </w:rPr>
      </w:pPr>
    </w:p>
    <w:p w14:paraId="0560BE87" w14:textId="77777777" w:rsidR="00695941" w:rsidRDefault="00695941" w:rsidP="00695941">
      <w:pPr>
        <w:ind w:firstLine="284"/>
        <w:rPr>
          <w:sz w:val="24"/>
        </w:rPr>
      </w:pPr>
    </w:p>
    <w:p w14:paraId="6B79FAE3" w14:textId="77777777" w:rsidR="00695941" w:rsidRDefault="00695941" w:rsidP="00695941">
      <w:pPr>
        <w:ind w:firstLine="284"/>
        <w:rPr>
          <w:sz w:val="24"/>
        </w:rPr>
      </w:pPr>
    </w:p>
    <w:p w14:paraId="419AB8FF" w14:textId="77777777" w:rsidR="00695941" w:rsidRDefault="00695941" w:rsidP="00695941">
      <w:pPr>
        <w:ind w:firstLine="284"/>
        <w:rPr>
          <w:sz w:val="24"/>
        </w:rPr>
      </w:pPr>
    </w:p>
    <w:p w14:paraId="67B7E314" w14:textId="77777777" w:rsidR="00695941" w:rsidRDefault="00695941" w:rsidP="00695941">
      <w:pPr>
        <w:ind w:firstLine="284"/>
        <w:rPr>
          <w:sz w:val="24"/>
        </w:rPr>
      </w:pPr>
    </w:p>
    <w:p w14:paraId="148F6B4E" w14:textId="77777777" w:rsidR="00695941" w:rsidRDefault="00695941" w:rsidP="00695941">
      <w:pPr>
        <w:ind w:firstLine="284"/>
        <w:rPr>
          <w:sz w:val="24"/>
        </w:rPr>
      </w:pPr>
    </w:p>
    <w:p w14:paraId="5D145E89" w14:textId="77777777" w:rsidR="00695941" w:rsidRPr="00EC2497" w:rsidRDefault="00695941" w:rsidP="00695941">
      <w:pPr>
        <w:ind w:firstLine="284"/>
        <w:rPr>
          <w:sz w:val="24"/>
        </w:rPr>
      </w:pPr>
    </w:p>
    <w:p w14:paraId="717B8762" w14:textId="4F063446" w:rsidR="00FF7733" w:rsidRDefault="00FF7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3C104FA6" w14:textId="77777777" w:rsidR="00695941" w:rsidRDefault="00695941" w:rsidP="00695941">
      <w:pPr>
        <w:rPr>
          <w:color w:val="000000"/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Default="007310CD" w:rsidP="00B60256">
          <w:pPr>
            <w:pStyle w:val="En-ttedetabledesmatires"/>
          </w:pPr>
          <w:r>
            <w:t>Table des matières</w:t>
          </w:r>
        </w:p>
        <w:p w14:paraId="29B86B57" w14:textId="3ECF0B72" w:rsidR="00F16B5F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641845" w:history="1">
            <w:r w:rsidR="00F16B5F" w:rsidRPr="003B4C2D">
              <w:rPr>
                <w:rStyle w:val="Lienhypertexte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Identifiant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3</w:t>
            </w:r>
            <w:r w:rsidR="00F16B5F">
              <w:rPr>
                <w:webHidden/>
              </w:rPr>
              <w:fldChar w:fldCharType="end"/>
            </w:r>
          </w:hyperlink>
        </w:p>
        <w:p w14:paraId="22FABC4D" w14:textId="3D4ACF65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6" w:history="1">
            <w:r w:rsidR="00F16B5F" w:rsidRPr="003B4C2D">
              <w:rPr>
                <w:rStyle w:val="Lienhypertexte"/>
                <w:rFonts w:eastAsia="Gill Sans MT"/>
              </w:rPr>
              <w:t>1.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  <w:rFonts w:eastAsia="Gill Sans MT"/>
              </w:rPr>
              <w:t>Dispositions générales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0816ABB2" w14:textId="4E8E82ED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7" w:history="1">
            <w:r w:rsidR="00F16B5F" w:rsidRPr="003B4C2D">
              <w:rPr>
                <w:rStyle w:val="Lienhypertexte"/>
              </w:rPr>
              <w:t>1.1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Objet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68C57758" w14:textId="51A89D59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8" w:history="1">
            <w:r w:rsidR="00F16B5F" w:rsidRPr="003B4C2D">
              <w:rPr>
                <w:rStyle w:val="Lienhypertexte"/>
              </w:rPr>
              <w:t>1.2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Mode de passation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7A806732" w14:textId="3270B896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49" w:history="1">
            <w:r w:rsidR="00F16B5F" w:rsidRPr="003B4C2D">
              <w:rPr>
                <w:rStyle w:val="Lienhypertexte"/>
              </w:rPr>
              <w:t>1.3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Forme de contrat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_Toc161641849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2B03EF83" w14:textId="38F32445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0" w:history="1">
            <w:r w:rsidR="00F16B5F" w:rsidRPr="003B4C2D">
              <w:rPr>
                <w:rStyle w:val="Lienhypertexte"/>
              </w:rPr>
              <w:t>2.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Engagement du candidat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5108424A" w14:textId="06097F17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1" w:history="1">
            <w:r w:rsidR="00F16B5F" w:rsidRPr="003B4C2D">
              <w:rPr>
                <w:rStyle w:val="Lienhypertexte"/>
              </w:rPr>
              <w:t>2.1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candidat seul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4</w:t>
            </w:r>
            <w:r w:rsidR="00F16B5F">
              <w:rPr>
                <w:webHidden/>
              </w:rPr>
              <w:fldChar w:fldCharType="end"/>
            </w:r>
          </w:hyperlink>
        </w:p>
        <w:p w14:paraId="44E3F895" w14:textId="79A3ACAE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2" w:history="1">
            <w:r w:rsidR="00F16B5F" w:rsidRPr="003B4C2D">
              <w:rPr>
                <w:rStyle w:val="Lienhypertexte"/>
              </w:rPr>
              <w:t>2.2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En tant que 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_Toc161641852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5</w:t>
            </w:r>
            <w:r w:rsidR="00F16B5F">
              <w:rPr>
                <w:webHidden/>
              </w:rPr>
              <w:fldChar w:fldCharType="end"/>
            </w:r>
          </w:hyperlink>
        </w:p>
        <w:p w14:paraId="78C454F3" w14:textId="5AD10D3A" w:rsidR="00F16B5F" w:rsidRDefault="00C57EC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3" w:history="1">
            <w:r w:rsidR="00F16B5F" w:rsidRPr="003B4C2D">
              <w:rPr>
                <w:rStyle w:val="Lienhypertexte"/>
                <w:noProof/>
              </w:rPr>
              <w:t>2.2.1 Mandataire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_Toc161641853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5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1EFBF2E7" w14:textId="361F05CC" w:rsidR="00F16B5F" w:rsidRDefault="00C57EC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61641854" w:history="1">
            <w:r w:rsidR="00F16B5F" w:rsidRPr="003B4C2D">
              <w:rPr>
                <w:rStyle w:val="Lienhypertexte"/>
                <w:noProof/>
              </w:rPr>
              <w:t>2.2.2 Membres du groupement</w:t>
            </w:r>
            <w:r w:rsidR="00F16B5F">
              <w:rPr>
                <w:noProof/>
                <w:webHidden/>
              </w:rPr>
              <w:tab/>
            </w:r>
            <w:r w:rsidR="00F16B5F">
              <w:rPr>
                <w:noProof/>
                <w:webHidden/>
              </w:rPr>
              <w:fldChar w:fldCharType="begin"/>
            </w:r>
            <w:r w:rsidR="00F16B5F">
              <w:rPr>
                <w:noProof/>
                <w:webHidden/>
              </w:rPr>
              <w:instrText xml:space="preserve"> PAGEREF _Toc161641854 \h </w:instrText>
            </w:r>
            <w:r w:rsidR="00F16B5F">
              <w:rPr>
                <w:noProof/>
                <w:webHidden/>
              </w:rPr>
            </w:r>
            <w:r w:rsidR="00F16B5F">
              <w:rPr>
                <w:noProof/>
                <w:webHidden/>
              </w:rPr>
              <w:fldChar w:fldCharType="separate"/>
            </w:r>
            <w:r w:rsidR="00F16B5F">
              <w:rPr>
                <w:noProof/>
                <w:webHidden/>
              </w:rPr>
              <w:t>6</w:t>
            </w:r>
            <w:r w:rsidR="00F16B5F">
              <w:rPr>
                <w:noProof/>
                <w:webHidden/>
              </w:rPr>
              <w:fldChar w:fldCharType="end"/>
            </w:r>
          </w:hyperlink>
        </w:p>
        <w:p w14:paraId="42A24EE0" w14:textId="0DEF0E42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5" w:history="1">
            <w:r w:rsidR="00F16B5F" w:rsidRPr="003B4C2D">
              <w:rPr>
                <w:rStyle w:val="Lienhypertexte"/>
              </w:rPr>
              <w:t>3.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Paiement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_Toc161641855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7B8C1BD" w14:textId="64AE7DB9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6" w:history="1">
            <w:r w:rsidR="00F16B5F" w:rsidRPr="003B4C2D">
              <w:rPr>
                <w:rStyle w:val="Lienhypertexte"/>
              </w:rPr>
              <w:t>3.1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Prestataire unique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_Toc161641856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35ED4BBF" w14:textId="2F00FEA9" w:rsidR="00F16B5F" w:rsidRDefault="00C57EC7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7" w:history="1">
            <w:r w:rsidR="00F16B5F" w:rsidRPr="003B4C2D">
              <w:rPr>
                <w:rStyle w:val="Lienhypertexte"/>
              </w:rPr>
              <w:t>3.2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Groupement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_Toc161641857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8</w:t>
            </w:r>
            <w:r w:rsidR="00F16B5F">
              <w:rPr>
                <w:webHidden/>
              </w:rPr>
              <w:fldChar w:fldCharType="end"/>
            </w:r>
          </w:hyperlink>
        </w:p>
        <w:p w14:paraId="6B7FC14A" w14:textId="16DB5E4D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8" w:history="1">
            <w:r w:rsidR="00F16B5F" w:rsidRPr="003B4C2D">
              <w:rPr>
                <w:rStyle w:val="Lienhypertexte"/>
              </w:rPr>
              <w:t>4.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Avance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_Toc161641858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1F272B19" w14:textId="42EDC14A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59" w:history="1">
            <w:r w:rsidR="00F16B5F" w:rsidRPr="003B4C2D">
              <w:rPr>
                <w:rStyle w:val="Lienhypertexte"/>
              </w:rPr>
              <w:t>5.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Signature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_Toc161641859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9</w:t>
            </w:r>
            <w:r w:rsidR="00F16B5F">
              <w:rPr>
                <w:webHidden/>
              </w:rPr>
              <w:fldChar w:fldCharType="end"/>
            </w:r>
          </w:hyperlink>
        </w:p>
        <w:p w14:paraId="3CAD1142" w14:textId="40CDACEF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0" w:history="1">
            <w:r w:rsidR="00F16B5F" w:rsidRPr="003B4C2D">
              <w:rPr>
                <w:rStyle w:val="Lienhypertexte"/>
              </w:rPr>
              <w:t>6.</w:t>
            </w:r>
            <w:r w:rsidR="00F16B5F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F16B5F" w:rsidRPr="003B4C2D">
              <w:rPr>
                <w:rStyle w:val="Lienhypertexte"/>
              </w:rPr>
              <w:t>Acceptation de l’offre par le Pouvoir Adjudicateur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_Toc161641860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10</w:t>
            </w:r>
            <w:r w:rsidR="00F16B5F">
              <w:rPr>
                <w:webHidden/>
              </w:rPr>
              <w:fldChar w:fldCharType="end"/>
            </w:r>
          </w:hyperlink>
        </w:p>
        <w:p w14:paraId="567BED23" w14:textId="6C5E447F" w:rsidR="00F16B5F" w:rsidRDefault="00C57EC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61641861" w:history="1">
            <w:r w:rsidR="00F16B5F" w:rsidRPr="003B4C2D">
              <w:rPr>
                <w:rStyle w:val="Lienhypertexte"/>
              </w:rPr>
              <w:t>Annexe n°1 : Nantissement ou cession de créances</w:t>
            </w:r>
            <w:r w:rsidR="00F16B5F">
              <w:rPr>
                <w:webHidden/>
              </w:rPr>
              <w:tab/>
            </w:r>
            <w:r w:rsidR="00F16B5F">
              <w:rPr>
                <w:webHidden/>
              </w:rPr>
              <w:fldChar w:fldCharType="begin"/>
            </w:r>
            <w:r w:rsidR="00F16B5F">
              <w:rPr>
                <w:webHidden/>
              </w:rPr>
              <w:instrText xml:space="preserve"> PAGEREF _Toc161641861 \h </w:instrText>
            </w:r>
            <w:r w:rsidR="00F16B5F">
              <w:rPr>
                <w:webHidden/>
              </w:rPr>
            </w:r>
            <w:r w:rsidR="00F16B5F">
              <w:rPr>
                <w:webHidden/>
              </w:rPr>
              <w:fldChar w:fldCharType="separate"/>
            </w:r>
            <w:r w:rsidR="00F16B5F">
              <w:rPr>
                <w:webHidden/>
              </w:rPr>
              <w:t>11</w:t>
            </w:r>
            <w:r w:rsidR="00F16B5F">
              <w:rPr>
                <w:webHidden/>
              </w:rPr>
              <w:fldChar w:fldCharType="end"/>
            </w:r>
          </w:hyperlink>
        </w:p>
        <w:p w14:paraId="5C479280" w14:textId="6B454196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4" w:name="_Toc97645099"/>
      <w:bookmarkStart w:id="5" w:name="_Hlk104974280"/>
      <w:bookmarkEnd w:id="1"/>
      <w:r>
        <w:br w:type="page"/>
      </w:r>
    </w:p>
    <w:bookmarkEnd w:id="4"/>
    <w:bookmarkEnd w:id="5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43655A9B" w:rsidR="00A451C1" w:rsidRDefault="005D4312" w:rsidP="000C01D8">
      <w:pPr>
        <w:pStyle w:val="DirectionAchats1Title"/>
      </w:pPr>
      <w:bookmarkStart w:id="6" w:name="_Toc161641845"/>
      <w:proofErr w:type="spellStart"/>
      <w:r>
        <w:t>Identifiant</w:t>
      </w:r>
      <w:bookmarkEnd w:id="6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7" w:name="_Toc97645100"/>
      <w:bookmarkStart w:id="8" w:name="_Hlk104974426"/>
    </w:p>
    <w:p w14:paraId="728A8437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77777777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2 Jean 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761F1451" w14:textId="3FA78C2D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46C3A9ED" w14:textId="123AD8EC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2E138C8" w14:textId="77777777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>Représentant du Pouvoir Adjudicateur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247C26DE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5D4312">
        <w:rPr>
          <w:color w:val="000000"/>
          <w:szCs w:val="20"/>
        </w:rPr>
        <w:t>L</w:t>
      </w:r>
      <w:r w:rsidR="006C1701">
        <w:rPr>
          <w:color w:val="000000"/>
          <w:szCs w:val="20"/>
        </w:rPr>
        <w:t>a</w:t>
      </w:r>
      <w:r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Pr="005D4312">
        <w:rPr>
          <w:color w:val="000000"/>
          <w:szCs w:val="20"/>
        </w:rPr>
        <w:t xml:space="preserve"> de l’Université Toulouse </w:t>
      </w:r>
      <w:r w:rsidR="006C1701">
        <w:rPr>
          <w:color w:val="000000"/>
          <w:szCs w:val="20"/>
        </w:rPr>
        <w:t>jean Jaurès</w:t>
      </w:r>
      <w:r w:rsidRPr="005D4312">
        <w:rPr>
          <w:color w:val="000000"/>
          <w:szCs w:val="20"/>
        </w:rPr>
        <w:t xml:space="preserve"> 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6E1C40DC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 w:rsidRPr="00BA35EF">
        <w:t>L</w:t>
      </w:r>
      <w:r>
        <w:t>a</w:t>
      </w:r>
      <w:r w:rsidRPr="00BA35EF">
        <w:t xml:space="preserve"> Président</w:t>
      </w:r>
      <w:r>
        <w:t>e</w:t>
      </w:r>
      <w:r w:rsidRPr="00BA35EF">
        <w:t xml:space="preserve"> de l’Université Toulouse 2 Jean Jaurès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b/>
          <w:i/>
          <w:sz w:val="28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670C903D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Comptable </w:t>
      </w:r>
      <w:r w:rsidRPr="00BA35EF">
        <w:t>de l’Université Toulouse 2 Jean Jaurès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7"/>
    <w:bookmarkEnd w:id="8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7777777" w:rsidR="007E5880" w:rsidRPr="007E5880" w:rsidRDefault="007E588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9" w:name="_Toc161641846"/>
      <w:r w:rsidRPr="007E5880">
        <w:rPr>
          <w:rFonts w:eastAsia="Gill Sans MT"/>
        </w:rPr>
        <w:lastRenderedPageBreak/>
        <w:t xml:space="preserve">Dispositions </w:t>
      </w:r>
      <w:proofErr w:type="spellStart"/>
      <w:r w:rsidRPr="007E5880">
        <w:rPr>
          <w:rFonts w:eastAsia="Gill Sans MT"/>
        </w:rPr>
        <w:t>générales</w:t>
      </w:r>
      <w:bookmarkEnd w:id="9"/>
      <w:proofErr w:type="spellEnd"/>
    </w:p>
    <w:p w14:paraId="5955CFDB" w14:textId="77777777" w:rsidR="007E5880" w:rsidRPr="00014338" w:rsidRDefault="007E5880" w:rsidP="00014338">
      <w:pPr>
        <w:pStyle w:val="DirectionAchats2Title"/>
      </w:pPr>
      <w:bookmarkStart w:id="10" w:name="_Toc124433053"/>
      <w:bookmarkStart w:id="11" w:name="_Toc161641847"/>
      <w:r w:rsidRPr="00014338">
        <w:t>Objet</w:t>
      </w:r>
      <w:bookmarkEnd w:id="10"/>
      <w:bookmarkEnd w:id="11"/>
    </w:p>
    <w:p w14:paraId="4C13E7B0" w14:textId="0B815DCD" w:rsidR="007E5880" w:rsidRDefault="007E5880" w:rsidP="00520E01">
      <w:pPr>
        <w:ind w:firstLine="284"/>
      </w:pPr>
      <w:r>
        <w:t xml:space="preserve">Le présent Acte d'Engagement concerne </w:t>
      </w:r>
      <w:r w:rsidRPr="00520E01">
        <w:t>l’</w:t>
      </w:r>
      <w:sdt>
        <w:sdtPr>
          <w:alias w:val="N° du marché"/>
          <w:tag w:val=""/>
          <w:id w:val="1359548689"/>
          <w:placeholder>
            <w:docPart w:val="07DE72F09D944C42A66D37697E1E0504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C57EC7">
            <w:t>Accord-cadre 202426</w:t>
          </w:r>
        </w:sdtContent>
      </w:sdt>
      <w:r w:rsidRPr="00520E01">
        <w:t xml:space="preserve"> </w:t>
      </w:r>
      <w:sdt>
        <w:sdt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t>Fourniture de livres et de DVD pour l’ensemble des composantes et services de l’Université Toulouse Jean Jaurès</w:t>
          </w:r>
        </w:sdtContent>
      </w:sdt>
      <w:r w:rsidR="00520E01" w:rsidRPr="00520E01">
        <w:t xml:space="preserve"> - </w:t>
      </w:r>
      <w:sdt>
        <w:sdtPr>
          <w:alias w:val="Intitulé du lot"/>
          <w:tag w:val=""/>
          <w:id w:val="-403769988"/>
          <w:placeholder>
            <w:docPart w:val="7BE53407E6A54F1394EBCBBA2445CCF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55343">
            <w:t>Lot 6 : Fourniture de livres jeunesse neufs y compris bandes dessinées et mangas, tous pays d'édition, en langues étrangères, pour le site de Toulouse</w:t>
          </w:r>
        </w:sdtContent>
      </w:sdt>
    </w:p>
    <w:p w14:paraId="32AC30B1" w14:textId="77777777" w:rsidR="007E5880" w:rsidRPr="00014338" w:rsidRDefault="007E5880" w:rsidP="00014338">
      <w:pPr>
        <w:pStyle w:val="DirectionAchats2Title"/>
      </w:pPr>
      <w:bookmarkStart w:id="12" w:name="_Toc124433054"/>
      <w:bookmarkStart w:id="13" w:name="_Toc161641848"/>
      <w:r w:rsidRPr="00014338">
        <w:t>Mode de passation</w:t>
      </w:r>
      <w:bookmarkEnd w:id="12"/>
      <w:bookmarkEnd w:id="13"/>
    </w:p>
    <w:p w14:paraId="4DB34947" w14:textId="33EB6305" w:rsidR="00520E01" w:rsidRPr="00520E01" w:rsidRDefault="00520E01" w:rsidP="00520E01">
      <w:bookmarkStart w:id="14" w:name="_Hlk115973648"/>
      <w:bookmarkStart w:id="15" w:name="_Toc124433055"/>
      <w:bookmarkStart w:id="16" w:name="_Toc161641849"/>
      <w:r w:rsidRPr="00520E01">
        <w:t xml:space="preserve">La procédure de passation utilisée est l’appel d’offres. </w:t>
      </w:r>
    </w:p>
    <w:bookmarkEnd w:id="14"/>
    <w:p w14:paraId="7C8B6F6A" w14:textId="77777777" w:rsidR="00583271" w:rsidRDefault="00583271" w:rsidP="00583271">
      <w:r>
        <w:t>Cette consultation sera passée en application des articles L2124-1 à L2124-2, R2124-2 alinéa 1, R2161-1 à R. 2161-5 du code de la commande publique.</w:t>
      </w:r>
    </w:p>
    <w:p w14:paraId="00B03BBB" w14:textId="77777777" w:rsidR="007E5880" w:rsidRDefault="007E5880" w:rsidP="00014338">
      <w:pPr>
        <w:pStyle w:val="DirectionAchats2Title"/>
      </w:pPr>
      <w:r>
        <w:t>Forme de contrat</w:t>
      </w:r>
      <w:bookmarkEnd w:id="15"/>
      <w:bookmarkEnd w:id="16"/>
    </w:p>
    <w:p w14:paraId="1EDBE222" w14:textId="50A4076B" w:rsidR="00583271" w:rsidRDefault="00583271" w:rsidP="00583271">
      <w:pPr>
        <w:rPr>
          <w:b/>
        </w:rPr>
      </w:pPr>
      <w:r w:rsidRPr="00406B5C">
        <w:t xml:space="preserve">Conformément aux dispositions des articles L.2113-10 à L2112-11 et des articles R2113-1 à R2113-3 du Code de la commande publique, les prestations </w:t>
      </w:r>
      <w:r w:rsidR="002A0EB0">
        <w:t>ont été</w:t>
      </w:r>
      <w:r w:rsidRPr="00406B5C">
        <w:t xml:space="preserve"> réparties </w:t>
      </w:r>
      <w:r>
        <w:rPr>
          <w:b/>
        </w:rPr>
        <w:t xml:space="preserve">en </w:t>
      </w:r>
      <w:r w:rsidRPr="006545E1">
        <w:rPr>
          <w:b/>
        </w:rPr>
        <w:t>17 lots.</w:t>
      </w:r>
    </w:p>
    <w:p w14:paraId="747EEB5E" w14:textId="192D5319" w:rsidR="00583271" w:rsidRDefault="00583271" w:rsidP="002A0EB0">
      <w:pPr>
        <w:tabs>
          <w:tab w:val="left" w:pos="1134"/>
          <w:tab w:val="right" w:pos="3828"/>
        </w:tabs>
        <w:ind w:firstLine="284"/>
      </w:pPr>
      <w:bookmarkStart w:id="17" w:name="_Hlk181079285"/>
      <w:r>
        <w:t xml:space="preserve">Cet accord-cadre </w:t>
      </w:r>
      <w:r w:rsidR="002A0EB0">
        <w:t xml:space="preserve">correspondant au </w:t>
      </w:r>
      <w:sdt>
        <w:sdtPr>
          <w:alias w:val="Intitulé du lot"/>
          <w:tag w:val=""/>
          <w:id w:val="701211066"/>
          <w:placeholder>
            <w:docPart w:val="8465BC7C63854DEBA5328143592C502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55343">
            <w:t>Lot 6 : Fourniture de livres jeunesse neufs y compris bandes dessinées et mangas, tous pays d'édition, en langues étrangères, pour le site de Toulouse</w:t>
          </w:r>
        </w:sdtContent>
      </w:sdt>
      <w:r w:rsidR="002A0EB0">
        <w:t xml:space="preserve"> est</w:t>
      </w:r>
      <w:r>
        <w:t xml:space="preserve"> conclu sous la forme d’</w:t>
      </w:r>
      <w:r w:rsidR="00B31119">
        <w:t xml:space="preserve">un </w:t>
      </w:r>
      <w:r>
        <w:t xml:space="preserve">accord-cadre mono-attributaire exécuté par l’émission de bons de commande, en application des dispositions des articles </w:t>
      </w:r>
      <w:r w:rsidRPr="000032C9">
        <w:t xml:space="preserve">L2125-1 ; </w:t>
      </w:r>
      <w:r>
        <w:t>R.2162-1 et suivants</w:t>
      </w:r>
      <w:r w:rsidR="002A0EB0">
        <w:t>.</w:t>
      </w:r>
    </w:p>
    <w:bookmarkEnd w:id="17"/>
    <w:p w14:paraId="216D95C3" w14:textId="26A86A34" w:rsidR="002A0EB0" w:rsidRDefault="002A0EB0" w:rsidP="002A0EB0">
      <w:pPr>
        <w:rPr>
          <w:b/>
        </w:rPr>
      </w:pPr>
      <w:r>
        <w:t xml:space="preserve">En application de l’article R2162-4 du Code de la Commande Publique, cet accord-cadre est conclu pour un maximum sur la durée totale de l’accord cadre de </w:t>
      </w:r>
      <w:r w:rsidR="00855343">
        <w:t>5</w:t>
      </w:r>
      <w:r w:rsidR="00B5089F">
        <w:t xml:space="preserve"> 0</w:t>
      </w:r>
      <w:r>
        <w:t>00 € HT.</w:t>
      </w:r>
    </w:p>
    <w:p w14:paraId="34ADE8D8" w14:textId="0ECA7A18" w:rsidR="007E5880" w:rsidRDefault="007E5880" w:rsidP="002A0EB0"/>
    <w:p w14:paraId="08BA931C" w14:textId="78AA48F9" w:rsidR="007E5880" w:rsidRDefault="007E5880" w:rsidP="007E5880"/>
    <w:p w14:paraId="37BE7450" w14:textId="77777777" w:rsidR="007E5880" w:rsidRDefault="007E5880" w:rsidP="007E5880">
      <w:pPr>
        <w:rPr>
          <w:color w:val="000000"/>
        </w:rPr>
      </w:pPr>
    </w:p>
    <w:p w14:paraId="44F562A2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18" w:name="_Toc161641850"/>
      <w:r>
        <w:br w:type="page"/>
      </w:r>
    </w:p>
    <w:p w14:paraId="7B08A929" w14:textId="6D5DDD08" w:rsidR="00103CE3" w:rsidRDefault="005D4312" w:rsidP="000C01D8">
      <w:pPr>
        <w:pStyle w:val="DirectionAchats1Title"/>
      </w:pPr>
      <w:r>
        <w:lastRenderedPageBreak/>
        <w:t xml:space="preserve">Engagement du </w:t>
      </w:r>
      <w:proofErr w:type="spellStart"/>
      <w:r w:rsidR="00103CE3">
        <w:t>candidat</w:t>
      </w:r>
      <w:bookmarkEnd w:id="18"/>
      <w:proofErr w:type="spellEnd"/>
    </w:p>
    <w:p w14:paraId="5E8D6D65" w14:textId="1DFD08B4" w:rsidR="00103CE3" w:rsidRDefault="00103CE3" w:rsidP="00014338">
      <w:pPr>
        <w:pStyle w:val="DirectionAchats2Title"/>
      </w:pPr>
      <w:bookmarkStart w:id="19" w:name="_Toc161641851"/>
      <w:r>
        <w:t>En tant que candidat seul</w:t>
      </w:r>
      <w:bookmarkEnd w:id="1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EF4C25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Default="00EF4C25" w:rsidP="009A4116">
            <w:pPr>
              <w:snapToGrid w:val="0"/>
            </w:pPr>
          </w:p>
        </w:tc>
      </w:tr>
      <w:tr w:rsidR="00EF4C25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Default="00EF4C25" w:rsidP="009A4116">
            <w:pPr>
              <w:rPr>
                <w:sz w:val="18"/>
              </w:rPr>
            </w:pPr>
          </w:p>
          <w:p w14:paraId="29147687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Default="00EF4C25" w:rsidP="009A4116">
            <w:pPr>
              <w:rPr>
                <w:sz w:val="18"/>
              </w:rPr>
            </w:pPr>
          </w:p>
          <w:p w14:paraId="6E5DCEA2" w14:textId="77777777" w:rsidR="00EF4C25" w:rsidRDefault="00EF4C25" w:rsidP="009A4116">
            <w:pPr>
              <w:rPr>
                <w:sz w:val="18"/>
              </w:rPr>
            </w:pPr>
          </w:p>
          <w:p w14:paraId="1FCD0B4C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117154C9" w14:textId="4C18050F" w:rsidR="002A0EB0" w:rsidRDefault="002A0EB0" w:rsidP="002A0EB0">
      <w:pPr>
        <w:pStyle w:val="DirectionAchats2Title"/>
        <w:numPr>
          <w:ilvl w:val="0"/>
          <w:numId w:val="0"/>
        </w:numPr>
        <w:ind w:left="851"/>
      </w:pPr>
      <w:bookmarkStart w:id="20" w:name="_Toc161641852"/>
    </w:p>
    <w:p w14:paraId="5086F8AC" w14:textId="77777777" w:rsidR="002A0EB0" w:rsidRDefault="002A0EB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</w:rPr>
      </w:pPr>
      <w:r>
        <w:br w:type="page"/>
      </w:r>
    </w:p>
    <w:p w14:paraId="560DF42A" w14:textId="32FC3B07" w:rsidR="00A451C1" w:rsidRDefault="00EF4C25" w:rsidP="00014338">
      <w:pPr>
        <w:pStyle w:val="DirectionAchats2Title"/>
      </w:pPr>
      <w:r>
        <w:lastRenderedPageBreak/>
        <w:t xml:space="preserve">En tant que </w:t>
      </w:r>
      <w:r w:rsidR="003C2164">
        <w:t>groupement</w:t>
      </w:r>
      <w:bookmarkEnd w:id="20"/>
    </w:p>
    <w:p w14:paraId="6C94483A" w14:textId="73AACD79" w:rsidR="00552F24" w:rsidRDefault="009C2EF3" w:rsidP="009C2EF3">
      <w:pPr>
        <w:pStyle w:val="DirectionAchats3Title"/>
      </w:pPr>
      <w:bookmarkStart w:id="21" w:name="_Toc161641853"/>
      <w:bookmarkStart w:id="22" w:name="_Toc97645101"/>
      <w:r>
        <w:t>Mandataire</w:t>
      </w:r>
      <w:bookmarkEnd w:id="2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552F24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956372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1</w:t>
            </w:r>
          </w:p>
        </w:tc>
      </w:tr>
      <w:tr w:rsidR="00552F24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Default="00C02F16" w:rsidP="00C02F16">
            <w:pPr>
              <w:snapToGrid w:val="0"/>
              <w:ind w:firstLine="97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en mon nom personnel</w:t>
            </w:r>
            <w:r w:rsidR="00552F24">
              <w:rPr>
                <w:sz w:val="22"/>
              </w:rPr>
              <w:t xml:space="preserve"> ou </w:t>
            </w:r>
            <w:r w:rsidR="00552F24">
              <w:rPr>
                <w:b/>
                <w:sz w:val="22"/>
              </w:rPr>
              <w:t>sous le nom de</w:t>
            </w:r>
            <w:r w:rsidR="00552F24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Default="00552F24" w:rsidP="00607BCA">
            <w:pPr>
              <w:snapToGrid w:val="0"/>
            </w:pPr>
          </w:p>
        </w:tc>
      </w:tr>
      <w:tr w:rsidR="00552F24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Default="00552F24" w:rsidP="00607BCA">
            <w:pPr>
              <w:rPr>
                <w:sz w:val="18"/>
              </w:rPr>
            </w:pPr>
          </w:p>
          <w:p w14:paraId="27C5E103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Default="00C02F16" w:rsidP="00C02F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552F24">
              <w:rPr>
                <w:sz w:val="22"/>
              </w:rPr>
              <w:t xml:space="preserve"> </w:t>
            </w:r>
            <w:r w:rsidR="00552F24">
              <w:rPr>
                <w:b/>
                <w:sz w:val="22"/>
              </w:rPr>
              <w:t>Agissant pour le nom et le compte de la Société</w:t>
            </w:r>
            <w:r w:rsidR="00552F24">
              <w:rPr>
                <w:sz w:val="22"/>
              </w:rPr>
              <w:t xml:space="preserve"> : </w:t>
            </w:r>
            <w:r w:rsidR="00552F24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Default="00552F24" w:rsidP="00607BCA">
            <w:pPr>
              <w:rPr>
                <w:sz w:val="18"/>
              </w:rPr>
            </w:pPr>
          </w:p>
          <w:p w14:paraId="1CF3DF4B" w14:textId="77777777" w:rsidR="00C02F16" w:rsidRDefault="00C02F16" w:rsidP="00607BCA">
            <w:pPr>
              <w:rPr>
                <w:sz w:val="18"/>
              </w:rPr>
            </w:pPr>
          </w:p>
          <w:p w14:paraId="0640A376" w14:textId="77777777" w:rsidR="00552F24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</w:tr>
      <w:tr w:rsidR="00552F24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552F24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C02F16">
              <w:rPr>
                <w:sz w:val="18"/>
                <w:szCs w:val="18"/>
              </w:rPr>
              <w:t xml:space="preserve">° d'inscription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57EC7">
              <w:rPr>
                <w:color w:val="3F3F3F" w:themeColor="text1"/>
                <w:sz w:val="18"/>
                <w:szCs w:val="18"/>
              </w:rPr>
            </w:r>
            <w:r w:rsidR="00C57EC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répertoire des métiers </w:t>
            </w:r>
            <w:r w:rsidRPr="00C02F16">
              <w:rPr>
                <w:b/>
                <w:sz w:val="18"/>
                <w:szCs w:val="18"/>
              </w:rPr>
              <w:t>ou</w:t>
            </w:r>
            <w:r w:rsidRPr="00C02F16">
              <w:rPr>
                <w:sz w:val="18"/>
                <w:szCs w:val="18"/>
              </w:rPr>
              <w:t xml:space="preserve"> </w:t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C02F16">
              <w:rPr>
                <w:color w:val="3F3F3F" w:themeColor="text1"/>
                <w:sz w:val="18"/>
                <w:szCs w:val="18"/>
              </w:rPr>
              <w:instrText xml:space="preserve"> FORMCHECKBOX </w:instrText>
            </w:r>
            <w:r w:rsidR="00C57EC7">
              <w:rPr>
                <w:color w:val="3F3F3F" w:themeColor="text1"/>
                <w:sz w:val="18"/>
                <w:szCs w:val="18"/>
              </w:rPr>
            </w:r>
            <w:r w:rsidR="00C57EC7">
              <w:rPr>
                <w:color w:val="3F3F3F" w:themeColor="text1"/>
                <w:sz w:val="18"/>
                <w:szCs w:val="18"/>
              </w:rPr>
              <w:fldChar w:fldCharType="separate"/>
            </w:r>
            <w:r w:rsidR="00C02F16" w:rsidRPr="00C02F16">
              <w:rPr>
                <w:color w:val="3F3F3F" w:themeColor="text1"/>
                <w:sz w:val="18"/>
                <w:szCs w:val="18"/>
              </w:rPr>
              <w:fldChar w:fldCharType="end"/>
            </w:r>
            <w:r w:rsidRPr="00C02F16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Default="009C2EF3" w:rsidP="00552F24">
      <w:pPr>
        <w:rPr>
          <w:b/>
          <w:bCs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color w:val="000000"/>
        </w:rPr>
        <w:t>désigné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mandataire :</w:t>
      </w:r>
    </w:p>
    <w:p w14:paraId="3D584358" w14:textId="030247D5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57EC7">
        <w:rPr>
          <w:color w:val="3F3F3F" w:themeColor="text1"/>
          <w:sz w:val="18"/>
          <w:szCs w:val="18"/>
        </w:rPr>
      </w:r>
      <w:r w:rsidR="00C57EC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du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groupement solidaire</w:t>
      </w:r>
    </w:p>
    <w:p w14:paraId="21A977A6" w14:textId="203C4F04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57EC7">
        <w:rPr>
          <w:color w:val="3F3F3F" w:themeColor="text1"/>
          <w:sz w:val="18"/>
          <w:szCs w:val="18"/>
        </w:rPr>
      </w:r>
      <w:r w:rsidR="00C57EC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solidaire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du groupement conjoint</w:t>
      </w:r>
    </w:p>
    <w:p w14:paraId="632FF66D" w14:textId="32A898BE" w:rsidR="009C2EF3" w:rsidRDefault="009C2EF3" w:rsidP="00552F24">
      <w:pPr>
        <w:rPr>
          <w:b/>
          <w:bCs/>
          <w:sz w:val="22"/>
          <w:szCs w:val="22"/>
        </w:rPr>
      </w:pPr>
      <w:r w:rsidRPr="00C02F16">
        <w:rPr>
          <w:color w:val="3F3F3F" w:themeColor="text1"/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C02F16">
        <w:rPr>
          <w:color w:val="3F3F3F" w:themeColor="text1"/>
          <w:sz w:val="18"/>
          <w:szCs w:val="18"/>
        </w:rPr>
        <w:instrText xml:space="preserve"> FORMCHECKBOX </w:instrText>
      </w:r>
      <w:r w:rsidR="00C57EC7">
        <w:rPr>
          <w:color w:val="3F3F3F" w:themeColor="text1"/>
          <w:sz w:val="18"/>
          <w:szCs w:val="18"/>
        </w:rPr>
      </w:r>
      <w:r w:rsidR="00C57EC7">
        <w:rPr>
          <w:color w:val="3F3F3F" w:themeColor="text1"/>
          <w:sz w:val="18"/>
          <w:szCs w:val="18"/>
        </w:rPr>
        <w:fldChar w:fldCharType="separate"/>
      </w:r>
      <w:r w:rsidRPr="00C02F16">
        <w:rPr>
          <w:color w:val="3F3F3F" w:themeColor="text1"/>
          <w:sz w:val="18"/>
          <w:szCs w:val="18"/>
        </w:rPr>
        <w:fldChar w:fldCharType="end"/>
      </w:r>
      <w:r>
        <w:rPr>
          <w:color w:val="3F3F3F" w:themeColor="text1"/>
          <w:sz w:val="18"/>
          <w:szCs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00000"/>
        </w:rPr>
        <w:t>non</w:t>
      </w:r>
      <w:proofErr w:type="gramEnd"/>
      <w:r>
        <w:rPr>
          <w:rFonts w:ascii="Trebuchet MS" w:eastAsia="Trebuchet MS" w:hAnsi="Trebuchet MS" w:cs="Trebuchet MS"/>
          <w:color w:val="000000"/>
        </w:rPr>
        <w:t xml:space="preserve"> solidaire du groupement conjoint</w:t>
      </w:r>
    </w:p>
    <w:p w14:paraId="093B6A2F" w14:textId="08F86FAB" w:rsidR="009C2EF3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3" w:name="_Toc161641854"/>
      <w:r>
        <w:lastRenderedPageBreak/>
        <w:t>Membres du groupement</w:t>
      </w:r>
      <w:bookmarkEnd w:id="23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lastRenderedPageBreak/>
        <w:br w:type="page"/>
      </w:r>
    </w:p>
    <w:p w14:paraId="7DC31E53" w14:textId="5263E965" w:rsidR="009C2EF3" w:rsidRDefault="009C2EF3" w:rsidP="009C2EF3">
      <w:pPr>
        <w:rPr>
          <w:szCs w:val="20"/>
        </w:rPr>
      </w:pPr>
      <w:r w:rsidRPr="00690561">
        <w:rPr>
          <w:szCs w:val="20"/>
        </w:rPr>
        <w:lastRenderedPageBreak/>
        <w:t xml:space="preserve">Après avoir pris connaissance du </w:t>
      </w:r>
      <w:r w:rsidR="00FB3BF7">
        <w:rPr>
          <w:szCs w:val="20"/>
        </w:rPr>
        <w:t>cahier des charges relatif à</w:t>
      </w:r>
      <w:r w:rsidRPr="00690561">
        <w:rPr>
          <w:szCs w:val="20"/>
        </w:rPr>
        <w:t xml:space="preserve"> </w:t>
      </w:r>
      <w:r w:rsidRPr="00AB2C59">
        <w:rPr>
          <w:szCs w:val="20"/>
        </w:rPr>
        <w:t>l’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C57EC7">
            <w:rPr>
              <w:szCs w:val="20"/>
            </w:rPr>
            <w:t>Accord-cadre 202426</w:t>
          </w:r>
        </w:sdtContent>
      </w:sdt>
      <w:r w:rsidR="00AB2C59" w:rsidRPr="00690561">
        <w:rPr>
          <w:szCs w:val="20"/>
        </w:rPr>
        <w:t xml:space="preserve"> </w:t>
      </w:r>
      <w:r w:rsidRPr="00690561">
        <w:rPr>
          <w:szCs w:val="20"/>
        </w:rPr>
        <w:t xml:space="preserve"> 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83271">
            <w:rPr>
              <w:szCs w:val="20"/>
            </w:rPr>
            <w:t>Fourniture de livres et de DVD pour l’ensemble des composantes et services de l’Université Toulouse Jean Jaurès</w:t>
          </w:r>
        </w:sdtContent>
      </w:sdt>
      <w:r w:rsidRPr="00690561">
        <w:rPr>
          <w:szCs w:val="20"/>
        </w:rPr>
        <w:t xml:space="preserve"> et des documents qui y sont mentionnés et produit les documents, certificats, attestations et déclarations demandés et exigibles.</w:t>
      </w:r>
    </w:p>
    <w:p w14:paraId="4EB040FA" w14:textId="77777777" w:rsidR="00AB2C59" w:rsidRPr="00690561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2A4F6E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>Je</w:t>
      </w:r>
      <w:r w:rsidR="002A4F6E" w:rsidRPr="002A4F6E">
        <w:rPr>
          <w:rFonts w:cs="Arial"/>
          <w:b/>
          <w:color w:val="3F3F3F" w:themeColor="text1"/>
          <w:sz w:val="20"/>
        </w:rPr>
        <w:t xml:space="preserve"> déclare (nous déclarons)</w:t>
      </w:r>
      <w:r w:rsidRPr="002A4F6E">
        <w:rPr>
          <w:rFonts w:cs="Arial"/>
          <w:b/>
          <w:color w:val="3F3F3F" w:themeColor="text1"/>
          <w:sz w:val="20"/>
        </w:rPr>
        <w:t xml:space="preserve"> accepter sans modifications, ni réserves, </w:t>
      </w:r>
    </w:p>
    <w:p w14:paraId="43F57B8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57EC7">
        <w:rPr>
          <w:iCs/>
        </w:rPr>
      </w:r>
      <w:r w:rsidR="00C57EC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ma société.</w:t>
      </w:r>
    </w:p>
    <w:p w14:paraId="3B90CA07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57EC7">
        <w:rPr>
          <w:iCs/>
        </w:rPr>
      </w:r>
      <w:r w:rsidR="00C57EC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AB2C59" w:rsidRDefault="00AB2C59" w:rsidP="00AB2C59">
      <w:pPr>
        <w:ind w:firstLine="708"/>
        <w:rPr>
          <w:iCs/>
        </w:rPr>
      </w:pPr>
      <w:r w:rsidRPr="00AB2C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2C59">
        <w:rPr>
          <w:iCs/>
        </w:rPr>
        <w:instrText>FORMCHECKBOX</w:instrText>
      </w:r>
      <w:r w:rsidR="00C57EC7">
        <w:rPr>
          <w:iCs/>
        </w:rPr>
      </w:r>
      <w:r w:rsidR="00C57EC7">
        <w:rPr>
          <w:iCs/>
        </w:rPr>
        <w:fldChar w:fldCharType="separate"/>
      </w:r>
      <w:r w:rsidRPr="00AB2C59">
        <w:rPr>
          <w:iCs/>
        </w:rPr>
        <w:fldChar w:fldCharType="end"/>
      </w:r>
      <w:r w:rsidRPr="00AB2C59">
        <w:rPr>
          <w:iCs/>
        </w:rPr>
        <w:t xml:space="preserve"> Que l’ensemble des membres du groupement s’engagent, sur la base de l’offre du groupement</w:t>
      </w:r>
    </w:p>
    <w:p w14:paraId="5D481E5A" w14:textId="77777777" w:rsidR="00AB2C59" w:rsidRPr="00AB2C59" w:rsidRDefault="00AB2C59" w:rsidP="00AB2C59">
      <w:pPr>
        <w:ind w:firstLine="708"/>
        <w:rPr>
          <w:iCs/>
        </w:rPr>
      </w:pPr>
    </w:p>
    <w:p w14:paraId="333D76A7" w14:textId="49D17B61" w:rsidR="00956372" w:rsidRDefault="00956372" w:rsidP="00552F24">
      <w:pPr>
        <w:rPr>
          <w:b/>
          <w:bCs/>
          <w:sz w:val="22"/>
          <w:szCs w:val="22"/>
        </w:rPr>
      </w:pPr>
    </w:p>
    <w:p w14:paraId="738BDE99" w14:textId="48EC49FD" w:rsidR="007E5880" w:rsidRPr="002C60BA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m’</w:t>
      </w:r>
      <w:r w:rsidR="007E5880" w:rsidRPr="002729FD">
        <w:rPr>
          <w:rFonts w:cs="Arial"/>
          <w:b/>
          <w:color w:val="3F3F3F" w:themeColor="text1"/>
          <w:sz w:val="20"/>
        </w:rPr>
        <w:t>engage</w:t>
      </w:r>
      <w:r>
        <w:rPr>
          <w:rFonts w:cs="Arial"/>
          <w:b/>
          <w:color w:val="3F3F3F" w:themeColor="text1"/>
          <w:sz w:val="20"/>
        </w:rPr>
        <w:t xml:space="preserve"> (nous </w:t>
      </w:r>
      <w:r w:rsidR="002C60BA">
        <w:rPr>
          <w:rFonts w:cs="Arial"/>
          <w:b/>
          <w:color w:val="3F3F3F" w:themeColor="text1"/>
          <w:sz w:val="20"/>
        </w:rPr>
        <w:t xml:space="preserve">nous </w:t>
      </w:r>
      <w:r>
        <w:rPr>
          <w:rFonts w:cs="Arial"/>
          <w:b/>
          <w:color w:val="3F3F3F" w:themeColor="text1"/>
          <w:sz w:val="20"/>
        </w:rPr>
        <w:t>engageons)</w:t>
      </w:r>
      <w:r w:rsidR="007E5880" w:rsidRPr="00906F24">
        <w:rPr>
          <w:rFonts w:cs="Arial"/>
          <w:b/>
          <w:color w:val="3F3F3F" w:themeColor="text1"/>
          <w:sz w:val="20"/>
        </w:rPr>
        <w:t xml:space="preserve"> </w:t>
      </w:r>
      <w:r w:rsidR="007E5880" w:rsidRPr="002A4F6E">
        <w:rPr>
          <w:rFonts w:cs="Arial"/>
          <w:bCs/>
          <w:color w:val="3F3F3F" w:themeColor="text1"/>
          <w:sz w:val="20"/>
        </w:rPr>
        <w:t xml:space="preserve">à exécuter les prestations du dit accord-cadre </w:t>
      </w:r>
      <w:r w:rsidR="002A0EB0">
        <w:rPr>
          <w:rFonts w:cs="Arial"/>
          <w:bCs/>
          <w:color w:val="3F3F3F" w:themeColor="text1"/>
          <w:sz w:val="20"/>
        </w:rPr>
        <w:t>en conformité avec l’annexe de cet Acte d’Engagement</w:t>
      </w:r>
      <w:r w:rsidR="007E5880" w:rsidRPr="002A4F6E">
        <w:rPr>
          <w:rFonts w:cs="Arial"/>
          <w:bCs/>
          <w:color w:val="3F3F3F" w:themeColor="text1"/>
          <w:sz w:val="20"/>
        </w:rPr>
        <w:t>.</w:t>
      </w:r>
      <w:r w:rsidR="00B01001" w:rsidRPr="002A4F6E">
        <w:rPr>
          <w:rFonts w:cs="Arial"/>
          <w:bCs/>
          <w:color w:val="3F3F3F" w:themeColor="text1"/>
          <w:sz w:val="20"/>
        </w:rPr>
        <w:t xml:space="preserve"> Les prestations seront rémunérées par application aux quantités réellement exécutées</w:t>
      </w:r>
      <w:r>
        <w:rPr>
          <w:rFonts w:cs="Arial"/>
          <w:bCs/>
          <w:color w:val="3F3F3F" w:themeColor="text1"/>
          <w:sz w:val="20"/>
        </w:rPr>
        <w:t>.</w:t>
      </w:r>
    </w:p>
    <w:p w14:paraId="66CA7E0B" w14:textId="6FE0AD07" w:rsidR="007E5880" w:rsidRPr="001669F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</w:t>
      </w:r>
      <w:r w:rsidR="002C60BA">
        <w:rPr>
          <w:rFonts w:cs="Arial"/>
          <w:b/>
          <w:color w:val="3F3F3F" w:themeColor="text1"/>
          <w:sz w:val="20"/>
        </w:rPr>
        <w:t>e m</w:t>
      </w:r>
      <w:r w:rsidR="007E5880" w:rsidRPr="001669FD">
        <w:rPr>
          <w:rFonts w:cs="Arial"/>
          <w:b/>
          <w:color w:val="3F3F3F" w:themeColor="text1"/>
          <w:sz w:val="20"/>
        </w:rPr>
        <w:t>’engage</w:t>
      </w:r>
      <w:r>
        <w:rPr>
          <w:rFonts w:cs="Arial"/>
          <w:b/>
          <w:color w:val="3F3F3F" w:themeColor="text1"/>
          <w:sz w:val="20"/>
        </w:rPr>
        <w:t xml:space="preserve"> (nous</w:t>
      </w:r>
      <w:r w:rsidR="002C60BA">
        <w:rPr>
          <w:rFonts w:cs="Arial"/>
          <w:b/>
          <w:color w:val="3F3F3F" w:themeColor="text1"/>
          <w:sz w:val="20"/>
        </w:rPr>
        <w:t xml:space="preserve"> nous</w:t>
      </w:r>
      <w:r>
        <w:rPr>
          <w:rFonts w:cs="Arial"/>
          <w:b/>
          <w:color w:val="3F3F3F" w:themeColor="text1"/>
          <w:sz w:val="20"/>
        </w:rPr>
        <w:t xml:space="preserve"> engageons)</w:t>
      </w:r>
      <w:r w:rsidR="007E5880" w:rsidRPr="001669FD">
        <w:rPr>
          <w:rFonts w:cs="Arial"/>
          <w:color w:val="3F3F3F" w:themeColor="text1"/>
          <w:sz w:val="20"/>
        </w:rPr>
        <w:t xml:space="preserve"> à fournir tous les renseignements sur les prix demandés (taxes, frais de douane, frais de dossiers et TVA applicable).</w:t>
      </w:r>
    </w:p>
    <w:p w14:paraId="66411046" w14:textId="77777777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color w:val="3F3F3F" w:themeColor="text1"/>
          <w:sz w:val="20"/>
        </w:rPr>
      </w:pPr>
      <w:r w:rsidRPr="002A4F6E">
        <w:rPr>
          <w:rFonts w:cs="Arial"/>
          <w:b/>
          <w:color w:val="3F3F3F" w:themeColor="text1"/>
          <w:sz w:val="20"/>
        </w:rPr>
        <w:t xml:space="preserve">J'affirme (nous affirmons) </w:t>
      </w:r>
      <w:r w:rsidRPr="007F3E50">
        <w:rPr>
          <w:rFonts w:cs="Arial"/>
          <w:bCs/>
          <w:color w:val="3F3F3F" w:themeColor="text1"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B48E89E" w14:textId="1EC08DFC" w:rsidR="007E5880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color w:val="3F3F3F" w:themeColor="text1"/>
          <w:sz w:val="20"/>
        </w:rPr>
      </w:pPr>
      <w:r>
        <w:rPr>
          <w:rFonts w:cs="Arial"/>
          <w:b/>
          <w:color w:val="3F3F3F" w:themeColor="text1"/>
          <w:sz w:val="20"/>
        </w:rPr>
        <w:t>Je d</w:t>
      </w:r>
      <w:r w:rsidR="007E5880" w:rsidRPr="001669FD">
        <w:rPr>
          <w:rFonts w:cs="Arial"/>
          <w:b/>
          <w:color w:val="3F3F3F" w:themeColor="text1"/>
          <w:sz w:val="20"/>
        </w:rPr>
        <w:t>ésigne</w:t>
      </w:r>
      <w:r>
        <w:rPr>
          <w:rFonts w:cs="Arial"/>
          <w:b/>
          <w:color w:val="3F3F3F" w:themeColor="text1"/>
          <w:sz w:val="20"/>
        </w:rPr>
        <w:t xml:space="preserve"> (nous désignons)</w:t>
      </w:r>
      <w:r w:rsidR="007E5880" w:rsidRPr="001669FD">
        <w:rPr>
          <w:rFonts w:cs="Arial"/>
          <w:color w:val="3F3F3F" w:themeColor="text1"/>
          <w:sz w:val="20"/>
        </w:rPr>
        <w:t xml:space="preserve"> la personne ci-après comme interlocuteur unique durant l’exécution du contrat, selon les </w:t>
      </w:r>
      <w:r w:rsidR="007E5880" w:rsidRPr="00B82462">
        <w:rPr>
          <w:rFonts w:cs="Arial"/>
          <w:color w:val="3F3F3F" w:themeColor="text1"/>
          <w:sz w:val="20"/>
        </w:rPr>
        <w:t xml:space="preserve">prescriptions du </w:t>
      </w:r>
      <w:r w:rsidR="007E5880" w:rsidRPr="00B82462">
        <w:rPr>
          <w:rFonts w:cs="Arial"/>
          <w:b/>
          <w:color w:val="3F3F3F" w:themeColor="text1"/>
          <w:sz w:val="20"/>
        </w:rPr>
        <w:t xml:space="preserve">C.C.P. </w:t>
      </w:r>
      <w:r w:rsidR="007E5880" w:rsidRPr="00B82462">
        <w:rPr>
          <w:rFonts w:cs="Arial"/>
          <w:color w:val="3F3F3F" w:themeColor="text1"/>
          <w:sz w:val="20"/>
        </w:rPr>
        <w:t>:</w:t>
      </w:r>
    </w:p>
    <w:p w14:paraId="5710A846" w14:textId="77777777" w:rsidR="007E5880" w:rsidRPr="001669FD" w:rsidRDefault="007E5880" w:rsidP="007E5880">
      <w:pPr>
        <w:pStyle w:val="Corpsdetexte"/>
        <w:suppressAutoHyphens/>
        <w:ind w:left="567"/>
        <w:rPr>
          <w:rFonts w:cs="Arial"/>
          <w:color w:val="3F3F3F" w:themeColor="text1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33C54F16" w14:textId="77777777" w:rsidR="007E5880" w:rsidRPr="001669FD" w:rsidRDefault="007E5880" w:rsidP="007E5880">
      <w:pPr>
        <w:pStyle w:val="Corpsdetexte"/>
        <w:ind w:left="567"/>
        <w:rPr>
          <w:rFonts w:cs="Arial"/>
          <w:color w:val="3F3F3F" w:themeColor="text1"/>
          <w:sz w:val="20"/>
        </w:rPr>
      </w:pPr>
    </w:p>
    <w:p w14:paraId="3377C820" w14:textId="77777777" w:rsidR="007E5880" w:rsidRPr="001669FD" w:rsidRDefault="007E5880" w:rsidP="007E5880">
      <w:pPr>
        <w:rPr>
          <w:color w:val="3F3F3F" w:themeColor="text1"/>
        </w:rPr>
      </w:pPr>
      <w:r w:rsidRPr="001669FD">
        <w:rPr>
          <w:iCs/>
          <w:color w:val="3F3F3F" w:themeColor="text1"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2138EF12" w14:textId="77777777" w:rsidR="007E5880" w:rsidRDefault="007E5880" w:rsidP="007E5880">
      <w:pPr>
        <w:rPr>
          <w:b/>
          <w:color w:val="3F3F3F" w:themeColor="text1"/>
        </w:rPr>
      </w:pPr>
    </w:p>
    <w:p w14:paraId="2038381E" w14:textId="61DA5388" w:rsidR="007E5880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b/>
          <w:bCs/>
          <w:color w:val="3F3F3F" w:themeColor="text1"/>
          <w:sz w:val="20"/>
        </w:rPr>
        <w:t>J</w:t>
      </w:r>
      <w:r w:rsidR="002C60BA">
        <w:rPr>
          <w:rFonts w:cs="Arial"/>
          <w:b/>
          <w:bCs/>
          <w:color w:val="3F3F3F" w:themeColor="text1"/>
          <w:sz w:val="20"/>
        </w:rPr>
        <w:t>e m</w:t>
      </w:r>
      <w:r w:rsidRPr="002A4F6E">
        <w:rPr>
          <w:rFonts w:cs="Arial"/>
          <w:b/>
          <w:bCs/>
          <w:color w:val="3F3F3F" w:themeColor="text1"/>
          <w:sz w:val="20"/>
        </w:rPr>
        <w:t>’</w:t>
      </w:r>
      <w:r w:rsidR="007E5880" w:rsidRPr="002A4F6E">
        <w:rPr>
          <w:rFonts w:cs="Arial"/>
          <w:b/>
          <w:bCs/>
          <w:color w:val="3F3F3F" w:themeColor="text1"/>
          <w:sz w:val="20"/>
        </w:rPr>
        <w:t>engage</w:t>
      </w:r>
      <w:r w:rsidRPr="002A4F6E">
        <w:rPr>
          <w:rFonts w:cs="Arial"/>
          <w:b/>
          <w:bCs/>
          <w:color w:val="3F3F3F" w:themeColor="text1"/>
          <w:sz w:val="20"/>
        </w:rPr>
        <w:t xml:space="preserve"> (nous </w:t>
      </w:r>
      <w:r w:rsidR="002C60BA">
        <w:rPr>
          <w:rFonts w:cs="Arial"/>
          <w:b/>
          <w:bCs/>
          <w:color w:val="3F3F3F" w:themeColor="text1"/>
          <w:sz w:val="20"/>
        </w:rPr>
        <w:t xml:space="preserve">nous </w:t>
      </w:r>
      <w:r w:rsidRPr="002A4F6E">
        <w:rPr>
          <w:rFonts w:cs="Arial"/>
          <w:b/>
          <w:bCs/>
          <w:color w:val="3F3F3F" w:themeColor="text1"/>
          <w:sz w:val="20"/>
        </w:rPr>
        <w:t>engageons)</w:t>
      </w:r>
      <w:r w:rsidR="007E5880" w:rsidRPr="00486F72">
        <w:rPr>
          <w:rFonts w:cs="Arial"/>
          <w:color w:val="3F3F3F" w:themeColor="text1"/>
          <w:sz w:val="20"/>
        </w:rPr>
        <w:t xml:space="preserve"> sur le cadre du mémoire technique </w:t>
      </w:r>
      <w:r>
        <w:rPr>
          <w:rFonts w:cs="Arial"/>
          <w:color w:val="3F3F3F" w:themeColor="text1"/>
          <w:sz w:val="20"/>
        </w:rPr>
        <w:t>r</w:t>
      </w:r>
      <w:r w:rsidR="007E5880" w:rsidRPr="00486F72">
        <w:rPr>
          <w:rFonts w:cs="Arial"/>
          <w:color w:val="3F3F3F" w:themeColor="text1"/>
          <w:sz w:val="20"/>
        </w:rPr>
        <w:t>emis dans mon offre</w:t>
      </w:r>
    </w:p>
    <w:p w14:paraId="06D9E26C" w14:textId="0117870B" w:rsidR="002A4F6E" w:rsidRPr="002A4F6E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A4F6E">
        <w:rPr>
          <w:rFonts w:cs="Arial"/>
          <w:color w:val="3F3F3F" w:themeColor="text1"/>
          <w:sz w:val="20"/>
        </w:rPr>
        <w:t xml:space="preserve">L'offre ainsi présentée ne </w:t>
      </w:r>
      <w:r w:rsidRPr="002C60BA">
        <w:rPr>
          <w:rFonts w:cs="Arial"/>
          <w:b/>
          <w:bCs/>
          <w:color w:val="3F3F3F" w:themeColor="text1"/>
          <w:sz w:val="20"/>
        </w:rPr>
        <w:t>me (nous) lie</w:t>
      </w:r>
      <w:r w:rsidRPr="002A4F6E">
        <w:rPr>
          <w:rFonts w:cs="Arial"/>
          <w:color w:val="3F3F3F" w:themeColor="text1"/>
          <w:sz w:val="20"/>
        </w:rPr>
        <w:t xml:space="preserve"> toutefois que si son acceptation </w:t>
      </w:r>
      <w:r w:rsidR="002C60BA">
        <w:rPr>
          <w:rFonts w:cs="Arial"/>
          <w:color w:val="3F3F3F" w:themeColor="text1"/>
          <w:sz w:val="20"/>
        </w:rPr>
        <w:t xml:space="preserve">a </w:t>
      </w:r>
      <w:r w:rsidR="003B05FC">
        <w:rPr>
          <w:rFonts w:cs="Arial"/>
          <w:color w:val="3F3F3F" w:themeColor="text1"/>
          <w:sz w:val="20"/>
        </w:rPr>
        <w:t xml:space="preserve">été </w:t>
      </w:r>
      <w:r w:rsidRPr="002A4F6E">
        <w:rPr>
          <w:rFonts w:cs="Arial"/>
          <w:color w:val="3F3F3F" w:themeColor="text1"/>
          <w:sz w:val="20"/>
        </w:rPr>
        <w:t xml:space="preserve">notifiée dans un délai de </w:t>
      </w:r>
      <w:bookmarkStart w:id="24" w:name="A1_p3A_a"/>
      <w:r w:rsidRPr="002A4F6E">
        <w:rPr>
          <w:rFonts w:cs="Arial"/>
          <w:color w:val="3F3F3F" w:themeColor="text1"/>
          <w:sz w:val="20"/>
        </w:rPr>
        <w:t>120 jours</w:t>
      </w:r>
      <w:bookmarkEnd w:id="24"/>
      <w:r w:rsidRPr="002A4F6E">
        <w:rPr>
          <w:rFonts w:cs="Arial"/>
          <w:color w:val="3F3F3F" w:themeColor="text1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color w:val="3F3F3F" w:themeColor="text1"/>
          <w:sz w:val="20"/>
        </w:rPr>
      </w:pPr>
      <w:r w:rsidRPr="002C60BA">
        <w:rPr>
          <w:rFonts w:cs="Arial"/>
          <w:b/>
          <w:bCs/>
          <w:color w:val="000000"/>
          <w:sz w:val="20"/>
        </w:rPr>
        <w:t>Je d</w:t>
      </w:r>
      <w:r w:rsidR="007E5880" w:rsidRPr="002C60BA">
        <w:rPr>
          <w:rFonts w:cs="Arial"/>
          <w:b/>
          <w:bCs/>
          <w:color w:val="000000"/>
          <w:sz w:val="20"/>
        </w:rPr>
        <w:t>éclare</w:t>
      </w:r>
      <w:r w:rsidRPr="002C60BA">
        <w:rPr>
          <w:rFonts w:cs="Arial"/>
          <w:b/>
          <w:bCs/>
          <w:color w:val="000000"/>
          <w:sz w:val="20"/>
        </w:rPr>
        <w:t xml:space="preserve"> (nous déclarons)</w:t>
      </w:r>
      <w:r w:rsidR="007E5880" w:rsidRPr="00CA40DD">
        <w:rPr>
          <w:rFonts w:cs="Arial"/>
          <w:color w:val="000000"/>
          <w:sz w:val="20"/>
        </w:rPr>
        <w:t xml:space="preserve"> avoir pris connaissance des pièces du marché et m’engage dans une démarche de développement durable</w:t>
      </w:r>
      <w:r w:rsidR="007E5880">
        <w:rPr>
          <w:rFonts w:cs="Arial"/>
          <w:color w:val="3F3F3F" w:themeColor="text1"/>
          <w:sz w:val="20"/>
        </w:rPr>
        <w:t>.</w:t>
      </w:r>
    </w:p>
    <w:p w14:paraId="40215E89" w14:textId="417A3738" w:rsidR="007E5880" w:rsidRPr="00F80799" w:rsidRDefault="007E5880" w:rsidP="007E5880">
      <w:pPr>
        <w:ind w:left="567"/>
      </w:pPr>
      <w:r w:rsidRPr="00F80799">
        <w:t>Dans le cadre de ce dispositif, je</w:t>
      </w:r>
      <w:r w:rsidR="002C60BA">
        <w:t xml:space="preserve"> </w:t>
      </w:r>
      <w:r w:rsidRPr="00F80799">
        <w:rPr>
          <w:iCs/>
        </w:rPr>
        <w:t xml:space="preserve">désigne </w:t>
      </w:r>
      <w:r w:rsidR="002C60BA">
        <w:rPr>
          <w:iCs/>
        </w:rPr>
        <w:t xml:space="preserve">(nous désignons) </w:t>
      </w:r>
      <w:r w:rsidRPr="00F80799">
        <w:rPr>
          <w:bCs/>
          <w:iCs/>
        </w:rPr>
        <w:t>un correspondant</w:t>
      </w:r>
      <w:r w:rsidRPr="00F80799">
        <w:rPr>
          <w:iCs/>
        </w:rPr>
        <w:t xml:space="preserve"> pour le suivi de la clause environnementale.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E5880" w:rsidRPr="001669FD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  <w:tr w:rsidR="007E5880" w:rsidRPr="001669FD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1669FD" w:rsidRDefault="007E5880" w:rsidP="009A4116">
            <w:pPr>
              <w:pStyle w:val="Corpsdetexte"/>
              <w:rPr>
                <w:rFonts w:cs="Arial"/>
                <w:color w:val="3F3F3F" w:themeColor="text1"/>
                <w:sz w:val="20"/>
              </w:rPr>
            </w:pPr>
            <w:r w:rsidRPr="001669FD">
              <w:rPr>
                <w:rFonts w:cs="Arial"/>
                <w:color w:val="3F3F3F" w:themeColor="text1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1669FD" w:rsidRDefault="007E5880" w:rsidP="009A4116">
            <w:pPr>
              <w:pStyle w:val="Corpsdetexte"/>
              <w:snapToGrid w:val="0"/>
              <w:rPr>
                <w:rFonts w:cs="Arial"/>
                <w:color w:val="3F3F3F" w:themeColor="text1"/>
                <w:sz w:val="20"/>
              </w:rPr>
            </w:pPr>
          </w:p>
        </w:tc>
      </w:tr>
    </w:tbl>
    <w:p w14:paraId="0C1DB00D" w14:textId="77777777" w:rsidR="007E5880" w:rsidRDefault="007E5880" w:rsidP="007E5880">
      <w:pPr>
        <w:pStyle w:val="Corpsdetexte"/>
        <w:suppressAutoHyphens/>
        <w:spacing w:after="120"/>
        <w:ind w:left="567"/>
        <w:rPr>
          <w:rFonts w:cs="Arial"/>
          <w:color w:val="3F3F3F" w:themeColor="text1"/>
          <w:sz w:val="20"/>
        </w:rPr>
      </w:pPr>
    </w:p>
    <w:p w14:paraId="6A0AEC4D" w14:textId="40182EA6" w:rsidR="00E86F31" w:rsidRDefault="00E86F31" w:rsidP="00552F24">
      <w:pPr>
        <w:rPr>
          <w:b/>
          <w:bCs/>
          <w:sz w:val="22"/>
          <w:szCs w:val="22"/>
        </w:rPr>
      </w:pPr>
    </w:p>
    <w:p w14:paraId="64E13850" w14:textId="77777777" w:rsidR="00AB2C59" w:rsidRDefault="00AB2C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205B"/>
          <w:sz w:val="32"/>
          <w:lang w:val="en-US"/>
        </w:rPr>
      </w:pPr>
      <w:bookmarkStart w:id="25" w:name="_Toc124433052"/>
      <w:r>
        <w:rPr>
          <w:rFonts w:eastAsia="Gill Sans MT"/>
        </w:rPr>
        <w:br w:type="page"/>
      </w:r>
    </w:p>
    <w:p w14:paraId="25634EE3" w14:textId="3EB99B00" w:rsidR="00680EFC" w:rsidRDefault="00680EFC" w:rsidP="00680EFC">
      <w:pPr>
        <w:pStyle w:val="DirectionAchats1Title"/>
      </w:pPr>
      <w:bookmarkStart w:id="26" w:name="_Toc161641855"/>
      <w:bookmarkEnd w:id="25"/>
      <w:proofErr w:type="spellStart"/>
      <w:r>
        <w:lastRenderedPageBreak/>
        <w:t>Paiement</w:t>
      </w:r>
      <w:bookmarkEnd w:id="26"/>
      <w:proofErr w:type="spellEnd"/>
    </w:p>
    <w:p w14:paraId="5BD88655" w14:textId="275E2748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</w:t>
      </w:r>
      <w:r w:rsidR="002A0EB0">
        <w:t>3</w:t>
      </w:r>
      <w:r w:rsidRPr="00AE239F">
        <w:t xml:space="preserve"> du C</w:t>
      </w:r>
      <w:r w:rsidR="000E7C5D" w:rsidRPr="00AE239F">
        <w:t>.C.</w:t>
      </w:r>
      <w:r w:rsidRPr="00AE239F">
        <w:t>P.</w:t>
      </w:r>
    </w:p>
    <w:p w14:paraId="1CA6476B" w14:textId="7F487B49" w:rsidR="00680EFC" w:rsidRDefault="00680EFC" w:rsidP="00680EFC">
      <w:pPr>
        <w:rPr>
          <w:highlight w:val="yellow"/>
        </w:rPr>
      </w:pPr>
    </w:p>
    <w:p w14:paraId="1AAEA053" w14:textId="3158B1DF" w:rsidR="00BC28AF" w:rsidRDefault="00BC28AF" w:rsidP="00680EFC">
      <w:pPr>
        <w:rPr>
          <w:color w:val="000000"/>
        </w:rPr>
      </w:pPr>
      <w:r>
        <w:rPr>
          <w:color w:val="000000"/>
        </w:rPr>
        <w:t>L</w:t>
      </w:r>
      <w:r w:rsidRPr="00BC28AF">
        <w:rPr>
          <w:color w:val="000000"/>
        </w:rPr>
        <w:t>’Administration règle</w:t>
      </w:r>
      <w:r>
        <w:rPr>
          <w:color w:val="000000"/>
        </w:rPr>
        <w:t>ra</w:t>
      </w:r>
      <w:r w:rsidRPr="00BC28AF">
        <w:rPr>
          <w:color w:val="000000"/>
        </w:rPr>
        <w:t xml:space="preserve"> les sommes dues au titre du présent accord-cadre en faisant porter le montant au crédit du compte suivant</w:t>
      </w:r>
      <w:r>
        <w:rPr>
          <w:color w:val="000000"/>
        </w:rPr>
        <w:t xml:space="preserve"> : </w:t>
      </w:r>
    </w:p>
    <w:p w14:paraId="141F0E4B" w14:textId="2824C361" w:rsidR="00BC28AF" w:rsidRPr="00BC28AF" w:rsidRDefault="00BC28AF" w:rsidP="00014338">
      <w:pPr>
        <w:pStyle w:val="DirectionAchats2Title"/>
      </w:pPr>
      <w:bookmarkStart w:id="27" w:name="_Toc161641856"/>
      <w:r>
        <w:t>Prestataire unique</w:t>
      </w:r>
      <w:bookmarkEnd w:id="2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C20879" w:rsidRDefault="00BC28AF" w:rsidP="00BC28AF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28" w:name="_Toc161641857"/>
      <w:r>
        <w:t>Groupement</w:t>
      </w:r>
      <w:bookmarkEnd w:id="28"/>
    </w:p>
    <w:p w14:paraId="46ED9CC4" w14:textId="4DF4CF86" w:rsidR="000E7C5D" w:rsidRDefault="000E7C5D" w:rsidP="000E7C5D">
      <w:r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0E7C5D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color w:val="3F3F3F" w:themeColor="text1"/>
              </w:rP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compte unique ouvert au nom du mandataire ;</w:t>
            </w:r>
          </w:p>
        </w:tc>
      </w:tr>
      <w:tr w:rsidR="000E7C5D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Default="000E7C5D" w:rsidP="000E7C5D"/>
        </w:tc>
      </w:tr>
      <w:tr w:rsidR="000E7C5D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Default="000E7C5D" w:rsidP="000E7C5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Default="000E7C5D" w:rsidP="000E7C5D"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C57EC7">
              <w:rPr>
                <w:color w:val="3F3F3F" w:themeColor="text1"/>
              </w:rPr>
            </w:r>
            <w:r w:rsidR="00C57EC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 w:rsidR="00001A40">
              <w:rPr>
                <w:color w:val="3F3F3F" w:themeColor="text1"/>
              </w:rPr>
              <w:t xml:space="preserve"> </w:t>
            </w:r>
            <w:proofErr w:type="gramStart"/>
            <w:r>
              <w:t>les</w:t>
            </w:r>
            <w:proofErr w:type="gramEnd"/>
            <w:r>
              <w:t xml:space="preserve"> comptes de chacun des membres du groupement suivant les répartitions indiquées en annexe du présent document.</w:t>
            </w:r>
          </w:p>
        </w:tc>
      </w:tr>
      <w:tr w:rsidR="000E7C5D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Default="000E7C5D" w:rsidP="000E7C5D"/>
        </w:tc>
      </w:tr>
    </w:tbl>
    <w:p w14:paraId="32BABE93" w14:textId="77777777" w:rsidR="000E7C5D" w:rsidRDefault="000E7C5D" w:rsidP="000E7C5D">
      <w:pPr>
        <w:rPr>
          <w:sz w:val="2"/>
        </w:rPr>
      </w:pPr>
    </w:p>
    <w:p w14:paraId="16F37F62" w14:textId="3E69D56B" w:rsidR="000E7C5D" w:rsidRDefault="000E7C5D" w:rsidP="000E7C5D">
      <w:r>
        <w:rPr>
          <w:b/>
        </w:rPr>
        <w:t xml:space="preserve">Nota : </w:t>
      </w:r>
      <w:r>
        <w:t xml:space="preserve">Si aucune case n'est cochée, ou si les deux cases sont cochées, le pouvoir adjudicateur considérera que </w:t>
      </w:r>
      <w:r w:rsidR="00001A40">
        <w:t>le second choix s’applique</w:t>
      </w:r>
      <w:r>
        <w:t>.</w:t>
      </w:r>
    </w:p>
    <w:p w14:paraId="6EC64262" w14:textId="77777777" w:rsidR="000E7C5D" w:rsidRPr="00680EF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680EF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Default="00680EFC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Default="00680EFC" w:rsidP="00607BCA">
            <w:pPr>
              <w:keepNext/>
              <w:keepLines/>
              <w:snapToGrid w:val="0"/>
            </w:pPr>
          </w:p>
        </w:tc>
      </w:tr>
      <w:tr w:rsidR="00680EF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B350BE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Default="00680EFC" w:rsidP="00680EFC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680EF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Default="00C20879" w:rsidP="00910360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240917D3" w14:textId="407CF452" w:rsidR="00C20879" w:rsidRDefault="00C20879" w:rsidP="00C20879">
      <w:pPr>
        <w:ind w:firstLine="708"/>
        <w:rPr>
          <w:iCs/>
          <w:color w:val="3F3F3F" w:themeColor="text1"/>
        </w:rPr>
      </w:pPr>
    </w:p>
    <w:p w14:paraId="14B5CD07" w14:textId="77777777" w:rsidR="002A0EB0" w:rsidRDefault="002A0EB0" w:rsidP="00C20879">
      <w:pPr>
        <w:ind w:firstLine="708"/>
        <w:rPr>
          <w:iCs/>
          <w:color w:val="3F3F3F" w:themeColor="text1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350BE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Default="00B350BE" w:rsidP="00607BCA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Default="00B350BE" w:rsidP="00607BCA">
            <w:pPr>
              <w:keepNext/>
              <w:keepLines/>
              <w:snapToGrid w:val="0"/>
            </w:pPr>
          </w:p>
        </w:tc>
      </w:tr>
      <w:tr w:rsidR="00B350BE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Default="00B350BE" w:rsidP="00607BCA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B350BE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C20879" w:rsidRDefault="00C20879" w:rsidP="00C20879">
      <w:pPr>
        <w:ind w:firstLine="708"/>
        <w:rPr>
          <w:b/>
          <w:bCs/>
          <w:iCs/>
          <w:color w:val="3F3F3F" w:themeColor="text1"/>
          <w:sz w:val="16"/>
          <w:szCs w:val="16"/>
        </w:rPr>
      </w:pPr>
      <w:r w:rsidRPr="00C20879">
        <w:rPr>
          <w:b/>
          <w:bCs/>
          <w:iCs/>
          <w:color w:val="3F3F3F" w:themeColor="text1"/>
          <w:sz w:val="16"/>
          <w:szCs w:val="16"/>
        </w:rPr>
        <w:t>Merci de transmettre un RIB</w:t>
      </w:r>
    </w:p>
    <w:p w14:paraId="386CFD0D" w14:textId="77777777" w:rsidR="00C20879" w:rsidRDefault="00C20879" w:rsidP="00C20879">
      <w:pPr>
        <w:ind w:firstLine="708"/>
        <w:rPr>
          <w:iCs/>
          <w:color w:val="3F3F3F" w:themeColor="text1"/>
        </w:rPr>
      </w:pPr>
    </w:p>
    <w:p w14:paraId="41C3D3BC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10CE82F1" w14:textId="77777777" w:rsidR="00AA5685" w:rsidRDefault="00AA5685" w:rsidP="00910360">
      <w:pPr>
        <w:ind w:firstLine="708"/>
        <w:rPr>
          <w:iCs/>
          <w:color w:val="3F3F3F" w:themeColor="text1"/>
        </w:rPr>
      </w:pPr>
    </w:p>
    <w:p w14:paraId="4711A265" w14:textId="1AD18592" w:rsidR="002C46C6" w:rsidRDefault="002C46C6" w:rsidP="002C46C6">
      <w:pPr>
        <w:pStyle w:val="DirectionAchats1Title"/>
      </w:pPr>
      <w:bookmarkStart w:id="29" w:name="_Toc161641858"/>
      <w:proofErr w:type="spellStart"/>
      <w:r>
        <w:t>A</w:t>
      </w:r>
      <w:r w:rsidR="009660CB">
        <w:t>vance</w:t>
      </w:r>
      <w:bookmarkEnd w:id="29"/>
      <w:proofErr w:type="spellEnd"/>
    </w:p>
    <w:p w14:paraId="68FC95F3" w14:textId="0BD7317D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57EC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57EC7">
        <w:rPr>
          <w:color w:val="000000"/>
        </w:rPr>
      </w:r>
      <w:r w:rsidR="00C57EC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ne refuse pas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 (aux articles R. 2191-3 à R. 2191-12 du Code de la commande publique)</w:t>
      </w:r>
      <w:r w:rsidR="009660CB">
        <w:rPr>
          <w:color w:val="000000"/>
        </w:rPr>
        <w:t xml:space="preserve"> </w:t>
      </w:r>
      <w:r>
        <w:rPr>
          <w:color w:val="000000"/>
        </w:rPr>
        <w:t>(</w:t>
      </w:r>
      <w:r w:rsidR="00445567">
        <w:rPr>
          <w:color w:val="000000"/>
          <w:vertAlign w:val="superscript"/>
        </w:rPr>
        <w:t>2</w:t>
      </w:r>
      <w:r>
        <w:rPr>
          <w:color w:val="000000"/>
        </w:rPr>
        <w:t>)</w:t>
      </w:r>
    </w:p>
    <w:p w14:paraId="3D1171DB" w14:textId="77777777" w:rsidR="002C46C6" w:rsidRDefault="002C46C6" w:rsidP="002C46C6">
      <w:pPr>
        <w:rPr>
          <w:color w:val="000000"/>
        </w:rPr>
      </w:pPr>
    </w:p>
    <w:p w14:paraId="6149AB95" w14:textId="5AC945A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57EC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57EC7">
        <w:rPr>
          <w:color w:val="000000"/>
        </w:rPr>
      </w:r>
      <w:r w:rsidR="00C57EC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refuse de percevoir l’avance prévue à l’article </w:t>
      </w:r>
      <w:r w:rsidR="00CA40DD">
        <w:rPr>
          <w:color w:val="000000"/>
        </w:rPr>
        <w:t>4</w:t>
      </w:r>
      <w:r>
        <w:rPr>
          <w:color w:val="000000"/>
        </w:rPr>
        <w:t>.1 du C.C.</w:t>
      </w:r>
      <w:r w:rsidR="00445567">
        <w:rPr>
          <w:color w:val="000000"/>
        </w:rPr>
        <w:t>A.</w:t>
      </w:r>
      <w:r>
        <w:rPr>
          <w:color w:val="000000"/>
        </w:rPr>
        <w:t>P.</w:t>
      </w:r>
    </w:p>
    <w:p w14:paraId="624868D7" w14:textId="538E88CB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t>(Conformément aux articles R. 2191-3 à R. 2191-12 du Code de la commande publique)</w:t>
      </w:r>
      <w:r>
        <w:rPr>
          <w:rStyle w:val="Appelnotedebasdep"/>
          <w:color w:val="000000"/>
        </w:rPr>
        <w:footnoteReference w:id="1"/>
      </w:r>
      <w:r>
        <w:rPr>
          <w:color w:val="000000"/>
        </w:rPr>
        <w:t xml:space="preserve"> </w:t>
      </w:r>
    </w:p>
    <w:p w14:paraId="0EEAE7A9" w14:textId="77777777" w:rsidR="002C46C6" w:rsidRDefault="002C46C6" w:rsidP="002C46C6">
      <w:pPr>
        <w:pStyle w:val="Paragraphedeliste"/>
        <w:rPr>
          <w:color w:val="000000"/>
          <w:szCs w:val="20"/>
        </w:rPr>
      </w:pPr>
    </w:p>
    <w:p w14:paraId="6FFA8FCB" w14:textId="76F6675E" w:rsidR="002C46C6" w:rsidRDefault="002C46C6" w:rsidP="002C46C6">
      <w:pPr>
        <w:ind w:left="36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>FORMCHECKBOX</w:instrText>
      </w:r>
      <w:r w:rsidR="00C57EC7">
        <w:rPr>
          <w:color w:val="000000"/>
        </w:rPr>
        <w:fldChar w:fldCharType="separate"/>
      </w:r>
      <w:r>
        <w:rPr>
          <w:color w:val="000000"/>
        </w:rPr>
        <w:fldChar w:fldCharType="end"/>
      </w:r>
      <w:r w:rsidRPr="00EC6DF6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6DF6">
        <w:rPr>
          <w:color w:val="000000"/>
        </w:rPr>
        <w:instrText>FORMCHECKBOX</w:instrText>
      </w:r>
      <w:r w:rsidR="00C57EC7">
        <w:rPr>
          <w:color w:val="000000"/>
        </w:rPr>
      </w:r>
      <w:r w:rsidR="00C57EC7">
        <w:rPr>
          <w:color w:val="000000"/>
        </w:rPr>
        <w:fldChar w:fldCharType="separate"/>
      </w:r>
      <w:r w:rsidRPr="00EC6DF6">
        <w:rPr>
          <w:color w:val="000000"/>
        </w:rPr>
        <w:fldChar w:fldCharType="end"/>
      </w:r>
      <w:r w:rsidR="009660CB">
        <w:rPr>
          <w:color w:val="000000"/>
        </w:rPr>
        <w:t>-</w:t>
      </w:r>
      <w:r>
        <w:rPr>
          <w:color w:val="000000"/>
        </w:rPr>
        <w:t xml:space="preserve"> Je déclare être une entreprise répondant à la définition d’une PME/TPE </w:t>
      </w:r>
      <w:r>
        <w:rPr>
          <w:rStyle w:val="Appelnotedebasdep"/>
          <w:color w:val="000000"/>
        </w:rPr>
        <w:footnoteReference w:id="2"/>
      </w:r>
      <w:r>
        <w:rPr>
          <w:color w:val="000000"/>
        </w:rPr>
        <w:t>(2)</w:t>
      </w:r>
    </w:p>
    <w:p w14:paraId="7A6B4612" w14:textId="551CAC29" w:rsidR="002C46C6" w:rsidRDefault="002C46C6" w:rsidP="002C46C6">
      <w:pPr>
        <w:pStyle w:val="Paragraphedeliste"/>
        <w:rPr>
          <w:color w:val="000000"/>
          <w:szCs w:val="20"/>
        </w:rPr>
      </w:pPr>
    </w:p>
    <w:p w14:paraId="1A967437" w14:textId="77777777" w:rsidR="00AA5685" w:rsidRDefault="00AA5685" w:rsidP="002C46C6">
      <w:pPr>
        <w:pStyle w:val="Paragraphedeliste"/>
        <w:rPr>
          <w:color w:val="000000"/>
          <w:szCs w:val="20"/>
        </w:rPr>
      </w:pPr>
    </w:p>
    <w:p w14:paraId="006C0CF7" w14:textId="0E107812" w:rsidR="002C46C6" w:rsidRDefault="00001A40" w:rsidP="00001A40">
      <w:pPr>
        <w:pStyle w:val="DirectionAchats1Title"/>
      </w:pPr>
      <w:bookmarkStart w:id="30" w:name="_Toc161641859"/>
      <w:r>
        <w:t>Signature</w:t>
      </w:r>
      <w:bookmarkEnd w:id="30"/>
      <w:r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21A4E892" w14:textId="77777777" w:rsidR="00001A40" w:rsidRDefault="00001A40" w:rsidP="00001A40">
      <w:r>
        <w:t>A .............................................</w:t>
      </w:r>
    </w:p>
    <w:p w14:paraId="4E7AFC95" w14:textId="77777777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65EAA2B4" w:rsidR="00001A40" w:rsidRDefault="00001A40" w:rsidP="00001A40">
      <w:r>
        <w:t xml:space="preserve">Signature du candidat, du mandataire du groupement 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D5939E5" w14:textId="04416218" w:rsidR="009660CB" w:rsidRDefault="002C46C6" w:rsidP="002A0EB0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>La signature devra être précédée de la mention « Lu et approuvé » et cachet de la Société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41BF287B" w:rsidR="009660CB" w:rsidRDefault="009660CB" w:rsidP="009660CB">
      <w:pPr>
        <w:pStyle w:val="DirectionAchats1Title"/>
      </w:pPr>
      <w:bookmarkStart w:id="31" w:name="_Toc161641860"/>
      <w:r>
        <w:t xml:space="preserve">Acceptation de </w:t>
      </w:r>
      <w:proofErr w:type="spellStart"/>
      <w:r>
        <w:t>l’offre</w:t>
      </w:r>
      <w:proofErr w:type="spellEnd"/>
      <w:r>
        <w:t xml:space="preserve"> </w:t>
      </w:r>
      <w:r w:rsidR="00C953DB">
        <w:t xml:space="preserve">par le </w:t>
      </w:r>
      <w:proofErr w:type="spellStart"/>
      <w:r w:rsidR="00C953DB">
        <w:t>Pouvoir</w:t>
      </w:r>
      <w:proofErr w:type="spellEnd"/>
      <w:r w:rsidR="00C953DB">
        <w:t xml:space="preserve"> </w:t>
      </w:r>
      <w:proofErr w:type="spellStart"/>
      <w:r w:rsidR="00C953DB">
        <w:t>Adjudicateur</w:t>
      </w:r>
      <w:bookmarkEnd w:id="31"/>
      <w:proofErr w:type="spellEnd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2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2" w:name="_Toc161641861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57EC7">
              <w:rPr>
                <w:color w:val="000000"/>
              </w:rPr>
            </w:r>
            <w:r w:rsidR="00C57EC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C57EC7">
              <w:rPr>
                <w:color w:val="000000"/>
              </w:rPr>
            </w:r>
            <w:r w:rsidR="00C57EC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33" w:name="_Toc124433062"/>
    </w:p>
    <w:bookmarkEnd w:id="33"/>
    <w:sectPr w:rsidR="00B60256" w:rsidSect="003B05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C580A" w14:textId="77777777" w:rsidR="00694401" w:rsidRDefault="006944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1D132997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  <w:r w:rsidR="00FF7733">
            <w:rPr>
              <w:color w:val="0070C0"/>
              <w:sz w:val="14"/>
              <w:szCs w:val="14"/>
            </w:rPr>
            <w:t xml:space="preserve"> LOT</w:t>
          </w:r>
          <w:r w:rsidR="0001605E">
            <w:rPr>
              <w:color w:val="0070C0"/>
              <w:sz w:val="14"/>
              <w:szCs w:val="14"/>
            </w:rPr>
            <w:t>6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5C4EDDB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695941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6D4A" w14:textId="77777777" w:rsidR="00694401" w:rsidRDefault="006944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7777777" w:rsidR="00B83E07" w:rsidRDefault="00B83E07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4"/>
  <w:bookmarkEnd w:id="35"/>
  <w:p w14:paraId="3D3B03C9" w14:textId="59CC17AC" w:rsidR="00EF0CAE" w:rsidRDefault="00C57EC7" w:rsidP="00EF0CAE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1C0EA83867694BFF9B524977523AF5B7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Accord-cadre 202426</w:t>
        </w:r>
      </w:sdtContent>
    </w:sdt>
    <w:r w:rsidR="00EF0CAE" w:rsidRPr="00F1761C"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 xml:space="preserve"> </w:t>
    </w: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BC25194FB6774B64A79DFCE191E19FA2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83271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Fourniture de livres et de DVD pour l’ensemble des composantes et services de l’Université Toulouse Jean Jaurès</w:t>
        </w:r>
      </w:sdtContent>
    </w:sdt>
  </w:p>
  <w:p w14:paraId="35D1694B" w14:textId="42662742" w:rsidR="00FF7733" w:rsidRPr="00FF7733" w:rsidRDefault="00C57EC7" w:rsidP="00FF7733">
    <w:pPr>
      <w:tabs>
        <w:tab w:val="left" w:pos="1134"/>
        <w:tab w:val="right" w:pos="3828"/>
      </w:tabs>
      <w:ind w:firstLine="284"/>
      <w:jc w:val="center"/>
      <w:rPr>
        <w:b/>
        <w:bCs/>
        <w:color w:val="3F3F3F" w:themeColor="text1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color w:val="3F3F3F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914353454"/>
        <w:placeholder>
          <w:docPart w:val="A1FDB920E7E14336A07180CCCF4B44F7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855343">
          <w:rPr>
            <w:b/>
            <w:bCs/>
            <w:color w:val="3F3F3F" w:themeColor="text1"/>
            <w:sz w:val="16"/>
            <w:szCs w:val="1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Lot 6 : Fourniture de livres jeunesse neufs y compris bandes dessinées et mangas, tous pays d'édition, en langues étrangères, pour le site de Toulouse</w:t>
        </w:r>
      </w:sdtContent>
    </w:sdt>
  </w:p>
  <w:p w14:paraId="0B0B0A94" w14:textId="124067F2" w:rsidR="00B83E07" w:rsidRDefault="00B83E07" w:rsidP="002D5D77">
    <w:pPr>
      <w:pStyle w:val="En-tte"/>
      <w:jc w:val="center"/>
      <w:rPr>
        <w:b/>
        <w:i/>
        <w:color w:val="0070C0"/>
        <w:sz w:val="16"/>
        <w:szCs w:val="16"/>
      </w:rPr>
    </w:pPr>
  </w:p>
  <w:p w14:paraId="4BE073C6" w14:textId="77777777" w:rsidR="002A0EB0" w:rsidRPr="002D5D77" w:rsidRDefault="002A0EB0" w:rsidP="002D5D77">
    <w:pPr>
      <w:pStyle w:val="En-tte"/>
      <w:jc w:val="center"/>
      <w:rPr>
        <w:b/>
        <w:i/>
        <w:color w:val="0070C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A325" w14:textId="77777777" w:rsidR="00694401" w:rsidRDefault="006944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15217"/>
    <w:rsid w:val="0001605E"/>
    <w:rsid w:val="00021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23CE"/>
    <w:rsid w:val="001E0D04"/>
    <w:rsid w:val="001E0E31"/>
    <w:rsid w:val="001E3178"/>
    <w:rsid w:val="001E6963"/>
    <w:rsid w:val="001F508A"/>
    <w:rsid w:val="00206477"/>
    <w:rsid w:val="002110EF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0EB0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3850"/>
    <w:rsid w:val="003560DB"/>
    <w:rsid w:val="003578AA"/>
    <w:rsid w:val="003621B1"/>
    <w:rsid w:val="00376B50"/>
    <w:rsid w:val="0037727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472F"/>
    <w:rsid w:val="00507F0D"/>
    <w:rsid w:val="0051148A"/>
    <w:rsid w:val="00517885"/>
    <w:rsid w:val="0052091E"/>
    <w:rsid w:val="00520E01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83271"/>
    <w:rsid w:val="00595658"/>
    <w:rsid w:val="00596692"/>
    <w:rsid w:val="00597282"/>
    <w:rsid w:val="00597B16"/>
    <w:rsid w:val="005A3280"/>
    <w:rsid w:val="005A328F"/>
    <w:rsid w:val="005A653D"/>
    <w:rsid w:val="005B0F8B"/>
    <w:rsid w:val="005B19DD"/>
    <w:rsid w:val="005B6925"/>
    <w:rsid w:val="005B7341"/>
    <w:rsid w:val="005C6E3D"/>
    <w:rsid w:val="005D29D6"/>
    <w:rsid w:val="005D30E5"/>
    <w:rsid w:val="005D39B1"/>
    <w:rsid w:val="005D4312"/>
    <w:rsid w:val="005E7BAE"/>
    <w:rsid w:val="005F1499"/>
    <w:rsid w:val="005F46C0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401"/>
    <w:rsid w:val="00694CFA"/>
    <w:rsid w:val="00695941"/>
    <w:rsid w:val="006A25B4"/>
    <w:rsid w:val="006A6359"/>
    <w:rsid w:val="006B01E5"/>
    <w:rsid w:val="006B1165"/>
    <w:rsid w:val="006C1701"/>
    <w:rsid w:val="006C690F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5343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1119"/>
    <w:rsid w:val="00B350BE"/>
    <w:rsid w:val="00B36774"/>
    <w:rsid w:val="00B41593"/>
    <w:rsid w:val="00B41EF3"/>
    <w:rsid w:val="00B43012"/>
    <w:rsid w:val="00B467BB"/>
    <w:rsid w:val="00B5089F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57EC7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70B1"/>
    <w:rsid w:val="00D45365"/>
    <w:rsid w:val="00D55AEC"/>
    <w:rsid w:val="00D61501"/>
    <w:rsid w:val="00D62CE3"/>
    <w:rsid w:val="00D65CEF"/>
    <w:rsid w:val="00D65F0F"/>
    <w:rsid w:val="00D81A07"/>
    <w:rsid w:val="00D96608"/>
    <w:rsid w:val="00D976A3"/>
    <w:rsid w:val="00DA72E3"/>
    <w:rsid w:val="00DB3A9A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45C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C6D37"/>
    <w:rsid w:val="00EC7DFF"/>
    <w:rsid w:val="00ED03B2"/>
    <w:rsid w:val="00ED3C74"/>
    <w:rsid w:val="00EE23A8"/>
    <w:rsid w:val="00EF0CAE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3BF7"/>
    <w:rsid w:val="00FB3CD0"/>
    <w:rsid w:val="00FB67B2"/>
    <w:rsid w:val="00FC5D36"/>
    <w:rsid w:val="00FD2B6F"/>
    <w:rsid w:val="00FD7F50"/>
    <w:rsid w:val="00FE5F7F"/>
    <w:rsid w:val="00FF0637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07DE72F09D944C42A66D37697E1E05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6FD5-7F63-4656-BCB7-9FDBDD843DAD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C0EA83867694BFF9B524977523AF5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8142E-910E-4F81-9706-78EF9BB9AF7D}"/>
      </w:docPartPr>
      <w:docPartBody>
        <w:p w:rsidR="00142CFA" w:rsidRDefault="00B82C77" w:rsidP="00B82C77">
          <w:pPr>
            <w:pStyle w:val="1C0EA83867694BFF9B524977523AF5B7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BC25194FB6774B64A79DFCE191E19F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3B344F-9A4D-4CFC-934A-EE3F59290029}"/>
      </w:docPartPr>
      <w:docPartBody>
        <w:p w:rsidR="00142CFA" w:rsidRDefault="00B82C77" w:rsidP="00B82C77">
          <w:pPr>
            <w:pStyle w:val="BC25194FB6774B64A79DFCE191E19FA2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07828AD5CA334A80A5AFC5E8891CFA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D7346-657D-4254-BF8D-CD6C3F7BF0A7}"/>
      </w:docPartPr>
      <w:docPartBody>
        <w:p w:rsidR="00A900A4" w:rsidRDefault="00142CFA" w:rsidP="00142CFA">
          <w:pPr>
            <w:pStyle w:val="07828AD5CA334A80A5AFC5E8891CFA7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29FE1EABFAB74C798F22F7F2762DC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1E242A-C00B-4F22-B9AF-88C9A9079E05}"/>
      </w:docPartPr>
      <w:docPartBody>
        <w:p w:rsidR="00A900A4" w:rsidRDefault="00142CFA" w:rsidP="00142CFA">
          <w:pPr>
            <w:pStyle w:val="29FE1EABFAB74C798F22F7F2762DC2A5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3306137CACC24F97A19AAD55FC505A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F102BC-A4B1-4DE3-8E6F-3AB1D974D08A}"/>
      </w:docPartPr>
      <w:docPartBody>
        <w:p w:rsidR="00F10A88" w:rsidRDefault="00C93742" w:rsidP="00C93742">
          <w:pPr>
            <w:pStyle w:val="3306137CACC24F97A19AAD55FC505AC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A1FDB920E7E14336A07180CCCF4B44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2DC20-93DB-4388-90F8-4C353E71C99C}"/>
      </w:docPartPr>
      <w:docPartBody>
        <w:p w:rsidR="00F10A88" w:rsidRDefault="00C93742" w:rsidP="00C93742">
          <w:pPr>
            <w:pStyle w:val="A1FDB920E7E14336A07180CCCF4B44F7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7BE53407E6A54F1394EBCBBA2445CC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66CA84-A5BF-4109-9FDA-CABC75DB7CAC}"/>
      </w:docPartPr>
      <w:docPartBody>
        <w:p w:rsidR="00F10A88" w:rsidRDefault="00C93742" w:rsidP="00C93742">
          <w:pPr>
            <w:pStyle w:val="7BE53407E6A54F1394EBCBBA2445CCFB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8465BC7C63854DEBA5328143592C50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4B44E0-65D4-4AEA-8F61-23B1E3BA35A6}"/>
      </w:docPartPr>
      <w:docPartBody>
        <w:p w:rsidR="00EB63DD" w:rsidRDefault="00FD723F" w:rsidP="00FD723F">
          <w:pPr>
            <w:pStyle w:val="8465BC7C63854DEBA5328143592C5028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142CFA"/>
    <w:rsid w:val="00451034"/>
    <w:rsid w:val="00936CAE"/>
    <w:rsid w:val="00A900A4"/>
    <w:rsid w:val="00B82C77"/>
    <w:rsid w:val="00C93742"/>
    <w:rsid w:val="00D95487"/>
    <w:rsid w:val="00DD4CED"/>
    <w:rsid w:val="00EB63DD"/>
    <w:rsid w:val="00F10A88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FD723F"/>
    <w:rPr>
      <w:color w:val="808080"/>
    </w:rPr>
  </w:style>
  <w:style w:type="paragraph" w:customStyle="1" w:styleId="07828AD5CA334A80A5AFC5E8891CFA71">
    <w:name w:val="07828AD5CA334A80A5AFC5E8891CFA71"/>
    <w:rsid w:val="00142CFA"/>
  </w:style>
  <w:style w:type="paragraph" w:customStyle="1" w:styleId="29FE1EABFAB74C798F22F7F2762DC2A5">
    <w:name w:val="29FE1EABFAB74C798F22F7F2762DC2A5"/>
    <w:rsid w:val="00142CFA"/>
  </w:style>
  <w:style w:type="paragraph" w:customStyle="1" w:styleId="1C0EA83867694BFF9B524977523AF5B7">
    <w:name w:val="1C0EA83867694BFF9B524977523AF5B7"/>
    <w:rsid w:val="00B82C77"/>
  </w:style>
  <w:style w:type="paragraph" w:customStyle="1" w:styleId="BC25194FB6774B64A79DFCE191E19FA2">
    <w:name w:val="BC25194FB6774B64A79DFCE191E19FA2"/>
    <w:rsid w:val="00B82C77"/>
  </w:style>
  <w:style w:type="paragraph" w:customStyle="1" w:styleId="3306137CACC24F97A19AAD55FC505AC6">
    <w:name w:val="3306137CACC24F97A19AAD55FC505AC6"/>
    <w:rsid w:val="00C93742"/>
  </w:style>
  <w:style w:type="paragraph" w:customStyle="1" w:styleId="A1FDB920E7E14336A07180CCCF4B44F7">
    <w:name w:val="A1FDB920E7E14336A07180CCCF4B44F7"/>
    <w:rsid w:val="00C93742"/>
  </w:style>
  <w:style w:type="paragraph" w:customStyle="1" w:styleId="7BE53407E6A54F1394EBCBBA2445CCFB">
    <w:name w:val="7BE53407E6A54F1394EBCBBA2445CCFB"/>
    <w:rsid w:val="00C93742"/>
  </w:style>
  <w:style w:type="paragraph" w:customStyle="1" w:styleId="8465BC7C63854DEBA5328143592C5028">
    <w:name w:val="8465BC7C63854DEBA5328143592C5028"/>
    <w:rsid w:val="00FD7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2027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Fourniture de livres et de DVD pour l’ensemble des composantes et services de l’Université Toulouse Jean Jaurès</dc:description>
  <cp:lastModifiedBy>sandrine.allaire-grosdoy@i-univ-tlse2.fr</cp:lastModifiedBy>
  <cp:revision>6</cp:revision>
  <cp:lastPrinted>2022-08-25T08:03:00Z</cp:lastPrinted>
  <dcterms:created xsi:type="dcterms:W3CDTF">2024-11-22T13:06:00Z</dcterms:created>
  <dcterms:modified xsi:type="dcterms:W3CDTF">2024-11-27T14:01:00Z</dcterms:modified>
  <cp:category>Accord-cadre 202426</cp:category>
  <cp:contentStatus>Lot 6 : Fourniture de livres jeunesse neufs y compris bandes dessinées et mangas, tous pays d'édition, en langues étrangères, pour le site de Toulouse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