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10748" w14:textId="77777777" w:rsidR="000E1BD6" w:rsidRDefault="00927A1B">
      <w:r>
        <w:rPr>
          <w:noProof/>
        </w:rPr>
        <w:drawing>
          <wp:anchor distT="0" distB="0" distL="114300" distR="114300" simplePos="0" relativeHeight="251658240" behindDoc="1" locked="0" layoutInCell="1" allowOverlap="1" wp14:anchorId="3D030328" wp14:editId="379CDEBD">
            <wp:simplePos x="0" y="0"/>
            <wp:positionH relativeFrom="page">
              <wp:posOffset>5581650</wp:posOffset>
            </wp:positionH>
            <wp:positionV relativeFrom="page">
              <wp:posOffset>361950</wp:posOffset>
            </wp:positionV>
            <wp:extent cx="1619885" cy="1621155"/>
            <wp:effectExtent l="0" t="0" r="0" b="0"/>
            <wp:wrapNone/>
            <wp:docPr id="2" name="Image 6"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_ef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9885" cy="1621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815296" w14:textId="77777777" w:rsidR="000E1BD6" w:rsidRDefault="000E1BD6"/>
    <w:p w14:paraId="534A2107" w14:textId="77777777" w:rsidR="000E1BD6" w:rsidRDefault="000E1BD6"/>
    <w:p w14:paraId="5DE1EFE5" w14:textId="77777777" w:rsidR="000E1BD6" w:rsidRDefault="000E1BD6"/>
    <w:p w14:paraId="3FBD02AD" w14:textId="77777777" w:rsidR="000E1BD6" w:rsidRDefault="000E1BD6"/>
    <w:tbl>
      <w:tblPr>
        <w:tblW w:w="5109" w:type="pct"/>
        <w:tblInd w:w="-108" w:type="dxa"/>
        <w:tblLayout w:type="fixed"/>
        <w:tblLook w:val="0600" w:firstRow="0" w:lastRow="0" w:firstColumn="0" w:lastColumn="0" w:noHBand="1" w:noVBand="1"/>
      </w:tblPr>
      <w:tblGrid>
        <w:gridCol w:w="111"/>
        <w:gridCol w:w="10206"/>
        <w:gridCol w:w="111"/>
      </w:tblGrid>
      <w:tr w:rsidR="00DF2CDC" w:rsidRPr="000139FA" w14:paraId="1CDCE09B" w14:textId="77777777" w:rsidTr="00DF2CDC">
        <w:trPr>
          <w:trHeight w:hRule="exact" w:val="3449"/>
        </w:trPr>
        <w:tc>
          <w:tcPr>
            <w:tcW w:w="10138" w:type="dxa"/>
            <w:gridSpan w:val="3"/>
            <w:shd w:val="clear" w:color="auto" w:fill="auto"/>
          </w:tcPr>
          <w:p w14:paraId="511C828F" w14:textId="77777777" w:rsidR="00074E93" w:rsidRPr="00104CBF" w:rsidRDefault="00074E93" w:rsidP="00074E93">
            <w:pPr>
              <w:rPr>
                <w:rFonts w:cs="Arial"/>
                <w:sz w:val="24"/>
              </w:rPr>
            </w:pPr>
          </w:p>
          <w:p w14:paraId="4DC98E60" w14:textId="77777777" w:rsidR="00074E93" w:rsidRPr="008F385C" w:rsidRDefault="00074E93" w:rsidP="00074E93">
            <w:pPr>
              <w:jc w:val="center"/>
              <w:rPr>
                <w:rFonts w:cs="Arial"/>
                <w:b/>
                <w:caps/>
                <w:sz w:val="32"/>
                <w:szCs w:val="32"/>
              </w:rPr>
            </w:pPr>
            <w:r>
              <w:rPr>
                <w:rFonts w:cs="Arial"/>
                <w:b/>
                <w:caps/>
                <w:sz w:val="32"/>
                <w:szCs w:val="32"/>
              </w:rPr>
              <w:t>FOURNITURE, INSTALLATION d’un automate de gestion de salles dE stockage en azote</w:t>
            </w:r>
            <w:r w:rsidRPr="008F385C">
              <w:rPr>
                <w:rFonts w:cs="Arial"/>
                <w:b/>
                <w:caps/>
                <w:sz w:val="32"/>
                <w:szCs w:val="32"/>
              </w:rPr>
              <w:t xml:space="preserve"> </w:t>
            </w:r>
            <w:r>
              <w:rPr>
                <w:rFonts w:cs="Arial"/>
                <w:b/>
                <w:caps/>
                <w:sz w:val="32"/>
                <w:szCs w:val="32"/>
              </w:rPr>
              <w:t>et prestations associées</w:t>
            </w:r>
          </w:p>
          <w:p w14:paraId="4867DE54" w14:textId="77777777" w:rsidR="00DF2CDC" w:rsidRDefault="00DF2CDC" w:rsidP="00332B30">
            <w:pPr>
              <w:jc w:val="center"/>
              <w:rPr>
                <w:rStyle w:val="Style2"/>
                <w:sz w:val="40"/>
                <w:szCs w:val="68"/>
              </w:rPr>
            </w:pPr>
            <w:r>
              <w:rPr>
                <w:noProof/>
              </w:rPr>
              <w:drawing>
                <wp:anchor distT="0" distB="0" distL="114300" distR="114300" simplePos="0" relativeHeight="251657216" behindDoc="1" locked="0" layoutInCell="1" allowOverlap="1" wp14:anchorId="1819BDE6" wp14:editId="2E96CDBD">
                  <wp:simplePos x="0" y="0"/>
                  <wp:positionH relativeFrom="page">
                    <wp:posOffset>-1121410</wp:posOffset>
                  </wp:positionH>
                  <wp:positionV relativeFrom="page">
                    <wp:posOffset>-1198880</wp:posOffset>
                  </wp:positionV>
                  <wp:extent cx="6479540" cy="431546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9540" cy="4315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C9141B" w14:textId="7BE1D977" w:rsidR="00990419" w:rsidRDefault="00990419" w:rsidP="00332B30">
            <w:pPr>
              <w:jc w:val="center"/>
              <w:rPr>
                <w:rStyle w:val="Style2"/>
                <w:sz w:val="40"/>
                <w:szCs w:val="68"/>
              </w:rPr>
            </w:pPr>
            <w:r>
              <w:rPr>
                <w:rStyle w:val="Style2"/>
                <w:sz w:val="40"/>
                <w:szCs w:val="68"/>
              </w:rPr>
              <w:t xml:space="preserve">ANNEXE </w:t>
            </w:r>
            <w:r w:rsidR="006B2CE8">
              <w:rPr>
                <w:rStyle w:val="Style2"/>
                <w:sz w:val="40"/>
                <w:szCs w:val="68"/>
              </w:rPr>
              <w:t>5</w:t>
            </w:r>
          </w:p>
          <w:p w14:paraId="6415369C" w14:textId="77777777" w:rsidR="00DF2CDC" w:rsidRPr="000139FA" w:rsidRDefault="00DF2CDC" w:rsidP="00990419">
            <w:pPr>
              <w:jc w:val="center"/>
              <w:rPr>
                <w:color w:val="1F356A"/>
                <w:sz w:val="40"/>
                <w:szCs w:val="68"/>
              </w:rPr>
            </w:pPr>
            <w:r w:rsidRPr="000139FA">
              <w:rPr>
                <w:rStyle w:val="Style2"/>
                <w:sz w:val="40"/>
                <w:szCs w:val="68"/>
              </w:rPr>
              <w:t>Exigences de Sécurité des Systèmes d’Information (SSI) pour les candidat</w:t>
            </w:r>
            <w:r>
              <w:rPr>
                <w:rStyle w:val="Style2"/>
                <w:sz w:val="40"/>
                <w:szCs w:val="68"/>
              </w:rPr>
              <w:t>s</w:t>
            </w:r>
            <w:r w:rsidRPr="000139FA">
              <w:rPr>
                <w:rStyle w:val="Style2"/>
                <w:sz w:val="40"/>
                <w:szCs w:val="68"/>
              </w:rPr>
              <w:t xml:space="preserve"> de l’EFS </w:t>
            </w:r>
          </w:p>
        </w:tc>
      </w:tr>
      <w:tr w:rsidR="00F03E4A" w:rsidRPr="00F76F43" w14:paraId="2984EEEC" w14:textId="77777777" w:rsidTr="00DF2CDC">
        <w:trPr>
          <w:gridBefore w:val="1"/>
          <w:gridAfter w:val="1"/>
          <w:wBefore w:w="108" w:type="dxa"/>
          <w:wAfter w:w="108" w:type="dxa"/>
          <w:trHeight w:hRule="exact" w:val="3449"/>
        </w:trPr>
        <w:tc>
          <w:tcPr>
            <w:tcW w:w="9922" w:type="dxa"/>
            <w:shd w:val="clear" w:color="auto" w:fill="auto"/>
          </w:tcPr>
          <w:p w14:paraId="60A15D4B" w14:textId="77777777" w:rsidR="00F03E4A" w:rsidRPr="002B3CAF" w:rsidRDefault="00F03E4A" w:rsidP="002B3CAF">
            <w:pPr>
              <w:jc w:val="center"/>
              <w:rPr>
                <w:color w:val="1F356A"/>
                <w:sz w:val="68"/>
                <w:szCs w:val="68"/>
              </w:rPr>
            </w:pPr>
            <w:bookmarkStart w:id="0" w:name="_Toc447099674"/>
          </w:p>
        </w:tc>
      </w:tr>
      <w:tr w:rsidR="00F03E4A" w14:paraId="7178A27F" w14:textId="77777777" w:rsidTr="00DF2CDC">
        <w:trPr>
          <w:gridBefore w:val="1"/>
          <w:gridAfter w:val="1"/>
          <w:wBefore w:w="108" w:type="dxa"/>
          <w:wAfter w:w="108" w:type="dxa"/>
          <w:trHeight w:hRule="exact" w:val="170"/>
        </w:trPr>
        <w:tc>
          <w:tcPr>
            <w:tcW w:w="9922" w:type="dxa"/>
            <w:shd w:val="clear" w:color="auto" w:fill="5B9BD5"/>
          </w:tcPr>
          <w:p w14:paraId="6BCEA40E" w14:textId="77777777" w:rsidR="00F03E4A" w:rsidRDefault="00F03E4A" w:rsidP="007E673C"/>
        </w:tc>
      </w:tr>
      <w:bookmarkEnd w:id="0"/>
    </w:tbl>
    <w:p w14:paraId="3BFED441" w14:textId="77777777" w:rsidR="00F03E4A" w:rsidRDefault="00F03E4A" w:rsidP="00F03E4A">
      <w:pPr>
        <w:jc w:val="center"/>
        <w:rPr>
          <w:b/>
          <w:sz w:val="28"/>
          <w:szCs w:val="28"/>
        </w:rPr>
      </w:pPr>
    </w:p>
    <w:p w14:paraId="3A218DAB" w14:textId="77777777" w:rsidR="000E49CD" w:rsidRDefault="000E49CD">
      <w:pPr>
        <w:tabs>
          <w:tab w:val="left" w:pos="9356"/>
        </w:tabs>
        <w:spacing w:after="0"/>
        <w:ind w:right="850"/>
        <w:jc w:val="center"/>
        <w:rPr>
          <w:sz w:val="23"/>
        </w:rPr>
      </w:pPr>
    </w:p>
    <w:p w14:paraId="34449A9C" w14:textId="77777777" w:rsidR="000E49CD" w:rsidRDefault="000E49CD">
      <w:pPr>
        <w:tabs>
          <w:tab w:val="left" w:pos="9356"/>
        </w:tabs>
        <w:spacing w:after="0"/>
        <w:ind w:right="850"/>
        <w:jc w:val="center"/>
        <w:rPr>
          <w:sz w:val="23"/>
        </w:rPr>
      </w:pPr>
    </w:p>
    <w:p w14:paraId="46EC2312" w14:textId="77777777" w:rsidR="000E49CD" w:rsidRDefault="000E49CD">
      <w:pPr>
        <w:tabs>
          <w:tab w:val="left" w:pos="9356"/>
        </w:tabs>
        <w:spacing w:after="0"/>
        <w:ind w:right="850"/>
        <w:jc w:val="center"/>
        <w:rPr>
          <w:sz w:val="23"/>
        </w:rPr>
      </w:pPr>
    </w:p>
    <w:p w14:paraId="6C0A3F8E" w14:textId="77777777" w:rsidR="000E49CD" w:rsidRDefault="000E49CD">
      <w:pPr>
        <w:tabs>
          <w:tab w:val="left" w:pos="9356"/>
        </w:tabs>
        <w:spacing w:after="0"/>
        <w:ind w:right="850"/>
        <w:jc w:val="center"/>
        <w:rPr>
          <w:sz w:val="23"/>
        </w:rPr>
      </w:pPr>
    </w:p>
    <w:p w14:paraId="60351881" w14:textId="77777777" w:rsidR="000E49CD" w:rsidRDefault="000E49CD">
      <w:pPr>
        <w:tabs>
          <w:tab w:val="left" w:pos="9356"/>
        </w:tabs>
        <w:spacing w:after="0"/>
        <w:ind w:right="850"/>
        <w:jc w:val="center"/>
        <w:rPr>
          <w:sz w:val="23"/>
        </w:rPr>
      </w:pPr>
    </w:p>
    <w:p w14:paraId="6FF9F8AF" w14:textId="77777777" w:rsidR="000E49CD" w:rsidRDefault="000E49CD">
      <w:pPr>
        <w:tabs>
          <w:tab w:val="left" w:pos="9356"/>
        </w:tabs>
        <w:spacing w:after="0"/>
        <w:ind w:right="850"/>
        <w:jc w:val="center"/>
        <w:rPr>
          <w:sz w:val="23"/>
        </w:rPr>
      </w:pPr>
    </w:p>
    <w:p w14:paraId="63C63A06" w14:textId="77777777" w:rsidR="000E49CD" w:rsidRDefault="000E49CD">
      <w:pPr>
        <w:tabs>
          <w:tab w:val="left" w:pos="9356"/>
        </w:tabs>
        <w:spacing w:after="0"/>
        <w:ind w:right="850"/>
        <w:jc w:val="center"/>
        <w:rPr>
          <w:sz w:val="23"/>
        </w:rPr>
      </w:pPr>
    </w:p>
    <w:p w14:paraId="46ACDA1C" w14:textId="77777777" w:rsidR="000E49CD" w:rsidRDefault="000E49CD">
      <w:pPr>
        <w:tabs>
          <w:tab w:val="left" w:pos="9356"/>
        </w:tabs>
        <w:spacing w:after="0"/>
        <w:ind w:right="850"/>
        <w:jc w:val="center"/>
        <w:rPr>
          <w:sz w:val="23"/>
        </w:rPr>
      </w:pPr>
    </w:p>
    <w:p w14:paraId="70384D85" w14:textId="77777777" w:rsidR="000E49CD" w:rsidRDefault="000E49CD">
      <w:pPr>
        <w:tabs>
          <w:tab w:val="left" w:pos="9356"/>
        </w:tabs>
        <w:spacing w:after="0"/>
        <w:ind w:right="850"/>
        <w:jc w:val="center"/>
        <w:rPr>
          <w:sz w:val="23"/>
        </w:rPr>
      </w:pPr>
    </w:p>
    <w:p w14:paraId="3B02CFFE" w14:textId="77777777" w:rsidR="000E49CD" w:rsidRDefault="000E49CD">
      <w:pPr>
        <w:tabs>
          <w:tab w:val="left" w:pos="9356"/>
        </w:tabs>
        <w:spacing w:after="0"/>
        <w:ind w:right="850"/>
        <w:jc w:val="center"/>
        <w:rPr>
          <w:sz w:val="23"/>
        </w:rPr>
      </w:pPr>
    </w:p>
    <w:p w14:paraId="75F213AB" w14:textId="77777777" w:rsidR="000E49CD" w:rsidRDefault="000E49CD">
      <w:pPr>
        <w:tabs>
          <w:tab w:val="left" w:pos="9356"/>
        </w:tabs>
        <w:spacing w:after="0"/>
        <w:ind w:right="850"/>
        <w:jc w:val="center"/>
        <w:rPr>
          <w:sz w:val="23"/>
        </w:rPr>
      </w:pPr>
    </w:p>
    <w:p w14:paraId="62E98380" w14:textId="77777777" w:rsidR="000E49CD" w:rsidRDefault="000E49CD">
      <w:pPr>
        <w:tabs>
          <w:tab w:val="left" w:pos="9356"/>
        </w:tabs>
        <w:spacing w:after="0"/>
        <w:ind w:right="850"/>
        <w:jc w:val="center"/>
        <w:rPr>
          <w:sz w:val="23"/>
        </w:rPr>
      </w:pPr>
    </w:p>
    <w:p w14:paraId="3366B36C" w14:textId="77777777" w:rsidR="000E49CD" w:rsidRDefault="000E49CD">
      <w:pPr>
        <w:tabs>
          <w:tab w:val="left" w:pos="9356"/>
        </w:tabs>
        <w:spacing w:after="0"/>
        <w:ind w:right="850"/>
        <w:jc w:val="center"/>
        <w:rPr>
          <w:sz w:val="23"/>
        </w:rPr>
      </w:pPr>
    </w:p>
    <w:p w14:paraId="05FDFB9F" w14:textId="77777777" w:rsidR="000E49CD" w:rsidRDefault="000E49CD">
      <w:pPr>
        <w:tabs>
          <w:tab w:val="left" w:pos="9356"/>
        </w:tabs>
        <w:spacing w:after="0"/>
        <w:ind w:right="850"/>
        <w:jc w:val="center"/>
        <w:rPr>
          <w:sz w:val="23"/>
        </w:rPr>
      </w:pPr>
    </w:p>
    <w:p w14:paraId="7BAABDE0" w14:textId="77777777" w:rsidR="000E49CD" w:rsidRDefault="000E49CD">
      <w:pPr>
        <w:tabs>
          <w:tab w:val="left" w:pos="9356"/>
        </w:tabs>
        <w:spacing w:after="0"/>
        <w:ind w:right="850"/>
        <w:jc w:val="center"/>
        <w:rPr>
          <w:sz w:val="23"/>
        </w:rPr>
      </w:pPr>
    </w:p>
    <w:p w14:paraId="604346A4" w14:textId="77777777" w:rsidR="000E49CD" w:rsidRDefault="000E49CD">
      <w:pPr>
        <w:tabs>
          <w:tab w:val="left" w:pos="9356"/>
        </w:tabs>
        <w:spacing w:after="0"/>
        <w:ind w:right="850"/>
        <w:jc w:val="center"/>
        <w:rPr>
          <w:sz w:val="23"/>
        </w:rPr>
      </w:pPr>
    </w:p>
    <w:p w14:paraId="0FF9DC9F" w14:textId="77777777" w:rsidR="000E49CD" w:rsidRDefault="000E49CD">
      <w:pPr>
        <w:tabs>
          <w:tab w:val="left" w:pos="9356"/>
        </w:tabs>
        <w:spacing w:after="0"/>
        <w:ind w:right="850"/>
        <w:jc w:val="center"/>
        <w:rPr>
          <w:sz w:val="23"/>
        </w:rPr>
      </w:pPr>
    </w:p>
    <w:p w14:paraId="7F916778" w14:textId="77777777" w:rsidR="000E49CD" w:rsidRDefault="000E49CD">
      <w:pPr>
        <w:tabs>
          <w:tab w:val="left" w:pos="9356"/>
        </w:tabs>
        <w:spacing w:after="0"/>
        <w:ind w:right="850"/>
        <w:jc w:val="center"/>
        <w:rPr>
          <w:sz w:val="23"/>
        </w:rPr>
      </w:pPr>
    </w:p>
    <w:p w14:paraId="083B7124" w14:textId="77777777" w:rsidR="000E49CD" w:rsidRDefault="000E49CD">
      <w:pPr>
        <w:tabs>
          <w:tab w:val="left" w:pos="9356"/>
        </w:tabs>
        <w:spacing w:after="0"/>
        <w:ind w:right="850"/>
        <w:jc w:val="center"/>
        <w:rPr>
          <w:sz w:val="23"/>
        </w:rPr>
      </w:pPr>
    </w:p>
    <w:p w14:paraId="6B702002" w14:textId="77777777" w:rsidR="000E49CD" w:rsidRPr="000E49CD" w:rsidRDefault="000E49CD" w:rsidP="000E49CD">
      <w:pPr>
        <w:tabs>
          <w:tab w:val="left" w:pos="9356"/>
        </w:tabs>
        <w:spacing w:after="0"/>
        <w:ind w:right="850"/>
        <w:jc w:val="left"/>
        <w:rPr>
          <w:sz w:val="20"/>
        </w:rPr>
      </w:pPr>
      <w:r>
        <w:rPr>
          <w:sz w:val="20"/>
        </w:rPr>
        <w:t>Version du 03/10/2023</w:t>
      </w:r>
    </w:p>
    <w:p w14:paraId="4788D3D4" w14:textId="77777777" w:rsidR="008E7C9F" w:rsidRDefault="008E7C9F" w:rsidP="00063D4F">
      <w:pPr>
        <w:tabs>
          <w:tab w:val="left" w:pos="9356"/>
        </w:tabs>
        <w:spacing w:after="0"/>
        <w:ind w:right="850"/>
        <w:jc w:val="left"/>
        <w:rPr>
          <w:b/>
          <w:sz w:val="23"/>
        </w:rPr>
      </w:pPr>
    </w:p>
    <w:p w14:paraId="67334374" w14:textId="77777777" w:rsidR="009C7679" w:rsidRPr="00554B89" w:rsidRDefault="009C7679" w:rsidP="009C7679">
      <w:pPr>
        <w:tabs>
          <w:tab w:val="left" w:pos="10348"/>
        </w:tabs>
        <w:spacing w:after="0"/>
        <w:jc w:val="center"/>
        <w:rPr>
          <w:rFonts w:cs="Arial"/>
          <w:b/>
          <w:szCs w:val="22"/>
        </w:rPr>
      </w:pPr>
      <w:r w:rsidRPr="00554B89">
        <w:rPr>
          <w:rFonts w:cs="Arial"/>
          <w:b/>
          <w:szCs w:val="22"/>
        </w:rPr>
        <w:t>SOMMAIRE</w:t>
      </w:r>
    </w:p>
    <w:p w14:paraId="34AFB85F" w14:textId="77777777" w:rsidR="009C7679" w:rsidRPr="00554B89" w:rsidRDefault="009C7679" w:rsidP="009C7679">
      <w:pPr>
        <w:tabs>
          <w:tab w:val="left" w:pos="10348"/>
        </w:tabs>
        <w:spacing w:after="0"/>
        <w:jc w:val="center"/>
        <w:rPr>
          <w:rFonts w:cs="Arial"/>
          <w:b/>
          <w:szCs w:val="22"/>
        </w:rPr>
      </w:pPr>
      <w:r w:rsidRPr="00554B89">
        <w:rPr>
          <w:rFonts w:cs="Arial"/>
          <w:b/>
          <w:szCs w:val="22"/>
          <w:vertAlign w:val="superscript"/>
        </w:rPr>
        <w:t>__________</w:t>
      </w:r>
    </w:p>
    <w:p w14:paraId="5440D852" w14:textId="77777777" w:rsidR="009C7679" w:rsidRPr="00554B89" w:rsidRDefault="009C7679" w:rsidP="009C7679">
      <w:pPr>
        <w:tabs>
          <w:tab w:val="left" w:pos="9356"/>
        </w:tabs>
        <w:spacing w:after="0"/>
        <w:ind w:right="850"/>
        <w:rPr>
          <w:rFonts w:cs="Arial"/>
          <w:szCs w:val="22"/>
        </w:rPr>
      </w:pPr>
    </w:p>
    <w:p w14:paraId="56B7AA63" w14:textId="77777777" w:rsidR="000E49CD" w:rsidRDefault="009C7679">
      <w:pPr>
        <w:pStyle w:val="TM1"/>
        <w:tabs>
          <w:tab w:val="left" w:pos="440"/>
        </w:tabs>
        <w:rPr>
          <w:rFonts w:asciiTheme="minorHAnsi" w:eastAsiaTheme="minorEastAsia" w:hAnsiTheme="minorHAnsi" w:cstheme="minorBidi"/>
          <w:b w:val="0"/>
          <w:caps w:val="0"/>
          <w:noProof/>
          <w:sz w:val="22"/>
          <w:szCs w:val="22"/>
        </w:rPr>
      </w:pPr>
      <w:r w:rsidRPr="00A35F3D">
        <w:rPr>
          <w:rFonts w:ascii="Arial" w:hAnsi="Arial" w:cs="Arial"/>
          <w:sz w:val="22"/>
          <w:szCs w:val="22"/>
        </w:rPr>
        <w:fldChar w:fldCharType="begin"/>
      </w:r>
      <w:r w:rsidRPr="00A35F3D">
        <w:rPr>
          <w:rFonts w:ascii="Arial" w:hAnsi="Arial" w:cs="Arial"/>
          <w:sz w:val="22"/>
          <w:szCs w:val="22"/>
        </w:rPr>
        <w:instrText xml:space="preserve"> TOC \o "1-5" </w:instrText>
      </w:r>
      <w:r w:rsidRPr="00A35F3D">
        <w:rPr>
          <w:rFonts w:ascii="Arial" w:hAnsi="Arial" w:cs="Arial"/>
          <w:sz w:val="22"/>
          <w:szCs w:val="22"/>
        </w:rPr>
        <w:fldChar w:fldCharType="separate"/>
      </w:r>
      <w:r w:rsidR="000E49CD" w:rsidRPr="00D9592B">
        <w:rPr>
          <w:rFonts w:cs="Arial"/>
          <w:noProof/>
          <w:color w:val="C00000"/>
        </w:rPr>
        <w:t>1.</w:t>
      </w:r>
      <w:r w:rsidR="000E49CD">
        <w:rPr>
          <w:rFonts w:asciiTheme="minorHAnsi" w:eastAsiaTheme="minorEastAsia" w:hAnsiTheme="minorHAnsi" w:cstheme="minorBidi"/>
          <w:b w:val="0"/>
          <w:caps w:val="0"/>
          <w:noProof/>
          <w:sz w:val="22"/>
          <w:szCs w:val="22"/>
        </w:rPr>
        <w:tab/>
      </w:r>
      <w:r w:rsidR="000E49CD" w:rsidRPr="00D9592B">
        <w:rPr>
          <w:rFonts w:cs="Arial"/>
          <w:noProof/>
          <w:color w:val="C00000"/>
        </w:rPr>
        <w:t>INTRODUCTION</w:t>
      </w:r>
      <w:r w:rsidR="000E49CD">
        <w:rPr>
          <w:noProof/>
        </w:rPr>
        <w:tab/>
      </w:r>
      <w:r w:rsidR="000E49CD">
        <w:rPr>
          <w:noProof/>
        </w:rPr>
        <w:fldChar w:fldCharType="begin"/>
      </w:r>
      <w:r w:rsidR="000E49CD">
        <w:rPr>
          <w:noProof/>
        </w:rPr>
        <w:instrText xml:space="preserve"> PAGEREF _Toc149053135 \h </w:instrText>
      </w:r>
      <w:r w:rsidR="000E49CD">
        <w:rPr>
          <w:noProof/>
        </w:rPr>
      </w:r>
      <w:r w:rsidR="000E49CD">
        <w:rPr>
          <w:noProof/>
        </w:rPr>
        <w:fldChar w:fldCharType="separate"/>
      </w:r>
      <w:r w:rsidR="000E49CD">
        <w:rPr>
          <w:noProof/>
        </w:rPr>
        <w:t>5</w:t>
      </w:r>
      <w:r w:rsidR="000E49CD">
        <w:rPr>
          <w:noProof/>
        </w:rPr>
        <w:fldChar w:fldCharType="end"/>
      </w:r>
    </w:p>
    <w:p w14:paraId="5F1087AE"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2.</w:t>
      </w:r>
      <w:r>
        <w:rPr>
          <w:rFonts w:asciiTheme="minorHAnsi" w:eastAsiaTheme="minorEastAsia" w:hAnsiTheme="minorHAnsi" w:cstheme="minorBidi"/>
          <w:b w:val="0"/>
          <w:caps w:val="0"/>
          <w:noProof/>
          <w:sz w:val="22"/>
          <w:szCs w:val="22"/>
        </w:rPr>
        <w:tab/>
      </w:r>
      <w:r w:rsidRPr="00D9592B">
        <w:rPr>
          <w:rFonts w:cs="Arial"/>
          <w:noProof/>
          <w:color w:val="C00000"/>
        </w:rPr>
        <w:t>sécurité organisationnelle</w:t>
      </w:r>
      <w:r>
        <w:rPr>
          <w:noProof/>
        </w:rPr>
        <w:tab/>
      </w:r>
      <w:r>
        <w:rPr>
          <w:noProof/>
        </w:rPr>
        <w:fldChar w:fldCharType="begin"/>
      </w:r>
      <w:r>
        <w:rPr>
          <w:noProof/>
        </w:rPr>
        <w:instrText xml:space="preserve"> PAGEREF _Toc149053136 \h </w:instrText>
      </w:r>
      <w:r>
        <w:rPr>
          <w:noProof/>
        </w:rPr>
      </w:r>
      <w:r>
        <w:rPr>
          <w:noProof/>
        </w:rPr>
        <w:fldChar w:fldCharType="separate"/>
      </w:r>
      <w:r>
        <w:rPr>
          <w:noProof/>
        </w:rPr>
        <w:t>6</w:t>
      </w:r>
      <w:r>
        <w:rPr>
          <w:noProof/>
        </w:rPr>
        <w:fldChar w:fldCharType="end"/>
      </w:r>
    </w:p>
    <w:p w14:paraId="183217BF"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3.</w:t>
      </w:r>
      <w:r>
        <w:rPr>
          <w:rFonts w:asciiTheme="minorHAnsi" w:eastAsiaTheme="minorEastAsia" w:hAnsiTheme="minorHAnsi" w:cstheme="minorBidi"/>
          <w:b w:val="0"/>
          <w:caps w:val="0"/>
          <w:noProof/>
          <w:sz w:val="22"/>
          <w:szCs w:val="22"/>
        </w:rPr>
        <w:tab/>
      </w:r>
      <w:r w:rsidRPr="00D9592B">
        <w:rPr>
          <w:rFonts w:cs="Arial"/>
          <w:noProof/>
          <w:color w:val="C00000"/>
        </w:rPr>
        <w:t>Sécurité informatique</w:t>
      </w:r>
      <w:r>
        <w:rPr>
          <w:noProof/>
        </w:rPr>
        <w:tab/>
      </w:r>
      <w:r>
        <w:rPr>
          <w:noProof/>
        </w:rPr>
        <w:fldChar w:fldCharType="begin"/>
      </w:r>
      <w:r>
        <w:rPr>
          <w:noProof/>
        </w:rPr>
        <w:instrText xml:space="preserve"> PAGEREF _Toc149053137 \h </w:instrText>
      </w:r>
      <w:r>
        <w:rPr>
          <w:noProof/>
        </w:rPr>
      </w:r>
      <w:r>
        <w:rPr>
          <w:noProof/>
        </w:rPr>
        <w:fldChar w:fldCharType="separate"/>
      </w:r>
      <w:r>
        <w:rPr>
          <w:noProof/>
        </w:rPr>
        <w:t>6</w:t>
      </w:r>
      <w:r>
        <w:rPr>
          <w:noProof/>
        </w:rPr>
        <w:fldChar w:fldCharType="end"/>
      </w:r>
    </w:p>
    <w:p w14:paraId="54C5C5B0"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4.</w:t>
      </w:r>
      <w:r>
        <w:rPr>
          <w:rFonts w:asciiTheme="minorHAnsi" w:eastAsiaTheme="minorEastAsia" w:hAnsiTheme="minorHAnsi" w:cstheme="minorBidi"/>
          <w:b w:val="0"/>
          <w:caps w:val="0"/>
          <w:noProof/>
          <w:sz w:val="22"/>
          <w:szCs w:val="22"/>
        </w:rPr>
        <w:tab/>
      </w:r>
      <w:r w:rsidRPr="00D9592B">
        <w:rPr>
          <w:rFonts w:cs="Arial"/>
          <w:noProof/>
          <w:color w:val="C00000"/>
        </w:rPr>
        <w:t>MAINTENANCE</w:t>
      </w:r>
      <w:r>
        <w:rPr>
          <w:noProof/>
        </w:rPr>
        <w:tab/>
      </w:r>
      <w:r>
        <w:rPr>
          <w:noProof/>
        </w:rPr>
        <w:fldChar w:fldCharType="begin"/>
      </w:r>
      <w:r>
        <w:rPr>
          <w:noProof/>
        </w:rPr>
        <w:instrText xml:space="preserve"> PAGEREF _Toc149053138 \h </w:instrText>
      </w:r>
      <w:r>
        <w:rPr>
          <w:noProof/>
        </w:rPr>
      </w:r>
      <w:r>
        <w:rPr>
          <w:noProof/>
        </w:rPr>
        <w:fldChar w:fldCharType="separate"/>
      </w:r>
      <w:r>
        <w:rPr>
          <w:noProof/>
        </w:rPr>
        <w:t>11</w:t>
      </w:r>
      <w:r>
        <w:rPr>
          <w:noProof/>
        </w:rPr>
        <w:fldChar w:fldCharType="end"/>
      </w:r>
    </w:p>
    <w:p w14:paraId="423DDFD5" w14:textId="77777777"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4.1.</w:t>
      </w:r>
      <w:r>
        <w:rPr>
          <w:rFonts w:asciiTheme="minorHAnsi" w:eastAsiaTheme="minorEastAsia" w:hAnsiTheme="minorHAnsi" w:cstheme="minorBidi"/>
          <w:smallCaps w:val="0"/>
          <w:noProof/>
          <w:sz w:val="22"/>
          <w:szCs w:val="22"/>
        </w:rPr>
        <w:tab/>
      </w:r>
      <w:r w:rsidRPr="00D9592B">
        <w:rPr>
          <w:noProof/>
          <w:color w:val="002060"/>
        </w:rPr>
        <w:t>Généralités</w:t>
      </w:r>
      <w:r>
        <w:rPr>
          <w:noProof/>
        </w:rPr>
        <w:tab/>
      </w:r>
      <w:r>
        <w:rPr>
          <w:noProof/>
        </w:rPr>
        <w:fldChar w:fldCharType="begin"/>
      </w:r>
      <w:r>
        <w:rPr>
          <w:noProof/>
        </w:rPr>
        <w:instrText xml:space="preserve"> PAGEREF _Toc149053139 \h </w:instrText>
      </w:r>
      <w:r>
        <w:rPr>
          <w:noProof/>
        </w:rPr>
      </w:r>
      <w:r>
        <w:rPr>
          <w:noProof/>
        </w:rPr>
        <w:fldChar w:fldCharType="separate"/>
      </w:r>
      <w:r>
        <w:rPr>
          <w:noProof/>
        </w:rPr>
        <w:t>11</w:t>
      </w:r>
      <w:r>
        <w:rPr>
          <w:noProof/>
        </w:rPr>
        <w:fldChar w:fldCharType="end"/>
      </w:r>
    </w:p>
    <w:p w14:paraId="5AC0C19F" w14:textId="77777777"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4.2.</w:t>
      </w:r>
      <w:r>
        <w:rPr>
          <w:rFonts w:asciiTheme="minorHAnsi" w:eastAsiaTheme="minorEastAsia" w:hAnsiTheme="minorHAnsi" w:cstheme="minorBidi"/>
          <w:smallCaps w:val="0"/>
          <w:noProof/>
          <w:sz w:val="22"/>
          <w:szCs w:val="22"/>
        </w:rPr>
        <w:tab/>
      </w:r>
      <w:r w:rsidRPr="00D9592B">
        <w:rPr>
          <w:noProof/>
          <w:color w:val="002060"/>
        </w:rPr>
        <w:t>Maintenance sur site</w:t>
      </w:r>
      <w:r>
        <w:rPr>
          <w:noProof/>
        </w:rPr>
        <w:tab/>
      </w:r>
      <w:r>
        <w:rPr>
          <w:noProof/>
        </w:rPr>
        <w:fldChar w:fldCharType="begin"/>
      </w:r>
      <w:r>
        <w:rPr>
          <w:noProof/>
        </w:rPr>
        <w:instrText xml:space="preserve"> PAGEREF _Toc149053140 \h </w:instrText>
      </w:r>
      <w:r>
        <w:rPr>
          <w:noProof/>
        </w:rPr>
      </w:r>
      <w:r>
        <w:rPr>
          <w:noProof/>
        </w:rPr>
        <w:fldChar w:fldCharType="separate"/>
      </w:r>
      <w:r>
        <w:rPr>
          <w:noProof/>
        </w:rPr>
        <w:t>11</w:t>
      </w:r>
      <w:r>
        <w:rPr>
          <w:noProof/>
        </w:rPr>
        <w:fldChar w:fldCharType="end"/>
      </w:r>
    </w:p>
    <w:p w14:paraId="2FD0E966" w14:textId="77777777"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4.3.</w:t>
      </w:r>
      <w:r>
        <w:rPr>
          <w:rFonts w:asciiTheme="minorHAnsi" w:eastAsiaTheme="minorEastAsia" w:hAnsiTheme="minorHAnsi" w:cstheme="minorBidi"/>
          <w:smallCaps w:val="0"/>
          <w:noProof/>
          <w:sz w:val="22"/>
          <w:szCs w:val="22"/>
        </w:rPr>
        <w:tab/>
      </w:r>
      <w:r w:rsidRPr="00D9592B">
        <w:rPr>
          <w:noProof/>
          <w:color w:val="002060"/>
        </w:rPr>
        <w:t>maintenance PREDICTIVE</w:t>
      </w:r>
      <w:r>
        <w:rPr>
          <w:noProof/>
        </w:rPr>
        <w:tab/>
      </w:r>
      <w:r>
        <w:rPr>
          <w:noProof/>
        </w:rPr>
        <w:fldChar w:fldCharType="begin"/>
      </w:r>
      <w:r>
        <w:rPr>
          <w:noProof/>
        </w:rPr>
        <w:instrText xml:space="preserve"> PAGEREF _Toc149053141 \h </w:instrText>
      </w:r>
      <w:r>
        <w:rPr>
          <w:noProof/>
        </w:rPr>
      </w:r>
      <w:r>
        <w:rPr>
          <w:noProof/>
        </w:rPr>
        <w:fldChar w:fldCharType="separate"/>
      </w:r>
      <w:r>
        <w:rPr>
          <w:noProof/>
        </w:rPr>
        <w:t>12</w:t>
      </w:r>
      <w:r>
        <w:rPr>
          <w:noProof/>
        </w:rPr>
        <w:fldChar w:fldCharType="end"/>
      </w:r>
    </w:p>
    <w:p w14:paraId="7C96B276" w14:textId="77777777" w:rsidR="000E49CD" w:rsidRDefault="000E49CD">
      <w:pPr>
        <w:pStyle w:val="TM2"/>
        <w:tabs>
          <w:tab w:val="left" w:pos="880"/>
        </w:tabs>
        <w:rPr>
          <w:rFonts w:asciiTheme="minorHAnsi" w:eastAsiaTheme="minorEastAsia" w:hAnsiTheme="minorHAnsi" w:cstheme="minorBidi"/>
          <w:smallCaps w:val="0"/>
          <w:noProof/>
          <w:sz w:val="22"/>
          <w:szCs w:val="22"/>
        </w:rPr>
      </w:pPr>
      <w:r w:rsidRPr="00D9592B">
        <w:rPr>
          <w:noProof/>
          <w:color w:val="002060"/>
        </w:rPr>
        <w:t>4.4.</w:t>
      </w:r>
      <w:r>
        <w:rPr>
          <w:rFonts w:asciiTheme="minorHAnsi" w:eastAsiaTheme="minorEastAsia" w:hAnsiTheme="minorHAnsi" w:cstheme="minorBidi"/>
          <w:smallCaps w:val="0"/>
          <w:noProof/>
          <w:sz w:val="22"/>
          <w:szCs w:val="22"/>
        </w:rPr>
        <w:tab/>
      </w:r>
      <w:r w:rsidRPr="00D9592B">
        <w:rPr>
          <w:noProof/>
          <w:color w:val="002060"/>
        </w:rPr>
        <w:t>Télémaintenance</w:t>
      </w:r>
      <w:r>
        <w:rPr>
          <w:noProof/>
        </w:rPr>
        <w:tab/>
      </w:r>
      <w:r>
        <w:rPr>
          <w:noProof/>
        </w:rPr>
        <w:fldChar w:fldCharType="begin"/>
      </w:r>
      <w:r>
        <w:rPr>
          <w:noProof/>
        </w:rPr>
        <w:instrText xml:space="preserve"> PAGEREF _Toc149053142 \h </w:instrText>
      </w:r>
      <w:r>
        <w:rPr>
          <w:noProof/>
        </w:rPr>
      </w:r>
      <w:r>
        <w:rPr>
          <w:noProof/>
        </w:rPr>
        <w:fldChar w:fldCharType="separate"/>
      </w:r>
      <w:r>
        <w:rPr>
          <w:noProof/>
        </w:rPr>
        <w:t>12</w:t>
      </w:r>
      <w:r>
        <w:rPr>
          <w:noProof/>
        </w:rPr>
        <w:fldChar w:fldCharType="end"/>
      </w:r>
    </w:p>
    <w:p w14:paraId="3C4952DA"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5.</w:t>
      </w:r>
      <w:r>
        <w:rPr>
          <w:rFonts w:asciiTheme="minorHAnsi" w:eastAsiaTheme="minorEastAsia" w:hAnsiTheme="minorHAnsi" w:cstheme="minorBidi"/>
          <w:b w:val="0"/>
          <w:caps w:val="0"/>
          <w:noProof/>
          <w:sz w:val="22"/>
          <w:szCs w:val="22"/>
        </w:rPr>
        <w:tab/>
      </w:r>
      <w:r w:rsidRPr="00D9592B">
        <w:rPr>
          <w:rFonts w:cs="Arial"/>
          <w:noProof/>
          <w:color w:val="C00000"/>
        </w:rPr>
        <w:t>RELATIONS AVEC LES TIERS</w:t>
      </w:r>
      <w:r>
        <w:rPr>
          <w:noProof/>
        </w:rPr>
        <w:tab/>
      </w:r>
      <w:r>
        <w:rPr>
          <w:noProof/>
        </w:rPr>
        <w:fldChar w:fldCharType="begin"/>
      </w:r>
      <w:r>
        <w:rPr>
          <w:noProof/>
        </w:rPr>
        <w:instrText xml:space="preserve"> PAGEREF _Toc149053143 \h </w:instrText>
      </w:r>
      <w:r>
        <w:rPr>
          <w:noProof/>
        </w:rPr>
      </w:r>
      <w:r>
        <w:rPr>
          <w:noProof/>
        </w:rPr>
        <w:fldChar w:fldCharType="separate"/>
      </w:r>
      <w:r>
        <w:rPr>
          <w:noProof/>
        </w:rPr>
        <w:t>13</w:t>
      </w:r>
      <w:r>
        <w:rPr>
          <w:noProof/>
        </w:rPr>
        <w:fldChar w:fldCharType="end"/>
      </w:r>
    </w:p>
    <w:p w14:paraId="63FC43F1"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6.</w:t>
      </w:r>
      <w:r>
        <w:rPr>
          <w:rFonts w:asciiTheme="minorHAnsi" w:eastAsiaTheme="minorEastAsia" w:hAnsiTheme="minorHAnsi" w:cstheme="minorBidi"/>
          <w:b w:val="0"/>
          <w:caps w:val="0"/>
          <w:noProof/>
          <w:sz w:val="22"/>
          <w:szCs w:val="22"/>
        </w:rPr>
        <w:tab/>
      </w:r>
      <w:r w:rsidRPr="00D9592B">
        <w:rPr>
          <w:rFonts w:cs="Arial"/>
          <w:noProof/>
          <w:color w:val="C00000"/>
        </w:rPr>
        <w:t>FIN DU CONTRAT</w:t>
      </w:r>
      <w:r>
        <w:rPr>
          <w:noProof/>
        </w:rPr>
        <w:tab/>
      </w:r>
      <w:r>
        <w:rPr>
          <w:noProof/>
        </w:rPr>
        <w:fldChar w:fldCharType="begin"/>
      </w:r>
      <w:r>
        <w:rPr>
          <w:noProof/>
        </w:rPr>
        <w:instrText xml:space="preserve"> PAGEREF _Toc149053144 \h </w:instrText>
      </w:r>
      <w:r>
        <w:rPr>
          <w:noProof/>
        </w:rPr>
      </w:r>
      <w:r>
        <w:rPr>
          <w:noProof/>
        </w:rPr>
        <w:fldChar w:fldCharType="separate"/>
      </w:r>
      <w:r>
        <w:rPr>
          <w:noProof/>
        </w:rPr>
        <w:t>13</w:t>
      </w:r>
      <w:r>
        <w:rPr>
          <w:noProof/>
        </w:rPr>
        <w:fldChar w:fldCharType="end"/>
      </w:r>
    </w:p>
    <w:p w14:paraId="5FC77114"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7.</w:t>
      </w:r>
      <w:r>
        <w:rPr>
          <w:rFonts w:asciiTheme="minorHAnsi" w:eastAsiaTheme="minorEastAsia" w:hAnsiTheme="minorHAnsi" w:cstheme="minorBidi"/>
          <w:b w:val="0"/>
          <w:caps w:val="0"/>
          <w:noProof/>
          <w:sz w:val="22"/>
          <w:szCs w:val="22"/>
        </w:rPr>
        <w:tab/>
      </w:r>
      <w:r w:rsidRPr="00D9592B">
        <w:rPr>
          <w:rFonts w:cs="Arial"/>
          <w:noProof/>
          <w:color w:val="C00000"/>
        </w:rPr>
        <w:t>Plan de Continuité d’activité</w:t>
      </w:r>
      <w:r>
        <w:rPr>
          <w:noProof/>
        </w:rPr>
        <w:tab/>
      </w:r>
      <w:r>
        <w:rPr>
          <w:noProof/>
        </w:rPr>
        <w:fldChar w:fldCharType="begin"/>
      </w:r>
      <w:r>
        <w:rPr>
          <w:noProof/>
        </w:rPr>
        <w:instrText xml:space="preserve"> PAGEREF _Toc149053145 \h </w:instrText>
      </w:r>
      <w:r>
        <w:rPr>
          <w:noProof/>
        </w:rPr>
      </w:r>
      <w:r>
        <w:rPr>
          <w:noProof/>
        </w:rPr>
        <w:fldChar w:fldCharType="separate"/>
      </w:r>
      <w:r>
        <w:rPr>
          <w:noProof/>
        </w:rPr>
        <w:t>14</w:t>
      </w:r>
      <w:r>
        <w:rPr>
          <w:noProof/>
        </w:rPr>
        <w:fldChar w:fldCharType="end"/>
      </w:r>
    </w:p>
    <w:p w14:paraId="014A0820"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8.</w:t>
      </w:r>
      <w:r>
        <w:rPr>
          <w:rFonts w:asciiTheme="minorHAnsi" w:eastAsiaTheme="minorEastAsia" w:hAnsiTheme="minorHAnsi" w:cstheme="minorBidi"/>
          <w:b w:val="0"/>
          <w:caps w:val="0"/>
          <w:noProof/>
          <w:sz w:val="22"/>
          <w:szCs w:val="22"/>
        </w:rPr>
        <w:tab/>
      </w:r>
      <w:r w:rsidRPr="00D9592B">
        <w:rPr>
          <w:rFonts w:cs="Arial"/>
          <w:noProof/>
          <w:color w:val="C00000"/>
        </w:rPr>
        <w:t>PLAN d’ASSURANCE sécurité (PAS)</w:t>
      </w:r>
      <w:r>
        <w:rPr>
          <w:noProof/>
        </w:rPr>
        <w:tab/>
      </w:r>
      <w:r>
        <w:rPr>
          <w:noProof/>
        </w:rPr>
        <w:fldChar w:fldCharType="begin"/>
      </w:r>
      <w:r>
        <w:rPr>
          <w:noProof/>
        </w:rPr>
        <w:instrText xml:space="preserve"> PAGEREF _Toc149053146 \h </w:instrText>
      </w:r>
      <w:r>
        <w:rPr>
          <w:noProof/>
        </w:rPr>
      </w:r>
      <w:r>
        <w:rPr>
          <w:noProof/>
        </w:rPr>
        <w:fldChar w:fldCharType="separate"/>
      </w:r>
      <w:r>
        <w:rPr>
          <w:noProof/>
        </w:rPr>
        <w:t>14</w:t>
      </w:r>
      <w:r>
        <w:rPr>
          <w:noProof/>
        </w:rPr>
        <w:fldChar w:fldCharType="end"/>
      </w:r>
    </w:p>
    <w:p w14:paraId="102670C5" w14:textId="77777777" w:rsidR="000E49CD" w:rsidRDefault="000E49CD">
      <w:pPr>
        <w:pStyle w:val="TM1"/>
        <w:tabs>
          <w:tab w:val="left" w:pos="440"/>
        </w:tabs>
        <w:rPr>
          <w:rFonts w:asciiTheme="minorHAnsi" w:eastAsiaTheme="minorEastAsia" w:hAnsiTheme="minorHAnsi" w:cstheme="minorBidi"/>
          <w:b w:val="0"/>
          <w:caps w:val="0"/>
          <w:noProof/>
          <w:sz w:val="22"/>
          <w:szCs w:val="22"/>
        </w:rPr>
      </w:pPr>
      <w:r w:rsidRPr="00D9592B">
        <w:rPr>
          <w:rFonts w:cs="Arial"/>
          <w:noProof/>
          <w:color w:val="C00000"/>
        </w:rPr>
        <w:t>9.</w:t>
      </w:r>
      <w:r>
        <w:rPr>
          <w:rFonts w:asciiTheme="minorHAnsi" w:eastAsiaTheme="minorEastAsia" w:hAnsiTheme="minorHAnsi" w:cstheme="minorBidi"/>
          <w:b w:val="0"/>
          <w:caps w:val="0"/>
          <w:noProof/>
          <w:sz w:val="22"/>
          <w:szCs w:val="22"/>
        </w:rPr>
        <w:tab/>
      </w:r>
      <w:r w:rsidRPr="00D9592B">
        <w:rPr>
          <w:rFonts w:cs="Arial"/>
          <w:noProof/>
          <w:color w:val="C00000"/>
        </w:rPr>
        <w:t>Audits de sécurité</w:t>
      </w:r>
      <w:r>
        <w:rPr>
          <w:noProof/>
        </w:rPr>
        <w:tab/>
      </w:r>
      <w:r>
        <w:rPr>
          <w:noProof/>
        </w:rPr>
        <w:fldChar w:fldCharType="begin"/>
      </w:r>
      <w:r>
        <w:rPr>
          <w:noProof/>
        </w:rPr>
        <w:instrText xml:space="preserve"> PAGEREF _Toc149053147 \h </w:instrText>
      </w:r>
      <w:r>
        <w:rPr>
          <w:noProof/>
        </w:rPr>
      </w:r>
      <w:r>
        <w:rPr>
          <w:noProof/>
        </w:rPr>
        <w:fldChar w:fldCharType="separate"/>
      </w:r>
      <w:r>
        <w:rPr>
          <w:noProof/>
        </w:rPr>
        <w:t>14</w:t>
      </w:r>
      <w:r>
        <w:rPr>
          <w:noProof/>
        </w:rPr>
        <w:fldChar w:fldCharType="end"/>
      </w:r>
    </w:p>
    <w:p w14:paraId="2DC0F170" w14:textId="77777777" w:rsidR="000E49CD" w:rsidRDefault="000E49CD">
      <w:pPr>
        <w:pStyle w:val="TM1"/>
        <w:rPr>
          <w:rFonts w:asciiTheme="minorHAnsi" w:eastAsiaTheme="minorEastAsia" w:hAnsiTheme="minorHAnsi" w:cstheme="minorBidi"/>
          <w:b w:val="0"/>
          <w:caps w:val="0"/>
          <w:noProof/>
          <w:sz w:val="22"/>
          <w:szCs w:val="22"/>
        </w:rPr>
      </w:pPr>
      <w:r w:rsidRPr="00D9592B">
        <w:rPr>
          <w:rFonts w:cs="Arial"/>
          <w:noProof/>
          <w:color w:val="C00000"/>
        </w:rPr>
        <w:t>ANNEXE 1 : MATRICE DE CONFORMITE</w:t>
      </w:r>
      <w:r>
        <w:rPr>
          <w:noProof/>
        </w:rPr>
        <w:tab/>
      </w:r>
      <w:r>
        <w:rPr>
          <w:noProof/>
        </w:rPr>
        <w:fldChar w:fldCharType="begin"/>
      </w:r>
      <w:r>
        <w:rPr>
          <w:noProof/>
        </w:rPr>
        <w:instrText xml:space="preserve"> PAGEREF _Toc149053148 \h </w:instrText>
      </w:r>
      <w:r>
        <w:rPr>
          <w:noProof/>
        </w:rPr>
      </w:r>
      <w:r>
        <w:rPr>
          <w:noProof/>
        </w:rPr>
        <w:fldChar w:fldCharType="separate"/>
      </w:r>
      <w:r>
        <w:rPr>
          <w:noProof/>
        </w:rPr>
        <w:t>15</w:t>
      </w:r>
      <w:r>
        <w:rPr>
          <w:noProof/>
        </w:rPr>
        <w:fldChar w:fldCharType="end"/>
      </w:r>
    </w:p>
    <w:p w14:paraId="5DFB19AF" w14:textId="77777777" w:rsidR="009C7679" w:rsidRDefault="009C7679" w:rsidP="009C7679">
      <w:pPr>
        <w:rPr>
          <w:rFonts w:ascii="Times New Roman" w:hAnsi="Times New Roman"/>
          <w:caps/>
          <w:sz w:val="19"/>
        </w:rPr>
      </w:pPr>
      <w:r w:rsidRPr="00A35F3D">
        <w:rPr>
          <w:rFonts w:cs="Arial"/>
          <w:szCs w:val="22"/>
        </w:rPr>
        <w:fldChar w:fldCharType="end"/>
      </w:r>
    </w:p>
    <w:p w14:paraId="0515356B" w14:textId="77777777" w:rsidR="000E1BD6" w:rsidRDefault="000E1BD6" w:rsidP="009C7679">
      <w:pPr>
        <w:spacing w:after="0"/>
        <w:rPr>
          <w:b/>
          <w:caps/>
          <w:sz w:val="23"/>
        </w:rPr>
      </w:pPr>
    </w:p>
    <w:p w14:paraId="19AEF5C8" w14:textId="77777777" w:rsidR="00BE342C" w:rsidRDefault="00BE342C" w:rsidP="000E1BD6">
      <w:pPr>
        <w:rPr>
          <w:sz w:val="23"/>
        </w:rPr>
      </w:pPr>
    </w:p>
    <w:p w14:paraId="6817BE10" w14:textId="77777777" w:rsidR="000E1BD6" w:rsidRPr="00DB040D" w:rsidRDefault="00BE342C" w:rsidP="00BE342C">
      <w:pPr>
        <w:spacing w:after="0"/>
        <w:rPr>
          <w:b/>
          <w:sz w:val="23"/>
          <w:u w:val="single"/>
        </w:rPr>
      </w:pPr>
      <w:r>
        <w:rPr>
          <w:sz w:val="23"/>
        </w:rPr>
        <w:br w:type="page"/>
      </w:r>
      <w:r w:rsidRPr="00DB040D">
        <w:rPr>
          <w:b/>
          <w:sz w:val="23"/>
          <w:u w:val="single"/>
        </w:rPr>
        <w:lastRenderedPageBreak/>
        <w:t>GLOSSAIRE :</w:t>
      </w:r>
    </w:p>
    <w:p w14:paraId="71E365CB" w14:textId="77777777" w:rsidR="00CB2BDD" w:rsidRPr="00DB040D" w:rsidRDefault="00CB2BDD" w:rsidP="00BE342C">
      <w:pPr>
        <w:spacing w:after="0"/>
        <w:rPr>
          <w:sz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827"/>
      </w:tblGrid>
      <w:tr w:rsidR="002B3CAF" w:rsidRPr="00DB040D" w14:paraId="619256B8" w14:textId="77777777" w:rsidTr="00C40FA7">
        <w:trPr>
          <w:trHeight w:val="567"/>
        </w:trPr>
        <w:tc>
          <w:tcPr>
            <w:tcW w:w="2235" w:type="dxa"/>
            <w:shd w:val="clear" w:color="auto" w:fill="auto"/>
            <w:vAlign w:val="center"/>
          </w:tcPr>
          <w:p w14:paraId="3BC511DC" w14:textId="77777777" w:rsidR="002B3CAF" w:rsidRPr="00DB040D" w:rsidRDefault="002B3CAF" w:rsidP="00C40FA7">
            <w:pPr>
              <w:spacing w:after="0"/>
              <w:rPr>
                <w:b/>
                <w:sz w:val="23"/>
              </w:rPr>
            </w:pPr>
            <w:r w:rsidRPr="00DB040D">
              <w:rPr>
                <w:b/>
                <w:sz w:val="23"/>
              </w:rPr>
              <w:t>AES</w:t>
            </w:r>
          </w:p>
        </w:tc>
        <w:tc>
          <w:tcPr>
            <w:tcW w:w="7827" w:type="dxa"/>
            <w:shd w:val="clear" w:color="auto" w:fill="auto"/>
            <w:vAlign w:val="center"/>
          </w:tcPr>
          <w:p w14:paraId="124AFB2B" w14:textId="77777777" w:rsidR="002B3CAF" w:rsidRPr="00DB040D" w:rsidRDefault="002B3CAF" w:rsidP="00C40FA7">
            <w:pPr>
              <w:spacing w:after="0"/>
              <w:rPr>
                <w:sz w:val="23"/>
              </w:rPr>
            </w:pPr>
            <w:r w:rsidRPr="00DB040D">
              <w:rPr>
                <w:sz w:val="23"/>
              </w:rPr>
              <w:t>Advanced Encryption Standard</w:t>
            </w:r>
          </w:p>
        </w:tc>
      </w:tr>
      <w:tr w:rsidR="002B3CAF" w:rsidRPr="00DB040D" w14:paraId="7FC65F2F" w14:textId="77777777" w:rsidTr="00C40FA7">
        <w:trPr>
          <w:trHeight w:val="567"/>
        </w:trPr>
        <w:tc>
          <w:tcPr>
            <w:tcW w:w="2235" w:type="dxa"/>
            <w:shd w:val="clear" w:color="auto" w:fill="auto"/>
            <w:vAlign w:val="center"/>
          </w:tcPr>
          <w:p w14:paraId="4615B03A" w14:textId="77777777" w:rsidR="002B3CAF" w:rsidRPr="00DB040D" w:rsidRDefault="002B3CAF" w:rsidP="00C40FA7">
            <w:pPr>
              <w:spacing w:after="0"/>
              <w:rPr>
                <w:b/>
                <w:sz w:val="23"/>
              </w:rPr>
            </w:pPr>
            <w:r w:rsidRPr="00DB040D">
              <w:rPr>
                <w:b/>
                <w:sz w:val="23"/>
              </w:rPr>
              <w:t>ANSSI</w:t>
            </w:r>
          </w:p>
        </w:tc>
        <w:tc>
          <w:tcPr>
            <w:tcW w:w="7827" w:type="dxa"/>
            <w:shd w:val="clear" w:color="auto" w:fill="auto"/>
            <w:vAlign w:val="center"/>
          </w:tcPr>
          <w:p w14:paraId="491683AD" w14:textId="77777777" w:rsidR="002B3CAF" w:rsidRPr="00DB040D" w:rsidRDefault="002B3CAF" w:rsidP="00C40FA7">
            <w:pPr>
              <w:spacing w:after="0"/>
              <w:rPr>
                <w:sz w:val="23"/>
              </w:rPr>
            </w:pPr>
            <w:r w:rsidRPr="00DB040D">
              <w:rPr>
                <w:sz w:val="23"/>
              </w:rPr>
              <w:t>Agence Nationale de Sécurité des Systèmes d’Information</w:t>
            </w:r>
          </w:p>
        </w:tc>
      </w:tr>
      <w:tr w:rsidR="002B3CAF" w:rsidRPr="00DB040D" w14:paraId="084A93EA" w14:textId="77777777" w:rsidTr="00C40FA7">
        <w:trPr>
          <w:trHeight w:val="567"/>
        </w:trPr>
        <w:tc>
          <w:tcPr>
            <w:tcW w:w="2235" w:type="dxa"/>
            <w:shd w:val="clear" w:color="auto" w:fill="auto"/>
            <w:vAlign w:val="center"/>
          </w:tcPr>
          <w:p w14:paraId="783E7805" w14:textId="77777777" w:rsidR="002B3CAF" w:rsidRPr="00DB040D" w:rsidRDefault="002B3CAF" w:rsidP="00C40FA7">
            <w:pPr>
              <w:spacing w:after="0"/>
              <w:rPr>
                <w:b/>
                <w:sz w:val="23"/>
              </w:rPr>
            </w:pPr>
            <w:r w:rsidRPr="00DB040D">
              <w:rPr>
                <w:b/>
                <w:sz w:val="23"/>
              </w:rPr>
              <w:t>APSAD</w:t>
            </w:r>
          </w:p>
        </w:tc>
        <w:tc>
          <w:tcPr>
            <w:tcW w:w="7827" w:type="dxa"/>
            <w:shd w:val="clear" w:color="auto" w:fill="auto"/>
            <w:vAlign w:val="center"/>
          </w:tcPr>
          <w:p w14:paraId="0F8F5207" w14:textId="77777777" w:rsidR="002B3CAF" w:rsidRPr="00DB040D" w:rsidRDefault="002B3CAF" w:rsidP="00C40FA7">
            <w:pPr>
              <w:spacing w:after="0"/>
              <w:rPr>
                <w:sz w:val="23"/>
              </w:rPr>
            </w:pPr>
            <w:r w:rsidRPr="00DB040D">
              <w:rPr>
                <w:sz w:val="23"/>
              </w:rPr>
              <w:t>Assemblée Plénière des Sociétés d’Assurance Dommage</w:t>
            </w:r>
          </w:p>
        </w:tc>
      </w:tr>
      <w:tr w:rsidR="002B3CAF" w:rsidRPr="00DB040D" w14:paraId="6CEE3076" w14:textId="77777777" w:rsidTr="00C40FA7">
        <w:trPr>
          <w:trHeight w:val="567"/>
        </w:trPr>
        <w:tc>
          <w:tcPr>
            <w:tcW w:w="2235" w:type="dxa"/>
            <w:shd w:val="clear" w:color="auto" w:fill="auto"/>
            <w:vAlign w:val="center"/>
          </w:tcPr>
          <w:p w14:paraId="3019226B" w14:textId="77777777" w:rsidR="002B3CAF" w:rsidRPr="00DB040D" w:rsidRDefault="002B3CAF" w:rsidP="00C40FA7">
            <w:pPr>
              <w:spacing w:after="0"/>
              <w:rPr>
                <w:b/>
                <w:sz w:val="23"/>
              </w:rPr>
            </w:pPr>
            <w:r w:rsidRPr="00DB040D">
              <w:rPr>
                <w:b/>
                <w:sz w:val="23"/>
              </w:rPr>
              <w:t>EFS</w:t>
            </w:r>
          </w:p>
        </w:tc>
        <w:tc>
          <w:tcPr>
            <w:tcW w:w="7827" w:type="dxa"/>
            <w:shd w:val="clear" w:color="auto" w:fill="auto"/>
            <w:vAlign w:val="center"/>
          </w:tcPr>
          <w:p w14:paraId="4F4A355E" w14:textId="77777777" w:rsidR="002B3CAF" w:rsidRPr="00DB040D" w:rsidRDefault="002B3CAF" w:rsidP="00C40FA7">
            <w:pPr>
              <w:spacing w:after="0"/>
              <w:rPr>
                <w:sz w:val="23"/>
              </w:rPr>
            </w:pPr>
            <w:r w:rsidRPr="00DB040D">
              <w:rPr>
                <w:sz w:val="23"/>
              </w:rPr>
              <w:t>Etablissement Français du Sang</w:t>
            </w:r>
          </w:p>
        </w:tc>
      </w:tr>
      <w:tr w:rsidR="002B3CAF" w:rsidRPr="00DB040D" w14:paraId="328D86FE" w14:textId="77777777" w:rsidTr="00C40FA7">
        <w:trPr>
          <w:trHeight w:val="567"/>
        </w:trPr>
        <w:tc>
          <w:tcPr>
            <w:tcW w:w="2235" w:type="dxa"/>
            <w:shd w:val="clear" w:color="auto" w:fill="auto"/>
            <w:vAlign w:val="center"/>
          </w:tcPr>
          <w:p w14:paraId="08C60C7E" w14:textId="77777777" w:rsidR="002B3CAF" w:rsidRPr="00DB040D" w:rsidRDefault="002B3CAF" w:rsidP="00C40FA7">
            <w:pPr>
              <w:spacing w:after="0"/>
              <w:rPr>
                <w:b/>
                <w:sz w:val="23"/>
              </w:rPr>
            </w:pPr>
            <w:r w:rsidRPr="00DB040D">
              <w:rPr>
                <w:b/>
                <w:sz w:val="23"/>
              </w:rPr>
              <w:t>PAS</w:t>
            </w:r>
          </w:p>
        </w:tc>
        <w:tc>
          <w:tcPr>
            <w:tcW w:w="7827" w:type="dxa"/>
            <w:shd w:val="clear" w:color="auto" w:fill="auto"/>
            <w:vAlign w:val="center"/>
          </w:tcPr>
          <w:p w14:paraId="30D9E75C" w14:textId="77777777" w:rsidR="002B3CAF" w:rsidRPr="00DB040D" w:rsidRDefault="002B3CAF" w:rsidP="00C40FA7">
            <w:pPr>
              <w:spacing w:after="0"/>
              <w:rPr>
                <w:sz w:val="23"/>
              </w:rPr>
            </w:pPr>
            <w:r w:rsidRPr="00DB040D">
              <w:rPr>
                <w:sz w:val="23"/>
              </w:rPr>
              <w:t>Plan d’Assurance Sécurité</w:t>
            </w:r>
          </w:p>
        </w:tc>
      </w:tr>
      <w:tr w:rsidR="002B3CAF" w:rsidRPr="00DB040D" w14:paraId="0F63F73E" w14:textId="77777777" w:rsidTr="00C40FA7">
        <w:trPr>
          <w:trHeight w:val="567"/>
        </w:trPr>
        <w:tc>
          <w:tcPr>
            <w:tcW w:w="2235" w:type="dxa"/>
            <w:shd w:val="clear" w:color="auto" w:fill="auto"/>
            <w:vAlign w:val="center"/>
          </w:tcPr>
          <w:p w14:paraId="7A809E8E" w14:textId="77777777" w:rsidR="002B3CAF" w:rsidRPr="00DB040D" w:rsidRDefault="002B3CAF" w:rsidP="00C40FA7">
            <w:pPr>
              <w:spacing w:after="0"/>
              <w:rPr>
                <w:b/>
                <w:sz w:val="23"/>
              </w:rPr>
            </w:pPr>
            <w:r w:rsidRPr="00DB040D">
              <w:rPr>
                <w:b/>
                <w:sz w:val="23"/>
              </w:rPr>
              <w:t>PCA</w:t>
            </w:r>
          </w:p>
        </w:tc>
        <w:tc>
          <w:tcPr>
            <w:tcW w:w="7827" w:type="dxa"/>
            <w:shd w:val="clear" w:color="auto" w:fill="auto"/>
            <w:vAlign w:val="center"/>
          </w:tcPr>
          <w:p w14:paraId="334F9716" w14:textId="77777777" w:rsidR="002B3CAF" w:rsidRPr="00DB040D" w:rsidRDefault="002B3CAF" w:rsidP="00C40FA7">
            <w:pPr>
              <w:spacing w:after="0"/>
              <w:rPr>
                <w:sz w:val="23"/>
              </w:rPr>
            </w:pPr>
            <w:r w:rsidRPr="00DB040D">
              <w:rPr>
                <w:sz w:val="23"/>
              </w:rPr>
              <w:t>Plan de Continuité d’Activité</w:t>
            </w:r>
          </w:p>
        </w:tc>
      </w:tr>
      <w:tr w:rsidR="002B3CAF" w:rsidRPr="00DB040D" w14:paraId="492E8DCE" w14:textId="77777777" w:rsidTr="00C40FA7">
        <w:trPr>
          <w:trHeight w:val="567"/>
        </w:trPr>
        <w:tc>
          <w:tcPr>
            <w:tcW w:w="2235" w:type="dxa"/>
            <w:shd w:val="clear" w:color="auto" w:fill="auto"/>
            <w:vAlign w:val="center"/>
          </w:tcPr>
          <w:p w14:paraId="0910CD9C" w14:textId="77777777" w:rsidR="002B3CAF" w:rsidRPr="00DB040D" w:rsidRDefault="002B3CAF" w:rsidP="00C40FA7">
            <w:pPr>
              <w:spacing w:after="0"/>
              <w:rPr>
                <w:b/>
                <w:sz w:val="23"/>
              </w:rPr>
            </w:pPr>
            <w:r w:rsidRPr="00DB040D">
              <w:rPr>
                <w:b/>
                <w:sz w:val="23"/>
              </w:rPr>
              <w:t>Prescripteur</w:t>
            </w:r>
          </w:p>
        </w:tc>
        <w:tc>
          <w:tcPr>
            <w:tcW w:w="7827" w:type="dxa"/>
            <w:shd w:val="clear" w:color="auto" w:fill="auto"/>
            <w:vAlign w:val="center"/>
          </w:tcPr>
          <w:p w14:paraId="64AC831B" w14:textId="77777777" w:rsidR="002B3CAF" w:rsidRPr="00DB040D" w:rsidRDefault="002B3CAF" w:rsidP="00C40FA7">
            <w:pPr>
              <w:spacing w:after="0"/>
              <w:rPr>
                <w:sz w:val="23"/>
              </w:rPr>
            </w:pPr>
            <w:r w:rsidRPr="00DB040D">
              <w:rPr>
                <w:sz w:val="23"/>
              </w:rPr>
              <w:t>Client Interne de l’EFS</w:t>
            </w:r>
          </w:p>
        </w:tc>
      </w:tr>
      <w:tr w:rsidR="002B3CAF" w:rsidRPr="00DB040D" w14:paraId="0D8D1947" w14:textId="77777777" w:rsidTr="00C40FA7">
        <w:trPr>
          <w:trHeight w:val="567"/>
        </w:trPr>
        <w:tc>
          <w:tcPr>
            <w:tcW w:w="2235" w:type="dxa"/>
            <w:shd w:val="clear" w:color="auto" w:fill="auto"/>
            <w:vAlign w:val="center"/>
          </w:tcPr>
          <w:p w14:paraId="1A03005D" w14:textId="77777777" w:rsidR="002B3CAF" w:rsidRPr="00DB040D" w:rsidRDefault="002B3CAF" w:rsidP="00C40FA7">
            <w:pPr>
              <w:spacing w:after="0"/>
              <w:rPr>
                <w:b/>
                <w:sz w:val="23"/>
              </w:rPr>
            </w:pPr>
            <w:r w:rsidRPr="00DB040D">
              <w:rPr>
                <w:b/>
                <w:sz w:val="23"/>
              </w:rPr>
              <w:t>RGS</w:t>
            </w:r>
          </w:p>
        </w:tc>
        <w:tc>
          <w:tcPr>
            <w:tcW w:w="7827" w:type="dxa"/>
            <w:shd w:val="clear" w:color="auto" w:fill="auto"/>
            <w:vAlign w:val="center"/>
          </w:tcPr>
          <w:p w14:paraId="0031B22D" w14:textId="77777777" w:rsidR="002B3CAF" w:rsidRPr="00DB040D" w:rsidRDefault="002B3CAF" w:rsidP="00C40FA7">
            <w:pPr>
              <w:spacing w:after="0"/>
              <w:rPr>
                <w:sz w:val="23"/>
              </w:rPr>
            </w:pPr>
            <w:r w:rsidRPr="00DB040D">
              <w:rPr>
                <w:sz w:val="23"/>
              </w:rPr>
              <w:t>Référentiel Général de Sécurité</w:t>
            </w:r>
          </w:p>
        </w:tc>
      </w:tr>
      <w:tr w:rsidR="000F3585" w:rsidRPr="00DB040D" w14:paraId="3C99270C" w14:textId="77777777" w:rsidTr="00C40FA7">
        <w:trPr>
          <w:trHeight w:val="567"/>
        </w:trPr>
        <w:tc>
          <w:tcPr>
            <w:tcW w:w="2235" w:type="dxa"/>
            <w:shd w:val="clear" w:color="auto" w:fill="auto"/>
            <w:vAlign w:val="center"/>
          </w:tcPr>
          <w:p w14:paraId="790F83B8" w14:textId="77777777" w:rsidR="000F3585" w:rsidRPr="00DB040D" w:rsidRDefault="000F3585" w:rsidP="00C40FA7">
            <w:pPr>
              <w:spacing w:after="0"/>
              <w:rPr>
                <w:b/>
                <w:sz w:val="23"/>
              </w:rPr>
            </w:pPr>
            <w:r>
              <w:rPr>
                <w:b/>
                <w:sz w:val="23"/>
              </w:rPr>
              <w:t>RGPD</w:t>
            </w:r>
          </w:p>
        </w:tc>
        <w:tc>
          <w:tcPr>
            <w:tcW w:w="7827" w:type="dxa"/>
            <w:shd w:val="clear" w:color="auto" w:fill="auto"/>
            <w:vAlign w:val="center"/>
          </w:tcPr>
          <w:p w14:paraId="633D2AA0" w14:textId="77777777" w:rsidR="000F3585" w:rsidRPr="00DB040D" w:rsidRDefault="000F3585" w:rsidP="00C40FA7">
            <w:pPr>
              <w:spacing w:after="0"/>
              <w:rPr>
                <w:sz w:val="23"/>
              </w:rPr>
            </w:pPr>
            <w:r w:rsidRPr="000F3585">
              <w:rPr>
                <w:sz w:val="23"/>
              </w:rPr>
              <w:t>Le règlement général sur la protection des données</w:t>
            </w:r>
          </w:p>
        </w:tc>
      </w:tr>
      <w:tr w:rsidR="002B3CAF" w:rsidRPr="00DB040D" w14:paraId="3CE00FA8" w14:textId="77777777" w:rsidTr="00C40FA7">
        <w:trPr>
          <w:trHeight w:val="567"/>
        </w:trPr>
        <w:tc>
          <w:tcPr>
            <w:tcW w:w="2235" w:type="dxa"/>
            <w:shd w:val="clear" w:color="auto" w:fill="auto"/>
            <w:vAlign w:val="center"/>
          </w:tcPr>
          <w:p w14:paraId="5A7BD8EA" w14:textId="77777777" w:rsidR="002B3CAF" w:rsidRPr="00DB040D" w:rsidRDefault="002B3CAF" w:rsidP="00C40FA7">
            <w:pPr>
              <w:spacing w:after="0"/>
              <w:rPr>
                <w:b/>
                <w:sz w:val="23"/>
              </w:rPr>
            </w:pPr>
            <w:r w:rsidRPr="00DB040D">
              <w:rPr>
                <w:b/>
                <w:sz w:val="23"/>
              </w:rPr>
              <w:t>RNSSI</w:t>
            </w:r>
          </w:p>
        </w:tc>
        <w:tc>
          <w:tcPr>
            <w:tcW w:w="7827" w:type="dxa"/>
            <w:shd w:val="clear" w:color="auto" w:fill="auto"/>
            <w:vAlign w:val="center"/>
          </w:tcPr>
          <w:p w14:paraId="5C3D75E1" w14:textId="77777777" w:rsidR="002B3CAF" w:rsidRPr="00DB040D" w:rsidRDefault="002B3CAF" w:rsidP="00C40FA7">
            <w:pPr>
              <w:spacing w:after="0"/>
              <w:rPr>
                <w:sz w:val="23"/>
              </w:rPr>
            </w:pPr>
            <w:r w:rsidRPr="00DB040D">
              <w:rPr>
                <w:sz w:val="23"/>
              </w:rPr>
              <w:t>Responsable National de la Sécurité des Systèmes d’Information</w:t>
            </w:r>
          </w:p>
        </w:tc>
      </w:tr>
      <w:tr w:rsidR="002B3CAF" w:rsidRPr="00C40FA7" w14:paraId="546D00BB" w14:textId="77777777" w:rsidTr="00C40FA7">
        <w:trPr>
          <w:trHeight w:val="567"/>
        </w:trPr>
        <w:tc>
          <w:tcPr>
            <w:tcW w:w="2235" w:type="dxa"/>
            <w:shd w:val="clear" w:color="auto" w:fill="auto"/>
            <w:vAlign w:val="center"/>
          </w:tcPr>
          <w:p w14:paraId="7AC56E7A" w14:textId="77777777" w:rsidR="002B3CAF" w:rsidRPr="00C40FA7" w:rsidRDefault="00E50003" w:rsidP="00C40FA7">
            <w:pPr>
              <w:spacing w:after="0"/>
              <w:rPr>
                <w:b/>
                <w:sz w:val="23"/>
              </w:rPr>
            </w:pPr>
            <w:r>
              <w:rPr>
                <w:b/>
                <w:sz w:val="23"/>
              </w:rPr>
              <w:t>SAAS</w:t>
            </w:r>
          </w:p>
        </w:tc>
        <w:tc>
          <w:tcPr>
            <w:tcW w:w="7827" w:type="dxa"/>
            <w:shd w:val="clear" w:color="auto" w:fill="auto"/>
            <w:vAlign w:val="center"/>
          </w:tcPr>
          <w:p w14:paraId="032C4558" w14:textId="77777777" w:rsidR="002B3CAF" w:rsidRPr="00E50003" w:rsidRDefault="00E50003" w:rsidP="00DD7D21">
            <w:pPr>
              <w:spacing w:after="0"/>
              <w:rPr>
                <w:i/>
                <w:sz w:val="23"/>
              </w:rPr>
            </w:pPr>
            <w:r w:rsidRPr="00E50003">
              <w:rPr>
                <w:i/>
                <w:sz w:val="23"/>
              </w:rPr>
              <w:t>Software as a service</w:t>
            </w:r>
            <w:r>
              <w:rPr>
                <w:rStyle w:val="Appelnotedebasdep"/>
                <w:i/>
                <w:sz w:val="23"/>
              </w:rPr>
              <w:footnoteReference w:id="1"/>
            </w:r>
            <w:r w:rsidR="00DD7D21">
              <w:rPr>
                <w:i/>
                <w:sz w:val="23"/>
              </w:rPr>
              <w:t xml:space="preserve"> </w:t>
            </w:r>
            <w:r w:rsidR="00DD7D21" w:rsidRPr="00DD7D21">
              <w:rPr>
                <w:sz w:val="23"/>
              </w:rPr>
              <w:t>(Logiciel en tant que service)</w:t>
            </w:r>
            <w:r w:rsidR="00DD7D21">
              <w:rPr>
                <w:i/>
                <w:sz w:val="23"/>
              </w:rPr>
              <w:t xml:space="preserve"> </w:t>
            </w:r>
          </w:p>
        </w:tc>
      </w:tr>
      <w:tr w:rsidR="00E50003" w:rsidRPr="00DB040D" w14:paraId="0D92EB61" w14:textId="77777777" w:rsidTr="00D216A2">
        <w:trPr>
          <w:trHeight w:val="567"/>
        </w:trPr>
        <w:tc>
          <w:tcPr>
            <w:tcW w:w="2235" w:type="dxa"/>
            <w:shd w:val="clear" w:color="auto" w:fill="auto"/>
            <w:vAlign w:val="center"/>
          </w:tcPr>
          <w:p w14:paraId="74C1F5E0" w14:textId="77777777" w:rsidR="00E50003" w:rsidRPr="00DB040D" w:rsidRDefault="00E50003" w:rsidP="00D216A2">
            <w:pPr>
              <w:spacing w:after="0"/>
              <w:rPr>
                <w:b/>
                <w:sz w:val="23"/>
              </w:rPr>
            </w:pPr>
            <w:r w:rsidRPr="00DB040D">
              <w:rPr>
                <w:b/>
                <w:sz w:val="23"/>
              </w:rPr>
              <w:t>SI</w:t>
            </w:r>
          </w:p>
        </w:tc>
        <w:tc>
          <w:tcPr>
            <w:tcW w:w="7827" w:type="dxa"/>
            <w:shd w:val="clear" w:color="auto" w:fill="auto"/>
            <w:vAlign w:val="center"/>
          </w:tcPr>
          <w:p w14:paraId="50029174" w14:textId="77777777" w:rsidR="00E50003" w:rsidRPr="00DB040D" w:rsidRDefault="00E50003" w:rsidP="00D216A2">
            <w:pPr>
              <w:spacing w:after="0"/>
              <w:rPr>
                <w:sz w:val="23"/>
              </w:rPr>
            </w:pPr>
            <w:r w:rsidRPr="00DB040D">
              <w:rPr>
                <w:sz w:val="23"/>
              </w:rPr>
              <w:t>Systèmes d’Information</w:t>
            </w:r>
          </w:p>
        </w:tc>
      </w:tr>
      <w:tr w:rsidR="00E50003" w:rsidRPr="00C40FA7" w14:paraId="147AE6FE" w14:textId="77777777" w:rsidTr="00D216A2">
        <w:trPr>
          <w:trHeight w:val="567"/>
        </w:trPr>
        <w:tc>
          <w:tcPr>
            <w:tcW w:w="2235" w:type="dxa"/>
            <w:shd w:val="clear" w:color="auto" w:fill="auto"/>
            <w:vAlign w:val="center"/>
          </w:tcPr>
          <w:p w14:paraId="585CB2B7" w14:textId="77777777" w:rsidR="00E50003" w:rsidRPr="00DB040D" w:rsidRDefault="00E50003" w:rsidP="00D216A2">
            <w:pPr>
              <w:spacing w:after="0"/>
              <w:rPr>
                <w:b/>
                <w:sz w:val="23"/>
              </w:rPr>
            </w:pPr>
            <w:r w:rsidRPr="00DB040D">
              <w:rPr>
                <w:b/>
                <w:sz w:val="23"/>
              </w:rPr>
              <w:t>SSI</w:t>
            </w:r>
          </w:p>
        </w:tc>
        <w:tc>
          <w:tcPr>
            <w:tcW w:w="7827" w:type="dxa"/>
            <w:shd w:val="clear" w:color="auto" w:fill="auto"/>
            <w:vAlign w:val="center"/>
          </w:tcPr>
          <w:p w14:paraId="77410572" w14:textId="77777777" w:rsidR="00E50003" w:rsidRPr="00C40FA7" w:rsidRDefault="00E50003" w:rsidP="00D216A2">
            <w:pPr>
              <w:spacing w:after="0"/>
              <w:rPr>
                <w:sz w:val="23"/>
              </w:rPr>
            </w:pPr>
            <w:r w:rsidRPr="00DB040D">
              <w:rPr>
                <w:sz w:val="23"/>
              </w:rPr>
              <w:t>Sécurité des Systèmes d’Information</w:t>
            </w:r>
          </w:p>
        </w:tc>
      </w:tr>
    </w:tbl>
    <w:p w14:paraId="49FC6C6C" w14:textId="77777777" w:rsidR="00BE342C" w:rsidRPr="000E1BD6" w:rsidRDefault="00BE342C" w:rsidP="00BE342C">
      <w:pPr>
        <w:spacing w:after="0"/>
        <w:rPr>
          <w:sz w:val="23"/>
        </w:rPr>
      </w:pPr>
    </w:p>
    <w:p w14:paraId="73D85661" w14:textId="77777777" w:rsidR="000E1BD6" w:rsidRPr="000E1BD6" w:rsidRDefault="000E1BD6" w:rsidP="00BE342C">
      <w:pPr>
        <w:spacing w:after="0"/>
        <w:rPr>
          <w:sz w:val="23"/>
        </w:rPr>
      </w:pPr>
    </w:p>
    <w:p w14:paraId="4D76BDB3" w14:textId="77777777" w:rsidR="000E1BD6" w:rsidRPr="000E1BD6" w:rsidRDefault="000E1BD6" w:rsidP="00BE342C">
      <w:pPr>
        <w:spacing w:after="0"/>
        <w:rPr>
          <w:sz w:val="23"/>
        </w:rPr>
      </w:pPr>
    </w:p>
    <w:p w14:paraId="5F585C9C" w14:textId="77777777" w:rsidR="000E1BD6" w:rsidRPr="000E1BD6" w:rsidRDefault="000E1BD6" w:rsidP="00BE342C">
      <w:pPr>
        <w:spacing w:after="0"/>
        <w:rPr>
          <w:sz w:val="23"/>
        </w:rPr>
      </w:pPr>
    </w:p>
    <w:p w14:paraId="5BE5ABAE" w14:textId="77777777" w:rsidR="000E1BD6" w:rsidRPr="000E1BD6" w:rsidRDefault="000E1BD6" w:rsidP="00BE342C">
      <w:pPr>
        <w:spacing w:after="0"/>
        <w:rPr>
          <w:sz w:val="23"/>
        </w:rPr>
      </w:pPr>
    </w:p>
    <w:p w14:paraId="14F81857" w14:textId="77777777" w:rsidR="000E1BD6" w:rsidRPr="000E1BD6" w:rsidRDefault="000E1BD6" w:rsidP="00BE342C">
      <w:pPr>
        <w:spacing w:after="0"/>
        <w:rPr>
          <w:sz w:val="23"/>
        </w:rPr>
      </w:pPr>
    </w:p>
    <w:p w14:paraId="0CCA8B30" w14:textId="77777777" w:rsidR="000E1BD6" w:rsidRPr="000E1BD6" w:rsidRDefault="000E1BD6" w:rsidP="00BE342C">
      <w:pPr>
        <w:spacing w:after="0"/>
        <w:rPr>
          <w:sz w:val="23"/>
        </w:rPr>
      </w:pPr>
    </w:p>
    <w:p w14:paraId="514A7226" w14:textId="77777777" w:rsidR="000E1BD6" w:rsidRPr="000E1BD6" w:rsidRDefault="000E1BD6" w:rsidP="00BE342C">
      <w:pPr>
        <w:spacing w:after="0"/>
        <w:rPr>
          <w:sz w:val="23"/>
        </w:rPr>
      </w:pPr>
    </w:p>
    <w:p w14:paraId="300A011C" w14:textId="77777777" w:rsidR="000E1BD6" w:rsidRPr="000E1BD6" w:rsidRDefault="000E1BD6" w:rsidP="00BE342C">
      <w:pPr>
        <w:spacing w:after="0"/>
        <w:rPr>
          <w:sz w:val="23"/>
        </w:rPr>
      </w:pPr>
    </w:p>
    <w:p w14:paraId="0AD958D4" w14:textId="77777777" w:rsidR="000E1BD6" w:rsidRPr="000E1BD6" w:rsidRDefault="000E1BD6" w:rsidP="00BE342C">
      <w:pPr>
        <w:spacing w:after="0"/>
        <w:rPr>
          <w:sz w:val="23"/>
        </w:rPr>
      </w:pPr>
    </w:p>
    <w:p w14:paraId="4F3185B2" w14:textId="77777777" w:rsidR="000E1BD6" w:rsidRPr="000E1BD6" w:rsidRDefault="000E1BD6" w:rsidP="00BE342C">
      <w:pPr>
        <w:spacing w:after="0"/>
        <w:rPr>
          <w:sz w:val="23"/>
        </w:rPr>
      </w:pPr>
    </w:p>
    <w:p w14:paraId="39E2DED9" w14:textId="77777777" w:rsidR="000E1BD6" w:rsidRPr="000E1BD6" w:rsidRDefault="000E1BD6" w:rsidP="00BE342C">
      <w:pPr>
        <w:spacing w:after="0"/>
        <w:rPr>
          <w:sz w:val="23"/>
        </w:rPr>
      </w:pPr>
    </w:p>
    <w:p w14:paraId="4F8BF4DC" w14:textId="77777777" w:rsidR="000E1BD6" w:rsidRPr="000E1BD6" w:rsidRDefault="000E1BD6" w:rsidP="00BE342C">
      <w:pPr>
        <w:spacing w:after="0"/>
        <w:rPr>
          <w:sz w:val="23"/>
        </w:rPr>
      </w:pPr>
    </w:p>
    <w:p w14:paraId="473D8772" w14:textId="77777777" w:rsidR="000A1201" w:rsidRPr="00342E04" w:rsidRDefault="002B59C9" w:rsidP="00BE342C">
      <w:pPr>
        <w:pStyle w:val="Titre1"/>
        <w:pageBreakBefore w:val="0"/>
        <w:spacing w:before="0" w:after="0"/>
        <w:ind w:right="0"/>
        <w:rPr>
          <w:rFonts w:cs="Arial"/>
          <w:color w:val="C00000"/>
        </w:rPr>
      </w:pPr>
      <w:r w:rsidRPr="000E1BD6">
        <w:rPr>
          <w:sz w:val="23"/>
        </w:rPr>
        <w:br w:type="page"/>
      </w:r>
      <w:bookmarkStart w:id="1" w:name="_Toc149053135"/>
      <w:bookmarkStart w:id="2" w:name="_Toc440167283"/>
      <w:bookmarkStart w:id="3" w:name="_Toc440185550"/>
      <w:bookmarkStart w:id="4" w:name="_Toc440258658"/>
      <w:bookmarkStart w:id="5" w:name="_Toc440766786"/>
      <w:bookmarkStart w:id="6" w:name="_Toc440783467"/>
      <w:bookmarkStart w:id="7" w:name="_Toc440882372"/>
      <w:bookmarkStart w:id="8" w:name="_Toc440970646"/>
      <w:bookmarkStart w:id="9" w:name="_Toc440970712"/>
      <w:bookmarkStart w:id="10" w:name="_Toc440970778"/>
      <w:bookmarkStart w:id="11" w:name="_Toc441041220"/>
      <w:bookmarkStart w:id="12" w:name="_Toc446901814"/>
      <w:bookmarkStart w:id="13" w:name="_Toc118798633"/>
      <w:r w:rsidR="000A1201" w:rsidRPr="00342E04">
        <w:rPr>
          <w:rFonts w:cs="Arial"/>
          <w:color w:val="C00000"/>
        </w:rPr>
        <w:lastRenderedPageBreak/>
        <w:t>INTRODUCTION</w:t>
      </w:r>
      <w:bookmarkEnd w:id="1"/>
    </w:p>
    <w:p w14:paraId="1E81ECFE" w14:textId="77777777" w:rsidR="00BE342C" w:rsidRDefault="00BE342C" w:rsidP="00BE342C">
      <w:pPr>
        <w:spacing w:after="0"/>
        <w:rPr>
          <w:rFonts w:cs="Arial"/>
          <w:szCs w:val="22"/>
        </w:rPr>
      </w:pPr>
    </w:p>
    <w:p w14:paraId="796D982C" w14:textId="77777777" w:rsidR="009E17D2" w:rsidRDefault="009E17D2" w:rsidP="009E17D2">
      <w:pPr>
        <w:spacing w:after="0"/>
        <w:rPr>
          <w:rFonts w:cs="Arial"/>
          <w:szCs w:val="22"/>
        </w:rPr>
      </w:pPr>
      <w:r w:rsidRPr="00094BA5">
        <w:rPr>
          <w:rFonts w:cs="Arial"/>
          <w:szCs w:val="22"/>
        </w:rPr>
        <w:t>L’Etablissement Français du Sang (EFS), est conscient de sa mission en tant qu’opérateur unique de la transfusion sanguine en France mais aussi de son obligation de protéger les données personnelles de ses donneurs, les receveurs et de son personnel.</w:t>
      </w:r>
    </w:p>
    <w:p w14:paraId="7C73D042" w14:textId="77777777" w:rsidR="0058790B" w:rsidRPr="00094BA5" w:rsidRDefault="0058790B" w:rsidP="009E17D2">
      <w:pPr>
        <w:spacing w:after="0"/>
        <w:rPr>
          <w:rFonts w:cs="Arial"/>
          <w:szCs w:val="22"/>
        </w:rPr>
      </w:pPr>
    </w:p>
    <w:p w14:paraId="020972FC" w14:textId="77777777" w:rsidR="009E17D2" w:rsidRDefault="009E17D2" w:rsidP="009E17D2">
      <w:pPr>
        <w:spacing w:after="0"/>
        <w:rPr>
          <w:rFonts w:cs="Arial"/>
          <w:szCs w:val="22"/>
        </w:rPr>
      </w:pPr>
      <w:r w:rsidRPr="00094BA5">
        <w:rPr>
          <w:rFonts w:cs="Arial"/>
          <w:szCs w:val="22"/>
        </w:rPr>
        <w:t>A ce titre, l’EFS doit assurer la continuité de la transfusion sanguine en France et se doit de vérifier que les activités confiées à des tiers partenaires ou à des sous-traitants se déroulent dans le respect des conditions de disponibilité, intégrité et confidentialité imposées par les obligations légales de son activité.</w:t>
      </w:r>
    </w:p>
    <w:p w14:paraId="3F8CDC87" w14:textId="77777777" w:rsidR="009E17D2" w:rsidRDefault="009E17D2" w:rsidP="009E17D2">
      <w:pPr>
        <w:spacing w:after="0"/>
        <w:rPr>
          <w:rFonts w:cs="Arial"/>
          <w:szCs w:val="22"/>
        </w:rPr>
      </w:pPr>
    </w:p>
    <w:p w14:paraId="19F4FC9E" w14:textId="77777777" w:rsidR="009E17D2" w:rsidRDefault="009E17D2" w:rsidP="009E17D2">
      <w:pPr>
        <w:rPr>
          <w:rFonts w:ascii="Calibri" w:hAnsi="Calibri"/>
        </w:rPr>
      </w:pPr>
      <w:r>
        <w:t>Le présent document comporte les exigences de Sécurité des Systèmes d’Information de l’EFS applicables aux prestations prévues au marché. Les volets relatifs à la sécurité organisationnelle, la sécurité physique des locaux, la sécurité informatique, les exigences SaaS et le plan de continuité d’activité y sont présentés.</w:t>
      </w:r>
    </w:p>
    <w:p w14:paraId="668BEE25" w14:textId="77777777" w:rsidR="009E17D2" w:rsidRDefault="009E17D2" w:rsidP="009E17D2">
      <w:r>
        <w:t>Les candidats et/ou titulaires sont invités à prendre connaissance des mesures de sécurité indiquées et à y apporter une réponse dans le cadre de réponse relatif aux exigences SSI annexée au présent document (Matrice de conformité). Cette réponse fera l’objet d’une analyse afin de déterminer la conformité ou non du candidat à chacune des exigences et sera notée sur la base du critère prévu au règlement de la consultation.</w:t>
      </w:r>
    </w:p>
    <w:p w14:paraId="213BFCDA" w14:textId="77777777" w:rsidR="0093487A" w:rsidRDefault="0093487A" w:rsidP="0093487A">
      <w:r>
        <w:t xml:space="preserve">Le candidat doit garder à l’esprit que la non-conformité </w:t>
      </w:r>
      <w:r w:rsidRPr="00C93A10">
        <w:rPr>
          <w:b/>
        </w:rPr>
        <w:t>n’est pas un blocage pour devenir le titulaire et participer à cette consultation.</w:t>
      </w:r>
      <w:r>
        <w:t xml:space="preserve"> Le titulaire aura le temps nécessaire pour attendre la conformité et sera guidé, en cas de besoin pour </w:t>
      </w:r>
      <w:r w:rsidR="00F31403">
        <w:t>l’atteindre</w:t>
      </w:r>
      <w:r>
        <w:t xml:space="preserve">. </w:t>
      </w:r>
    </w:p>
    <w:p w14:paraId="155FF0E5" w14:textId="77777777" w:rsidR="0093487A" w:rsidRPr="00094BA5" w:rsidRDefault="0093487A" w:rsidP="0093487A">
      <w:pPr>
        <w:spacing w:after="0"/>
        <w:rPr>
          <w:rFonts w:cs="Arial"/>
          <w:szCs w:val="22"/>
        </w:rPr>
      </w:pPr>
      <w:r w:rsidRPr="00094BA5">
        <w:rPr>
          <w:rFonts w:cs="Arial"/>
          <w:szCs w:val="22"/>
        </w:rPr>
        <w:t xml:space="preserve">Le tableau ci-dessous doit vous guider pour la réponse aux exigences en vous précisant le résultat recherché sur chaque grand domaine des exigences. </w:t>
      </w:r>
    </w:p>
    <w:p w14:paraId="1CA92F6D" w14:textId="77777777" w:rsidR="000A1201" w:rsidRPr="00094BA5" w:rsidRDefault="000A1201" w:rsidP="00BE342C">
      <w:pPr>
        <w:spacing w:after="0"/>
        <w:rPr>
          <w:rFonts w:cs="Arial"/>
          <w:szCs w:val="22"/>
        </w:rPr>
      </w:pPr>
      <w:r w:rsidRPr="00094BA5">
        <w:rPr>
          <w:rFonts w:cs="Arial"/>
          <w:szCs w:val="22"/>
        </w:rPr>
        <w:t xml:space="preserve"> </w:t>
      </w:r>
    </w:p>
    <w:p w14:paraId="218D1ED9" w14:textId="77777777" w:rsidR="000A1201" w:rsidRPr="00094BA5" w:rsidRDefault="000A1201" w:rsidP="00BE342C">
      <w:pPr>
        <w:spacing w:after="0"/>
        <w:rPr>
          <w:rFonts w:cs="Arial"/>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70" w:type="dxa"/>
          <w:right w:w="227" w:type="dxa"/>
        </w:tblCellMar>
        <w:tblLook w:val="01E0" w:firstRow="1" w:lastRow="1" w:firstColumn="1" w:lastColumn="1" w:noHBand="0" w:noVBand="0"/>
      </w:tblPr>
      <w:tblGrid>
        <w:gridCol w:w="4606"/>
        <w:gridCol w:w="5042"/>
      </w:tblGrid>
      <w:tr w:rsidR="000A1201" w:rsidRPr="00094BA5" w14:paraId="3D8E3779" w14:textId="77777777" w:rsidTr="00342E04">
        <w:trPr>
          <w:jc w:val="center"/>
        </w:trPr>
        <w:tc>
          <w:tcPr>
            <w:tcW w:w="4606" w:type="dxa"/>
            <w:shd w:val="clear" w:color="auto" w:fill="auto"/>
          </w:tcPr>
          <w:p w14:paraId="3DE531CA" w14:textId="77777777" w:rsidR="000A1201" w:rsidRPr="00094BA5" w:rsidRDefault="000A1201" w:rsidP="00BE342C">
            <w:pPr>
              <w:spacing w:after="0"/>
              <w:jc w:val="center"/>
              <w:rPr>
                <w:rFonts w:cs="Arial"/>
                <w:b/>
                <w:color w:val="FF0000"/>
                <w:szCs w:val="22"/>
              </w:rPr>
            </w:pPr>
            <w:r w:rsidRPr="00094BA5">
              <w:rPr>
                <w:rFonts w:cs="Arial"/>
                <w:b/>
                <w:color w:val="FF0000"/>
                <w:szCs w:val="22"/>
              </w:rPr>
              <w:t>DOMAINE</w:t>
            </w:r>
          </w:p>
        </w:tc>
        <w:tc>
          <w:tcPr>
            <w:tcW w:w="5042" w:type="dxa"/>
            <w:shd w:val="clear" w:color="auto" w:fill="auto"/>
          </w:tcPr>
          <w:p w14:paraId="1CB3ECC0" w14:textId="77777777" w:rsidR="000A1201" w:rsidRPr="00094BA5" w:rsidRDefault="000A1201" w:rsidP="00BE342C">
            <w:pPr>
              <w:spacing w:after="0"/>
              <w:jc w:val="center"/>
              <w:rPr>
                <w:rFonts w:cs="Arial"/>
                <w:b/>
                <w:color w:val="FF0000"/>
                <w:szCs w:val="22"/>
              </w:rPr>
            </w:pPr>
            <w:r w:rsidRPr="00094BA5">
              <w:rPr>
                <w:rFonts w:cs="Arial"/>
                <w:b/>
                <w:color w:val="FF0000"/>
                <w:szCs w:val="22"/>
              </w:rPr>
              <w:t>OBJECTIF/RESULTAT RECHERCHE</w:t>
            </w:r>
          </w:p>
        </w:tc>
      </w:tr>
      <w:tr w:rsidR="000A1201" w:rsidRPr="00094BA5" w14:paraId="1D48FBD2" w14:textId="77777777" w:rsidTr="00BE342C">
        <w:trPr>
          <w:jc w:val="center"/>
        </w:trPr>
        <w:tc>
          <w:tcPr>
            <w:tcW w:w="4606" w:type="dxa"/>
            <w:shd w:val="clear" w:color="auto" w:fill="auto"/>
            <w:vAlign w:val="center"/>
          </w:tcPr>
          <w:p w14:paraId="13F2FFDE" w14:textId="77777777" w:rsidR="000A1201" w:rsidRPr="00BE342C" w:rsidRDefault="000A1201" w:rsidP="00BE342C">
            <w:pPr>
              <w:spacing w:after="0"/>
              <w:jc w:val="center"/>
              <w:rPr>
                <w:rFonts w:cs="Arial"/>
                <w:b/>
                <w:szCs w:val="22"/>
              </w:rPr>
            </w:pPr>
            <w:r w:rsidRPr="00BE342C">
              <w:rPr>
                <w:rFonts w:cs="Arial"/>
                <w:b/>
                <w:szCs w:val="22"/>
              </w:rPr>
              <w:t>Sécurité Organisationnelle</w:t>
            </w:r>
          </w:p>
        </w:tc>
        <w:tc>
          <w:tcPr>
            <w:tcW w:w="5042" w:type="dxa"/>
            <w:shd w:val="clear" w:color="auto" w:fill="auto"/>
          </w:tcPr>
          <w:p w14:paraId="6C4E9221" w14:textId="77777777" w:rsidR="000A1201" w:rsidRPr="00BE342C" w:rsidRDefault="000A1201" w:rsidP="00CB2BDD">
            <w:pPr>
              <w:spacing w:after="0"/>
              <w:rPr>
                <w:rFonts w:cs="Arial"/>
                <w:szCs w:val="22"/>
              </w:rPr>
            </w:pPr>
            <w:r w:rsidRPr="00BE342C">
              <w:rPr>
                <w:rFonts w:cs="Arial"/>
                <w:szCs w:val="22"/>
              </w:rPr>
              <w:t>Réponse obligatoire</w:t>
            </w:r>
            <w:r w:rsidR="00837965">
              <w:rPr>
                <w:rFonts w:cs="Arial"/>
                <w:szCs w:val="22"/>
              </w:rPr>
              <w:t xml:space="preserve"> pour tout type de prestation</w:t>
            </w:r>
            <w:r w:rsidRPr="00BE342C">
              <w:rPr>
                <w:rFonts w:cs="Arial"/>
                <w:szCs w:val="22"/>
              </w:rPr>
              <w:t>. L’objectif est de savoir comment la sécurité est intégrée à votre organisation et fo</w:t>
            </w:r>
            <w:r w:rsidR="00C144D6" w:rsidRPr="00BE342C">
              <w:rPr>
                <w:rFonts w:cs="Arial"/>
                <w:szCs w:val="22"/>
              </w:rPr>
              <w:t xml:space="preserve">nctionne dans votre entreprise. De </w:t>
            </w:r>
            <w:r w:rsidR="00905FD0" w:rsidRPr="00BE342C">
              <w:rPr>
                <w:rFonts w:cs="Arial"/>
                <w:szCs w:val="22"/>
              </w:rPr>
              <w:t>plus, l’EFS</w:t>
            </w:r>
            <w:r w:rsidR="00CB2BDD">
              <w:rPr>
                <w:rFonts w:cs="Arial"/>
                <w:szCs w:val="22"/>
              </w:rPr>
              <w:t xml:space="preserve"> </w:t>
            </w:r>
            <w:r w:rsidR="00905FD0">
              <w:rPr>
                <w:rFonts w:cs="Arial"/>
                <w:szCs w:val="22"/>
              </w:rPr>
              <w:t>souhaite</w:t>
            </w:r>
            <w:r w:rsidR="00905FD0" w:rsidRPr="00BE342C">
              <w:rPr>
                <w:rFonts w:cs="Arial"/>
                <w:szCs w:val="22"/>
              </w:rPr>
              <w:t xml:space="preserve"> avoir</w:t>
            </w:r>
            <w:r w:rsidRPr="00BE342C">
              <w:rPr>
                <w:rFonts w:cs="Arial"/>
                <w:szCs w:val="22"/>
              </w:rPr>
              <w:t xml:space="preserve"> une idée représentative des moyens mis en œuvre.</w:t>
            </w:r>
          </w:p>
        </w:tc>
      </w:tr>
      <w:tr w:rsidR="000A1201" w:rsidRPr="00094BA5" w14:paraId="6212B353" w14:textId="77777777" w:rsidTr="00BE342C">
        <w:trPr>
          <w:jc w:val="center"/>
        </w:trPr>
        <w:tc>
          <w:tcPr>
            <w:tcW w:w="4606" w:type="dxa"/>
            <w:shd w:val="clear" w:color="auto" w:fill="auto"/>
            <w:vAlign w:val="center"/>
          </w:tcPr>
          <w:p w14:paraId="13F15646" w14:textId="77777777" w:rsidR="000A1201" w:rsidRPr="00BE342C" w:rsidRDefault="000A1201" w:rsidP="00BE342C">
            <w:pPr>
              <w:spacing w:after="0"/>
              <w:jc w:val="center"/>
              <w:rPr>
                <w:rFonts w:cs="Arial"/>
                <w:b/>
                <w:szCs w:val="22"/>
              </w:rPr>
            </w:pPr>
            <w:r w:rsidRPr="00BE342C">
              <w:rPr>
                <w:rFonts w:cs="Arial"/>
                <w:b/>
                <w:szCs w:val="22"/>
              </w:rPr>
              <w:t>Sécurité Physique des locaux</w:t>
            </w:r>
          </w:p>
        </w:tc>
        <w:tc>
          <w:tcPr>
            <w:tcW w:w="5042" w:type="dxa"/>
            <w:shd w:val="clear" w:color="auto" w:fill="auto"/>
          </w:tcPr>
          <w:p w14:paraId="2C876AA3" w14:textId="77777777" w:rsidR="000A1201" w:rsidRPr="00BE342C" w:rsidRDefault="000A1201" w:rsidP="00CB2BDD">
            <w:pPr>
              <w:spacing w:after="0"/>
              <w:rPr>
                <w:rFonts w:cs="Arial"/>
                <w:szCs w:val="22"/>
              </w:rPr>
            </w:pPr>
            <w:r w:rsidRPr="00BE342C">
              <w:rPr>
                <w:rFonts w:cs="Arial"/>
                <w:szCs w:val="22"/>
              </w:rPr>
              <w:t xml:space="preserve">Réponse obligatoire dans le cas où la prestation se réalisera en dehors des locaux de </w:t>
            </w:r>
            <w:r w:rsidR="003D249B" w:rsidRPr="00BE342C">
              <w:rPr>
                <w:rFonts w:cs="Arial"/>
                <w:szCs w:val="22"/>
              </w:rPr>
              <w:t>l’EFS</w:t>
            </w:r>
          </w:p>
        </w:tc>
      </w:tr>
      <w:tr w:rsidR="000A1201" w:rsidRPr="00094BA5" w14:paraId="371B331F" w14:textId="77777777" w:rsidTr="00BE342C">
        <w:trPr>
          <w:jc w:val="center"/>
        </w:trPr>
        <w:tc>
          <w:tcPr>
            <w:tcW w:w="4606" w:type="dxa"/>
            <w:shd w:val="clear" w:color="auto" w:fill="auto"/>
            <w:vAlign w:val="center"/>
          </w:tcPr>
          <w:p w14:paraId="02765544" w14:textId="77777777" w:rsidR="000A1201" w:rsidRPr="00BE342C" w:rsidRDefault="000A1201" w:rsidP="00BE342C">
            <w:pPr>
              <w:spacing w:after="0"/>
              <w:jc w:val="center"/>
              <w:rPr>
                <w:rFonts w:cs="Arial"/>
                <w:b/>
                <w:szCs w:val="22"/>
              </w:rPr>
            </w:pPr>
            <w:r w:rsidRPr="00BE342C">
              <w:rPr>
                <w:rFonts w:cs="Arial"/>
                <w:b/>
                <w:szCs w:val="22"/>
              </w:rPr>
              <w:t>Sécurité Informatique</w:t>
            </w:r>
          </w:p>
        </w:tc>
        <w:tc>
          <w:tcPr>
            <w:tcW w:w="5042" w:type="dxa"/>
            <w:shd w:val="clear" w:color="auto" w:fill="auto"/>
          </w:tcPr>
          <w:p w14:paraId="10B1CA94" w14:textId="77777777" w:rsidR="000A1201" w:rsidRPr="00BE342C" w:rsidRDefault="000A1201" w:rsidP="00CB2BDD">
            <w:pPr>
              <w:spacing w:after="0"/>
              <w:rPr>
                <w:rFonts w:cs="Arial"/>
                <w:szCs w:val="22"/>
              </w:rPr>
            </w:pPr>
            <w:r w:rsidRPr="00BE342C">
              <w:rPr>
                <w:rFonts w:cs="Arial"/>
                <w:szCs w:val="22"/>
              </w:rPr>
              <w:t>Réponse obligatoire pour les prestations de développement informatique, exploitation de service ou tout</w:t>
            </w:r>
            <w:r w:rsidR="003D249B" w:rsidRPr="00BE342C">
              <w:rPr>
                <w:rFonts w:cs="Arial"/>
                <w:szCs w:val="22"/>
              </w:rPr>
              <w:t xml:space="preserve">e autre prestation nécessitant </w:t>
            </w:r>
            <w:r w:rsidRPr="00BE342C">
              <w:rPr>
                <w:rFonts w:cs="Arial"/>
                <w:szCs w:val="22"/>
              </w:rPr>
              <w:t xml:space="preserve">une connexion au système d’information de </w:t>
            </w:r>
            <w:r w:rsidR="003D249B" w:rsidRPr="00BE342C">
              <w:rPr>
                <w:rFonts w:cs="Arial"/>
                <w:szCs w:val="22"/>
              </w:rPr>
              <w:t>l’EFS.</w:t>
            </w:r>
          </w:p>
          <w:p w14:paraId="0FB53E14" w14:textId="77777777" w:rsidR="000A1201" w:rsidRPr="00BE342C" w:rsidRDefault="000A1201" w:rsidP="00CB2BDD">
            <w:pPr>
              <w:spacing w:after="0"/>
              <w:rPr>
                <w:rFonts w:cs="Arial"/>
                <w:szCs w:val="22"/>
              </w:rPr>
            </w:pPr>
            <w:r w:rsidRPr="00BE342C">
              <w:rPr>
                <w:rFonts w:cs="Arial"/>
                <w:szCs w:val="22"/>
              </w:rPr>
              <w:t xml:space="preserve">Les exigences de ce domaine sont valables dans le cas d’une </w:t>
            </w:r>
            <w:r w:rsidRPr="00BE342C">
              <w:rPr>
                <w:rFonts w:cs="Arial"/>
                <w:b/>
                <w:bCs/>
                <w:szCs w:val="22"/>
              </w:rPr>
              <w:t xml:space="preserve">prestation de développement pour le produit livré </w:t>
            </w:r>
            <w:r w:rsidRPr="00BE342C">
              <w:rPr>
                <w:rFonts w:cs="Arial"/>
                <w:szCs w:val="22"/>
              </w:rPr>
              <w:t>dans le cadre de cette prestation.</w:t>
            </w:r>
          </w:p>
        </w:tc>
      </w:tr>
      <w:tr w:rsidR="00E50003" w:rsidRPr="00094BA5" w14:paraId="6348481A" w14:textId="77777777" w:rsidTr="00BE342C">
        <w:trPr>
          <w:jc w:val="center"/>
        </w:trPr>
        <w:tc>
          <w:tcPr>
            <w:tcW w:w="4606" w:type="dxa"/>
            <w:shd w:val="clear" w:color="auto" w:fill="auto"/>
            <w:vAlign w:val="center"/>
          </w:tcPr>
          <w:p w14:paraId="29850C65" w14:textId="77777777" w:rsidR="00E50003" w:rsidRPr="00BE342C" w:rsidRDefault="00E50003" w:rsidP="00E50003">
            <w:pPr>
              <w:spacing w:after="0"/>
              <w:jc w:val="center"/>
              <w:rPr>
                <w:rFonts w:cs="Arial"/>
                <w:b/>
                <w:szCs w:val="22"/>
              </w:rPr>
            </w:pPr>
            <w:r w:rsidRPr="00BE342C">
              <w:rPr>
                <w:rFonts w:cs="Arial"/>
                <w:b/>
                <w:szCs w:val="22"/>
              </w:rPr>
              <w:t>Plan de Continuité d’Activité</w:t>
            </w:r>
          </w:p>
        </w:tc>
        <w:tc>
          <w:tcPr>
            <w:tcW w:w="5042" w:type="dxa"/>
            <w:shd w:val="clear" w:color="auto" w:fill="auto"/>
          </w:tcPr>
          <w:p w14:paraId="70395A40" w14:textId="77777777" w:rsidR="00E50003" w:rsidRPr="00BE342C" w:rsidRDefault="00E50003" w:rsidP="00E50003">
            <w:pPr>
              <w:spacing w:after="0"/>
              <w:rPr>
                <w:rFonts w:cs="Arial"/>
                <w:szCs w:val="22"/>
              </w:rPr>
            </w:pPr>
            <w:r w:rsidRPr="00BE342C">
              <w:rPr>
                <w:rFonts w:cs="Arial"/>
                <w:szCs w:val="22"/>
              </w:rPr>
              <w:t>Obligation de réponse pour toute prestation d’exploitation et/ou de service.</w:t>
            </w:r>
          </w:p>
        </w:tc>
      </w:tr>
      <w:tr w:rsidR="00E50003" w:rsidRPr="00094BA5" w14:paraId="6D7E111B" w14:textId="77777777" w:rsidTr="00BE342C">
        <w:trPr>
          <w:jc w:val="center"/>
        </w:trPr>
        <w:tc>
          <w:tcPr>
            <w:tcW w:w="4606" w:type="dxa"/>
            <w:shd w:val="clear" w:color="auto" w:fill="auto"/>
            <w:vAlign w:val="center"/>
          </w:tcPr>
          <w:p w14:paraId="6702FB37" w14:textId="77777777" w:rsidR="00E50003" w:rsidRPr="00BE342C" w:rsidRDefault="00E50003" w:rsidP="00E50003">
            <w:pPr>
              <w:spacing w:after="0"/>
              <w:jc w:val="center"/>
              <w:rPr>
                <w:rFonts w:cs="Arial"/>
                <w:b/>
                <w:szCs w:val="22"/>
              </w:rPr>
            </w:pPr>
            <w:r w:rsidRPr="00BE342C">
              <w:rPr>
                <w:rFonts w:cs="Arial"/>
                <w:b/>
                <w:szCs w:val="22"/>
              </w:rPr>
              <w:t>Plan d’Assurance Sécurité</w:t>
            </w:r>
          </w:p>
        </w:tc>
        <w:tc>
          <w:tcPr>
            <w:tcW w:w="5042" w:type="dxa"/>
            <w:shd w:val="clear" w:color="auto" w:fill="auto"/>
          </w:tcPr>
          <w:p w14:paraId="786C4ACA" w14:textId="77777777" w:rsidR="00E50003" w:rsidRPr="00BE342C" w:rsidRDefault="00E50003" w:rsidP="00E50003">
            <w:pPr>
              <w:spacing w:after="0"/>
              <w:rPr>
                <w:rFonts w:cs="Arial"/>
                <w:szCs w:val="22"/>
              </w:rPr>
            </w:pPr>
            <w:r w:rsidRPr="00BE342C">
              <w:rPr>
                <w:rFonts w:cs="Arial"/>
                <w:szCs w:val="22"/>
              </w:rPr>
              <w:t xml:space="preserve">Obligation de réponse lors de la soumission de l’offre. </w:t>
            </w:r>
          </w:p>
        </w:tc>
      </w:tr>
    </w:tbl>
    <w:p w14:paraId="18631E0A" w14:textId="77777777" w:rsidR="000A1201" w:rsidRPr="00094BA5" w:rsidRDefault="000A1201" w:rsidP="00BE342C">
      <w:pPr>
        <w:spacing w:after="0"/>
        <w:rPr>
          <w:rFonts w:cs="Arial"/>
          <w:szCs w:val="22"/>
        </w:rPr>
      </w:pPr>
    </w:p>
    <w:p w14:paraId="2D842865" w14:textId="77777777" w:rsidR="000A1201" w:rsidRPr="00094BA5" w:rsidRDefault="000A1201" w:rsidP="00BE342C">
      <w:pPr>
        <w:spacing w:after="0"/>
        <w:rPr>
          <w:rFonts w:cs="Arial"/>
          <w:szCs w:val="22"/>
        </w:rPr>
      </w:pPr>
      <w:r w:rsidRPr="00094BA5">
        <w:rPr>
          <w:rFonts w:cs="Arial"/>
          <w:szCs w:val="22"/>
        </w:rPr>
        <w:t xml:space="preserve">En réponse à nos exigences </w:t>
      </w:r>
      <w:r w:rsidR="00342E04">
        <w:rPr>
          <w:rFonts w:cs="Arial"/>
          <w:szCs w:val="22"/>
        </w:rPr>
        <w:t>il est impératif de</w:t>
      </w:r>
      <w:r w:rsidRPr="00094BA5">
        <w:rPr>
          <w:rFonts w:cs="Arial"/>
          <w:szCs w:val="22"/>
        </w:rPr>
        <w:t> :</w:t>
      </w:r>
    </w:p>
    <w:p w14:paraId="420E7E76" w14:textId="77777777" w:rsidR="000A1201" w:rsidRDefault="00486457" w:rsidP="00C40FA7">
      <w:pPr>
        <w:numPr>
          <w:ilvl w:val="0"/>
          <w:numId w:val="11"/>
        </w:numPr>
        <w:spacing w:after="0"/>
        <w:ind w:left="709"/>
        <w:rPr>
          <w:rFonts w:cs="Arial"/>
        </w:rPr>
      </w:pPr>
      <w:r>
        <w:rPr>
          <w:rFonts w:cs="Arial"/>
        </w:rPr>
        <w:t>le</w:t>
      </w:r>
      <w:r w:rsidR="000A1201" w:rsidRPr="00CB2BDD">
        <w:rPr>
          <w:rFonts w:cs="Arial"/>
        </w:rPr>
        <w:t>s intégrer dans la conception et/ou réalisation des produits ou prestations ;</w:t>
      </w:r>
    </w:p>
    <w:p w14:paraId="4116518E" w14:textId="77777777" w:rsidR="00486457" w:rsidRPr="00CB2BDD" w:rsidRDefault="00486457" w:rsidP="00486457">
      <w:pPr>
        <w:numPr>
          <w:ilvl w:val="0"/>
          <w:numId w:val="11"/>
        </w:numPr>
        <w:spacing w:after="0"/>
        <w:ind w:left="709"/>
        <w:rPr>
          <w:rFonts w:cs="Arial"/>
        </w:rPr>
      </w:pPr>
      <w:r>
        <w:rPr>
          <w:rFonts w:cs="Arial"/>
        </w:rPr>
        <w:t>r</w:t>
      </w:r>
      <w:r w:rsidRPr="00CB2BDD">
        <w:rPr>
          <w:rFonts w:cs="Arial"/>
        </w:rPr>
        <w:t>emplir la matrice de conformité jointe en annexe des exigences.</w:t>
      </w:r>
    </w:p>
    <w:p w14:paraId="10438284" w14:textId="77777777" w:rsidR="000A1201" w:rsidRPr="00486457" w:rsidRDefault="000A1201" w:rsidP="00486457">
      <w:pPr>
        <w:spacing w:after="0"/>
        <w:ind w:left="709"/>
        <w:rPr>
          <w:rFonts w:cs="Arial"/>
        </w:rPr>
      </w:pPr>
    </w:p>
    <w:p w14:paraId="08F2B1D6" w14:textId="77777777" w:rsidR="000A1201" w:rsidRDefault="000A1201" w:rsidP="00BE342C">
      <w:pPr>
        <w:spacing w:after="0"/>
        <w:rPr>
          <w:rFonts w:cs="Arial"/>
          <w:szCs w:val="22"/>
        </w:rPr>
      </w:pPr>
      <w:r w:rsidRPr="00094BA5">
        <w:rPr>
          <w:rFonts w:cs="Arial"/>
          <w:szCs w:val="22"/>
        </w:rPr>
        <w:t xml:space="preserve">Pour toute question complémentaire, </w:t>
      </w:r>
      <w:r w:rsidR="003D249B" w:rsidRPr="00094BA5">
        <w:rPr>
          <w:rFonts w:cs="Arial"/>
          <w:szCs w:val="22"/>
        </w:rPr>
        <w:t>nous</w:t>
      </w:r>
      <w:r w:rsidRPr="00094BA5">
        <w:rPr>
          <w:rFonts w:cs="Arial"/>
          <w:szCs w:val="22"/>
        </w:rPr>
        <w:t xml:space="preserve"> restons à votre entière disposition</w:t>
      </w:r>
      <w:r w:rsidR="00D753AD" w:rsidRPr="00094BA5">
        <w:rPr>
          <w:rFonts w:cs="Arial"/>
          <w:szCs w:val="22"/>
        </w:rPr>
        <w:t xml:space="preserve"> selon les conditions indiquées dans </w:t>
      </w:r>
      <w:r w:rsidR="009E17D2">
        <w:t>les prestations prévues au marché</w:t>
      </w:r>
      <w:r w:rsidR="00D753AD" w:rsidRPr="00094BA5">
        <w:rPr>
          <w:rFonts w:cs="Arial"/>
          <w:szCs w:val="22"/>
        </w:rPr>
        <w:t>.</w:t>
      </w:r>
      <w:r w:rsidRPr="00094BA5">
        <w:rPr>
          <w:rFonts w:cs="Arial"/>
          <w:szCs w:val="22"/>
        </w:rPr>
        <w:t xml:space="preserve"> </w:t>
      </w:r>
    </w:p>
    <w:p w14:paraId="619D14D7" w14:textId="77777777" w:rsidR="00BE342C" w:rsidRDefault="00BE342C" w:rsidP="00BE342C">
      <w:pPr>
        <w:spacing w:after="0"/>
        <w:rPr>
          <w:rFonts w:cs="Arial"/>
          <w:szCs w:val="22"/>
        </w:rPr>
      </w:pPr>
    </w:p>
    <w:p w14:paraId="62355B7D" w14:textId="77777777" w:rsidR="008923BE" w:rsidRPr="00094BA5" w:rsidRDefault="008923BE" w:rsidP="00BE342C">
      <w:pPr>
        <w:spacing w:after="0"/>
        <w:rPr>
          <w:rFonts w:cs="Arial"/>
          <w:szCs w:val="22"/>
        </w:rPr>
      </w:pPr>
    </w:p>
    <w:p w14:paraId="3403AD04" w14:textId="77777777" w:rsidR="009A7B73" w:rsidRPr="00342E04" w:rsidRDefault="009A7B73" w:rsidP="00BE342C">
      <w:pPr>
        <w:pStyle w:val="Titre1"/>
        <w:pageBreakBefore w:val="0"/>
        <w:spacing w:before="0" w:after="0"/>
        <w:ind w:right="0"/>
        <w:rPr>
          <w:rFonts w:cs="Arial"/>
          <w:color w:val="C00000"/>
        </w:rPr>
      </w:pPr>
      <w:bookmarkStart w:id="14" w:name="_Toc149053136"/>
      <w:r w:rsidRPr="00342E04">
        <w:rPr>
          <w:rFonts w:cs="Arial"/>
          <w:color w:val="C00000"/>
        </w:rPr>
        <w:t>sécurité organisationnelle</w:t>
      </w:r>
      <w:bookmarkEnd w:id="2"/>
      <w:bookmarkEnd w:id="3"/>
      <w:bookmarkEnd w:id="4"/>
      <w:bookmarkEnd w:id="5"/>
      <w:bookmarkEnd w:id="6"/>
      <w:bookmarkEnd w:id="7"/>
      <w:bookmarkEnd w:id="8"/>
      <w:bookmarkEnd w:id="9"/>
      <w:bookmarkEnd w:id="10"/>
      <w:bookmarkEnd w:id="11"/>
      <w:bookmarkEnd w:id="12"/>
      <w:bookmarkEnd w:id="13"/>
      <w:bookmarkEnd w:id="14"/>
    </w:p>
    <w:p w14:paraId="0C114DCB" w14:textId="77777777" w:rsidR="00BE342C" w:rsidRDefault="00BE342C" w:rsidP="00BE342C">
      <w:pPr>
        <w:spacing w:after="0"/>
        <w:rPr>
          <w:rFonts w:cs="Arial"/>
          <w:b/>
          <w:bCs/>
        </w:rPr>
      </w:pPr>
    </w:p>
    <w:p w14:paraId="0EE22856" w14:textId="77777777" w:rsidR="00D97605" w:rsidRPr="00094BA5" w:rsidRDefault="0056144B" w:rsidP="00BE342C">
      <w:pPr>
        <w:spacing w:after="0"/>
        <w:rPr>
          <w:rFonts w:cs="Arial"/>
        </w:rPr>
      </w:pPr>
      <w:r w:rsidRPr="00094BA5">
        <w:rPr>
          <w:rFonts w:cs="Arial"/>
          <w:b/>
          <w:bCs/>
        </w:rPr>
        <w:t>S</w:t>
      </w:r>
      <w:r w:rsidR="004C4696" w:rsidRPr="00094BA5">
        <w:rPr>
          <w:rFonts w:cs="Arial"/>
          <w:b/>
          <w:bCs/>
        </w:rPr>
        <w:t>EC</w:t>
      </w:r>
      <w:r w:rsidRPr="00094BA5">
        <w:rPr>
          <w:rFonts w:cs="Arial"/>
          <w:b/>
          <w:bCs/>
        </w:rPr>
        <w:t>O</w:t>
      </w:r>
      <w:r w:rsidR="004C4696" w:rsidRPr="00094BA5">
        <w:rPr>
          <w:rFonts w:cs="Arial"/>
          <w:b/>
          <w:bCs/>
        </w:rPr>
        <w:t>RG</w:t>
      </w:r>
      <w:r w:rsidRPr="00094BA5">
        <w:rPr>
          <w:rFonts w:cs="Arial"/>
          <w:b/>
          <w:bCs/>
        </w:rPr>
        <w:t>1</w:t>
      </w:r>
      <w:r w:rsidRPr="00094BA5">
        <w:rPr>
          <w:rFonts w:cs="Arial"/>
        </w:rPr>
        <w:t xml:space="preserve"> : </w:t>
      </w:r>
      <w:r w:rsidR="00D97605" w:rsidRPr="00094BA5">
        <w:rPr>
          <w:rFonts w:cs="Arial"/>
        </w:rPr>
        <w:t xml:space="preserve">Le </w:t>
      </w:r>
      <w:r w:rsidR="00B91310">
        <w:rPr>
          <w:rFonts w:cs="Arial"/>
        </w:rPr>
        <w:t>candidat ou titulaire</w:t>
      </w:r>
      <w:r w:rsidR="00D97605" w:rsidRPr="00094BA5">
        <w:rPr>
          <w:rFonts w:cs="Arial"/>
        </w:rPr>
        <w:t xml:space="preserve"> doit </w:t>
      </w:r>
      <w:r w:rsidR="00487FB6" w:rsidRPr="00094BA5">
        <w:rPr>
          <w:rFonts w:cs="Arial"/>
        </w:rPr>
        <w:t xml:space="preserve">présenter </w:t>
      </w:r>
      <w:r w:rsidR="00D97605" w:rsidRPr="00094BA5">
        <w:rPr>
          <w:rFonts w:cs="Arial"/>
        </w:rPr>
        <w:t xml:space="preserve">une politique de sécurité </w:t>
      </w:r>
      <w:r w:rsidR="00487FB6" w:rsidRPr="00094BA5">
        <w:rPr>
          <w:rFonts w:cs="Arial"/>
        </w:rPr>
        <w:t xml:space="preserve">formalisée </w:t>
      </w:r>
      <w:r w:rsidR="00D97605" w:rsidRPr="00094BA5">
        <w:rPr>
          <w:rFonts w:cs="Arial"/>
        </w:rPr>
        <w:t xml:space="preserve">dont le périmètre couvre les risques de </w:t>
      </w:r>
      <w:r w:rsidR="00C30CA1" w:rsidRPr="00094BA5">
        <w:rPr>
          <w:rFonts w:cs="Arial"/>
        </w:rPr>
        <w:t xml:space="preserve">continuité de service et de malveillance auxquels </w:t>
      </w:r>
      <w:r w:rsidR="00D97605" w:rsidRPr="00094BA5">
        <w:rPr>
          <w:rFonts w:cs="Arial"/>
        </w:rPr>
        <w:t>il est exposé</w:t>
      </w:r>
      <w:r w:rsidR="00487FB6" w:rsidRPr="00094BA5">
        <w:rPr>
          <w:rFonts w:cs="Arial"/>
        </w:rPr>
        <w:t xml:space="preserve"> au titre de la prestation</w:t>
      </w:r>
      <w:r w:rsidR="00D97605" w:rsidRPr="00094BA5">
        <w:rPr>
          <w:rFonts w:cs="Arial"/>
        </w:rPr>
        <w:t>.</w:t>
      </w:r>
    </w:p>
    <w:p w14:paraId="15321894" w14:textId="77777777" w:rsidR="00CB2BDD" w:rsidRDefault="00CB2BDD" w:rsidP="00BE342C">
      <w:pPr>
        <w:spacing w:after="0"/>
        <w:rPr>
          <w:rFonts w:cs="Arial"/>
          <w:b/>
          <w:bCs/>
        </w:rPr>
      </w:pPr>
    </w:p>
    <w:p w14:paraId="3DE5951F" w14:textId="77777777" w:rsidR="00D97605" w:rsidRPr="00094BA5" w:rsidRDefault="004C4696" w:rsidP="00BE342C">
      <w:pPr>
        <w:spacing w:after="0"/>
        <w:rPr>
          <w:rFonts w:cs="Arial"/>
        </w:rPr>
      </w:pPr>
      <w:r w:rsidRPr="00094BA5">
        <w:rPr>
          <w:rFonts w:cs="Arial"/>
          <w:b/>
          <w:bCs/>
        </w:rPr>
        <w:t>SECORG</w:t>
      </w:r>
      <w:r w:rsidR="00B91310">
        <w:rPr>
          <w:rFonts w:cs="Arial"/>
          <w:b/>
          <w:bCs/>
        </w:rPr>
        <w:t>2</w:t>
      </w:r>
      <w:r w:rsidR="0056144B" w:rsidRPr="00094BA5">
        <w:rPr>
          <w:rFonts w:cs="Arial"/>
        </w:rPr>
        <w:t xml:space="preserve"> : </w:t>
      </w:r>
      <w:r w:rsidR="009A7B73" w:rsidRPr="00094BA5">
        <w:rPr>
          <w:rFonts w:cs="Arial"/>
        </w:rPr>
        <w:t xml:space="preserve">L’organisation du </w:t>
      </w:r>
      <w:r w:rsidR="00B91310">
        <w:rPr>
          <w:rFonts w:cs="Arial"/>
        </w:rPr>
        <w:t>candidat ou titulaire</w:t>
      </w:r>
      <w:r w:rsidR="009A7B73" w:rsidRPr="00094BA5">
        <w:rPr>
          <w:rFonts w:cs="Arial"/>
        </w:rPr>
        <w:t xml:space="preserve"> doit com</w:t>
      </w:r>
      <w:r w:rsidR="00BD5995" w:rsidRPr="00094BA5">
        <w:rPr>
          <w:rFonts w:cs="Arial"/>
        </w:rPr>
        <w:t xml:space="preserve">prendre </w:t>
      </w:r>
      <w:r w:rsidR="00487FB6" w:rsidRPr="00094BA5">
        <w:rPr>
          <w:rFonts w:cs="Arial"/>
        </w:rPr>
        <w:t>au moins un responsable sécurité</w:t>
      </w:r>
      <w:r w:rsidR="00426097" w:rsidRPr="00094BA5">
        <w:rPr>
          <w:rFonts w:cs="Arial"/>
        </w:rPr>
        <w:t xml:space="preserve"> pour l’ensemble des domaines concourant au bon déroulement de la prestation</w:t>
      </w:r>
      <w:r w:rsidR="00487FB6" w:rsidRPr="00094BA5">
        <w:rPr>
          <w:rFonts w:cs="Arial"/>
        </w:rPr>
        <w:t>.</w:t>
      </w:r>
    </w:p>
    <w:p w14:paraId="2B96984F" w14:textId="77777777" w:rsidR="00CB2BDD" w:rsidRDefault="00CB2BDD" w:rsidP="00BE342C">
      <w:pPr>
        <w:spacing w:after="0"/>
        <w:rPr>
          <w:rFonts w:cs="Arial"/>
          <w:b/>
          <w:bCs/>
        </w:rPr>
      </w:pPr>
    </w:p>
    <w:p w14:paraId="4B5DE491" w14:textId="77777777" w:rsidR="009A7B73" w:rsidRPr="00094BA5" w:rsidRDefault="004C4696" w:rsidP="00BE342C">
      <w:pPr>
        <w:spacing w:after="0"/>
        <w:rPr>
          <w:rFonts w:cs="Arial"/>
        </w:rPr>
      </w:pPr>
      <w:r w:rsidRPr="00094BA5">
        <w:rPr>
          <w:rFonts w:cs="Arial"/>
          <w:b/>
          <w:bCs/>
        </w:rPr>
        <w:t>SECORG</w:t>
      </w:r>
      <w:r w:rsidR="00B91310">
        <w:rPr>
          <w:rFonts w:cs="Arial"/>
          <w:b/>
          <w:bCs/>
        </w:rPr>
        <w:t>3</w:t>
      </w:r>
      <w:r w:rsidR="0056144B" w:rsidRPr="00094BA5">
        <w:rPr>
          <w:rFonts w:cs="Arial"/>
        </w:rPr>
        <w:t xml:space="preserve"> : </w:t>
      </w:r>
      <w:r w:rsidR="00A71B7D" w:rsidRPr="00094BA5">
        <w:rPr>
          <w:rFonts w:cs="Arial"/>
        </w:rPr>
        <w:t>Les moyens mis à d</w:t>
      </w:r>
      <w:r w:rsidR="00D97605" w:rsidRPr="00094BA5">
        <w:rPr>
          <w:rFonts w:cs="Arial"/>
        </w:rPr>
        <w:t xml:space="preserve">isposition </w:t>
      </w:r>
      <w:r w:rsidR="00A71B7D" w:rsidRPr="00094BA5">
        <w:rPr>
          <w:rFonts w:cs="Arial"/>
        </w:rPr>
        <w:t xml:space="preserve">des responsables sécurité </w:t>
      </w:r>
      <w:r w:rsidR="00D97605" w:rsidRPr="00094BA5">
        <w:rPr>
          <w:rFonts w:cs="Arial"/>
        </w:rPr>
        <w:t>doivent leur permettre de faire appliquer la politique de sécurité.</w:t>
      </w:r>
    </w:p>
    <w:p w14:paraId="6C166EA8" w14:textId="77777777" w:rsidR="00CB2BDD" w:rsidRDefault="00CB2BDD" w:rsidP="00BE342C">
      <w:pPr>
        <w:spacing w:after="0"/>
        <w:rPr>
          <w:rFonts w:cs="Arial"/>
          <w:b/>
          <w:bCs/>
        </w:rPr>
      </w:pPr>
    </w:p>
    <w:p w14:paraId="33A01705" w14:textId="77777777" w:rsidR="009A7B73" w:rsidRPr="00094BA5" w:rsidRDefault="004C4696" w:rsidP="00BE342C">
      <w:pPr>
        <w:spacing w:after="0"/>
        <w:rPr>
          <w:rFonts w:cs="Arial"/>
        </w:rPr>
      </w:pPr>
      <w:r w:rsidRPr="00094BA5">
        <w:rPr>
          <w:rFonts w:cs="Arial"/>
          <w:b/>
          <w:bCs/>
        </w:rPr>
        <w:t>SECORG</w:t>
      </w:r>
      <w:r w:rsidR="0056144B" w:rsidRPr="00094BA5">
        <w:rPr>
          <w:rFonts w:cs="Arial"/>
          <w:b/>
          <w:bCs/>
        </w:rPr>
        <w:t>4</w:t>
      </w:r>
      <w:r w:rsidR="0056144B" w:rsidRPr="00094BA5">
        <w:rPr>
          <w:rFonts w:cs="Arial"/>
        </w:rPr>
        <w:t xml:space="preserve"> : </w:t>
      </w:r>
      <w:r w:rsidR="009A7B73" w:rsidRPr="00094BA5">
        <w:rPr>
          <w:rFonts w:cs="Arial"/>
        </w:rPr>
        <w:t>Tout</w:t>
      </w:r>
      <w:r w:rsidR="00133718" w:rsidRPr="00094BA5">
        <w:rPr>
          <w:rFonts w:cs="Arial"/>
        </w:rPr>
        <w:t xml:space="preserve"> collaborateur du </w:t>
      </w:r>
      <w:r w:rsidR="00B91310">
        <w:rPr>
          <w:rFonts w:cs="Arial"/>
        </w:rPr>
        <w:t>candidat ou titulaire</w:t>
      </w:r>
      <w:r w:rsidR="009A7B73" w:rsidRPr="00094BA5">
        <w:rPr>
          <w:rFonts w:cs="Arial"/>
        </w:rPr>
        <w:t xml:space="preserve"> participant à l’activité </w:t>
      </w:r>
      <w:r w:rsidR="00DF1383" w:rsidRPr="00094BA5">
        <w:rPr>
          <w:rFonts w:cs="Arial"/>
        </w:rPr>
        <w:t>de l’EFS</w:t>
      </w:r>
      <w:r w:rsidR="009A7B73" w:rsidRPr="00094BA5">
        <w:rPr>
          <w:rFonts w:cs="Arial"/>
        </w:rPr>
        <w:t xml:space="preserve"> </w:t>
      </w:r>
      <w:r w:rsidR="00426097" w:rsidRPr="00094BA5">
        <w:rPr>
          <w:rFonts w:cs="Arial"/>
        </w:rPr>
        <w:t>doit</w:t>
      </w:r>
      <w:r w:rsidR="009A7B73" w:rsidRPr="00094BA5">
        <w:rPr>
          <w:rFonts w:cs="Arial"/>
        </w:rPr>
        <w:t xml:space="preserve"> </w:t>
      </w:r>
      <w:r w:rsidR="00133718" w:rsidRPr="00094BA5">
        <w:rPr>
          <w:rFonts w:cs="Arial"/>
        </w:rPr>
        <w:t>respecter</w:t>
      </w:r>
      <w:r w:rsidR="009A7B73" w:rsidRPr="00094BA5">
        <w:rPr>
          <w:rFonts w:cs="Arial"/>
        </w:rPr>
        <w:t xml:space="preserve"> </w:t>
      </w:r>
      <w:r w:rsidR="00133718" w:rsidRPr="00094BA5">
        <w:rPr>
          <w:rFonts w:cs="Arial"/>
        </w:rPr>
        <w:t xml:space="preserve">les </w:t>
      </w:r>
      <w:r w:rsidR="009A7B73" w:rsidRPr="00094BA5">
        <w:rPr>
          <w:rFonts w:cs="Arial"/>
        </w:rPr>
        <w:t xml:space="preserve">procédures </w:t>
      </w:r>
      <w:r w:rsidR="00133718" w:rsidRPr="00094BA5">
        <w:rPr>
          <w:rFonts w:cs="Arial"/>
        </w:rPr>
        <w:t xml:space="preserve">et les règles </w:t>
      </w:r>
      <w:r w:rsidR="009A7B73" w:rsidRPr="00094BA5">
        <w:rPr>
          <w:rFonts w:cs="Arial"/>
        </w:rPr>
        <w:t>de sécurité</w:t>
      </w:r>
      <w:r w:rsidR="00426097" w:rsidRPr="00094BA5">
        <w:rPr>
          <w:rFonts w:cs="Arial"/>
        </w:rPr>
        <w:t xml:space="preserve"> applicables dans le cadre de la réalisation de la prestation</w:t>
      </w:r>
      <w:r w:rsidR="009A7B73" w:rsidRPr="00094BA5">
        <w:rPr>
          <w:rFonts w:cs="Arial"/>
        </w:rPr>
        <w:t>.</w:t>
      </w:r>
    </w:p>
    <w:p w14:paraId="1F9FFB8D" w14:textId="77777777" w:rsidR="00CB2BDD" w:rsidRDefault="00CB2BDD" w:rsidP="00BE342C">
      <w:pPr>
        <w:spacing w:after="0"/>
        <w:rPr>
          <w:rFonts w:cs="Arial"/>
          <w:b/>
          <w:bCs/>
        </w:rPr>
      </w:pPr>
    </w:p>
    <w:p w14:paraId="578216CE" w14:textId="77777777" w:rsidR="009A7B73" w:rsidRDefault="004C4696" w:rsidP="00BE342C">
      <w:pPr>
        <w:spacing w:after="0"/>
        <w:rPr>
          <w:rFonts w:cs="Arial"/>
        </w:rPr>
      </w:pPr>
      <w:r w:rsidRPr="00094BA5">
        <w:rPr>
          <w:rFonts w:cs="Arial"/>
          <w:b/>
          <w:bCs/>
        </w:rPr>
        <w:t>SECORG</w:t>
      </w:r>
      <w:r w:rsidR="0056144B" w:rsidRPr="00094BA5">
        <w:rPr>
          <w:rFonts w:cs="Arial"/>
          <w:b/>
          <w:bCs/>
        </w:rPr>
        <w:t>5</w:t>
      </w:r>
      <w:r w:rsidR="0056144B" w:rsidRPr="00094BA5">
        <w:rPr>
          <w:rFonts w:cs="Arial"/>
        </w:rPr>
        <w:t xml:space="preserve"> : </w:t>
      </w:r>
      <w:r w:rsidR="0019665A" w:rsidRPr="00094BA5">
        <w:rPr>
          <w:rFonts w:cs="Arial"/>
        </w:rPr>
        <w:t xml:space="preserve">Tout collaborateur du </w:t>
      </w:r>
      <w:r w:rsidR="00B91310">
        <w:rPr>
          <w:rFonts w:cs="Arial"/>
        </w:rPr>
        <w:t>candidat ou titulaire</w:t>
      </w:r>
      <w:r w:rsidR="0019665A" w:rsidRPr="00094BA5">
        <w:rPr>
          <w:rFonts w:cs="Arial"/>
        </w:rPr>
        <w:t xml:space="preserve"> participant </w:t>
      </w:r>
      <w:r w:rsidR="00DF1383" w:rsidRPr="00094BA5">
        <w:rPr>
          <w:rFonts w:cs="Arial"/>
        </w:rPr>
        <w:t>à l’activité de l’EFS</w:t>
      </w:r>
      <w:r w:rsidR="009A7B73" w:rsidRPr="00094BA5">
        <w:rPr>
          <w:rFonts w:cs="Arial"/>
        </w:rPr>
        <w:t xml:space="preserve"> </w:t>
      </w:r>
      <w:r w:rsidR="00426097" w:rsidRPr="00094BA5">
        <w:rPr>
          <w:rFonts w:cs="Arial"/>
        </w:rPr>
        <w:t>doit avoir signé</w:t>
      </w:r>
      <w:r w:rsidR="009A7B73" w:rsidRPr="00094BA5">
        <w:rPr>
          <w:rFonts w:cs="Arial"/>
        </w:rPr>
        <w:t xml:space="preserve"> un engageme</w:t>
      </w:r>
      <w:r w:rsidR="0019665A" w:rsidRPr="00094BA5">
        <w:rPr>
          <w:rFonts w:cs="Arial"/>
        </w:rPr>
        <w:t>nt personnel de confidentialité dans le cadre de son contrat de travail.</w:t>
      </w:r>
    </w:p>
    <w:p w14:paraId="34B1BAB9" w14:textId="77777777" w:rsidR="005855BF" w:rsidRDefault="005855BF" w:rsidP="00BE342C">
      <w:pPr>
        <w:spacing w:after="0"/>
      </w:pPr>
    </w:p>
    <w:p w14:paraId="2155158A" w14:textId="77777777" w:rsidR="005855BF" w:rsidRDefault="005855BF" w:rsidP="00BE342C">
      <w:pPr>
        <w:spacing w:after="0"/>
      </w:pPr>
      <w:r w:rsidRPr="005855BF">
        <w:rPr>
          <w:rFonts w:cs="Arial"/>
          <w:b/>
        </w:rPr>
        <w:t>SECORG</w:t>
      </w:r>
      <w:r w:rsidR="00B91310">
        <w:rPr>
          <w:rFonts w:cs="Arial"/>
          <w:b/>
        </w:rPr>
        <w:t>6</w:t>
      </w:r>
      <w:r>
        <w:rPr>
          <w:rFonts w:cs="Arial"/>
          <w:b/>
        </w:rPr>
        <w:t> :</w:t>
      </w:r>
      <w:r>
        <w:rPr>
          <w:rFonts w:cs="Arial"/>
        </w:rPr>
        <w:t> </w:t>
      </w:r>
      <w:r w:rsidR="006E2653">
        <w:t xml:space="preserve">Le </w:t>
      </w:r>
      <w:r w:rsidR="00B91310">
        <w:t>candidat ou titulaire</w:t>
      </w:r>
      <w:r w:rsidR="006E2653">
        <w:t xml:space="preserve"> doit documenter et mettre en œuvre une organisation interne de la sécurité pour assurer la définition, la mise en place et le suivi du fonctionnement opérationnel de la sécurité de l’information au sein de son organisation.</w:t>
      </w:r>
    </w:p>
    <w:p w14:paraId="582809CD" w14:textId="77777777" w:rsidR="006E2653" w:rsidRDefault="006E2653" w:rsidP="00BE342C">
      <w:pPr>
        <w:spacing w:after="0"/>
      </w:pPr>
    </w:p>
    <w:p w14:paraId="130CDFEE" w14:textId="77777777" w:rsidR="00F67CE4" w:rsidRDefault="006E2653" w:rsidP="00F67CE4">
      <w:pPr>
        <w:spacing w:after="0"/>
      </w:pPr>
      <w:r w:rsidRPr="005855BF">
        <w:rPr>
          <w:rFonts w:cs="Arial"/>
          <w:b/>
        </w:rPr>
        <w:t>SECORG</w:t>
      </w:r>
      <w:r w:rsidR="00B91310">
        <w:rPr>
          <w:rFonts w:cs="Arial"/>
          <w:b/>
        </w:rPr>
        <w:t>7</w:t>
      </w:r>
      <w:r w:rsidR="005E24C8">
        <w:rPr>
          <w:rFonts w:cs="Arial"/>
          <w:b/>
        </w:rPr>
        <w:t xml:space="preserve"> </w:t>
      </w:r>
      <w:r>
        <w:rPr>
          <w:rFonts w:cs="Arial"/>
          <w:b/>
        </w:rPr>
        <w:t xml:space="preserve">: </w:t>
      </w:r>
      <w:r>
        <w:t xml:space="preserve">Le </w:t>
      </w:r>
      <w:r w:rsidR="00B91310">
        <w:t>candidat ou titulaire</w:t>
      </w:r>
      <w:r>
        <w:t xml:space="preserve"> doit sensibiliser à la sécurité de l’information et aux risques liés à la protection des données l’ensemble des personnes impliquées dans la fourniture du service. </w:t>
      </w:r>
    </w:p>
    <w:p w14:paraId="6FF77ADC" w14:textId="77777777" w:rsidR="0095396D" w:rsidRDefault="0095396D" w:rsidP="00F67CE4">
      <w:pPr>
        <w:spacing w:after="0"/>
      </w:pPr>
    </w:p>
    <w:p w14:paraId="04313C1E" w14:textId="77777777" w:rsidR="0095396D" w:rsidRPr="0095396D" w:rsidRDefault="0095396D" w:rsidP="00F67CE4">
      <w:pPr>
        <w:spacing w:after="0"/>
      </w:pPr>
      <w:r w:rsidRPr="0095396D">
        <w:rPr>
          <w:b/>
        </w:rPr>
        <w:t>SECORG8</w:t>
      </w:r>
      <w:r w:rsidRPr="0095396D">
        <w:t> : Le candidat ou titulaire doit obligatoirement faire appliquer les exigences de sécurité à l’ensemble des sous-traitants participant à la délivrance du service</w:t>
      </w:r>
      <w:r w:rsidR="006D14FE">
        <w:t>.</w:t>
      </w:r>
    </w:p>
    <w:p w14:paraId="6FDBF77A" w14:textId="77777777" w:rsidR="00D406FB" w:rsidRPr="0095396D" w:rsidRDefault="00D406FB" w:rsidP="00F67CE4">
      <w:pPr>
        <w:spacing w:after="0"/>
      </w:pPr>
    </w:p>
    <w:p w14:paraId="64B20671" w14:textId="77777777" w:rsidR="006E2653" w:rsidRDefault="006E2653" w:rsidP="00BE342C">
      <w:pPr>
        <w:spacing w:after="0"/>
      </w:pPr>
    </w:p>
    <w:p w14:paraId="1CAE1876" w14:textId="77777777" w:rsidR="001E4637" w:rsidRPr="00094BA5" w:rsidRDefault="001E4637" w:rsidP="00BE342C">
      <w:pPr>
        <w:spacing w:after="0"/>
        <w:rPr>
          <w:rFonts w:cs="Arial"/>
        </w:rPr>
      </w:pPr>
    </w:p>
    <w:p w14:paraId="5DED208F" w14:textId="77777777" w:rsidR="009A7B73" w:rsidRPr="00342E04" w:rsidRDefault="009A7B73" w:rsidP="00BE342C">
      <w:pPr>
        <w:pStyle w:val="Titre1"/>
        <w:pageBreakBefore w:val="0"/>
        <w:spacing w:before="0" w:after="0"/>
        <w:ind w:right="0"/>
        <w:rPr>
          <w:rFonts w:cs="Arial"/>
          <w:color w:val="C00000"/>
        </w:rPr>
      </w:pPr>
      <w:bookmarkStart w:id="15" w:name="_Toc446901817"/>
      <w:bookmarkStart w:id="16" w:name="_Toc118798635"/>
      <w:bookmarkStart w:id="17" w:name="_Toc149053137"/>
      <w:r w:rsidRPr="00342E04">
        <w:rPr>
          <w:rFonts w:cs="Arial"/>
          <w:color w:val="C00000"/>
        </w:rPr>
        <w:t>Sécurité informatique</w:t>
      </w:r>
      <w:bookmarkEnd w:id="15"/>
      <w:bookmarkEnd w:id="16"/>
      <w:bookmarkEnd w:id="17"/>
    </w:p>
    <w:p w14:paraId="6D0708E7" w14:textId="77777777" w:rsidR="005B268F" w:rsidRDefault="00727538" w:rsidP="005B268F">
      <w:pPr>
        <w:spacing w:after="0"/>
        <w:rPr>
          <w:rFonts w:cs="Arial"/>
        </w:rPr>
      </w:pPr>
      <w:bookmarkStart w:id="18" w:name="_Toc446901818"/>
      <w:bookmarkStart w:id="19" w:name="_Toc118798636"/>
      <w:r w:rsidRPr="00094BA5">
        <w:rPr>
          <w:rFonts w:cs="Arial"/>
        </w:rPr>
        <w:t xml:space="preserve">. </w:t>
      </w:r>
    </w:p>
    <w:p w14:paraId="41ED88E5" w14:textId="77777777" w:rsidR="00004525" w:rsidRPr="00004525" w:rsidRDefault="00004525" w:rsidP="00004525">
      <w:pPr>
        <w:keepNext/>
        <w:numPr>
          <w:ilvl w:val="1"/>
          <w:numId w:val="3"/>
        </w:numPr>
        <w:tabs>
          <w:tab w:val="num" w:pos="360"/>
        </w:tabs>
        <w:spacing w:after="0"/>
        <w:ind w:left="851" w:hanging="567"/>
        <w:outlineLvl w:val="1"/>
        <w:rPr>
          <w:rFonts w:cs="Arial"/>
          <w:b/>
          <w:caps/>
          <w:color w:val="002060"/>
          <w:sz w:val="24"/>
        </w:rPr>
      </w:pPr>
      <w:bookmarkStart w:id="20" w:name="_Toc130572992"/>
      <w:r w:rsidRPr="00004525">
        <w:rPr>
          <w:rFonts w:cs="Arial"/>
          <w:b/>
          <w:caps/>
          <w:color w:val="002060"/>
          <w:sz w:val="24"/>
        </w:rPr>
        <w:t>Généralités</w:t>
      </w:r>
      <w:bookmarkEnd w:id="20"/>
      <w:r w:rsidRPr="00004525">
        <w:rPr>
          <w:rFonts w:cs="Arial"/>
          <w:b/>
          <w:caps/>
          <w:color w:val="002060"/>
          <w:sz w:val="24"/>
        </w:rPr>
        <w:t xml:space="preserve"> </w:t>
      </w:r>
    </w:p>
    <w:p w14:paraId="50A98026" w14:textId="77777777" w:rsidR="00004525" w:rsidRPr="00004525" w:rsidRDefault="00004525" w:rsidP="00004525">
      <w:pPr>
        <w:spacing w:after="0"/>
        <w:rPr>
          <w:rFonts w:cs="Arial"/>
        </w:rPr>
      </w:pPr>
    </w:p>
    <w:p w14:paraId="11A60C2C" w14:textId="77777777" w:rsidR="00004525" w:rsidRPr="00004525" w:rsidRDefault="00004525" w:rsidP="00004525">
      <w:pPr>
        <w:spacing w:after="0"/>
        <w:rPr>
          <w:rFonts w:cs="Arial"/>
        </w:rPr>
      </w:pPr>
      <w:r w:rsidRPr="00004525">
        <w:rPr>
          <w:rFonts w:cs="Arial"/>
        </w:rPr>
        <w:t>Le candidat ou titulaire mettra en œuvre les mesures de sécurité suivantes :</w:t>
      </w:r>
    </w:p>
    <w:p w14:paraId="2A2DA9B6" w14:textId="77777777" w:rsidR="00004525" w:rsidRPr="00004525" w:rsidRDefault="00004525" w:rsidP="00004525">
      <w:pPr>
        <w:spacing w:after="0"/>
        <w:rPr>
          <w:rFonts w:cs="Arial"/>
          <w:b/>
          <w:bCs/>
        </w:rPr>
      </w:pPr>
    </w:p>
    <w:p w14:paraId="34D467A9" w14:textId="77777777" w:rsidR="00004525" w:rsidRPr="00004525" w:rsidRDefault="00004525" w:rsidP="00004525">
      <w:pPr>
        <w:spacing w:after="0"/>
        <w:rPr>
          <w:rFonts w:cs="Arial"/>
        </w:rPr>
      </w:pPr>
      <w:r w:rsidRPr="00004525">
        <w:rPr>
          <w:rFonts w:cs="Arial"/>
          <w:b/>
          <w:bCs/>
        </w:rPr>
        <w:t>SECINF1</w:t>
      </w:r>
      <w:r w:rsidRPr="00004525">
        <w:rPr>
          <w:rFonts w:cs="Arial"/>
        </w:rPr>
        <w:t> :</w:t>
      </w:r>
      <w:r w:rsidRPr="00004525">
        <w:rPr>
          <w:rFonts w:cs="Arial"/>
          <w:b/>
          <w:bCs/>
        </w:rPr>
        <w:t xml:space="preserve"> </w:t>
      </w:r>
      <w:r w:rsidRPr="00004525">
        <w:rPr>
          <w:rFonts w:cs="Arial"/>
        </w:rPr>
        <w:t>Seuls les progiciels nécessaires au fonctionnement du système sont installés sur l’équipement biomédical.</w:t>
      </w:r>
    </w:p>
    <w:p w14:paraId="53998F3E" w14:textId="77777777" w:rsidR="00004525" w:rsidRPr="00004525" w:rsidRDefault="00004525" w:rsidP="00004525">
      <w:pPr>
        <w:numPr>
          <w:ilvl w:val="0"/>
          <w:numId w:val="11"/>
        </w:numPr>
        <w:spacing w:after="0"/>
        <w:ind w:left="709"/>
        <w:rPr>
          <w:rFonts w:cs="Arial"/>
        </w:rPr>
      </w:pPr>
      <w:r w:rsidRPr="00004525">
        <w:rPr>
          <w:rFonts w:cs="Arial"/>
        </w:rPr>
        <w:t>Le titulaire communique la liste exhaustive des services systèmes strictement nécessaires au fonctionnement attendu des progiciels ;</w:t>
      </w:r>
    </w:p>
    <w:p w14:paraId="451916FD" w14:textId="77777777" w:rsidR="00004525" w:rsidRPr="00004525" w:rsidRDefault="00004525" w:rsidP="00004525">
      <w:pPr>
        <w:numPr>
          <w:ilvl w:val="0"/>
          <w:numId w:val="11"/>
        </w:numPr>
        <w:spacing w:after="0"/>
        <w:ind w:left="709"/>
        <w:rPr>
          <w:rFonts w:cs="Arial"/>
        </w:rPr>
      </w:pPr>
      <w:r w:rsidRPr="00004525">
        <w:rPr>
          <w:rFonts w:cs="Arial"/>
        </w:rPr>
        <w:t>Tout service système installé sur un équipement induit un risque supplémentaire (vulnérabilités affectant le service exploitable) ;</w:t>
      </w:r>
    </w:p>
    <w:p w14:paraId="6E93BD1A" w14:textId="77777777" w:rsidR="00004525" w:rsidRPr="0058790B" w:rsidRDefault="00004525" w:rsidP="003572E4">
      <w:pPr>
        <w:numPr>
          <w:ilvl w:val="0"/>
          <w:numId w:val="11"/>
        </w:numPr>
        <w:spacing w:after="0"/>
        <w:ind w:left="709"/>
        <w:rPr>
          <w:rFonts w:cs="Arial"/>
          <w:b/>
          <w:bCs/>
        </w:rPr>
      </w:pPr>
      <w:r w:rsidRPr="0058790B">
        <w:rPr>
          <w:rFonts w:cs="Arial"/>
        </w:rPr>
        <w:t>Les services non nécessaires sont désactivés par le titulaire lors de l’installation pour réduire tout usage malveillant. En désactivant les services annexes, on réduit la surface d’attaque.</w:t>
      </w:r>
    </w:p>
    <w:p w14:paraId="34CA7C71" w14:textId="77777777" w:rsidR="0058790B" w:rsidRPr="0058790B" w:rsidRDefault="0058790B" w:rsidP="0058790B">
      <w:pPr>
        <w:spacing w:after="0"/>
        <w:rPr>
          <w:rFonts w:cs="Arial"/>
          <w:b/>
          <w:bCs/>
        </w:rPr>
      </w:pPr>
    </w:p>
    <w:p w14:paraId="5714C767" w14:textId="77777777" w:rsidR="00004525" w:rsidRDefault="00004525" w:rsidP="0058790B">
      <w:pPr>
        <w:rPr>
          <w:rFonts w:eastAsia="Calibri" w:cs="Arial"/>
          <w:szCs w:val="22"/>
          <w:lang w:eastAsia="en-US"/>
        </w:rPr>
      </w:pPr>
      <w:r w:rsidRPr="00004525">
        <w:rPr>
          <w:rFonts w:cs="Arial"/>
          <w:b/>
          <w:bCs/>
        </w:rPr>
        <w:t>SECINF2</w:t>
      </w:r>
      <w:r w:rsidRPr="00004525">
        <w:rPr>
          <w:rFonts w:cs="Arial"/>
        </w:rPr>
        <w:t> :</w:t>
      </w:r>
      <w:r w:rsidRPr="00004525">
        <w:rPr>
          <w:rFonts w:cs="Arial"/>
          <w:b/>
          <w:bCs/>
        </w:rPr>
        <w:t xml:space="preserve"> </w:t>
      </w:r>
      <w:r w:rsidRPr="00004525">
        <w:rPr>
          <w:rFonts w:eastAsia="Calibri" w:cs="Arial"/>
          <w:szCs w:val="22"/>
          <w:lang w:eastAsia="en-US"/>
        </w:rPr>
        <w:t>Afin d’assurer la protection contre les codes malveillants : le système analytique est équipé du dispositif de protection contre les codes malveillants (antivirus). Ce dispositif se met à jour quotidiennement à partir d’un serveur afin de bénéficier des dernières signatures et versions. Le logiciel antivirus installé sera l’antivirus EFS, en cas de besoin, le titulaire informera l’EFS sur la liste des exclusions à effectuer pour l’analyse.</w:t>
      </w:r>
    </w:p>
    <w:p w14:paraId="533297C7" w14:textId="77777777" w:rsidR="00004525" w:rsidRPr="00004525" w:rsidRDefault="00004525" w:rsidP="00004525">
      <w:pPr>
        <w:spacing w:after="0"/>
        <w:rPr>
          <w:rFonts w:cs="Arial"/>
        </w:rPr>
      </w:pPr>
      <w:r w:rsidRPr="00004525">
        <w:rPr>
          <w:rFonts w:cs="Arial"/>
          <w:b/>
          <w:bCs/>
        </w:rPr>
        <w:t>SECINF3</w:t>
      </w:r>
      <w:r w:rsidRPr="00004525">
        <w:rPr>
          <w:rFonts w:cs="Arial"/>
        </w:rPr>
        <w:t> :</w:t>
      </w:r>
      <w:r w:rsidRPr="00004525">
        <w:rPr>
          <w:rFonts w:cs="Arial"/>
          <w:b/>
          <w:bCs/>
        </w:rPr>
        <w:t xml:space="preserve"> </w:t>
      </w:r>
      <w:r w:rsidRPr="00004525">
        <w:rPr>
          <w:rFonts w:cs="Arial"/>
        </w:rPr>
        <w:t>Les accès aux informations relatives à l’EFS, aux donneurs et aux receveurs doivent être techniquement limités au strict nécessaire à l’accomplissement des prestations (contrôle d’accès aux applications et machines, ...)</w:t>
      </w:r>
      <w:r w:rsidR="0058790B">
        <w:rPr>
          <w:rFonts w:cs="Arial"/>
        </w:rPr>
        <w:t>.</w:t>
      </w:r>
    </w:p>
    <w:p w14:paraId="56F59392" w14:textId="77777777" w:rsidR="00004525" w:rsidRPr="00004525" w:rsidRDefault="00004525" w:rsidP="00004525">
      <w:pPr>
        <w:spacing w:after="0"/>
        <w:rPr>
          <w:rFonts w:cs="Arial"/>
        </w:rPr>
      </w:pPr>
    </w:p>
    <w:p w14:paraId="262B1F8F" w14:textId="77777777" w:rsidR="00004525" w:rsidRPr="00004525" w:rsidRDefault="00004525" w:rsidP="00004525">
      <w:pPr>
        <w:spacing w:after="0"/>
        <w:rPr>
          <w:rFonts w:cs="Arial"/>
        </w:rPr>
      </w:pPr>
      <w:r w:rsidRPr="00004525">
        <w:rPr>
          <w:rFonts w:cs="Arial"/>
          <w:b/>
        </w:rPr>
        <w:lastRenderedPageBreak/>
        <w:t>SECINF4</w:t>
      </w:r>
      <w:r w:rsidRPr="00004525">
        <w:rPr>
          <w:rFonts w:cs="Arial"/>
        </w:rPr>
        <w:t xml:space="preserve"> : La fonction « </w:t>
      </w:r>
      <w:r w:rsidRPr="00004525">
        <w:rPr>
          <w:rFonts w:cs="Arial"/>
          <w:i/>
        </w:rPr>
        <w:t>autorun</w:t>
      </w:r>
      <w:r w:rsidRPr="00004525">
        <w:rPr>
          <w:rFonts w:cs="Arial"/>
        </w:rPr>
        <w:t xml:space="preserve"> » d’exécution automatique sur les périphériques amovibles est désactivée sur l’équipement. Ceci afin de garder le contrôle de ces médias externes et de réduire ainsi le risque d’exécution de codes malveillants susceptible d’infecter l’équipement biomédical.</w:t>
      </w:r>
    </w:p>
    <w:p w14:paraId="5F666A6B" w14:textId="77777777" w:rsidR="00004525" w:rsidRPr="00004525" w:rsidRDefault="00004525" w:rsidP="00004525">
      <w:pPr>
        <w:spacing w:after="0"/>
        <w:rPr>
          <w:rFonts w:cs="Arial"/>
        </w:rPr>
      </w:pPr>
    </w:p>
    <w:p w14:paraId="770D70EC" w14:textId="77777777" w:rsidR="00004525" w:rsidRPr="00004525" w:rsidRDefault="00004525" w:rsidP="00004525">
      <w:pPr>
        <w:spacing w:after="0"/>
        <w:rPr>
          <w:rFonts w:eastAsia="Calibri" w:cs="Arial"/>
          <w:szCs w:val="22"/>
          <w:lang w:eastAsia="en-US"/>
        </w:rPr>
      </w:pPr>
      <w:r w:rsidRPr="00004525">
        <w:rPr>
          <w:rFonts w:eastAsia="Calibri" w:cs="Arial"/>
          <w:b/>
          <w:szCs w:val="22"/>
          <w:lang w:eastAsia="en-US"/>
        </w:rPr>
        <w:t>SECINF5</w:t>
      </w:r>
      <w:r w:rsidRPr="00004525">
        <w:rPr>
          <w:rFonts w:eastAsia="Calibri" w:cs="Arial"/>
          <w:szCs w:val="22"/>
          <w:lang w:eastAsia="en-US"/>
        </w:rPr>
        <w:t> : La connexion au système analytique d’un support de stockage externe à des fins de mise à jour applicative, lors d'une intervention sur site ne doit être réalisée qu’après que le titulaire ait effectué une analyse complète du media sur un poste de l’établissement doté d’un progiciel anti-virus à jour au niveau de ses bases de signatures. Cette procédure est partie intégrante des procédures de maintenance sur site.</w:t>
      </w:r>
    </w:p>
    <w:p w14:paraId="59B1F6B5" w14:textId="77777777" w:rsidR="00004525" w:rsidRPr="00004525" w:rsidRDefault="00004525" w:rsidP="00004525">
      <w:pPr>
        <w:spacing w:after="0"/>
        <w:rPr>
          <w:rFonts w:eastAsia="Calibri" w:cs="Arial"/>
          <w:szCs w:val="22"/>
          <w:lang w:eastAsia="en-US"/>
        </w:rPr>
      </w:pPr>
    </w:p>
    <w:p w14:paraId="1B526A07" w14:textId="77777777" w:rsidR="00004525" w:rsidRPr="00004525" w:rsidRDefault="00004525" w:rsidP="00004525">
      <w:pPr>
        <w:rPr>
          <w:rFonts w:eastAsia="Calibri" w:cs="Arial"/>
          <w:szCs w:val="22"/>
          <w:lang w:eastAsia="en-US"/>
        </w:rPr>
      </w:pPr>
      <w:r w:rsidRPr="00004525">
        <w:rPr>
          <w:rFonts w:eastAsia="Calibri" w:cs="Arial"/>
          <w:b/>
          <w:szCs w:val="22"/>
          <w:lang w:eastAsia="en-US"/>
        </w:rPr>
        <w:t>SECINF6</w:t>
      </w:r>
      <w:r w:rsidRPr="00004525">
        <w:rPr>
          <w:rFonts w:eastAsia="Calibri" w:cs="Arial"/>
          <w:szCs w:val="22"/>
          <w:lang w:eastAsia="en-US"/>
        </w:rPr>
        <w:t xml:space="preserve"> : Préalablement à la réalisation d’une opération de maintenance ou télémaintenance, le tiers s’engage à informer le </w:t>
      </w:r>
      <w:r w:rsidRPr="00004525">
        <w:rPr>
          <w:sz w:val="23"/>
        </w:rPr>
        <w:t>Représentant des pouvoirs adjudicateurs (</w:t>
      </w:r>
      <w:r w:rsidRPr="00004525">
        <w:rPr>
          <w:rFonts w:eastAsia="Calibri" w:cs="Arial"/>
          <w:szCs w:val="22"/>
          <w:lang w:eastAsia="en-US"/>
        </w:rPr>
        <w:t xml:space="preserve">RPA) de la date, de la durée et de la nature des interventions, ainsi que du nom de l’intervenant. Le RPA valide les demandes et informe le tiers des plages horaires autorisées pour l’intervention. </w:t>
      </w:r>
    </w:p>
    <w:p w14:paraId="43BA5414" w14:textId="77777777" w:rsidR="00004525" w:rsidRPr="00004525" w:rsidRDefault="00004525" w:rsidP="00004525">
      <w:pPr>
        <w:rPr>
          <w:rFonts w:eastAsia="Calibri" w:cs="Arial"/>
          <w:szCs w:val="22"/>
          <w:lang w:eastAsia="en-US"/>
        </w:rPr>
      </w:pPr>
      <w:r w:rsidRPr="00004525">
        <w:rPr>
          <w:rFonts w:eastAsia="Calibri" w:cs="Arial"/>
          <w:szCs w:val="22"/>
          <w:lang w:eastAsia="en-US"/>
        </w:rPr>
        <w:t>A la notification le titulaire précisera le nom, les fonctions et les coordonnées des intervenants qui seront habilités à demander un accès à distance pour réaliser les opérations de télémaintenance. Cette liste devra être mise à jour autant que de besoins.</w:t>
      </w:r>
    </w:p>
    <w:p w14:paraId="5E384C52" w14:textId="77777777" w:rsidR="00004525" w:rsidRPr="00004525" w:rsidRDefault="00004525" w:rsidP="00004525">
      <w:pPr>
        <w:rPr>
          <w:rFonts w:eastAsia="Calibri" w:cs="Arial"/>
          <w:szCs w:val="22"/>
          <w:lang w:eastAsia="en-US"/>
        </w:rPr>
      </w:pPr>
      <w:r w:rsidRPr="00004525">
        <w:rPr>
          <w:rFonts w:eastAsia="Calibri" w:cs="Arial"/>
          <w:b/>
          <w:szCs w:val="22"/>
          <w:lang w:eastAsia="en-US"/>
        </w:rPr>
        <w:t>SECINF7</w:t>
      </w:r>
      <w:r w:rsidRPr="00004525">
        <w:rPr>
          <w:rFonts w:eastAsia="Calibri" w:cs="Arial"/>
          <w:szCs w:val="22"/>
          <w:lang w:eastAsia="en-US"/>
        </w:rPr>
        <w:t> : Les accès à distance pour la télémaintenance doivent être réalisés uniquement via la solution homologuée par l’établissement (MENTOR ou WALLIX), suite à une demande explicite de la part du tiers précisant l’objet de l’intervention. L’accès est autorisé uniquement pendant la plage horaire d’intervention préalablement communiquée au RPA.</w:t>
      </w:r>
    </w:p>
    <w:p w14:paraId="30D4C373" w14:textId="77777777" w:rsidR="00004525" w:rsidRPr="00004525" w:rsidRDefault="00004525" w:rsidP="00004525">
      <w:pPr>
        <w:rPr>
          <w:rFonts w:eastAsia="Calibri" w:cs="Arial"/>
          <w:szCs w:val="22"/>
          <w:lang w:eastAsia="en-US"/>
        </w:rPr>
      </w:pPr>
      <w:r w:rsidRPr="00004525">
        <w:rPr>
          <w:rFonts w:eastAsia="Calibri" w:cs="Arial"/>
          <w:szCs w:val="22"/>
          <w:lang w:eastAsia="en-US"/>
        </w:rPr>
        <w:t>Des rapports d’intervention de maintenance et télémaintenance doivent être fournis par les tiers au RPA après chaque opération. Ils doivent décliner la raison et la nature de l’intervention réalisée, les intervenants impliqués, la durée de l’opération et les résultats obtenus.</w:t>
      </w:r>
    </w:p>
    <w:p w14:paraId="6D5AEE90" w14:textId="77777777" w:rsidR="00004525" w:rsidRPr="00004525" w:rsidRDefault="00004525" w:rsidP="00004525">
      <w:pPr>
        <w:rPr>
          <w:rFonts w:eastAsia="Calibri" w:cs="Arial"/>
          <w:szCs w:val="22"/>
          <w:lang w:eastAsia="en-US"/>
        </w:rPr>
      </w:pPr>
      <w:r w:rsidRPr="00004525">
        <w:rPr>
          <w:rFonts w:eastAsia="Calibri" w:cs="Arial"/>
          <w:b/>
          <w:szCs w:val="22"/>
          <w:lang w:eastAsia="en-US"/>
        </w:rPr>
        <w:t>SECINF8</w:t>
      </w:r>
      <w:r w:rsidRPr="00004525">
        <w:rPr>
          <w:rFonts w:eastAsia="Calibri" w:cs="Arial"/>
          <w:szCs w:val="22"/>
          <w:lang w:eastAsia="en-US"/>
        </w:rPr>
        <w:t xml:space="preserve"> : Le candidat ou titulaire s’engage à utiliser les systèmes d’information et/ou informatiques de l’EFS (applications, système, réseaux, etc.) uniquement dans le cadre de l’exécution des prestations définies dans le présent </w:t>
      </w:r>
      <w:r w:rsidRPr="00004525">
        <w:rPr>
          <w:sz w:val="23"/>
        </w:rPr>
        <w:t>Cahier des clauses techniques particulières</w:t>
      </w:r>
      <w:r w:rsidRPr="00004525">
        <w:rPr>
          <w:rFonts w:eastAsia="Calibri" w:cs="Arial"/>
          <w:szCs w:val="22"/>
          <w:lang w:eastAsia="en-US"/>
        </w:rPr>
        <w:t>. Il le fait conformément aux règles décrites dans la « Charte d’utilisation du système d’information de l’EFS » fournie en annexe 1 et en respectant les exigences de sécurité relatives à la (télé)maintenance sur les automates de l’EFS indiquées dans ces exigences.</w:t>
      </w:r>
    </w:p>
    <w:p w14:paraId="547EF7B5" w14:textId="77777777" w:rsidR="00004525" w:rsidRPr="00004525" w:rsidRDefault="00004525" w:rsidP="00004525">
      <w:pPr>
        <w:rPr>
          <w:rFonts w:eastAsia="Calibri" w:cs="Arial"/>
          <w:szCs w:val="22"/>
          <w:lang w:eastAsia="en-US"/>
        </w:rPr>
      </w:pPr>
      <w:r w:rsidRPr="00004525">
        <w:rPr>
          <w:rFonts w:eastAsia="Calibri" w:cs="Arial"/>
          <w:b/>
          <w:szCs w:val="22"/>
          <w:lang w:eastAsia="en-US"/>
        </w:rPr>
        <w:t>SECINF9</w:t>
      </w:r>
      <w:r w:rsidRPr="00004525">
        <w:rPr>
          <w:rFonts w:eastAsia="Calibri" w:cs="Arial"/>
          <w:szCs w:val="22"/>
          <w:lang w:eastAsia="en-US"/>
        </w:rPr>
        <w:t xml:space="preserve"> : Le candidat ou titulaire s’engage à l’application des correctifs critiques (Patches) du système d'exploitation permettant d'utiliser la version supportée par l’éditeur de ce dernier. Soit la mise à jour est faite par le Titulaire, soit, à défaut, par l'établissement qui applique ces correctifs, après information de celui-ci qui doit alors signaler toute incompatibilité entre les correctifs et l’équipement. </w:t>
      </w:r>
    </w:p>
    <w:p w14:paraId="25F1BC16" w14:textId="77777777" w:rsidR="00004525" w:rsidRPr="00004525" w:rsidRDefault="00004525" w:rsidP="00004525">
      <w:pPr>
        <w:rPr>
          <w:rFonts w:eastAsia="Calibri" w:cs="Arial"/>
          <w:szCs w:val="22"/>
          <w:lang w:eastAsia="en-US"/>
        </w:rPr>
      </w:pPr>
      <w:r w:rsidRPr="00004525">
        <w:rPr>
          <w:rFonts w:eastAsia="Calibri" w:cs="Arial"/>
          <w:szCs w:val="22"/>
          <w:lang w:eastAsia="en-US"/>
        </w:rPr>
        <w:t xml:space="preserve">Dans ce cas, le candidat ou titulaire s’engage à proposer rapidement une solution corrective ou de contournement. La mise à niveau des correctifs est prévue usuellement sur une base </w:t>
      </w:r>
      <w:r w:rsidR="008F2156" w:rsidRPr="00004525">
        <w:rPr>
          <w:rFonts w:eastAsia="Calibri" w:cs="Arial"/>
          <w:szCs w:val="22"/>
          <w:lang w:eastAsia="en-US"/>
        </w:rPr>
        <w:t>mensuelle ;</w:t>
      </w:r>
      <w:r w:rsidRPr="00004525">
        <w:rPr>
          <w:rFonts w:eastAsia="Calibri" w:cs="Arial"/>
          <w:szCs w:val="22"/>
          <w:lang w:eastAsia="en-US"/>
        </w:rPr>
        <w:t xml:space="preserve"> une procédure d'application de correctifs en urgence est prévue. Le Titulaire s’engage à fournir un système d’exploitation dont le support est toujours assuré par l’éditeur.</w:t>
      </w:r>
    </w:p>
    <w:p w14:paraId="45C96FF5" w14:textId="77777777" w:rsidR="00004525" w:rsidRPr="00004525" w:rsidRDefault="00004525" w:rsidP="00DF2CDC">
      <w:pPr>
        <w:spacing w:before="120" w:after="120"/>
        <w:rPr>
          <w:rFonts w:cs="Arial"/>
        </w:rPr>
      </w:pPr>
      <w:r w:rsidRPr="00004525">
        <w:rPr>
          <w:rFonts w:eastAsia="Calibri" w:cs="Arial"/>
          <w:b/>
          <w:szCs w:val="22"/>
          <w:lang w:eastAsia="en-US"/>
        </w:rPr>
        <w:t>SECINF10</w:t>
      </w:r>
      <w:r w:rsidRPr="00004525">
        <w:rPr>
          <w:rFonts w:eastAsia="Calibri" w:cs="Arial"/>
          <w:szCs w:val="22"/>
          <w:lang w:eastAsia="en-US"/>
        </w:rPr>
        <w:t> : Une matrice des flux réseau est communiquée par le candidat ou titulaire. Elle précise la nature des échanges, les ports et protocoles nécessaires à ces échanges. Cette matrice permet à l’établissement d’identifier précisément les flux liés à l’équipement et de configurer les équipements d’interconnexion de manière à n’autoriser que les flux nécessaires et filtrer ainsi les autres. La matrice des flux es</w:t>
      </w:r>
      <w:r w:rsidR="0058790B">
        <w:rPr>
          <w:rFonts w:eastAsia="Calibri" w:cs="Arial"/>
          <w:szCs w:val="22"/>
          <w:lang w:eastAsia="en-US"/>
        </w:rPr>
        <w:t>t conforme au format ci-dessous :</w:t>
      </w:r>
    </w:p>
    <w:tbl>
      <w:tblPr>
        <w:tblW w:w="0" w:type="auto"/>
        <w:jc w:val="center"/>
        <w:tblCellMar>
          <w:left w:w="0" w:type="dxa"/>
          <w:right w:w="0" w:type="dxa"/>
        </w:tblCellMar>
        <w:tblLook w:val="0000" w:firstRow="0" w:lastRow="0" w:firstColumn="0" w:lastColumn="0" w:noHBand="0" w:noVBand="0"/>
      </w:tblPr>
      <w:tblGrid>
        <w:gridCol w:w="1580"/>
        <w:gridCol w:w="1028"/>
        <w:gridCol w:w="1803"/>
        <w:gridCol w:w="1036"/>
        <w:gridCol w:w="1009"/>
        <w:gridCol w:w="1795"/>
        <w:gridCol w:w="1367"/>
      </w:tblGrid>
      <w:tr w:rsidR="00004525" w:rsidRPr="00004525" w14:paraId="46C1A26F" w14:textId="77777777" w:rsidTr="00332B30">
        <w:trPr>
          <w:jc w:val="center"/>
        </w:trPr>
        <w:tc>
          <w:tcPr>
            <w:tcW w:w="1580" w:type="dxa"/>
            <w:tcBorders>
              <w:top w:val="single" w:sz="8" w:space="0" w:color="44546A"/>
              <w:left w:val="single" w:sz="8" w:space="0" w:color="44546A"/>
              <w:bottom w:val="single" w:sz="8" w:space="0" w:color="44546A"/>
              <w:right w:val="single" w:sz="8" w:space="0" w:color="44546A"/>
            </w:tcBorders>
            <w:tcMar>
              <w:top w:w="0" w:type="dxa"/>
              <w:left w:w="108" w:type="dxa"/>
              <w:bottom w:w="0" w:type="dxa"/>
              <w:right w:w="108" w:type="dxa"/>
            </w:tcMar>
            <w:vAlign w:val="center"/>
          </w:tcPr>
          <w:p w14:paraId="5BD8ED48" w14:textId="77777777" w:rsidR="00004525" w:rsidRPr="00004525" w:rsidRDefault="00004525" w:rsidP="00004525">
            <w:pPr>
              <w:spacing w:before="100" w:beforeAutospacing="1" w:after="100" w:afterAutospacing="1"/>
              <w:jc w:val="center"/>
              <w:rPr>
                <w:rFonts w:cs="Arial"/>
              </w:rPr>
            </w:pPr>
            <w:r w:rsidRPr="00004525">
              <w:rPr>
                <w:rFonts w:cs="Arial"/>
              </w:rPr>
              <w:t>Nature de l’information – finalité de l’échange</w:t>
            </w:r>
          </w:p>
        </w:tc>
        <w:tc>
          <w:tcPr>
            <w:tcW w:w="1028"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14:paraId="2C13D6D9" w14:textId="77777777" w:rsidR="00004525" w:rsidRPr="00004525" w:rsidRDefault="00004525" w:rsidP="00004525">
            <w:pPr>
              <w:spacing w:before="100" w:beforeAutospacing="1" w:after="100" w:afterAutospacing="1"/>
              <w:jc w:val="center"/>
              <w:rPr>
                <w:rFonts w:cs="Arial"/>
              </w:rPr>
            </w:pPr>
            <w:r w:rsidRPr="00004525">
              <w:rPr>
                <w:rFonts w:cs="Arial"/>
              </w:rPr>
              <w:t>Adresse source</w:t>
            </w:r>
          </w:p>
        </w:tc>
        <w:tc>
          <w:tcPr>
            <w:tcW w:w="1803"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14:paraId="102607B2" w14:textId="77777777" w:rsidR="00004525" w:rsidRPr="00004525" w:rsidRDefault="00004525" w:rsidP="00004525">
            <w:pPr>
              <w:spacing w:before="100" w:beforeAutospacing="1" w:after="100" w:afterAutospacing="1"/>
              <w:jc w:val="center"/>
              <w:rPr>
                <w:rFonts w:cs="Arial"/>
              </w:rPr>
            </w:pPr>
            <w:r w:rsidRPr="00004525">
              <w:rPr>
                <w:rFonts w:cs="Arial"/>
              </w:rPr>
              <w:t>Port source (Indiquer dynamique si c’est le cas)</w:t>
            </w:r>
          </w:p>
        </w:tc>
        <w:tc>
          <w:tcPr>
            <w:tcW w:w="1036"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14:paraId="1E01E85F" w14:textId="77777777" w:rsidR="00004525" w:rsidRPr="00004525" w:rsidRDefault="00004525" w:rsidP="00004525">
            <w:pPr>
              <w:spacing w:before="100" w:beforeAutospacing="1" w:after="100" w:afterAutospacing="1"/>
              <w:jc w:val="center"/>
              <w:rPr>
                <w:rFonts w:cs="Arial"/>
              </w:rPr>
            </w:pPr>
            <w:r w:rsidRPr="00004525">
              <w:rPr>
                <w:rFonts w:cs="Arial"/>
              </w:rPr>
              <w:t>Adresse cible</w:t>
            </w:r>
          </w:p>
        </w:tc>
        <w:tc>
          <w:tcPr>
            <w:tcW w:w="1009"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14:paraId="4A3C3A89" w14:textId="77777777" w:rsidR="00004525" w:rsidRPr="00004525" w:rsidRDefault="00004525" w:rsidP="00004525">
            <w:pPr>
              <w:spacing w:before="100" w:beforeAutospacing="1" w:after="100" w:afterAutospacing="1"/>
              <w:jc w:val="center"/>
              <w:rPr>
                <w:rFonts w:cs="Arial"/>
              </w:rPr>
            </w:pPr>
            <w:r w:rsidRPr="00004525">
              <w:rPr>
                <w:rFonts w:cs="Arial"/>
              </w:rPr>
              <w:t>Port cible</w:t>
            </w:r>
          </w:p>
        </w:tc>
        <w:tc>
          <w:tcPr>
            <w:tcW w:w="1795"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14:paraId="039E7230" w14:textId="77777777" w:rsidR="00004525" w:rsidRPr="00004525" w:rsidRDefault="00004525" w:rsidP="00004525">
            <w:pPr>
              <w:spacing w:before="100" w:beforeAutospacing="1" w:after="100" w:afterAutospacing="1"/>
              <w:jc w:val="center"/>
              <w:rPr>
                <w:rFonts w:cs="Arial"/>
              </w:rPr>
            </w:pPr>
            <w:r w:rsidRPr="00004525">
              <w:rPr>
                <w:rFonts w:cs="Arial"/>
              </w:rPr>
              <w:t>Protocole de communication</w:t>
            </w:r>
          </w:p>
        </w:tc>
        <w:tc>
          <w:tcPr>
            <w:tcW w:w="1367" w:type="dxa"/>
            <w:tcBorders>
              <w:top w:val="single" w:sz="8" w:space="0" w:color="44546A"/>
              <w:left w:val="nil"/>
              <w:bottom w:val="single" w:sz="8" w:space="0" w:color="44546A"/>
              <w:right w:val="single" w:sz="8" w:space="0" w:color="44546A"/>
            </w:tcBorders>
            <w:tcMar>
              <w:top w:w="0" w:type="dxa"/>
              <w:left w:w="108" w:type="dxa"/>
              <w:bottom w:w="0" w:type="dxa"/>
              <w:right w:w="108" w:type="dxa"/>
            </w:tcMar>
            <w:vAlign w:val="center"/>
          </w:tcPr>
          <w:p w14:paraId="708F5BCC" w14:textId="77777777" w:rsidR="00004525" w:rsidRPr="00004525" w:rsidRDefault="00004525" w:rsidP="00004525">
            <w:pPr>
              <w:spacing w:before="100" w:beforeAutospacing="1" w:after="100" w:afterAutospacing="1"/>
              <w:jc w:val="center"/>
              <w:rPr>
                <w:rFonts w:cs="Arial"/>
              </w:rPr>
            </w:pPr>
            <w:r w:rsidRPr="00004525">
              <w:rPr>
                <w:rFonts w:cs="Arial"/>
              </w:rPr>
              <w:t>Volumétrie (bande passante)</w:t>
            </w:r>
          </w:p>
        </w:tc>
      </w:tr>
      <w:tr w:rsidR="00004525" w:rsidRPr="00004525" w14:paraId="164D888E" w14:textId="77777777" w:rsidTr="00332B30">
        <w:trPr>
          <w:jc w:val="center"/>
        </w:trPr>
        <w:tc>
          <w:tcPr>
            <w:tcW w:w="1580" w:type="dxa"/>
            <w:tcBorders>
              <w:top w:val="nil"/>
              <w:left w:val="single" w:sz="8" w:space="0" w:color="44546A"/>
              <w:bottom w:val="single" w:sz="8" w:space="0" w:color="44546A"/>
              <w:right w:val="single" w:sz="8" w:space="0" w:color="44546A"/>
            </w:tcBorders>
            <w:tcMar>
              <w:top w:w="0" w:type="dxa"/>
              <w:left w:w="108" w:type="dxa"/>
              <w:bottom w:w="0" w:type="dxa"/>
              <w:right w:w="108" w:type="dxa"/>
            </w:tcMar>
            <w:vAlign w:val="center"/>
          </w:tcPr>
          <w:p w14:paraId="0D8169F3" w14:textId="77777777" w:rsidR="00004525" w:rsidRPr="00004525" w:rsidRDefault="00004525" w:rsidP="00004525">
            <w:pPr>
              <w:spacing w:before="100" w:beforeAutospacing="1" w:after="100" w:afterAutospacing="1"/>
              <w:rPr>
                <w:rFonts w:cs="Arial"/>
              </w:rPr>
            </w:pPr>
          </w:p>
        </w:tc>
        <w:tc>
          <w:tcPr>
            <w:tcW w:w="1028"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38CA38CA" w14:textId="77777777" w:rsidR="00004525" w:rsidRPr="00004525" w:rsidRDefault="00004525" w:rsidP="00004525">
            <w:pPr>
              <w:spacing w:before="100" w:beforeAutospacing="1" w:after="100" w:afterAutospacing="1"/>
              <w:rPr>
                <w:rFonts w:cs="Arial"/>
              </w:rPr>
            </w:pPr>
          </w:p>
        </w:tc>
        <w:tc>
          <w:tcPr>
            <w:tcW w:w="1803"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40F168FC" w14:textId="77777777" w:rsidR="00004525" w:rsidRPr="00004525" w:rsidRDefault="00004525" w:rsidP="00004525">
            <w:pPr>
              <w:spacing w:before="100" w:beforeAutospacing="1" w:after="100" w:afterAutospacing="1"/>
              <w:rPr>
                <w:rFonts w:cs="Arial"/>
              </w:rPr>
            </w:pPr>
          </w:p>
        </w:tc>
        <w:tc>
          <w:tcPr>
            <w:tcW w:w="1036"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08556FF4" w14:textId="77777777" w:rsidR="00004525" w:rsidRPr="00004525" w:rsidRDefault="00004525" w:rsidP="00004525">
            <w:pPr>
              <w:spacing w:before="100" w:beforeAutospacing="1" w:after="100" w:afterAutospacing="1"/>
              <w:rPr>
                <w:rFonts w:cs="Arial"/>
              </w:rPr>
            </w:pPr>
          </w:p>
        </w:tc>
        <w:tc>
          <w:tcPr>
            <w:tcW w:w="1009"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50B4A667" w14:textId="77777777" w:rsidR="00004525" w:rsidRPr="00004525" w:rsidRDefault="00004525" w:rsidP="00004525">
            <w:pPr>
              <w:spacing w:before="100" w:beforeAutospacing="1" w:after="100" w:afterAutospacing="1"/>
              <w:rPr>
                <w:rFonts w:cs="Arial"/>
              </w:rPr>
            </w:pPr>
          </w:p>
        </w:tc>
        <w:tc>
          <w:tcPr>
            <w:tcW w:w="1795"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3D609130" w14:textId="77777777" w:rsidR="00004525" w:rsidRPr="00004525" w:rsidRDefault="00004525" w:rsidP="00004525">
            <w:pPr>
              <w:spacing w:before="100" w:beforeAutospacing="1" w:after="100" w:afterAutospacing="1"/>
              <w:rPr>
                <w:rFonts w:cs="Arial"/>
              </w:rPr>
            </w:pPr>
          </w:p>
        </w:tc>
        <w:tc>
          <w:tcPr>
            <w:tcW w:w="1367"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3CAEBB20" w14:textId="77777777" w:rsidR="00004525" w:rsidRPr="00004525" w:rsidRDefault="00004525" w:rsidP="00004525">
            <w:pPr>
              <w:spacing w:before="100" w:beforeAutospacing="1" w:after="100" w:afterAutospacing="1"/>
              <w:rPr>
                <w:rFonts w:cs="Arial"/>
              </w:rPr>
            </w:pPr>
          </w:p>
        </w:tc>
      </w:tr>
      <w:tr w:rsidR="00004525" w:rsidRPr="00004525" w14:paraId="4EC5D169" w14:textId="77777777" w:rsidTr="00332B30">
        <w:trPr>
          <w:jc w:val="center"/>
        </w:trPr>
        <w:tc>
          <w:tcPr>
            <w:tcW w:w="1580" w:type="dxa"/>
            <w:tcBorders>
              <w:top w:val="nil"/>
              <w:left w:val="single" w:sz="8" w:space="0" w:color="44546A"/>
              <w:bottom w:val="nil"/>
              <w:right w:val="single" w:sz="8" w:space="0" w:color="44546A"/>
            </w:tcBorders>
            <w:tcMar>
              <w:top w:w="0" w:type="dxa"/>
              <w:left w:w="108" w:type="dxa"/>
              <w:bottom w:w="0" w:type="dxa"/>
              <w:right w:w="108" w:type="dxa"/>
            </w:tcMar>
            <w:vAlign w:val="center"/>
          </w:tcPr>
          <w:p w14:paraId="377C5F77" w14:textId="77777777" w:rsidR="00004525" w:rsidRPr="00004525" w:rsidRDefault="00004525" w:rsidP="00004525">
            <w:pPr>
              <w:spacing w:before="100" w:beforeAutospacing="1" w:after="100" w:afterAutospacing="1"/>
              <w:rPr>
                <w:rFonts w:cs="Arial"/>
              </w:rPr>
            </w:pPr>
          </w:p>
        </w:tc>
        <w:tc>
          <w:tcPr>
            <w:tcW w:w="1028" w:type="dxa"/>
            <w:tcBorders>
              <w:top w:val="nil"/>
              <w:left w:val="nil"/>
              <w:bottom w:val="nil"/>
              <w:right w:val="single" w:sz="8" w:space="0" w:color="44546A"/>
            </w:tcBorders>
            <w:tcMar>
              <w:top w:w="0" w:type="dxa"/>
              <w:left w:w="108" w:type="dxa"/>
              <w:bottom w:w="0" w:type="dxa"/>
              <w:right w:w="108" w:type="dxa"/>
            </w:tcMar>
            <w:vAlign w:val="center"/>
          </w:tcPr>
          <w:p w14:paraId="396734B1" w14:textId="77777777" w:rsidR="00004525" w:rsidRPr="00004525" w:rsidRDefault="00004525" w:rsidP="00004525">
            <w:pPr>
              <w:spacing w:before="100" w:beforeAutospacing="1" w:after="100" w:afterAutospacing="1"/>
              <w:rPr>
                <w:rFonts w:cs="Arial"/>
              </w:rPr>
            </w:pPr>
          </w:p>
        </w:tc>
        <w:tc>
          <w:tcPr>
            <w:tcW w:w="1803" w:type="dxa"/>
            <w:tcBorders>
              <w:top w:val="nil"/>
              <w:left w:val="nil"/>
              <w:bottom w:val="nil"/>
              <w:right w:val="single" w:sz="8" w:space="0" w:color="44546A"/>
            </w:tcBorders>
            <w:tcMar>
              <w:top w:w="0" w:type="dxa"/>
              <w:left w:w="108" w:type="dxa"/>
              <w:bottom w:w="0" w:type="dxa"/>
              <w:right w:w="108" w:type="dxa"/>
            </w:tcMar>
            <w:vAlign w:val="center"/>
          </w:tcPr>
          <w:p w14:paraId="475D49AF" w14:textId="77777777" w:rsidR="00004525" w:rsidRPr="00004525" w:rsidRDefault="00004525" w:rsidP="00004525">
            <w:pPr>
              <w:spacing w:before="100" w:beforeAutospacing="1" w:after="100" w:afterAutospacing="1"/>
              <w:rPr>
                <w:rFonts w:cs="Arial"/>
              </w:rPr>
            </w:pPr>
          </w:p>
        </w:tc>
        <w:tc>
          <w:tcPr>
            <w:tcW w:w="1036" w:type="dxa"/>
            <w:tcBorders>
              <w:top w:val="nil"/>
              <w:left w:val="nil"/>
              <w:bottom w:val="nil"/>
              <w:right w:val="single" w:sz="8" w:space="0" w:color="44546A"/>
            </w:tcBorders>
            <w:tcMar>
              <w:top w:w="0" w:type="dxa"/>
              <w:left w:w="108" w:type="dxa"/>
              <w:bottom w:w="0" w:type="dxa"/>
              <w:right w:w="108" w:type="dxa"/>
            </w:tcMar>
            <w:vAlign w:val="center"/>
          </w:tcPr>
          <w:p w14:paraId="60E0A12E" w14:textId="77777777" w:rsidR="00004525" w:rsidRPr="00004525" w:rsidRDefault="00004525" w:rsidP="00004525">
            <w:pPr>
              <w:spacing w:before="100" w:beforeAutospacing="1" w:after="100" w:afterAutospacing="1"/>
              <w:rPr>
                <w:rFonts w:cs="Arial"/>
              </w:rPr>
            </w:pPr>
          </w:p>
        </w:tc>
        <w:tc>
          <w:tcPr>
            <w:tcW w:w="1009" w:type="dxa"/>
            <w:tcBorders>
              <w:top w:val="nil"/>
              <w:left w:val="nil"/>
              <w:bottom w:val="nil"/>
              <w:right w:val="single" w:sz="8" w:space="0" w:color="44546A"/>
            </w:tcBorders>
            <w:tcMar>
              <w:top w:w="0" w:type="dxa"/>
              <w:left w:w="108" w:type="dxa"/>
              <w:bottom w:w="0" w:type="dxa"/>
              <w:right w:w="108" w:type="dxa"/>
            </w:tcMar>
            <w:vAlign w:val="center"/>
          </w:tcPr>
          <w:p w14:paraId="24943D0D" w14:textId="77777777" w:rsidR="00004525" w:rsidRPr="00004525" w:rsidRDefault="00004525" w:rsidP="00004525">
            <w:pPr>
              <w:spacing w:before="100" w:beforeAutospacing="1" w:after="100" w:afterAutospacing="1"/>
              <w:rPr>
                <w:rFonts w:cs="Arial"/>
              </w:rPr>
            </w:pPr>
          </w:p>
        </w:tc>
        <w:tc>
          <w:tcPr>
            <w:tcW w:w="1795" w:type="dxa"/>
            <w:tcBorders>
              <w:top w:val="nil"/>
              <w:left w:val="nil"/>
              <w:bottom w:val="nil"/>
              <w:right w:val="single" w:sz="8" w:space="0" w:color="44546A"/>
            </w:tcBorders>
            <w:tcMar>
              <w:top w:w="0" w:type="dxa"/>
              <w:left w:w="108" w:type="dxa"/>
              <w:bottom w:w="0" w:type="dxa"/>
              <w:right w:w="108" w:type="dxa"/>
            </w:tcMar>
            <w:vAlign w:val="center"/>
          </w:tcPr>
          <w:p w14:paraId="65F6DF4E" w14:textId="77777777" w:rsidR="00004525" w:rsidRPr="00004525" w:rsidRDefault="00004525" w:rsidP="00004525">
            <w:pPr>
              <w:spacing w:before="100" w:beforeAutospacing="1" w:after="100" w:afterAutospacing="1"/>
              <w:rPr>
                <w:rFonts w:cs="Arial"/>
              </w:rPr>
            </w:pPr>
          </w:p>
        </w:tc>
        <w:tc>
          <w:tcPr>
            <w:tcW w:w="1367" w:type="dxa"/>
            <w:tcBorders>
              <w:top w:val="nil"/>
              <w:left w:val="nil"/>
              <w:bottom w:val="nil"/>
              <w:right w:val="single" w:sz="8" w:space="0" w:color="44546A"/>
            </w:tcBorders>
            <w:tcMar>
              <w:top w:w="0" w:type="dxa"/>
              <w:left w:w="108" w:type="dxa"/>
              <w:bottom w:w="0" w:type="dxa"/>
              <w:right w:w="108" w:type="dxa"/>
            </w:tcMar>
            <w:vAlign w:val="center"/>
          </w:tcPr>
          <w:p w14:paraId="4AE1AD65" w14:textId="77777777" w:rsidR="00004525" w:rsidRPr="00004525" w:rsidRDefault="00004525" w:rsidP="00004525">
            <w:pPr>
              <w:spacing w:before="100" w:beforeAutospacing="1" w:after="100" w:afterAutospacing="1"/>
              <w:rPr>
                <w:rFonts w:cs="Arial"/>
              </w:rPr>
            </w:pPr>
          </w:p>
        </w:tc>
      </w:tr>
      <w:tr w:rsidR="00004525" w:rsidRPr="00004525" w14:paraId="5CF37026" w14:textId="77777777" w:rsidTr="00332B30">
        <w:trPr>
          <w:jc w:val="center"/>
        </w:trPr>
        <w:tc>
          <w:tcPr>
            <w:tcW w:w="1580" w:type="dxa"/>
            <w:tcBorders>
              <w:top w:val="nil"/>
              <w:left w:val="single" w:sz="8" w:space="0" w:color="44546A"/>
              <w:bottom w:val="single" w:sz="8" w:space="0" w:color="44546A"/>
              <w:right w:val="single" w:sz="8" w:space="0" w:color="44546A"/>
            </w:tcBorders>
            <w:tcMar>
              <w:top w:w="0" w:type="dxa"/>
              <w:left w:w="108" w:type="dxa"/>
              <w:bottom w:w="0" w:type="dxa"/>
              <w:right w:w="108" w:type="dxa"/>
            </w:tcMar>
            <w:vAlign w:val="center"/>
          </w:tcPr>
          <w:p w14:paraId="15FF7B32" w14:textId="77777777" w:rsidR="00004525" w:rsidRPr="00004525" w:rsidRDefault="00004525" w:rsidP="00004525">
            <w:pPr>
              <w:spacing w:before="100" w:beforeAutospacing="1" w:after="100" w:afterAutospacing="1"/>
              <w:rPr>
                <w:rFonts w:cs="Arial"/>
              </w:rPr>
            </w:pPr>
          </w:p>
        </w:tc>
        <w:tc>
          <w:tcPr>
            <w:tcW w:w="1028"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0525DCAC" w14:textId="77777777" w:rsidR="00004525" w:rsidRPr="00004525" w:rsidRDefault="00004525" w:rsidP="00004525">
            <w:pPr>
              <w:spacing w:before="100" w:beforeAutospacing="1" w:after="100" w:afterAutospacing="1"/>
              <w:rPr>
                <w:rFonts w:cs="Arial"/>
              </w:rPr>
            </w:pPr>
          </w:p>
        </w:tc>
        <w:tc>
          <w:tcPr>
            <w:tcW w:w="1803"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188F6C1B" w14:textId="77777777" w:rsidR="00004525" w:rsidRPr="00004525" w:rsidRDefault="00004525" w:rsidP="00004525">
            <w:pPr>
              <w:spacing w:before="100" w:beforeAutospacing="1" w:after="100" w:afterAutospacing="1"/>
              <w:rPr>
                <w:rFonts w:cs="Arial"/>
              </w:rPr>
            </w:pPr>
          </w:p>
        </w:tc>
        <w:tc>
          <w:tcPr>
            <w:tcW w:w="1036"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5133156F" w14:textId="77777777" w:rsidR="00004525" w:rsidRPr="00004525" w:rsidRDefault="00004525" w:rsidP="00004525">
            <w:pPr>
              <w:spacing w:before="100" w:beforeAutospacing="1" w:after="100" w:afterAutospacing="1"/>
              <w:rPr>
                <w:rFonts w:cs="Arial"/>
              </w:rPr>
            </w:pPr>
          </w:p>
        </w:tc>
        <w:tc>
          <w:tcPr>
            <w:tcW w:w="1009"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2FCA240F" w14:textId="77777777" w:rsidR="00004525" w:rsidRPr="00004525" w:rsidRDefault="00004525" w:rsidP="00004525">
            <w:pPr>
              <w:spacing w:before="100" w:beforeAutospacing="1" w:after="100" w:afterAutospacing="1"/>
              <w:rPr>
                <w:rFonts w:cs="Arial"/>
              </w:rPr>
            </w:pPr>
          </w:p>
        </w:tc>
        <w:tc>
          <w:tcPr>
            <w:tcW w:w="1795"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78D61A07" w14:textId="77777777" w:rsidR="00004525" w:rsidRPr="00004525" w:rsidRDefault="00004525" w:rsidP="00004525">
            <w:pPr>
              <w:spacing w:before="100" w:beforeAutospacing="1" w:after="100" w:afterAutospacing="1"/>
              <w:rPr>
                <w:rFonts w:cs="Arial"/>
              </w:rPr>
            </w:pPr>
          </w:p>
        </w:tc>
        <w:tc>
          <w:tcPr>
            <w:tcW w:w="1367" w:type="dxa"/>
            <w:tcBorders>
              <w:top w:val="nil"/>
              <w:left w:val="nil"/>
              <w:bottom w:val="single" w:sz="8" w:space="0" w:color="44546A"/>
              <w:right w:val="single" w:sz="8" w:space="0" w:color="44546A"/>
            </w:tcBorders>
            <w:tcMar>
              <w:top w:w="0" w:type="dxa"/>
              <w:left w:w="108" w:type="dxa"/>
              <w:bottom w:w="0" w:type="dxa"/>
              <w:right w:w="108" w:type="dxa"/>
            </w:tcMar>
            <w:vAlign w:val="center"/>
          </w:tcPr>
          <w:p w14:paraId="48B182CB" w14:textId="77777777" w:rsidR="00004525" w:rsidRPr="00004525" w:rsidRDefault="00004525" w:rsidP="00004525">
            <w:pPr>
              <w:spacing w:before="100" w:beforeAutospacing="1" w:after="100" w:afterAutospacing="1"/>
              <w:rPr>
                <w:rFonts w:cs="Arial"/>
              </w:rPr>
            </w:pPr>
          </w:p>
        </w:tc>
      </w:tr>
    </w:tbl>
    <w:p w14:paraId="022249CF" w14:textId="77777777" w:rsidR="00004525" w:rsidRPr="00004525" w:rsidRDefault="00004525" w:rsidP="00004525">
      <w:pPr>
        <w:rPr>
          <w:rFonts w:eastAsia="Calibri" w:cs="Arial"/>
          <w:szCs w:val="22"/>
          <w:lang w:eastAsia="en-US"/>
        </w:rPr>
      </w:pPr>
    </w:p>
    <w:p w14:paraId="7876422B" w14:textId="77777777" w:rsidR="00004525" w:rsidRPr="00004525" w:rsidRDefault="00004525" w:rsidP="00004525">
      <w:pPr>
        <w:spacing w:after="0"/>
        <w:rPr>
          <w:rFonts w:cs="Arial"/>
        </w:rPr>
      </w:pPr>
      <w:r w:rsidRPr="00004525">
        <w:rPr>
          <w:rFonts w:cs="Arial"/>
          <w:b/>
          <w:bCs/>
        </w:rPr>
        <w:t>SECINF11</w:t>
      </w:r>
      <w:r w:rsidRPr="00004525">
        <w:rPr>
          <w:rFonts w:cs="Arial"/>
        </w:rPr>
        <w:t> :</w:t>
      </w:r>
      <w:r w:rsidRPr="00004525">
        <w:rPr>
          <w:rFonts w:cs="Arial"/>
          <w:b/>
          <w:bCs/>
        </w:rPr>
        <w:t xml:space="preserve"> </w:t>
      </w:r>
      <w:r w:rsidRPr="00004525">
        <w:rPr>
          <w:rFonts w:cs="Arial"/>
        </w:rPr>
        <w:t>Les accès aux informations relatives à l’EFS, aux donneurs et aux receveurs doivent être techniquement limités au strict nécessaire à l’accomplissement des prestations (contrôle d’accès aux applications et machines, ...).</w:t>
      </w:r>
    </w:p>
    <w:p w14:paraId="6BD55FC3" w14:textId="77777777" w:rsidR="00004525" w:rsidRPr="00004525" w:rsidRDefault="00004525" w:rsidP="00004525">
      <w:pPr>
        <w:spacing w:after="0"/>
        <w:rPr>
          <w:rFonts w:cs="Arial"/>
          <w:b/>
          <w:bCs/>
        </w:rPr>
      </w:pPr>
    </w:p>
    <w:p w14:paraId="73C79B39" w14:textId="77777777" w:rsidR="00004525" w:rsidRPr="00004525" w:rsidRDefault="00004525" w:rsidP="00004525">
      <w:pPr>
        <w:spacing w:after="0"/>
        <w:rPr>
          <w:rFonts w:cs="Arial"/>
        </w:rPr>
      </w:pPr>
      <w:r w:rsidRPr="00004525">
        <w:rPr>
          <w:rFonts w:cs="Arial"/>
          <w:b/>
          <w:bCs/>
        </w:rPr>
        <w:t>SECINF12</w:t>
      </w:r>
      <w:r w:rsidRPr="00004525">
        <w:rPr>
          <w:rFonts w:cs="Arial"/>
        </w:rPr>
        <w:t> :</w:t>
      </w:r>
      <w:r w:rsidRPr="00004525">
        <w:rPr>
          <w:rFonts w:cs="Arial"/>
          <w:b/>
          <w:bCs/>
        </w:rPr>
        <w:t xml:space="preserve"> </w:t>
      </w:r>
      <w:r w:rsidRPr="00004525">
        <w:rPr>
          <w:rFonts w:cs="Arial"/>
        </w:rPr>
        <w:t>Les modalités d’échanges d’informations permettent d’en assurer la confidentialité et l’intégrité. Elles doivent permettre d’authentifier les entités en communication.</w:t>
      </w:r>
    </w:p>
    <w:p w14:paraId="4B9ABC63" w14:textId="77777777" w:rsidR="00004525" w:rsidRPr="00004525" w:rsidRDefault="00004525" w:rsidP="00004525">
      <w:pPr>
        <w:spacing w:after="0"/>
        <w:rPr>
          <w:rFonts w:cs="Arial"/>
        </w:rPr>
      </w:pPr>
    </w:p>
    <w:p w14:paraId="0A3A0459" w14:textId="77777777" w:rsidR="00004525" w:rsidRPr="00004525" w:rsidRDefault="00004525" w:rsidP="00004525">
      <w:pPr>
        <w:spacing w:after="0"/>
        <w:rPr>
          <w:rFonts w:cs="Arial"/>
        </w:rPr>
      </w:pPr>
      <w:r w:rsidRPr="00004525">
        <w:rPr>
          <w:rFonts w:cs="Arial"/>
        </w:rPr>
        <w:t>Le candidat ou titulaire s’engage à suivre les procédures suivantes :</w:t>
      </w:r>
    </w:p>
    <w:p w14:paraId="6EC590C3" w14:textId="77777777" w:rsidR="00004525" w:rsidRPr="00004525" w:rsidRDefault="00004525" w:rsidP="00004525">
      <w:pPr>
        <w:numPr>
          <w:ilvl w:val="0"/>
          <w:numId w:val="11"/>
        </w:numPr>
        <w:spacing w:after="0"/>
        <w:ind w:left="709"/>
        <w:rPr>
          <w:rFonts w:cs="Arial"/>
        </w:rPr>
      </w:pPr>
      <w:r w:rsidRPr="00004525">
        <w:rPr>
          <w:rFonts w:cs="Arial"/>
        </w:rPr>
        <w:t xml:space="preserve">Toute donnée </w:t>
      </w:r>
      <w:r w:rsidRPr="00004525">
        <w:rPr>
          <w:rFonts w:cs="Arial"/>
          <w:i/>
        </w:rPr>
        <w:t>« Confidentielle »</w:t>
      </w:r>
      <w:r w:rsidRPr="00004525">
        <w:rPr>
          <w:rFonts w:cs="Arial"/>
        </w:rPr>
        <w:t xml:space="preserve"> échangée doit être chiffrée, quel que soit le réseau utilisé ;</w:t>
      </w:r>
    </w:p>
    <w:p w14:paraId="2C4F7F27" w14:textId="77777777" w:rsidR="00004525" w:rsidRPr="00004525" w:rsidRDefault="00004525" w:rsidP="00004525">
      <w:pPr>
        <w:numPr>
          <w:ilvl w:val="0"/>
          <w:numId w:val="11"/>
        </w:numPr>
        <w:spacing w:after="0"/>
        <w:ind w:left="709"/>
        <w:rPr>
          <w:rFonts w:cs="Arial"/>
        </w:rPr>
      </w:pPr>
      <w:r w:rsidRPr="00004525">
        <w:rPr>
          <w:rFonts w:cs="Arial"/>
        </w:rPr>
        <w:t>Tout chiffrement sera réalisé avec les normes et outils homologués par l’EFS. Les outils de chiffrement seront choisis dans le catalogue des solutions homologuées par l’ANSSI.</w:t>
      </w:r>
    </w:p>
    <w:p w14:paraId="00CDCDD1" w14:textId="77777777" w:rsidR="00004525" w:rsidRPr="00004525" w:rsidRDefault="00004525" w:rsidP="00004525">
      <w:pPr>
        <w:spacing w:after="0"/>
        <w:rPr>
          <w:rFonts w:cs="Arial"/>
        </w:rPr>
      </w:pPr>
      <w:r w:rsidRPr="00004525">
        <w:rPr>
          <w:rFonts w:cs="Arial"/>
        </w:rPr>
        <w:t xml:space="preserve">Les principes pour la classification des données (« </w:t>
      </w:r>
      <w:r w:rsidRPr="00004525">
        <w:rPr>
          <w:rFonts w:cs="Arial"/>
          <w:i/>
        </w:rPr>
        <w:t xml:space="preserve">Confidentielle </w:t>
      </w:r>
      <w:r w:rsidRPr="00004525">
        <w:rPr>
          <w:rFonts w:cs="Arial"/>
        </w:rPr>
        <w:t>», à « </w:t>
      </w:r>
      <w:r w:rsidRPr="00004525">
        <w:rPr>
          <w:rFonts w:cs="Arial"/>
          <w:i/>
        </w:rPr>
        <w:t>Non Protégé</w:t>
      </w:r>
      <w:r w:rsidRPr="00004525">
        <w:rPr>
          <w:rFonts w:cs="Arial"/>
        </w:rPr>
        <w:t xml:space="preserve"> », etc…) </w:t>
      </w:r>
      <w:r w:rsidRPr="00004525">
        <w:rPr>
          <w:rFonts w:cs="Arial"/>
          <w:u w:val="single"/>
        </w:rPr>
        <w:t>sont énoncés par le Prescripteur</w:t>
      </w:r>
      <w:r w:rsidRPr="00004525">
        <w:rPr>
          <w:rFonts w:cs="Arial"/>
        </w:rPr>
        <w:t>.</w:t>
      </w:r>
    </w:p>
    <w:p w14:paraId="725D8BD0" w14:textId="77777777" w:rsidR="00004525" w:rsidRPr="00004525" w:rsidRDefault="00004525" w:rsidP="00004525">
      <w:pPr>
        <w:spacing w:after="0"/>
        <w:rPr>
          <w:rFonts w:eastAsia="Calibri" w:cs="Arial"/>
          <w:szCs w:val="22"/>
          <w:lang w:eastAsia="en-US"/>
        </w:rPr>
      </w:pPr>
    </w:p>
    <w:p w14:paraId="09C98FF2" w14:textId="77777777" w:rsidR="00004525" w:rsidRPr="00004525" w:rsidRDefault="00004525" w:rsidP="00004525">
      <w:pPr>
        <w:spacing w:after="0"/>
        <w:rPr>
          <w:rFonts w:cs="Arial"/>
        </w:rPr>
      </w:pPr>
      <w:r w:rsidRPr="00004525">
        <w:rPr>
          <w:rFonts w:cs="Arial"/>
          <w:b/>
          <w:bCs/>
        </w:rPr>
        <w:t>SECINF13</w:t>
      </w:r>
      <w:r w:rsidRPr="00004525">
        <w:rPr>
          <w:rFonts w:cs="Arial"/>
        </w:rPr>
        <w:t> :</w:t>
      </w:r>
      <w:r w:rsidRPr="00004525">
        <w:rPr>
          <w:rFonts w:cs="Arial"/>
          <w:b/>
          <w:bCs/>
        </w:rPr>
        <w:t xml:space="preserve"> </w:t>
      </w:r>
      <w:r w:rsidRPr="00004525">
        <w:rPr>
          <w:rFonts w:cs="Arial"/>
        </w:rPr>
        <w:t>Des outils de chiffrement (« </w:t>
      </w:r>
      <w:r w:rsidRPr="00004525">
        <w:rPr>
          <w:rFonts w:cs="Arial"/>
          <w:i/>
        </w:rPr>
        <w:t>cryptage</w:t>
      </w:r>
      <w:r w:rsidRPr="00004525">
        <w:rPr>
          <w:rFonts w:cs="Arial"/>
        </w:rPr>
        <w:t> ») doivent être mis en œuvre.</w:t>
      </w:r>
    </w:p>
    <w:p w14:paraId="14A3ECCA" w14:textId="77777777" w:rsidR="00004525" w:rsidRPr="00004525" w:rsidRDefault="00004525" w:rsidP="00004525">
      <w:pPr>
        <w:spacing w:after="0"/>
        <w:rPr>
          <w:rFonts w:cs="Arial"/>
        </w:rPr>
      </w:pPr>
      <w:r w:rsidRPr="00004525">
        <w:rPr>
          <w:rFonts w:cs="Arial"/>
        </w:rPr>
        <w:t>Les moyens de chiffrements utilisés doivent être autorisés par la loi française. Ils devront utiliser des moyens cryptographiques forts. A ce titre, l’usage d’une clé de longueur de 256 bits pour un mécanisme de chiffrement approuvé par l’Agence Nationale de Sécurité des Systèmes d’Information (ANSSI) est obligatoire. A date, l’</w:t>
      </w:r>
      <w:r w:rsidRPr="00004525">
        <w:rPr>
          <w:rFonts w:cs="Arial"/>
          <w:i/>
        </w:rPr>
        <w:t>Advanced Encryption Standard</w:t>
      </w:r>
      <w:r w:rsidRPr="00004525">
        <w:rPr>
          <w:rFonts w:cs="Arial"/>
        </w:rPr>
        <w:t xml:space="preserve"> (AES) semble être un minimum.</w:t>
      </w:r>
    </w:p>
    <w:p w14:paraId="6FBFCBDC" w14:textId="77777777" w:rsidR="00004525" w:rsidRPr="00004525" w:rsidRDefault="00004525" w:rsidP="00004525">
      <w:pPr>
        <w:spacing w:after="0"/>
        <w:rPr>
          <w:rFonts w:cs="Arial"/>
          <w:b/>
          <w:bCs/>
        </w:rPr>
      </w:pPr>
    </w:p>
    <w:p w14:paraId="2BFCA5E4" w14:textId="77777777" w:rsidR="00004525" w:rsidRPr="00004525" w:rsidRDefault="00004525" w:rsidP="00004525">
      <w:pPr>
        <w:spacing w:after="0"/>
        <w:rPr>
          <w:rFonts w:cs="Arial"/>
        </w:rPr>
      </w:pPr>
      <w:r w:rsidRPr="00004525">
        <w:rPr>
          <w:rFonts w:cs="Arial"/>
          <w:b/>
          <w:bCs/>
        </w:rPr>
        <w:t>SECINF14</w:t>
      </w:r>
      <w:r w:rsidRPr="00004525">
        <w:rPr>
          <w:rFonts w:cs="Arial"/>
        </w:rPr>
        <w:t> :</w:t>
      </w:r>
      <w:r w:rsidRPr="00004525">
        <w:rPr>
          <w:rFonts w:cs="Arial"/>
          <w:b/>
          <w:bCs/>
        </w:rPr>
        <w:t xml:space="preserve"> </w:t>
      </w:r>
      <w:r w:rsidRPr="00004525">
        <w:rPr>
          <w:rFonts w:cs="Arial"/>
        </w:rPr>
        <w:t>Les clés de déchiffrement ne sont communiquées qu’aux personnes ayant signé un accord de confidentialité. Ces personnes s’engagent dans cet accord à ne pas divulguer ces clés.</w:t>
      </w:r>
    </w:p>
    <w:p w14:paraId="1674F61F" w14:textId="77777777" w:rsidR="00004525" w:rsidRPr="00004525" w:rsidRDefault="00004525" w:rsidP="00004525">
      <w:pPr>
        <w:spacing w:after="0"/>
        <w:rPr>
          <w:rFonts w:cs="Arial"/>
          <w:b/>
          <w:bCs/>
        </w:rPr>
      </w:pPr>
    </w:p>
    <w:p w14:paraId="2012B205" w14:textId="77777777" w:rsidR="00004525" w:rsidRPr="00004525" w:rsidRDefault="00004525" w:rsidP="00004525">
      <w:pPr>
        <w:spacing w:after="0"/>
        <w:rPr>
          <w:rFonts w:cs="Arial"/>
        </w:rPr>
      </w:pPr>
      <w:r w:rsidRPr="00004525">
        <w:rPr>
          <w:rFonts w:cs="Arial"/>
          <w:b/>
          <w:bCs/>
        </w:rPr>
        <w:t>SECINF15</w:t>
      </w:r>
      <w:r w:rsidRPr="00004525">
        <w:rPr>
          <w:rFonts w:cs="Arial"/>
        </w:rPr>
        <w:t> :</w:t>
      </w:r>
      <w:r w:rsidRPr="00004525">
        <w:rPr>
          <w:rFonts w:cs="Arial"/>
          <w:b/>
          <w:bCs/>
        </w:rPr>
        <w:t xml:space="preserve"> </w:t>
      </w:r>
      <w:r w:rsidRPr="00004525">
        <w:rPr>
          <w:rFonts w:cs="Arial"/>
        </w:rPr>
        <w:t xml:space="preserve">Les fichiers de l’EFS ne doivent pas être dupliqués ni transmis à un tiers sans l’accord de de l’EFS. </w:t>
      </w:r>
    </w:p>
    <w:p w14:paraId="08442A7C" w14:textId="77777777" w:rsidR="00004525" w:rsidRPr="00004525" w:rsidRDefault="00004525" w:rsidP="00004525">
      <w:pPr>
        <w:spacing w:after="0"/>
        <w:rPr>
          <w:rFonts w:cs="Arial"/>
          <w:b/>
          <w:bCs/>
        </w:rPr>
      </w:pPr>
    </w:p>
    <w:p w14:paraId="3A1E8128" w14:textId="77777777" w:rsidR="00004525" w:rsidRPr="00004525" w:rsidRDefault="00004525" w:rsidP="00004525">
      <w:pPr>
        <w:spacing w:after="0"/>
        <w:rPr>
          <w:rFonts w:cs="Arial"/>
        </w:rPr>
      </w:pPr>
      <w:r w:rsidRPr="00004525">
        <w:rPr>
          <w:rFonts w:cs="Arial"/>
          <w:b/>
          <w:bCs/>
        </w:rPr>
        <w:t>SECINF16</w:t>
      </w:r>
      <w:r w:rsidRPr="00004525">
        <w:rPr>
          <w:rFonts w:cs="Arial"/>
        </w:rPr>
        <w:t> :</w:t>
      </w:r>
      <w:r w:rsidRPr="00004525">
        <w:rPr>
          <w:rFonts w:cs="Arial"/>
          <w:b/>
          <w:bCs/>
        </w:rPr>
        <w:t xml:space="preserve"> </w:t>
      </w:r>
      <w:r w:rsidRPr="00004525">
        <w:rPr>
          <w:rFonts w:cs="Arial"/>
        </w:rPr>
        <w:t>Chaque personne qui accède à des ressources informatiques ou réseau dispose d’un compte individuel qui peut être :</w:t>
      </w:r>
    </w:p>
    <w:p w14:paraId="3F4DB885" w14:textId="77777777" w:rsidR="00004525" w:rsidRPr="00004525" w:rsidRDefault="00004525" w:rsidP="00004525">
      <w:pPr>
        <w:numPr>
          <w:ilvl w:val="0"/>
          <w:numId w:val="11"/>
        </w:numPr>
        <w:spacing w:after="0"/>
        <w:ind w:left="709"/>
        <w:rPr>
          <w:rFonts w:cs="Arial"/>
        </w:rPr>
      </w:pPr>
      <w:r w:rsidRPr="00004525">
        <w:rPr>
          <w:rFonts w:cs="Arial"/>
        </w:rPr>
        <w:t>Soit un compte nominatif qui lui est personnel et qui ne sera utilisé uniquement par cette personne tout au cours de la vie du compte ;</w:t>
      </w:r>
    </w:p>
    <w:p w14:paraId="23AC89C1" w14:textId="77777777" w:rsidR="00004525" w:rsidRDefault="00004525" w:rsidP="00004525">
      <w:pPr>
        <w:numPr>
          <w:ilvl w:val="0"/>
          <w:numId w:val="11"/>
        </w:numPr>
        <w:spacing w:after="0"/>
        <w:ind w:left="709"/>
        <w:rPr>
          <w:rFonts w:cs="Arial"/>
        </w:rPr>
      </w:pPr>
      <w:r w:rsidRPr="00004525">
        <w:rPr>
          <w:rFonts w:cs="Arial"/>
        </w:rPr>
        <w:t>Soit un compte individualisé qui pourra être attribué à des personnes différentes au cours de la vie du compte tout en n’étant toujours attribué qu’à une seule personne à la fois.</w:t>
      </w:r>
    </w:p>
    <w:p w14:paraId="2D2D76DF" w14:textId="77777777" w:rsidR="00505258" w:rsidRDefault="00505258" w:rsidP="00505258">
      <w:pPr>
        <w:spacing w:after="0"/>
        <w:rPr>
          <w:rFonts w:cs="Arial"/>
          <w:b/>
          <w:bCs/>
        </w:rPr>
      </w:pPr>
    </w:p>
    <w:p w14:paraId="443626F9" w14:textId="77777777" w:rsidR="00505258" w:rsidRPr="00004525" w:rsidRDefault="00505258" w:rsidP="00FF4EB2">
      <w:pPr>
        <w:spacing w:after="0"/>
        <w:rPr>
          <w:rFonts w:cs="Arial"/>
        </w:rPr>
      </w:pPr>
      <w:r w:rsidRPr="00FF4EB2">
        <w:rPr>
          <w:rFonts w:cs="Arial"/>
          <w:b/>
          <w:bCs/>
        </w:rPr>
        <w:t>SECINF17 </w:t>
      </w:r>
      <w:r w:rsidRPr="00FF4EB2">
        <w:rPr>
          <w:rFonts w:cs="Arial"/>
        </w:rPr>
        <w:t>: Les mots de passe des comptes utilisés par les applications doivent être constitués d’au moins 16 caractères qui combinent au moins des lettres majuscules et minuscules ainsi que des chiffres ou des caractères spéciaux.</w:t>
      </w:r>
    </w:p>
    <w:p w14:paraId="6C81EFC0" w14:textId="77777777" w:rsidR="00004525" w:rsidRPr="00004525" w:rsidRDefault="00004525" w:rsidP="00004525">
      <w:pPr>
        <w:spacing w:after="0"/>
        <w:rPr>
          <w:rFonts w:cs="Arial"/>
          <w:b/>
          <w:bCs/>
        </w:rPr>
      </w:pPr>
    </w:p>
    <w:p w14:paraId="4FD79C06" w14:textId="77777777" w:rsidR="00004525" w:rsidRPr="00004525" w:rsidRDefault="00004525" w:rsidP="00004525">
      <w:pPr>
        <w:spacing w:after="0"/>
        <w:rPr>
          <w:rFonts w:cs="Arial"/>
        </w:rPr>
      </w:pPr>
      <w:r w:rsidRPr="00004525">
        <w:rPr>
          <w:rFonts w:cs="Arial"/>
          <w:b/>
          <w:bCs/>
        </w:rPr>
        <w:t>SECINF1</w:t>
      </w:r>
      <w:r w:rsidR="00505258">
        <w:rPr>
          <w:rFonts w:cs="Arial"/>
          <w:b/>
          <w:bCs/>
        </w:rPr>
        <w:t>8</w:t>
      </w:r>
      <w:r w:rsidRPr="00004525">
        <w:rPr>
          <w:rFonts w:cs="Arial"/>
        </w:rPr>
        <w:t> :</w:t>
      </w:r>
      <w:r w:rsidRPr="00004525">
        <w:rPr>
          <w:rFonts w:cs="Arial"/>
          <w:b/>
          <w:bCs/>
        </w:rPr>
        <w:t xml:space="preserve"> </w:t>
      </w:r>
      <w:r w:rsidRPr="00004525">
        <w:rPr>
          <w:rFonts w:cs="Arial"/>
        </w:rPr>
        <w:t>Des comptes individualisés peuvent être utilisés à condition que des moyens non contournables soient mis en place pour imputer sans ambiguïté les actions faites avec chaque compte à leur auteur.</w:t>
      </w:r>
    </w:p>
    <w:p w14:paraId="1D897503" w14:textId="77777777" w:rsidR="00004525" w:rsidRPr="00004525" w:rsidRDefault="00004525" w:rsidP="00004525">
      <w:pPr>
        <w:spacing w:after="0"/>
        <w:rPr>
          <w:rFonts w:cs="Arial"/>
          <w:b/>
          <w:bCs/>
        </w:rPr>
      </w:pPr>
    </w:p>
    <w:p w14:paraId="3D5ABDF8" w14:textId="77777777" w:rsidR="00004525" w:rsidRPr="00004525" w:rsidRDefault="00004525" w:rsidP="00004525">
      <w:pPr>
        <w:spacing w:after="0"/>
        <w:rPr>
          <w:rFonts w:cs="Arial"/>
        </w:rPr>
      </w:pPr>
      <w:r w:rsidRPr="00004525">
        <w:rPr>
          <w:rFonts w:cs="Arial"/>
          <w:b/>
          <w:bCs/>
        </w:rPr>
        <w:t>SECINF1</w:t>
      </w:r>
      <w:r w:rsidR="00505258">
        <w:rPr>
          <w:rFonts w:cs="Arial"/>
          <w:b/>
          <w:bCs/>
        </w:rPr>
        <w:t>9</w:t>
      </w:r>
      <w:r w:rsidRPr="00004525">
        <w:rPr>
          <w:rFonts w:cs="Arial"/>
        </w:rPr>
        <w:t> :</w:t>
      </w:r>
      <w:r w:rsidRPr="00004525">
        <w:rPr>
          <w:rFonts w:cs="Arial"/>
          <w:b/>
          <w:bCs/>
        </w:rPr>
        <w:t xml:space="preserve"> </w:t>
      </w:r>
      <w:r w:rsidRPr="00004525">
        <w:rPr>
          <w:rFonts w:cs="Arial"/>
        </w:rPr>
        <w:t>En cas de nécessité (requête des autorités, cas de malveillance, …), le candidat ou titulaire doit être capable de révéler l’identité réelle de la personne qui utilisait un compte individualisé à un instant donné.</w:t>
      </w:r>
    </w:p>
    <w:p w14:paraId="5D36B0AD" w14:textId="77777777" w:rsidR="00004525" w:rsidRPr="00004525" w:rsidRDefault="00004525" w:rsidP="00004525">
      <w:pPr>
        <w:spacing w:after="0"/>
        <w:rPr>
          <w:rFonts w:cs="Arial"/>
        </w:rPr>
      </w:pPr>
    </w:p>
    <w:p w14:paraId="1624D808" w14:textId="77777777" w:rsidR="00004525" w:rsidRPr="00004525" w:rsidRDefault="00004525" w:rsidP="00004525">
      <w:pPr>
        <w:spacing w:after="0"/>
        <w:rPr>
          <w:rFonts w:cs="Arial"/>
        </w:rPr>
      </w:pPr>
      <w:r w:rsidRPr="00004525">
        <w:rPr>
          <w:rFonts w:cs="Arial"/>
          <w:b/>
        </w:rPr>
        <w:t>SECINF</w:t>
      </w:r>
      <w:r w:rsidR="00505258">
        <w:rPr>
          <w:rFonts w:cs="Arial"/>
          <w:b/>
        </w:rPr>
        <w:t>20</w:t>
      </w:r>
      <w:r w:rsidR="008F2156" w:rsidRPr="00004525">
        <w:rPr>
          <w:rFonts w:cs="Arial"/>
        </w:rPr>
        <w:t xml:space="preserve"> :</w:t>
      </w:r>
      <w:r w:rsidRPr="00004525">
        <w:rPr>
          <w:rFonts w:cs="Arial"/>
        </w:rPr>
        <w:t xml:space="preserve"> L’objet d’une d’authentification par mot de passe doit respecter la politique suivante :</w:t>
      </w:r>
    </w:p>
    <w:p w14:paraId="1E807610" w14:textId="77777777" w:rsidR="00004525" w:rsidRPr="00004525" w:rsidRDefault="00004525" w:rsidP="00004525">
      <w:pPr>
        <w:numPr>
          <w:ilvl w:val="0"/>
          <w:numId w:val="11"/>
        </w:numPr>
        <w:spacing w:after="0"/>
        <w:ind w:left="709"/>
        <w:rPr>
          <w:rFonts w:cs="Arial"/>
        </w:rPr>
      </w:pPr>
      <w:r w:rsidRPr="00004525">
        <w:rPr>
          <w:rFonts w:cs="Arial"/>
        </w:rPr>
        <w:t>Longueur minimale de 12 caractères, mélangeant lettres majuscules et minuscules, chiffres et caractères spéciaux (exemple : #, [, !, ^, etc.) ;</w:t>
      </w:r>
    </w:p>
    <w:p w14:paraId="413DFE68" w14:textId="77777777" w:rsidR="00004525" w:rsidRPr="00004525" w:rsidRDefault="00004525" w:rsidP="00004525">
      <w:pPr>
        <w:numPr>
          <w:ilvl w:val="0"/>
          <w:numId w:val="11"/>
        </w:numPr>
        <w:spacing w:after="0"/>
        <w:ind w:left="709"/>
        <w:rPr>
          <w:rFonts w:cs="Arial"/>
        </w:rPr>
      </w:pPr>
      <w:r w:rsidRPr="00004525">
        <w:rPr>
          <w:rFonts w:cs="Arial"/>
        </w:rPr>
        <w:t>Durée de validité du mot de passe fixée à 90 jours pour les utilisateurs ;</w:t>
      </w:r>
    </w:p>
    <w:p w14:paraId="0255B746" w14:textId="77777777" w:rsidR="00004525" w:rsidRPr="00004525" w:rsidRDefault="00004525" w:rsidP="00004525">
      <w:pPr>
        <w:numPr>
          <w:ilvl w:val="0"/>
          <w:numId w:val="11"/>
        </w:numPr>
        <w:spacing w:after="0"/>
        <w:ind w:left="709"/>
        <w:rPr>
          <w:rFonts w:cs="Arial"/>
        </w:rPr>
      </w:pPr>
      <w:r w:rsidRPr="00004525">
        <w:rPr>
          <w:rFonts w:cs="Arial"/>
        </w:rPr>
        <w:t>Non-réutilisation des cinq derniers mots de passe ;</w:t>
      </w:r>
    </w:p>
    <w:p w14:paraId="2D64A397" w14:textId="77777777" w:rsidR="00004525" w:rsidRPr="00004525" w:rsidRDefault="00004525" w:rsidP="00004525">
      <w:pPr>
        <w:numPr>
          <w:ilvl w:val="0"/>
          <w:numId w:val="11"/>
        </w:numPr>
        <w:spacing w:after="0"/>
        <w:ind w:left="709"/>
        <w:rPr>
          <w:rFonts w:cs="Arial"/>
        </w:rPr>
      </w:pPr>
      <w:r w:rsidRPr="00004525">
        <w:rPr>
          <w:rFonts w:cs="Arial"/>
        </w:rPr>
        <w:t>Nombre de tentatives pour la saisie du mot de passe limité à 3.</w:t>
      </w:r>
    </w:p>
    <w:p w14:paraId="08E4A350" w14:textId="77777777" w:rsidR="00004525" w:rsidRPr="00004525" w:rsidRDefault="00004525" w:rsidP="00004525">
      <w:pPr>
        <w:spacing w:after="0"/>
        <w:rPr>
          <w:rFonts w:cs="Arial"/>
          <w:b/>
          <w:bCs/>
        </w:rPr>
      </w:pPr>
    </w:p>
    <w:p w14:paraId="4659FB2B" w14:textId="77777777" w:rsidR="00004525" w:rsidRPr="00004525" w:rsidRDefault="00004525" w:rsidP="00004525">
      <w:pPr>
        <w:spacing w:after="0"/>
        <w:rPr>
          <w:rFonts w:cs="Arial"/>
        </w:rPr>
      </w:pPr>
      <w:r w:rsidRPr="00004525">
        <w:rPr>
          <w:rFonts w:cs="Arial"/>
          <w:b/>
          <w:bCs/>
        </w:rPr>
        <w:t>SECINF2</w:t>
      </w:r>
      <w:r w:rsidR="00505258">
        <w:rPr>
          <w:rFonts w:cs="Arial"/>
          <w:b/>
          <w:bCs/>
        </w:rPr>
        <w:t>1</w:t>
      </w:r>
      <w:r w:rsidRPr="00004525">
        <w:rPr>
          <w:rFonts w:cs="Arial"/>
          <w:b/>
          <w:bCs/>
        </w:rPr>
        <w:t> </w:t>
      </w:r>
      <w:r w:rsidRPr="00004525">
        <w:rPr>
          <w:rFonts w:cs="Arial"/>
        </w:rPr>
        <w:t>: Les mots de passe des comptes utilisés par les applications et les traitements automatisés doivent être changés au moins tous les 6 mois. Ils ne doivent être accessibles et modifiables que par l’exploitant de ce traitement. La politique pour ces mots de passe doit être la suivante :</w:t>
      </w:r>
    </w:p>
    <w:p w14:paraId="050588ED" w14:textId="77777777" w:rsidR="00004525" w:rsidRPr="00004525" w:rsidRDefault="00004525" w:rsidP="00004525">
      <w:pPr>
        <w:numPr>
          <w:ilvl w:val="0"/>
          <w:numId w:val="11"/>
        </w:numPr>
        <w:spacing w:after="0"/>
        <w:rPr>
          <w:rFonts w:cs="Arial"/>
        </w:rPr>
      </w:pPr>
      <w:r w:rsidRPr="00004525">
        <w:rPr>
          <w:rFonts w:cs="Arial"/>
        </w:rPr>
        <w:t>Les mots de passe doivent être composés d'au minimum de 16 caractères comprenant des majuscules, des minuscules et des chiffres, avec un caractère spécial obligatoire ;</w:t>
      </w:r>
    </w:p>
    <w:p w14:paraId="40629994" w14:textId="77777777" w:rsidR="00004525" w:rsidRPr="00004525" w:rsidRDefault="00004525" w:rsidP="00004525">
      <w:pPr>
        <w:numPr>
          <w:ilvl w:val="0"/>
          <w:numId w:val="11"/>
        </w:numPr>
        <w:spacing w:after="0"/>
        <w:rPr>
          <w:rFonts w:cs="Arial"/>
        </w:rPr>
      </w:pPr>
      <w:r w:rsidRPr="00004525">
        <w:rPr>
          <w:rFonts w:cs="Arial"/>
        </w:rPr>
        <w:lastRenderedPageBreak/>
        <w:t>Nombre de tentatives d’authentification : 5 maximum ;</w:t>
      </w:r>
    </w:p>
    <w:p w14:paraId="21AAA66C" w14:textId="77777777" w:rsidR="00004525" w:rsidRPr="00004525" w:rsidRDefault="00004525" w:rsidP="00004525">
      <w:pPr>
        <w:numPr>
          <w:ilvl w:val="0"/>
          <w:numId w:val="11"/>
        </w:numPr>
        <w:spacing w:after="0"/>
        <w:rPr>
          <w:rFonts w:cs="Arial"/>
        </w:rPr>
      </w:pPr>
      <w:r w:rsidRPr="00004525">
        <w:rPr>
          <w:rFonts w:cs="Arial"/>
        </w:rPr>
        <w:t>Période de blocage après le nombre de tentatives ci-dessous : 5 minutes (ceci pour réduire la probabilité d’authentification frauduleuse par force brute) ;</w:t>
      </w:r>
    </w:p>
    <w:p w14:paraId="2ABF470A" w14:textId="77777777" w:rsidR="00004525" w:rsidRPr="00004525" w:rsidRDefault="00004525" w:rsidP="00004525">
      <w:pPr>
        <w:numPr>
          <w:ilvl w:val="0"/>
          <w:numId w:val="11"/>
        </w:numPr>
        <w:spacing w:after="0"/>
        <w:rPr>
          <w:rFonts w:cs="Arial"/>
        </w:rPr>
      </w:pPr>
      <w:r w:rsidRPr="00004525">
        <w:rPr>
          <w:rFonts w:cs="Arial"/>
        </w:rPr>
        <w:t>Si le mot de passe est à envoyer, il doit se faire de manière chiffrée ;</w:t>
      </w:r>
    </w:p>
    <w:p w14:paraId="07152141" w14:textId="77777777" w:rsidR="00004525" w:rsidRPr="00004525" w:rsidRDefault="00004525" w:rsidP="00004525">
      <w:pPr>
        <w:numPr>
          <w:ilvl w:val="0"/>
          <w:numId w:val="11"/>
        </w:numPr>
        <w:spacing w:after="0"/>
        <w:rPr>
          <w:rFonts w:cs="Arial"/>
        </w:rPr>
      </w:pPr>
      <w:r w:rsidRPr="00004525">
        <w:rPr>
          <w:rFonts w:cs="Arial"/>
        </w:rPr>
        <w:t xml:space="preserve">Effectuer un contrôle de la robustesse et de la politique de constitution du mot de passe </w:t>
      </w:r>
    </w:p>
    <w:p w14:paraId="50A96D30" w14:textId="77777777" w:rsidR="00004525" w:rsidRPr="00004525" w:rsidRDefault="00004525" w:rsidP="00004525">
      <w:pPr>
        <w:spacing w:after="0"/>
        <w:ind w:left="720"/>
        <w:rPr>
          <w:rFonts w:cs="Arial"/>
        </w:rPr>
      </w:pPr>
      <w:r w:rsidRPr="00004525">
        <w:rPr>
          <w:rFonts w:cs="Arial"/>
        </w:rPr>
        <w:t xml:space="preserve">dès sa création et de son renouvellement. </w:t>
      </w:r>
    </w:p>
    <w:p w14:paraId="0ECEBB95" w14:textId="77777777" w:rsidR="00004525" w:rsidRPr="00004525" w:rsidRDefault="00004525" w:rsidP="00004525">
      <w:pPr>
        <w:numPr>
          <w:ilvl w:val="0"/>
          <w:numId w:val="11"/>
        </w:numPr>
        <w:spacing w:after="0"/>
        <w:rPr>
          <w:rFonts w:cs="Arial"/>
        </w:rPr>
      </w:pPr>
      <w:r w:rsidRPr="00004525">
        <w:rPr>
          <w:rFonts w:cs="Arial"/>
        </w:rPr>
        <w:t>Le mot de passe doit être obligatoirement conservé dans un coffre-fort des mots de passe.</w:t>
      </w:r>
    </w:p>
    <w:p w14:paraId="2BFF013F" w14:textId="77777777" w:rsidR="00004525" w:rsidRPr="00004525" w:rsidRDefault="00004525" w:rsidP="00004525">
      <w:pPr>
        <w:numPr>
          <w:ilvl w:val="0"/>
          <w:numId w:val="11"/>
        </w:numPr>
        <w:spacing w:after="0"/>
        <w:rPr>
          <w:rFonts w:cs="Arial"/>
        </w:rPr>
      </w:pPr>
      <w:r w:rsidRPr="00004525">
        <w:rPr>
          <w:rFonts w:cs="Arial"/>
        </w:rPr>
        <w:t xml:space="preserve">Si constat ou suspicion de compromission du mot de passe, obligation de son changement dès que possible et cela avant 24h00. </w:t>
      </w:r>
    </w:p>
    <w:p w14:paraId="70DF979D" w14:textId="77777777" w:rsidR="00004525" w:rsidRPr="00004525" w:rsidRDefault="00004525" w:rsidP="00004525">
      <w:pPr>
        <w:numPr>
          <w:ilvl w:val="0"/>
          <w:numId w:val="11"/>
        </w:numPr>
        <w:spacing w:after="0"/>
        <w:rPr>
          <w:rFonts w:cs="Arial"/>
        </w:rPr>
      </w:pPr>
      <w:r w:rsidRPr="00004525">
        <w:rPr>
          <w:rFonts w:cs="Arial"/>
        </w:rPr>
        <w:t>Interdire l’utilisation des 5 derniers mots de passe.</w:t>
      </w:r>
    </w:p>
    <w:p w14:paraId="4CC8580C" w14:textId="77777777" w:rsidR="00004525" w:rsidRPr="0058790B" w:rsidRDefault="00004525" w:rsidP="0058790B">
      <w:pPr>
        <w:numPr>
          <w:ilvl w:val="0"/>
          <w:numId w:val="11"/>
        </w:numPr>
        <w:spacing w:after="0"/>
        <w:jc w:val="left"/>
        <w:rPr>
          <w:rFonts w:eastAsia="Calibri" w:cs="Arial"/>
          <w:szCs w:val="22"/>
          <w:lang w:eastAsia="en-US"/>
        </w:rPr>
      </w:pPr>
      <w:r w:rsidRPr="0058790B">
        <w:rPr>
          <w:rFonts w:eastAsia="Calibri" w:cs="Arial"/>
          <w:szCs w:val="22"/>
          <w:lang w:eastAsia="en-US"/>
        </w:rPr>
        <w:t xml:space="preserve">Durée d’utilisation du mot de passe </w:t>
      </w:r>
      <w:r w:rsidRPr="0058790B">
        <w:rPr>
          <w:rFonts w:eastAsia="Calibri" w:cs="Arial"/>
          <w:b/>
          <w:szCs w:val="22"/>
          <w:lang w:eastAsia="en-US"/>
        </w:rPr>
        <w:t>180 jours.</w:t>
      </w:r>
    </w:p>
    <w:p w14:paraId="3CE6A17F" w14:textId="77777777" w:rsidR="0058790B" w:rsidRPr="0058790B" w:rsidRDefault="0058790B" w:rsidP="0058790B">
      <w:pPr>
        <w:spacing w:after="0"/>
        <w:jc w:val="left"/>
        <w:rPr>
          <w:rFonts w:ascii="Calibri" w:eastAsia="Calibri" w:hAnsi="Calibri"/>
          <w:szCs w:val="22"/>
          <w:lang w:eastAsia="en-US"/>
        </w:rPr>
      </w:pPr>
    </w:p>
    <w:p w14:paraId="76CE5681" w14:textId="77777777" w:rsidR="00004525" w:rsidRPr="00004525" w:rsidRDefault="00004525" w:rsidP="00004525">
      <w:pPr>
        <w:spacing w:after="0"/>
        <w:rPr>
          <w:rFonts w:cs="Arial"/>
        </w:rPr>
      </w:pPr>
      <w:r w:rsidRPr="00004525">
        <w:rPr>
          <w:rFonts w:cs="Arial"/>
          <w:b/>
          <w:bCs/>
        </w:rPr>
        <w:t>SECINF2</w:t>
      </w:r>
      <w:r w:rsidR="00505258">
        <w:rPr>
          <w:rFonts w:cs="Arial"/>
          <w:b/>
          <w:bCs/>
        </w:rPr>
        <w:t>2</w:t>
      </w:r>
      <w:r w:rsidRPr="00004525">
        <w:rPr>
          <w:rFonts w:cs="Arial"/>
          <w:b/>
          <w:bCs/>
        </w:rPr>
        <w:t> </w:t>
      </w:r>
      <w:r w:rsidRPr="00004525">
        <w:rPr>
          <w:rFonts w:cs="Arial"/>
        </w:rPr>
        <w:t>: Les mots de passe des comptes utilisés par les applications doivent être constitués d’au moins 15 caractères qui combinent au moins des lettres majuscules et minuscules ainsi que des chiffres ou des caractères spéciaux.</w:t>
      </w:r>
    </w:p>
    <w:p w14:paraId="64D99D1B" w14:textId="77777777" w:rsidR="00004525" w:rsidRPr="00004525" w:rsidRDefault="00004525" w:rsidP="00004525">
      <w:pPr>
        <w:spacing w:after="0"/>
        <w:rPr>
          <w:rFonts w:cs="Arial"/>
          <w:b/>
          <w:bCs/>
        </w:rPr>
      </w:pPr>
    </w:p>
    <w:p w14:paraId="0B6CF399" w14:textId="77777777" w:rsidR="00004525" w:rsidRPr="00004525" w:rsidRDefault="00004525" w:rsidP="00004525">
      <w:pPr>
        <w:spacing w:after="0"/>
        <w:rPr>
          <w:rFonts w:cs="Arial"/>
        </w:rPr>
      </w:pPr>
      <w:r w:rsidRPr="00004525">
        <w:rPr>
          <w:rFonts w:cs="Arial"/>
          <w:b/>
          <w:bCs/>
        </w:rPr>
        <w:t>SECINF2</w:t>
      </w:r>
      <w:r w:rsidR="00505258">
        <w:rPr>
          <w:rFonts w:cs="Arial"/>
          <w:b/>
          <w:bCs/>
        </w:rPr>
        <w:t>3</w:t>
      </w:r>
      <w:r w:rsidRPr="00004525">
        <w:rPr>
          <w:rFonts w:cs="Arial"/>
          <w:b/>
          <w:bCs/>
        </w:rPr>
        <w:t> </w:t>
      </w:r>
      <w:r w:rsidRPr="00004525">
        <w:rPr>
          <w:rFonts w:cs="Arial"/>
        </w:rPr>
        <w:t xml:space="preserve">: La résistance des mots de passe est suivie et contrôlée de façon à ce que ceux-ci ne soient pas devinables, c'est-à-dire </w:t>
      </w:r>
      <w:r w:rsidR="008F2156" w:rsidRPr="00004525">
        <w:rPr>
          <w:rFonts w:cs="Arial"/>
        </w:rPr>
        <w:t>qu’ils ne sont</w:t>
      </w:r>
      <w:r w:rsidRPr="00004525">
        <w:rPr>
          <w:rFonts w:cs="Arial"/>
        </w:rPr>
        <w:t xml:space="preserve"> pas une dérivation simple du login de l’utilisateur, de son nom, de son prénom, d’une date, d’un nom commun, d’un prénom ou d’un nom propre en langue française, anglaise ou de celle du pays dans lequel sont implantés les locaux du candidat ou titulaire. </w:t>
      </w:r>
    </w:p>
    <w:p w14:paraId="6DC9DF70" w14:textId="77777777" w:rsidR="00004525" w:rsidRPr="00004525" w:rsidRDefault="00004525" w:rsidP="00004525">
      <w:pPr>
        <w:spacing w:after="0"/>
        <w:rPr>
          <w:rFonts w:cs="Arial"/>
          <w:b/>
          <w:bCs/>
        </w:rPr>
      </w:pPr>
    </w:p>
    <w:p w14:paraId="748DC7FE" w14:textId="77777777" w:rsidR="00004525" w:rsidRPr="00004525" w:rsidRDefault="00004525" w:rsidP="00004525">
      <w:pPr>
        <w:spacing w:after="0"/>
        <w:rPr>
          <w:rFonts w:cs="Arial"/>
        </w:rPr>
      </w:pPr>
      <w:r w:rsidRPr="00004525">
        <w:rPr>
          <w:rFonts w:cs="Arial"/>
          <w:b/>
          <w:bCs/>
        </w:rPr>
        <w:t>SECINF2</w:t>
      </w:r>
      <w:r w:rsidR="00505258">
        <w:rPr>
          <w:rFonts w:cs="Arial"/>
          <w:b/>
          <w:bCs/>
        </w:rPr>
        <w:t>4</w:t>
      </w:r>
      <w:r w:rsidRPr="00004525">
        <w:rPr>
          <w:rFonts w:cs="Arial"/>
          <w:b/>
          <w:bCs/>
        </w:rPr>
        <w:t> </w:t>
      </w:r>
      <w:r w:rsidRPr="00004525">
        <w:rPr>
          <w:rFonts w:cs="Arial"/>
        </w:rPr>
        <w:t>: L’accès aux secrets qui permettent l’authentification des utilisateurs (bases de mots de passe en clair, hachées ou chiffrées, …) ne doit être donné qu’aux administrateurs de ces données, leurs accès doivent être tracés dans un référentiel. Les raisons de l’accès à ces données doivent être régulièrement analysées.</w:t>
      </w:r>
    </w:p>
    <w:p w14:paraId="7E3E424C" w14:textId="77777777" w:rsidR="00004525" w:rsidRPr="00004525" w:rsidRDefault="00004525" w:rsidP="00004525">
      <w:pPr>
        <w:spacing w:after="0"/>
        <w:rPr>
          <w:rFonts w:cs="Arial"/>
          <w:b/>
          <w:bCs/>
        </w:rPr>
      </w:pPr>
    </w:p>
    <w:p w14:paraId="35825486" w14:textId="77777777" w:rsidR="00004525" w:rsidRPr="00004525" w:rsidRDefault="00004525" w:rsidP="00004525">
      <w:pPr>
        <w:spacing w:after="0"/>
        <w:rPr>
          <w:rFonts w:cs="Arial"/>
        </w:rPr>
      </w:pPr>
      <w:r w:rsidRPr="00004525">
        <w:rPr>
          <w:rFonts w:cs="Arial"/>
          <w:b/>
          <w:bCs/>
        </w:rPr>
        <w:t>SECINF2</w:t>
      </w:r>
      <w:r w:rsidR="00505258">
        <w:rPr>
          <w:rFonts w:cs="Arial"/>
          <w:b/>
          <w:bCs/>
        </w:rPr>
        <w:t>5</w:t>
      </w:r>
      <w:r w:rsidRPr="00004525">
        <w:rPr>
          <w:rFonts w:cs="Arial"/>
          <w:b/>
          <w:bCs/>
        </w:rPr>
        <w:t> </w:t>
      </w:r>
      <w:r w:rsidRPr="00004525">
        <w:rPr>
          <w:rFonts w:cs="Arial"/>
        </w:rPr>
        <w:t>: Les moyens d’authentification incluent une protection contre les attaques en essai et erreur sur les secrets d’authentification.</w:t>
      </w:r>
    </w:p>
    <w:p w14:paraId="63F15658" w14:textId="77777777" w:rsidR="00004525" w:rsidRPr="00004525" w:rsidRDefault="00004525" w:rsidP="00004525">
      <w:pPr>
        <w:spacing w:after="0"/>
        <w:rPr>
          <w:rFonts w:cs="Arial"/>
          <w:b/>
        </w:rPr>
      </w:pPr>
    </w:p>
    <w:p w14:paraId="3C8A5A9E" w14:textId="77777777" w:rsidR="00004525" w:rsidRPr="00004525" w:rsidRDefault="00004525" w:rsidP="00004525">
      <w:pPr>
        <w:spacing w:after="0"/>
        <w:rPr>
          <w:sz w:val="16"/>
          <w:szCs w:val="16"/>
        </w:rPr>
      </w:pPr>
      <w:r w:rsidRPr="00004525">
        <w:rPr>
          <w:rFonts w:cs="Arial"/>
          <w:b/>
        </w:rPr>
        <w:t>SECINF2</w:t>
      </w:r>
      <w:r w:rsidR="00505258">
        <w:rPr>
          <w:rFonts w:cs="Arial"/>
          <w:b/>
        </w:rPr>
        <w:t>6</w:t>
      </w:r>
      <w:r w:rsidRPr="00004525">
        <w:rPr>
          <w:rFonts w:cs="Arial"/>
          <w:b/>
        </w:rPr>
        <w:t> </w:t>
      </w:r>
      <w:r w:rsidRPr="00004525">
        <w:rPr>
          <w:rFonts w:cs="Arial"/>
        </w:rPr>
        <w:t>: Les journaux des événements de sécurité doivent être conservés sur 12 mois glissants, hors contraintes légales et réglementaires particulières imposant des durées de conservation spécifiques</w:t>
      </w:r>
      <w:r w:rsidRPr="00004525">
        <w:rPr>
          <w:sz w:val="16"/>
          <w:szCs w:val="16"/>
        </w:rPr>
        <w:t>.</w:t>
      </w:r>
    </w:p>
    <w:p w14:paraId="22C3216A" w14:textId="77777777" w:rsidR="00004525" w:rsidRPr="00004525" w:rsidRDefault="00004525" w:rsidP="00004525">
      <w:pPr>
        <w:spacing w:after="0"/>
        <w:rPr>
          <w:rFonts w:cs="Arial"/>
        </w:rPr>
      </w:pPr>
    </w:p>
    <w:p w14:paraId="32E593F5" w14:textId="77777777" w:rsidR="00004525" w:rsidRPr="00004525" w:rsidRDefault="00004525" w:rsidP="00004525">
      <w:pPr>
        <w:spacing w:after="0"/>
        <w:rPr>
          <w:rFonts w:cs="Arial"/>
        </w:rPr>
      </w:pPr>
      <w:r w:rsidRPr="00004525">
        <w:rPr>
          <w:rFonts w:cs="Arial"/>
          <w:b/>
          <w:bCs/>
        </w:rPr>
        <w:t>SECINF2</w:t>
      </w:r>
      <w:r w:rsidR="00505258">
        <w:rPr>
          <w:rFonts w:cs="Arial"/>
          <w:b/>
          <w:bCs/>
        </w:rPr>
        <w:t>7</w:t>
      </w:r>
      <w:r w:rsidRPr="00004525">
        <w:rPr>
          <w:rFonts w:cs="Arial"/>
          <w:b/>
          <w:bCs/>
        </w:rPr>
        <w:t> </w:t>
      </w:r>
      <w:r w:rsidRPr="00004525">
        <w:rPr>
          <w:rFonts w:cs="Arial"/>
        </w:rPr>
        <w:t>: Les traces doivent pouvoir être imputables à un individu. Elles sont horodatées selon une référence horaire commune à l’ensemble de l’entreprise.</w:t>
      </w:r>
    </w:p>
    <w:p w14:paraId="2C69FD8A" w14:textId="77777777" w:rsidR="00004525" w:rsidRPr="00004525" w:rsidRDefault="00004525" w:rsidP="00004525">
      <w:pPr>
        <w:spacing w:after="0"/>
        <w:rPr>
          <w:rFonts w:cs="Arial"/>
          <w:b/>
          <w:bCs/>
        </w:rPr>
      </w:pPr>
    </w:p>
    <w:p w14:paraId="7930614F" w14:textId="77777777" w:rsidR="00004525" w:rsidRPr="00004525" w:rsidRDefault="00004525" w:rsidP="00004525">
      <w:pPr>
        <w:spacing w:after="0"/>
        <w:rPr>
          <w:rFonts w:cs="Arial"/>
        </w:rPr>
      </w:pPr>
      <w:r w:rsidRPr="00004525">
        <w:rPr>
          <w:rFonts w:cs="Arial"/>
          <w:b/>
        </w:rPr>
        <w:t>SECINF2</w:t>
      </w:r>
      <w:r w:rsidR="00505258">
        <w:rPr>
          <w:rFonts w:cs="Arial"/>
          <w:b/>
        </w:rPr>
        <w:t>8</w:t>
      </w:r>
      <w:r w:rsidRPr="00004525">
        <w:rPr>
          <w:rFonts w:cs="Arial"/>
        </w:rPr>
        <w:t> : Afin de prévenir et d’analyser les incidents de sécurité des systèmes d’information et dans le but de satisfaire aux exigences de preuve et contrôle, une journalisation des accès aux données ou applications hébergées doit être mis en place par le candidat ou titulaire.</w:t>
      </w:r>
    </w:p>
    <w:p w14:paraId="50120D28" w14:textId="77777777" w:rsidR="00004525" w:rsidRPr="00004525" w:rsidRDefault="00004525" w:rsidP="00004525">
      <w:pPr>
        <w:spacing w:after="0"/>
        <w:rPr>
          <w:rFonts w:cs="Arial"/>
        </w:rPr>
      </w:pPr>
      <w:r w:rsidRPr="00004525">
        <w:rPr>
          <w:rFonts w:cs="Arial"/>
        </w:rPr>
        <w:t>Les conditions de journalisation (nature des informations, durée de conservation, modalités d’exploitation, etc.) doivent être fixées conjointement par les deux parties.</w:t>
      </w:r>
    </w:p>
    <w:p w14:paraId="5F8FA24D" w14:textId="77777777" w:rsidR="00004525" w:rsidRPr="00004525" w:rsidRDefault="00004525" w:rsidP="00004525">
      <w:pPr>
        <w:spacing w:after="0"/>
        <w:rPr>
          <w:rFonts w:cs="Arial"/>
        </w:rPr>
      </w:pPr>
    </w:p>
    <w:p w14:paraId="24525DF5" w14:textId="77777777" w:rsidR="00004525" w:rsidRPr="00004525" w:rsidRDefault="00004525" w:rsidP="00004525">
      <w:pPr>
        <w:spacing w:after="0"/>
        <w:rPr>
          <w:rFonts w:cs="Arial"/>
        </w:rPr>
      </w:pPr>
      <w:r w:rsidRPr="00004525">
        <w:rPr>
          <w:rFonts w:cs="Arial"/>
        </w:rPr>
        <w:t>Les moyens de surveillance et d’enregistrement doivent être signalés dans le contrat aux différentes parties, ainsi qu’aux autorités compétentes (CNIL) en cas d’enregistrement de données à caractères personnel.</w:t>
      </w:r>
    </w:p>
    <w:p w14:paraId="06EB4EC2" w14:textId="77777777" w:rsidR="00004525" w:rsidRPr="00004525" w:rsidRDefault="00004525" w:rsidP="00004525">
      <w:pPr>
        <w:spacing w:after="0"/>
        <w:rPr>
          <w:rFonts w:cs="Arial"/>
        </w:rPr>
      </w:pPr>
    </w:p>
    <w:p w14:paraId="0C391849" w14:textId="77777777" w:rsidR="00004525" w:rsidRPr="00004525" w:rsidRDefault="00004525" w:rsidP="00004525">
      <w:pPr>
        <w:spacing w:after="0"/>
      </w:pPr>
      <w:r w:rsidRPr="00004525">
        <w:rPr>
          <w:rFonts w:cs="Arial"/>
          <w:b/>
          <w:bCs/>
        </w:rPr>
        <w:t>SECINF2</w:t>
      </w:r>
      <w:r w:rsidR="00505258">
        <w:rPr>
          <w:rFonts w:cs="Arial"/>
          <w:b/>
          <w:bCs/>
        </w:rPr>
        <w:t>9</w:t>
      </w:r>
      <w:r w:rsidRPr="00004525">
        <w:rPr>
          <w:rFonts w:cs="Arial"/>
          <w:b/>
          <w:bCs/>
        </w:rPr>
        <w:t> </w:t>
      </w:r>
      <w:r w:rsidRPr="00004525">
        <w:rPr>
          <w:rFonts w:cs="Arial"/>
        </w:rPr>
        <w:t xml:space="preserve">: </w:t>
      </w:r>
      <w:r w:rsidRPr="00004525">
        <w:t>Le Titulaire doit documenter les procédures d’exploitation, les tenir à jour et les rendre accessibles au personnel concerné en langue française.</w:t>
      </w:r>
    </w:p>
    <w:p w14:paraId="056557A7" w14:textId="77777777" w:rsidR="00004525" w:rsidRPr="00004525" w:rsidRDefault="00004525" w:rsidP="00004525">
      <w:pPr>
        <w:spacing w:after="0"/>
      </w:pPr>
    </w:p>
    <w:p w14:paraId="1BE05ED0" w14:textId="77777777" w:rsidR="00004525" w:rsidRPr="00004525" w:rsidRDefault="00004525" w:rsidP="00004525">
      <w:pPr>
        <w:spacing w:after="0"/>
      </w:pPr>
      <w:r w:rsidRPr="00004525">
        <w:rPr>
          <w:rFonts w:cs="Arial"/>
          <w:b/>
        </w:rPr>
        <w:t>SECINF</w:t>
      </w:r>
      <w:r w:rsidR="00505258">
        <w:rPr>
          <w:rFonts w:cs="Arial"/>
          <w:b/>
        </w:rPr>
        <w:t>30</w:t>
      </w:r>
      <w:r w:rsidRPr="00004525">
        <w:rPr>
          <w:rFonts w:cs="Arial"/>
          <w:b/>
        </w:rPr>
        <w:t xml:space="preserve"> </w:t>
      </w:r>
      <w:r w:rsidRPr="00004525">
        <w:rPr>
          <w:rFonts w:cs="Arial"/>
        </w:rPr>
        <w:t>: Le Titulaire doit s’engager contractuellement sur les mesures de sécurité qu’il met en œuvre pour la protection de la disponibilité, intégrité, confidentialité et traçabilité des données</w:t>
      </w:r>
      <w:r w:rsidR="0058790B">
        <w:rPr>
          <w:rFonts w:cs="Arial"/>
        </w:rPr>
        <w:t>.</w:t>
      </w:r>
    </w:p>
    <w:p w14:paraId="09A20D6F" w14:textId="77777777" w:rsidR="00004525" w:rsidRPr="00004525" w:rsidRDefault="00004525" w:rsidP="00004525">
      <w:pPr>
        <w:spacing w:after="0"/>
      </w:pPr>
    </w:p>
    <w:p w14:paraId="28EA13D2" w14:textId="77777777" w:rsidR="00004525" w:rsidRPr="00004525" w:rsidRDefault="00004525" w:rsidP="00004525">
      <w:pPr>
        <w:spacing w:after="0"/>
        <w:rPr>
          <w:rFonts w:cs="Arial"/>
        </w:rPr>
      </w:pPr>
      <w:r w:rsidRPr="00004525">
        <w:rPr>
          <w:rFonts w:cs="Arial"/>
          <w:b/>
        </w:rPr>
        <w:t>SECINF3</w:t>
      </w:r>
      <w:r w:rsidR="00505258">
        <w:rPr>
          <w:rFonts w:cs="Arial"/>
          <w:b/>
        </w:rPr>
        <w:t>1</w:t>
      </w:r>
      <w:r w:rsidRPr="00004525">
        <w:rPr>
          <w:rFonts w:cs="Arial"/>
        </w:rPr>
        <w:t> : L’accès par l’EFS à des données hébergées hors du réseau EFS doit se faire via un protocole sécurisé. L’hébergeur doit s’engager à mettre en place des protocoles de transmission permettant de garantir l’intégrité et la confidentialité des données transmises (utilisation des protocoles HTTPS/SSL, etc.). Le chiffrement doit être garanti 256 bits minimum sur les navigateurs compatibles. Le suivi des recommandations de l’ANSSI doit être respecté.</w:t>
      </w:r>
    </w:p>
    <w:p w14:paraId="3707377B" w14:textId="77777777" w:rsidR="00004525" w:rsidRPr="00004525" w:rsidRDefault="00004525" w:rsidP="00004525">
      <w:pPr>
        <w:spacing w:after="0"/>
        <w:rPr>
          <w:rFonts w:cs="Arial"/>
        </w:rPr>
      </w:pPr>
    </w:p>
    <w:p w14:paraId="2AE83B82" w14:textId="77777777" w:rsidR="00004525" w:rsidRPr="00004525" w:rsidRDefault="00004525" w:rsidP="00004525">
      <w:pPr>
        <w:spacing w:after="0"/>
        <w:rPr>
          <w:rFonts w:cs="Arial"/>
        </w:rPr>
      </w:pPr>
      <w:r w:rsidRPr="00004525">
        <w:rPr>
          <w:rFonts w:cs="Arial"/>
          <w:b/>
        </w:rPr>
        <w:lastRenderedPageBreak/>
        <w:t>SECINF3</w:t>
      </w:r>
      <w:r w:rsidR="00505258">
        <w:rPr>
          <w:rFonts w:cs="Arial"/>
          <w:b/>
        </w:rPr>
        <w:t>2</w:t>
      </w:r>
      <w:r w:rsidRPr="00004525">
        <w:rPr>
          <w:rFonts w:cs="Arial"/>
        </w:rPr>
        <w:t> : En cas d’expiration ou de résiliation de tout ou partie des services ou du contrat pour quelque motif que ce soit, le u titulaire s’engage :</w:t>
      </w:r>
    </w:p>
    <w:p w14:paraId="2A3FAB31" w14:textId="77777777" w:rsidR="00004525" w:rsidRPr="00004525" w:rsidRDefault="00004525" w:rsidP="00004525">
      <w:pPr>
        <w:numPr>
          <w:ilvl w:val="0"/>
          <w:numId w:val="11"/>
        </w:numPr>
        <w:spacing w:after="0"/>
        <w:ind w:left="709"/>
        <w:rPr>
          <w:rFonts w:cs="Arial"/>
        </w:rPr>
      </w:pPr>
      <w:r w:rsidRPr="00004525">
        <w:rPr>
          <w:rFonts w:cs="Arial"/>
        </w:rPr>
        <w:t>A éviter toute interruption et baisse de qualité des services ;</w:t>
      </w:r>
    </w:p>
    <w:p w14:paraId="67973CC8" w14:textId="77777777" w:rsidR="00004525" w:rsidRPr="00004525" w:rsidRDefault="00004525" w:rsidP="00004525">
      <w:pPr>
        <w:numPr>
          <w:ilvl w:val="0"/>
          <w:numId w:val="11"/>
        </w:numPr>
        <w:spacing w:after="0"/>
        <w:ind w:left="709"/>
        <w:rPr>
          <w:rFonts w:cs="Arial"/>
        </w:rPr>
      </w:pPr>
      <w:r w:rsidRPr="00004525">
        <w:rPr>
          <w:rFonts w:cs="Arial"/>
        </w:rPr>
        <w:t>A assurer les opérations qui permettront à l’EFS d’avoir toute la maîtrise nécessaire afin de reprendre ou de faire reprendre par un tiers les services dans les meilleures conditions (transfert de compétence, documents explicatifs, etc.).</w:t>
      </w:r>
    </w:p>
    <w:p w14:paraId="3003B786" w14:textId="77777777" w:rsidR="00004525" w:rsidRPr="00004525" w:rsidRDefault="00004525" w:rsidP="00004525">
      <w:pPr>
        <w:spacing w:after="0"/>
        <w:rPr>
          <w:rFonts w:cs="Arial"/>
        </w:rPr>
      </w:pPr>
    </w:p>
    <w:p w14:paraId="19A4549E" w14:textId="77777777" w:rsidR="00004525" w:rsidRPr="00004525" w:rsidRDefault="00004525" w:rsidP="00004525">
      <w:pPr>
        <w:spacing w:after="0"/>
        <w:rPr>
          <w:rFonts w:cs="Arial"/>
        </w:rPr>
      </w:pPr>
      <w:r w:rsidRPr="00004525">
        <w:rPr>
          <w:rFonts w:cs="Arial"/>
          <w:b/>
          <w:bCs/>
        </w:rPr>
        <w:t>SECINF3</w:t>
      </w:r>
      <w:r w:rsidR="00505258">
        <w:rPr>
          <w:rFonts w:cs="Arial"/>
          <w:b/>
          <w:bCs/>
        </w:rPr>
        <w:t>3</w:t>
      </w:r>
      <w:r w:rsidRPr="00004525">
        <w:rPr>
          <w:rFonts w:cs="Arial"/>
        </w:rPr>
        <w:t> :</w:t>
      </w:r>
      <w:r w:rsidRPr="00004525">
        <w:rPr>
          <w:rFonts w:cs="Arial"/>
          <w:b/>
          <w:bCs/>
        </w:rPr>
        <w:t xml:space="preserve"> </w:t>
      </w:r>
      <w:r w:rsidRPr="00004525">
        <w:rPr>
          <w:rFonts w:cs="Arial"/>
        </w:rPr>
        <w:t>Les sauvegardes informatiques sont faites régulièrement et traitées de manière à garantir leur disponibilité, confidentialité et leur intégrité.</w:t>
      </w:r>
    </w:p>
    <w:p w14:paraId="504EE912" w14:textId="77777777" w:rsidR="00004525" w:rsidRPr="00004525" w:rsidRDefault="00004525" w:rsidP="00004525">
      <w:pPr>
        <w:numPr>
          <w:ilvl w:val="0"/>
          <w:numId w:val="11"/>
        </w:numPr>
        <w:spacing w:after="0"/>
        <w:ind w:left="709"/>
        <w:rPr>
          <w:rFonts w:cs="Arial"/>
        </w:rPr>
      </w:pPr>
      <w:r w:rsidRPr="00004525">
        <w:rPr>
          <w:rFonts w:cs="Arial"/>
        </w:rPr>
        <w:t>Les sauvegardes de données ne doivent pas être soumises aux mêmes risques de sinistres que les données sauvegardées.</w:t>
      </w:r>
    </w:p>
    <w:p w14:paraId="7E502FCD" w14:textId="77777777" w:rsidR="00004525" w:rsidRPr="00004525" w:rsidRDefault="00004525" w:rsidP="00004525">
      <w:pPr>
        <w:spacing w:after="0"/>
        <w:rPr>
          <w:rFonts w:cs="Arial"/>
          <w:b/>
        </w:rPr>
      </w:pPr>
    </w:p>
    <w:p w14:paraId="6546CAA0" w14:textId="77777777" w:rsidR="00004525" w:rsidRPr="00004525" w:rsidRDefault="00004525" w:rsidP="00004525">
      <w:pPr>
        <w:spacing w:after="0"/>
        <w:rPr>
          <w:rFonts w:cs="Arial"/>
        </w:rPr>
      </w:pPr>
      <w:r w:rsidRPr="00004525">
        <w:rPr>
          <w:rFonts w:cs="Arial"/>
          <w:b/>
        </w:rPr>
        <w:t>SECINF3</w:t>
      </w:r>
      <w:r w:rsidR="00505258">
        <w:rPr>
          <w:rFonts w:cs="Arial"/>
          <w:b/>
        </w:rPr>
        <w:t>4</w:t>
      </w:r>
      <w:r w:rsidRPr="00004525">
        <w:rPr>
          <w:rFonts w:cs="Arial"/>
        </w:rPr>
        <w:t> : Dans le cadre spécifique de la sécurisation du réseau d’un candidat ou titulaire hébergeant nos systèmes d’information, celui-ci s’engage à :</w:t>
      </w:r>
    </w:p>
    <w:p w14:paraId="67D83F67" w14:textId="77777777" w:rsidR="00004525" w:rsidRPr="00004525" w:rsidRDefault="00004525" w:rsidP="00004525">
      <w:pPr>
        <w:numPr>
          <w:ilvl w:val="0"/>
          <w:numId w:val="11"/>
        </w:numPr>
        <w:spacing w:after="0"/>
        <w:ind w:left="709"/>
        <w:rPr>
          <w:rFonts w:cs="Arial"/>
        </w:rPr>
      </w:pPr>
      <w:r w:rsidRPr="00004525">
        <w:rPr>
          <w:rFonts w:cs="Arial"/>
        </w:rPr>
        <w:t>Décrire les mesures de protection des données mis en place pour la gestion du réseau, ainsi que le processus d’administration du réseau ;</w:t>
      </w:r>
    </w:p>
    <w:p w14:paraId="6E05461B" w14:textId="77777777" w:rsidR="00004525" w:rsidRPr="00004525" w:rsidRDefault="00004525" w:rsidP="00004525">
      <w:pPr>
        <w:numPr>
          <w:ilvl w:val="0"/>
          <w:numId w:val="11"/>
        </w:numPr>
        <w:spacing w:after="0"/>
        <w:ind w:left="709"/>
        <w:rPr>
          <w:rFonts w:cs="Arial"/>
        </w:rPr>
      </w:pPr>
      <w:r w:rsidRPr="00004525">
        <w:rPr>
          <w:rFonts w:cs="Arial"/>
        </w:rPr>
        <w:t>Appliquer sur demande de l’EFS des mesures complémentaires pour protéger les équipements hébergés.</w:t>
      </w:r>
    </w:p>
    <w:p w14:paraId="5B5F6508" w14:textId="77777777" w:rsidR="00004525" w:rsidRPr="00004525" w:rsidRDefault="00004525" w:rsidP="00004525">
      <w:pPr>
        <w:spacing w:after="0"/>
        <w:rPr>
          <w:rFonts w:cs="Arial"/>
          <w:b/>
          <w:bCs/>
        </w:rPr>
      </w:pPr>
    </w:p>
    <w:p w14:paraId="75B3BB0B" w14:textId="77777777" w:rsidR="00004525" w:rsidRPr="00004525" w:rsidRDefault="00004525" w:rsidP="00004525">
      <w:pPr>
        <w:spacing w:after="0"/>
        <w:rPr>
          <w:rFonts w:cs="Arial"/>
        </w:rPr>
      </w:pPr>
      <w:r w:rsidRPr="00004525">
        <w:rPr>
          <w:rFonts w:cs="Arial"/>
          <w:b/>
          <w:bCs/>
        </w:rPr>
        <w:t>SECINF3</w:t>
      </w:r>
      <w:r w:rsidR="00505258">
        <w:rPr>
          <w:rFonts w:cs="Arial"/>
          <w:b/>
          <w:bCs/>
        </w:rPr>
        <w:t>5</w:t>
      </w:r>
      <w:r w:rsidRPr="00004525">
        <w:rPr>
          <w:rFonts w:cs="Arial"/>
          <w:b/>
          <w:bCs/>
        </w:rPr>
        <w:t> </w:t>
      </w:r>
      <w:r w:rsidRPr="00004525">
        <w:rPr>
          <w:rFonts w:cs="Arial"/>
        </w:rPr>
        <w:t xml:space="preserve">: L’architecture mise en œuvre pour la plate-forme ou SI de l’EFS hébergée chez un candidat ou titulaire permettra d’assurer la disponibilité du service. </w:t>
      </w:r>
    </w:p>
    <w:p w14:paraId="0B1B9EB8" w14:textId="77777777" w:rsidR="00004525" w:rsidRPr="00004525" w:rsidRDefault="00004525" w:rsidP="00004525">
      <w:pPr>
        <w:spacing w:after="0"/>
        <w:rPr>
          <w:rFonts w:cs="Arial"/>
        </w:rPr>
      </w:pPr>
    </w:p>
    <w:p w14:paraId="3DA4A6ED" w14:textId="77777777" w:rsidR="00004525" w:rsidRPr="00004525" w:rsidRDefault="00004525" w:rsidP="00004525">
      <w:pPr>
        <w:spacing w:after="0"/>
        <w:rPr>
          <w:rFonts w:cs="Arial"/>
        </w:rPr>
      </w:pPr>
      <w:r w:rsidRPr="00004525">
        <w:rPr>
          <w:rFonts w:cs="Arial"/>
          <w:b/>
          <w:bCs/>
        </w:rPr>
        <w:t>SECINF3</w:t>
      </w:r>
      <w:r w:rsidR="00505258">
        <w:rPr>
          <w:rFonts w:cs="Arial"/>
          <w:b/>
          <w:bCs/>
        </w:rPr>
        <w:t>6</w:t>
      </w:r>
      <w:r w:rsidRPr="00004525">
        <w:rPr>
          <w:rFonts w:cs="Arial"/>
          <w:b/>
          <w:bCs/>
        </w:rPr>
        <w:t> </w:t>
      </w:r>
      <w:r w:rsidRPr="00004525">
        <w:rPr>
          <w:rFonts w:cs="Arial"/>
        </w:rPr>
        <w:t xml:space="preserve">: </w:t>
      </w:r>
      <w:r w:rsidRPr="00004525">
        <w:t>Le candidat ou titulaire doit documenter les procédures d’exploitation, les tenir à jour et les rendre accessibles au personnel concerné.</w:t>
      </w:r>
    </w:p>
    <w:p w14:paraId="70A4A0C5" w14:textId="77777777" w:rsidR="00004525" w:rsidRPr="00004525" w:rsidRDefault="00004525" w:rsidP="00004525">
      <w:pPr>
        <w:spacing w:after="0"/>
        <w:rPr>
          <w:rFonts w:cs="Arial"/>
          <w:b/>
          <w:bCs/>
        </w:rPr>
      </w:pPr>
    </w:p>
    <w:p w14:paraId="76B89B20" w14:textId="77777777" w:rsidR="00004525" w:rsidRPr="00004525" w:rsidRDefault="00004525" w:rsidP="00004525">
      <w:pPr>
        <w:spacing w:after="0"/>
        <w:rPr>
          <w:rFonts w:cs="Arial"/>
        </w:rPr>
      </w:pPr>
      <w:r w:rsidRPr="00004525">
        <w:rPr>
          <w:rFonts w:cs="Arial"/>
          <w:b/>
          <w:bCs/>
        </w:rPr>
        <w:t>SECINF3</w:t>
      </w:r>
      <w:r w:rsidR="00505258">
        <w:rPr>
          <w:rFonts w:cs="Arial"/>
          <w:b/>
          <w:bCs/>
        </w:rPr>
        <w:t>7</w:t>
      </w:r>
      <w:r w:rsidRPr="00004525">
        <w:rPr>
          <w:rFonts w:cs="Arial"/>
          <w:b/>
          <w:bCs/>
        </w:rPr>
        <w:t> </w:t>
      </w:r>
      <w:r w:rsidRPr="00004525">
        <w:rPr>
          <w:rFonts w:cs="Arial"/>
        </w:rPr>
        <w:t xml:space="preserve">: Le système d’information hébergé doit être protégé contre les attaques virales et les intrusions informatiques. </w:t>
      </w:r>
    </w:p>
    <w:p w14:paraId="23241AAE" w14:textId="77777777" w:rsidR="00004525" w:rsidRPr="00004525" w:rsidRDefault="00004525" w:rsidP="00004525">
      <w:pPr>
        <w:spacing w:after="0"/>
        <w:rPr>
          <w:rFonts w:cs="Arial"/>
          <w:b/>
          <w:bCs/>
        </w:rPr>
      </w:pPr>
    </w:p>
    <w:p w14:paraId="3B204906" w14:textId="77777777" w:rsidR="00004525" w:rsidRPr="00004525" w:rsidRDefault="00004525" w:rsidP="00004525">
      <w:pPr>
        <w:spacing w:after="0"/>
        <w:rPr>
          <w:rFonts w:cs="Arial"/>
        </w:rPr>
      </w:pPr>
      <w:r w:rsidRPr="00004525">
        <w:rPr>
          <w:rFonts w:cs="Arial"/>
          <w:b/>
          <w:bCs/>
        </w:rPr>
        <w:t>SECINF3</w:t>
      </w:r>
      <w:r w:rsidR="00505258">
        <w:rPr>
          <w:rFonts w:cs="Arial"/>
          <w:b/>
          <w:bCs/>
        </w:rPr>
        <w:t>8</w:t>
      </w:r>
      <w:r w:rsidRPr="00004525">
        <w:rPr>
          <w:rFonts w:cs="Arial"/>
          <w:b/>
          <w:bCs/>
        </w:rPr>
        <w:t xml:space="preserve"> </w:t>
      </w:r>
      <w:r w:rsidRPr="00004525">
        <w:rPr>
          <w:rFonts w:cs="Arial"/>
        </w:rPr>
        <w:t>: Le candidat ou titulaire hébergeur devra assurer le suivi des vulnérabilités des équipements de sécurité et appliquer les correctifs aux systèmes de sécurité sur les systèmes d’exploitation des serveurs ou applications.</w:t>
      </w:r>
    </w:p>
    <w:p w14:paraId="609E2D6A" w14:textId="77777777" w:rsidR="00004525" w:rsidRPr="00004525" w:rsidRDefault="00004525" w:rsidP="00004525">
      <w:pPr>
        <w:spacing w:after="0"/>
        <w:rPr>
          <w:rFonts w:cs="Arial"/>
        </w:rPr>
      </w:pPr>
    </w:p>
    <w:p w14:paraId="2F412B3A" w14:textId="77777777" w:rsidR="00004525" w:rsidRPr="00004525" w:rsidRDefault="00004525" w:rsidP="00004525">
      <w:pPr>
        <w:spacing w:after="0"/>
        <w:rPr>
          <w:rFonts w:cs="Arial"/>
        </w:rPr>
      </w:pPr>
      <w:r w:rsidRPr="00004525">
        <w:rPr>
          <w:rFonts w:cs="Arial"/>
          <w:b/>
        </w:rPr>
        <w:t>SECINF3</w:t>
      </w:r>
      <w:r w:rsidR="00505258">
        <w:rPr>
          <w:rFonts w:cs="Arial"/>
          <w:b/>
        </w:rPr>
        <w:t>9</w:t>
      </w:r>
      <w:r w:rsidRPr="00004525">
        <w:rPr>
          <w:rFonts w:cs="Arial"/>
          <w:b/>
        </w:rPr>
        <w:t> </w:t>
      </w:r>
      <w:r w:rsidRPr="00004525">
        <w:rPr>
          <w:rFonts w:cs="Arial"/>
        </w:rPr>
        <w:t>: L’hébergement des données sur le territoire national ou européen est obligatoire</w:t>
      </w:r>
      <w:r w:rsidRPr="00004525">
        <w:rPr>
          <w:rFonts w:cs="Arial"/>
          <w:vertAlign w:val="superscript"/>
        </w:rPr>
        <w:footnoteReference w:id="2"/>
      </w:r>
      <w:r w:rsidRPr="00004525">
        <w:rPr>
          <w:rFonts w:cs="Arial"/>
        </w:rPr>
        <w:t>. En outre, l’hébergement de certaines données doit répondre aux exigences légales et réglementaires (données à caractère personnel, données de santé, …).</w:t>
      </w:r>
    </w:p>
    <w:p w14:paraId="7224233D" w14:textId="77777777" w:rsidR="00004525" w:rsidRPr="00004525" w:rsidRDefault="00004525" w:rsidP="00004525">
      <w:pPr>
        <w:spacing w:after="0"/>
        <w:rPr>
          <w:rFonts w:cs="Arial"/>
          <w:b/>
        </w:rPr>
      </w:pPr>
    </w:p>
    <w:p w14:paraId="6F68CCD3" w14:textId="77777777" w:rsidR="00004525" w:rsidRPr="00004525" w:rsidRDefault="00004525" w:rsidP="00004525">
      <w:pPr>
        <w:spacing w:after="0"/>
        <w:rPr>
          <w:rFonts w:cs="Arial"/>
        </w:rPr>
      </w:pPr>
      <w:r w:rsidRPr="00004525">
        <w:rPr>
          <w:rFonts w:cs="Arial"/>
          <w:b/>
        </w:rPr>
        <w:t>SECINF</w:t>
      </w:r>
      <w:r w:rsidR="00505258">
        <w:rPr>
          <w:rFonts w:cs="Arial"/>
          <w:b/>
        </w:rPr>
        <w:t>40</w:t>
      </w:r>
      <w:r w:rsidRPr="00004525">
        <w:rPr>
          <w:rFonts w:cs="Arial"/>
          <w:b/>
        </w:rPr>
        <w:t xml:space="preserve"> </w:t>
      </w:r>
      <w:r w:rsidRPr="00004525">
        <w:rPr>
          <w:rFonts w:cs="Arial"/>
        </w:rPr>
        <w:t>: Le candidat ou titulaire doit s’engager contractuellement sur les mesures de sécurité qu’il met en œuvre pour la protection de la disponibilité, intégrité, confidentialité et traçabilité des données.</w:t>
      </w:r>
    </w:p>
    <w:p w14:paraId="2286A9A0" w14:textId="77777777" w:rsidR="00004525" w:rsidRPr="00004525" w:rsidRDefault="00004525" w:rsidP="00004525">
      <w:pPr>
        <w:spacing w:after="0"/>
        <w:rPr>
          <w:rFonts w:cs="Arial"/>
        </w:rPr>
      </w:pPr>
      <w:r w:rsidRPr="00004525">
        <w:rPr>
          <w:rFonts w:cs="Arial"/>
        </w:rPr>
        <w:t>Afin d’assurer leur confidentialité et disponibilité, les données sensibles ou indiquées comme « </w:t>
      </w:r>
      <w:r w:rsidRPr="00004525">
        <w:rPr>
          <w:rFonts w:cs="Arial"/>
          <w:i/>
        </w:rPr>
        <w:t>Confidentielles »</w:t>
      </w:r>
      <w:r w:rsidRPr="00004525">
        <w:rPr>
          <w:rFonts w:cs="Arial"/>
        </w:rPr>
        <w:t> par le Prescripteur, elles doivent être stockées de manière chiffrée et répliquées à intervalles réguliers dans la journée. Afin de répondre aux exigences du Référentiel Général de Sécurité (RGS), la solution de chiffrement doit faire partie du catalogue de solutions homologuées par l’ANSSI.</w:t>
      </w:r>
    </w:p>
    <w:p w14:paraId="2326130D" w14:textId="77777777" w:rsidR="00004525" w:rsidRPr="00004525" w:rsidRDefault="00004525" w:rsidP="00004525">
      <w:pPr>
        <w:tabs>
          <w:tab w:val="left" w:pos="3871"/>
        </w:tabs>
        <w:spacing w:after="0"/>
        <w:rPr>
          <w:rFonts w:cs="Arial"/>
          <w:b/>
        </w:rPr>
      </w:pPr>
      <w:r w:rsidRPr="00004525">
        <w:rPr>
          <w:rFonts w:cs="Arial"/>
          <w:b/>
        </w:rPr>
        <w:tab/>
      </w:r>
    </w:p>
    <w:p w14:paraId="06B5AED8" w14:textId="77777777" w:rsidR="00004525" w:rsidRPr="00004525" w:rsidRDefault="00004525" w:rsidP="00004525">
      <w:pPr>
        <w:spacing w:after="0"/>
        <w:rPr>
          <w:rFonts w:cs="Arial"/>
        </w:rPr>
      </w:pPr>
      <w:r w:rsidRPr="00004525">
        <w:rPr>
          <w:rFonts w:cs="Arial"/>
          <w:b/>
        </w:rPr>
        <w:t>SECINF4</w:t>
      </w:r>
      <w:r w:rsidR="00505258">
        <w:rPr>
          <w:rFonts w:cs="Arial"/>
          <w:b/>
        </w:rPr>
        <w:t>1</w:t>
      </w:r>
      <w:r w:rsidRPr="00004525">
        <w:rPr>
          <w:rFonts w:cs="Arial"/>
        </w:rPr>
        <w:t> : L’accès par l’EFS à des données hébergées hors du réseau EFS doit se faire via un protocole sécurisé. L’hébergeur doit s’engager à mettre en place des protocoles de transmission permettant de garantir l’intégrité et la confidentialité des données transmises (utilisation des protocoles HTTPS/SSL, etc.). Le chiffrement doit être garanti 256 bits minimum sur les navigateurs compatibles. Le suivi des recommandations de l’ANSSI doit être respecté.</w:t>
      </w:r>
    </w:p>
    <w:p w14:paraId="03015523" w14:textId="77777777" w:rsidR="00004525" w:rsidRPr="00004525" w:rsidRDefault="00004525" w:rsidP="00004525">
      <w:pPr>
        <w:spacing w:after="0"/>
        <w:rPr>
          <w:rFonts w:cs="Arial"/>
          <w:b/>
        </w:rPr>
      </w:pPr>
    </w:p>
    <w:p w14:paraId="652BC9D3" w14:textId="77777777" w:rsidR="00004525" w:rsidRPr="00004525" w:rsidRDefault="00004525" w:rsidP="00004525">
      <w:pPr>
        <w:spacing w:after="0"/>
        <w:rPr>
          <w:rFonts w:cs="Arial"/>
        </w:rPr>
      </w:pPr>
      <w:r w:rsidRPr="00004525">
        <w:rPr>
          <w:rFonts w:cs="Arial"/>
          <w:b/>
        </w:rPr>
        <w:t>SECINF4</w:t>
      </w:r>
      <w:r w:rsidR="00505258">
        <w:rPr>
          <w:rFonts w:cs="Arial"/>
          <w:b/>
        </w:rPr>
        <w:t>2</w:t>
      </w:r>
      <w:r w:rsidRPr="00004525">
        <w:rPr>
          <w:rFonts w:cs="Arial"/>
        </w:rPr>
        <w:t> : Afin de prévenir et d’analyser les incidents de sécurité des systèmes d’information et dans le but de satisfaire aux exigences de preuve et contrôle, une journalisation des accès aux données ou applications hébergées doit être mis en place par le candidat ou titulaire.</w:t>
      </w:r>
    </w:p>
    <w:p w14:paraId="5BEA80A4" w14:textId="77777777" w:rsidR="00004525" w:rsidRPr="00004525" w:rsidRDefault="00004525" w:rsidP="00004525">
      <w:pPr>
        <w:spacing w:after="0"/>
        <w:rPr>
          <w:rFonts w:cs="Arial"/>
        </w:rPr>
      </w:pPr>
      <w:r w:rsidRPr="00004525">
        <w:rPr>
          <w:rFonts w:cs="Arial"/>
        </w:rPr>
        <w:t>Les conditions de journalisation (nature des informations, durée de conservation, modalités d’exploitation, etc.) doivent être fixées conjointement par les deux parties.</w:t>
      </w:r>
    </w:p>
    <w:p w14:paraId="4E55EE04" w14:textId="77777777" w:rsidR="00004525" w:rsidRPr="00004525" w:rsidRDefault="00004525" w:rsidP="00004525">
      <w:pPr>
        <w:spacing w:after="0"/>
        <w:rPr>
          <w:rFonts w:cs="Arial"/>
        </w:rPr>
      </w:pPr>
    </w:p>
    <w:p w14:paraId="5198F282" w14:textId="77777777" w:rsidR="00004525" w:rsidRDefault="00004525" w:rsidP="00004525">
      <w:pPr>
        <w:spacing w:after="0"/>
        <w:rPr>
          <w:rFonts w:cs="Arial"/>
        </w:rPr>
      </w:pPr>
      <w:r w:rsidRPr="00004525">
        <w:rPr>
          <w:rFonts w:cs="Arial"/>
        </w:rPr>
        <w:t>Les moyens de surveillance et d’enregistrement doivent être signalés dans le contrat aux différentes parties, ainsi qu’aux autorités compétentes (CNIL) en cas d’enregistrement de données à caractères personnel.</w:t>
      </w:r>
    </w:p>
    <w:p w14:paraId="739C4402" w14:textId="77777777" w:rsidR="003572E4" w:rsidRDefault="003572E4" w:rsidP="00004525">
      <w:pPr>
        <w:spacing w:after="0"/>
        <w:rPr>
          <w:rFonts w:cs="Arial"/>
        </w:rPr>
      </w:pPr>
    </w:p>
    <w:p w14:paraId="4CE9F850" w14:textId="77777777" w:rsidR="003572E4" w:rsidRDefault="003572E4" w:rsidP="003572E4">
      <w:pPr>
        <w:spacing w:after="0"/>
      </w:pPr>
      <w:r w:rsidRPr="00FF4EB2">
        <w:rPr>
          <w:rFonts w:cs="Arial"/>
          <w:b/>
          <w:bCs/>
        </w:rPr>
        <w:t>SECINF4</w:t>
      </w:r>
      <w:r w:rsidR="00505258" w:rsidRPr="00FF4EB2">
        <w:rPr>
          <w:rFonts w:cs="Arial"/>
          <w:b/>
          <w:bCs/>
        </w:rPr>
        <w:t>3</w:t>
      </w:r>
      <w:r w:rsidRPr="00FF4EB2">
        <w:rPr>
          <w:rFonts w:cs="Arial"/>
          <w:b/>
          <w:bCs/>
        </w:rPr>
        <w:t xml:space="preserve"> </w:t>
      </w:r>
      <w:r w:rsidRPr="00FF4EB2">
        <w:rPr>
          <w:rFonts w:cs="Arial"/>
        </w:rPr>
        <w:t xml:space="preserve">: Le Titulaire doit assurer la traçabilité des incidents de sécurité des systèmes d’information et prévenir le RNSSI de </w:t>
      </w:r>
      <w:r w:rsidR="00FF4EB2" w:rsidRPr="00FF4EB2">
        <w:rPr>
          <w:rFonts w:cs="Arial"/>
        </w:rPr>
        <w:t>l’EFS.</w:t>
      </w:r>
      <w:r w:rsidRPr="00FF4EB2">
        <w:rPr>
          <w:rFonts w:cs="Arial"/>
        </w:rPr>
        <w:t xml:space="preserve"> Si un incident survient, cela implique un écart avec une ou plusieurs exigences de sécurité des systèmes d’information. Un rapport précis devra être produit et indiquer les actions à mettre œuvre pour remettre à niveau la ou les exigences et cela en commun accord entre le RSSI du Titulaire et la RNSSI de l’EFS.</w:t>
      </w:r>
      <w:r>
        <w:rPr>
          <w:rFonts w:cs="Arial"/>
        </w:rPr>
        <w:t xml:space="preserve"> </w:t>
      </w:r>
    </w:p>
    <w:p w14:paraId="46E7EB01" w14:textId="77777777" w:rsidR="00004525" w:rsidRPr="00004525" w:rsidRDefault="00004525" w:rsidP="00004525">
      <w:pPr>
        <w:spacing w:after="0"/>
        <w:rPr>
          <w:rFonts w:cs="Arial"/>
          <w:b/>
        </w:rPr>
      </w:pPr>
    </w:p>
    <w:p w14:paraId="4A2F6C51" w14:textId="77777777" w:rsidR="00004525" w:rsidRPr="00004525" w:rsidRDefault="00004525" w:rsidP="00004525">
      <w:pPr>
        <w:spacing w:after="0"/>
        <w:rPr>
          <w:rFonts w:cs="Arial"/>
        </w:rPr>
      </w:pPr>
      <w:r w:rsidRPr="00004525">
        <w:rPr>
          <w:rFonts w:cs="Arial"/>
          <w:b/>
        </w:rPr>
        <w:t>SECINF4</w:t>
      </w:r>
      <w:r w:rsidR="00505258">
        <w:rPr>
          <w:rFonts w:cs="Arial"/>
          <w:b/>
        </w:rPr>
        <w:t>4</w:t>
      </w:r>
      <w:r w:rsidRPr="00004525">
        <w:rPr>
          <w:rFonts w:cs="Arial"/>
        </w:rPr>
        <w:t> : En cas d’expiration ou de résiliation de tout ou partie des services ou du contrat pour quelque motif que ce soit, le candidat ou titulaire hébergeur s’engage :</w:t>
      </w:r>
    </w:p>
    <w:p w14:paraId="185B28EF" w14:textId="77777777" w:rsidR="00004525" w:rsidRPr="00004525" w:rsidRDefault="00004525" w:rsidP="00004525">
      <w:pPr>
        <w:numPr>
          <w:ilvl w:val="0"/>
          <w:numId w:val="11"/>
        </w:numPr>
        <w:spacing w:after="0"/>
        <w:ind w:left="709"/>
        <w:rPr>
          <w:rFonts w:cs="Arial"/>
        </w:rPr>
      </w:pPr>
      <w:r w:rsidRPr="00004525">
        <w:rPr>
          <w:rFonts w:cs="Arial"/>
        </w:rPr>
        <w:t>A éviter toute interruption et baisse de qualité des services ;</w:t>
      </w:r>
    </w:p>
    <w:p w14:paraId="7C3E1391" w14:textId="77777777" w:rsidR="00004525" w:rsidRPr="00004525" w:rsidRDefault="00004525" w:rsidP="00004525">
      <w:pPr>
        <w:numPr>
          <w:ilvl w:val="0"/>
          <w:numId w:val="11"/>
        </w:numPr>
        <w:spacing w:after="0"/>
        <w:ind w:left="709"/>
        <w:rPr>
          <w:rFonts w:cs="Arial"/>
        </w:rPr>
      </w:pPr>
      <w:r w:rsidRPr="00004525">
        <w:rPr>
          <w:rFonts w:cs="Arial"/>
        </w:rPr>
        <w:t>A assurer les opérations qui permettront à l’EFS d’avoir toute la maîtrise nécessaire afin de reprendre ou de faire reprendre par un tiers les services dans les meilleures conditions (transfert de compétence, documents explicatifs, etc.).</w:t>
      </w:r>
    </w:p>
    <w:p w14:paraId="74818B19" w14:textId="77777777" w:rsidR="00794FAC" w:rsidRDefault="00794FAC" w:rsidP="005B268F">
      <w:pPr>
        <w:spacing w:after="0"/>
        <w:rPr>
          <w:rFonts w:cs="Arial"/>
        </w:rPr>
      </w:pPr>
    </w:p>
    <w:p w14:paraId="28C22DCD" w14:textId="77777777" w:rsidR="008923BE" w:rsidRDefault="008923BE" w:rsidP="005B268F">
      <w:pPr>
        <w:spacing w:after="0"/>
        <w:rPr>
          <w:rFonts w:cs="Arial"/>
        </w:rPr>
      </w:pPr>
    </w:p>
    <w:p w14:paraId="3C63E4B8" w14:textId="77777777" w:rsidR="00004525" w:rsidRDefault="00004525" w:rsidP="00004525">
      <w:pPr>
        <w:spacing w:after="0"/>
        <w:rPr>
          <w:rFonts w:cs="Arial"/>
        </w:rPr>
      </w:pPr>
    </w:p>
    <w:p w14:paraId="5F4A391D" w14:textId="77777777" w:rsidR="00004525" w:rsidRPr="00342E04" w:rsidRDefault="00004525" w:rsidP="00004525">
      <w:pPr>
        <w:pStyle w:val="Titre1"/>
        <w:pageBreakBefore w:val="0"/>
        <w:numPr>
          <w:ilvl w:val="0"/>
          <w:numId w:val="1"/>
        </w:numPr>
        <w:spacing w:before="0" w:after="0"/>
        <w:ind w:right="0"/>
        <w:rPr>
          <w:rFonts w:cs="Arial"/>
          <w:color w:val="C00000"/>
        </w:rPr>
      </w:pPr>
      <w:bookmarkStart w:id="21" w:name="_Toc130572993"/>
      <w:bookmarkStart w:id="22" w:name="_Toc149053138"/>
      <w:r>
        <w:rPr>
          <w:rFonts w:cs="Arial"/>
          <w:color w:val="C00000"/>
        </w:rPr>
        <w:t>MAINTENANCE</w:t>
      </w:r>
      <w:bookmarkEnd w:id="21"/>
      <w:bookmarkEnd w:id="22"/>
      <w:r>
        <w:rPr>
          <w:rFonts w:cs="Arial"/>
          <w:color w:val="C00000"/>
        </w:rPr>
        <w:t xml:space="preserve"> </w:t>
      </w:r>
    </w:p>
    <w:p w14:paraId="3D7DF84F" w14:textId="77777777" w:rsidR="00004525" w:rsidRPr="00481B82" w:rsidRDefault="00004525" w:rsidP="00004525">
      <w:pPr>
        <w:pStyle w:val="Titre2"/>
        <w:numPr>
          <w:ilvl w:val="1"/>
          <w:numId w:val="1"/>
        </w:numPr>
        <w:rPr>
          <w:color w:val="002060"/>
        </w:rPr>
      </w:pPr>
      <w:bookmarkStart w:id="23" w:name="_Toc130572994"/>
      <w:bookmarkStart w:id="24" w:name="_Toc149053139"/>
      <w:r w:rsidRPr="00481B82">
        <w:rPr>
          <w:color w:val="002060"/>
        </w:rPr>
        <w:t>Généralités</w:t>
      </w:r>
      <w:bookmarkEnd w:id="23"/>
      <w:bookmarkEnd w:id="24"/>
      <w:r w:rsidRPr="00481B82">
        <w:rPr>
          <w:color w:val="002060"/>
        </w:rPr>
        <w:t xml:space="preserve"> </w:t>
      </w:r>
    </w:p>
    <w:p w14:paraId="24ABC252" w14:textId="77777777" w:rsidR="00004525" w:rsidRDefault="00004525" w:rsidP="00004525">
      <w:r w:rsidRPr="0078002B">
        <w:t>Dans le cadre du maintien de la sécurité de son système d’information, l’EFS exige le respect des règles ci-dessous dans le cadre des différentes opérations de maintenances des automates biomédicaux dont il dispose</w:t>
      </w:r>
      <w:r w:rsidR="0058790B">
        <w:t> :</w:t>
      </w:r>
      <w:r w:rsidR="001B0DF2">
        <w:tab/>
      </w:r>
    </w:p>
    <w:p w14:paraId="6C4A9289" w14:textId="77777777" w:rsidR="00004525" w:rsidRDefault="00004525" w:rsidP="00004525">
      <w:r>
        <w:rPr>
          <w:rFonts w:cs="Arial"/>
          <w:b/>
        </w:rPr>
        <w:t>MAIN1 :</w:t>
      </w:r>
      <w:r>
        <w:t xml:space="preserve"> L’EFS interdit strictement toute récupération de Données à Caractère Personnel (DCP</w:t>
      </w:r>
      <w:r>
        <w:rPr>
          <w:rStyle w:val="Appelnotedebasdep"/>
        </w:rPr>
        <w:footnoteReference w:id="3"/>
      </w:r>
      <w:r>
        <w:t>) ou données de santé</w:t>
      </w:r>
      <w:r w:rsidR="0058790B">
        <w:t>.</w:t>
      </w:r>
    </w:p>
    <w:p w14:paraId="03E48E4E" w14:textId="77777777" w:rsidR="00004525" w:rsidRDefault="00004525" w:rsidP="00004525">
      <w:r>
        <w:rPr>
          <w:rFonts w:cs="Arial"/>
          <w:b/>
        </w:rPr>
        <w:t xml:space="preserve">MAIN2 : </w:t>
      </w:r>
      <w:r>
        <w:t>Tout prélèvement de données, hors DCP et données de santé devra être dûment justifié en indiquant précisément la nature des données et l’usage qui en sera fait. Sur la base de ces éléments, il fera l’objet d’une validation préalable par l’EFS.</w:t>
      </w:r>
    </w:p>
    <w:p w14:paraId="7233F59D" w14:textId="77777777" w:rsidR="00004525" w:rsidRDefault="00004525" w:rsidP="00004525">
      <w:r>
        <w:rPr>
          <w:rFonts w:cs="Arial"/>
          <w:b/>
        </w:rPr>
        <w:t>MAIN3 :</w:t>
      </w:r>
      <w:r>
        <w:t xml:space="preserve"> Le candidat indiquera dans sa réponse où (pays, région, type d’hébergement) sont hébergées les données prélevées. Le candidat indiquera par ailleurs obligatoirement les certifications et habilitations de sécurité dont lui ou ses sous-traitants sont titulaires</w:t>
      </w:r>
      <w:r w:rsidR="0058790B">
        <w:t>.</w:t>
      </w:r>
    </w:p>
    <w:p w14:paraId="4E62797A" w14:textId="77777777" w:rsidR="00004525" w:rsidRPr="00481B82" w:rsidRDefault="00332B30" w:rsidP="00004525">
      <w:pPr>
        <w:pStyle w:val="Titre2"/>
        <w:numPr>
          <w:ilvl w:val="1"/>
          <w:numId w:val="1"/>
        </w:numPr>
        <w:rPr>
          <w:color w:val="002060"/>
        </w:rPr>
      </w:pPr>
      <w:bookmarkStart w:id="25" w:name="_Toc130572995"/>
      <w:bookmarkStart w:id="26" w:name="_Toc149053140"/>
      <w:r w:rsidRPr="00481B82">
        <w:rPr>
          <w:color w:val="002060"/>
        </w:rPr>
        <w:t>M</w:t>
      </w:r>
      <w:r w:rsidR="00004525" w:rsidRPr="00481B82">
        <w:rPr>
          <w:color w:val="002060"/>
        </w:rPr>
        <w:t>aintenance sur site</w:t>
      </w:r>
      <w:bookmarkEnd w:id="25"/>
      <w:bookmarkEnd w:id="26"/>
    </w:p>
    <w:p w14:paraId="32DB1776" w14:textId="77777777" w:rsidR="00004525" w:rsidRDefault="00004525" w:rsidP="00004525">
      <w:pPr>
        <w:rPr>
          <w:rFonts w:cs="Arial"/>
        </w:rPr>
      </w:pPr>
      <w:r>
        <w:rPr>
          <w:rFonts w:cs="Arial"/>
          <w:b/>
        </w:rPr>
        <w:t xml:space="preserve">MAIN4 : </w:t>
      </w:r>
      <w:r w:rsidRPr="00AD10A1">
        <w:rPr>
          <w:rFonts w:cs="Arial"/>
        </w:rPr>
        <w:t>Toute clé USB destinée à être connectée sur un automate doit préalablement subir un contrôle antiviral réalisé par un agent de l’EFS.</w:t>
      </w:r>
    </w:p>
    <w:p w14:paraId="1A1FD10D" w14:textId="77777777" w:rsidR="00332B30" w:rsidRPr="00481B82" w:rsidRDefault="00332B30" w:rsidP="00332B30">
      <w:pPr>
        <w:pStyle w:val="Titre2"/>
        <w:numPr>
          <w:ilvl w:val="1"/>
          <w:numId w:val="1"/>
        </w:numPr>
        <w:rPr>
          <w:color w:val="002060"/>
        </w:rPr>
      </w:pPr>
      <w:bookmarkStart w:id="27" w:name="_Toc149053141"/>
      <w:r w:rsidRPr="00481B82">
        <w:rPr>
          <w:color w:val="002060"/>
        </w:rPr>
        <w:lastRenderedPageBreak/>
        <w:t>maintenance PREDICTIVE</w:t>
      </w:r>
      <w:bookmarkEnd w:id="27"/>
    </w:p>
    <w:p w14:paraId="51A3A8A1" w14:textId="77777777" w:rsidR="00332B30" w:rsidRDefault="00332B30" w:rsidP="00332B30">
      <w:r>
        <w:rPr>
          <w:rFonts w:cs="Arial"/>
          <w:b/>
        </w:rPr>
        <w:t xml:space="preserve">MAIN5 : </w:t>
      </w:r>
      <w:r>
        <w:t>Toute demande de mise en place de maintenance prédictive devra faire l’objet d’une demande préalable détaillant, outre la nature des données (cf. point 2 des règles générales), la volumétrie et la fréquence des échanges</w:t>
      </w:r>
      <w:r w:rsidR="0058790B">
        <w:t>.</w:t>
      </w:r>
      <w:r>
        <w:t xml:space="preserve"> </w:t>
      </w:r>
    </w:p>
    <w:p w14:paraId="0E88F837" w14:textId="77777777" w:rsidR="00332B30" w:rsidRDefault="00332B30" w:rsidP="00332B30">
      <w:r>
        <w:rPr>
          <w:rFonts w:cs="Arial"/>
          <w:b/>
        </w:rPr>
        <w:t>MAIN6 :</w:t>
      </w:r>
      <w:r>
        <w:t xml:space="preserve"> L’EFS se réserve le droit d’auditer le trafic entre l’automate et le serveur distant</w:t>
      </w:r>
      <w:r w:rsidR="0058790B">
        <w:t>.</w:t>
      </w:r>
    </w:p>
    <w:p w14:paraId="37A713A6" w14:textId="77777777" w:rsidR="00332B30" w:rsidRDefault="00332B30" w:rsidP="00332B30">
      <w:r>
        <w:rPr>
          <w:rFonts w:cs="Arial"/>
          <w:b/>
        </w:rPr>
        <w:t>MAIN</w:t>
      </w:r>
      <w:r w:rsidR="008F2156">
        <w:rPr>
          <w:rFonts w:cs="Arial"/>
          <w:b/>
        </w:rPr>
        <w:t>7 :</w:t>
      </w:r>
      <w:r>
        <w:rPr>
          <w:rFonts w:cs="Arial"/>
          <w:b/>
        </w:rPr>
        <w:t xml:space="preserve"> </w:t>
      </w:r>
      <w:r>
        <w:t>L’EFS se réserve le droit de couper, sans information préalable, l’accès sortant d’un automate en cas d’impact notable sur les performances et/ou la sécurité du réseau de l’EFS</w:t>
      </w:r>
      <w:r w:rsidR="0058790B">
        <w:t>.</w:t>
      </w:r>
    </w:p>
    <w:p w14:paraId="1FA98D97" w14:textId="77777777" w:rsidR="00332B30" w:rsidRDefault="00332B30" w:rsidP="00332B30">
      <w:r>
        <w:rPr>
          <w:rFonts w:cs="Arial"/>
          <w:b/>
        </w:rPr>
        <w:t xml:space="preserve">MAIN8 : </w:t>
      </w:r>
      <w:r>
        <w:t>L’EFS se réserve le droit de couper son accès internet en cas de force majeure.</w:t>
      </w:r>
    </w:p>
    <w:p w14:paraId="46A99BDE" w14:textId="77777777" w:rsidR="00004525" w:rsidRPr="00481B82" w:rsidRDefault="00004525" w:rsidP="00004525">
      <w:pPr>
        <w:pStyle w:val="Titre2"/>
        <w:numPr>
          <w:ilvl w:val="1"/>
          <w:numId w:val="1"/>
        </w:numPr>
        <w:rPr>
          <w:color w:val="002060"/>
        </w:rPr>
      </w:pPr>
      <w:bookmarkStart w:id="28" w:name="_Toc130572996"/>
      <w:bookmarkStart w:id="29" w:name="_Toc149053142"/>
      <w:r w:rsidRPr="00481B82">
        <w:rPr>
          <w:color w:val="002060"/>
        </w:rPr>
        <w:t>Télémaintenance</w:t>
      </w:r>
      <w:bookmarkEnd w:id="28"/>
      <w:bookmarkEnd w:id="29"/>
    </w:p>
    <w:p w14:paraId="73CD6E75" w14:textId="77777777" w:rsidR="00004525" w:rsidRDefault="00004525" w:rsidP="00004525">
      <w:r>
        <w:rPr>
          <w:rFonts w:cs="Arial"/>
          <w:b/>
        </w:rPr>
        <w:t>TELEMAIN</w:t>
      </w:r>
      <w:r w:rsidR="00332B30">
        <w:rPr>
          <w:rFonts w:cs="Arial"/>
          <w:b/>
        </w:rPr>
        <w:t>1</w:t>
      </w:r>
      <w:r>
        <w:rPr>
          <w:rFonts w:cs="Arial"/>
          <w:b/>
        </w:rPr>
        <w:t xml:space="preserve"> : </w:t>
      </w:r>
      <w:r>
        <w:t>Les accès en télémaintenance sont autorisés uniquement via les systèmes (réseau, VPN, prise en main à distance, etc…) validés par l’EFS</w:t>
      </w:r>
      <w:r w:rsidR="0058790B">
        <w:t>.</w:t>
      </w:r>
    </w:p>
    <w:p w14:paraId="2B138467" w14:textId="77777777" w:rsidR="00004525" w:rsidRDefault="00004525" w:rsidP="00004525">
      <w:r>
        <w:rPr>
          <w:rFonts w:cs="Arial"/>
          <w:b/>
        </w:rPr>
        <w:t>TELEMAIN</w:t>
      </w:r>
      <w:r w:rsidR="00332B30">
        <w:rPr>
          <w:rFonts w:cs="Arial"/>
          <w:b/>
        </w:rPr>
        <w:t>2</w:t>
      </w:r>
      <w:r>
        <w:rPr>
          <w:rFonts w:cs="Arial"/>
          <w:b/>
        </w:rPr>
        <w:t xml:space="preserve"> : </w:t>
      </w:r>
      <w:r>
        <w:t>Les accès en télémaintenance ne sont possibles qu’à la condition que les automates soient cloisonnés au niveau du réseau. Aucune exception à cette règle ne sera acceptée, même temporairement</w:t>
      </w:r>
      <w:r w:rsidR="0058790B">
        <w:t>.</w:t>
      </w:r>
    </w:p>
    <w:p w14:paraId="26CB2DAC" w14:textId="77777777" w:rsidR="00004525" w:rsidRDefault="00004525" w:rsidP="00004525">
      <w:r>
        <w:rPr>
          <w:rFonts w:cs="Arial"/>
          <w:b/>
        </w:rPr>
        <w:t>TELEMAIN</w:t>
      </w:r>
      <w:r w:rsidR="00332B30">
        <w:rPr>
          <w:rFonts w:cs="Arial"/>
          <w:b/>
        </w:rPr>
        <w:t>3</w:t>
      </w:r>
      <w:r>
        <w:rPr>
          <w:rFonts w:cs="Arial"/>
          <w:b/>
        </w:rPr>
        <w:t xml:space="preserve"> : </w:t>
      </w:r>
      <w:r>
        <w:t>Tout accès fera l’objet d’une demande d’approbation par le métier au moment de la connexion par le tiers.</w:t>
      </w:r>
    </w:p>
    <w:p w14:paraId="5BA3F98C" w14:textId="77777777" w:rsidR="00004525" w:rsidRDefault="00004525" w:rsidP="00004525">
      <w:r>
        <w:rPr>
          <w:rFonts w:cs="Arial"/>
          <w:b/>
        </w:rPr>
        <w:t>TELEMAIN</w:t>
      </w:r>
      <w:r w:rsidR="00332B30">
        <w:rPr>
          <w:rFonts w:cs="Arial"/>
          <w:b/>
        </w:rPr>
        <w:t>4</w:t>
      </w:r>
      <w:r>
        <w:rPr>
          <w:rFonts w:cs="Arial"/>
          <w:b/>
        </w:rPr>
        <w:t xml:space="preserve"> : </w:t>
      </w:r>
      <w:r>
        <w:t>Tout accès sera tracé (horodatage de la connexion et des actions réalisées par le tiers).</w:t>
      </w:r>
    </w:p>
    <w:p w14:paraId="3CA95670" w14:textId="77777777" w:rsidR="00004525" w:rsidRDefault="00004525" w:rsidP="00004525">
      <w:r>
        <w:rPr>
          <w:rFonts w:cs="Arial"/>
          <w:b/>
        </w:rPr>
        <w:t>TELEMAIN</w:t>
      </w:r>
      <w:r w:rsidR="00332B30">
        <w:rPr>
          <w:rFonts w:cs="Arial"/>
          <w:b/>
        </w:rPr>
        <w:t>5</w:t>
      </w:r>
      <w:r>
        <w:rPr>
          <w:rFonts w:cs="Arial"/>
          <w:b/>
        </w:rPr>
        <w:t xml:space="preserve"> : </w:t>
      </w:r>
      <w:r>
        <w:t>Le formulaire d’habilitation transmis par l’EFS devra être dûment complété par le tiers avant la création d’un accès en télémaintenance.</w:t>
      </w:r>
    </w:p>
    <w:p w14:paraId="4765D3B7" w14:textId="77777777" w:rsidR="00004525" w:rsidRDefault="00004525" w:rsidP="00004525">
      <w:r>
        <w:rPr>
          <w:rFonts w:cs="Arial"/>
          <w:b/>
        </w:rPr>
        <w:t>TELEMAIN</w:t>
      </w:r>
      <w:r w:rsidR="00332B30">
        <w:rPr>
          <w:rFonts w:cs="Arial"/>
          <w:b/>
        </w:rPr>
        <w:t>6</w:t>
      </w:r>
      <w:r>
        <w:rPr>
          <w:rFonts w:cs="Arial"/>
          <w:b/>
        </w:rPr>
        <w:t xml:space="preserve"> : </w:t>
      </w:r>
      <w:r>
        <w:t>Tout compte d’accès doit être nominatif et fera l’objet d’une fiche d’habilitation individuelle.</w:t>
      </w:r>
    </w:p>
    <w:p w14:paraId="2877E2D5" w14:textId="77777777" w:rsidR="00004525" w:rsidRDefault="00004525" w:rsidP="00004525">
      <w:r>
        <w:rPr>
          <w:rFonts w:cs="Arial"/>
          <w:b/>
        </w:rPr>
        <w:t>TELEMAIN</w:t>
      </w:r>
      <w:r w:rsidR="00332B30">
        <w:rPr>
          <w:rFonts w:cs="Arial"/>
          <w:b/>
        </w:rPr>
        <w:t>7</w:t>
      </w:r>
      <w:r>
        <w:rPr>
          <w:rFonts w:cs="Arial"/>
          <w:b/>
        </w:rPr>
        <w:t> </w:t>
      </w:r>
      <w:r w:rsidRPr="005D7907">
        <w:t>: L</w:t>
      </w:r>
      <w:r>
        <w:t>e tiers s’engage à informer sans délai l’EFS en cas mouvement de personnel.</w:t>
      </w:r>
    </w:p>
    <w:p w14:paraId="1A45C692" w14:textId="77777777" w:rsidR="00004525" w:rsidRDefault="00004525" w:rsidP="00004525">
      <w:r>
        <w:rPr>
          <w:rFonts w:cs="Arial"/>
          <w:b/>
        </w:rPr>
        <w:t>TELEMAIN</w:t>
      </w:r>
      <w:r w:rsidR="00332B30">
        <w:rPr>
          <w:rFonts w:cs="Arial"/>
          <w:b/>
        </w:rPr>
        <w:t>8</w:t>
      </w:r>
      <w:r>
        <w:rPr>
          <w:rFonts w:cs="Arial"/>
          <w:b/>
        </w:rPr>
        <w:t> :</w:t>
      </w:r>
      <w:r>
        <w:t xml:space="preserve"> Lors de sa création, la date de validité d’un accès sera égale à la date de fin du contrat. A défaut, la durée sera positionnée à un (1) an.</w:t>
      </w:r>
    </w:p>
    <w:p w14:paraId="01DF8391" w14:textId="77777777" w:rsidR="00004525" w:rsidRDefault="00004525" w:rsidP="00004525">
      <w:r>
        <w:rPr>
          <w:rFonts w:cs="Arial"/>
          <w:b/>
        </w:rPr>
        <w:t>TELEMAIN</w:t>
      </w:r>
      <w:r w:rsidR="00332B30">
        <w:rPr>
          <w:rFonts w:cs="Arial"/>
          <w:b/>
        </w:rPr>
        <w:t>9</w:t>
      </w:r>
      <w:r>
        <w:rPr>
          <w:rFonts w:cs="Arial"/>
          <w:b/>
        </w:rPr>
        <w:t xml:space="preserve"> : </w:t>
      </w:r>
      <w:r>
        <w:t>Le tiers devra procéder à une revue d’habilitation annuelle des comptes actifs</w:t>
      </w:r>
      <w:r w:rsidR="0058790B">
        <w:t>.</w:t>
      </w:r>
    </w:p>
    <w:p w14:paraId="76C711D0" w14:textId="77777777" w:rsidR="00004525" w:rsidRDefault="00004525" w:rsidP="00004525">
      <w:r>
        <w:rPr>
          <w:rFonts w:cs="Arial"/>
          <w:b/>
        </w:rPr>
        <w:t>TELEMAIN1</w:t>
      </w:r>
      <w:r w:rsidR="00332B30">
        <w:rPr>
          <w:rFonts w:cs="Arial"/>
          <w:b/>
        </w:rPr>
        <w:t>0</w:t>
      </w:r>
      <w:r>
        <w:rPr>
          <w:rFonts w:cs="Arial"/>
          <w:b/>
        </w:rPr>
        <w:t xml:space="preserve"> : </w:t>
      </w:r>
      <w:r>
        <w:t>L’EFS se réserve le droit de couper, sans préavis, son accès internet en cas de force majeure.</w:t>
      </w:r>
    </w:p>
    <w:p w14:paraId="4E0344FC" w14:textId="77777777" w:rsidR="00004525" w:rsidRDefault="00004525" w:rsidP="00004525">
      <w:r>
        <w:rPr>
          <w:rFonts w:cs="Arial"/>
          <w:b/>
        </w:rPr>
        <w:t>TELEMAIN</w:t>
      </w:r>
      <w:r w:rsidR="008F2156">
        <w:rPr>
          <w:rFonts w:cs="Arial"/>
          <w:b/>
        </w:rPr>
        <w:t>11 :</w:t>
      </w:r>
      <w:r>
        <w:rPr>
          <w:rFonts w:cs="Arial"/>
          <w:b/>
        </w:rPr>
        <w:t xml:space="preserve"> </w:t>
      </w:r>
      <w:r>
        <w:t>Tout accès à distance devra se solder par un compte-rendu d’intervention qui sera transmis par messagerie électronique sous 8 heures au demandeur à l’origine de la demande d’intervention.</w:t>
      </w:r>
    </w:p>
    <w:p w14:paraId="6E7A6204" w14:textId="77777777" w:rsidR="00004525" w:rsidRDefault="00004525" w:rsidP="00004525">
      <w:r>
        <w:rPr>
          <w:rFonts w:cs="Arial"/>
          <w:b/>
        </w:rPr>
        <w:t>TELEMAIN1</w:t>
      </w:r>
      <w:r w:rsidR="00332B30">
        <w:rPr>
          <w:rFonts w:cs="Arial"/>
          <w:b/>
        </w:rPr>
        <w:t>2</w:t>
      </w:r>
      <w:r>
        <w:rPr>
          <w:rFonts w:cs="Arial"/>
          <w:b/>
        </w:rPr>
        <w:t> :</w:t>
      </w:r>
      <w:r>
        <w:t xml:space="preserve"> L’accès distant ne sera permis que depuis des plages d’adresses IP déclarées par le </w:t>
      </w:r>
      <w:r w:rsidR="008F2156">
        <w:t>télémainteneur</w:t>
      </w:r>
      <w:r>
        <w:t>.</w:t>
      </w:r>
    </w:p>
    <w:p w14:paraId="680F37ED" w14:textId="77777777" w:rsidR="00DF2CDC" w:rsidRDefault="00DF2CDC" w:rsidP="00DF2CDC">
      <w:pPr>
        <w:spacing w:after="0"/>
        <w:rPr>
          <w:rFonts w:cs="Arial"/>
        </w:rPr>
      </w:pPr>
      <w:bookmarkStart w:id="30" w:name="_Toc130572998"/>
    </w:p>
    <w:p w14:paraId="2AE15E55" w14:textId="77777777" w:rsidR="005034E1" w:rsidRDefault="005034E1">
      <w:pPr>
        <w:spacing w:after="0"/>
        <w:jc w:val="left"/>
        <w:rPr>
          <w:rFonts w:cs="Arial"/>
        </w:rPr>
      </w:pPr>
      <w:r>
        <w:rPr>
          <w:rFonts w:cs="Arial"/>
        </w:rPr>
        <w:br w:type="page"/>
      </w:r>
    </w:p>
    <w:p w14:paraId="22ECB78D" w14:textId="77777777" w:rsidR="00DF2CDC" w:rsidRDefault="00DF2CDC" w:rsidP="00DF2CDC">
      <w:pPr>
        <w:spacing w:after="0"/>
        <w:rPr>
          <w:rFonts w:cs="Arial"/>
        </w:rPr>
      </w:pPr>
    </w:p>
    <w:p w14:paraId="6E4A5970" w14:textId="77777777" w:rsidR="00DF2CDC" w:rsidRDefault="00DF2CDC" w:rsidP="00DF2CDC">
      <w:pPr>
        <w:spacing w:after="0"/>
        <w:rPr>
          <w:rFonts w:cs="Arial"/>
        </w:rPr>
      </w:pPr>
    </w:p>
    <w:p w14:paraId="355606E3" w14:textId="77777777" w:rsidR="00004525" w:rsidRPr="00342E04" w:rsidRDefault="00004525" w:rsidP="00004525">
      <w:pPr>
        <w:pStyle w:val="Titre1"/>
        <w:pageBreakBefore w:val="0"/>
        <w:numPr>
          <w:ilvl w:val="0"/>
          <w:numId w:val="1"/>
        </w:numPr>
        <w:spacing w:before="0" w:after="0"/>
        <w:ind w:right="0"/>
        <w:rPr>
          <w:rFonts w:cs="Arial"/>
          <w:color w:val="C00000"/>
        </w:rPr>
      </w:pPr>
      <w:bookmarkStart w:id="31" w:name="_Toc149053143"/>
      <w:r>
        <w:rPr>
          <w:rFonts w:cs="Arial"/>
          <w:color w:val="C00000"/>
        </w:rPr>
        <w:t>RELATIONS AVEC LES TIERS</w:t>
      </w:r>
      <w:bookmarkEnd w:id="30"/>
      <w:bookmarkEnd w:id="31"/>
      <w:r>
        <w:rPr>
          <w:rFonts w:cs="Arial"/>
          <w:color w:val="C00000"/>
        </w:rPr>
        <w:t xml:space="preserve"> </w:t>
      </w:r>
    </w:p>
    <w:p w14:paraId="40530D34" w14:textId="77777777" w:rsidR="00004525" w:rsidRDefault="00004525" w:rsidP="00004525">
      <w:pPr>
        <w:rPr>
          <w:rFonts w:cs="Arial"/>
          <w:color w:val="C00000"/>
        </w:rPr>
      </w:pPr>
    </w:p>
    <w:p w14:paraId="4D2E5C75" w14:textId="77777777" w:rsidR="00004525" w:rsidRDefault="00004525" w:rsidP="00004525">
      <w:r>
        <w:rPr>
          <w:rFonts w:cs="Arial"/>
          <w:b/>
          <w:bCs/>
        </w:rPr>
        <w:t>RELSTIERS1</w:t>
      </w:r>
      <w:r>
        <w:rPr>
          <w:rFonts w:cs="Arial"/>
          <w:b/>
        </w:rPr>
        <w:t> : </w:t>
      </w:r>
      <w:r>
        <w:t xml:space="preserve"> Le candidat ou titulaire doit tenir à disposition du commanditaire la liste de l’ensemble des tiers qui peuvent accéder aux données et l’informer de tout changement de sous-traitants au sens de l’article 28 du [RGPD] afin que le commanditaire puisse émettre des objections à cet égard.</w:t>
      </w:r>
    </w:p>
    <w:p w14:paraId="069DC2CF" w14:textId="77777777" w:rsidR="00004525" w:rsidRDefault="00004525" w:rsidP="00004525">
      <w:r>
        <w:rPr>
          <w:rFonts w:cs="Arial"/>
          <w:b/>
          <w:bCs/>
        </w:rPr>
        <w:t>RELSTIERS2</w:t>
      </w:r>
      <w:r>
        <w:rPr>
          <w:rFonts w:cs="Arial"/>
          <w:b/>
        </w:rPr>
        <w:t>: </w:t>
      </w:r>
      <w:r>
        <w:t xml:space="preserve"> Le candidat ou titulaire doit exiger des tiers participant à la mise en œuvre du service, dans leur contribution au service, un niveau de sécurité au moins équivalent à celui qu’il s’engage à maintenir dans sa propre politique de sécurité. Il doit le faire au travers d’exigences, adaptées à chaque tiers et à sa contribution au service, dans les cahiers des charges ou dans les clauses de sécurité des accords de partenariat. Le candidat ou titulaire doit inclure ces exigences dans les contrats conclus avec les tiers.</w:t>
      </w:r>
    </w:p>
    <w:p w14:paraId="6D472B8E" w14:textId="77777777" w:rsidR="00004525" w:rsidRDefault="00004525" w:rsidP="00004525">
      <w:r>
        <w:rPr>
          <w:rFonts w:cs="Arial"/>
          <w:b/>
        </w:rPr>
        <w:t>RELSTIERS3 : </w:t>
      </w:r>
      <w:r>
        <w:t xml:space="preserve"> Le candidat ou titulaire doit contractualiser, avec chacun des tiers participant à la mise en œuvre du service, des clauses d’audit permettant à un organisme de qualification de vérifier que ces tiers respectent les exigences du présent référentiel.</w:t>
      </w:r>
    </w:p>
    <w:p w14:paraId="5E5ED4CE" w14:textId="77777777" w:rsidR="00004525" w:rsidRDefault="00004525" w:rsidP="00004525">
      <w:r>
        <w:rPr>
          <w:rFonts w:cs="Arial"/>
          <w:b/>
        </w:rPr>
        <w:t>RELSTIERS4 : </w:t>
      </w:r>
      <w:r>
        <w:t xml:space="preserve"> Le candidat ou titulaire doit définir et attribuer les rôles et les responsabilités relatives à la modification ou à la fin du contrat le liant à un tiers participant à la mise en œuvre du service.</w:t>
      </w:r>
    </w:p>
    <w:p w14:paraId="7716C42A" w14:textId="77777777" w:rsidR="00004525" w:rsidRDefault="00004525" w:rsidP="00004525">
      <w:r>
        <w:rPr>
          <w:rFonts w:cs="Arial"/>
          <w:b/>
        </w:rPr>
        <w:t>RELSTIERS5 : </w:t>
      </w:r>
      <w:r>
        <w:t xml:space="preserve"> Le candidat ou titulaire doit documenter et mettre en œuvre une procédure permettant de contrôler régulièrement les mesures mises en place par les tiers participant à la mise en œuvre du service pour respecter les exigences de ce recueil d’exigences.</w:t>
      </w:r>
    </w:p>
    <w:p w14:paraId="3F707D96" w14:textId="77777777" w:rsidR="00004525" w:rsidRDefault="00004525" w:rsidP="00004525">
      <w:r>
        <w:rPr>
          <w:rFonts w:cs="Arial"/>
          <w:b/>
        </w:rPr>
        <w:t>RELSTIERS6 : </w:t>
      </w:r>
      <w:r>
        <w:t xml:space="preserve"> Le candidat ou titulaire doit documenter et mettre en œuvre une procédure permettant de réviser au moins annuellement les exigences en matière d’engagements de confidentialité ou de non-divulgation vis-à-vis des tiers participant à la mise en œuvre du service.</w:t>
      </w:r>
    </w:p>
    <w:p w14:paraId="598EC6EC" w14:textId="77777777" w:rsidR="00DF2CDC" w:rsidRDefault="00DF2CDC" w:rsidP="00DF2CDC">
      <w:pPr>
        <w:spacing w:after="0"/>
        <w:rPr>
          <w:rFonts w:cs="Arial"/>
        </w:rPr>
      </w:pPr>
      <w:bookmarkStart w:id="32" w:name="_Toc130572999"/>
      <w:bookmarkEnd w:id="18"/>
      <w:bookmarkEnd w:id="19"/>
    </w:p>
    <w:p w14:paraId="557226FF" w14:textId="77777777" w:rsidR="00DF2CDC" w:rsidRDefault="00DF2CDC" w:rsidP="00DF2CDC">
      <w:pPr>
        <w:spacing w:after="0"/>
        <w:rPr>
          <w:rFonts w:cs="Arial"/>
        </w:rPr>
      </w:pPr>
    </w:p>
    <w:p w14:paraId="174EE79F" w14:textId="77777777" w:rsidR="00DF2CDC" w:rsidRDefault="00DF2CDC" w:rsidP="00DF2CDC">
      <w:pPr>
        <w:spacing w:after="0"/>
        <w:rPr>
          <w:rFonts w:cs="Arial"/>
        </w:rPr>
      </w:pPr>
    </w:p>
    <w:p w14:paraId="49187037" w14:textId="77777777" w:rsidR="00004525" w:rsidRPr="00342E04" w:rsidRDefault="00004525" w:rsidP="00004525">
      <w:pPr>
        <w:pStyle w:val="Titre1"/>
        <w:pageBreakBefore w:val="0"/>
        <w:numPr>
          <w:ilvl w:val="0"/>
          <w:numId w:val="1"/>
        </w:numPr>
        <w:spacing w:before="0" w:after="0"/>
        <w:ind w:right="0"/>
        <w:rPr>
          <w:rFonts w:cs="Arial"/>
          <w:color w:val="C00000"/>
        </w:rPr>
      </w:pPr>
      <w:bookmarkStart w:id="33" w:name="_Toc149053144"/>
      <w:r>
        <w:rPr>
          <w:rFonts w:cs="Arial"/>
          <w:color w:val="C00000"/>
        </w:rPr>
        <w:t>FIN DU CONTRAT</w:t>
      </w:r>
      <w:bookmarkEnd w:id="32"/>
      <w:bookmarkEnd w:id="33"/>
    </w:p>
    <w:p w14:paraId="4995C353" w14:textId="77777777" w:rsidR="00004525" w:rsidRDefault="00004525" w:rsidP="00004525"/>
    <w:p w14:paraId="11731CB9" w14:textId="77777777" w:rsidR="00004525" w:rsidRDefault="00004525" w:rsidP="00004525">
      <w:r>
        <w:rPr>
          <w:rFonts w:cs="Arial"/>
          <w:b/>
        </w:rPr>
        <w:t>FINCONTR1 :</w:t>
      </w:r>
      <w:r>
        <w:t xml:space="preserve"> À la fin du contrat liant le candidat ou titulaire et le commanditaire, que le contrat soit arrivé à son terme ou pour toute autre cause, le candidat ou titulaire doit assurer un effacement sécurisé de l’intégralité des données du commanditaire. Cet effacement peut être réalisé suivant l’une des méthodes suivantes, et ce dans un délai précisé dans la convention de service :</w:t>
      </w:r>
    </w:p>
    <w:p w14:paraId="0821A952" w14:textId="77777777" w:rsidR="00004525" w:rsidRDefault="00004525" w:rsidP="00004525">
      <w:r>
        <w:t>- effacement par réécriture complète de tout support ayant hébergé ces données ;</w:t>
      </w:r>
    </w:p>
    <w:p w14:paraId="0E69668A" w14:textId="77777777" w:rsidR="00004525" w:rsidRDefault="00004525" w:rsidP="00004525">
      <w:r>
        <w:t>- effacement des clés utilisées pour le chiffrement des espaces de stockage du commanditaire décrit au chapitre 5.3 CRYPTOLOGIE ;</w:t>
      </w:r>
    </w:p>
    <w:p w14:paraId="7C8F7500" w14:textId="77777777" w:rsidR="00004525" w:rsidRDefault="00004525" w:rsidP="00004525">
      <w:r>
        <w:t>- recyclage sécurisé, dans les conditions énoncées dans l’exigence SAAS-FINCONTR 3.</w:t>
      </w:r>
    </w:p>
    <w:p w14:paraId="26887C09" w14:textId="77777777" w:rsidR="00004525" w:rsidRDefault="00004525" w:rsidP="00004525">
      <w:r>
        <w:rPr>
          <w:rFonts w:cs="Arial"/>
          <w:b/>
        </w:rPr>
        <w:t>FINCONTR2 :</w:t>
      </w:r>
      <w:r>
        <w:t xml:space="preserve"> À la fin du contrat, le candidat ou titulaire doit supprimer les données techniques relatives au commanditaire (annuaire, certificats, configuration des accès, etc.)</w:t>
      </w:r>
      <w:r w:rsidR="0058790B">
        <w:t>.</w:t>
      </w:r>
    </w:p>
    <w:p w14:paraId="5D0B22A2" w14:textId="77777777" w:rsidR="00004525" w:rsidRDefault="00004525" w:rsidP="00004525">
      <w:pPr>
        <w:spacing w:after="0"/>
        <w:rPr>
          <w:rFonts w:cs="Arial"/>
          <w:b/>
        </w:rPr>
      </w:pPr>
      <w:r>
        <w:rPr>
          <w:rFonts w:cs="Arial"/>
          <w:b/>
        </w:rPr>
        <w:t xml:space="preserve">FINCONTR3 : </w:t>
      </w:r>
      <w:r>
        <w:t>Le candidat ou titulaire doit documenter et mettre en œuvre des moyens permettant d’effacer de manière sécurisée par réécriture de motifs aléatoires tout support de données mis à disposition d’un commanditaire. Si l’espace de stockage est chiffré, l’effacement peut être réalisé par un effacement sécurisé de la clé de chiffrement.</w:t>
      </w:r>
    </w:p>
    <w:p w14:paraId="0F3C97FE" w14:textId="77777777" w:rsidR="00004525" w:rsidRDefault="00004525" w:rsidP="00004525">
      <w:pPr>
        <w:spacing w:after="0"/>
        <w:rPr>
          <w:rFonts w:cs="Arial"/>
          <w:b/>
        </w:rPr>
      </w:pPr>
      <w:r>
        <w:rPr>
          <w:rFonts w:cs="Arial"/>
          <w:b/>
        </w:rPr>
        <w:t> </w:t>
      </w:r>
    </w:p>
    <w:p w14:paraId="229F9769" w14:textId="77777777" w:rsidR="005034E1" w:rsidRDefault="005034E1">
      <w:pPr>
        <w:spacing w:after="0"/>
        <w:jc w:val="left"/>
        <w:rPr>
          <w:rFonts w:cs="Arial"/>
          <w:b/>
        </w:rPr>
      </w:pPr>
      <w:r>
        <w:rPr>
          <w:rFonts w:cs="Arial"/>
          <w:b/>
        </w:rPr>
        <w:br w:type="page"/>
      </w:r>
    </w:p>
    <w:p w14:paraId="5F804A18" w14:textId="77777777" w:rsidR="00DF2CDC" w:rsidRDefault="00DF2CDC" w:rsidP="00004525">
      <w:pPr>
        <w:spacing w:after="0"/>
        <w:rPr>
          <w:rFonts w:cs="Arial"/>
          <w:b/>
        </w:rPr>
      </w:pPr>
    </w:p>
    <w:p w14:paraId="57A76856" w14:textId="77777777" w:rsidR="00004525" w:rsidRDefault="00004525" w:rsidP="00004525">
      <w:pPr>
        <w:spacing w:after="0"/>
      </w:pPr>
    </w:p>
    <w:p w14:paraId="4C5AA17B" w14:textId="77777777" w:rsidR="00004525" w:rsidRPr="007137A0" w:rsidRDefault="00004525" w:rsidP="00004525">
      <w:pPr>
        <w:pStyle w:val="Titre1"/>
        <w:pageBreakBefore w:val="0"/>
        <w:numPr>
          <w:ilvl w:val="0"/>
          <w:numId w:val="1"/>
        </w:numPr>
        <w:spacing w:before="0" w:after="0"/>
        <w:ind w:right="0"/>
        <w:rPr>
          <w:rFonts w:cs="Arial"/>
          <w:color w:val="C00000"/>
        </w:rPr>
      </w:pPr>
      <w:bookmarkStart w:id="34" w:name="_Toc160423150"/>
      <w:bookmarkStart w:id="35" w:name="_Toc130573000"/>
      <w:bookmarkStart w:id="36" w:name="_Toc149053145"/>
      <w:r w:rsidRPr="007137A0">
        <w:rPr>
          <w:rFonts w:cs="Arial"/>
          <w:color w:val="C00000"/>
        </w:rPr>
        <w:t>Plan de Continuité d’activité</w:t>
      </w:r>
      <w:bookmarkEnd w:id="34"/>
      <w:bookmarkEnd w:id="35"/>
      <w:bookmarkEnd w:id="36"/>
    </w:p>
    <w:p w14:paraId="4BF1B749" w14:textId="77777777" w:rsidR="00004525" w:rsidRDefault="00004525" w:rsidP="00004525">
      <w:pPr>
        <w:spacing w:after="0"/>
        <w:rPr>
          <w:rFonts w:cs="Arial"/>
          <w:b/>
          <w:bCs/>
        </w:rPr>
      </w:pPr>
    </w:p>
    <w:p w14:paraId="13114FED" w14:textId="77777777" w:rsidR="00004525" w:rsidRPr="00094BA5" w:rsidRDefault="00004525" w:rsidP="00004525">
      <w:pPr>
        <w:spacing w:after="0"/>
        <w:rPr>
          <w:rFonts w:cs="Arial"/>
        </w:rPr>
      </w:pPr>
      <w:r w:rsidRPr="00094BA5">
        <w:rPr>
          <w:rFonts w:cs="Arial"/>
          <w:b/>
          <w:bCs/>
        </w:rPr>
        <w:t>PCA1</w:t>
      </w:r>
      <w:r w:rsidRPr="00094BA5">
        <w:rPr>
          <w:rFonts w:cs="Arial"/>
        </w:rPr>
        <w:t> : Un plan de continuité d'activité, formalisé et testé doit permettre de prévenir ou de subvenir à toute panne grave ou à tout sinistre impactant les obligations définies dans le Contrat.</w:t>
      </w:r>
    </w:p>
    <w:p w14:paraId="1A33F9DD" w14:textId="77777777" w:rsidR="00004525" w:rsidRDefault="00004525" w:rsidP="00004525">
      <w:pPr>
        <w:spacing w:after="0"/>
        <w:rPr>
          <w:rFonts w:cs="Arial"/>
        </w:rPr>
      </w:pPr>
      <w:r w:rsidRPr="00094BA5">
        <w:rPr>
          <w:rFonts w:cs="Arial"/>
        </w:rPr>
        <w:t>Ce plan de continuité assure à minima la sauvegarde régulière des informations et applications.</w:t>
      </w:r>
    </w:p>
    <w:p w14:paraId="570540B1" w14:textId="77777777" w:rsidR="00004525" w:rsidRDefault="00004525" w:rsidP="00004525">
      <w:pPr>
        <w:spacing w:after="0"/>
        <w:rPr>
          <w:rFonts w:cs="Arial"/>
        </w:rPr>
      </w:pPr>
    </w:p>
    <w:p w14:paraId="7F8FA2FC" w14:textId="77777777" w:rsidR="00004525" w:rsidRDefault="00004525" w:rsidP="00004525">
      <w:pPr>
        <w:spacing w:after="0"/>
        <w:rPr>
          <w:rFonts w:cs="Arial"/>
        </w:rPr>
      </w:pPr>
    </w:p>
    <w:p w14:paraId="446C91D6" w14:textId="77777777" w:rsidR="00DF2CDC" w:rsidRPr="00094BA5" w:rsidRDefault="00DF2CDC" w:rsidP="00004525">
      <w:pPr>
        <w:spacing w:after="0"/>
        <w:rPr>
          <w:rFonts w:cs="Arial"/>
        </w:rPr>
      </w:pPr>
    </w:p>
    <w:p w14:paraId="142394FD" w14:textId="77777777" w:rsidR="00004525" w:rsidRPr="00342E04" w:rsidRDefault="00004525" w:rsidP="00004525">
      <w:pPr>
        <w:pStyle w:val="Titre1"/>
        <w:pageBreakBefore w:val="0"/>
        <w:numPr>
          <w:ilvl w:val="0"/>
          <w:numId w:val="1"/>
        </w:numPr>
        <w:spacing w:before="0" w:after="0"/>
        <w:ind w:right="0"/>
        <w:rPr>
          <w:rFonts w:cs="Arial"/>
          <w:color w:val="C00000"/>
        </w:rPr>
      </w:pPr>
      <w:bookmarkStart w:id="37" w:name="_Ref129423270"/>
      <w:bookmarkStart w:id="38" w:name="_Toc130573001"/>
      <w:bookmarkStart w:id="39" w:name="_Toc149053146"/>
      <w:r w:rsidRPr="00342E04">
        <w:rPr>
          <w:rFonts w:cs="Arial"/>
          <w:color w:val="C00000"/>
        </w:rPr>
        <w:t>PLAN d’ASSURANCE sécurité</w:t>
      </w:r>
      <w:bookmarkEnd w:id="37"/>
      <w:r>
        <w:rPr>
          <w:rFonts w:cs="Arial"/>
          <w:color w:val="C00000"/>
        </w:rPr>
        <w:t xml:space="preserve"> </w:t>
      </w:r>
      <w:r w:rsidRPr="00342E04">
        <w:rPr>
          <w:rFonts w:cs="Arial"/>
          <w:color w:val="C00000"/>
        </w:rPr>
        <w:t>(PAS)</w:t>
      </w:r>
      <w:bookmarkEnd w:id="38"/>
      <w:bookmarkEnd w:id="39"/>
    </w:p>
    <w:p w14:paraId="34176402" w14:textId="77777777" w:rsidR="00004525" w:rsidRDefault="00004525" w:rsidP="00004525">
      <w:pPr>
        <w:spacing w:after="0"/>
        <w:rPr>
          <w:rFonts w:cs="Arial"/>
          <w:b/>
          <w:bCs/>
        </w:rPr>
      </w:pPr>
      <w:bookmarkStart w:id="40" w:name="_Toc446901819"/>
      <w:bookmarkStart w:id="41" w:name="_Toc118798637"/>
    </w:p>
    <w:p w14:paraId="0064801D" w14:textId="77777777" w:rsidR="00004525" w:rsidRPr="00094BA5" w:rsidRDefault="00004525" w:rsidP="00004525">
      <w:pPr>
        <w:spacing w:after="0"/>
        <w:rPr>
          <w:rFonts w:cs="Arial"/>
        </w:rPr>
      </w:pPr>
      <w:r w:rsidRPr="00094BA5">
        <w:rPr>
          <w:rFonts w:cs="Arial"/>
          <w:b/>
          <w:bCs/>
        </w:rPr>
        <w:t>PAS</w:t>
      </w:r>
      <w:r>
        <w:rPr>
          <w:rFonts w:cs="Arial"/>
          <w:b/>
          <w:bCs/>
        </w:rPr>
        <w:t>S</w:t>
      </w:r>
      <w:r w:rsidRPr="00094BA5">
        <w:rPr>
          <w:rFonts w:cs="Arial"/>
          <w:b/>
          <w:bCs/>
        </w:rPr>
        <w:t>EC1</w:t>
      </w:r>
      <w:r w:rsidRPr="00094BA5">
        <w:rPr>
          <w:rFonts w:cs="Arial"/>
        </w:rPr>
        <w:t xml:space="preserve"> : </w:t>
      </w:r>
      <w:r>
        <w:rPr>
          <w:rFonts w:cs="Arial"/>
        </w:rPr>
        <w:t xml:space="preserve">Une fois la fin de la consultation et le choix d’un titulaire, ce dernier </w:t>
      </w:r>
      <w:r w:rsidRPr="00094BA5">
        <w:rPr>
          <w:rFonts w:cs="Arial"/>
        </w:rPr>
        <w:t>produira un plan d’assurance sécurité avec les exigences de sécurité indiquées dans ce document, en fonction de sa prestation.</w:t>
      </w:r>
    </w:p>
    <w:p w14:paraId="2A9394C7" w14:textId="77777777" w:rsidR="00004525" w:rsidRPr="00094BA5" w:rsidRDefault="00004525" w:rsidP="00004525">
      <w:pPr>
        <w:spacing w:after="0"/>
        <w:rPr>
          <w:rFonts w:cs="Arial"/>
        </w:rPr>
      </w:pPr>
      <w:r w:rsidRPr="00094BA5">
        <w:rPr>
          <w:rFonts w:cs="Arial"/>
        </w:rPr>
        <w:t>Le PAS doit décrire les mesures de sécurité</w:t>
      </w:r>
      <w:r>
        <w:rPr>
          <w:rFonts w:cs="Arial"/>
        </w:rPr>
        <w:t xml:space="preserve"> de l’EFS et </w:t>
      </w:r>
      <w:r w:rsidRPr="00094BA5">
        <w:rPr>
          <w:rFonts w:cs="Arial"/>
        </w:rPr>
        <w:t xml:space="preserve">mises en œuvre ainsi que leurs modalités d’application, sans que cette description ne puisse en aucun cas limiter l’obligation de résultat souscrite par le </w:t>
      </w:r>
      <w:r>
        <w:rPr>
          <w:rFonts w:cs="Arial"/>
        </w:rPr>
        <w:t>candidat ou titulaire</w:t>
      </w:r>
      <w:r w:rsidRPr="00094BA5">
        <w:rPr>
          <w:rFonts w:cs="Arial"/>
        </w:rPr>
        <w:t xml:space="preserve"> de respecter le niveau minimal de sécurité.</w:t>
      </w:r>
    </w:p>
    <w:p w14:paraId="7ABF71A1" w14:textId="77777777" w:rsidR="00004525" w:rsidRDefault="00004525" w:rsidP="00004525">
      <w:pPr>
        <w:spacing w:after="0"/>
        <w:jc w:val="left"/>
        <w:rPr>
          <w:rFonts w:cs="Arial"/>
          <w:b/>
          <w:bCs/>
        </w:rPr>
      </w:pPr>
    </w:p>
    <w:p w14:paraId="1D7725D3" w14:textId="77777777" w:rsidR="00004525" w:rsidRDefault="00004525" w:rsidP="00004525">
      <w:pPr>
        <w:spacing w:after="0"/>
        <w:jc w:val="left"/>
        <w:rPr>
          <w:rFonts w:cs="Arial"/>
        </w:rPr>
      </w:pPr>
      <w:r w:rsidRPr="00094BA5">
        <w:rPr>
          <w:rFonts w:cs="Arial"/>
          <w:b/>
          <w:bCs/>
        </w:rPr>
        <w:t>PAS</w:t>
      </w:r>
      <w:r>
        <w:rPr>
          <w:rFonts w:cs="Arial"/>
          <w:b/>
          <w:bCs/>
        </w:rPr>
        <w:t>S</w:t>
      </w:r>
      <w:r w:rsidRPr="00094BA5">
        <w:rPr>
          <w:rFonts w:cs="Arial"/>
          <w:b/>
          <w:bCs/>
        </w:rPr>
        <w:t>EC2</w:t>
      </w:r>
      <w:r w:rsidRPr="00094BA5">
        <w:rPr>
          <w:rFonts w:cs="Arial"/>
        </w:rPr>
        <w:t xml:space="preserve"> : Le </w:t>
      </w:r>
      <w:r>
        <w:rPr>
          <w:rFonts w:cs="Arial"/>
        </w:rPr>
        <w:t>PAS</w:t>
      </w:r>
      <w:r w:rsidRPr="00094BA5">
        <w:rPr>
          <w:rFonts w:cs="Arial"/>
        </w:rPr>
        <w:t xml:space="preserve"> sera appliqué et tenu à jour par le </w:t>
      </w:r>
      <w:r>
        <w:rPr>
          <w:rFonts w:cs="Arial"/>
        </w:rPr>
        <w:t>candidat ou titulaire</w:t>
      </w:r>
      <w:r w:rsidRPr="00094BA5">
        <w:rPr>
          <w:rFonts w:cs="Arial"/>
        </w:rPr>
        <w:t xml:space="preserve">. </w:t>
      </w:r>
      <w:bookmarkEnd w:id="40"/>
      <w:bookmarkEnd w:id="41"/>
    </w:p>
    <w:p w14:paraId="7EF2DEB3" w14:textId="77777777" w:rsidR="00004525" w:rsidRDefault="00004525" w:rsidP="00004525">
      <w:pPr>
        <w:spacing w:after="0"/>
        <w:jc w:val="left"/>
        <w:rPr>
          <w:rFonts w:cs="Arial"/>
        </w:rPr>
      </w:pPr>
    </w:p>
    <w:p w14:paraId="46566B11" w14:textId="77777777" w:rsidR="00004525" w:rsidRDefault="00004525" w:rsidP="00004525">
      <w:pPr>
        <w:spacing w:after="0"/>
        <w:jc w:val="left"/>
        <w:rPr>
          <w:rFonts w:cs="Arial"/>
        </w:rPr>
      </w:pPr>
      <w:r w:rsidRPr="00C67646">
        <w:rPr>
          <w:rFonts w:cs="Arial"/>
          <w:b/>
        </w:rPr>
        <w:t>PAS</w:t>
      </w:r>
      <w:r>
        <w:rPr>
          <w:rFonts w:cs="Arial"/>
          <w:b/>
        </w:rPr>
        <w:t>S</w:t>
      </w:r>
      <w:r w:rsidRPr="00C67646">
        <w:rPr>
          <w:rFonts w:cs="Arial"/>
          <w:b/>
        </w:rPr>
        <w:t>EC3</w:t>
      </w:r>
      <w:r>
        <w:rPr>
          <w:rFonts w:cs="Arial"/>
        </w:rPr>
        <w:t> : Un tableau de bord indiquant l’état de la conformité des exigences de sécurité doit être fourni par le titulaire à une fréquence définie en commun accord entre le RSSI du titulaire et la RNSSI de l’EFS. Si des écarts sont constatés, le titulaire devra indiquer un plan d’action afin que l’exigence soit couverte. Des réunions de suivi devront être planifiées pour démontrer la couverture de l’exigence.</w:t>
      </w:r>
    </w:p>
    <w:p w14:paraId="7C5656B2" w14:textId="77777777" w:rsidR="00004525" w:rsidRDefault="00004525" w:rsidP="00004525">
      <w:pPr>
        <w:spacing w:after="0"/>
        <w:jc w:val="left"/>
        <w:rPr>
          <w:rFonts w:cs="Arial"/>
        </w:rPr>
      </w:pPr>
    </w:p>
    <w:p w14:paraId="1748DD9B" w14:textId="77777777" w:rsidR="00004525" w:rsidRDefault="00004525" w:rsidP="00004525">
      <w:pPr>
        <w:spacing w:after="0"/>
        <w:jc w:val="left"/>
        <w:rPr>
          <w:rFonts w:cs="Arial"/>
        </w:rPr>
      </w:pPr>
    </w:p>
    <w:p w14:paraId="616A4F5C" w14:textId="77777777" w:rsidR="00DF2CDC" w:rsidRPr="00094BA5" w:rsidRDefault="00DF2CDC" w:rsidP="00004525">
      <w:pPr>
        <w:spacing w:after="0"/>
        <w:jc w:val="left"/>
        <w:rPr>
          <w:rFonts w:cs="Arial"/>
        </w:rPr>
      </w:pPr>
    </w:p>
    <w:p w14:paraId="46736446" w14:textId="77777777" w:rsidR="00004525" w:rsidRPr="00342E04" w:rsidRDefault="00004525" w:rsidP="00004525">
      <w:pPr>
        <w:pStyle w:val="Titre1"/>
        <w:pageBreakBefore w:val="0"/>
        <w:numPr>
          <w:ilvl w:val="0"/>
          <w:numId w:val="1"/>
        </w:numPr>
        <w:spacing w:before="0" w:after="0"/>
        <w:ind w:right="0"/>
        <w:rPr>
          <w:rFonts w:cs="Arial"/>
          <w:color w:val="C00000"/>
        </w:rPr>
      </w:pPr>
      <w:bookmarkStart w:id="42" w:name="_Toc133746484"/>
      <w:bookmarkStart w:id="43" w:name="_Toc130573002"/>
      <w:bookmarkStart w:id="44" w:name="_Toc149053147"/>
      <w:r w:rsidRPr="00342E04">
        <w:rPr>
          <w:rFonts w:cs="Arial"/>
          <w:color w:val="C00000"/>
        </w:rPr>
        <w:t>Audits de sécurité</w:t>
      </w:r>
      <w:bookmarkEnd w:id="42"/>
      <w:bookmarkEnd w:id="43"/>
      <w:bookmarkEnd w:id="44"/>
    </w:p>
    <w:p w14:paraId="53DAA1D4" w14:textId="77777777" w:rsidR="00004525" w:rsidRDefault="00004525" w:rsidP="00004525">
      <w:pPr>
        <w:spacing w:after="0"/>
        <w:rPr>
          <w:rFonts w:cs="Arial"/>
          <w:b/>
          <w:bCs/>
        </w:rPr>
      </w:pPr>
    </w:p>
    <w:p w14:paraId="057F180A" w14:textId="77777777" w:rsidR="00004525" w:rsidRPr="00094BA5" w:rsidRDefault="00004525" w:rsidP="00004525">
      <w:pPr>
        <w:spacing w:after="0"/>
        <w:rPr>
          <w:rFonts w:cs="Arial"/>
        </w:rPr>
      </w:pPr>
      <w:r w:rsidRPr="00094BA5">
        <w:rPr>
          <w:rFonts w:cs="Arial"/>
          <w:b/>
          <w:bCs/>
        </w:rPr>
        <w:t>AUDSEC1</w:t>
      </w:r>
      <w:r w:rsidRPr="00094BA5">
        <w:rPr>
          <w:rFonts w:cs="Arial"/>
        </w:rPr>
        <w:t xml:space="preserve"> : L’EFS se réserve la possibilité de réaliser des audits de sécurité destinés à vérifier le respect par le </w:t>
      </w:r>
      <w:r>
        <w:rPr>
          <w:rFonts w:cs="Arial"/>
        </w:rPr>
        <w:t>candidat ou titulaire</w:t>
      </w:r>
      <w:r w:rsidRPr="00094BA5">
        <w:rPr>
          <w:rFonts w:cs="Arial"/>
        </w:rPr>
        <w:t xml:space="preserve"> de son obligation de respecter le niveau de sécurité exigé par l’EFS et notamment de la bonne application du plan d’assurance sécurité. Le </w:t>
      </w:r>
      <w:r>
        <w:rPr>
          <w:rFonts w:cs="Arial"/>
        </w:rPr>
        <w:t>candidat ou titulaire</w:t>
      </w:r>
      <w:r w:rsidRPr="00094BA5">
        <w:rPr>
          <w:rFonts w:cs="Arial"/>
        </w:rPr>
        <w:t xml:space="preserve"> sera prévenu de l’occurrence d’un audit au moins </w:t>
      </w:r>
      <w:r w:rsidRPr="00CE1E34">
        <w:rPr>
          <w:rFonts w:cs="Arial"/>
        </w:rPr>
        <w:t>5 jours ouvrés avant sa réalisation</w:t>
      </w:r>
      <w:r>
        <w:rPr>
          <w:rFonts w:cs="Arial"/>
        </w:rPr>
        <w:t>.</w:t>
      </w:r>
    </w:p>
    <w:p w14:paraId="77C9D8D3" w14:textId="77777777" w:rsidR="00004525" w:rsidRDefault="00004525" w:rsidP="00004525">
      <w:pPr>
        <w:spacing w:after="0"/>
        <w:rPr>
          <w:rFonts w:cs="Arial"/>
          <w:b/>
          <w:bCs/>
        </w:rPr>
      </w:pPr>
    </w:p>
    <w:p w14:paraId="15900267" w14:textId="77777777" w:rsidR="00004525" w:rsidRPr="00094BA5" w:rsidRDefault="00004525" w:rsidP="00004525">
      <w:pPr>
        <w:spacing w:after="0"/>
        <w:rPr>
          <w:rFonts w:cs="Arial"/>
        </w:rPr>
      </w:pPr>
      <w:r w:rsidRPr="00094BA5">
        <w:rPr>
          <w:rFonts w:cs="Arial"/>
          <w:b/>
          <w:bCs/>
        </w:rPr>
        <w:t>AUDSEC2</w:t>
      </w:r>
      <w:r w:rsidRPr="00094BA5">
        <w:rPr>
          <w:rFonts w:cs="Arial"/>
        </w:rPr>
        <w:t xml:space="preserve"> : Un plan d’actions doit être soumis par le </w:t>
      </w:r>
      <w:r>
        <w:rPr>
          <w:rFonts w:cs="Arial"/>
        </w:rPr>
        <w:t>candidat ou titulaire</w:t>
      </w:r>
      <w:r w:rsidRPr="00094BA5">
        <w:rPr>
          <w:rFonts w:cs="Arial"/>
        </w:rPr>
        <w:t xml:space="preserve"> à l’EFS pour approbation du RNSSI </w:t>
      </w:r>
      <w:r w:rsidRPr="00CE1E34">
        <w:rPr>
          <w:rFonts w:cs="Arial"/>
        </w:rPr>
        <w:t>au plus tard</w:t>
      </w:r>
      <w:r>
        <w:rPr>
          <w:rFonts w:cs="Arial"/>
        </w:rPr>
        <w:t xml:space="preserve"> </w:t>
      </w:r>
      <w:r w:rsidRPr="00094BA5">
        <w:rPr>
          <w:rFonts w:cs="Arial"/>
        </w:rPr>
        <w:t xml:space="preserve">15 jours après la livraison du rapport. </w:t>
      </w:r>
    </w:p>
    <w:p w14:paraId="50B8E4B0" w14:textId="77777777" w:rsidR="00004525" w:rsidRDefault="00004525" w:rsidP="00004525">
      <w:pPr>
        <w:spacing w:after="0"/>
        <w:rPr>
          <w:rFonts w:cs="Arial"/>
          <w:b/>
          <w:bCs/>
        </w:rPr>
      </w:pPr>
    </w:p>
    <w:p w14:paraId="602A0169" w14:textId="77777777" w:rsidR="00727538" w:rsidRDefault="00004525" w:rsidP="00004525">
      <w:pPr>
        <w:spacing w:after="0"/>
        <w:rPr>
          <w:rFonts w:cs="Arial"/>
        </w:rPr>
      </w:pPr>
      <w:r w:rsidRPr="00094BA5">
        <w:rPr>
          <w:rFonts w:cs="Arial"/>
          <w:b/>
          <w:bCs/>
        </w:rPr>
        <w:t>AUDSEC3</w:t>
      </w:r>
      <w:r w:rsidRPr="00094BA5">
        <w:rPr>
          <w:rFonts w:cs="Arial"/>
        </w:rPr>
        <w:t xml:space="preserve"> : Les écarts constatés avec le plan d’assurance sécurité et, plus généralement, tout non-respect du niveau de sécurité de l’EFS </w:t>
      </w:r>
      <w:r w:rsidR="008F2156" w:rsidRPr="00094BA5">
        <w:rPr>
          <w:rFonts w:cs="Arial"/>
        </w:rPr>
        <w:t>devra</w:t>
      </w:r>
      <w:r w:rsidRPr="00094BA5">
        <w:rPr>
          <w:rFonts w:cs="Arial"/>
        </w:rPr>
        <w:t xml:space="preserve"> être régularisés dans un délai convenu en commun</w:t>
      </w:r>
      <w:r>
        <w:rPr>
          <w:rFonts w:cs="Arial"/>
        </w:rPr>
        <w:t xml:space="preserve"> accord entre les deux parties.</w:t>
      </w:r>
    </w:p>
    <w:p w14:paraId="4685124E" w14:textId="77777777" w:rsidR="00724D5F" w:rsidRDefault="00724D5F" w:rsidP="00004525">
      <w:pPr>
        <w:spacing w:after="0"/>
        <w:rPr>
          <w:rFonts w:cs="Arial"/>
        </w:rPr>
      </w:pPr>
    </w:p>
    <w:p w14:paraId="7A1C0928" w14:textId="77777777" w:rsidR="00004525" w:rsidRPr="00094BA5" w:rsidRDefault="00004525" w:rsidP="00004525">
      <w:pPr>
        <w:spacing w:after="0"/>
        <w:rPr>
          <w:rFonts w:cs="Arial"/>
        </w:rPr>
      </w:pPr>
      <w:r w:rsidRPr="00094BA5">
        <w:rPr>
          <w:rFonts w:cs="Arial"/>
          <w:b/>
          <w:bCs/>
        </w:rPr>
        <w:t>AUDSEC4</w:t>
      </w:r>
      <w:r w:rsidRPr="00094BA5">
        <w:rPr>
          <w:rFonts w:cs="Arial"/>
        </w:rPr>
        <w:t xml:space="preserve"> : l’EFS se réserve le droit d’accès à l’ensemble des documents relatifs à la sécurité du </w:t>
      </w:r>
      <w:r>
        <w:rPr>
          <w:rFonts w:cs="Arial"/>
        </w:rPr>
        <w:t>candidat ou titulaire</w:t>
      </w:r>
      <w:r w:rsidRPr="00094BA5">
        <w:rPr>
          <w:rFonts w:cs="Arial"/>
        </w:rPr>
        <w:t xml:space="preserve"> dans le cadre de sa prestation.</w:t>
      </w:r>
    </w:p>
    <w:p w14:paraId="20984708" w14:textId="77777777" w:rsidR="00004525" w:rsidRDefault="00004525" w:rsidP="00004525">
      <w:pPr>
        <w:spacing w:after="0"/>
        <w:rPr>
          <w:rFonts w:cs="Arial"/>
          <w:b/>
          <w:bCs/>
        </w:rPr>
      </w:pPr>
    </w:p>
    <w:p w14:paraId="0CE9CF5B" w14:textId="77777777" w:rsidR="00004525" w:rsidRPr="00094BA5" w:rsidRDefault="00004525" w:rsidP="00004525">
      <w:pPr>
        <w:spacing w:after="0"/>
        <w:rPr>
          <w:rFonts w:cs="Arial"/>
        </w:rPr>
      </w:pPr>
      <w:r w:rsidRPr="00094BA5">
        <w:rPr>
          <w:rFonts w:cs="Arial"/>
          <w:b/>
          <w:bCs/>
        </w:rPr>
        <w:t>AUDSEC5</w:t>
      </w:r>
      <w:r w:rsidRPr="00094BA5">
        <w:rPr>
          <w:rFonts w:cs="Arial"/>
        </w:rPr>
        <w:t> : Les écarts importants constatés avec le plan d’assurance sécurité et, plus généralement, ou non-respect du niveau de sécurité demandé par l’EFS peuvent être une cause de rupture de contrat</w:t>
      </w:r>
      <w:r>
        <w:rPr>
          <w:rFonts w:cs="Arial"/>
        </w:rPr>
        <w:t xml:space="preserve"> </w:t>
      </w:r>
      <w:r w:rsidRPr="00705B00">
        <w:rPr>
          <w:rFonts w:cs="Arial"/>
        </w:rPr>
        <w:t>dans les conditions prévues dans le DCE.</w:t>
      </w:r>
      <w:r w:rsidRPr="00094BA5">
        <w:rPr>
          <w:rFonts w:cs="Arial"/>
        </w:rPr>
        <w:t xml:space="preserve"> </w:t>
      </w:r>
    </w:p>
    <w:p w14:paraId="00C49A8C" w14:textId="77777777" w:rsidR="00004525" w:rsidRDefault="00004525" w:rsidP="00004525">
      <w:pPr>
        <w:spacing w:after="0"/>
        <w:rPr>
          <w:rFonts w:cs="Arial"/>
          <w:b/>
          <w:bCs/>
        </w:rPr>
      </w:pPr>
    </w:p>
    <w:p w14:paraId="1169A116" w14:textId="77777777" w:rsidR="00004525" w:rsidRPr="00094BA5" w:rsidRDefault="00004525" w:rsidP="00004525">
      <w:pPr>
        <w:spacing w:after="0"/>
        <w:rPr>
          <w:rFonts w:cs="Arial"/>
        </w:rPr>
      </w:pPr>
      <w:r w:rsidRPr="00094BA5">
        <w:rPr>
          <w:rFonts w:cs="Arial"/>
          <w:b/>
          <w:bCs/>
        </w:rPr>
        <w:t>AUDSEC6</w:t>
      </w:r>
      <w:r w:rsidRPr="00094BA5">
        <w:rPr>
          <w:rFonts w:cs="Arial"/>
        </w:rPr>
        <w:t xml:space="preserve"> : Afin de vérifier le respect des engagements définis dans le contrat, l’EFS peut procéder ou faire procéder à des audits et des contrôles des procédures mises en œuvre par le </w:t>
      </w:r>
      <w:r>
        <w:rPr>
          <w:rFonts w:cs="Arial"/>
        </w:rPr>
        <w:t>candidat ou titulaire</w:t>
      </w:r>
      <w:r w:rsidRPr="00094BA5">
        <w:rPr>
          <w:rFonts w:cs="Arial"/>
        </w:rPr>
        <w:t>.</w:t>
      </w:r>
    </w:p>
    <w:p w14:paraId="1C5593A0" w14:textId="77777777" w:rsidR="00004525" w:rsidRDefault="00004525" w:rsidP="00004525">
      <w:pPr>
        <w:spacing w:after="0"/>
        <w:rPr>
          <w:rFonts w:cs="Arial"/>
          <w:b/>
          <w:bCs/>
        </w:rPr>
      </w:pPr>
    </w:p>
    <w:p w14:paraId="1A0D1CCF" w14:textId="77777777" w:rsidR="00004525" w:rsidRPr="00094BA5" w:rsidRDefault="00004525" w:rsidP="00004525">
      <w:pPr>
        <w:spacing w:after="0"/>
        <w:rPr>
          <w:rFonts w:cs="Arial"/>
        </w:rPr>
      </w:pPr>
      <w:r w:rsidRPr="00094BA5">
        <w:rPr>
          <w:rFonts w:cs="Arial"/>
          <w:b/>
          <w:bCs/>
        </w:rPr>
        <w:t>AUDSEC7</w:t>
      </w:r>
      <w:r w:rsidRPr="00094BA5">
        <w:rPr>
          <w:rFonts w:cs="Arial"/>
        </w:rPr>
        <w:t xml:space="preserve"> : Les vulnérabilités identifiées lors de tests de sécurité devront être comblées par des mesures appropriées sur la base d’un plan d’actions validé par l’EFS (notamment le RNSSI) et le </w:t>
      </w:r>
      <w:r>
        <w:rPr>
          <w:rFonts w:cs="Arial"/>
        </w:rPr>
        <w:t>PAS</w:t>
      </w:r>
      <w:r w:rsidRPr="00094BA5">
        <w:rPr>
          <w:rFonts w:cs="Arial"/>
        </w:rPr>
        <w:t xml:space="preserve"> sera mis à jour en conséquence.</w:t>
      </w:r>
    </w:p>
    <w:p w14:paraId="0416EB76" w14:textId="77777777" w:rsidR="00004525" w:rsidRPr="00094BA5" w:rsidRDefault="00004525" w:rsidP="00004525">
      <w:pPr>
        <w:tabs>
          <w:tab w:val="left" w:pos="1494"/>
        </w:tabs>
        <w:spacing w:after="0"/>
        <w:jc w:val="left"/>
        <w:rPr>
          <w:rFonts w:cs="Arial"/>
        </w:rPr>
      </w:pPr>
      <w:r w:rsidRPr="00094BA5">
        <w:rPr>
          <w:rFonts w:cs="Arial"/>
        </w:rPr>
        <w:tab/>
      </w:r>
    </w:p>
    <w:p w14:paraId="7E53B6D0" w14:textId="77777777" w:rsidR="00EF2974" w:rsidRDefault="00EF2974">
      <w:pPr>
        <w:spacing w:after="0"/>
        <w:jc w:val="left"/>
        <w:rPr>
          <w:rFonts w:cs="Arial"/>
        </w:rPr>
      </w:pPr>
      <w:r>
        <w:rPr>
          <w:rFonts w:cs="Arial"/>
        </w:rPr>
        <w:br w:type="page"/>
      </w:r>
    </w:p>
    <w:p w14:paraId="6C9940CF" w14:textId="77777777" w:rsidR="00004525" w:rsidRDefault="00004525" w:rsidP="00004525">
      <w:pPr>
        <w:spacing w:after="0"/>
        <w:rPr>
          <w:rFonts w:cs="Arial"/>
        </w:rPr>
      </w:pPr>
    </w:p>
    <w:p w14:paraId="4E58355E" w14:textId="77777777" w:rsidR="00EF2974" w:rsidRDefault="00EF2974" w:rsidP="00004525">
      <w:pPr>
        <w:spacing w:after="0"/>
        <w:rPr>
          <w:rFonts w:cs="Arial"/>
        </w:rPr>
      </w:pPr>
    </w:p>
    <w:p w14:paraId="29042DD8" w14:textId="77777777" w:rsidR="00EF2974" w:rsidRPr="00342E04" w:rsidRDefault="00EF2974" w:rsidP="00EF2974">
      <w:pPr>
        <w:pStyle w:val="Titre1"/>
        <w:pageBreakBefore w:val="0"/>
        <w:numPr>
          <w:ilvl w:val="0"/>
          <w:numId w:val="0"/>
        </w:numPr>
        <w:spacing w:before="0" w:after="0"/>
        <w:ind w:right="0"/>
        <w:rPr>
          <w:rFonts w:cs="Arial"/>
          <w:color w:val="C00000"/>
        </w:rPr>
      </w:pPr>
      <w:bookmarkStart w:id="45" w:name="_Toc130573003"/>
      <w:bookmarkStart w:id="46" w:name="_Toc149053148"/>
      <w:r>
        <w:rPr>
          <w:rFonts w:cs="Arial"/>
          <w:color w:val="C00000"/>
        </w:rPr>
        <w:t>A</w:t>
      </w:r>
      <w:r w:rsidRPr="00342E04">
        <w:rPr>
          <w:rFonts w:cs="Arial"/>
          <w:color w:val="C00000"/>
        </w:rPr>
        <w:t>NNEXE 1 : MATRICE DE CONFORMITE</w:t>
      </w:r>
      <w:bookmarkEnd w:id="45"/>
      <w:bookmarkEnd w:id="46"/>
      <w:r w:rsidRPr="00342E04">
        <w:rPr>
          <w:rFonts w:cs="Arial"/>
          <w:color w:val="C00000"/>
        </w:rPr>
        <w:t xml:space="preserve"> </w:t>
      </w:r>
    </w:p>
    <w:p w14:paraId="205F7104" w14:textId="77777777" w:rsidR="00EF2974" w:rsidRDefault="00EF2974" w:rsidP="00EF2974">
      <w:pPr>
        <w:spacing w:after="0"/>
        <w:rPr>
          <w:rFonts w:cs="Arial"/>
        </w:rPr>
      </w:pPr>
    </w:p>
    <w:p w14:paraId="087F6D1D" w14:textId="77777777" w:rsidR="00EF2974" w:rsidRPr="00094BA5" w:rsidRDefault="00EF2974" w:rsidP="00EF2974">
      <w:pPr>
        <w:spacing w:after="0"/>
        <w:rPr>
          <w:rFonts w:cs="Arial"/>
        </w:rPr>
      </w:pPr>
      <w:bookmarkStart w:id="47" w:name="_Hlk136355907"/>
      <w:r w:rsidRPr="00094BA5">
        <w:rPr>
          <w:rFonts w:cs="Arial"/>
        </w:rPr>
        <w:t xml:space="preserve">Cocher la case correspondante </w:t>
      </w:r>
      <w:r w:rsidRPr="00CB2BDD">
        <w:rPr>
          <w:rFonts w:cs="Arial"/>
          <w:i/>
        </w:rPr>
        <w:t xml:space="preserve">CONFORME </w:t>
      </w:r>
      <w:r w:rsidRPr="00094BA5">
        <w:rPr>
          <w:rFonts w:cs="Arial"/>
        </w:rPr>
        <w:t xml:space="preserve">ou </w:t>
      </w:r>
      <w:r w:rsidRPr="00CB2BDD">
        <w:rPr>
          <w:rFonts w:cs="Arial"/>
          <w:i/>
        </w:rPr>
        <w:t>NON-CONFORME</w:t>
      </w:r>
      <w:r w:rsidRPr="00094BA5">
        <w:rPr>
          <w:rFonts w:cs="Arial"/>
        </w:rPr>
        <w:t>.</w:t>
      </w:r>
    </w:p>
    <w:p w14:paraId="1B89B007" w14:textId="77777777" w:rsidR="00EF2974" w:rsidRPr="00094BA5" w:rsidRDefault="00EF2974" w:rsidP="00EF2974">
      <w:pPr>
        <w:spacing w:after="0"/>
        <w:rPr>
          <w:rFonts w:cs="Arial"/>
        </w:rPr>
      </w:pPr>
      <w:r>
        <w:rPr>
          <w:rFonts w:cs="Arial"/>
        </w:rPr>
        <w:t xml:space="preserve">Indiquer dans la colonne </w:t>
      </w:r>
      <w:r w:rsidRPr="00CB2BDD">
        <w:rPr>
          <w:rFonts w:cs="Arial"/>
          <w:i/>
        </w:rPr>
        <w:t>OBSERVATIONS</w:t>
      </w:r>
      <w:r w:rsidRPr="00094BA5">
        <w:rPr>
          <w:rFonts w:cs="Arial"/>
        </w:rPr>
        <w:t xml:space="preserve">, </w:t>
      </w:r>
      <w:r w:rsidRPr="008739C4">
        <w:rPr>
          <w:rFonts w:cs="Arial"/>
          <w:b/>
        </w:rPr>
        <w:t>la référence du document/paragraphe</w:t>
      </w:r>
      <w:r w:rsidRPr="00094BA5">
        <w:rPr>
          <w:rFonts w:cs="Arial"/>
        </w:rPr>
        <w:t xml:space="preserve"> traitant l’exigence dans la réponse au </w:t>
      </w:r>
      <w:r w:rsidRPr="00705B00">
        <w:rPr>
          <w:rFonts w:cs="Arial"/>
        </w:rPr>
        <w:t>besoin</w:t>
      </w:r>
      <w:r>
        <w:rPr>
          <w:rFonts w:cs="Arial"/>
        </w:rPr>
        <w:t xml:space="preserve">.  Nous faire parvenir l’ensemble de la documentation citée. </w:t>
      </w:r>
    </w:p>
    <w:p w14:paraId="0C32C2C1" w14:textId="77777777" w:rsidR="00EF2974" w:rsidRPr="00094BA5" w:rsidRDefault="00EF2974" w:rsidP="00EF2974">
      <w:pPr>
        <w:spacing w:after="0"/>
        <w:rPr>
          <w:rFonts w:cs="Arial"/>
        </w:rPr>
      </w:pPr>
      <w:r w:rsidRPr="00094BA5">
        <w:rPr>
          <w:rFonts w:cs="Arial"/>
        </w:rPr>
        <w:t xml:space="preserve">Si vous cochez une case </w:t>
      </w:r>
      <w:r w:rsidRPr="00CB2BDD">
        <w:rPr>
          <w:rFonts w:cs="Arial"/>
          <w:i/>
        </w:rPr>
        <w:t>NON-CONFORME</w:t>
      </w:r>
      <w:r w:rsidRPr="00094BA5">
        <w:rPr>
          <w:rFonts w:cs="Arial"/>
        </w:rPr>
        <w:t xml:space="preserve">, vous êtes dans l’obligation d’indiquer les raisons dans </w:t>
      </w:r>
      <w:smartTag w:uri="urn:schemas-microsoft-com:office:smarttags" w:element="PersonName">
        <w:smartTagPr>
          <w:attr w:name="ProductID" w:val="la colonne OBSERVATIONS."/>
        </w:smartTagPr>
        <w:r w:rsidRPr="00094BA5">
          <w:rPr>
            <w:rFonts w:cs="Arial"/>
          </w:rPr>
          <w:t xml:space="preserve">la colonne </w:t>
        </w:r>
        <w:r w:rsidRPr="00CB2BDD">
          <w:rPr>
            <w:rFonts w:cs="Arial"/>
            <w:i/>
          </w:rPr>
          <w:t>OBSERVATIONS</w:t>
        </w:r>
        <w:r w:rsidRPr="00094BA5">
          <w:rPr>
            <w:rFonts w:cs="Arial"/>
          </w:rPr>
          <w:t>.</w:t>
        </w:r>
      </w:smartTag>
    </w:p>
    <w:p w14:paraId="12662129" w14:textId="77777777" w:rsidR="00EF2974" w:rsidRPr="00094BA5" w:rsidRDefault="00EF2974" w:rsidP="00EF2974">
      <w:pPr>
        <w:spacing w:after="0"/>
        <w:rPr>
          <w:rFonts w:cs="Arial"/>
        </w:rPr>
      </w:pPr>
    </w:p>
    <w:p w14:paraId="7312DA76" w14:textId="77777777" w:rsidR="00EF2974" w:rsidRPr="00094BA5" w:rsidRDefault="00EF2974" w:rsidP="00EF2974">
      <w:pPr>
        <w:spacing w:after="0"/>
        <w:rPr>
          <w:rFonts w:cs="Arial"/>
        </w:rPr>
      </w:pPr>
    </w:p>
    <w:tbl>
      <w:tblPr>
        <w:tblW w:w="1043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40"/>
        <w:gridCol w:w="1953"/>
        <w:gridCol w:w="1370"/>
        <w:gridCol w:w="1370"/>
        <w:gridCol w:w="3000"/>
      </w:tblGrid>
      <w:tr w:rsidR="00EF2974" w:rsidRPr="00094BA5" w14:paraId="5FB67B6A" w14:textId="77777777" w:rsidTr="00332B30">
        <w:trPr>
          <w:trHeight w:val="701"/>
        </w:trPr>
        <w:tc>
          <w:tcPr>
            <w:tcW w:w="2740" w:type="dxa"/>
            <w:shd w:val="clear" w:color="auto" w:fill="FFFF00"/>
            <w:vAlign w:val="center"/>
          </w:tcPr>
          <w:p w14:paraId="3553E664" w14:textId="77777777" w:rsidR="00EF2974" w:rsidRPr="00094BA5" w:rsidRDefault="00EF2974" w:rsidP="00332B30">
            <w:pPr>
              <w:spacing w:after="0"/>
              <w:jc w:val="center"/>
              <w:rPr>
                <w:rFonts w:cs="Arial"/>
                <w:b/>
                <w:bCs/>
                <w:sz w:val="18"/>
                <w:szCs w:val="18"/>
              </w:rPr>
            </w:pPr>
            <w:r w:rsidRPr="00094BA5">
              <w:rPr>
                <w:rFonts w:cs="Arial"/>
                <w:b/>
                <w:bCs/>
                <w:sz w:val="18"/>
                <w:szCs w:val="18"/>
              </w:rPr>
              <w:t>DOMAINES</w:t>
            </w:r>
          </w:p>
        </w:tc>
        <w:tc>
          <w:tcPr>
            <w:tcW w:w="1953" w:type="dxa"/>
            <w:shd w:val="clear" w:color="auto" w:fill="FFFF00"/>
            <w:vAlign w:val="center"/>
          </w:tcPr>
          <w:p w14:paraId="6EBA582D" w14:textId="77777777" w:rsidR="00EF2974" w:rsidRPr="00094BA5" w:rsidRDefault="00EF2974" w:rsidP="00332B30">
            <w:pPr>
              <w:spacing w:after="0"/>
              <w:jc w:val="center"/>
              <w:rPr>
                <w:rFonts w:cs="Arial"/>
                <w:b/>
                <w:bCs/>
                <w:sz w:val="18"/>
                <w:szCs w:val="18"/>
              </w:rPr>
            </w:pPr>
            <w:r w:rsidRPr="00094BA5">
              <w:rPr>
                <w:rFonts w:cs="Arial"/>
                <w:b/>
                <w:bCs/>
                <w:sz w:val="18"/>
                <w:szCs w:val="18"/>
              </w:rPr>
              <w:t>REFERENCE EXIGENCE</w:t>
            </w:r>
          </w:p>
        </w:tc>
        <w:tc>
          <w:tcPr>
            <w:tcW w:w="1370" w:type="dxa"/>
            <w:shd w:val="clear" w:color="auto" w:fill="FFFF00"/>
            <w:vAlign w:val="center"/>
          </w:tcPr>
          <w:p w14:paraId="7DD5ABFB" w14:textId="77777777" w:rsidR="00EF2974" w:rsidRPr="00094BA5" w:rsidRDefault="00EF2974" w:rsidP="00332B30">
            <w:pPr>
              <w:spacing w:after="0"/>
              <w:jc w:val="center"/>
              <w:rPr>
                <w:rFonts w:cs="Arial"/>
                <w:b/>
                <w:bCs/>
                <w:sz w:val="18"/>
                <w:szCs w:val="18"/>
              </w:rPr>
            </w:pPr>
            <w:r w:rsidRPr="00094BA5">
              <w:rPr>
                <w:rFonts w:cs="Arial"/>
                <w:b/>
                <w:bCs/>
                <w:sz w:val="18"/>
                <w:szCs w:val="18"/>
              </w:rPr>
              <w:t>CONFORME</w:t>
            </w:r>
          </w:p>
        </w:tc>
        <w:tc>
          <w:tcPr>
            <w:tcW w:w="1370" w:type="dxa"/>
            <w:shd w:val="clear" w:color="auto" w:fill="FFFF00"/>
            <w:vAlign w:val="center"/>
          </w:tcPr>
          <w:p w14:paraId="0933C348" w14:textId="77777777" w:rsidR="00EF2974" w:rsidRPr="00094BA5" w:rsidRDefault="00EF2974" w:rsidP="00332B30">
            <w:pPr>
              <w:spacing w:after="0"/>
              <w:jc w:val="center"/>
              <w:rPr>
                <w:rFonts w:cs="Arial"/>
                <w:b/>
                <w:bCs/>
                <w:sz w:val="18"/>
                <w:szCs w:val="18"/>
              </w:rPr>
            </w:pPr>
            <w:r w:rsidRPr="00094BA5">
              <w:rPr>
                <w:rFonts w:cs="Arial"/>
                <w:b/>
                <w:bCs/>
                <w:sz w:val="18"/>
                <w:szCs w:val="18"/>
              </w:rPr>
              <w:t>NON-CONFORME</w:t>
            </w:r>
          </w:p>
        </w:tc>
        <w:tc>
          <w:tcPr>
            <w:tcW w:w="3000" w:type="dxa"/>
            <w:shd w:val="clear" w:color="auto" w:fill="FFFF00"/>
            <w:vAlign w:val="center"/>
          </w:tcPr>
          <w:p w14:paraId="21D767D1" w14:textId="77777777" w:rsidR="00EF2974" w:rsidRPr="00094BA5" w:rsidRDefault="00EF2974" w:rsidP="00332B30">
            <w:pPr>
              <w:spacing w:after="0"/>
              <w:jc w:val="center"/>
              <w:rPr>
                <w:rFonts w:cs="Arial"/>
                <w:b/>
                <w:bCs/>
                <w:sz w:val="18"/>
                <w:szCs w:val="18"/>
              </w:rPr>
            </w:pPr>
            <w:r w:rsidRPr="00094BA5">
              <w:rPr>
                <w:rFonts w:cs="Arial"/>
                <w:b/>
                <w:bCs/>
                <w:sz w:val="18"/>
                <w:szCs w:val="18"/>
              </w:rPr>
              <w:t>OBSERVATIONS</w:t>
            </w:r>
          </w:p>
        </w:tc>
      </w:tr>
      <w:tr w:rsidR="00EF2974" w:rsidRPr="00094BA5" w14:paraId="66650902" w14:textId="77777777" w:rsidTr="00332B30">
        <w:trPr>
          <w:trHeight w:val="342"/>
        </w:trPr>
        <w:tc>
          <w:tcPr>
            <w:tcW w:w="2740" w:type="dxa"/>
            <w:vMerge w:val="restart"/>
            <w:shd w:val="clear" w:color="auto" w:fill="auto"/>
            <w:vAlign w:val="center"/>
          </w:tcPr>
          <w:p w14:paraId="76A97E13" w14:textId="77777777" w:rsidR="00EF2974" w:rsidRPr="00094BA5" w:rsidRDefault="00EF2974" w:rsidP="00332B30">
            <w:pPr>
              <w:spacing w:after="0"/>
              <w:jc w:val="center"/>
              <w:rPr>
                <w:rFonts w:cs="Arial"/>
                <w:b/>
                <w:bCs/>
                <w:sz w:val="18"/>
                <w:szCs w:val="18"/>
              </w:rPr>
            </w:pPr>
            <w:r w:rsidRPr="00094BA5">
              <w:rPr>
                <w:rFonts w:cs="Arial"/>
                <w:b/>
                <w:bCs/>
                <w:sz w:val="18"/>
                <w:szCs w:val="18"/>
              </w:rPr>
              <w:t>SECURITE ORGANISATIONNELLE</w:t>
            </w:r>
          </w:p>
        </w:tc>
        <w:tc>
          <w:tcPr>
            <w:tcW w:w="1953" w:type="dxa"/>
            <w:shd w:val="clear" w:color="auto" w:fill="auto"/>
            <w:noWrap/>
            <w:vAlign w:val="center"/>
          </w:tcPr>
          <w:p w14:paraId="5F56A6AC" w14:textId="77777777" w:rsidR="00EF2974" w:rsidRPr="00094BA5" w:rsidRDefault="00EF2974" w:rsidP="00332B30">
            <w:pPr>
              <w:spacing w:after="0"/>
              <w:jc w:val="left"/>
              <w:rPr>
                <w:rFonts w:cs="Arial"/>
                <w:b/>
                <w:bCs/>
                <w:sz w:val="18"/>
                <w:szCs w:val="18"/>
              </w:rPr>
            </w:pPr>
            <w:r w:rsidRPr="00094BA5">
              <w:rPr>
                <w:rFonts w:cs="Arial"/>
                <w:b/>
                <w:bCs/>
                <w:sz w:val="18"/>
                <w:szCs w:val="18"/>
              </w:rPr>
              <w:t>SECORG1</w:t>
            </w:r>
          </w:p>
        </w:tc>
        <w:tc>
          <w:tcPr>
            <w:tcW w:w="1370" w:type="dxa"/>
            <w:shd w:val="clear" w:color="auto" w:fill="auto"/>
            <w:noWrap/>
            <w:vAlign w:val="center"/>
          </w:tcPr>
          <w:p w14:paraId="1A44F36C"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623B2F07"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1388139C" w14:textId="77777777" w:rsidR="00EF2974" w:rsidRPr="00094BA5" w:rsidRDefault="00EF2974" w:rsidP="00332B30">
            <w:pPr>
              <w:spacing w:after="0"/>
              <w:jc w:val="center"/>
              <w:rPr>
                <w:rFonts w:cs="Arial"/>
                <w:sz w:val="18"/>
                <w:szCs w:val="18"/>
              </w:rPr>
            </w:pPr>
          </w:p>
        </w:tc>
      </w:tr>
      <w:tr w:rsidR="00EF2974" w:rsidRPr="00094BA5" w14:paraId="6C7B4B87" w14:textId="77777777" w:rsidTr="00332B30">
        <w:trPr>
          <w:trHeight w:val="342"/>
        </w:trPr>
        <w:tc>
          <w:tcPr>
            <w:tcW w:w="2740" w:type="dxa"/>
            <w:vMerge/>
            <w:shd w:val="clear" w:color="auto" w:fill="auto"/>
            <w:vAlign w:val="center"/>
          </w:tcPr>
          <w:p w14:paraId="4D177A8D"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18C5517C" w14:textId="77777777" w:rsidR="00EF2974" w:rsidRPr="00094BA5" w:rsidRDefault="00EF2974" w:rsidP="00332B30">
            <w:pPr>
              <w:spacing w:after="0"/>
              <w:jc w:val="left"/>
              <w:rPr>
                <w:rFonts w:cs="Arial"/>
                <w:b/>
                <w:bCs/>
                <w:sz w:val="18"/>
                <w:szCs w:val="18"/>
              </w:rPr>
            </w:pPr>
            <w:r w:rsidRPr="00094BA5">
              <w:rPr>
                <w:rFonts w:cs="Arial"/>
                <w:b/>
                <w:bCs/>
                <w:sz w:val="18"/>
                <w:szCs w:val="18"/>
              </w:rPr>
              <w:t>SECORG2</w:t>
            </w:r>
          </w:p>
        </w:tc>
        <w:tc>
          <w:tcPr>
            <w:tcW w:w="1370" w:type="dxa"/>
            <w:shd w:val="clear" w:color="auto" w:fill="auto"/>
            <w:noWrap/>
            <w:vAlign w:val="center"/>
          </w:tcPr>
          <w:p w14:paraId="64D3C8DA"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2BCD45FD"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D02B8DF" w14:textId="77777777" w:rsidR="00EF2974" w:rsidRPr="00094BA5" w:rsidRDefault="00EF2974" w:rsidP="00332B30">
            <w:pPr>
              <w:spacing w:after="0"/>
              <w:jc w:val="center"/>
              <w:rPr>
                <w:rFonts w:cs="Arial"/>
                <w:sz w:val="18"/>
                <w:szCs w:val="18"/>
              </w:rPr>
            </w:pPr>
          </w:p>
        </w:tc>
      </w:tr>
      <w:tr w:rsidR="00EF2974" w:rsidRPr="00094BA5" w14:paraId="1F78F6F2" w14:textId="77777777" w:rsidTr="00332B30">
        <w:trPr>
          <w:trHeight w:val="342"/>
        </w:trPr>
        <w:tc>
          <w:tcPr>
            <w:tcW w:w="2740" w:type="dxa"/>
            <w:vMerge/>
            <w:shd w:val="clear" w:color="auto" w:fill="auto"/>
            <w:vAlign w:val="center"/>
          </w:tcPr>
          <w:p w14:paraId="510D7872"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0CD297BE" w14:textId="77777777" w:rsidR="00EF2974" w:rsidRPr="00094BA5" w:rsidRDefault="00EF2974" w:rsidP="00332B30">
            <w:pPr>
              <w:spacing w:after="0"/>
              <w:jc w:val="left"/>
              <w:rPr>
                <w:rFonts w:cs="Arial"/>
                <w:b/>
                <w:bCs/>
                <w:sz w:val="18"/>
                <w:szCs w:val="18"/>
              </w:rPr>
            </w:pPr>
            <w:r w:rsidRPr="00094BA5">
              <w:rPr>
                <w:rFonts w:cs="Arial"/>
                <w:b/>
                <w:bCs/>
                <w:sz w:val="18"/>
                <w:szCs w:val="18"/>
              </w:rPr>
              <w:t>SECORG3</w:t>
            </w:r>
          </w:p>
        </w:tc>
        <w:tc>
          <w:tcPr>
            <w:tcW w:w="1370" w:type="dxa"/>
            <w:shd w:val="clear" w:color="auto" w:fill="auto"/>
            <w:noWrap/>
            <w:vAlign w:val="center"/>
          </w:tcPr>
          <w:p w14:paraId="0613FDD6"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47FDBBDB"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6C1C947A" w14:textId="77777777" w:rsidR="00EF2974" w:rsidRPr="00094BA5" w:rsidRDefault="00EF2974" w:rsidP="00332B30">
            <w:pPr>
              <w:spacing w:after="0"/>
              <w:jc w:val="center"/>
              <w:rPr>
                <w:rFonts w:cs="Arial"/>
                <w:sz w:val="18"/>
                <w:szCs w:val="18"/>
              </w:rPr>
            </w:pPr>
          </w:p>
        </w:tc>
      </w:tr>
      <w:tr w:rsidR="00EF2974" w:rsidRPr="00094BA5" w14:paraId="3A16D83C" w14:textId="77777777" w:rsidTr="00332B30">
        <w:trPr>
          <w:trHeight w:val="342"/>
        </w:trPr>
        <w:tc>
          <w:tcPr>
            <w:tcW w:w="2740" w:type="dxa"/>
            <w:vMerge/>
            <w:shd w:val="clear" w:color="auto" w:fill="auto"/>
            <w:vAlign w:val="center"/>
          </w:tcPr>
          <w:p w14:paraId="7EA667AB"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50E40F72" w14:textId="77777777" w:rsidR="00EF2974" w:rsidRPr="00094BA5" w:rsidRDefault="00EF2974" w:rsidP="00332B30">
            <w:pPr>
              <w:spacing w:after="0"/>
              <w:jc w:val="left"/>
              <w:rPr>
                <w:rFonts w:cs="Arial"/>
                <w:b/>
                <w:bCs/>
                <w:sz w:val="18"/>
                <w:szCs w:val="18"/>
              </w:rPr>
            </w:pPr>
            <w:r w:rsidRPr="00094BA5">
              <w:rPr>
                <w:rFonts w:cs="Arial"/>
                <w:b/>
                <w:bCs/>
                <w:sz w:val="18"/>
                <w:szCs w:val="18"/>
              </w:rPr>
              <w:t>SECORG4</w:t>
            </w:r>
          </w:p>
        </w:tc>
        <w:tc>
          <w:tcPr>
            <w:tcW w:w="1370" w:type="dxa"/>
            <w:shd w:val="clear" w:color="auto" w:fill="auto"/>
            <w:noWrap/>
            <w:vAlign w:val="center"/>
          </w:tcPr>
          <w:p w14:paraId="583159DC"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785137C4"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5ED55B27" w14:textId="77777777" w:rsidR="00EF2974" w:rsidRPr="00094BA5" w:rsidRDefault="00EF2974" w:rsidP="00332B30">
            <w:pPr>
              <w:spacing w:after="0"/>
              <w:jc w:val="center"/>
              <w:rPr>
                <w:rFonts w:cs="Arial"/>
                <w:sz w:val="18"/>
                <w:szCs w:val="18"/>
              </w:rPr>
            </w:pPr>
          </w:p>
        </w:tc>
      </w:tr>
      <w:tr w:rsidR="00EF2974" w:rsidRPr="00094BA5" w14:paraId="3E083153" w14:textId="77777777" w:rsidTr="00332B30">
        <w:trPr>
          <w:trHeight w:val="342"/>
        </w:trPr>
        <w:tc>
          <w:tcPr>
            <w:tcW w:w="2740" w:type="dxa"/>
            <w:vMerge/>
            <w:shd w:val="clear" w:color="auto" w:fill="auto"/>
            <w:vAlign w:val="center"/>
          </w:tcPr>
          <w:p w14:paraId="1972534F"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51F2CB8D" w14:textId="77777777" w:rsidR="00EF2974" w:rsidRPr="00094BA5" w:rsidRDefault="00EF2974" w:rsidP="00332B30">
            <w:pPr>
              <w:spacing w:after="0"/>
              <w:jc w:val="left"/>
              <w:rPr>
                <w:rFonts w:cs="Arial"/>
                <w:b/>
                <w:bCs/>
                <w:sz w:val="18"/>
                <w:szCs w:val="18"/>
              </w:rPr>
            </w:pPr>
            <w:r w:rsidRPr="00094BA5">
              <w:rPr>
                <w:rFonts w:cs="Arial"/>
                <w:b/>
                <w:bCs/>
                <w:sz w:val="18"/>
                <w:szCs w:val="18"/>
              </w:rPr>
              <w:t>SECORG5</w:t>
            </w:r>
          </w:p>
        </w:tc>
        <w:tc>
          <w:tcPr>
            <w:tcW w:w="1370" w:type="dxa"/>
            <w:shd w:val="clear" w:color="auto" w:fill="auto"/>
            <w:noWrap/>
            <w:vAlign w:val="center"/>
          </w:tcPr>
          <w:p w14:paraId="6A77AF7F"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0C947BB9"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375B20DB" w14:textId="77777777" w:rsidR="00EF2974" w:rsidRPr="00094BA5" w:rsidRDefault="00EF2974" w:rsidP="00332B30">
            <w:pPr>
              <w:spacing w:after="0"/>
              <w:jc w:val="center"/>
              <w:rPr>
                <w:rFonts w:cs="Arial"/>
                <w:sz w:val="18"/>
                <w:szCs w:val="18"/>
              </w:rPr>
            </w:pPr>
          </w:p>
        </w:tc>
      </w:tr>
      <w:tr w:rsidR="00EF2974" w:rsidRPr="00094BA5" w14:paraId="1D6B9B6A" w14:textId="77777777" w:rsidTr="00332B30">
        <w:trPr>
          <w:trHeight w:val="342"/>
        </w:trPr>
        <w:tc>
          <w:tcPr>
            <w:tcW w:w="2740" w:type="dxa"/>
            <w:vMerge/>
            <w:shd w:val="clear" w:color="auto" w:fill="auto"/>
            <w:vAlign w:val="center"/>
          </w:tcPr>
          <w:p w14:paraId="5B5906BB"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01641C03" w14:textId="77777777" w:rsidR="00EF2974" w:rsidRPr="00094BA5" w:rsidRDefault="00EF2974" w:rsidP="00332B30">
            <w:pPr>
              <w:spacing w:after="0"/>
              <w:jc w:val="left"/>
              <w:rPr>
                <w:rFonts w:cs="Arial"/>
                <w:b/>
                <w:bCs/>
                <w:sz w:val="18"/>
                <w:szCs w:val="18"/>
              </w:rPr>
            </w:pPr>
            <w:r w:rsidRPr="00094BA5">
              <w:rPr>
                <w:rFonts w:cs="Arial"/>
                <w:b/>
                <w:bCs/>
                <w:sz w:val="18"/>
                <w:szCs w:val="18"/>
              </w:rPr>
              <w:t>SECORG</w:t>
            </w:r>
            <w:r>
              <w:rPr>
                <w:rFonts w:cs="Arial"/>
                <w:b/>
                <w:bCs/>
                <w:sz w:val="18"/>
                <w:szCs w:val="18"/>
              </w:rPr>
              <w:t>6</w:t>
            </w:r>
          </w:p>
        </w:tc>
        <w:tc>
          <w:tcPr>
            <w:tcW w:w="1370" w:type="dxa"/>
            <w:shd w:val="clear" w:color="auto" w:fill="auto"/>
            <w:noWrap/>
            <w:vAlign w:val="center"/>
          </w:tcPr>
          <w:p w14:paraId="78935E07"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488B2290"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1CB9C29C" w14:textId="77777777" w:rsidR="00EF2974" w:rsidRPr="00094BA5" w:rsidRDefault="00EF2974" w:rsidP="00332B30">
            <w:pPr>
              <w:spacing w:after="0"/>
              <w:jc w:val="center"/>
              <w:rPr>
                <w:rFonts w:cs="Arial"/>
                <w:sz w:val="18"/>
                <w:szCs w:val="18"/>
              </w:rPr>
            </w:pPr>
          </w:p>
        </w:tc>
      </w:tr>
      <w:tr w:rsidR="00EF2974" w:rsidRPr="00094BA5" w14:paraId="29E9A54C" w14:textId="77777777" w:rsidTr="00332B30">
        <w:trPr>
          <w:trHeight w:val="342"/>
        </w:trPr>
        <w:tc>
          <w:tcPr>
            <w:tcW w:w="2740" w:type="dxa"/>
            <w:vMerge/>
            <w:shd w:val="clear" w:color="auto" w:fill="auto"/>
            <w:vAlign w:val="center"/>
          </w:tcPr>
          <w:p w14:paraId="4435E296"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62426D5B" w14:textId="77777777" w:rsidR="00EF2974" w:rsidRPr="00094BA5" w:rsidRDefault="00EF2974" w:rsidP="00332B30">
            <w:pPr>
              <w:spacing w:after="0"/>
              <w:jc w:val="left"/>
              <w:rPr>
                <w:rFonts w:cs="Arial"/>
                <w:b/>
                <w:bCs/>
                <w:sz w:val="18"/>
                <w:szCs w:val="18"/>
              </w:rPr>
            </w:pPr>
            <w:r w:rsidRPr="00094BA5">
              <w:rPr>
                <w:rFonts w:cs="Arial"/>
                <w:b/>
                <w:bCs/>
                <w:sz w:val="18"/>
                <w:szCs w:val="18"/>
              </w:rPr>
              <w:t>SECORG</w:t>
            </w:r>
            <w:r>
              <w:rPr>
                <w:rFonts w:cs="Arial"/>
                <w:b/>
                <w:bCs/>
                <w:sz w:val="18"/>
                <w:szCs w:val="18"/>
              </w:rPr>
              <w:t>7</w:t>
            </w:r>
          </w:p>
        </w:tc>
        <w:tc>
          <w:tcPr>
            <w:tcW w:w="1370" w:type="dxa"/>
            <w:shd w:val="clear" w:color="auto" w:fill="auto"/>
            <w:noWrap/>
            <w:vAlign w:val="center"/>
          </w:tcPr>
          <w:p w14:paraId="296A263C"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68498E08"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68DAB89F" w14:textId="77777777" w:rsidR="00EF2974" w:rsidRPr="00094BA5" w:rsidRDefault="00EF2974" w:rsidP="00332B30">
            <w:pPr>
              <w:spacing w:after="0"/>
              <w:jc w:val="center"/>
              <w:rPr>
                <w:rFonts w:cs="Arial"/>
                <w:sz w:val="18"/>
                <w:szCs w:val="18"/>
              </w:rPr>
            </w:pPr>
          </w:p>
        </w:tc>
      </w:tr>
      <w:tr w:rsidR="00EF2974" w:rsidRPr="00094BA5" w14:paraId="0079B5A0" w14:textId="77777777" w:rsidTr="00332B30">
        <w:trPr>
          <w:trHeight w:val="342"/>
        </w:trPr>
        <w:tc>
          <w:tcPr>
            <w:tcW w:w="2740" w:type="dxa"/>
            <w:vMerge/>
            <w:shd w:val="clear" w:color="auto" w:fill="auto"/>
            <w:vAlign w:val="center"/>
          </w:tcPr>
          <w:p w14:paraId="03771FEB"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0C101C8B" w14:textId="77777777" w:rsidR="00EF2974" w:rsidRPr="00094BA5" w:rsidRDefault="00EF2974" w:rsidP="00332B30">
            <w:pPr>
              <w:spacing w:after="0"/>
              <w:jc w:val="left"/>
              <w:rPr>
                <w:rFonts w:cs="Arial"/>
                <w:b/>
                <w:bCs/>
                <w:sz w:val="18"/>
                <w:szCs w:val="18"/>
              </w:rPr>
            </w:pPr>
            <w:r w:rsidRPr="00094BA5">
              <w:rPr>
                <w:rFonts w:cs="Arial"/>
                <w:b/>
                <w:bCs/>
                <w:sz w:val="18"/>
                <w:szCs w:val="18"/>
              </w:rPr>
              <w:t>SE</w:t>
            </w:r>
            <w:r>
              <w:rPr>
                <w:rFonts w:cs="Arial"/>
                <w:b/>
                <w:bCs/>
                <w:sz w:val="18"/>
                <w:szCs w:val="18"/>
              </w:rPr>
              <w:t>8</w:t>
            </w:r>
            <w:r w:rsidRPr="00094BA5">
              <w:rPr>
                <w:rFonts w:cs="Arial"/>
                <w:b/>
                <w:bCs/>
                <w:sz w:val="18"/>
                <w:szCs w:val="18"/>
              </w:rPr>
              <w:t>ORG</w:t>
            </w:r>
            <w:r>
              <w:rPr>
                <w:rFonts w:cs="Arial"/>
                <w:b/>
                <w:bCs/>
                <w:sz w:val="18"/>
                <w:szCs w:val="18"/>
              </w:rPr>
              <w:t>8</w:t>
            </w:r>
          </w:p>
        </w:tc>
        <w:tc>
          <w:tcPr>
            <w:tcW w:w="1370" w:type="dxa"/>
            <w:shd w:val="clear" w:color="auto" w:fill="auto"/>
            <w:noWrap/>
            <w:vAlign w:val="center"/>
          </w:tcPr>
          <w:p w14:paraId="6123AD60"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30BF3483"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324E4A00" w14:textId="77777777" w:rsidR="00EF2974" w:rsidRPr="00094BA5" w:rsidRDefault="00EF2974" w:rsidP="00332B30">
            <w:pPr>
              <w:spacing w:after="0"/>
              <w:jc w:val="center"/>
              <w:rPr>
                <w:rFonts w:cs="Arial"/>
                <w:sz w:val="18"/>
                <w:szCs w:val="18"/>
              </w:rPr>
            </w:pPr>
          </w:p>
        </w:tc>
      </w:tr>
      <w:tr w:rsidR="00505258" w:rsidRPr="00094BA5" w14:paraId="1BE9B273" w14:textId="77777777" w:rsidTr="00332B30">
        <w:trPr>
          <w:trHeight w:val="342"/>
        </w:trPr>
        <w:tc>
          <w:tcPr>
            <w:tcW w:w="2740" w:type="dxa"/>
            <w:vMerge w:val="restart"/>
            <w:shd w:val="clear" w:color="auto" w:fill="BFBFBF"/>
            <w:vAlign w:val="center"/>
          </w:tcPr>
          <w:p w14:paraId="58396383" w14:textId="77777777" w:rsidR="00505258" w:rsidRPr="00094BA5" w:rsidRDefault="00505258" w:rsidP="00332B30">
            <w:pPr>
              <w:spacing w:after="0"/>
              <w:jc w:val="center"/>
              <w:rPr>
                <w:rFonts w:cs="Arial"/>
                <w:b/>
                <w:bCs/>
                <w:sz w:val="18"/>
                <w:szCs w:val="18"/>
              </w:rPr>
            </w:pPr>
            <w:r>
              <w:rPr>
                <w:rFonts w:cs="Arial"/>
                <w:b/>
                <w:bCs/>
                <w:sz w:val="18"/>
                <w:szCs w:val="18"/>
              </w:rPr>
              <w:t>SECURITE INFORMATIQUE</w:t>
            </w:r>
          </w:p>
        </w:tc>
        <w:tc>
          <w:tcPr>
            <w:tcW w:w="1953" w:type="dxa"/>
            <w:shd w:val="clear" w:color="auto" w:fill="BFBFBF"/>
            <w:noWrap/>
            <w:vAlign w:val="center"/>
          </w:tcPr>
          <w:p w14:paraId="2CAB6EC3" w14:textId="77777777" w:rsidR="00505258" w:rsidRPr="00094BA5" w:rsidRDefault="00505258" w:rsidP="00332B30">
            <w:pPr>
              <w:spacing w:after="0"/>
              <w:jc w:val="left"/>
              <w:rPr>
                <w:rFonts w:cs="Arial"/>
                <w:b/>
                <w:bCs/>
                <w:sz w:val="18"/>
                <w:szCs w:val="18"/>
              </w:rPr>
            </w:pPr>
            <w:r w:rsidRPr="00094BA5">
              <w:rPr>
                <w:rFonts w:cs="Arial"/>
                <w:b/>
                <w:bCs/>
                <w:sz w:val="18"/>
                <w:szCs w:val="18"/>
              </w:rPr>
              <w:t>SECINF1</w:t>
            </w:r>
          </w:p>
        </w:tc>
        <w:tc>
          <w:tcPr>
            <w:tcW w:w="1370" w:type="dxa"/>
            <w:shd w:val="clear" w:color="auto" w:fill="BFBFBF"/>
            <w:noWrap/>
            <w:vAlign w:val="center"/>
          </w:tcPr>
          <w:p w14:paraId="47C4E96F"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683C22CF"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6105715" w14:textId="77777777" w:rsidR="00505258" w:rsidRPr="00094BA5" w:rsidRDefault="00505258" w:rsidP="00332B30">
            <w:pPr>
              <w:spacing w:after="0"/>
              <w:jc w:val="center"/>
              <w:rPr>
                <w:rFonts w:cs="Arial"/>
                <w:sz w:val="18"/>
                <w:szCs w:val="18"/>
              </w:rPr>
            </w:pPr>
          </w:p>
        </w:tc>
      </w:tr>
      <w:tr w:rsidR="00505258" w:rsidRPr="00094BA5" w14:paraId="70B91FAA" w14:textId="77777777" w:rsidTr="00332B30">
        <w:trPr>
          <w:trHeight w:val="342"/>
        </w:trPr>
        <w:tc>
          <w:tcPr>
            <w:tcW w:w="2740" w:type="dxa"/>
            <w:vMerge/>
            <w:shd w:val="clear" w:color="auto" w:fill="BFBFBF"/>
            <w:vAlign w:val="center"/>
          </w:tcPr>
          <w:p w14:paraId="6F6F95E1"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26D5CA1B" w14:textId="77777777" w:rsidR="00505258" w:rsidRPr="00094BA5" w:rsidRDefault="00505258" w:rsidP="00332B30">
            <w:pPr>
              <w:spacing w:after="0"/>
              <w:jc w:val="left"/>
              <w:rPr>
                <w:rFonts w:cs="Arial"/>
                <w:b/>
                <w:bCs/>
                <w:sz w:val="18"/>
                <w:szCs w:val="18"/>
              </w:rPr>
            </w:pPr>
            <w:r w:rsidRPr="00094BA5">
              <w:rPr>
                <w:rFonts w:cs="Arial"/>
                <w:b/>
                <w:bCs/>
                <w:sz w:val="18"/>
                <w:szCs w:val="18"/>
              </w:rPr>
              <w:t>SECINF2</w:t>
            </w:r>
          </w:p>
        </w:tc>
        <w:tc>
          <w:tcPr>
            <w:tcW w:w="1370" w:type="dxa"/>
            <w:shd w:val="clear" w:color="auto" w:fill="BFBFBF"/>
            <w:noWrap/>
            <w:vAlign w:val="center"/>
          </w:tcPr>
          <w:p w14:paraId="72B740E7"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B41C89D"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5BA220D" w14:textId="77777777" w:rsidR="00505258" w:rsidRPr="00094BA5" w:rsidRDefault="00505258" w:rsidP="00332B30">
            <w:pPr>
              <w:spacing w:after="0"/>
              <w:jc w:val="center"/>
              <w:rPr>
                <w:rFonts w:cs="Arial"/>
                <w:sz w:val="18"/>
                <w:szCs w:val="18"/>
              </w:rPr>
            </w:pPr>
          </w:p>
        </w:tc>
      </w:tr>
      <w:tr w:rsidR="00505258" w:rsidRPr="00094BA5" w14:paraId="1466409F" w14:textId="77777777" w:rsidTr="00332B30">
        <w:trPr>
          <w:trHeight w:val="342"/>
        </w:trPr>
        <w:tc>
          <w:tcPr>
            <w:tcW w:w="2740" w:type="dxa"/>
            <w:vMerge/>
            <w:shd w:val="clear" w:color="auto" w:fill="BFBFBF"/>
            <w:vAlign w:val="center"/>
          </w:tcPr>
          <w:p w14:paraId="0900BFE3"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7CCE1624" w14:textId="77777777" w:rsidR="00505258" w:rsidRPr="00094BA5" w:rsidRDefault="00505258" w:rsidP="00332B30">
            <w:pPr>
              <w:spacing w:after="0"/>
              <w:jc w:val="left"/>
              <w:rPr>
                <w:rFonts w:cs="Arial"/>
                <w:b/>
                <w:bCs/>
                <w:sz w:val="18"/>
                <w:szCs w:val="18"/>
              </w:rPr>
            </w:pPr>
            <w:r w:rsidRPr="00094BA5">
              <w:rPr>
                <w:rFonts w:cs="Arial"/>
                <w:b/>
                <w:bCs/>
                <w:sz w:val="18"/>
                <w:szCs w:val="18"/>
              </w:rPr>
              <w:t>SECINF3</w:t>
            </w:r>
          </w:p>
        </w:tc>
        <w:tc>
          <w:tcPr>
            <w:tcW w:w="1370" w:type="dxa"/>
            <w:shd w:val="clear" w:color="auto" w:fill="BFBFBF"/>
            <w:noWrap/>
            <w:vAlign w:val="center"/>
          </w:tcPr>
          <w:p w14:paraId="09346981"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3AC0283F"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78D4BD11" w14:textId="77777777" w:rsidR="00505258" w:rsidRPr="00094BA5" w:rsidRDefault="00505258" w:rsidP="00332B30">
            <w:pPr>
              <w:spacing w:after="0"/>
              <w:jc w:val="center"/>
              <w:rPr>
                <w:rFonts w:cs="Arial"/>
                <w:sz w:val="18"/>
                <w:szCs w:val="18"/>
              </w:rPr>
            </w:pPr>
          </w:p>
        </w:tc>
      </w:tr>
      <w:tr w:rsidR="00505258" w:rsidRPr="00094BA5" w14:paraId="2326A889" w14:textId="77777777" w:rsidTr="00332B30">
        <w:trPr>
          <w:trHeight w:val="342"/>
        </w:trPr>
        <w:tc>
          <w:tcPr>
            <w:tcW w:w="2740" w:type="dxa"/>
            <w:vMerge/>
            <w:shd w:val="clear" w:color="auto" w:fill="BFBFBF"/>
            <w:vAlign w:val="center"/>
          </w:tcPr>
          <w:p w14:paraId="31C9C896"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2520FE82" w14:textId="77777777" w:rsidR="00505258" w:rsidRPr="00094BA5" w:rsidRDefault="00505258" w:rsidP="00332B30">
            <w:pPr>
              <w:spacing w:after="0"/>
              <w:jc w:val="left"/>
              <w:rPr>
                <w:rFonts w:cs="Arial"/>
                <w:b/>
                <w:bCs/>
                <w:sz w:val="18"/>
                <w:szCs w:val="18"/>
              </w:rPr>
            </w:pPr>
            <w:r w:rsidRPr="00094BA5">
              <w:rPr>
                <w:rFonts w:cs="Arial"/>
                <w:b/>
                <w:bCs/>
                <w:sz w:val="18"/>
                <w:szCs w:val="18"/>
              </w:rPr>
              <w:t>SECINF4</w:t>
            </w:r>
          </w:p>
        </w:tc>
        <w:tc>
          <w:tcPr>
            <w:tcW w:w="1370" w:type="dxa"/>
            <w:shd w:val="clear" w:color="auto" w:fill="BFBFBF"/>
            <w:noWrap/>
            <w:vAlign w:val="center"/>
          </w:tcPr>
          <w:p w14:paraId="7DD076CC"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16A6B71"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AA8A74B" w14:textId="77777777" w:rsidR="00505258" w:rsidRPr="00094BA5" w:rsidRDefault="00505258" w:rsidP="00332B30">
            <w:pPr>
              <w:spacing w:after="0"/>
              <w:jc w:val="center"/>
              <w:rPr>
                <w:rFonts w:cs="Arial"/>
                <w:sz w:val="18"/>
                <w:szCs w:val="18"/>
              </w:rPr>
            </w:pPr>
          </w:p>
        </w:tc>
      </w:tr>
      <w:tr w:rsidR="00505258" w:rsidRPr="00094BA5" w14:paraId="0317E7CE" w14:textId="77777777" w:rsidTr="00332B30">
        <w:trPr>
          <w:trHeight w:val="342"/>
        </w:trPr>
        <w:tc>
          <w:tcPr>
            <w:tcW w:w="2740" w:type="dxa"/>
            <w:vMerge/>
            <w:shd w:val="clear" w:color="auto" w:fill="BFBFBF"/>
            <w:vAlign w:val="center"/>
          </w:tcPr>
          <w:p w14:paraId="1D1C63C4"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652C216E" w14:textId="77777777" w:rsidR="00505258" w:rsidRPr="00094BA5" w:rsidRDefault="00505258" w:rsidP="00332B30">
            <w:pPr>
              <w:spacing w:after="0"/>
              <w:jc w:val="left"/>
              <w:rPr>
                <w:rFonts w:cs="Arial"/>
                <w:b/>
                <w:bCs/>
                <w:sz w:val="18"/>
                <w:szCs w:val="18"/>
              </w:rPr>
            </w:pPr>
            <w:r w:rsidRPr="00094BA5">
              <w:rPr>
                <w:rFonts w:cs="Arial"/>
                <w:b/>
                <w:bCs/>
                <w:sz w:val="18"/>
                <w:szCs w:val="18"/>
              </w:rPr>
              <w:t>SECINF5</w:t>
            </w:r>
          </w:p>
        </w:tc>
        <w:tc>
          <w:tcPr>
            <w:tcW w:w="1370" w:type="dxa"/>
            <w:shd w:val="clear" w:color="auto" w:fill="BFBFBF"/>
            <w:noWrap/>
            <w:vAlign w:val="center"/>
          </w:tcPr>
          <w:p w14:paraId="690B60E2"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490BBD4"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F82AC46" w14:textId="77777777" w:rsidR="00505258" w:rsidRPr="00094BA5" w:rsidRDefault="00505258" w:rsidP="00332B30">
            <w:pPr>
              <w:spacing w:after="0"/>
              <w:jc w:val="center"/>
              <w:rPr>
                <w:rFonts w:cs="Arial"/>
                <w:sz w:val="18"/>
                <w:szCs w:val="18"/>
              </w:rPr>
            </w:pPr>
          </w:p>
        </w:tc>
      </w:tr>
      <w:tr w:rsidR="00505258" w:rsidRPr="00094BA5" w14:paraId="0CC7D577" w14:textId="77777777" w:rsidTr="00332B30">
        <w:trPr>
          <w:trHeight w:val="342"/>
        </w:trPr>
        <w:tc>
          <w:tcPr>
            <w:tcW w:w="2740" w:type="dxa"/>
            <w:vMerge/>
            <w:shd w:val="clear" w:color="auto" w:fill="BFBFBF"/>
            <w:vAlign w:val="center"/>
          </w:tcPr>
          <w:p w14:paraId="47246C61"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5B5E94F7" w14:textId="77777777" w:rsidR="00505258" w:rsidRPr="00094BA5" w:rsidRDefault="00505258" w:rsidP="00332B30">
            <w:pPr>
              <w:spacing w:after="0"/>
              <w:jc w:val="left"/>
              <w:rPr>
                <w:rFonts w:cs="Arial"/>
                <w:b/>
                <w:bCs/>
                <w:sz w:val="18"/>
                <w:szCs w:val="18"/>
              </w:rPr>
            </w:pPr>
            <w:r w:rsidRPr="00094BA5">
              <w:rPr>
                <w:rFonts w:cs="Arial"/>
                <w:b/>
                <w:bCs/>
                <w:sz w:val="18"/>
                <w:szCs w:val="18"/>
              </w:rPr>
              <w:t>SECINF6</w:t>
            </w:r>
          </w:p>
        </w:tc>
        <w:tc>
          <w:tcPr>
            <w:tcW w:w="1370" w:type="dxa"/>
            <w:shd w:val="clear" w:color="auto" w:fill="BFBFBF"/>
            <w:noWrap/>
            <w:vAlign w:val="center"/>
          </w:tcPr>
          <w:p w14:paraId="56859C66"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5ECDD8A2"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19FCA80E" w14:textId="77777777" w:rsidR="00505258" w:rsidRPr="00094BA5" w:rsidRDefault="00505258" w:rsidP="00332B30">
            <w:pPr>
              <w:spacing w:after="0"/>
              <w:jc w:val="center"/>
              <w:rPr>
                <w:rFonts w:cs="Arial"/>
                <w:sz w:val="18"/>
                <w:szCs w:val="18"/>
              </w:rPr>
            </w:pPr>
          </w:p>
        </w:tc>
      </w:tr>
      <w:tr w:rsidR="00505258" w:rsidRPr="00094BA5" w14:paraId="3BD4CC2A" w14:textId="77777777" w:rsidTr="00332B30">
        <w:trPr>
          <w:trHeight w:val="342"/>
        </w:trPr>
        <w:tc>
          <w:tcPr>
            <w:tcW w:w="2740" w:type="dxa"/>
            <w:vMerge/>
            <w:shd w:val="clear" w:color="auto" w:fill="BFBFBF"/>
            <w:vAlign w:val="center"/>
          </w:tcPr>
          <w:p w14:paraId="6954E86E"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7965B89F" w14:textId="77777777" w:rsidR="00505258" w:rsidRPr="00094BA5" w:rsidRDefault="00505258" w:rsidP="00332B30">
            <w:pPr>
              <w:spacing w:after="0"/>
              <w:jc w:val="left"/>
              <w:rPr>
                <w:rFonts w:cs="Arial"/>
                <w:b/>
                <w:bCs/>
                <w:sz w:val="18"/>
                <w:szCs w:val="18"/>
              </w:rPr>
            </w:pPr>
            <w:r w:rsidRPr="00094BA5">
              <w:rPr>
                <w:rFonts w:cs="Arial"/>
                <w:b/>
                <w:bCs/>
                <w:sz w:val="18"/>
                <w:szCs w:val="18"/>
              </w:rPr>
              <w:t>SECINF7</w:t>
            </w:r>
          </w:p>
        </w:tc>
        <w:tc>
          <w:tcPr>
            <w:tcW w:w="1370" w:type="dxa"/>
            <w:shd w:val="clear" w:color="auto" w:fill="BFBFBF"/>
            <w:noWrap/>
            <w:vAlign w:val="center"/>
          </w:tcPr>
          <w:p w14:paraId="4E68A4D8"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1F88E0B1"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120A131" w14:textId="77777777" w:rsidR="00505258" w:rsidRPr="00094BA5" w:rsidRDefault="00505258" w:rsidP="00332B30">
            <w:pPr>
              <w:spacing w:after="0"/>
              <w:jc w:val="center"/>
              <w:rPr>
                <w:rFonts w:cs="Arial"/>
                <w:sz w:val="18"/>
                <w:szCs w:val="18"/>
              </w:rPr>
            </w:pPr>
          </w:p>
        </w:tc>
      </w:tr>
      <w:tr w:rsidR="00505258" w:rsidRPr="00094BA5" w14:paraId="2DED6352" w14:textId="77777777" w:rsidTr="00332B30">
        <w:trPr>
          <w:trHeight w:val="342"/>
        </w:trPr>
        <w:tc>
          <w:tcPr>
            <w:tcW w:w="2740" w:type="dxa"/>
            <w:vMerge/>
            <w:shd w:val="clear" w:color="auto" w:fill="BFBFBF"/>
            <w:vAlign w:val="center"/>
          </w:tcPr>
          <w:p w14:paraId="6DA9284B"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0D7BB890" w14:textId="77777777" w:rsidR="00505258" w:rsidRPr="00094BA5" w:rsidRDefault="00505258" w:rsidP="00332B30">
            <w:pPr>
              <w:spacing w:after="0"/>
              <w:jc w:val="left"/>
              <w:rPr>
                <w:rFonts w:cs="Arial"/>
                <w:b/>
                <w:bCs/>
                <w:sz w:val="18"/>
                <w:szCs w:val="18"/>
              </w:rPr>
            </w:pPr>
            <w:r w:rsidRPr="00094BA5">
              <w:rPr>
                <w:rFonts w:cs="Arial"/>
                <w:b/>
                <w:bCs/>
                <w:sz w:val="18"/>
                <w:szCs w:val="18"/>
              </w:rPr>
              <w:t>SECINF8</w:t>
            </w:r>
          </w:p>
        </w:tc>
        <w:tc>
          <w:tcPr>
            <w:tcW w:w="1370" w:type="dxa"/>
            <w:shd w:val="clear" w:color="auto" w:fill="BFBFBF"/>
            <w:noWrap/>
            <w:vAlign w:val="center"/>
          </w:tcPr>
          <w:p w14:paraId="5E6434C4"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54935D8"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4A375DD" w14:textId="77777777" w:rsidR="00505258" w:rsidRPr="00094BA5" w:rsidRDefault="00505258" w:rsidP="00332B30">
            <w:pPr>
              <w:spacing w:after="0"/>
              <w:jc w:val="center"/>
              <w:rPr>
                <w:rFonts w:cs="Arial"/>
                <w:sz w:val="18"/>
                <w:szCs w:val="18"/>
              </w:rPr>
            </w:pPr>
          </w:p>
        </w:tc>
      </w:tr>
      <w:tr w:rsidR="00505258" w:rsidRPr="00094BA5" w14:paraId="1F776F6D" w14:textId="77777777" w:rsidTr="00332B30">
        <w:trPr>
          <w:trHeight w:val="342"/>
        </w:trPr>
        <w:tc>
          <w:tcPr>
            <w:tcW w:w="2740" w:type="dxa"/>
            <w:vMerge/>
            <w:shd w:val="clear" w:color="auto" w:fill="BFBFBF"/>
            <w:vAlign w:val="center"/>
          </w:tcPr>
          <w:p w14:paraId="070817EF"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5C8AE8D0" w14:textId="77777777" w:rsidR="00505258" w:rsidRPr="00094BA5" w:rsidRDefault="00505258" w:rsidP="00332B30">
            <w:pPr>
              <w:spacing w:after="0"/>
              <w:jc w:val="left"/>
              <w:rPr>
                <w:rFonts w:cs="Arial"/>
                <w:b/>
                <w:bCs/>
                <w:sz w:val="18"/>
                <w:szCs w:val="18"/>
              </w:rPr>
            </w:pPr>
            <w:r w:rsidRPr="00094BA5">
              <w:rPr>
                <w:rFonts w:cs="Arial"/>
                <w:b/>
                <w:bCs/>
                <w:sz w:val="18"/>
                <w:szCs w:val="18"/>
              </w:rPr>
              <w:t>SECINF9</w:t>
            </w:r>
          </w:p>
        </w:tc>
        <w:tc>
          <w:tcPr>
            <w:tcW w:w="1370" w:type="dxa"/>
            <w:shd w:val="clear" w:color="auto" w:fill="BFBFBF"/>
            <w:noWrap/>
            <w:vAlign w:val="center"/>
          </w:tcPr>
          <w:p w14:paraId="58126E38"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561B4172"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EAA89DA" w14:textId="77777777" w:rsidR="00505258" w:rsidRPr="00094BA5" w:rsidRDefault="00505258" w:rsidP="00332B30">
            <w:pPr>
              <w:spacing w:after="0"/>
              <w:jc w:val="center"/>
              <w:rPr>
                <w:rFonts w:cs="Arial"/>
                <w:sz w:val="18"/>
                <w:szCs w:val="18"/>
              </w:rPr>
            </w:pPr>
          </w:p>
        </w:tc>
      </w:tr>
      <w:tr w:rsidR="00505258" w:rsidRPr="00094BA5" w14:paraId="35D30FE7" w14:textId="77777777" w:rsidTr="00332B30">
        <w:trPr>
          <w:trHeight w:val="342"/>
        </w:trPr>
        <w:tc>
          <w:tcPr>
            <w:tcW w:w="2740" w:type="dxa"/>
            <w:vMerge/>
            <w:shd w:val="clear" w:color="auto" w:fill="BFBFBF"/>
            <w:vAlign w:val="center"/>
          </w:tcPr>
          <w:p w14:paraId="43FA6C8F"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79237A1F" w14:textId="77777777" w:rsidR="00505258" w:rsidRPr="00094BA5" w:rsidRDefault="00505258" w:rsidP="00332B30">
            <w:pPr>
              <w:spacing w:after="0"/>
              <w:jc w:val="left"/>
              <w:rPr>
                <w:rFonts w:cs="Arial"/>
                <w:b/>
                <w:bCs/>
                <w:sz w:val="18"/>
                <w:szCs w:val="18"/>
              </w:rPr>
            </w:pPr>
            <w:r w:rsidRPr="00094BA5">
              <w:rPr>
                <w:rFonts w:cs="Arial"/>
                <w:b/>
                <w:bCs/>
                <w:sz w:val="18"/>
                <w:szCs w:val="18"/>
              </w:rPr>
              <w:t>SECINF10</w:t>
            </w:r>
          </w:p>
        </w:tc>
        <w:tc>
          <w:tcPr>
            <w:tcW w:w="1370" w:type="dxa"/>
            <w:shd w:val="clear" w:color="auto" w:fill="BFBFBF"/>
            <w:noWrap/>
            <w:vAlign w:val="center"/>
          </w:tcPr>
          <w:p w14:paraId="6110DEBC"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5F3DCCA7"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0E11442" w14:textId="77777777" w:rsidR="00505258" w:rsidRPr="00094BA5" w:rsidRDefault="00505258" w:rsidP="00332B30">
            <w:pPr>
              <w:spacing w:after="0"/>
              <w:jc w:val="center"/>
              <w:rPr>
                <w:rFonts w:cs="Arial"/>
                <w:sz w:val="18"/>
                <w:szCs w:val="18"/>
              </w:rPr>
            </w:pPr>
          </w:p>
        </w:tc>
      </w:tr>
      <w:tr w:rsidR="00505258" w:rsidRPr="00094BA5" w14:paraId="430672E6" w14:textId="77777777" w:rsidTr="00332B30">
        <w:trPr>
          <w:trHeight w:val="342"/>
        </w:trPr>
        <w:tc>
          <w:tcPr>
            <w:tcW w:w="2740" w:type="dxa"/>
            <w:vMerge/>
            <w:shd w:val="clear" w:color="auto" w:fill="BFBFBF"/>
            <w:vAlign w:val="center"/>
          </w:tcPr>
          <w:p w14:paraId="7D15E848"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4C7D0A6A" w14:textId="77777777" w:rsidR="00505258" w:rsidRPr="00094BA5" w:rsidRDefault="00505258" w:rsidP="00332B30">
            <w:pPr>
              <w:spacing w:after="0"/>
              <w:jc w:val="left"/>
              <w:rPr>
                <w:rFonts w:cs="Arial"/>
                <w:b/>
                <w:bCs/>
                <w:sz w:val="18"/>
                <w:szCs w:val="18"/>
              </w:rPr>
            </w:pPr>
            <w:r w:rsidRPr="00094BA5">
              <w:rPr>
                <w:rFonts w:cs="Arial"/>
                <w:b/>
                <w:bCs/>
                <w:sz w:val="18"/>
                <w:szCs w:val="18"/>
              </w:rPr>
              <w:t>SECINF11</w:t>
            </w:r>
          </w:p>
        </w:tc>
        <w:tc>
          <w:tcPr>
            <w:tcW w:w="1370" w:type="dxa"/>
            <w:shd w:val="clear" w:color="auto" w:fill="BFBFBF"/>
            <w:noWrap/>
            <w:vAlign w:val="center"/>
          </w:tcPr>
          <w:p w14:paraId="740572E0"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1014EA92"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D77ABCC" w14:textId="77777777" w:rsidR="00505258" w:rsidRPr="00094BA5" w:rsidRDefault="00505258" w:rsidP="00332B30">
            <w:pPr>
              <w:spacing w:after="0"/>
              <w:jc w:val="center"/>
              <w:rPr>
                <w:rFonts w:cs="Arial"/>
                <w:sz w:val="18"/>
                <w:szCs w:val="18"/>
              </w:rPr>
            </w:pPr>
          </w:p>
        </w:tc>
      </w:tr>
      <w:tr w:rsidR="00505258" w:rsidRPr="00094BA5" w14:paraId="75DC8248" w14:textId="77777777" w:rsidTr="00332B30">
        <w:trPr>
          <w:trHeight w:val="342"/>
        </w:trPr>
        <w:tc>
          <w:tcPr>
            <w:tcW w:w="2740" w:type="dxa"/>
            <w:vMerge/>
            <w:shd w:val="clear" w:color="auto" w:fill="BFBFBF"/>
            <w:vAlign w:val="center"/>
          </w:tcPr>
          <w:p w14:paraId="6972A776"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6E8F45C3" w14:textId="77777777" w:rsidR="00505258" w:rsidRPr="00094BA5" w:rsidRDefault="00505258" w:rsidP="00332B30">
            <w:pPr>
              <w:spacing w:after="0"/>
              <w:jc w:val="left"/>
              <w:rPr>
                <w:rFonts w:cs="Arial"/>
                <w:b/>
                <w:bCs/>
                <w:sz w:val="18"/>
                <w:szCs w:val="18"/>
              </w:rPr>
            </w:pPr>
            <w:r w:rsidRPr="00094BA5">
              <w:rPr>
                <w:rFonts w:cs="Arial"/>
                <w:b/>
                <w:bCs/>
                <w:sz w:val="18"/>
                <w:szCs w:val="18"/>
              </w:rPr>
              <w:t>SECINF12</w:t>
            </w:r>
          </w:p>
        </w:tc>
        <w:tc>
          <w:tcPr>
            <w:tcW w:w="1370" w:type="dxa"/>
            <w:shd w:val="clear" w:color="auto" w:fill="BFBFBF"/>
            <w:noWrap/>
            <w:vAlign w:val="center"/>
          </w:tcPr>
          <w:p w14:paraId="09743943"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AC576B6"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146806E0" w14:textId="77777777" w:rsidR="00505258" w:rsidRPr="00094BA5" w:rsidRDefault="00505258" w:rsidP="00332B30">
            <w:pPr>
              <w:spacing w:after="0"/>
              <w:jc w:val="center"/>
              <w:rPr>
                <w:rFonts w:cs="Arial"/>
                <w:sz w:val="18"/>
                <w:szCs w:val="18"/>
              </w:rPr>
            </w:pPr>
          </w:p>
        </w:tc>
      </w:tr>
      <w:tr w:rsidR="00505258" w:rsidRPr="00094BA5" w14:paraId="399FFF5A" w14:textId="77777777" w:rsidTr="00332B30">
        <w:trPr>
          <w:trHeight w:val="342"/>
        </w:trPr>
        <w:tc>
          <w:tcPr>
            <w:tcW w:w="2740" w:type="dxa"/>
            <w:vMerge/>
            <w:shd w:val="clear" w:color="auto" w:fill="BFBFBF"/>
            <w:vAlign w:val="center"/>
          </w:tcPr>
          <w:p w14:paraId="277F0C3A"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5004E184" w14:textId="77777777" w:rsidR="00505258" w:rsidRPr="00094BA5" w:rsidRDefault="00505258" w:rsidP="00332B30">
            <w:pPr>
              <w:spacing w:after="0"/>
              <w:jc w:val="left"/>
              <w:rPr>
                <w:rFonts w:cs="Arial"/>
                <w:b/>
                <w:bCs/>
                <w:sz w:val="18"/>
                <w:szCs w:val="18"/>
              </w:rPr>
            </w:pPr>
            <w:r w:rsidRPr="00094BA5">
              <w:rPr>
                <w:rFonts w:cs="Arial"/>
                <w:b/>
                <w:bCs/>
                <w:sz w:val="18"/>
                <w:szCs w:val="18"/>
              </w:rPr>
              <w:t>SECINF13</w:t>
            </w:r>
          </w:p>
        </w:tc>
        <w:tc>
          <w:tcPr>
            <w:tcW w:w="1370" w:type="dxa"/>
            <w:shd w:val="clear" w:color="auto" w:fill="BFBFBF"/>
            <w:noWrap/>
            <w:vAlign w:val="center"/>
          </w:tcPr>
          <w:p w14:paraId="664C53A0"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193116B1"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B40378E" w14:textId="77777777" w:rsidR="00505258" w:rsidRPr="00094BA5" w:rsidRDefault="00505258" w:rsidP="00332B30">
            <w:pPr>
              <w:spacing w:after="0"/>
              <w:jc w:val="center"/>
              <w:rPr>
                <w:rFonts w:cs="Arial"/>
                <w:sz w:val="18"/>
                <w:szCs w:val="18"/>
              </w:rPr>
            </w:pPr>
          </w:p>
        </w:tc>
      </w:tr>
      <w:tr w:rsidR="00505258" w:rsidRPr="00094BA5" w14:paraId="78BC22F5" w14:textId="77777777" w:rsidTr="00332B30">
        <w:trPr>
          <w:trHeight w:val="342"/>
        </w:trPr>
        <w:tc>
          <w:tcPr>
            <w:tcW w:w="2740" w:type="dxa"/>
            <w:vMerge/>
            <w:shd w:val="clear" w:color="auto" w:fill="BFBFBF"/>
            <w:vAlign w:val="center"/>
          </w:tcPr>
          <w:p w14:paraId="4A140573"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7D21D9E0" w14:textId="77777777" w:rsidR="00505258" w:rsidRPr="00094BA5" w:rsidRDefault="00505258" w:rsidP="00332B30">
            <w:pPr>
              <w:spacing w:after="0"/>
              <w:jc w:val="left"/>
              <w:rPr>
                <w:rFonts w:cs="Arial"/>
                <w:b/>
                <w:bCs/>
                <w:sz w:val="18"/>
                <w:szCs w:val="18"/>
              </w:rPr>
            </w:pPr>
            <w:r w:rsidRPr="00094BA5">
              <w:rPr>
                <w:rFonts w:cs="Arial"/>
                <w:b/>
                <w:bCs/>
                <w:sz w:val="18"/>
                <w:szCs w:val="18"/>
              </w:rPr>
              <w:t>SECINF14</w:t>
            </w:r>
          </w:p>
        </w:tc>
        <w:tc>
          <w:tcPr>
            <w:tcW w:w="1370" w:type="dxa"/>
            <w:shd w:val="clear" w:color="auto" w:fill="BFBFBF"/>
            <w:noWrap/>
            <w:vAlign w:val="center"/>
          </w:tcPr>
          <w:p w14:paraId="16B0630F"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07D4F385"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F8EEA38" w14:textId="77777777" w:rsidR="00505258" w:rsidRPr="00094BA5" w:rsidRDefault="00505258" w:rsidP="00332B30">
            <w:pPr>
              <w:spacing w:after="0"/>
              <w:jc w:val="center"/>
              <w:rPr>
                <w:rFonts w:cs="Arial"/>
                <w:sz w:val="18"/>
                <w:szCs w:val="18"/>
              </w:rPr>
            </w:pPr>
          </w:p>
        </w:tc>
      </w:tr>
      <w:tr w:rsidR="00505258" w:rsidRPr="00094BA5" w14:paraId="11B69462" w14:textId="77777777" w:rsidTr="00332B30">
        <w:trPr>
          <w:trHeight w:val="342"/>
        </w:trPr>
        <w:tc>
          <w:tcPr>
            <w:tcW w:w="2740" w:type="dxa"/>
            <w:vMerge/>
            <w:shd w:val="clear" w:color="auto" w:fill="BFBFBF"/>
            <w:vAlign w:val="center"/>
          </w:tcPr>
          <w:p w14:paraId="64960F2E"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6BD1536A" w14:textId="77777777" w:rsidR="00505258" w:rsidRPr="00094BA5" w:rsidRDefault="00505258" w:rsidP="00332B30">
            <w:pPr>
              <w:spacing w:after="0"/>
              <w:jc w:val="left"/>
              <w:rPr>
                <w:rFonts w:cs="Arial"/>
                <w:b/>
                <w:bCs/>
                <w:sz w:val="18"/>
                <w:szCs w:val="18"/>
              </w:rPr>
            </w:pPr>
            <w:r w:rsidRPr="00094BA5">
              <w:rPr>
                <w:rFonts w:cs="Arial"/>
                <w:b/>
                <w:bCs/>
                <w:sz w:val="18"/>
                <w:szCs w:val="18"/>
              </w:rPr>
              <w:t>SECINF15</w:t>
            </w:r>
          </w:p>
        </w:tc>
        <w:tc>
          <w:tcPr>
            <w:tcW w:w="1370" w:type="dxa"/>
            <w:shd w:val="clear" w:color="auto" w:fill="BFBFBF"/>
            <w:noWrap/>
            <w:vAlign w:val="center"/>
          </w:tcPr>
          <w:p w14:paraId="587A0570"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5C2F844F"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5F3B6BF" w14:textId="77777777" w:rsidR="00505258" w:rsidRPr="00094BA5" w:rsidRDefault="00505258" w:rsidP="00332B30">
            <w:pPr>
              <w:spacing w:after="0"/>
              <w:jc w:val="center"/>
              <w:rPr>
                <w:rFonts w:cs="Arial"/>
                <w:sz w:val="18"/>
                <w:szCs w:val="18"/>
              </w:rPr>
            </w:pPr>
          </w:p>
        </w:tc>
      </w:tr>
      <w:tr w:rsidR="00505258" w:rsidRPr="00094BA5" w14:paraId="4594670A" w14:textId="77777777" w:rsidTr="00332B30">
        <w:trPr>
          <w:trHeight w:val="342"/>
        </w:trPr>
        <w:tc>
          <w:tcPr>
            <w:tcW w:w="2740" w:type="dxa"/>
            <w:vMerge/>
            <w:shd w:val="clear" w:color="auto" w:fill="BFBFBF"/>
            <w:vAlign w:val="center"/>
          </w:tcPr>
          <w:p w14:paraId="246722A9"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23A96392" w14:textId="77777777" w:rsidR="00505258" w:rsidRPr="00094BA5" w:rsidRDefault="00505258" w:rsidP="00332B30">
            <w:pPr>
              <w:spacing w:after="0"/>
              <w:jc w:val="left"/>
              <w:rPr>
                <w:rFonts w:cs="Arial"/>
                <w:b/>
                <w:bCs/>
                <w:sz w:val="18"/>
                <w:szCs w:val="18"/>
              </w:rPr>
            </w:pPr>
            <w:r w:rsidRPr="00094BA5">
              <w:rPr>
                <w:rFonts w:cs="Arial"/>
                <w:b/>
                <w:bCs/>
                <w:sz w:val="18"/>
                <w:szCs w:val="18"/>
              </w:rPr>
              <w:t>SECINF16</w:t>
            </w:r>
          </w:p>
        </w:tc>
        <w:tc>
          <w:tcPr>
            <w:tcW w:w="1370" w:type="dxa"/>
            <w:shd w:val="clear" w:color="auto" w:fill="BFBFBF"/>
            <w:noWrap/>
            <w:vAlign w:val="center"/>
          </w:tcPr>
          <w:p w14:paraId="345D9807"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059E2308"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1EB29F42" w14:textId="77777777" w:rsidR="00505258" w:rsidRPr="00094BA5" w:rsidRDefault="00505258" w:rsidP="00332B30">
            <w:pPr>
              <w:spacing w:after="0"/>
              <w:jc w:val="center"/>
              <w:rPr>
                <w:rFonts w:cs="Arial"/>
                <w:sz w:val="18"/>
                <w:szCs w:val="18"/>
              </w:rPr>
            </w:pPr>
          </w:p>
        </w:tc>
      </w:tr>
      <w:tr w:rsidR="00505258" w:rsidRPr="00094BA5" w14:paraId="34B03786" w14:textId="77777777" w:rsidTr="00332B30">
        <w:trPr>
          <w:trHeight w:val="342"/>
        </w:trPr>
        <w:tc>
          <w:tcPr>
            <w:tcW w:w="2740" w:type="dxa"/>
            <w:vMerge/>
            <w:shd w:val="clear" w:color="auto" w:fill="BFBFBF"/>
            <w:vAlign w:val="center"/>
          </w:tcPr>
          <w:p w14:paraId="6941D015"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1CD8B396" w14:textId="77777777" w:rsidR="00505258" w:rsidRPr="00094BA5" w:rsidRDefault="00505258" w:rsidP="00332B30">
            <w:pPr>
              <w:spacing w:after="0"/>
              <w:jc w:val="left"/>
              <w:rPr>
                <w:rFonts w:cs="Arial"/>
                <w:b/>
                <w:bCs/>
                <w:sz w:val="18"/>
                <w:szCs w:val="18"/>
              </w:rPr>
            </w:pPr>
            <w:r w:rsidRPr="00094BA5">
              <w:rPr>
                <w:rFonts w:cs="Arial"/>
                <w:b/>
                <w:bCs/>
                <w:sz w:val="18"/>
                <w:szCs w:val="18"/>
              </w:rPr>
              <w:t>SECINF17</w:t>
            </w:r>
          </w:p>
        </w:tc>
        <w:tc>
          <w:tcPr>
            <w:tcW w:w="1370" w:type="dxa"/>
            <w:shd w:val="clear" w:color="auto" w:fill="BFBFBF"/>
            <w:noWrap/>
            <w:vAlign w:val="center"/>
          </w:tcPr>
          <w:p w14:paraId="406E41EE"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60E42964"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C14CAAE" w14:textId="77777777" w:rsidR="00505258" w:rsidRPr="00094BA5" w:rsidRDefault="00505258" w:rsidP="00332B30">
            <w:pPr>
              <w:spacing w:after="0"/>
              <w:jc w:val="center"/>
              <w:rPr>
                <w:rFonts w:cs="Arial"/>
                <w:sz w:val="18"/>
                <w:szCs w:val="18"/>
              </w:rPr>
            </w:pPr>
          </w:p>
        </w:tc>
      </w:tr>
      <w:tr w:rsidR="00505258" w:rsidRPr="00094BA5" w14:paraId="0792A005" w14:textId="77777777" w:rsidTr="00332B30">
        <w:trPr>
          <w:trHeight w:val="342"/>
        </w:trPr>
        <w:tc>
          <w:tcPr>
            <w:tcW w:w="2740" w:type="dxa"/>
            <w:vMerge/>
            <w:shd w:val="clear" w:color="auto" w:fill="BFBFBF"/>
            <w:vAlign w:val="center"/>
          </w:tcPr>
          <w:p w14:paraId="674EE000"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57F45569" w14:textId="77777777" w:rsidR="00505258" w:rsidRPr="00094BA5" w:rsidRDefault="00505258" w:rsidP="00332B30">
            <w:pPr>
              <w:spacing w:after="0"/>
              <w:jc w:val="left"/>
              <w:rPr>
                <w:rFonts w:cs="Arial"/>
                <w:b/>
                <w:bCs/>
                <w:sz w:val="18"/>
                <w:szCs w:val="18"/>
              </w:rPr>
            </w:pPr>
            <w:r w:rsidRPr="00094BA5">
              <w:rPr>
                <w:rFonts w:cs="Arial"/>
                <w:b/>
                <w:bCs/>
                <w:sz w:val="18"/>
                <w:szCs w:val="18"/>
              </w:rPr>
              <w:t>SECINF18</w:t>
            </w:r>
          </w:p>
        </w:tc>
        <w:tc>
          <w:tcPr>
            <w:tcW w:w="1370" w:type="dxa"/>
            <w:shd w:val="clear" w:color="auto" w:fill="BFBFBF"/>
            <w:noWrap/>
            <w:vAlign w:val="center"/>
          </w:tcPr>
          <w:p w14:paraId="537D8F2F"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12EAE973"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590A9F6B" w14:textId="77777777" w:rsidR="00505258" w:rsidRPr="00094BA5" w:rsidRDefault="00505258" w:rsidP="00332B30">
            <w:pPr>
              <w:spacing w:after="0"/>
              <w:jc w:val="center"/>
              <w:rPr>
                <w:rFonts w:cs="Arial"/>
                <w:sz w:val="18"/>
                <w:szCs w:val="18"/>
              </w:rPr>
            </w:pPr>
          </w:p>
        </w:tc>
      </w:tr>
      <w:tr w:rsidR="00505258" w:rsidRPr="00094BA5" w14:paraId="2755F29A" w14:textId="77777777" w:rsidTr="00332B30">
        <w:trPr>
          <w:trHeight w:val="342"/>
        </w:trPr>
        <w:tc>
          <w:tcPr>
            <w:tcW w:w="2740" w:type="dxa"/>
            <w:vMerge/>
            <w:shd w:val="clear" w:color="auto" w:fill="BFBFBF"/>
            <w:vAlign w:val="center"/>
          </w:tcPr>
          <w:p w14:paraId="1F11929F"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00329716" w14:textId="77777777" w:rsidR="00505258" w:rsidRPr="00094BA5" w:rsidRDefault="00505258" w:rsidP="00332B30">
            <w:pPr>
              <w:spacing w:after="0"/>
              <w:jc w:val="left"/>
              <w:rPr>
                <w:rFonts w:cs="Arial"/>
                <w:b/>
                <w:bCs/>
                <w:sz w:val="18"/>
                <w:szCs w:val="18"/>
              </w:rPr>
            </w:pPr>
            <w:r w:rsidRPr="00094BA5">
              <w:rPr>
                <w:rFonts w:cs="Arial"/>
                <w:b/>
                <w:bCs/>
                <w:sz w:val="18"/>
                <w:szCs w:val="18"/>
              </w:rPr>
              <w:t>SECINF19</w:t>
            </w:r>
          </w:p>
        </w:tc>
        <w:tc>
          <w:tcPr>
            <w:tcW w:w="1370" w:type="dxa"/>
            <w:shd w:val="clear" w:color="auto" w:fill="BFBFBF"/>
            <w:noWrap/>
            <w:vAlign w:val="center"/>
          </w:tcPr>
          <w:p w14:paraId="2FDAD8BF"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9B9E23D"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B2937FE" w14:textId="77777777" w:rsidR="00505258" w:rsidRPr="00094BA5" w:rsidRDefault="00505258" w:rsidP="00332B30">
            <w:pPr>
              <w:spacing w:after="0"/>
              <w:jc w:val="center"/>
              <w:rPr>
                <w:rFonts w:cs="Arial"/>
                <w:sz w:val="18"/>
                <w:szCs w:val="18"/>
              </w:rPr>
            </w:pPr>
          </w:p>
        </w:tc>
      </w:tr>
      <w:tr w:rsidR="00505258" w:rsidRPr="00094BA5" w14:paraId="446C56C9" w14:textId="77777777" w:rsidTr="00332B30">
        <w:trPr>
          <w:trHeight w:val="342"/>
        </w:trPr>
        <w:tc>
          <w:tcPr>
            <w:tcW w:w="2740" w:type="dxa"/>
            <w:vMerge/>
            <w:shd w:val="clear" w:color="auto" w:fill="BFBFBF"/>
            <w:vAlign w:val="center"/>
          </w:tcPr>
          <w:p w14:paraId="2748C401"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2D942DD6" w14:textId="77777777" w:rsidR="00505258" w:rsidRPr="00094BA5" w:rsidRDefault="00505258" w:rsidP="00332B30">
            <w:pPr>
              <w:spacing w:after="0"/>
              <w:jc w:val="left"/>
              <w:rPr>
                <w:rFonts w:cs="Arial"/>
                <w:b/>
                <w:bCs/>
                <w:sz w:val="18"/>
                <w:szCs w:val="18"/>
              </w:rPr>
            </w:pPr>
            <w:r w:rsidRPr="00094BA5">
              <w:rPr>
                <w:rFonts w:cs="Arial"/>
                <w:b/>
                <w:bCs/>
                <w:sz w:val="18"/>
                <w:szCs w:val="18"/>
              </w:rPr>
              <w:t>SECINF20</w:t>
            </w:r>
          </w:p>
        </w:tc>
        <w:tc>
          <w:tcPr>
            <w:tcW w:w="1370" w:type="dxa"/>
            <w:shd w:val="clear" w:color="auto" w:fill="BFBFBF"/>
            <w:noWrap/>
            <w:vAlign w:val="center"/>
          </w:tcPr>
          <w:p w14:paraId="28AF2B8F"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6326C4FE"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1603F61" w14:textId="77777777" w:rsidR="00505258" w:rsidRPr="00094BA5" w:rsidRDefault="00505258" w:rsidP="00332B30">
            <w:pPr>
              <w:spacing w:after="0"/>
              <w:jc w:val="center"/>
              <w:rPr>
                <w:rFonts w:cs="Arial"/>
                <w:sz w:val="18"/>
                <w:szCs w:val="18"/>
              </w:rPr>
            </w:pPr>
          </w:p>
        </w:tc>
      </w:tr>
      <w:tr w:rsidR="00505258" w:rsidRPr="00094BA5" w14:paraId="62CD82B7" w14:textId="77777777" w:rsidTr="00332B30">
        <w:trPr>
          <w:trHeight w:val="342"/>
        </w:trPr>
        <w:tc>
          <w:tcPr>
            <w:tcW w:w="2740" w:type="dxa"/>
            <w:vMerge/>
            <w:shd w:val="clear" w:color="auto" w:fill="BFBFBF"/>
            <w:vAlign w:val="center"/>
          </w:tcPr>
          <w:p w14:paraId="0B4A421A"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3AD69432" w14:textId="77777777" w:rsidR="00505258" w:rsidRPr="00094BA5" w:rsidRDefault="00505258" w:rsidP="00332B30">
            <w:pPr>
              <w:spacing w:after="0"/>
              <w:jc w:val="left"/>
              <w:rPr>
                <w:rFonts w:cs="Arial"/>
                <w:b/>
                <w:bCs/>
                <w:sz w:val="18"/>
                <w:szCs w:val="18"/>
              </w:rPr>
            </w:pPr>
            <w:r w:rsidRPr="00094BA5">
              <w:rPr>
                <w:rFonts w:cs="Arial"/>
                <w:b/>
                <w:bCs/>
                <w:sz w:val="18"/>
                <w:szCs w:val="18"/>
              </w:rPr>
              <w:t>SECINF21</w:t>
            </w:r>
          </w:p>
        </w:tc>
        <w:tc>
          <w:tcPr>
            <w:tcW w:w="1370" w:type="dxa"/>
            <w:shd w:val="clear" w:color="auto" w:fill="BFBFBF"/>
            <w:noWrap/>
            <w:vAlign w:val="center"/>
          </w:tcPr>
          <w:p w14:paraId="55001735"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F872C4F"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7FBBCDA7" w14:textId="77777777" w:rsidR="00505258" w:rsidRPr="00094BA5" w:rsidRDefault="00505258" w:rsidP="00332B30">
            <w:pPr>
              <w:spacing w:after="0"/>
              <w:jc w:val="center"/>
              <w:rPr>
                <w:rFonts w:cs="Arial"/>
                <w:sz w:val="18"/>
                <w:szCs w:val="18"/>
              </w:rPr>
            </w:pPr>
          </w:p>
        </w:tc>
      </w:tr>
      <w:tr w:rsidR="00505258" w:rsidRPr="00094BA5" w14:paraId="6234C712" w14:textId="77777777" w:rsidTr="00332B30">
        <w:trPr>
          <w:trHeight w:val="342"/>
        </w:trPr>
        <w:tc>
          <w:tcPr>
            <w:tcW w:w="2740" w:type="dxa"/>
            <w:vMerge/>
            <w:shd w:val="clear" w:color="auto" w:fill="BFBFBF"/>
            <w:vAlign w:val="center"/>
          </w:tcPr>
          <w:p w14:paraId="011C9AD9"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416D2DAE" w14:textId="77777777" w:rsidR="00505258" w:rsidRPr="00094BA5" w:rsidRDefault="00505258" w:rsidP="00332B30">
            <w:pPr>
              <w:spacing w:after="0"/>
              <w:jc w:val="left"/>
              <w:rPr>
                <w:rFonts w:cs="Arial"/>
                <w:b/>
                <w:bCs/>
                <w:sz w:val="18"/>
                <w:szCs w:val="18"/>
              </w:rPr>
            </w:pPr>
            <w:r w:rsidRPr="00094BA5">
              <w:rPr>
                <w:rFonts w:cs="Arial"/>
                <w:b/>
                <w:bCs/>
                <w:sz w:val="18"/>
                <w:szCs w:val="18"/>
              </w:rPr>
              <w:t>SECINF22</w:t>
            </w:r>
          </w:p>
        </w:tc>
        <w:tc>
          <w:tcPr>
            <w:tcW w:w="1370" w:type="dxa"/>
            <w:shd w:val="clear" w:color="auto" w:fill="BFBFBF"/>
            <w:noWrap/>
            <w:vAlign w:val="center"/>
          </w:tcPr>
          <w:p w14:paraId="147E448E"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B18C072"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F9BAC7C" w14:textId="77777777" w:rsidR="00505258" w:rsidRPr="00094BA5" w:rsidRDefault="00505258" w:rsidP="00332B30">
            <w:pPr>
              <w:spacing w:after="0"/>
              <w:jc w:val="center"/>
              <w:rPr>
                <w:rFonts w:cs="Arial"/>
                <w:sz w:val="18"/>
                <w:szCs w:val="18"/>
              </w:rPr>
            </w:pPr>
          </w:p>
        </w:tc>
      </w:tr>
      <w:tr w:rsidR="00505258" w:rsidRPr="00094BA5" w14:paraId="5D069E95" w14:textId="77777777" w:rsidTr="00332B30">
        <w:trPr>
          <w:trHeight w:val="342"/>
        </w:trPr>
        <w:tc>
          <w:tcPr>
            <w:tcW w:w="2740" w:type="dxa"/>
            <w:vMerge/>
            <w:shd w:val="clear" w:color="auto" w:fill="BFBFBF"/>
            <w:vAlign w:val="center"/>
          </w:tcPr>
          <w:p w14:paraId="1DC5D5F5"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49ADD85E" w14:textId="77777777" w:rsidR="00505258" w:rsidRPr="00094BA5" w:rsidRDefault="00505258" w:rsidP="00332B30">
            <w:pPr>
              <w:spacing w:after="0"/>
              <w:jc w:val="left"/>
              <w:rPr>
                <w:rFonts w:cs="Arial"/>
                <w:b/>
                <w:bCs/>
                <w:sz w:val="18"/>
                <w:szCs w:val="18"/>
              </w:rPr>
            </w:pPr>
            <w:r w:rsidRPr="00094BA5">
              <w:rPr>
                <w:rFonts w:cs="Arial"/>
                <w:b/>
                <w:bCs/>
                <w:sz w:val="18"/>
                <w:szCs w:val="18"/>
              </w:rPr>
              <w:t>SECINF23</w:t>
            </w:r>
          </w:p>
        </w:tc>
        <w:tc>
          <w:tcPr>
            <w:tcW w:w="1370" w:type="dxa"/>
            <w:shd w:val="clear" w:color="auto" w:fill="BFBFBF"/>
            <w:noWrap/>
            <w:vAlign w:val="center"/>
          </w:tcPr>
          <w:p w14:paraId="2D52691D"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D9744A4"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3F312FE1" w14:textId="77777777" w:rsidR="00505258" w:rsidRPr="00094BA5" w:rsidRDefault="00505258" w:rsidP="00332B30">
            <w:pPr>
              <w:spacing w:after="0"/>
              <w:jc w:val="center"/>
              <w:rPr>
                <w:rFonts w:cs="Arial"/>
                <w:sz w:val="18"/>
                <w:szCs w:val="18"/>
              </w:rPr>
            </w:pPr>
          </w:p>
        </w:tc>
      </w:tr>
      <w:tr w:rsidR="00505258" w:rsidRPr="00094BA5" w14:paraId="21994E58" w14:textId="77777777" w:rsidTr="00332B30">
        <w:trPr>
          <w:trHeight w:val="342"/>
        </w:trPr>
        <w:tc>
          <w:tcPr>
            <w:tcW w:w="2740" w:type="dxa"/>
            <w:vMerge/>
            <w:shd w:val="clear" w:color="auto" w:fill="BFBFBF"/>
            <w:vAlign w:val="center"/>
          </w:tcPr>
          <w:p w14:paraId="61FE9DC8"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7FF7F1D2" w14:textId="77777777" w:rsidR="00505258" w:rsidRPr="00094BA5" w:rsidRDefault="00505258" w:rsidP="00332B30">
            <w:pPr>
              <w:spacing w:after="0"/>
              <w:jc w:val="left"/>
              <w:rPr>
                <w:rFonts w:cs="Arial"/>
                <w:b/>
                <w:bCs/>
                <w:sz w:val="18"/>
                <w:szCs w:val="18"/>
              </w:rPr>
            </w:pPr>
            <w:r w:rsidRPr="00094BA5">
              <w:rPr>
                <w:rFonts w:cs="Arial"/>
                <w:b/>
                <w:bCs/>
                <w:sz w:val="18"/>
                <w:szCs w:val="18"/>
              </w:rPr>
              <w:t>SECINF24</w:t>
            </w:r>
          </w:p>
        </w:tc>
        <w:tc>
          <w:tcPr>
            <w:tcW w:w="1370" w:type="dxa"/>
            <w:shd w:val="clear" w:color="auto" w:fill="BFBFBF"/>
            <w:noWrap/>
            <w:vAlign w:val="center"/>
          </w:tcPr>
          <w:p w14:paraId="66050244"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6934EA01"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E021982" w14:textId="77777777" w:rsidR="00505258" w:rsidRPr="00094BA5" w:rsidRDefault="00505258" w:rsidP="00332B30">
            <w:pPr>
              <w:spacing w:after="0"/>
              <w:jc w:val="center"/>
              <w:rPr>
                <w:rFonts w:cs="Arial"/>
                <w:sz w:val="18"/>
                <w:szCs w:val="18"/>
              </w:rPr>
            </w:pPr>
          </w:p>
        </w:tc>
      </w:tr>
      <w:tr w:rsidR="00505258" w:rsidRPr="00094BA5" w14:paraId="5CD37AC1" w14:textId="77777777" w:rsidTr="00332B30">
        <w:trPr>
          <w:trHeight w:val="342"/>
        </w:trPr>
        <w:tc>
          <w:tcPr>
            <w:tcW w:w="2740" w:type="dxa"/>
            <w:vMerge/>
            <w:shd w:val="clear" w:color="auto" w:fill="BFBFBF"/>
            <w:vAlign w:val="center"/>
          </w:tcPr>
          <w:p w14:paraId="115F4FB4"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108155AE" w14:textId="77777777" w:rsidR="00505258" w:rsidRPr="00094BA5" w:rsidRDefault="00505258" w:rsidP="00332B30">
            <w:pPr>
              <w:spacing w:after="0"/>
              <w:jc w:val="left"/>
              <w:rPr>
                <w:rFonts w:cs="Arial"/>
                <w:b/>
                <w:bCs/>
                <w:sz w:val="18"/>
                <w:szCs w:val="18"/>
              </w:rPr>
            </w:pPr>
            <w:r w:rsidRPr="00094BA5">
              <w:rPr>
                <w:rFonts w:cs="Arial"/>
                <w:b/>
                <w:bCs/>
                <w:sz w:val="18"/>
                <w:szCs w:val="18"/>
              </w:rPr>
              <w:t>SECINF25</w:t>
            </w:r>
          </w:p>
        </w:tc>
        <w:tc>
          <w:tcPr>
            <w:tcW w:w="1370" w:type="dxa"/>
            <w:shd w:val="clear" w:color="auto" w:fill="BFBFBF"/>
            <w:noWrap/>
            <w:vAlign w:val="center"/>
          </w:tcPr>
          <w:p w14:paraId="4CC0AAE8"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1669770D"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708EF5C" w14:textId="77777777" w:rsidR="00505258" w:rsidRPr="00094BA5" w:rsidRDefault="00505258" w:rsidP="00332B30">
            <w:pPr>
              <w:spacing w:after="0"/>
              <w:jc w:val="center"/>
              <w:rPr>
                <w:rFonts w:cs="Arial"/>
                <w:sz w:val="18"/>
                <w:szCs w:val="18"/>
              </w:rPr>
            </w:pPr>
          </w:p>
        </w:tc>
      </w:tr>
      <w:tr w:rsidR="00505258" w:rsidRPr="00094BA5" w14:paraId="3A3C0E0F" w14:textId="77777777" w:rsidTr="00332B30">
        <w:trPr>
          <w:trHeight w:val="342"/>
        </w:trPr>
        <w:tc>
          <w:tcPr>
            <w:tcW w:w="2740" w:type="dxa"/>
            <w:vMerge/>
            <w:shd w:val="clear" w:color="auto" w:fill="BFBFBF"/>
            <w:vAlign w:val="center"/>
          </w:tcPr>
          <w:p w14:paraId="38193241"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39A9AFEB" w14:textId="77777777" w:rsidR="00505258" w:rsidRPr="00094BA5" w:rsidRDefault="00505258" w:rsidP="00332B30">
            <w:pPr>
              <w:spacing w:after="0"/>
              <w:jc w:val="left"/>
              <w:rPr>
                <w:rFonts w:cs="Arial"/>
                <w:b/>
                <w:bCs/>
                <w:sz w:val="18"/>
                <w:szCs w:val="18"/>
              </w:rPr>
            </w:pPr>
            <w:r w:rsidRPr="00094BA5">
              <w:rPr>
                <w:rFonts w:cs="Arial"/>
                <w:b/>
                <w:bCs/>
                <w:sz w:val="18"/>
                <w:szCs w:val="18"/>
              </w:rPr>
              <w:t>SECINF26</w:t>
            </w:r>
          </w:p>
        </w:tc>
        <w:tc>
          <w:tcPr>
            <w:tcW w:w="1370" w:type="dxa"/>
            <w:shd w:val="clear" w:color="auto" w:fill="BFBFBF"/>
            <w:noWrap/>
            <w:vAlign w:val="center"/>
          </w:tcPr>
          <w:p w14:paraId="3DCEAF13"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3D1F4A8A"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747B536A" w14:textId="77777777" w:rsidR="00505258" w:rsidRPr="00094BA5" w:rsidRDefault="00505258" w:rsidP="00332B30">
            <w:pPr>
              <w:spacing w:after="0"/>
              <w:jc w:val="center"/>
              <w:rPr>
                <w:rFonts w:cs="Arial"/>
                <w:sz w:val="18"/>
                <w:szCs w:val="18"/>
              </w:rPr>
            </w:pPr>
          </w:p>
        </w:tc>
      </w:tr>
      <w:tr w:rsidR="00505258" w:rsidRPr="00094BA5" w14:paraId="623BA6F5" w14:textId="77777777" w:rsidTr="00332B30">
        <w:trPr>
          <w:trHeight w:val="342"/>
        </w:trPr>
        <w:tc>
          <w:tcPr>
            <w:tcW w:w="2740" w:type="dxa"/>
            <w:vMerge/>
            <w:shd w:val="clear" w:color="auto" w:fill="BFBFBF"/>
            <w:vAlign w:val="center"/>
          </w:tcPr>
          <w:p w14:paraId="2CF4155D"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2AE4684E" w14:textId="77777777" w:rsidR="00505258" w:rsidRPr="00094BA5" w:rsidRDefault="00505258" w:rsidP="00332B30">
            <w:pPr>
              <w:spacing w:after="0"/>
              <w:jc w:val="left"/>
              <w:rPr>
                <w:rFonts w:cs="Arial"/>
                <w:b/>
                <w:bCs/>
                <w:sz w:val="18"/>
                <w:szCs w:val="18"/>
              </w:rPr>
            </w:pPr>
            <w:r w:rsidRPr="00094BA5">
              <w:rPr>
                <w:rFonts w:cs="Arial"/>
                <w:b/>
                <w:bCs/>
                <w:sz w:val="18"/>
                <w:szCs w:val="18"/>
              </w:rPr>
              <w:t>SECINF27</w:t>
            </w:r>
          </w:p>
        </w:tc>
        <w:tc>
          <w:tcPr>
            <w:tcW w:w="1370" w:type="dxa"/>
            <w:shd w:val="clear" w:color="auto" w:fill="BFBFBF"/>
            <w:noWrap/>
            <w:vAlign w:val="center"/>
          </w:tcPr>
          <w:p w14:paraId="178231CF"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8BD91E3"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1B929A71" w14:textId="77777777" w:rsidR="00505258" w:rsidRPr="00094BA5" w:rsidRDefault="00505258" w:rsidP="00332B30">
            <w:pPr>
              <w:spacing w:after="0"/>
              <w:jc w:val="center"/>
              <w:rPr>
                <w:rFonts w:cs="Arial"/>
                <w:sz w:val="18"/>
                <w:szCs w:val="18"/>
              </w:rPr>
            </w:pPr>
          </w:p>
        </w:tc>
      </w:tr>
      <w:tr w:rsidR="00505258" w:rsidRPr="00094BA5" w14:paraId="3065DF6D" w14:textId="77777777" w:rsidTr="00332B30">
        <w:trPr>
          <w:trHeight w:val="342"/>
        </w:trPr>
        <w:tc>
          <w:tcPr>
            <w:tcW w:w="2740" w:type="dxa"/>
            <w:vMerge/>
            <w:shd w:val="clear" w:color="auto" w:fill="BFBFBF"/>
            <w:vAlign w:val="center"/>
          </w:tcPr>
          <w:p w14:paraId="2580F0E7"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5EA696F9" w14:textId="77777777" w:rsidR="00505258" w:rsidRPr="00094BA5" w:rsidRDefault="00505258" w:rsidP="00332B30">
            <w:pPr>
              <w:spacing w:after="0"/>
              <w:jc w:val="left"/>
              <w:rPr>
                <w:rFonts w:cs="Arial"/>
                <w:b/>
                <w:bCs/>
                <w:sz w:val="18"/>
                <w:szCs w:val="18"/>
              </w:rPr>
            </w:pPr>
            <w:r w:rsidRPr="00094BA5">
              <w:rPr>
                <w:rFonts w:cs="Arial"/>
                <w:b/>
                <w:bCs/>
                <w:sz w:val="18"/>
                <w:szCs w:val="18"/>
              </w:rPr>
              <w:t>SECINF28</w:t>
            </w:r>
          </w:p>
        </w:tc>
        <w:tc>
          <w:tcPr>
            <w:tcW w:w="1370" w:type="dxa"/>
            <w:shd w:val="clear" w:color="auto" w:fill="BFBFBF"/>
            <w:noWrap/>
            <w:vAlign w:val="center"/>
          </w:tcPr>
          <w:p w14:paraId="37FAAC1E"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26A9D6B0"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5C9DE4F8" w14:textId="77777777" w:rsidR="00505258" w:rsidRPr="00094BA5" w:rsidRDefault="00505258" w:rsidP="00332B30">
            <w:pPr>
              <w:spacing w:after="0"/>
              <w:jc w:val="center"/>
              <w:rPr>
                <w:rFonts w:cs="Arial"/>
                <w:sz w:val="18"/>
                <w:szCs w:val="18"/>
              </w:rPr>
            </w:pPr>
          </w:p>
        </w:tc>
      </w:tr>
      <w:tr w:rsidR="00505258" w:rsidRPr="00094BA5" w14:paraId="5C7D5E08" w14:textId="77777777" w:rsidTr="00332B30">
        <w:trPr>
          <w:trHeight w:val="342"/>
        </w:trPr>
        <w:tc>
          <w:tcPr>
            <w:tcW w:w="2740" w:type="dxa"/>
            <w:vMerge/>
            <w:shd w:val="clear" w:color="auto" w:fill="BFBFBF"/>
            <w:vAlign w:val="center"/>
          </w:tcPr>
          <w:p w14:paraId="4F393090"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6008E797" w14:textId="77777777" w:rsidR="00505258" w:rsidRPr="00094BA5" w:rsidRDefault="00505258" w:rsidP="00332B30">
            <w:pPr>
              <w:spacing w:after="0"/>
              <w:jc w:val="left"/>
              <w:rPr>
                <w:rFonts w:cs="Arial"/>
                <w:b/>
                <w:bCs/>
                <w:sz w:val="18"/>
                <w:szCs w:val="18"/>
              </w:rPr>
            </w:pPr>
            <w:r w:rsidRPr="00094BA5">
              <w:rPr>
                <w:rFonts w:cs="Arial"/>
                <w:b/>
                <w:bCs/>
                <w:sz w:val="18"/>
                <w:szCs w:val="18"/>
              </w:rPr>
              <w:t>SECINF29</w:t>
            </w:r>
          </w:p>
        </w:tc>
        <w:tc>
          <w:tcPr>
            <w:tcW w:w="1370" w:type="dxa"/>
            <w:shd w:val="clear" w:color="auto" w:fill="BFBFBF"/>
            <w:noWrap/>
            <w:vAlign w:val="center"/>
          </w:tcPr>
          <w:p w14:paraId="50A97F8B"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118EE2B9"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319C83E9" w14:textId="77777777" w:rsidR="00505258" w:rsidRPr="00094BA5" w:rsidRDefault="00505258" w:rsidP="00332B30">
            <w:pPr>
              <w:spacing w:after="0"/>
              <w:jc w:val="center"/>
              <w:rPr>
                <w:rFonts w:cs="Arial"/>
                <w:sz w:val="18"/>
                <w:szCs w:val="18"/>
              </w:rPr>
            </w:pPr>
          </w:p>
        </w:tc>
      </w:tr>
      <w:tr w:rsidR="00505258" w:rsidRPr="00094BA5" w14:paraId="3E933C9B" w14:textId="77777777" w:rsidTr="00332B30">
        <w:trPr>
          <w:trHeight w:val="342"/>
        </w:trPr>
        <w:tc>
          <w:tcPr>
            <w:tcW w:w="2740" w:type="dxa"/>
            <w:vMerge/>
            <w:shd w:val="clear" w:color="auto" w:fill="BFBFBF"/>
            <w:vAlign w:val="center"/>
          </w:tcPr>
          <w:p w14:paraId="508D3152"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53A9FD84" w14:textId="77777777" w:rsidR="00505258" w:rsidRPr="00094BA5" w:rsidRDefault="00505258" w:rsidP="00332B30">
            <w:pPr>
              <w:spacing w:after="0"/>
              <w:jc w:val="left"/>
              <w:rPr>
                <w:rFonts w:cs="Arial"/>
                <w:b/>
                <w:bCs/>
                <w:sz w:val="18"/>
                <w:szCs w:val="18"/>
              </w:rPr>
            </w:pPr>
            <w:r w:rsidRPr="00094BA5">
              <w:rPr>
                <w:rFonts w:cs="Arial"/>
                <w:b/>
                <w:bCs/>
                <w:sz w:val="18"/>
                <w:szCs w:val="18"/>
              </w:rPr>
              <w:t>SECINF30</w:t>
            </w:r>
          </w:p>
        </w:tc>
        <w:tc>
          <w:tcPr>
            <w:tcW w:w="1370" w:type="dxa"/>
            <w:shd w:val="clear" w:color="auto" w:fill="BFBFBF"/>
            <w:noWrap/>
            <w:vAlign w:val="center"/>
          </w:tcPr>
          <w:p w14:paraId="3B6F8BEB"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1577D7A"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5475999F" w14:textId="77777777" w:rsidR="00505258" w:rsidRPr="00094BA5" w:rsidRDefault="00505258" w:rsidP="00332B30">
            <w:pPr>
              <w:spacing w:after="0"/>
              <w:jc w:val="center"/>
              <w:rPr>
                <w:rFonts w:cs="Arial"/>
                <w:sz w:val="18"/>
                <w:szCs w:val="18"/>
              </w:rPr>
            </w:pPr>
          </w:p>
        </w:tc>
      </w:tr>
      <w:tr w:rsidR="00505258" w:rsidRPr="00094BA5" w14:paraId="49D79D14" w14:textId="77777777" w:rsidTr="00332B30">
        <w:trPr>
          <w:trHeight w:val="342"/>
        </w:trPr>
        <w:tc>
          <w:tcPr>
            <w:tcW w:w="2740" w:type="dxa"/>
            <w:vMerge/>
            <w:shd w:val="clear" w:color="auto" w:fill="BFBFBF"/>
            <w:vAlign w:val="center"/>
          </w:tcPr>
          <w:p w14:paraId="3188E9F7"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6C847288" w14:textId="77777777" w:rsidR="00505258" w:rsidRPr="00094BA5" w:rsidRDefault="00505258" w:rsidP="00332B30">
            <w:pPr>
              <w:spacing w:after="0"/>
              <w:jc w:val="left"/>
              <w:rPr>
                <w:rFonts w:cs="Arial"/>
                <w:b/>
                <w:bCs/>
                <w:sz w:val="18"/>
                <w:szCs w:val="18"/>
              </w:rPr>
            </w:pPr>
            <w:r w:rsidRPr="00094BA5">
              <w:rPr>
                <w:rFonts w:cs="Arial"/>
                <w:b/>
                <w:bCs/>
                <w:sz w:val="18"/>
                <w:szCs w:val="18"/>
              </w:rPr>
              <w:t>SECINF31</w:t>
            </w:r>
          </w:p>
        </w:tc>
        <w:tc>
          <w:tcPr>
            <w:tcW w:w="1370" w:type="dxa"/>
            <w:shd w:val="clear" w:color="auto" w:fill="BFBFBF"/>
            <w:noWrap/>
            <w:vAlign w:val="center"/>
          </w:tcPr>
          <w:p w14:paraId="302AC863"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45656E7"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F50CD10" w14:textId="77777777" w:rsidR="00505258" w:rsidRPr="00094BA5" w:rsidRDefault="00505258" w:rsidP="00332B30">
            <w:pPr>
              <w:spacing w:after="0"/>
              <w:jc w:val="center"/>
              <w:rPr>
                <w:rFonts w:cs="Arial"/>
                <w:sz w:val="18"/>
                <w:szCs w:val="18"/>
              </w:rPr>
            </w:pPr>
          </w:p>
        </w:tc>
      </w:tr>
      <w:tr w:rsidR="00505258" w:rsidRPr="00094BA5" w14:paraId="4026D7EB" w14:textId="77777777" w:rsidTr="00332B30">
        <w:trPr>
          <w:trHeight w:val="342"/>
        </w:trPr>
        <w:tc>
          <w:tcPr>
            <w:tcW w:w="2740" w:type="dxa"/>
            <w:vMerge/>
            <w:shd w:val="clear" w:color="auto" w:fill="BFBFBF"/>
            <w:vAlign w:val="center"/>
          </w:tcPr>
          <w:p w14:paraId="6FB1DFEE"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15E89B3C" w14:textId="77777777" w:rsidR="00505258" w:rsidRPr="00094BA5" w:rsidRDefault="00505258" w:rsidP="00332B30">
            <w:pPr>
              <w:spacing w:after="0"/>
              <w:jc w:val="left"/>
              <w:rPr>
                <w:rFonts w:cs="Arial"/>
                <w:b/>
                <w:bCs/>
                <w:sz w:val="18"/>
                <w:szCs w:val="18"/>
              </w:rPr>
            </w:pPr>
            <w:r w:rsidRPr="00094BA5">
              <w:rPr>
                <w:rFonts w:cs="Arial"/>
                <w:b/>
                <w:bCs/>
                <w:sz w:val="18"/>
                <w:szCs w:val="18"/>
              </w:rPr>
              <w:t>SECINF32</w:t>
            </w:r>
          </w:p>
        </w:tc>
        <w:tc>
          <w:tcPr>
            <w:tcW w:w="1370" w:type="dxa"/>
            <w:shd w:val="clear" w:color="auto" w:fill="BFBFBF"/>
            <w:noWrap/>
            <w:vAlign w:val="center"/>
          </w:tcPr>
          <w:p w14:paraId="17980452"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3DEA881E"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974C7EE" w14:textId="77777777" w:rsidR="00505258" w:rsidRPr="00094BA5" w:rsidRDefault="00505258" w:rsidP="00332B30">
            <w:pPr>
              <w:spacing w:after="0"/>
              <w:jc w:val="center"/>
              <w:rPr>
                <w:rFonts w:cs="Arial"/>
                <w:sz w:val="18"/>
                <w:szCs w:val="18"/>
              </w:rPr>
            </w:pPr>
          </w:p>
        </w:tc>
      </w:tr>
      <w:tr w:rsidR="00505258" w:rsidRPr="00094BA5" w14:paraId="515F2887" w14:textId="77777777" w:rsidTr="00332B30">
        <w:trPr>
          <w:trHeight w:val="342"/>
        </w:trPr>
        <w:tc>
          <w:tcPr>
            <w:tcW w:w="2740" w:type="dxa"/>
            <w:vMerge/>
            <w:shd w:val="clear" w:color="auto" w:fill="BFBFBF"/>
            <w:vAlign w:val="center"/>
          </w:tcPr>
          <w:p w14:paraId="2D361FC6"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106DBAC3" w14:textId="77777777" w:rsidR="00505258" w:rsidRPr="00094BA5" w:rsidRDefault="00505258" w:rsidP="00332B30">
            <w:pPr>
              <w:spacing w:after="0"/>
              <w:jc w:val="left"/>
              <w:rPr>
                <w:rFonts w:cs="Arial"/>
                <w:b/>
                <w:bCs/>
                <w:sz w:val="18"/>
                <w:szCs w:val="18"/>
              </w:rPr>
            </w:pPr>
            <w:r w:rsidRPr="00094BA5">
              <w:rPr>
                <w:rFonts w:cs="Arial"/>
                <w:b/>
                <w:bCs/>
                <w:sz w:val="18"/>
                <w:szCs w:val="18"/>
              </w:rPr>
              <w:t>SECINF33</w:t>
            </w:r>
          </w:p>
        </w:tc>
        <w:tc>
          <w:tcPr>
            <w:tcW w:w="1370" w:type="dxa"/>
            <w:shd w:val="clear" w:color="auto" w:fill="BFBFBF"/>
            <w:noWrap/>
            <w:vAlign w:val="center"/>
          </w:tcPr>
          <w:p w14:paraId="5CA2776C"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5FCC46FE"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3ACC7988" w14:textId="77777777" w:rsidR="00505258" w:rsidRPr="00094BA5" w:rsidRDefault="00505258" w:rsidP="00332B30">
            <w:pPr>
              <w:spacing w:after="0"/>
              <w:jc w:val="center"/>
              <w:rPr>
                <w:rFonts w:cs="Arial"/>
                <w:sz w:val="18"/>
                <w:szCs w:val="18"/>
              </w:rPr>
            </w:pPr>
          </w:p>
        </w:tc>
      </w:tr>
      <w:tr w:rsidR="00505258" w:rsidRPr="00094BA5" w14:paraId="34B39E7D" w14:textId="77777777" w:rsidTr="00332B30">
        <w:trPr>
          <w:trHeight w:val="342"/>
        </w:trPr>
        <w:tc>
          <w:tcPr>
            <w:tcW w:w="2740" w:type="dxa"/>
            <w:vMerge/>
            <w:shd w:val="clear" w:color="auto" w:fill="BFBFBF"/>
            <w:vAlign w:val="center"/>
          </w:tcPr>
          <w:p w14:paraId="4AA29FE1" w14:textId="77777777" w:rsidR="00505258" w:rsidRPr="00094BA5" w:rsidRDefault="00505258" w:rsidP="00332B30">
            <w:pPr>
              <w:spacing w:after="0"/>
              <w:jc w:val="center"/>
              <w:rPr>
                <w:rFonts w:cs="Arial"/>
                <w:b/>
                <w:bCs/>
                <w:sz w:val="18"/>
                <w:szCs w:val="18"/>
              </w:rPr>
            </w:pPr>
          </w:p>
        </w:tc>
        <w:tc>
          <w:tcPr>
            <w:tcW w:w="1953" w:type="dxa"/>
            <w:shd w:val="clear" w:color="auto" w:fill="BFBFBF"/>
            <w:noWrap/>
            <w:vAlign w:val="center"/>
          </w:tcPr>
          <w:p w14:paraId="5BDC5699" w14:textId="77777777" w:rsidR="00505258" w:rsidRPr="00094BA5" w:rsidRDefault="00505258" w:rsidP="00332B30">
            <w:pPr>
              <w:spacing w:after="0"/>
              <w:jc w:val="left"/>
              <w:rPr>
                <w:rFonts w:cs="Arial"/>
                <w:b/>
                <w:bCs/>
                <w:sz w:val="18"/>
                <w:szCs w:val="18"/>
              </w:rPr>
            </w:pPr>
            <w:r w:rsidRPr="00094BA5">
              <w:rPr>
                <w:rFonts w:cs="Arial"/>
                <w:b/>
                <w:bCs/>
                <w:sz w:val="18"/>
                <w:szCs w:val="18"/>
              </w:rPr>
              <w:t>SECINF3</w:t>
            </w:r>
            <w:r>
              <w:rPr>
                <w:rFonts w:cs="Arial"/>
                <w:b/>
                <w:bCs/>
                <w:sz w:val="18"/>
                <w:szCs w:val="18"/>
              </w:rPr>
              <w:t>4</w:t>
            </w:r>
          </w:p>
        </w:tc>
        <w:tc>
          <w:tcPr>
            <w:tcW w:w="1370" w:type="dxa"/>
            <w:shd w:val="clear" w:color="auto" w:fill="BFBFBF"/>
            <w:noWrap/>
            <w:vAlign w:val="center"/>
          </w:tcPr>
          <w:p w14:paraId="2EF31FF2"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01D6420"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4296F7F7" w14:textId="77777777" w:rsidR="00505258" w:rsidRPr="00094BA5" w:rsidRDefault="00505258" w:rsidP="00332B30">
            <w:pPr>
              <w:spacing w:after="0"/>
              <w:jc w:val="center"/>
              <w:rPr>
                <w:rFonts w:cs="Arial"/>
                <w:sz w:val="18"/>
                <w:szCs w:val="18"/>
              </w:rPr>
            </w:pPr>
          </w:p>
        </w:tc>
      </w:tr>
      <w:tr w:rsidR="00505258" w:rsidRPr="00094BA5" w14:paraId="5494DAB5" w14:textId="77777777" w:rsidTr="00332B30">
        <w:trPr>
          <w:trHeight w:val="342"/>
        </w:trPr>
        <w:tc>
          <w:tcPr>
            <w:tcW w:w="2740" w:type="dxa"/>
            <w:vMerge/>
            <w:shd w:val="clear" w:color="auto" w:fill="BFBFBF"/>
            <w:vAlign w:val="center"/>
          </w:tcPr>
          <w:p w14:paraId="69D4007E"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0523CEDF" w14:textId="77777777" w:rsidR="00505258" w:rsidRDefault="00505258" w:rsidP="00332B30">
            <w:pPr>
              <w:spacing w:after="0"/>
              <w:jc w:val="left"/>
              <w:rPr>
                <w:rFonts w:cs="Arial"/>
                <w:b/>
                <w:bCs/>
                <w:sz w:val="18"/>
                <w:szCs w:val="18"/>
              </w:rPr>
            </w:pPr>
            <w:r w:rsidRPr="00094BA5">
              <w:rPr>
                <w:rFonts w:cs="Arial"/>
                <w:b/>
                <w:bCs/>
                <w:sz w:val="18"/>
                <w:szCs w:val="18"/>
              </w:rPr>
              <w:t>SECINF3</w:t>
            </w:r>
            <w:r>
              <w:rPr>
                <w:rFonts w:cs="Arial"/>
                <w:b/>
                <w:bCs/>
                <w:sz w:val="18"/>
                <w:szCs w:val="18"/>
              </w:rPr>
              <w:t>5</w:t>
            </w:r>
          </w:p>
        </w:tc>
        <w:tc>
          <w:tcPr>
            <w:tcW w:w="1370" w:type="dxa"/>
            <w:shd w:val="clear" w:color="auto" w:fill="BFBFBF"/>
            <w:noWrap/>
            <w:vAlign w:val="center"/>
          </w:tcPr>
          <w:p w14:paraId="49C40678"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0039120C"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287611C7" w14:textId="77777777" w:rsidR="00505258" w:rsidRPr="00094BA5" w:rsidRDefault="00505258" w:rsidP="00332B30">
            <w:pPr>
              <w:spacing w:after="0"/>
              <w:jc w:val="center"/>
              <w:rPr>
                <w:rFonts w:cs="Arial"/>
                <w:sz w:val="18"/>
                <w:szCs w:val="18"/>
              </w:rPr>
            </w:pPr>
          </w:p>
        </w:tc>
      </w:tr>
      <w:tr w:rsidR="00505258" w:rsidRPr="00094BA5" w14:paraId="31706E54" w14:textId="77777777" w:rsidTr="00332B30">
        <w:trPr>
          <w:trHeight w:val="342"/>
        </w:trPr>
        <w:tc>
          <w:tcPr>
            <w:tcW w:w="2740" w:type="dxa"/>
            <w:vMerge/>
            <w:shd w:val="clear" w:color="auto" w:fill="BFBFBF"/>
            <w:vAlign w:val="center"/>
          </w:tcPr>
          <w:p w14:paraId="6D972AB1"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5B4DB971" w14:textId="77777777" w:rsidR="00505258" w:rsidRDefault="00505258" w:rsidP="00332B30">
            <w:r w:rsidRPr="006B1771">
              <w:rPr>
                <w:rFonts w:cs="Arial"/>
                <w:b/>
                <w:bCs/>
                <w:sz w:val="18"/>
                <w:szCs w:val="18"/>
              </w:rPr>
              <w:t>SECINF3</w:t>
            </w:r>
            <w:r>
              <w:rPr>
                <w:rFonts w:cs="Arial"/>
                <w:b/>
                <w:bCs/>
                <w:sz w:val="18"/>
                <w:szCs w:val="18"/>
              </w:rPr>
              <w:t>6</w:t>
            </w:r>
          </w:p>
        </w:tc>
        <w:tc>
          <w:tcPr>
            <w:tcW w:w="1370" w:type="dxa"/>
            <w:shd w:val="clear" w:color="auto" w:fill="BFBFBF"/>
            <w:noWrap/>
            <w:vAlign w:val="center"/>
          </w:tcPr>
          <w:p w14:paraId="4FD008AE"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AE9D2E0"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774BC924" w14:textId="77777777" w:rsidR="00505258" w:rsidRPr="00094BA5" w:rsidRDefault="00505258" w:rsidP="00332B30">
            <w:pPr>
              <w:spacing w:after="0"/>
              <w:jc w:val="center"/>
              <w:rPr>
                <w:rFonts w:cs="Arial"/>
                <w:sz w:val="18"/>
                <w:szCs w:val="18"/>
              </w:rPr>
            </w:pPr>
          </w:p>
        </w:tc>
      </w:tr>
      <w:tr w:rsidR="00505258" w:rsidRPr="00094BA5" w14:paraId="2C56B487" w14:textId="77777777" w:rsidTr="00332B30">
        <w:trPr>
          <w:trHeight w:val="342"/>
        </w:trPr>
        <w:tc>
          <w:tcPr>
            <w:tcW w:w="2740" w:type="dxa"/>
            <w:vMerge/>
            <w:shd w:val="clear" w:color="auto" w:fill="BFBFBF"/>
            <w:vAlign w:val="center"/>
          </w:tcPr>
          <w:p w14:paraId="414556EB"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1C245D60" w14:textId="77777777" w:rsidR="00505258" w:rsidRDefault="00505258" w:rsidP="00332B30">
            <w:r w:rsidRPr="006B1771">
              <w:rPr>
                <w:rFonts w:cs="Arial"/>
                <w:b/>
                <w:bCs/>
                <w:sz w:val="18"/>
                <w:szCs w:val="18"/>
              </w:rPr>
              <w:t>SECINF3</w:t>
            </w:r>
            <w:r>
              <w:rPr>
                <w:rFonts w:cs="Arial"/>
                <w:b/>
                <w:bCs/>
                <w:sz w:val="18"/>
                <w:szCs w:val="18"/>
              </w:rPr>
              <w:t>7</w:t>
            </w:r>
          </w:p>
        </w:tc>
        <w:tc>
          <w:tcPr>
            <w:tcW w:w="1370" w:type="dxa"/>
            <w:shd w:val="clear" w:color="auto" w:fill="BFBFBF"/>
            <w:noWrap/>
            <w:vAlign w:val="center"/>
          </w:tcPr>
          <w:p w14:paraId="3A1EE3D9"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E17C99B"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19E2DFB" w14:textId="77777777" w:rsidR="00505258" w:rsidRPr="00094BA5" w:rsidRDefault="00505258" w:rsidP="00332B30">
            <w:pPr>
              <w:spacing w:after="0"/>
              <w:jc w:val="center"/>
              <w:rPr>
                <w:rFonts w:cs="Arial"/>
                <w:sz w:val="18"/>
                <w:szCs w:val="18"/>
              </w:rPr>
            </w:pPr>
          </w:p>
        </w:tc>
      </w:tr>
      <w:tr w:rsidR="00505258" w:rsidRPr="00094BA5" w14:paraId="108B8247" w14:textId="77777777" w:rsidTr="00332B30">
        <w:trPr>
          <w:trHeight w:val="342"/>
        </w:trPr>
        <w:tc>
          <w:tcPr>
            <w:tcW w:w="2740" w:type="dxa"/>
            <w:vMerge/>
            <w:shd w:val="clear" w:color="auto" w:fill="BFBFBF"/>
            <w:vAlign w:val="center"/>
          </w:tcPr>
          <w:p w14:paraId="15585751"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791A8D36" w14:textId="77777777" w:rsidR="00505258" w:rsidRDefault="00505258" w:rsidP="00332B30">
            <w:r w:rsidRPr="006B1771">
              <w:rPr>
                <w:rFonts w:cs="Arial"/>
                <w:b/>
                <w:bCs/>
                <w:sz w:val="18"/>
                <w:szCs w:val="18"/>
              </w:rPr>
              <w:t>SECINF3</w:t>
            </w:r>
            <w:r>
              <w:rPr>
                <w:rFonts w:cs="Arial"/>
                <w:b/>
                <w:bCs/>
                <w:sz w:val="18"/>
                <w:szCs w:val="18"/>
              </w:rPr>
              <w:t>8</w:t>
            </w:r>
          </w:p>
        </w:tc>
        <w:tc>
          <w:tcPr>
            <w:tcW w:w="1370" w:type="dxa"/>
            <w:shd w:val="clear" w:color="auto" w:fill="BFBFBF"/>
            <w:noWrap/>
            <w:vAlign w:val="center"/>
          </w:tcPr>
          <w:p w14:paraId="0AA83D74"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34A4B80"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43F6ED5" w14:textId="77777777" w:rsidR="00505258" w:rsidRPr="00094BA5" w:rsidRDefault="00505258" w:rsidP="00332B30">
            <w:pPr>
              <w:spacing w:after="0"/>
              <w:jc w:val="center"/>
              <w:rPr>
                <w:rFonts w:cs="Arial"/>
                <w:sz w:val="18"/>
                <w:szCs w:val="18"/>
              </w:rPr>
            </w:pPr>
          </w:p>
        </w:tc>
      </w:tr>
      <w:tr w:rsidR="00505258" w:rsidRPr="00094BA5" w14:paraId="50163B46" w14:textId="77777777" w:rsidTr="00332B30">
        <w:trPr>
          <w:trHeight w:val="342"/>
        </w:trPr>
        <w:tc>
          <w:tcPr>
            <w:tcW w:w="2740" w:type="dxa"/>
            <w:vMerge/>
            <w:shd w:val="clear" w:color="auto" w:fill="BFBFBF"/>
            <w:vAlign w:val="center"/>
          </w:tcPr>
          <w:p w14:paraId="5311874D"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628086F0" w14:textId="77777777" w:rsidR="00505258" w:rsidRDefault="00505258" w:rsidP="00332B30">
            <w:r w:rsidRPr="006B1771">
              <w:rPr>
                <w:rFonts w:cs="Arial"/>
                <w:b/>
                <w:bCs/>
                <w:sz w:val="18"/>
                <w:szCs w:val="18"/>
              </w:rPr>
              <w:t>SECINF3</w:t>
            </w:r>
            <w:r>
              <w:rPr>
                <w:rFonts w:cs="Arial"/>
                <w:b/>
                <w:bCs/>
                <w:sz w:val="18"/>
                <w:szCs w:val="18"/>
              </w:rPr>
              <w:t>9</w:t>
            </w:r>
          </w:p>
        </w:tc>
        <w:tc>
          <w:tcPr>
            <w:tcW w:w="1370" w:type="dxa"/>
            <w:shd w:val="clear" w:color="auto" w:fill="BFBFBF"/>
            <w:noWrap/>
            <w:vAlign w:val="center"/>
          </w:tcPr>
          <w:p w14:paraId="77C58997"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703C4EFA"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54AEC707" w14:textId="77777777" w:rsidR="00505258" w:rsidRPr="00094BA5" w:rsidRDefault="00505258" w:rsidP="00332B30">
            <w:pPr>
              <w:spacing w:after="0"/>
              <w:jc w:val="center"/>
              <w:rPr>
                <w:rFonts w:cs="Arial"/>
                <w:sz w:val="18"/>
                <w:szCs w:val="18"/>
              </w:rPr>
            </w:pPr>
          </w:p>
        </w:tc>
      </w:tr>
      <w:tr w:rsidR="00505258" w:rsidRPr="00094BA5" w14:paraId="4006DF68" w14:textId="77777777" w:rsidTr="00332B30">
        <w:trPr>
          <w:trHeight w:val="342"/>
        </w:trPr>
        <w:tc>
          <w:tcPr>
            <w:tcW w:w="2740" w:type="dxa"/>
            <w:vMerge/>
            <w:shd w:val="clear" w:color="auto" w:fill="BFBFBF"/>
            <w:vAlign w:val="center"/>
          </w:tcPr>
          <w:p w14:paraId="7FECBD33"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38234663" w14:textId="77777777" w:rsidR="00505258" w:rsidRDefault="00505258" w:rsidP="00332B30">
            <w:r>
              <w:rPr>
                <w:rFonts w:cs="Arial"/>
                <w:b/>
                <w:bCs/>
                <w:sz w:val="18"/>
                <w:szCs w:val="18"/>
              </w:rPr>
              <w:t>SECINF</w:t>
            </w:r>
            <w:r w:rsidRPr="006B1771">
              <w:rPr>
                <w:rFonts w:cs="Arial"/>
                <w:b/>
                <w:bCs/>
                <w:sz w:val="18"/>
                <w:szCs w:val="18"/>
              </w:rPr>
              <w:t>4</w:t>
            </w:r>
            <w:r>
              <w:rPr>
                <w:rFonts w:cs="Arial"/>
                <w:b/>
                <w:bCs/>
                <w:sz w:val="18"/>
                <w:szCs w:val="18"/>
              </w:rPr>
              <w:t>0</w:t>
            </w:r>
          </w:p>
        </w:tc>
        <w:tc>
          <w:tcPr>
            <w:tcW w:w="1370" w:type="dxa"/>
            <w:shd w:val="clear" w:color="auto" w:fill="BFBFBF"/>
            <w:noWrap/>
            <w:vAlign w:val="center"/>
          </w:tcPr>
          <w:p w14:paraId="3C501D5B"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6882FA48"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3C88E47" w14:textId="77777777" w:rsidR="00505258" w:rsidRPr="00094BA5" w:rsidRDefault="00505258" w:rsidP="00332B30">
            <w:pPr>
              <w:spacing w:after="0"/>
              <w:jc w:val="center"/>
              <w:rPr>
                <w:rFonts w:cs="Arial"/>
                <w:sz w:val="18"/>
                <w:szCs w:val="18"/>
              </w:rPr>
            </w:pPr>
          </w:p>
        </w:tc>
      </w:tr>
      <w:tr w:rsidR="00505258" w:rsidRPr="00094BA5" w14:paraId="5C226768" w14:textId="77777777" w:rsidTr="00332B30">
        <w:trPr>
          <w:trHeight w:val="342"/>
        </w:trPr>
        <w:tc>
          <w:tcPr>
            <w:tcW w:w="2740" w:type="dxa"/>
            <w:vMerge/>
            <w:shd w:val="clear" w:color="auto" w:fill="BFBFBF"/>
            <w:vAlign w:val="center"/>
          </w:tcPr>
          <w:p w14:paraId="62B579A9"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67094346" w14:textId="77777777" w:rsidR="00505258" w:rsidRDefault="00505258" w:rsidP="00332B30">
            <w:r>
              <w:rPr>
                <w:rFonts w:cs="Arial"/>
                <w:b/>
                <w:bCs/>
                <w:sz w:val="18"/>
                <w:szCs w:val="18"/>
              </w:rPr>
              <w:t>SECINF</w:t>
            </w:r>
            <w:r w:rsidRPr="006B1771">
              <w:rPr>
                <w:rFonts w:cs="Arial"/>
                <w:b/>
                <w:bCs/>
                <w:sz w:val="18"/>
                <w:szCs w:val="18"/>
              </w:rPr>
              <w:t>4</w:t>
            </w:r>
            <w:r>
              <w:rPr>
                <w:rFonts w:cs="Arial"/>
                <w:b/>
                <w:bCs/>
                <w:sz w:val="18"/>
                <w:szCs w:val="18"/>
              </w:rPr>
              <w:t>1</w:t>
            </w:r>
          </w:p>
        </w:tc>
        <w:tc>
          <w:tcPr>
            <w:tcW w:w="1370" w:type="dxa"/>
            <w:shd w:val="clear" w:color="auto" w:fill="BFBFBF"/>
            <w:noWrap/>
            <w:vAlign w:val="center"/>
          </w:tcPr>
          <w:p w14:paraId="6966D06F"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285723C4"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3203F031" w14:textId="77777777" w:rsidR="00505258" w:rsidRPr="00094BA5" w:rsidRDefault="00505258" w:rsidP="00332B30">
            <w:pPr>
              <w:spacing w:after="0"/>
              <w:jc w:val="center"/>
              <w:rPr>
                <w:rFonts w:cs="Arial"/>
                <w:sz w:val="18"/>
                <w:szCs w:val="18"/>
              </w:rPr>
            </w:pPr>
          </w:p>
        </w:tc>
      </w:tr>
      <w:tr w:rsidR="00505258" w:rsidRPr="00094BA5" w14:paraId="09F59D28" w14:textId="77777777" w:rsidTr="00332B30">
        <w:trPr>
          <w:trHeight w:val="342"/>
        </w:trPr>
        <w:tc>
          <w:tcPr>
            <w:tcW w:w="2740" w:type="dxa"/>
            <w:vMerge/>
            <w:shd w:val="clear" w:color="auto" w:fill="BFBFBF"/>
            <w:vAlign w:val="center"/>
          </w:tcPr>
          <w:p w14:paraId="2EE5F84B"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47732438" w14:textId="77777777" w:rsidR="00505258" w:rsidRDefault="00505258" w:rsidP="00332B30">
            <w:r>
              <w:rPr>
                <w:rFonts w:cs="Arial"/>
                <w:b/>
                <w:bCs/>
                <w:sz w:val="18"/>
                <w:szCs w:val="18"/>
              </w:rPr>
              <w:t>SECINF</w:t>
            </w:r>
            <w:r w:rsidRPr="006B1771">
              <w:rPr>
                <w:rFonts w:cs="Arial"/>
                <w:b/>
                <w:bCs/>
                <w:sz w:val="18"/>
                <w:szCs w:val="18"/>
              </w:rPr>
              <w:t>4</w:t>
            </w:r>
            <w:r>
              <w:rPr>
                <w:rFonts w:cs="Arial"/>
                <w:b/>
                <w:bCs/>
                <w:sz w:val="18"/>
                <w:szCs w:val="18"/>
              </w:rPr>
              <w:t>2</w:t>
            </w:r>
          </w:p>
        </w:tc>
        <w:tc>
          <w:tcPr>
            <w:tcW w:w="1370" w:type="dxa"/>
            <w:shd w:val="clear" w:color="auto" w:fill="BFBFBF"/>
            <w:noWrap/>
            <w:vAlign w:val="center"/>
          </w:tcPr>
          <w:p w14:paraId="2741636B"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128FC901"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311EE9A1" w14:textId="77777777" w:rsidR="00505258" w:rsidRPr="00094BA5" w:rsidRDefault="00505258" w:rsidP="00332B30">
            <w:pPr>
              <w:spacing w:after="0"/>
              <w:jc w:val="center"/>
              <w:rPr>
                <w:rFonts w:cs="Arial"/>
                <w:sz w:val="18"/>
                <w:szCs w:val="18"/>
              </w:rPr>
            </w:pPr>
          </w:p>
        </w:tc>
      </w:tr>
      <w:tr w:rsidR="00505258" w:rsidRPr="00094BA5" w14:paraId="7B8E12F7" w14:textId="77777777" w:rsidTr="00332B30">
        <w:trPr>
          <w:trHeight w:val="342"/>
        </w:trPr>
        <w:tc>
          <w:tcPr>
            <w:tcW w:w="2740" w:type="dxa"/>
            <w:vMerge/>
            <w:shd w:val="clear" w:color="auto" w:fill="BFBFBF"/>
            <w:vAlign w:val="center"/>
          </w:tcPr>
          <w:p w14:paraId="2E9ACEF0"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0401AB00" w14:textId="77777777" w:rsidR="00505258" w:rsidRDefault="00505258" w:rsidP="00332B30">
            <w:pPr>
              <w:rPr>
                <w:rFonts w:cs="Arial"/>
                <w:b/>
                <w:bCs/>
                <w:sz w:val="18"/>
                <w:szCs w:val="18"/>
              </w:rPr>
            </w:pPr>
            <w:r>
              <w:rPr>
                <w:rFonts w:cs="Arial"/>
                <w:b/>
                <w:bCs/>
                <w:sz w:val="18"/>
                <w:szCs w:val="18"/>
              </w:rPr>
              <w:t>SECINF</w:t>
            </w:r>
            <w:r w:rsidRPr="006B1771">
              <w:rPr>
                <w:rFonts w:cs="Arial"/>
                <w:b/>
                <w:bCs/>
                <w:sz w:val="18"/>
                <w:szCs w:val="18"/>
              </w:rPr>
              <w:t>4</w:t>
            </w:r>
            <w:r>
              <w:rPr>
                <w:rFonts w:cs="Arial"/>
                <w:b/>
                <w:bCs/>
                <w:sz w:val="18"/>
                <w:szCs w:val="18"/>
              </w:rPr>
              <w:t>3</w:t>
            </w:r>
          </w:p>
        </w:tc>
        <w:tc>
          <w:tcPr>
            <w:tcW w:w="1370" w:type="dxa"/>
            <w:shd w:val="clear" w:color="auto" w:fill="BFBFBF"/>
            <w:noWrap/>
            <w:vAlign w:val="center"/>
          </w:tcPr>
          <w:p w14:paraId="4F09E25C"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493DC893"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6244917B" w14:textId="77777777" w:rsidR="00505258" w:rsidRPr="00094BA5" w:rsidRDefault="00505258" w:rsidP="00332B30">
            <w:pPr>
              <w:spacing w:after="0"/>
              <w:jc w:val="center"/>
              <w:rPr>
                <w:rFonts w:cs="Arial"/>
                <w:sz w:val="18"/>
                <w:szCs w:val="18"/>
              </w:rPr>
            </w:pPr>
          </w:p>
        </w:tc>
      </w:tr>
      <w:tr w:rsidR="00505258" w:rsidRPr="00094BA5" w14:paraId="6446B666" w14:textId="77777777" w:rsidTr="00332B30">
        <w:trPr>
          <w:trHeight w:val="342"/>
        </w:trPr>
        <w:tc>
          <w:tcPr>
            <w:tcW w:w="2740" w:type="dxa"/>
            <w:vMerge/>
            <w:shd w:val="clear" w:color="auto" w:fill="BFBFBF"/>
            <w:vAlign w:val="center"/>
          </w:tcPr>
          <w:p w14:paraId="147A9488" w14:textId="77777777" w:rsidR="00505258" w:rsidRPr="00094BA5" w:rsidRDefault="00505258" w:rsidP="00332B30">
            <w:pPr>
              <w:spacing w:after="0"/>
              <w:jc w:val="center"/>
              <w:rPr>
                <w:rFonts w:cs="Arial"/>
                <w:b/>
                <w:bCs/>
                <w:sz w:val="18"/>
                <w:szCs w:val="18"/>
              </w:rPr>
            </w:pPr>
          </w:p>
        </w:tc>
        <w:tc>
          <w:tcPr>
            <w:tcW w:w="1953" w:type="dxa"/>
            <w:shd w:val="clear" w:color="auto" w:fill="BFBFBF"/>
            <w:noWrap/>
          </w:tcPr>
          <w:p w14:paraId="3DA0D031" w14:textId="77777777" w:rsidR="00505258" w:rsidRDefault="00505258" w:rsidP="00332B30">
            <w:pPr>
              <w:rPr>
                <w:rFonts w:cs="Arial"/>
                <w:b/>
                <w:bCs/>
                <w:sz w:val="18"/>
                <w:szCs w:val="18"/>
              </w:rPr>
            </w:pPr>
            <w:r>
              <w:rPr>
                <w:rFonts w:cs="Arial"/>
                <w:b/>
                <w:bCs/>
                <w:sz w:val="18"/>
                <w:szCs w:val="18"/>
              </w:rPr>
              <w:t>SECINF</w:t>
            </w:r>
            <w:r w:rsidRPr="006B1771">
              <w:rPr>
                <w:rFonts w:cs="Arial"/>
                <w:b/>
                <w:bCs/>
                <w:sz w:val="18"/>
                <w:szCs w:val="18"/>
              </w:rPr>
              <w:t>4</w:t>
            </w:r>
            <w:r w:rsidR="00FB595D">
              <w:rPr>
                <w:rFonts w:cs="Arial"/>
                <w:b/>
                <w:bCs/>
                <w:sz w:val="18"/>
                <w:szCs w:val="18"/>
              </w:rPr>
              <w:t>4</w:t>
            </w:r>
          </w:p>
        </w:tc>
        <w:tc>
          <w:tcPr>
            <w:tcW w:w="1370" w:type="dxa"/>
            <w:shd w:val="clear" w:color="auto" w:fill="BFBFBF"/>
            <w:noWrap/>
            <w:vAlign w:val="center"/>
          </w:tcPr>
          <w:p w14:paraId="5D5FB6C6" w14:textId="77777777" w:rsidR="00505258" w:rsidRPr="00094BA5" w:rsidRDefault="00505258" w:rsidP="00332B30">
            <w:pPr>
              <w:spacing w:after="0"/>
              <w:jc w:val="center"/>
              <w:rPr>
                <w:rFonts w:cs="Arial"/>
                <w:sz w:val="18"/>
                <w:szCs w:val="18"/>
              </w:rPr>
            </w:pPr>
          </w:p>
        </w:tc>
        <w:tc>
          <w:tcPr>
            <w:tcW w:w="1370" w:type="dxa"/>
            <w:shd w:val="clear" w:color="auto" w:fill="BFBFBF"/>
            <w:noWrap/>
            <w:vAlign w:val="center"/>
          </w:tcPr>
          <w:p w14:paraId="3BF3B501" w14:textId="77777777" w:rsidR="00505258" w:rsidRPr="00094BA5" w:rsidRDefault="00505258" w:rsidP="00332B30">
            <w:pPr>
              <w:spacing w:after="0"/>
              <w:jc w:val="center"/>
              <w:rPr>
                <w:rFonts w:cs="Arial"/>
                <w:sz w:val="18"/>
                <w:szCs w:val="18"/>
              </w:rPr>
            </w:pPr>
          </w:p>
        </w:tc>
        <w:tc>
          <w:tcPr>
            <w:tcW w:w="3000" w:type="dxa"/>
            <w:shd w:val="clear" w:color="auto" w:fill="BFBFBF"/>
            <w:noWrap/>
            <w:vAlign w:val="center"/>
          </w:tcPr>
          <w:p w14:paraId="0F73B07F" w14:textId="77777777" w:rsidR="00505258" w:rsidRPr="00094BA5" w:rsidRDefault="00505258" w:rsidP="00332B30">
            <w:pPr>
              <w:spacing w:after="0"/>
              <w:jc w:val="center"/>
              <w:rPr>
                <w:rFonts w:cs="Arial"/>
                <w:sz w:val="18"/>
                <w:szCs w:val="18"/>
              </w:rPr>
            </w:pPr>
          </w:p>
        </w:tc>
      </w:tr>
      <w:tr w:rsidR="00EF2974" w:rsidRPr="00094BA5" w14:paraId="001F6D0E" w14:textId="77777777" w:rsidTr="00332B30">
        <w:trPr>
          <w:trHeight w:val="342"/>
        </w:trPr>
        <w:tc>
          <w:tcPr>
            <w:tcW w:w="2740" w:type="dxa"/>
            <w:vMerge w:val="restart"/>
            <w:shd w:val="clear" w:color="auto" w:fill="auto"/>
            <w:vAlign w:val="center"/>
          </w:tcPr>
          <w:p w14:paraId="07D06516" w14:textId="77777777" w:rsidR="00332B30" w:rsidRDefault="00332B30" w:rsidP="00332B30">
            <w:pPr>
              <w:spacing w:after="0"/>
              <w:rPr>
                <w:rFonts w:cs="Arial"/>
                <w:b/>
                <w:bCs/>
                <w:sz w:val="18"/>
                <w:szCs w:val="18"/>
              </w:rPr>
            </w:pPr>
          </w:p>
          <w:p w14:paraId="60C2C466" w14:textId="77777777" w:rsidR="00EF2974" w:rsidRDefault="00EF2974" w:rsidP="00332B30">
            <w:pPr>
              <w:spacing w:after="0"/>
              <w:rPr>
                <w:rFonts w:cs="Arial"/>
                <w:b/>
                <w:bCs/>
                <w:sz w:val="18"/>
                <w:szCs w:val="18"/>
              </w:rPr>
            </w:pPr>
            <w:r>
              <w:rPr>
                <w:rFonts w:cs="Arial"/>
                <w:b/>
                <w:bCs/>
                <w:sz w:val="18"/>
                <w:szCs w:val="18"/>
              </w:rPr>
              <w:t>MAINTENANCE</w:t>
            </w:r>
          </w:p>
          <w:p w14:paraId="2AF55ADE" w14:textId="77777777" w:rsidR="00EF2974" w:rsidRPr="00F121FF" w:rsidRDefault="00EF2974" w:rsidP="00332B30">
            <w:pPr>
              <w:spacing w:after="0"/>
            </w:pPr>
          </w:p>
        </w:tc>
        <w:tc>
          <w:tcPr>
            <w:tcW w:w="1953" w:type="dxa"/>
            <w:shd w:val="clear" w:color="auto" w:fill="auto"/>
            <w:noWrap/>
          </w:tcPr>
          <w:p w14:paraId="21ABBA03" w14:textId="77777777" w:rsidR="00EF2974" w:rsidRPr="00313370" w:rsidRDefault="00EF2974" w:rsidP="00332B30">
            <w:pPr>
              <w:rPr>
                <w:rFonts w:cs="Arial"/>
                <w:b/>
                <w:bCs/>
                <w:sz w:val="18"/>
                <w:szCs w:val="18"/>
              </w:rPr>
            </w:pPr>
            <w:r w:rsidRPr="00313370">
              <w:rPr>
                <w:rFonts w:cs="Arial"/>
                <w:b/>
                <w:bCs/>
                <w:sz w:val="18"/>
                <w:szCs w:val="18"/>
              </w:rPr>
              <w:t>MAIN1</w:t>
            </w:r>
          </w:p>
        </w:tc>
        <w:tc>
          <w:tcPr>
            <w:tcW w:w="1370" w:type="dxa"/>
            <w:shd w:val="clear" w:color="auto" w:fill="auto"/>
            <w:noWrap/>
            <w:vAlign w:val="center"/>
          </w:tcPr>
          <w:p w14:paraId="540BC3E1"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626670D1"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0F02F937" w14:textId="77777777" w:rsidR="00EF2974" w:rsidRPr="00094BA5" w:rsidRDefault="00EF2974" w:rsidP="00332B30">
            <w:pPr>
              <w:spacing w:after="0"/>
              <w:jc w:val="center"/>
              <w:rPr>
                <w:rFonts w:cs="Arial"/>
                <w:sz w:val="18"/>
                <w:szCs w:val="18"/>
              </w:rPr>
            </w:pPr>
          </w:p>
        </w:tc>
      </w:tr>
      <w:tr w:rsidR="00EF2974" w:rsidRPr="00094BA5" w14:paraId="714D2E10" w14:textId="77777777" w:rsidTr="00332B30">
        <w:trPr>
          <w:trHeight w:val="342"/>
        </w:trPr>
        <w:tc>
          <w:tcPr>
            <w:tcW w:w="2740" w:type="dxa"/>
            <w:vMerge/>
            <w:shd w:val="clear" w:color="auto" w:fill="auto"/>
            <w:vAlign w:val="center"/>
          </w:tcPr>
          <w:p w14:paraId="50A75CCB" w14:textId="77777777" w:rsidR="00EF2974" w:rsidRPr="00094BA5" w:rsidRDefault="00EF2974" w:rsidP="00332B30">
            <w:pPr>
              <w:spacing w:after="0"/>
              <w:jc w:val="center"/>
              <w:rPr>
                <w:rFonts w:cs="Arial"/>
                <w:b/>
                <w:bCs/>
                <w:sz w:val="18"/>
                <w:szCs w:val="18"/>
              </w:rPr>
            </w:pPr>
          </w:p>
        </w:tc>
        <w:tc>
          <w:tcPr>
            <w:tcW w:w="1953" w:type="dxa"/>
            <w:shd w:val="clear" w:color="auto" w:fill="auto"/>
            <w:noWrap/>
          </w:tcPr>
          <w:p w14:paraId="3F9FC61E" w14:textId="77777777" w:rsidR="00EF2974" w:rsidRPr="00313370" w:rsidRDefault="00EF2974" w:rsidP="00332B30">
            <w:pPr>
              <w:rPr>
                <w:rFonts w:cs="Arial"/>
                <w:b/>
                <w:bCs/>
                <w:sz w:val="18"/>
                <w:szCs w:val="18"/>
              </w:rPr>
            </w:pPr>
            <w:r w:rsidRPr="00313370">
              <w:rPr>
                <w:rFonts w:cs="Arial"/>
                <w:b/>
                <w:bCs/>
                <w:sz w:val="18"/>
                <w:szCs w:val="18"/>
              </w:rPr>
              <w:t>MAIN2</w:t>
            </w:r>
          </w:p>
        </w:tc>
        <w:tc>
          <w:tcPr>
            <w:tcW w:w="1370" w:type="dxa"/>
            <w:shd w:val="clear" w:color="auto" w:fill="auto"/>
            <w:noWrap/>
            <w:vAlign w:val="center"/>
          </w:tcPr>
          <w:p w14:paraId="6F80441D"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26C1F6DC"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A28262B" w14:textId="77777777" w:rsidR="00EF2974" w:rsidRPr="00094BA5" w:rsidRDefault="00EF2974" w:rsidP="00332B30">
            <w:pPr>
              <w:spacing w:after="0"/>
              <w:jc w:val="center"/>
              <w:rPr>
                <w:rFonts w:cs="Arial"/>
                <w:sz w:val="18"/>
                <w:szCs w:val="18"/>
              </w:rPr>
            </w:pPr>
          </w:p>
        </w:tc>
      </w:tr>
      <w:tr w:rsidR="00EF2974" w:rsidRPr="00094BA5" w14:paraId="4E9D0035" w14:textId="77777777" w:rsidTr="00332B30">
        <w:trPr>
          <w:trHeight w:val="342"/>
        </w:trPr>
        <w:tc>
          <w:tcPr>
            <w:tcW w:w="2740" w:type="dxa"/>
            <w:vMerge/>
            <w:shd w:val="clear" w:color="auto" w:fill="auto"/>
            <w:vAlign w:val="center"/>
          </w:tcPr>
          <w:p w14:paraId="38ED1220" w14:textId="77777777" w:rsidR="00EF2974" w:rsidRPr="00094BA5" w:rsidRDefault="00EF2974" w:rsidP="00332B30">
            <w:pPr>
              <w:spacing w:after="0"/>
              <w:jc w:val="center"/>
              <w:rPr>
                <w:rFonts w:cs="Arial"/>
                <w:b/>
                <w:bCs/>
                <w:sz w:val="18"/>
                <w:szCs w:val="18"/>
              </w:rPr>
            </w:pPr>
          </w:p>
        </w:tc>
        <w:tc>
          <w:tcPr>
            <w:tcW w:w="1953" w:type="dxa"/>
            <w:shd w:val="clear" w:color="auto" w:fill="auto"/>
            <w:noWrap/>
          </w:tcPr>
          <w:p w14:paraId="79DD2845" w14:textId="77777777" w:rsidR="00EF2974" w:rsidRPr="00313370" w:rsidRDefault="00EF2974" w:rsidP="00332B30">
            <w:pPr>
              <w:rPr>
                <w:rFonts w:cs="Arial"/>
                <w:b/>
                <w:bCs/>
                <w:sz w:val="18"/>
                <w:szCs w:val="18"/>
              </w:rPr>
            </w:pPr>
            <w:r w:rsidRPr="00313370">
              <w:rPr>
                <w:rFonts w:cs="Arial"/>
                <w:b/>
                <w:bCs/>
                <w:sz w:val="18"/>
                <w:szCs w:val="18"/>
              </w:rPr>
              <w:t>MAIN3</w:t>
            </w:r>
          </w:p>
        </w:tc>
        <w:tc>
          <w:tcPr>
            <w:tcW w:w="1370" w:type="dxa"/>
            <w:shd w:val="clear" w:color="auto" w:fill="auto"/>
            <w:noWrap/>
            <w:vAlign w:val="center"/>
          </w:tcPr>
          <w:p w14:paraId="345EC652"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32EAF6F4"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B10CD32" w14:textId="77777777" w:rsidR="00EF2974" w:rsidRPr="00094BA5" w:rsidRDefault="00EF2974" w:rsidP="00332B30">
            <w:pPr>
              <w:spacing w:after="0"/>
              <w:jc w:val="center"/>
              <w:rPr>
                <w:rFonts w:cs="Arial"/>
                <w:sz w:val="18"/>
                <w:szCs w:val="18"/>
              </w:rPr>
            </w:pPr>
          </w:p>
        </w:tc>
      </w:tr>
      <w:tr w:rsidR="00EF2974" w:rsidRPr="00094BA5" w14:paraId="51F065A2" w14:textId="77777777" w:rsidTr="00332B30">
        <w:trPr>
          <w:trHeight w:val="342"/>
        </w:trPr>
        <w:tc>
          <w:tcPr>
            <w:tcW w:w="2740" w:type="dxa"/>
            <w:vMerge/>
            <w:shd w:val="clear" w:color="auto" w:fill="auto"/>
            <w:vAlign w:val="center"/>
          </w:tcPr>
          <w:p w14:paraId="781DD3A2" w14:textId="77777777" w:rsidR="00EF2974" w:rsidRPr="00094BA5" w:rsidRDefault="00EF2974" w:rsidP="00332B30">
            <w:pPr>
              <w:spacing w:after="0"/>
              <w:jc w:val="center"/>
              <w:rPr>
                <w:rFonts w:cs="Arial"/>
                <w:b/>
                <w:bCs/>
                <w:sz w:val="18"/>
                <w:szCs w:val="18"/>
              </w:rPr>
            </w:pPr>
          </w:p>
        </w:tc>
        <w:tc>
          <w:tcPr>
            <w:tcW w:w="1953" w:type="dxa"/>
            <w:shd w:val="clear" w:color="auto" w:fill="auto"/>
            <w:noWrap/>
          </w:tcPr>
          <w:p w14:paraId="2B4CDAA6" w14:textId="77777777" w:rsidR="00EF2974" w:rsidRPr="00313370" w:rsidRDefault="00EF2974" w:rsidP="00332B30">
            <w:pPr>
              <w:rPr>
                <w:rFonts w:cs="Arial"/>
                <w:b/>
                <w:bCs/>
                <w:sz w:val="18"/>
                <w:szCs w:val="18"/>
              </w:rPr>
            </w:pPr>
            <w:r w:rsidRPr="00313370">
              <w:rPr>
                <w:rFonts w:cs="Arial"/>
                <w:b/>
                <w:bCs/>
                <w:sz w:val="18"/>
                <w:szCs w:val="18"/>
              </w:rPr>
              <w:t>MAIN4</w:t>
            </w:r>
          </w:p>
        </w:tc>
        <w:tc>
          <w:tcPr>
            <w:tcW w:w="1370" w:type="dxa"/>
            <w:shd w:val="clear" w:color="auto" w:fill="auto"/>
            <w:noWrap/>
            <w:vAlign w:val="center"/>
          </w:tcPr>
          <w:p w14:paraId="3E6CE241"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7230AA2E"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4FFDAD5B" w14:textId="77777777" w:rsidR="00EF2974" w:rsidRPr="00094BA5" w:rsidRDefault="00EF2974" w:rsidP="00332B30">
            <w:pPr>
              <w:spacing w:after="0"/>
              <w:jc w:val="center"/>
              <w:rPr>
                <w:rFonts w:cs="Arial"/>
                <w:sz w:val="18"/>
                <w:szCs w:val="18"/>
              </w:rPr>
            </w:pPr>
          </w:p>
        </w:tc>
      </w:tr>
      <w:tr w:rsidR="00EF2974" w:rsidRPr="00094BA5" w14:paraId="519CCC03" w14:textId="77777777" w:rsidTr="00332B30">
        <w:trPr>
          <w:trHeight w:val="342"/>
        </w:trPr>
        <w:tc>
          <w:tcPr>
            <w:tcW w:w="2740" w:type="dxa"/>
            <w:vMerge/>
            <w:shd w:val="clear" w:color="auto" w:fill="auto"/>
            <w:vAlign w:val="center"/>
          </w:tcPr>
          <w:p w14:paraId="0E77CF12" w14:textId="77777777" w:rsidR="00EF2974" w:rsidRPr="00094BA5" w:rsidRDefault="00EF2974" w:rsidP="00332B30">
            <w:pPr>
              <w:spacing w:after="0"/>
              <w:jc w:val="center"/>
              <w:rPr>
                <w:rFonts w:cs="Arial"/>
                <w:b/>
                <w:bCs/>
                <w:sz w:val="18"/>
                <w:szCs w:val="18"/>
              </w:rPr>
            </w:pPr>
          </w:p>
        </w:tc>
        <w:tc>
          <w:tcPr>
            <w:tcW w:w="1953" w:type="dxa"/>
            <w:shd w:val="clear" w:color="auto" w:fill="auto"/>
            <w:noWrap/>
          </w:tcPr>
          <w:p w14:paraId="254FA980" w14:textId="77777777" w:rsidR="00EF2974" w:rsidRPr="00313370" w:rsidRDefault="00EF2974" w:rsidP="00332B30">
            <w:pPr>
              <w:rPr>
                <w:rFonts w:cs="Arial"/>
                <w:b/>
                <w:bCs/>
                <w:sz w:val="18"/>
                <w:szCs w:val="18"/>
              </w:rPr>
            </w:pPr>
            <w:r w:rsidRPr="00313370">
              <w:rPr>
                <w:rFonts w:cs="Arial"/>
                <w:b/>
                <w:bCs/>
                <w:sz w:val="18"/>
                <w:szCs w:val="18"/>
              </w:rPr>
              <w:t>MAIN5</w:t>
            </w:r>
          </w:p>
        </w:tc>
        <w:tc>
          <w:tcPr>
            <w:tcW w:w="1370" w:type="dxa"/>
            <w:shd w:val="clear" w:color="auto" w:fill="auto"/>
            <w:noWrap/>
            <w:vAlign w:val="center"/>
          </w:tcPr>
          <w:p w14:paraId="7C2663AC"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67CAA4F5"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6427455C" w14:textId="77777777" w:rsidR="00EF2974" w:rsidRPr="00094BA5" w:rsidRDefault="00EF2974" w:rsidP="00332B30">
            <w:pPr>
              <w:spacing w:after="0"/>
              <w:jc w:val="center"/>
              <w:rPr>
                <w:rFonts w:cs="Arial"/>
                <w:sz w:val="18"/>
                <w:szCs w:val="18"/>
              </w:rPr>
            </w:pPr>
          </w:p>
        </w:tc>
      </w:tr>
      <w:tr w:rsidR="00EF2974" w:rsidRPr="00094BA5" w14:paraId="585E6DA4" w14:textId="77777777" w:rsidTr="00332B30">
        <w:trPr>
          <w:trHeight w:val="342"/>
        </w:trPr>
        <w:tc>
          <w:tcPr>
            <w:tcW w:w="2740" w:type="dxa"/>
            <w:vMerge/>
            <w:shd w:val="clear" w:color="auto" w:fill="auto"/>
            <w:vAlign w:val="center"/>
          </w:tcPr>
          <w:p w14:paraId="074B7705" w14:textId="77777777" w:rsidR="00EF2974" w:rsidRPr="00094BA5" w:rsidRDefault="00EF2974" w:rsidP="00332B30">
            <w:pPr>
              <w:spacing w:after="0"/>
              <w:jc w:val="center"/>
              <w:rPr>
                <w:rFonts w:cs="Arial"/>
                <w:b/>
                <w:bCs/>
                <w:sz w:val="18"/>
                <w:szCs w:val="18"/>
              </w:rPr>
            </w:pPr>
          </w:p>
        </w:tc>
        <w:tc>
          <w:tcPr>
            <w:tcW w:w="1953" w:type="dxa"/>
            <w:shd w:val="clear" w:color="auto" w:fill="auto"/>
            <w:noWrap/>
          </w:tcPr>
          <w:p w14:paraId="7521ABD1" w14:textId="77777777" w:rsidR="00EF2974" w:rsidRPr="00313370" w:rsidRDefault="00EF2974" w:rsidP="00332B30">
            <w:pPr>
              <w:rPr>
                <w:rFonts w:cs="Arial"/>
                <w:b/>
                <w:bCs/>
                <w:sz w:val="18"/>
                <w:szCs w:val="18"/>
              </w:rPr>
            </w:pPr>
            <w:r w:rsidRPr="00313370">
              <w:rPr>
                <w:rFonts w:cs="Arial"/>
                <w:b/>
                <w:bCs/>
                <w:sz w:val="18"/>
                <w:szCs w:val="18"/>
              </w:rPr>
              <w:t>MAIN6</w:t>
            </w:r>
          </w:p>
        </w:tc>
        <w:tc>
          <w:tcPr>
            <w:tcW w:w="1370" w:type="dxa"/>
            <w:shd w:val="clear" w:color="auto" w:fill="auto"/>
            <w:noWrap/>
            <w:vAlign w:val="center"/>
          </w:tcPr>
          <w:p w14:paraId="27C96930"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74D51E71"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2EFDC43F" w14:textId="77777777" w:rsidR="00EF2974" w:rsidRPr="00094BA5" w:rsidRDefault="00EF2974" w:rsidP="00332B30">
            <w:pPr>
              <w:spacing w:after="0"/>
              <w:jc w:val="center"/>
              <w:rPr>
                <w:rFonts w:cs="Arial"/>
                <w:sz w:val="18"/>
                <w:szCs w:val="18"/>
              </w:rPr>
            </w:pPr>
          </w:p>
        </w:tc>
      </w:tr>
      <w:tr w:rsidR="00EF2974" w:rsidRPr="00094BA5" w14:paraId="042B6533" w14:textId="77777777" w:rsidTr="00332B30">
        <w:trPr>
          <w:trHeight w:val="342"/>
        </w:trPr>
        <w:tc>
          <w:tcPr>
            <w:tcW w:w="2740" w:type="dxa"/>
            <w:vMerge/>
            <w:shd w:val="clear" w:color="auto" w:fill="auto"/>
            <w:vAlign w:val="center"/>
          </w:tcPr>
          <w:p w14:paraId="39A114BB" w14:textId="77777777" w:rsidR="00EF2974" w:rsidRPr="00094BA5" w:rsidRDefault="00EF2974" w:rsidP="00332B30">
            <w:pPr>
              <w:spacing w:after="0"/>
              <w:jc w:val="center"/>
              <w:rPr>
                <w:rFonts w:cs="Arial"/>
                <w:b/>
                <w:bCs/>
                <w:sz w:val="18"/>
                <w:szCs w:val="18"/>
              </w:rPr>
            </w:pPr>
          </w:p>
        </w:tc>
        <w:tc>
          <w:tcPr>
            <w:tcW w:w="1953" w:type="dxa"/>
            <w:shd w:val="clear" w:color="auto" w:fill="auto"/>
            <w:noWrap/>
          </w:tcPr>
          <w:p w14:paraId="73A50FD7" w14:textId="77777777" w:rsidR="00EF2974" w:rsidRPr="00313370" w:rsidRDefault="00EF2974" w:rsidP="00332B30">
            <w:pPr>
              <w:rPr>
                <w:rFonts w:cs="Arial"/>
                <w:b/>
                <w:bCs/>
                <w:sz w:val="18"/>
                <w:szCs w:val="18"/>
              </w:rPr>
            </w:pPr>
            <w:r w:rsidRPr="00313370">
              <w:rPr>
                <w:rFonts w:cs="Arial"/>
                <w:b/>
                <w:bCs/>
                <w:sz w:val="18"/>
                <w:szCs w:val="18"/>
              </w:rPr>
              <w:t>MAIN7</w:t>
            </w:r>
          </w:p>
        </w:tc>
        <w:tc>
          <w:tcPr>
            <w:tcW w:w="1370" w:type="dxa"/>
            <w:shd w:val="clear" w:color="auto" w:fill="auto"/>
            <w:noWrap/>
            <w:vAlign w:val="center"/>
          </w:tcPr>
          <w:p w14:paraId="1E5D9701"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0776CA6C"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3404887" w14:textId="77777777" w:rsidR="00EF2974" w:rsidRPr="00094BA5" w:rsidRDefault="00EF2974" w:rsidP="00332B30">
            <w:pPr>
              <w:spacing w:after="0"/>
              <w:jc w:val="center"/>
              <w:rPr>
                <w:rFonts w:cs="Arial"/>
                <w:sz w:val="18"/>
                <w:szCs w:val="18"/>
              </w:rPr>
            </w:pPr>
          </w:p>
        </w:tc>
      </w:tr>
      <w:tr w:rsidR="00EF2974" w:rsidRPr="00094BA5" w14:paraId="60EFB052" w14:textId="77777777" w:rsidTr="00332B30">
        <w:trPr>
          <w:trHeight w:val="342"/>
        </w:trPr>
        <w:tc>
          <w:tcPr>
            <w:tcW w:w="2740" w:type="dxa"/>
            <w:vMerge/>
            <w:shd w:val="clear" w:color="auto" w:fill="auto"/>
            <w:vAlign w:val="center"/>
          </w:tcPr>
          <w:p w14:paraId="0FD5F646" w14:textId="77777777" w:rsidR="00EF2974" w:rsidRPr="00094BA5" w:rsidRDefault="00EF2974" w:rsidP="00332B30">
            <w:pPr>
              <w:spacing w:after="0"/>
              <w:jc w:val="center"/>
              <w:rPr>
                <w:rFonts w:cs="Arial"/>
                <w:b/>
                <w:bCs/>
                <w:sz w:val="18"/>
                <w:szCs w:val="18"/>
              </w:rPr>
            </w:pPr>
          </w:p>
        </w:tc>
        <w:tc>
          <w:tcPr>
            <w:tcW w:w="1953" w:type="dxa"/>
            <w:shd w:val="clear" w:color="auto" w:fill="auto"/>
            <w:noWrap/>
          </w:tcPr>
          <w:p w14:paraId="1E559D5E" w14:textId="77777777" w:rsidR="00EF2974" w:rsidRPr="00313370" w:rsidRDefault="00EF2974" w:rsidP="00332B30">
            <w:pPr>
              <w:rPr>
                <w:rFonts w:cs="Arial"/>
                <w:b/>
                <w:bCs/>
                <w:sz w:val="18"/>
                <w:szCs w:val="18"/>
              </w:rPr>
            </w:pPr>
            <w:r w:rsidRPr="00313370">
              <w:rPr>
                <w:rFonts w:cs="Arial"/>
                <w:b/>
                <w:bCs/>
                <w:sz w:val="18"/>
                <w:szCs w:val="18"/>
              </w:rPr>
              <w:t>MAIN8</w:t>
            </w:r>
          </w:p>
        </w:tc>
        <w:tc>
          <w:tcPr>
            <w:tcW w:w="1370" w:type="dxa"/>
            <w:shd w:val="clear" w:color="auto" w:fill="auto"/>
            <w:noWrap/>
            <w:vAlign w:val="center"/>
          </w:tcPr>
          <w:p w14:paraId="5582F2FE"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1BB0DDEE"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6B3EBD43" w14:textId="77777777" w:rsidR="00EF2974" w:rsidRPr="00094BA5" w:rsidRDefault="00EF2974" w:rsidP="00332B30">
            <w:pPr>
              <w:spacing w:after="0"/>
              <w:jc w:val="center"/>
              <w:rPr>
                <w:rFonts w:cs="Arial"/>
                <w:sz w:val="18"/>
                <w:szCs w:val="18"/>
              </w:rPr>
            </w:pPr>
          </w:p>
        </w:tc>
      </w:tr>
      <w:tr w:rsidR="00EF2974" w:rsidRPr="00094BA5" w14:paraId="32DFC11E" w14:textId="77777777" w:rsidTr="00FB595D">
        <w:trPr>
          <w:trHeight w:val="342"/>
        </w:trPr>
        <w:tc>
          <w:tcPr>
            <w:tcW w:w="2740" w:type="dxa"/>
            <w:vMerge w:val="restart"/>
            <w:shd w:val="clear" w:color="auto" w:fill="BFBFBF" w:themeFill="background1" w:themeFillShade="BF"/>
            <w:vAlign w:val="center"/>
          </w:tcPr>
          <w:p w14:paraId="664C12BA" w14:textId="77777777" w:rsidR="00FB595D" w:rsidRDefault="00FB595D" w:rsidP="00FB595D">
            <w:pPr>
              <w:spacing w:after="0"/>
              <w:rPr>
                <w:rFonts w:cs="Arial"/>
                <w:b/>
                <w:bCs/>
                <w:sz w:val="18"/>
                <w:szCs w:val="18"/>
              </w:rPr>
            </w:pPr>
            <w:r>
              <w:rPr>
                <w:rFonts w:cs="Arial"/>
                <w:b/>
                <w:bCs/>
                <w:sz w:val="18"/>
                <w:szCs w:val="18"/>
              </w:rPr>
              <w:t>TELEMAINTENANCE</w:t>
            </w:r>
          </w:p>
          <w:p w14:paraId="0F775AB7"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70DFDC98" w14:textId="77777777" w:rsidR="00EF2974" w:rsidRPr="00313370" w:rsidRDefault="00EF2974" w:rsidP="00332B30">
            <w:pPr>
              <w:rPr>
                <w:rFonts w:cs="Arial"/>
                <w:b/>
                <w:bCs/>
                <w:sz w:val="18"/>
                <w:szCs w:val="18"/>
              </w:rPr>
            </w:pPr>
            <w:r w:rsidRPr="00313370">
              <w:rPr>
                <w:rFonts w:cs="Arial"/>
                <w:b/>
                <w:bCs/>
                <w:sz w:val="18"/>
                <w:szCs w:val="18"/>
              </w:rPr>
              <w:t>TELEMAIN</w:t>
            </w:r>
            <w:r w:rsidR="00FB595D">
              <w:rPr>
                <w:rFonts w:cs="Arial"/>
                <w:b/>
                <w:bCs/>
                <w:sz w:val="18"/>
                <w:szCs w:val="18"/>
              </w:rPr>
              <w:t>1</w:t>
            </w:r>
          </w:p>
        </w:tc>
        <w:tc>
          <w:tcPr>
            <w:tcW w:w="1370" w:type="dxa"/>
            <w:shd w:val="clear" w:color="auto" w:fill="BFBFBF" w:themeFill="background1" w:themeFillShade="BF"/>
            <w:noWrap/>
            <w:vAlign w:val="center"/>
          </w:tcPr>
          <w:p w14:paraId="571EA34F"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4D6C03B6"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43D73A2E" w14:textId="77777777" w:rsidR="00EF2974" w:rsidRPr="00094BA5" w:rsidRDefault="00EF2974" w:rsidP="00332B30">
            <w:pPr>
              <w:spacing w:after="0"/>
              <w:jc w:val="center"/>
              <w:rPr>
                <w:rFonts w:cs="Arial"/>
                <w:sz w:val="18"/>
                <w:szCs w:val="18"/>
              </w:rPr>
            </w:pPr>
          </w:p>
        </w:tc>
      </w:tr>
      <w:tr w:rsidR="00FB595D" w:rsidRPr="00094BA5" w14:paraId="27AF5633" w14:textId="77777777" w:rsidTr="00FB595D">
        <w:trPr>
          <w:trHeight w:val="342"/>
        </w:trPr>
        <w:tc>
          <w:tcPr>
            <w:tcW w:w="2740" w:type="dxa"/>
            <w:vMerge/>
            <w:shd w:val="clear" w:color="auto" w:fill="BFBFBF" w:themeFill="background1" w:themeFillShade="BF"/>
            <w:vAlign w:val="center"/>
          </w:tcPr>
          <w:p w14:paraId="4D005D89" w14:textId="77777777" w:rsidR="00FB595D" w:rsidRPr="00094BA5" w:rsidRDefault="00FB595D" w:rsidP="00FB595D">
            <w:pPr>
              <w:spacing w:after="0"/>
              <w:jc w:val="center"/>
              <w:rPr>
                <w:rFonts w:cs="Arial"/>
                <w:b/>
                <w:bCs/>
                <w:sz w:val="18"/>
                <w:szCs w:val="18"/>
              </w:rPr>
            </w:pPr>
          </w:p>
        </w:tc>
        <w:tc>
          <w:tcPr>
            <w:tcW w:w="1953" w:type="dxa"/>
            <w:shd w:val="clear" w:color="auto" w:fill="BFBFBF" w:themeFill="background1" w:themeFillShade="BF"/>
            <w:noWrap/>
          </w:tcPr>
          <w:p w14:paraId="22112F1B" w14:textId="77777777" w:rsidR="00FB595D" w:rsidRDefault="00FB595D" w:rsidP="00FB595D">
            <w:r w:rsidRPr="00A22FE5">
              <w:rPr>
                <w:rFonts w:cs="Arial"/>
                <w:b/>
                <w:bCs/>
                <w:sz w:val="18"/>
                <w:szCs w:val="18"/>
              </w:rPr>
              <w:t>TELEMAIN</w:t>
            </w:r>
            <w:r>
              <w:rPr>
                <w:rFonts w:cs="Arial"/>
                <w:b/>
                <w:bCs/>
                <w:sz w:val="18"/>
                <w:szCs w:val="18"/>
              </w:rPr>
              <w:t>2</w:t>
            </w:r>
          </w:p>
        </w:tc>
        <w:tc>
          <w:tcPr>
            <w:tcW w:w="1370" w:type="dxa"/>
            <w:shd w:val="clear" w:color="auto" w:fill="BFBFBF" w:themeFill="background1" w:themeFillShade="BF"/>
            <w:noWrap/>
            <w:vAlign w:val="center"/>
          </w:tcPr>
          <w:p w14:paraId="0848EC96" w14:textId="77777777" w:rsidR="00FB595D" w:rsidRPr="00094BA5" w:rsidRDefault="00FB595D" w:rsidP="00FB595D">
            <w:pPr>
              <w:spacing w:after="0"/>
              <w:jc w:val="center"/>
              <w:rPr>
                <w:rFonts w:cs="Arial"/>
                <w:sz w:val="18"/>
                <w:szCs w:val="18"/>
              </w:rPr>
            </w:pPr>
          </w:p>
        </w:tc>
        <w:tc>
          <w:tcPr>
            <w:tcW w:w="1370" w:type="dxa"/>
            <w:shd w:val="clear" w:color="auto" w:fill="BFBFBF" w:themeFill="background1" w:themeFillShade="BF"/>
            <w:noWrap/>
            <w:vAlign w:val="center"/>
          </w:tcPr>
          <w:p w14:paraId="70A8FECC" w14:textId="77777777" w:rsidR="00FB595D" w:rsidRPr="00094BA5" w:rsidRDefault="00FB595D" w:rsidP="00FB595D">
            <w:pPr>
              <w:spacing w:after="0"/>
              <w:jc w:val="center"/>
              <w:rPr>
                <w:rFonts w:cs="Arial"/>
                <w:sz w:val="18"/>
                <w:szCs w:val="18"/>
              </w:rPr>
            </w:pPr>
          </w:p>
        </w:tc>
        <w:tc>
          <w:tcPr>
            <w:tcW w:w="3000" w:type="dxa"/>
            <w:shd w:val="clear" w:color="auto" w:fill="BFBFBF" w:themeFill="background1" w:themeFillShade="BF"/>
            <w:noWrap/>
            <w:vAlign w:val="center"/>
          </w:tcPr>
          <w:p w14:paraId="1E43BCD1" w14:textId="77777777" w:rsidR="00FB595D" w:rsidRPr="00094BA5" w:rsidRDefault="00FB595D" w:rsidP="00FB595D">
            <w:pPr>
              <w:spacing w:after="0"/>
              <w:jc w:val="center"/>
              <w:rPr>
                <w:rFonts w:cs="Arial"/>
                <w:sz w:val="18"/>
                <w:szCs w:val="18"/>
              </w:rPr>
            </w:pPr>
          </w:p>
        </w:tc>
      </w:tr>
      <w:tr w:rsidR="00FB595D" w:rsidRPr="00094BA5" w14:paraId="21C8B531" w14:textId="77777777" w:rsidTr="00FB595D">
        <w:trPr>
          <w:trHeight w:val="342"/>
        </w:trPr>
        <w:tc>
          <w:tcPr>
            <w:tcW w:w="2740" w:type="dxa"/>
            <w:vMerge/>
            <w:shd w:val="clear" w:color="auto" w:fill="BFBFBF" w:themeFill="background1" w:themeFillShade="BF"/>
            <w:vAlign w:val="center"/>
          </w:tcPr>
          <w:p w14:paraId="0C8AA5D1" w14:textId="77777777" w:rsidR="00FB595D" w:rsidRPr="00094BA5" w:rsidRDefault="00FB595D" w:rsidP="00FB595D">
            <w:pPr>
              <w:spacing w:after="0"/>
              <w:jc w:val="center"/>
              <w:rPr>
                <w:rFonts w:cs="Arial"/>
                <w:b/>
                <w:bCs/>
                <w:sz w:val="18"/>
                <w:szCs w:val="18"/>
              </w:rPr>
            </w:pPr>
          </w:p>
        </w:tc>
        <w:tc>
          <w:tcPr>
            <w:tcW w:w="1953" w:type="dxa"/>
            <w:shd w:val="clear" w:color="auto" w:fill="BFBFBF" w:themeFill="background1" w:themeFillShade="BF"/>
            <w:noWrap/>
          </w:tcPr>
          <w:p w14:paraId="3E07FABF" w14:textId="77777777" w:rsidR="00FB595D" w:rsidRDefault="00FB595D" w:rsidP="00FB595D">
            <w:r w:rsidRPr="00A22FE5">
              <w:rPr>
                <w:rFonts w:cs="Arial"/>
                <w:b/>
                <w:bCs/>
                <w:sz w:val="18"/>
                <w:szCs w:val="18"/>
              </w:rPr>
              <w:t>TELEMAIN</w:t>
            </w:r>
            <w:r>
              <w:rPr>
                <w:rFonts w:cs="Arial"/>
                <w:b/>
                <w:bCs/>
                <w:sz w:val="18"/>
                <w:szCs w:val="18"/>
              </w:rPr>
              <w:t>3</w:t>
            </w:r>
          </w:p>
        </w:tc>
        <w:tc>
          <w:tcPr>
            <w:tcW w:w="1370" w:type="dxa"/>
            <w:shd w:val="clear" w:color="auto" w:fill="BFBFBF" w:themeFill="background1" w:themeFillShade="BF"/>
            <w:noWrap/>
            <w:vAlign w:val="center"/>
          </w:tcPr>
          <w:p w14:paraId="532B5797" w14:textId="77777777" w:rsidR="00FB595D" w:rsidRPr="00094BA5" w:rsidRDefault="00FB595D" w:rsidP="00FB595D">
            <w:pPr>
              <w:spacing w:after="0"/>
              <w:jc w:val="center"/>
              <w:rPr>
                <w:rFonts w:cs="Arial"/>
                <w:sz w:val="18"/>
                <w:szCs w:val="18"/>
              </w:rPr>
            </w:pPr>
          </w:p>
        </w:tc>
        <w:tc>
          <w:tcPr>
            <w:tcW w:w="1370" w:type="dxa"/>
            <w:shd w:val="clear" w:color="auto" w:fill="BFBFBF" w:themeFill="background1" w:themeFillShade="BF"/>
            <w:noWrap/>
            <w:vAlign w:val="center"/>
          </w:tcPr>
          <w:p w14:paraId="40CC0C67" w14:textId="77777777" w:rsidR="00FB595D" w:rsidRPr="00094BA5" w:rsidRDefault="00FB595D" w:rsidP="00FB595D">
            <w:pPr>
              <w:spacing w:after="0"/>
              <w:jc w:val="center"/>
              <w:rPr>
                <w:rFonts w:cs="Arial"/>
                <w:sz w:val="18"/>
                <w:szCs w:val="18"/>
              </w:rPr>
            </w:pPr>
          </w:p>
        </w:tc>
        <w:tc>
          <w:tcPr>
            <w:tcW w:w="3000" w:type="dxa"/>
            <w:shd w:val="clear" w:color="auto" w:fill="BFBFBF" w:themeFill="background1" w:themeFillShade="BF"/>
            <w:noWrap/>
            <w:vAlign w:val="center"/>
          </w:tcPr>
          <w:p w14:paraId="6F04AF5F" w14:textId="77777777" w:rsidR="00FB595D" w:rsidRPr="00094BA5" w:rsidRDefault="00FB595D" w:rsidP="00FB595D">
            <w:pPr>
              <w:spacing w:after="0"/>
              <w:jc w:val="center"/>
              <w:rPr>
                <w:rFonts w:cs="Arial"/>
                <w:sz w:val="18"/>
                <w:szCs w:val="18"/>
              </w:rPr>
            </w:pPr>
          </w:p>
        </w:tc>
      </w:tr>
      <w:tr w:rsidR="00EF2974" w:rsidRPr="00094BA5" w14:paraId="74FB8D58" w14:textId="77777777" w:rsidTr="00FB595D">
        <w:trPr>
          <w:trHeight w:val="342"/>
        </w:trPr>
        <w:tc>
          <w:tcPr>
            <w:tcW w:w="2740" w:type="dxa"/>
            <w:vMerge/>
            <w:shd w:val="clear" w:color="auto" w:fill="BFBFBF" w:themeFill="background1" w:themeFillShade="BF"/>
            <w:vAlign w:val="center"/>
          </w:tcPr>
          <w:p w14:paraId="2BDBDF03"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2D073123" w14:textId="77777777"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4</w:t>
            </w:r>
          </w:p>
        </w:tc>
        <w:tc>
          <w:tcPr>
            <w:tcW w:w="1370" w:type="dxa"/>
            <w:shd w:val="clear" w:color="auto" w:fill="BFBFBF" w:themeFill="background1" w:themeFillShade="BF"/>
            <w:noWrap/>
            <w:vAlign w:val="center"/>
          </w:tcPr>
          <w:p w14:paraId="07F4C44A"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541B03AD"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2B68F7EA" w14:textId="77777777" w:rsidR="00EF2974" w:rsidRPr="00094BA5" w:rsidRDefault="00EF2974" w:rsidP="00332B30">
            <w:pPr>
              <w:spacing w:after="0"/>
              <w:jc w:val="center"/>
              <w:rPr>
                <w:rFonts w:cs="Arial"/>
                <w:sz w:val="18"/>
                <w:szCs w:val="18"/>
              </w:rPr>
            </w:pPr>
          </w:p>
        </w:tc>
      </w:tr>
      <w:tr w:rsidR="00EF2974" w:rsidRPr="00094BA5" w14:paraId="774F3F80" w14:textId="77777777" w:rsidTr="00FB595D">
        <w:trPr>
          <w:trHeight w:val="342"/>
        </w:trPr>
        <w:tc>
          <w:tcPr>
            <w:tcW w:w="2740" w:type="dxa"/>
            <w:vMerge/>
            <w:shd w:val="clear" w:color="auto" w:fill="BFBFBF" w:themeFill="background1" w:themeFillShade="BF"/>
            <w:vAlign w:val="center"/>
          </w:tcPr>
          <w:p w14:paraId="716A51CA"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16D0B715" w14:textId="77777777"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5</w:t>
            </w:r>
          </w:p>
        </w:tc>
        <w:tc>
          <w:tcPr>
            <w:tcW w:w="1370" w:type="dxa"/>
            <w:shd w:val="clear" w:color="auto" w:fill="BFBFBF" w:themeFill="background1" w:themeFillShade="BF"/>
            <w:noWrap/>
            <w:vAlign w:val="center"/>
          </w:tcPr>
          <w:p w14:paraId="600C6E7A"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57F733F5"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41911E96" w14:textId="77777777" w:rsidR="00EF2974" w:rsidRPr="00094BA5" w:rsidRDefault="00EF2974" w:rsidP="00332B30">
            <w:pPr>
              <w:spacing w:after="0"/>
              <w:jc w:val="center"/>
              <w:rPr>
                <w:rFonts w:cs="Arial"/>
                <w:sz w:val="18"/>
                <w:szCs w:val="18"/>
              </w:rPr>
            </w:pPr>
          </w:p>
        </w:tc>
      </w:tr>
      <w:tr w:rsidR="00EF2974" w:rsidRPr="00094BA5" w14:paraId="6F566C92" w14:textId="77777777" w:rsidTr="00FB595D">
        <w:trPr>
          <w:trHeight w:val="342"/>
        </w:trPr>
        <w:tc>
          <w:tcPr>
            <w:tcW w:w="2740" w:type="dxa"/>
            <w:vMerge/>
            <w:shd w:val="clear" w:color="auto" w:fill="BFBFBF" w:themeFill="background1" w:themeFillShade="BF"/>
            <w:vAlign w:val="center"/>
          </w:tcPr>
          <w:p w14:paraId="3643F7A1"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687FA524" w14:textId="77777777"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6</w:t>
            </w:r>
          </w:p>
        </w:tc>
        <w:tc>
          <w:tcPr>
            <w:tcW w:w="1370" w:type="dxa"/>
            <w:shd w:val="clear" w:color="auto" w:fill="BFBFBF" w:themeFill="background1" w:themeFillShade="BF"/>
            <w:noWrap/>
            <w:vAlign w:val="center"/>
          </w:tcPr>
          <w:p w14:paraId="03EF4520"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0D3B9772"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422DBA72" w14:textId="77777777" w:rsidR="00EF2974" w:rsidRPr="00094BA5" w:rsidRDefault="00EF2974" w:rsidP="00332B30">
            <w:pPr>
              <w:spacing w:after="0"/>
              <w:jc w:val="center"/>
              <w:rPr>
                <w:rFonts w:cs="Arial"/>
                <w:sz w:val="18"/>
                <w:szCs w:val="18"/>
              </w:rPr>
            </w:pPr>
          </w:p>
        </w:tc>
      </w:tr>
      <w:tr w:rsidR="00EF2974" w:rsidRPr="00094BA5" w14:paraId="7E7ECFA1" w14:textId="77777777" w:rsidTr="00FB595D">
        <w:trPr>
          <w:trHeight w:val="342"/>
        </w:trPr>
        <w:tc>
          <w:tcPr>
            <w:tcW w:w="2740" w:type="dxa"/>
            <w:vMerge/>
            <w:shd w:val="clear" w:color="auto" w:fill="BFBFBF" w:themeFill="background1" w:themeFillShade="BF"/>
            <w:vAlign w:val="center"/>
          </w:tcPr>
          <w:p w14:paraId="61900FFA"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6EC1DC3C" w14:textId="77777777"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7</w:t>
            </w:r>
          </w:p>
        </w:tc>
        <w:tc>
          <w:tcPr>
            <w:tcW w:w="1370" w:type="dxa"/>
            <w:shd w:val="clear" w:color="auto" w:fill="BFBFBF" w:themeFill="background1" w:themeFillShade="BF"/>
            <w:noWrap/>
            <w:vAlign w:val="center"/>
          </w:tcPr>
          <w:p w14:paraId="1E2AD1A6"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6BB99DDA"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4AE99826" w14:textId="77777777" w:rsidR="00EF2974" w:rsidRPr="00094BA5" w:rsidRDefault="00EF2974" w:rsidP="00332B30">
            <w:pPr>
              <w:spacing w:after="0"/>
              <w:jc w:val="center"/>
              <w:rPr>
                <w:rFonts w:cs="Arial"/>
                <w:sz w:val="18"/>
                <w:szCs w:val="18"/>
              </w:rPr>
            </w:pPr>
          </w:p>
        </w:tc>
      </w:tr>
      <w:tr w:rsidR="00EF2974" w:rsidRPr="00094BA5" w14:paraId="201CFAD0" w14:textId="77777777" w:rsidTr="00FB595D">
        <w:trPr>
          <w:trHeight w:val="342"/>
        </w:trPr>
        <w:tc>
          <w:tcPr>
            <w:tcW w:w="2740" w:type="dxa"/>
            <w:vMerge/>
            <w:shd w:val="clear" w:color="auto" w:fill="BFBFBF" w:themeFill="background1" w:themeFillShade="BF"/>
            <w:vAlign w:val="center"/>
          </w:tcPr>
          <w:p w14:paraId="61F04DEB"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5AEA2914" w14:textId="77777777"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8</w:t>
            </w:r>
          </w:p>
        </w:tc>
        <w:tc>
          <w:tcPr>
            <w:tcW w:w="1370" w:type="dxa"/>
            <w:shd w:val="clear" w:color="auto" w:fill="BFBFBF" w:themeFill="background1" w:themeFillShade="BF"/>
            <w:noWrap/>
            <w:vAlign w:val="center"/>
          </w:tcPr>
          <w:p w14:paraId="6436D601"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26BCDA3A"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360CB232" w14:textId="77777777" w:rsidR="00EF2974" w:rsidRPr="00094BA5" w:rsidRDefault="00EF2974" w:rsidP="00332B30">
            <w:pPr>
              <w:spacing w:after="0"/>
              <w:jc w:val="center"/>
              <w:rPr>
                <w:rFonts w:cs="Arial"/>
                <w:sz w:val="18"/>
                <w:szCs w:val="18"/>
              </w:rPr>
            </w:pPr>
          </w:p>
        </w:tc>
      </w:tr>
      <w:tr w:rsidR="00EF2974" w:rsidRPr="00094BA5" w14:paraId="0F05FB85" w14:textId="77777777" w:rsidTr="00FB595D">
        <w:trPr>
          <w:trHeight w:val="342"/>
        </w:trPr>
        <w:tc>
          <w:tcPr>
            <w:tcW w:w="2740" w:type="dxa"/>
            <w:vMerge/>
            <w:shd w:val="clear" w:color="auto" w:fill="BFBFBF" w:themeFill="background1" w:themeFillShade="BF"/>
            <w:vAlign w:val="center"/>
          </w:tcPr>
          <w:p w14:paraId="12CEBE74"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206D2728" w14:textId="77777777" w:rsidR="00EF2974" w:rsidRPr="00313370" w:rsidRDefault="00EF2974" w:rsidP="00332B30">
            <w:pPr>
              <w:rPr>
                <w:rFonts w:cs="Arial"/>
                <w:b/>
                <w:bCs/>
                <w:sz w:val="18"/>
                <w:szCs w:val="18"/>
              </w:rPr>
            </w:pPr>
            <w:r w:rsidRPr="00313370">
              <w:rPr>
                <w:rFonts w:cs="Arial"/>
                <w:b/>
                <w:bCs/>
                <w:sz w:val="18"/>
                <w:szCs w:val="18"/>
              </w:rPr>
              <w:t>TELEMAIN</w:t>
            </w:r>
            <w:r w:rsidR="004D739C">
              <w:rPr>
                <w:rFonts w:cs="Arial"/>
                <w:b/>
                <w:bCs/>
                <w:sz w:val="18"/>
                <w:szCs w:val="18"/>
              </w:rPr>
              <w:t>9</w:t>
            </w:r>
          </w:p>
        </w:tc>
        <w:tc>
          <w:tcPr>
            <w:tcW w:w="1370" w:type="dxa"/>
            <w:shd w:val="clear" w:color="auto" w:fill="BFBFBF" w:themeFill="background1" w:themeFillShade="BF"/>
            <w:noWrap/>
            <w:vAlign w:val="center"/>
          </w:tcPr>
          <w:p w14:paraId="1683FA28"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60209517"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5D0474E9" w14:textId="77777777" w:rsidR="00EF2974" w:rsidRPr="00094BA5" w:rsidRDefault="00EF2974" w:rsidP="00332B30">
            <w:pPr>
              <w:spacing w:after="0"/>
              <w:jc w:val="center"/>
              <w:rPr>
                <w:rFonts w:cs="Arial"/>
                <w:sz w:val="18"/>
                <w:szCs w:val="18"/>
              </w:rPr>
            </w:pPr>
          </w:p>
        </w:tc>
      </w:tr>
      <w:tr w:rsidR="00EF2974" w:rsidRPr="00094BA5" w14:paraId="2AA03388" w14:textId="77777777" w:rsidTr="00FB595D">
        <w:trPr>
          <w:trHeight w:val="342"/>
        </w:trPr>
        <w:tc>
          <w:tcPr>
            <w:tcW w:w="2740" w:type="dxa"/>
            <w:vMerge/>
            <w:shd w:val="clear" w:color="auto" w:fill="BFBFBF" w:themeFill="background1" w:themeFillShade="BF"/>
            <w:vAlign w:val="center"/>
          </w:tcPr>
          <w:p w14:paraId="738ECDDE"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487CB276" w14:textId="77777777" w:rsidR="00EF2974" w:rsidRPr="00313370" w:rsidRDefault="00EF2974" w:rsidP="00332B30">
            <w:pPr>
              <w:rPr>
                <w:rFonts w:cs="Arial"/>
                <w:b/>
                <w:bCs/>
                <w:sz w:val="18"/>
                <w:szCs w:val="18"/>
              </w:rPr>
            </w:pPr>
            <w:r w:rsidRPr="00313370">
              <w:rPr>
                <w:rFonts w:cs="Arial"/>
                <w:b/>
                <w:bCs/>
                <w:sz w:val="18"/>
                <w:szCs w:val="18"/>
              </w:rPr>
              <w:t>TELEMAIN1</w:t>
            </w:r>
            <w:r w:rsidR="004D739C">
              <w:rPr>
                <w:rFonts w:cs="Arial"/>
                <w:b/>
                <w:bCs/>
                <w:sz w:val="18"/>
                <w:szCs w:val="18"/>
              </w:rPr>
              <w:t>0</w:t>
            </w:r>
          </w:p>
        </w:tc>
        <w:tc>
          <w:tcPr>
            <w:tcW w:w="1370" w:type="dxa"/>
            <w:shd w:val="clear" w:color="auto" w:fill="BFBFBF" w:themeFill="background1" w:themeFillShade="BF"/>
            <w:noWrap/>
            <w:vAlign w:val="center"/>
          </w:tcPr>
          <w:p w14:paraId="72D73999"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45C98F87"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60940C14" w14:textId="77777777" w:rsidR="00EF2974" w:rsidRPr="00094BA5" w:rsidRDefault="00EF2974" w:rsidP="00332B30">
            <w:pPr>
              <w:spacing w:after="0"/>
              <w:jc w:val="center"/>
              <w:rPr>
                <w:rFonts w:cs="Arial"/>
                <w:sz w:val="18"/>
                <w:szCs w:val="18"/>
              </w:rPr>
            </w:pPr>
          </w:p>
        </w:tc>
      </w:tr>
      <w:tr w:rsidR="004D739C" w:rsidRPr="00094BA5" w14:paraId="02F164A5" w14:textId="77777777" w:rsidTr="00FB595D">
        <w:trPr>
          <w:trHeight w:val="342"/>
        </w:trPr>
        <w:tc>
          <w:tcPr>
            <w:tcW w:w="2740" w:type="dxa"/>
            <w:vMerge/>
            <w:shd w:val="clear" w:color="auto" w:fill="BFBFBF" w:themeFill="background1" w:themeFillShade="BF"/>
            <w:vAlign w:val="center"/>
          </w:tcPr>
          <w:p w14:paraId="5EE5C132" w14:textId="77777777" w:rsidR="004D739C" w:rsidRPr="00094BA5" w:rsidRDefault="004D739C" w:rsidP="00332B30">
            <w:pPr>
              <w:spacing w:after="0"/>
              <w:jc w:val="center"/>
              <w:rPr>
                <w:rFonts w:cs="Arial"/>
                <w:b/>
                <w:bCs/>
                <w:sz w:val="18"/>
                <w:szCs w:val="18"/>
              </w:rPr>
            </w:pPr>
          </w:p>
        </w:tc>
        <w:tc>
          <w:tcPr>
            <w:tcW w:w="1953" w:type="dxa"/>
            <w:shd w:val="clear" w:color="auto" w:fill="BFBFBF" w:themeFill="background1" w:themeFillShade="BF"/>
            <w:noWrap/>
            <w:vAlign w:val="center"/>
          </w:tcPr>
          <w:p w14:paraId="2F317E5F" w14:textId="77777777" w:rsidR="004D739C" w:rsidRDefault="004D739C" w:rsidP="00332B30">
            <w:pPr>
              <w:spacing w:after="0"/>
              <w:jc w:val="left"/>
              <w:rPr>
                <w:rFonts w:cs="Arial"/>
                <w:b/>
                <w:bCs/>
                <w:sz w:val="18"/>
                <w:szCs w:val="18"/>
              </w:rPr>
            </w:pPr>
            <w:r>
              <w:rPr>
                <w:rFonts w:cs="Arial"/>
                <w:b/>
                <w:bCs/>
                <w:sz w:val="18"/>
                <w:szCs w:val="18"/>
              </w:rPr>
              <w:t>TELEMAIN11</w:t>
            </w:r>
          </w:p>
        </w:tc>
        <w:tc>
          <w:tcPr>
            <w:tcW w:w="1370" w:type="dxa"/>
            <w:shd w:val="clear" w:color="auto" w:fill="BFBFBF" w:themeFill="background1" w:themeFillShade="BF"/>
            <w:noWrap/>
            <w:vAlign w:val="center"/>
          </w:tcPr>
          <w:p w14:paraId="18C9C8DF" w14:textId="77777777" w:rsidR="004D739C" w:rsidRPr="00094BA5" w:rsidRDefault="004D739C" w:rsidP="00332B30">
            <w:pPr>
              <w:spacing w:after="0"/>
              <w:jc w:val="center"/>
              <w:rPr>
                <w:rFonts w:cs="Arial"/>
                <w:sz w:val="18"/>
                <w:szCs w:val="18"/>
              </w:rPr>
            </w:pPr>
          </w:p>
        </w:tc>
        <w:tc>
          <w:tcPr>
            <w:tcW w:w="1370" w:type="dxa"/>
            <w:shd w:val="clear" w:color="auto" w:fill="BFBFBF" w:themeFill="background1" w:themeFillShade="BF"/>
            <w:noWrap/>
            <w:vAlign w:val="center"/>
          </w:tcPr>
          <w:p w14:paraId="102BDBFF" w14:textId="77777777" w:rsidR="004D739C" w:rsidRPr="00094BA5" w:rsidRDefault="004D739C" w:rsidP="00332B30">
            <w:pPr>
              <w:spacing w:after="0"/>
              <w:jc w:val="center"/>
              <w:rPr>
                <w:rFonts w:cs="Arial"/>
                <w:sz w:val="18"/>
                <w:szCs w:val="18"/>
              </w:rPr>
            </w:pPr>
          </w:p>
        </w:tc>
        <w:tc>
          <w:tcPr>
            <w:tcW w:w="3000" w:type="dxa"/>
            <w:shd w:val="clear" w:color="auto" w:fill="BFBFBF" w:themeFill="background1" w:themeFillShade="BF"/>
            <w:noWrap/>
            <w:vAlign w:val="center"/>
          </w:tcPr>
          <w:p w14:paraId="7DA375F6" w14:textId="77777777" w:rsidR="004D739C" w:rsidRPr="00094BA5" w:rsidRDefault="004D739C" w:rsidP="00332B30">
            <w:pPr>
              <w:spacing w:after="0"/>
              <w:jc w:val="center"/>
              <w:rPr>
                <w:rFonts w:cs="Arial"/>
                <w:sz w:val="18"/>
                <w:szCs w:val="18"/>
              </w:rPr>
            </w:pPr>
          </w:p>
        </w:tc>
      </w:tr>
      <w:tr w:rsidR="00EF2974" w:rsidRPr="00094BA5" w14:paraId="7548E665" w14:textId="77777777" w:rsidTr="00FB595D">
        <w:trPr>
          <w:trHeight w:val="342"/>
        </w:trPr>
        <w:tc>
          <w:tcPr>
            <w:tcW w:w="2740" w:type="dxa"/>
            <w:vMerge/>
            <w:shd w:val="clear" w:color="auto" w:fill="BFBFBF" w:themeFill="background1" w:themeFillShade="BF"/>
            <w:vAlign w:val="center"/>
          </w:tcPr>
          <w:p w14:paraId="01AEAE3D"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vAlign w:val="center"/>
          </w:tcPr>
          <w:p w14:paraId="255F18A8" w14:textId="77777777" w:rsidR="00EF2974" w:rsidRPr="00094BA5" w:rsidRDefault="00EF2974" w:rsidP="00332B30">
            <w:pPr>
              <w:spacing w:after="0"/>
              <w:jc w:val="left"/>
              <w:rPr>
                <w:rFonts w:cs="Arial"/>
                <w:b/>
                <w:bCs/>
                <w:sz w:val="18"/>
                <w:szCs w:val="18"/>
              </w:rPr>
            </w:pPr>
            <w:r>
              <w:rPr>
                <w:rFonts w:cs="Arial"/>
                <w:b/>
                <w:bCs/>
                <w:sz w:val="18"/>
                <w:szCs w:val="18"/>
              </w:rPr>
              <w:t>TELEMAIN</w:t>
            </w:r>
            <w:r w:rsidR="004D739C">
              <w:rPr>
                <w:rFonts w:cs="Arial"/>
                <w:b/>
                <w:bCs/>
                <w:sz w:val="18"/>
                <w:szCs w:val="18"/>
              </w:rPr>
              <w:t>12</w:t>
            </w:r>
          </w:p>
        </w:tc>
        <w:tc>
          <w:tcPr>
            <w:tcW w:w="1370" w:type="dxa"/>
            <w:shd w:val="clear" w:color="auto" w:fill="BFBFBF" w:themeFill="background1" w:themeFillShade="BF"/>
            <w:noWrap/>
            <w:vAlign w:val="center"/>
          </w:tcPr>
          <w:p w14:paraId="4C419BE0"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0C05B114"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5166F16E" w14:textId="77777777" w:rsidR="00EF2974" w:rsidRPr="00094BA5" w:rsidRDefault="00EF2974" w:rsidP="00332B30">
            <w:pPr>
              <w:spacing w:after="0"/>
              <w:jc w:val="center"/>
              <w:rPr>
                <w:rFonts w:cs="Arial"/>
                <w:sz w:val="18"/>
                <w:szCs w:val="18"/>
              </w:rPr>
            </w:pPr>
          </w:p>
        </w:tc>
      </w:tr>
      <w:tr w:rsidR="00EF2974" w:rsidRPr="00094BA5" w14:paraId="29DE746B" w14:textId="77777777" w:rsidTr="00FB595D">
        <w:trPr>
          <w:trHeight w:val="273"/>
        </w:trPr>
        <w:tc>
          <w:tcPr>
            <w:tcW w:w="2740" w:type="dxa"/>
            <w:vMerge w:val="restart"/>
            <w:shd w:val="clear" w:color="auto" w:fill="auto"/>
            <w:vAlign w:val="center"/>
          </w:tcPr>
          <w:p w14:paraId="08BB9DF1" w14:textId="77777777" w:rsidR="00EF2974" w:rsidRDefault="00EF2974" w:rsidP="00332B30">
            <w:pPr>
              <w:spacing w:after="0"/>
              <w:jc w:val="center"/>
              <w:rPr>
                <w:rFonts w:cs="Arial"/>
                <w:b/>
                <w:bCs/>
                <w:sz w:val="18"/>
                <w:szCs w:val="18"/>
              </w:rPr>
            </w:pPr>
            <w:r>
              <w:rPr>
                <w:rFonts w:cs="Arial"/>
                <w:b/>
                <w:bCs/>
                <w:sz w:val="18"/>
                <w:szCs w:val="18"/>
              </w:rPr>
              <w:lastRenderedPageBreak/>
              <w:t>RELATIONS AVEC LES TIERS</w:t>
            </w:r>
          </w:p>
        </w:tc>
        <w:tc>
          <w:tcPr>
            <w:tcW w:w="1953" w:type="dxa"/>
            <w:shd w:val="clear" w:color="auto" w:fill="auto"/>
            <w:noWrap/>
          </w:tcPr>
          <w:p w14:paraId="20A6D3BC" w14:textId="77777777" w:rsidR="00EF2974" w:rsidRPr="00036C63" w:rsidRDefault="00EF2974" w:rsidP="00332B30">
            <w:pPr>
              <w:rPr>
                <w:rFonts w:cs="Arial"/>
                <w:b/>
                <w:bCs/>
                <w:sz w:val="18"/>
                <w:szCs w:val="18"/>
              </w:rPr>
            </w:pPr>
            <w:r w:rsidRPr="006848CD">
              <w:rPr>
                <w:rFonts w:cs="Arial"/>
                <w:b/>
                <w:bCs/>
                <w:sz w:val="18"/>
                <w:szCs w:val="18"/>
              </w:rPr>
              <w:t>RELSTIERS1</w:t>
            </w:r>
          </w:p>
        </w:tc>
        <w:tc>
          <w:tcPr>
            <w:tcW w:w="1370" w:type="dxa"/>
            <w:shd w:val="clear" w:color="auto" w:fill="auto"/>
            <w:noWrap/>
            <w:vAlign w:val="center"/>
          </w:tcPr>
          <w:p w14:paraId="3B159B14"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46EB288E"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467FA4B4" w14:textId="77777777" w:rsidR="00EF2974" w:rsidRPr="00094BA5" w:rsidRDefault="00EF2974" w:rsidP="00332B30">
            <w:pPr>
              <w:spacing w:after="0"/>
              <w:jc w:val="center"/>
              <w:rPr>
                <w:rFonts w:cs="Arial"/>
                <w:sz w:val="18"/>
                <w:szCs w:val="18"/>
              </w:rPr>
            </w:pPr>
          </w:p>
        </w:tc>
      </w:tr>
      <w:tr w:rsidR="00EF2974" w:rsidRPr="00094BA5" w14:paraId="3A562831" w14:textId="77777777" w:rsidTr="00FB595D">
        <w:trPr>
          <w:trHeight w:val="273"/>
        </w:trPr>
        <w:tc>
          <w:tcPr>
            <w:tcW w:w="2740" w:type="dxa"/>
            <w:vMerge/>
            <w:shd w:val="clear" w:color="auto" w:fill="auto"/>
            <w:vAlign w:val="center"/>
          </w:tcPr>
          <w:p w14:paraId="5624FD58" w14:textId="77777777" w:rsidR="00EF2974" w:rsidRDefault="00EF2974" w:rsidP="00332B30">
            <w:pPr>
              <w:spacing w:after="0"/>
              <w:jc w:val="center"/>
              <w:rPr>
                <w:rFonts w:cs="Arial"/>
                <w:b/>
                <w:bCs/>
                <w:sz w:val="18"/>
                <w:szCs w:val="18"/>
              </w:rPr>
            </w:pPr>
          </w:p>
        </w:tc>
        <w:tc>
          <w:tcPr>
            <w:tcW w:w="1953" w:type="dxa"/>
            <w:shd w:val="clear" w:color="auto" w:fill="auto"/>
            <w:noWrap/>
          </w:tcPr>
          <w:p w14:paraId="6417F5F4" w14:textId="77777777" w:rsidR="00EF2974" w:rsidRDefault="00EF2974" w:rsidP="00332B30">
            <w:r w:rsidRPr="00334656">
              <w:rPr>
                <w:rFonts w:cs="Arial"/>
                <w:b/>
                <w:bCs/>
                <w:sz w:val="18"/>
                <w:szCs w:val="18"/>
              </w:rPr>
              <w:t>RELSTIERS</w:t>
            </w:r>
            <w:r>
              <w:rPr>
                <w:rFonts w:cs="Arial"/>
                <w:b/>
                <w:bCs/>
                <w:sz w:val="18"/>
                <w:szCs w:val="18"/>
              </w:rPr>
              <w:t>2</w:t>
            </w:r>
          </w:p>
        </w:tc>
        <w:tc>
          <w:tcPr>
            <w:tcW w:w="1370" w:type="dxa"/>
            <w:shd w:val="clear" w:color="auto" w:fill="auto"/>
            <w:noWrap/>
            <w:vAlign w:val="center"/>
          </w:tcPr>
          <w:p w14:paraId="06437B71"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65E363CF"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5F78DA28" w14:textId="77777777" w:rsidR="00EF2974" w:rsidRPr="00094BA5" w:rsidRDefault="00EF2974" w:rsidP="00332B30">
            <w:pPr>
              <w:spacing w:after="0"/>
              <w:jc w:val="center"/>
              <w:rPr>
                <w:rFonts w:cs="Arial"/>
                <w:sz w:val="18"/>
                <w:szCs w:val="18"/>
              </w:rPr>
            </w:pPr>
          </w:p>
        </w:tc>
      </w:tr>
      <w:tr w:rsidR="00EF2974" w:rsidRPr="00094BA5" w14:paraId="3844F8FF" w14:textId="77777777" w:rsidTr="00FB595D">
        <w:trPr>
          <w:trHeight w:val="273"/>
        </w:trPr>
        <w:tc>
          <w:tcPr>
            <w:tcW w:w="2740" w:type="dxa"/>
            <w:vMerge/>
            <w:shd w:val="clear" w:color="auto" w:fill="auto"/>
            <w:vAlign w:val="center"/>
          </w:tcPr>
          <w:p w14:paraId="1650BCB7" w14:textId="77777777" w:rsidR="00EF2974" w:rsidRDefault="00EF2974" w:rsidP="00332B30">
            <w:pPr>
              <w:spacing w:after="0"/>
              <w:jc w:val="center"/>
              <w:rPr>
                <w:rFonts w:cs="Arial"/>
                <w:b/>
                <w:bCs/>
                <w:sz w:val="18"/>
                <w:szCs w:val="18"/>
              </w:rPr>
            </w:pPr>
          </w:p>
        </w:tc>
        <w:tc>
          <w:tcPr>
            <w:tcW w:w="1953" w:type="dxa"/>
            <w:shd w:val="clear" w:color="auto" w:fill="auto"/>
            <w:noWrap/>
          </w:tcPr>
          <w:p w14:paraId="326474F3" w14:textId="77777777" w:rsidR="00EF2974" w:rsidRDefault="00EF2974" w:rsidP="00332B30">
            <w:r w:rsidRPr="00334656">
              <w:rPr>
                <w:rFonts w:cs="Arial"/>
                <w:b/>
                <w:bCs/>
                <w:sz w:val="18"/>
                <w:szCs w:val="18"/>
              </w:rPr>
              <w:t>RELSTIERS</w:t>
            </w:r>
            <w:r>
              <w:rPr>
                <w:rFonts w:cs="Arial"/>
                <w:b/>
                <w:bCs/>
                <w:sz w:val="18"/>
                <w:szCs w:val="18"/>
              </w:rPr>
              <w:t>3</w:t>
            </w:r>
          </w:p>
        </w:tc>
        <w:tc>
          <w:tcPr>
            <w:tcW w:w="1370" w:type="dxa"/>
            <w:shd w:val="clear" w:color="auto" w:fill="auto"/>
            <w:noWrap/>
            <w:vAlign w:val="center"/>
          </w:tcPr>
          <w:p w14:paraId="52E75828"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102DD41F"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492F57B8" w14:textId="77777777" w:rsidR="00EF2974" w:rsidRPr="00094BA5" w:rsidRDefault="00EF2974" w:rsidP="00332B30">
            <w:pPr>
              <w:spacing w:after="0"/>
              <w:jc w:val="center"/>
              <w:rPr>
                <w:rFonts w:cs="Arial"/>
                <w:sz w:val="18"/>
                <w:szCs w:val="18"/>
              </w:rPr>
            </w:pPr>
          </w:p>
        </w:tc>
      </w:tr>
      <w:tr w:rsidR="00EF2974" w:rsidRPr="00094BA5" w14:paraId="76D6DA35" w14:textId="77777777" w:rsidTr="00FB595D">
        <w:trPr>
          <w:trHeight w:val="273"/>
        </w:trPr>
        <w:tc>
          <w:tcPr>
            <w:tcW w:w="2740" w:type="dxa"/>
            <w:vMerge/>
            <w:shd w:val="clear" w:color="auto" w:fill="auto"/>
            <w:vAlign w:val="center"/>
          </w:tcPr>
          <w:p w14:paraId="49112F98" w14:textId="77777777" w:rsidR="00EF2974" w:rsidRDefault="00EF2974" w:rsidP="00332B30">
            <w:pPr>
              <w:spacing w:after="0"/>
              <w:jc w:val="center"/>
              <w:rPr>
                <w:rFonts w:cs="Arial"/>
                <w:b/>
                <w:bCs/>
                <w:sz w:val="18"/>
                <w:szCs w:val="18"/>
              </w:rPr>
            </w:pPr>
          </w:p>
        </w:tc>
        <w:tc>
          <w:tcPr>
            <w:tcW w:w="1953" w:type="dxa"/>
            <w:shd w:val="clear" w:color="auto" w:fill="auto"/>
            <w:noWrap/>
          </w:tcPr>
          <w:p w14:paraId="335BB5B5" w14:textId="77777777" w:rsidR="00EF2974" w:rsidRDefault="00EF2974" w:rsidP="00332B30">
            <w:r w:rsidRPr="00334656">
              <w:rPr>
                <w:rFonts w:cs="Arial"/>
                <w:b/>
                <w:bCs/>
                <w:sz w:val="18"/>
                <w:szCs w:val="18"/>
              </w:rPr>
              <w:t>RELSTIERS</w:t>
            </w:r>
            <w:r>
              <w:rPr>
                <w:rFonts w:cs="Arial"/>
                <w:b/>
                <w:bCs/>
                <w:sz w:val="18"/>
                <w:szCs w:val="18"/>
              </w:rPr>
              <w:t>4</w:t>
            </w:r>
          </w:p>
        </w:tc>
        <w:tc>
          <w:tcPr>
            <w:tcW w:w="1370" w:type="dxa"/>
            <w:shd w:val="clear" w:color="auto" w:fill="auto"/>
            <w:noWrap/>
            <w:vAlign w:val="center"/>
          </w:tcPr>
          <w:p w14:paraId="6056B246"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7902193E"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608F5C5A" w14:textId="77777777" w:rsidR="00EF2974" w:rsidRPr="00094BA5" w:rsidRDefault="00EF2974" w:rsidP="00332B30">
            <w:pPr>
              <w:spacing w:after="0"/>
              <w:jc w:val="center"/>
              <w:rPr>
                <w:rFonts w:cs="Arial"/>
                <w:sz w:val="18"/>
                <w:szCs w:val="18"/>
              </w:rPr>
            </w:pPr>
          </w:p>
        </w:tc>
      </w:tr>
      <w:tr w:rsidR="00EF2974" w:rsidRPr="00094BA5" w14:paraId="7CE7372B" w14:textId="77777777" w:rsidTr="00FB595D">
        <w:trPr>
          <w:trHeight w:val="273"/>
        </w:trPr>
        <w:tc>
          <w:tcPr>
            <w:tcW w:w="2740" w:type="dxa"/>
            <w:vMerge/>
            <w:shd w:val="clear" w:color="auto" w:fill="auto"/>
            <w:vAlign w:val="center"/>
          </w:tcPr>
          <w:p w14:paraId="2B7E2A93" w14:textId="77777777" w:rsidR="00EF2974" w:rsidRDefault="00EF2974" w:rsidP="00332B30">
            <w:pPr>
              <w:spacing w:after="0"/>
              <w:jc w:val="center"/>
              <w:rPr>
                <w:rFonts w:cs="Arial"/>
                <w:b/>
                <w:bCs/>
                <w:sz w:val="18"/>
                <w:szCs w:val="18"/>
              </w:rPr>
            </w:pPr>
          </w:p>
        </w:tc>
        <w:tc>
          <w:tcPr>
            <w:tcW w:w="1953" w:type="dxa"/>
            <w:shd w:val="clear" w:color="auto" w:fill="auto"/>
            <w:noWrap/>
          </w:tcPr>
          <w:p w14:paraId="2234250B" w14:textId="77777777" w:rsidR="00EF2974" w:rsidRDefault="00EF2974" w:rsidP="00332B30">
            <w:r w:rsidRPr="00334656">
              <w:rPr>
                <w:rFonts w:cs="Arial"/>
                <w:b/>
                <w:bCs/>
                <w:sz w:val="18"/>
                <w:szCs w:val="18"/>
              </w:rPr>
              <w:t>RELSTIERS</w:t>
            </w:r>
            <w:r>
              <w:rPr>
                <w:rFonts w:cs="Arial"/>
                <w:b/>
                <w:bCs/>
                <w:sz w:val="18"/>
                <w:szCs w:val="18"/>
              </w:rPr>
              <w:t>5</w:t>
            </w:r>
          </w:p>
        </w:tc>
        <w:tc>
          <w:tcPr>
            <w:tcW w:w="1370" w:type="dxa"/>
            <w:shd w:val="clear" w:color="auto" w:fill="auto"/>
            <w:noWrap/>
            <w:vAlign w:val="center"/>
          </w:tcPr>
          <w:p w14:paraId="457DD017"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06A4EBEF"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FFBE0AD" w14:textId="77777777" w:rsidR="00EF2974" w:rsidRPr="00094BA5" w:rsidRDefault="00EF2974" w:rsidP="00332B30">
            <w:pPr>
              <w:spacing w:after="0"/>
              <w:jc w:val="center"/>
              <w:rPr>
                <w:rFonts w:cs="Arial"/>
                <w:sz w:val="18"/>
                <w:szCs w:val="18"/>
              </w:rPr>
            </w:pPr>
          </w:p>
        </w:tc>
      </w:tr>
      <w:tr w:rsidR="00EF2974" w:rsidRPr="00094BA5" w14:paraId="1C210BB1" w14:textId="77777777" w:rsidTr="00FB595D">
        <w:trPr>
          <w:trHeight w:val="273"/>
        </w:trPr>
        <w:tc>
          <w:tcPr>
            <w:tcW w:w="2740" w:type="dxa"/>
            <w:vMerge/>
            <w:shd w:val="clear" w:color="auto" w:fill="auto"/>
            <w:vAlign w:val="center"/>
          </w:tcPr>
          <w:p w14:paraId="4D3C633B" w14:textId="77777777" w:rsidR="00EF2974" w:rsidRDefault="00EF2974" w:rsidP="00332B30">
            <w:pPr>
              <w:spacing w:after="0"/>
              <w:jc w:val="center"/>
              <w:rPr>
                <w:rFonts w:cs="Arial"/>
                <w:b/>
                <w:bCs/>
                <w:sz w:val="18"/>
                <w:szCs w:val="18"/>
              </w:rPr>
            </w:pPr>
          </w:p>
        </w:tc>
        <w:tc>
          <w:tcPr>
            <w:tcW w:w="1953" w:type="dxa"/>
            <w:shd w:val="clear" w:color="auto" w:fill="auto"/>
            <w:noWrap/>
          </w:tcPr>
          <w:p w14:paraId="20B7BCF4" w14:textId="77777777" w:rsidR="00EF2974" w:rsidRDefault="00EF2974" w:rsidP="00332B30">
            <w:r w:rsidRPr="00334656">
              <w:rPr>
                <w:rFonts w:cs="Arial"/>
                <w:b/>
                <w:bCs/>
                <w:sz w:val="18"/>
                <w:szCs w:val="18"/>
              </w:rPr>
              <w:t>RELSTIERS</w:t>
            </w:r>
            <w:r>
              <w:rPr>
                <w:rFonts w:cs="Arial"/>
                <w:b/>
                <w:bCs/>
                <w:sz w:val="18"/>
                <w:szCs w:val="18"/>
              </w:rPr>
              <w:t>6</w:t>
            </w:r>
          </w:p>
        </w:tc>
        <w:tc>
          <w:tcPr>
            <w:tcW w:w="1370" w:type="dxa"/>
            <w:shd w:val="clear" w:color="auto" w:fill="auto"/>
            <w:noWrap/>
            <w:vAlign w:val="center"/>
          </w:tcPr>
          <w:p w14:paraId="43D8B368"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6B6783A8"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D32ACED" w14:textId="77777777" w:rsidR="00EF2974" w:rsidRPr="00094BA5" w:rsidRDefault="00EF2974" w:rsidP="00332B30">
            <w:pPr>
              <w:spacing w:after="0"/>
              <w:jc w:val="center"/>
              <w:rPr>
                <w:rFonts w:cs="Arial"/>
                <w:sz w:val="18"/>
                <w:szCs w:val="18"/>
              </w:rPr>
            </w:pPr>
          </w:p>
        </w:tc>
      </w:tr>
      <w:tr w:rsidR="00EF2974" w:rsidRPr="00094BA5" w14:paraId="0A4A640B" w14:textId="77777777" w:rsidTr="0081157B">
        <w:trPr>
          <w:trHeight w:val="273"/>
        </w:trPr>
        <w:tc>
          <w:tcPr>
            <w:tcW w:w="2740" w:type="dxa"/>
            <w:vMerge w:val="restart"/>
            <w:shd w:val="clear" w:color="auto" w:fill="BFBFBF" w:themeFill="background1" w:themeFillShade="BF"/>
            <w:vAlign w:val="center"/>
          </w:tcPr>
          <w:p w14:paraId="3ACA4810" w14:textId="77777777" w:rsidR="00EF2974" w:rsidRDefault="00EF2974" w:rsidP="00332B30">
            <w:pPr>
              <w:spacing w:after="0"/>
              <w:jc w:val="center"/>
              <w:rPr>
                <w:rFonts w:cs="Arial"/>
                <w:b/>
                <w:bCs/>
                <w:sz w:val="18"/>
                <w:szCs w:val="18"/>
              </w:rPr>
            </w:pPr>
            <w:r>
              <w:rPr>
                <w:rFonts w:cs="Arial"/>
                <w:b/>
                <w:bCs/>
                <w:sz w:val="18"/>
                <w:szCs w:val="18"/>
              </w:rPr>
              <w:t xml:space="preserve">FIN DU CONTRAT </w:t>
            </w:r>
          </w:p>
        </w:tc>
        <w:tc>
          <w:tcPr>
            <w:tcW w:w="1953" w:type="dxa"/>
            <w:shd w:val="clear" w:color="auto" w:fill="BFBFBF" w:themeFill="background1" w:themeFillShade="BF"/>
            <w:noWrap/>
          </w:tcPr>
          <w:p w14:paraId="7D3B6194" w14:textId="77777777" w:rsidR="00EF2974" w:rsidRPr="00036C63" w:rsidRDefault="00EF2974" w:rsidP="00332B30">
            <w:pPr>
              <w:rPr>
                <w:rFonts w:cs="Arial"/>
                <w:b/>
                <w:bCs/>
                <w:sz w:val="18"/>
                <w:szCs w:val="18"/>
              </w:rPr>
            </w:pPr>
            <w:r w:rsidRPr="006848CD">
              <w:rPr>
                <w:rFonts w:cs="Arial"/>
                <w:b/>
                <w:bCs/>
                <w:sz w:val="18"/>
                <w:szCs w:val="18"/>
              </w:rPr>
              <w:t>FINCONTR</w:t>
            </w:r>
            <w:r>
              <w:rPr>
                <w:rFonts w:cs="Arial"/>
                <w:b/>
                <w:bCs/>
                <w:sz w:val="18"/>
                <w:szCs w:val="18"/>
              </w:rPr>
              <w:t>1</w:t>
            </w:r>
          </w:p>
        </w:tc>
        <w:tc>
          <w:tcPr>
            <w:tcW w:w="1370" w:type="dxa"/>
            <w:shd w:val="clear" w:color="auto" w:fill="BFBFBF" w:themeFill="background1" w:themeFillShade="BF"/>
            <w:noWrap/>
            <w:vAlign w:val="center"/>
          </w:tcPr>
          <w:p w14:paraId="6A1B6DD0"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3950B8ED"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68D3394E" w14:textId="77777777" w:rsidR="00EF2974" w:rsidRPr="00094BA5" w:rsidRDefault="00EF2974" w:rsidP="00332B30">
            <w:pPr>
              <w:spacing w:after="0"/>
              <w:jc w:val="center"/>
              <w:rPr>
                <w:rFonts w:cs="Arial"/>
                <w:sz w:val="18"/>
                <w:szCs w:val="18"/>
              </w:rPr>
            </w:pPr>
          </w:p>
        </w:tc>
      </w:tr>
      <w:tr w:rsidR="00EF2974" w:rsidRPr="00094BA5" w14:paraId="3AAA0FA2" w14:textId="77777777" w:rsidTr="0081157B">
        <w:trPr>
          <w:trHeight w:val="273"/>
        </w:trPr>
        <w:tc>
          <w:tcPr>
            <w:tcW w:w="2740" w:type="dxa"/>
            <w:vMerge/>
            <w:shd w:val="clear" w:color="auto" w:fill="BFBFBF" w:themeFill="background1" w:themeFillShade="BF"/>
            <w:vAlign w:val="center"/>
          </w:tcPr>
          <w:p w14:paraId="62ECB364" w14:textId="77777777" w:rsidR="00EF2974"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2DAAE26A" w14:textId="77777777" w:rsidR="00EF2974" w:rsidRPr="00036C63" w:rsidRDefault="00EF2974" w:rsidP="00332B30">
            <w:pPr>
              <w:rPr>
                <w:rFonts w:cs="Arial"/>
                <w:b/>
                <w:bCs/>
                <w:sz w:val="18"/>
                <w:szCs w:val="18"/>
              </w:rPr>
            </w:pPr>
            <w:r w:rsidRPr="006848CD">
              <w:rPr>
                <w:rFonts w:cs="Arial"/>
                <w:b/>
                <w:bCs/>
                <w:sz w:val="18"/>
                <w:szCs w:val="18"/>
              </w:rPr>
              <w:t>FINCONTR2</w:t>
            </w:r>
          </w:p>
        </w:tc>
        <w:tc>
          <w:tcPr>
            <w:tcW w:w="1370" w:type="dxa"/>
            <w:shd w:val="clear" w:color="auto" w:fill="BFBFBF" w:themeFill="background1" w:themeFillShade="BF"/>
            <w:noWrap/>
            <w:vAlign w:val="center"/>
          </w:tcPr>
          <w:p w14:paraId="0FBCC33E"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579AE6FB"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6C9C13A2" w14:textId="77777777" w:rsidR="00EF2974" w:rsidRPr="00094BA5" w:rsidRDefault="00EF2974" w:rsidP="00332B30">
            <w:pPr>
              <w:spacing w:after="0"/>
              <w:jc w:val="center"/>
              <w:rPr>
                <w:rFonts w:cs="Arial"/>
                <w:sz w:val="18"/>
                <w:szCs w:val="18"/>
              </w:rPr>
            </w:pPr>
          </w:p>
        </w:tc>
      </w:tr>
      <w:tr w:rsidR="00EF2974" w:rsidRPr="00094BA5" w14:paraId="56A06BCF" w14:textId="77777777" w:rsidTr="0081157B">
        <w:trPr>
          <w:trHeight w:val="273"/>
        </w:trPr>
        <w:tc>
          <w:tcPr>
            <w:tcW w:w="2740" w:type="dxa"/>
            <w:vMerge/>
            <w:shd w:val="clear" w:color="auto" w:fill="BFBFBF" w:themeFill="background1" w:themeFillShade="BF"/>
            <w:vAlign w:val="center"/>
          </w:tcPr>
          <w:p w14:paraId="29269557"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tcPr>
          <w:p w14:paraId="483BFC21" w14:textId="77777777" w:rsidR="00EF2974" w:rsidRPr="006848CD" w:rsidRDefault="00EF2974" w:rsidP="00332B30">
            <w:pPr>
              <w:rPr>
                <w:rFonts w:cs="Arial"/>
                <w:b/>
                <w:bCs/>
                <w:sz w:val="18"/>
                <w:szCs w:val="18"/>
              </w:rPr>
            </w:pPr>
            <w:r w:rsidRPr="006848CD">
              <w:rPr>
                <w:rFonts w:cs="Arial"/>
                <w:b/>
                <w:bCs/>
                <w:sz w:val="18"/>
                <w:szCs w:val="18"/>
              </w:rPr>
              <w:t>FINCONTR</w:t>
            </w:r>
            <w:r>
              <w:rPr>
                <w:rFonts w:cs="Arial"/>
                <w:b/>
                <w:bCs/>
                <w:sz w:val="18"/>
                <w:szCs w:val="18"/>
              </w:rPr>
              <w:t>3</w:t>
            </w:r>
          </w:p>
        </w:tc>
        <w:tc>
          <w:tcPr>
            <w:tcW w:w="1370" w:type="dxa"/>
            <w:shd w:val="clear" w:color="auto" w:fill="BFBFBF" w:themeFill="background1" w:themeFillShade="BF"/>
            <w:noWrap/>
            <w:vAlign w:val="center"/>
          </w:tcPr>
          <w:p w14:paraId="40444971"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16C24A85"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36B19B52" w14:textId="77777777" w:rsidR="00EF2974" w:rsidRPr="00094BA5" w:rsidRDefault="00EF2974" w:rsidP="00332B30">
            <w:pPr>
              <w:spacing w:after="0"/>
              <w:jc w:val="center"/>
              <w:rPr>
                <w:rFonts w:cs="Arial"/>
                <w:sz w:val="18"/>
                <w:szCs w:val="18"/>
              </w:rPr>
            </w:pPr>
          </w:p>
        </w:tc>
      </w:tr>
      <w:tr w:rsidR="00EF2974" w:rsidRPr="00094BA5" w14:paraId="17E5BBEA" w14:textId="77777777" w:rsidTr="0081157B">
        <w:trPr>
          <w:trHeight w:val="1020"/>
        </w:trPr>
        <w:tc>
          <w:tcPr>
            <w:tcW w:w="2740" w:type="dxa"/>
            <w:shd w:val="clear" w:color="auto" w:fill="auto"/>
            <w:vAlign w:val="center"/>
          </w:tcPr>
          <w:p w14:paraId="6354C7ED" w14:textId="77777777" w:rsidR="00EF2974" w:rsidRPr="00094BA5" w:rsidRDefault="00EF2974" w:rsidP="00332B30">
            <w:pPr>
              <w:spacing w:after="0"/>
              <w:jc w:val="center"/>
              <w:rPr>
                <w:rFonts w:cs="Arial"/>
                <w:b/>
                <w:bCs/>
                <w:sz w:val="18"/>
                <w:szCs w:val="18"/>
              </w:rPr>
            </w:pPr>
            <w:r w:rsidRPr="00094BA5">
              <w:rPr>
                <w:rFonts w:cs="Arial"/>
                <w:b/>
                <w:bCs/>
                <w:sz w:val="18"/>
                <w:szCs w:val="18"/>
              </w:rPr>
              <w:t>PLAN DE CONTINUITE D’ACTIVITE</w:t>
            </w:r>
          </w:p>
        </w:tc>
        <w:tc>
          <w:tcPr>
            <w:tcW w:w="1953" w:type="dxa"/>
            <w:shd w:val="clear" w:color="auto" w:fill="auto"/>
            <w:noWrap/>
            <w:vAlign w:val="center"/>
          </w:tcPr>
          <w:p w14:paraId="4686C63C" w14:textId="77777777" w:rsidR="00EF2974" w:rsidRPr="00094BA5" w:rsidRDefault="00EF2974" w:rsidP="00332B30">
            <w:pPr>
              <w:spacing w:after="0"/>
              <w:jc w:val="left"/>
              <w:rPr>
                <w:rFonts w:cs="Arial"/>
                <w:b/>
                <w:bCs/>
                <w:sz w:val="18"/>
                <w:szCs w:val="18"/>
              </w:rPr>
            </w:pPr>
            <w:r w:rsidRPr="00094BA5">
              <w:rPr>
                <w:rFonts w:cs="Arial"/>
                <w:b/>
                <w:bCs/>
                <w:sz w:val="18"/>
                <w:szCs w:val="18"/>
              </w:rPr>
              <w:t>PCA1</w:t>
            </w:r>
          </w:p>
        </w:tc>
        <w:tc>
          <w:tcPr>
            <w:tcW w:w="1370" w:type="dxa"/>
            <w:shd w:val="clear" w:color="auto" w:fill="auto"/>
            <w:noWrap/>
            <w:vAlign w:val="center"/>
          </w:tcPr>
          <w:p w14:paraId="3B6FBE4B"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48E41C8F"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2288791" w14:textId="77777777" w:rsidR="00EF2974" w:rsidRPr="00094BA5" w:rsidRDefault="00EF2974" w:rsidP="00332B30">
            <w:pPr>
              <w:spacing w:after="0"/>
              <w:jc w:val="center"/>
              <w:rPr>
                <w:rFonts w:cs="Arial"/>
                <w:sz w:val="18"/>
                <w:szCs w:val="18"/>
              </w:rPr>
            </w:pPr>
          </w:p>
        </w:tc>
      </w:tr>
      <w:tr w:rsidR="00EF2974" w:rsidRPr="00094BA5" w14:paraId="593A4661" w14:textId="77777777" w:rsidTr="0081157B">
        <w:trPr>
          <w:trHeight w:val="342"/>
        </w:trPr>
        <w:tc>
          <w:tcPr>
            <w:tcW w:w="2740" w:type="dxa"/>
            <w:vMerge w:val="restart"/>
            <w:shd w:val="clear" w:color="auto" w:fill="BFBFBF" w:themeFill="background1" w:themeFillShade="BF"/>
            <w:vAlign w:val="center"/>
          </w:tcPr>
          <w:p w14:paraId="6366CBC2" w14:textId="77777777" w:rsidR="00EF2974" w:rsidRPr="00094BA5" w:rsidRDefault="00EF2974" w:rsidP="00332B30">
            <w:pPr>
              <w:spacing w:after="0"/>
              <w:jc w:val="center"/>
              <w:rPr>
                <w:rFonts w:cs="Arial"/>
                <w:b/>
                <w:bCs/>
                <w:sz w:val="18"/>
                <w:szCs w:val="18"/>
              </w:rPr>
            </w:pPr>
            <w:r w:rsidRPr="00094BA5">
              <w:rPr>
                <w:rFonts w:cs="Arial"/>
                <w:b/>
                <w:bCs/>
                <w:sz w:val="18"/>
                <w:szCs w:val="18"/>
              </w:rPr>
              <w:t>PLAN D’ASSURANCE SECURITE</w:t>
            </w:r>
          </w:p>
        </w:tc>
        <w:tc>
          <w:tcPr>
            <w:tcW w:w="1953" w:type="dxa"/>
            <w:shd w:val="clear" w:color="auto" w:fill="BFBFBF" w:themeFill="background1" w:themeFillShade="BF"/>
            <w:noWrap/>
            <w:vAlign w:val="center"/>
          </w:tcPr>
          <w:p w14:paraId="79A3C3D0" w14:textId="77777777" w:rsidR="00EF2974" w:rsidRPr="00094BA5" w:rsidRDefault="00EF2974" w:rsidP="00332B30">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EC1</w:t>
            </w:r>
          </w:p>
        </w:tc>
        <w:tc>
          <w:tcPr>
            <w:tcW w:w="1370" w:type="dxa"/>
            <w:shd w:val="clear" w:color="auto" w:fill="BFBFBF" w:themeFill="background1" w:themeFillShade="BF"/>
            <w:noWrap/>
            <w:vAlign w:val="center"/>
          </w:tcPr>
          <w:p w14:paraId="1A9C09D0"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6F311ECA"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4A772E5B" w14:textId="77777777" w:rsidR="00EF2974" w:rsidRPr="00094BA5" w:rsidRDefault="00EF2974" w:rsidP="00332B30">
            <w:pPr>
              <w:spacing w:after="0"/>
              <w:jc w:val="center"/>
              <w:rPr>
                <w:rFonts w:cs="Arial"/>
                <w:sz w:val="18"/>
                <w:szCs w:val="18"/>
              </w:rPr>
            </w:pPr>
          </w:p>
        </w:tc>
      </w:tr>
      <w:tr w:rsidR="00EF2974" w:rsidRPr="00094BA5" w14:paraId="666E0903" w14:textId="77777777" w:rsidTr="0081157B">
        <w:trPr>
          <w:trHeight w:val="342"/>
        </w:trPr>
        <w:tc>
          <w:tcPr>
            <w:tcW w:w="2740" w:type="dxa"/>
            <w:vMerge/>
            <w:shd w:val="clear" w:color="auto" w:fill="BFBFBF" w:themeFill="background1" w:themeFillShade="BF"/>
            <w:vAlign w:val="center"/>
          </w:tcPr>
          <w:p w14:paraId="2BAAD19A"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vAlign w:val="center"/>
          </w:tcPr>
          <w:p w14:paraId="5337DD08" w14:textId="77777777" w:rsidR="00EF2974" w:rsidRPr="00094BA5" w:rsidRDefault="00EF2974" w:rsidP="00332B30">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EC2</w:t>
            </w:r>
          </w:p>
        </w:tc>
        <w:tc>
          <w:tcPr>
            <w:tcW w:w="1370" w:type="dxa"/>
            <w:shd w:val="clear" w:color="auto" w:fill="BFBFBF" w:themeFill="background1" w:themeFillShade="BF"/>
            <w:noWrap/>
            <w:vAlign w:val="center"/>
          </w:tcPr>
          <w:p w14:paraId="21275ED0"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7E6D2268"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3BCDEF9C" w14:textId="77777777" w:rsidR="00EF2974" w:rsidRPr="00094BA5" w:rsidRDefault="00EF2974" w:rsidP="00332B30">
            <w:pPr>
              <w:spacing w:after="0"/>
              <w:jc w:val="center"/>
              <w:rPr>
                <w:rFonts w:cs="Arial"/>
                <w:sz w:val="18"/>
                <w:szCs w:val="18"/>
              </w:rPr>
            </w:pPr>
          </w:p>
        </w:tc>
      </w:tr>
      <w:tr w:rsidR="00EF2974" w:rsidRPr="00094BA5" w14:paraId="27BEC0C6" w14:textId="77777777" w:rsidTr="0081157B">
        <w:trPr>
          <w:trHeight w:val="342"/>
        </w:trPr>
        <w:tc>
          <w:tcPr>
            <w:tcW w:w="2740" w:type="dxa"/>
            <w:vMerge/>
            <w:shd w:val="clear" w:color="auto" w:fill="BFBFBF" w:themeFill="background1" w:themeFillShade="BF"/>
            <w:vAlign w:val="center"/>
          </w:tcPr>
          <w:p w14:paraId="265CB406" w14:textId="77777777" w:rsidR="00EF2974" w:rsidRPr="00094BA5" w:rsidRDefault="00EF2974" w:rsidP="00332B30">
            <w:pPr>
              <w:spacing w:after="0"/>
              <w:jc w:val="center"/>
              <w:rPr>
                <w:rFonts w:cs="Arial"/>
                <w:b/>
                <w:bCs/>
                <w:sz w:val="18"/>
                <w:szCs w:val="18"/>
              </w:rPr>
            </w:pPr>
          </w:p>
        </w:tc>
        <w:tc>
          <w:tcPr>
            <w:tcW w:w="1953" w:type="dxa"/>
            <w:shd w:val="clear" w:color="auto" w:fill="BFBFBF" w:themeFill="background1" w:themeFillShade="BF"/>
            <w:noWrap/>
            <w:vAlign w:val="center"/>
          </w:tcPr>
          <w:p w14:paraId="4D730E4A" w14:textId="77777777" w:rsidR="00EF2974" w:rsidRPr="00094BA5" w:rsidRDefault="00EF2974" w:rsidP="00332B30">
            <w:pPr>
              <w:spacing w:after="0"/>
              <w:jc w:val="left"/>
              <w:rPr>
                <w:rFonts w:cs="Arial"/>
                <w:b/>
                <w:bCs/>
                <w:sz w:val="18"/>
                <w:szCs w:val="18"/>
              </w:rPr>
            </w:pPr>
            <w:r w:rsidRPr="00094BA5">
              <w:rPr>
                <w:rFonts w:cs="Arial"/>
                <w:b/>
                <w:bCs/>
                <w:sz w:val="18"/>
                <w:szCs w:val="18"/>
              </w:rPr>
              <w:t>PAS</w:t>
            </w:r>
            <w:r>
              <w:rPr>
                <w:rFonts w:cs="Arial"/>
                <w:b/>
                <w:bCs/>
                <w:sz w:val="18"/>
                <w:szCs w:val="18"/>
              </w:rPr>
              <w:t>S</w:t>
            </w:r>
            <w:r w:rsidRPr="00094BA5">
              <w:rPr>
                <w:rFonts w:cs="Arial"/>
                <w:b/>
                <w:bCs/>
                <w:sz w:val="18"/>
                <w:szCs w:val="18"/>
              </w:rPr>
              <w:t>EC</w:t>
            </w:r>
            <w:r>
              <w:rPr>
                <w:rFonts w:cs="Arial"/>
                <w:b/>
                <w:bCs/>
                <w:sz w:val="18"/>
                <w:szCs w:val="18"/>
              </w:rPr>
              <w:t>3</w:t>
            </w:r>
          </w:p>
        </w:tc>
        <w:tc>
          <w:tcPr>
            <w:tcW w:w="1370" w:type="dxa"/>
            <w:shd w:val="clear" w:color="auto" w:fill="BFBFBF" w:themeFill="background1" w:themeFillShade="BF"/>
            <w:noWrap/>
            <w:vAlign w:val="center"/>
          </w:tcPr>
          <w:p w14:paraId="51F80AFE" w14:textId="77777777" w:rsidR="00EF2974" w:rsidRPr="00094BA5" w:rsidRDefault="00EF2974" w:rsidP="00332B30">
            <w:pPr>
              <w:spacing w:after="0"/>
              <w:jc w:val="center"/>
              <w:rPr>
                <w:rFonts w:cs="Arial"/>
                <w:sz w:val="18"/>
                <w:szCs w:val="18"/>
              </w:rPr>
            </w:pPr>
          </w:p>
        </w:tc>
        <w:tc>
          <w:tcPr>
            <w:tcW w:w="1370" w:type="dxa"/>
            <w:shd w:val="clear" w:color="auto" w:fill="BFBFBF" w:themeFill="background1" w:themeFillShade="BF"/>
            <w:noWrap/>
            <w:vAlign w:val="center"/>
          </w:tcPr>
          <w:p w14:paraId="33CA9182" w14:textId="77777777" w:rsidR="00EF2974" w:rsidRPr="00094BA5" w:rsidRDefault="00EF2974" w:rsidP="00332B30">
            <w:pPr>
              <w:spacing w:after="0"/>
              <w:jc w:val="center"/>
              <w:rPr>
                <w:rFonts w:cs="Arial"/>
                <w:sz w:val="18"/>
                <w:szCs w:val="18"/>
              </w:rPr>
            </w:pPr>
          </w:p>
        </w:tc>
        <w:tc>
          <w:tcPr>
            <w:tcW w:w="3000" w:type="dxa"/>
            <w:shd w:val="clear" w:color="auto" w:fill="BFBFBF" w:themeFill="background1" w:themeFillShade="BF"/>
            <w:noWrap/>
            <w:vAlign w:val="center"/>
          </w:tcPr>
          <w:p w14:paraId="7D3CFCE4" w14:textId="77777777" w:rsidR="00EF2974" w:rsidRPr="00094BA5" w:rsidRDefault="00EF2974" w:rsidP="00332B30">
            <w:pPr>
              <w:spacing w:after="0"/>
              <w:jc w:val="center"/>
              <w:rPr>
                <w:rFonts w:cs="Arial"/>
                <w:sz w:val="18"/>
                <w:szCs w:val="18"/>
              </w:rPr>
            </w:pPr>
          </w:p>
        </w:tc>
      </w:tr>
      <w:tr w:rsidR="00EF2974" w:rsidRPr="00094BA5" w14:paraId="4246FEC1" w14:textId="77777777" w:rsidTr="0081157B">
        <w:trPr>
          <w:trHeight w:val="342"/>
        </w:trPr>
        <w:tc>
          <w:tcPr>
            <w:tcW w:w="2740" w:type="dxa"/>
            <w:vMerge w:val="restart"/>
            <w:shd w:val="clear" w:color="auto" w:fill="auto"/>
            <w:vAlign w:val="center"/>
          </w:tcPr>
          <w:p w14:paraId="5BF62ED7" w14:textId="77777777" w:rsidR="00EF2974" w:rsidRPr="00094BA5" w:rsidRDefault="00EF2974" w:rsidP="00332B30">
            <w:pPr>
              <w:spacing w:after="0"/>
              <w:jc w:val="center"/>
              <w:rPr>
                <w:rFonts w:cs="Arial"/>
                <w:b/>
                <w:bCs/>
                <w:sz w:val="18"/>
                <w:szCs w:val="18"/>
              </w:rPr>
            </w:pPr>
            <w:r w:rsidRPr="00094BA5">
              <w:rPr>
                <w:rFonts w:cs="Arial"/>
                <w:b/>
                <w:bCs/>
                <w:sz w:val="18"/>
                <w:szCs w:val="18"/>
              </w:rPr>
              <w:t>AUDITS DE SECURITE</w:t>
            </w:r>
          </w:p>
        </w:tc>
        <w:tc>
          <w:tcPr>
            <w:tcW w:w="1953" w:type="dxa"/>
            <w:shd w:val="clear" w:color="auto" w:fill="auto"/>
            <w:noWrap/>
            <w:vAlign w:val="center"/>
          </w:tcPr>
          <w:p w14:paraId="0E6FCFD1" w14:textId="77777777" w:rsidR="00EF2974" w:rsidRPr="00094BA5" w:rsidRDefault="00EF2974" w:rsidP="00332B30">
            <w:pPr>
              <w:spacing w:after="0"/>
              <w:jc w:val="left"/>
              <w:rPr>
                <w:rFonts w:cs="Arial"/>
                <w:b/>
                <w:bCs/>
                <w:sz w:val="18"/>
                <w:szCs w:val="18"/>
              </w:rPr>
            </w:pPr>
            <w:r w:rsidRPr="00094BA5">
              <w:rPr>
                <w:rFonts w:cs="Arial"/>
                <w:b/>
                <w:bCs/>
                <w:sz w:val="18"/>
                <w:szCs w:val="18"/>
              </w:rPr>
              <w:t>AUDSEC1</w:t>
            </w:r>
          </w:p>
        </w:tc>
        <w:tc>
          <w:tcPr>
            <w:tcW w:w="1370" w:type="dxa"/>
            <w:shd w:val="clear" w:color="auto" w:fill="auto"/>
            <w:noWrap/>
            <w:vAlign w:val="center"/>
          </w:tcPr>
          <w:p w14:paraId="72843301"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54A5A266"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715418C4" w14:textId="77777777" w:rsidR="00EF2974" w:rsidRPr="00094BA5" w:rsidRDefault="00EF2974" w:rsidP="00332B30">
            <w:pPr>
              <w:spacing w:after="0"/>
              <w:jc w:val="center"/>
              <w:rPr>
                <w:rFonts w:cs="Arial"/>
                <w:sz w:val="18"/>
                <w:szCs w:val="18"/>
              </w:rPr>
            </w:pPr>
          </w:p>
        </w:tc>
      </w:tr>
      <w:tr w:rsidR="00EF2974" w:rsidRPr="00094BA5" w14:paraId="53F26466" w14:textId="77777777" w:rsidTr="0081157B">
        <w:trPr>
          <w:trHeight w:val="330"/>
        </w:trPr>
        <w:tc>
          <w:tcPr>
            <w:tcW w:w="2740" w:type="dxa"/>
            <w:vMerge/>
            <w:shd w:val="clear" w:color="auto" w:fill="auto"/>
            <w:vAlign w:val="center"/>
          </w:tcPr>
          <w:p w14:paraId="38A80D27"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220D5F3F" w14:textId="77777777" w:rsidR="00EF2974" w:rsidRPr="00094BA5" w:rsidRDefault="00EF2974" w:rsidP="00332B30">
            <w:pPr>
              <w:spacing w:after="0"/>
              <w:jc w:val="left"/>
              <w:rPr>
                <w:rFonts w:cs="Arial"/>
                <w:b/>
                <w:bCs/>
                <w:sz w:val="18"/>
                <w:szCs w:val="18"/>
              </w:rPr>
            </w:pPr>
            <w:r w:rsidRPr="00094BA5">
              <w:rPr>
                <w:rFonts w:cs="Arial"/>
                <w:b/>
                <w:bCs/>
                <w:sz w:val="18"/>
                <w:szCs w:val="18"/>
              </w:rPr>
              <w:t>AUDSEC2</w:t>
            </w:r>
          </w:p>
        </w:tc>
        <w:tc>
          <w:tcPr>
            <w:tcW w:w="1370" w:type="dxa"/>
            <w:shd w:val="clear" w:color="auto" w:fill="auto"/>
            <w:noWrap/>
            <w:vAlign w:val="center"/>
          </w:tcPr>
          <w:p w14:paraId="760BB1B3"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39AD1A9C"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40E2B2CE" w14:textId="77777777" w:rsidR="00EF2974" w:rsidRPr="00094BA5" w:rsidRDefault="00EF2974" w:rsidP="00332B30">
            <w:pPr>
              <w:spacing w:after="0"/>
              <w:jc w:val="center"/>
              <w:rPr>
                <w:rFonts w:cs="Arial"/>
                <w:sz w:val="18"/>
                <w:szCs w:val="18"/>
              </w:rPr>
            </w:pPr>
          </w:p>
        </w:tc>
      </w:tr>
      <w:tr w:rsidR="00EF2974" w:rsidRPr="00094BA5" w14:paraId="7D697EB0" w14:textId="77777777" w:rsidTr="0081157B">
        <w:trPr>
          <w:trHeight w:val="330"/>
        </w:trPr>
        <w:tc>
          <w:tcPr>
            <w:tcW w:w="2740" w:type="dxa"/>
            <w:vMerge/>
            <w:shd w:val="clear" w:color="auto" w:fill="auto"/>
            <w:vAlign w:val="center"/>
          </w:tcPr>
          <w:p w14:paraId="1502758C"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1A644332" w14:textId="77777777" w:rsidR="00EF2974" w:rsidRPr="00094BA5" w:rsidRDefault="00EF2974" w:rsidP="00332B30">
            <w:pPr>
              <w:spacing w:after="0"/>
              <w:jc w:val="left"/>
              <w:rPr>
                <w:rFonts w:cs="Arial"/>
                <w:b/>
                <w:bCs/>
                <w:sz w:val="18"/>
                <w:szCs w:val="18"/>
              </w:rPr>
            </w:pPr>
            <w:r w:rsidRPr="00094BA5">
              <w:rPr>
                <w:rFonts w:cs="Arial"/>
                <w:b/>
                <w:bCs/>
                <w:sz w:val="18"/>
                <w:szCs w:val="18"/>
              </w:rPr>
              <w:t>AUDSEC3</w:t>
            </w:r>
          </w:p>
        </w:tc>
        <w:tc>
          <w:tcPr>
            <w:tcW w:w="1370" w:type="dxa"/>
            <w:shd w:val="clear" w:color="auto" w:fill="auto"/>
            <w:noWrap/>
            <w:vAlign w:val="center"/>
          </w:tcPr>
          <w:p w14:paraId="137285A5"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2B7DD26D"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14FE5E04" w14:textId="77777777" w:rsidR="00EF2974" w:rsidRPr="00094BA5" w:rsidRDefault="00EF2974" w:rsidP="00332B30">
            <w:pPr>
              <w:spacing w:after="0"/>
              <w:jc w:val="center"/>
              <w:rPr>
                <w:rFonts w:cs="Arial"/>
                <w:sz w:val="18"/>
                <w:szCs w:val="18"/>
              </w:rPr>
            </w:pPr>
          </w:p>
        </w:tc>
      </w:tr>
      <w:tr w:rsidR="00EF2974" w:rsidRPr="00094BA5" w14:paraId="7881511A" w14:textId="77777777" w:rsidTr="0081157B">
        <w:trPr>
          <w:trHeight w:val="342"/>
        </w:trPr>
        <w:tc>
          <w:tcPr>
            <w:tcW w:w="2740" w:type="dxa"/>
            <w:vMerge/>
            <w:shd w:val="clear" w:color="auto" w:fill="auto"/>
            <w:vAlign w:val="center"/>
          </w:tcPr>
          <w:p w14:paraId="532E31D4"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2E3A70A7" w14:textId="77777777" w:rsidR="00EF2974" w:rsidRPr="00094BA5" w:rsidRDefault="00EF2974" w:rsidP="00332B30">
            <w:pPr>
              <w:spacing w:after="0"/>
              <w:jc w:val="left"/>
              <w:rPr>
                <w:rFonts w:cs="Arial"/>
                <w:b/>
                <w:bCs/>
                <w:sz w:val="18"/>
                <w:szCs w:val="18"/>
              </w:rPr>
            </w:pPr>
            <w:r w:rsidRPr="00094BA5">
              <w:rPr>
                <w:rFonts w:cs="Arial"/>
                <w:b/>
                <w:bCs/>
                <w:sz w:val="18"/>
                <w:szCs w:val="18"/>
              </w:rPr>
              <w:t>AUDSEC4</w:t>
            </w:r>
          </w:p>
        </w:tc>
        <w:tc>
          <w:tcPr>
            <w:tcW w:w="1370" w:type="dxa"/>
            <w:shd w:val="clear" w:color="auto" w:fill="auto"/>
            <w:noWrap/>
            <w:vAlign w:val="center"/>
          </w:tcPr>
          <w:p w14:paraId="130079F5" w14:textId="77777777" w:rsidR="00EF2974" w:rsidRPr="00094BA5" w:rsidRDefault="00EF2974" w:rsidP="00332B30">
            <w:pPr>
              <w:spacing w:after="0"/>
              <w:jc w:val="center"/>
              <w:rPr>
                <w:rFonts w:cs="Arial"/>
                <w:sz w:val="18"/>
                <w:szCs w:val="18"/>
              </w:rPr>
            </w:pPr>
          </w:p>
        </w:tc>
        <w:tc>
          <w:tcPr>
            <w:tcW w:w="1370" w:type="dxa"/>
            <w:shd w:val="clear" w:color="auto" w:fill="auto"/>
            <w:noWrap/>
            <w:vAlign w:val="center"/>
          </w:tcPr>
          <w:p w14:paraId="145363D4" w14:textId="77777777" w:rsidR="00EF2974" w:rsidRPr="00094BA5" w:rsidRDefault="00EF2974" w:rsidP="00332B30">
            <w:pPr>
              <w:spacing w:after="0"/>
              <w:jc w:val="center"/>
              <w:rPr>
                <w:rFonts w:cs="Arial"/>
                <w:sz w:val="18"/>
                <w:szCs w:val="18"/>
              </w:rPr>
            </w:pPr>
          </w:p>
        </w:tc>
        <w:tc>
          <w:tcPr>
            <w:tcW w:w="3000" w:type="dxa"/>
            <w:shd w:val="clear" w:color="auto" w:fill="auto"/>
            <w:noWrap/>
            <w:vAlign w:val="center"/>
          </w:tcPr>
          <w:p w14:paraId="5E297BDA" w14:textId="77777777" w:rsidR="00EF2974" w:rsidRPr="00094BA5" w:rsidRDefault="00EF2974" w:rsidP="00332B30">
            <w:pPr>
              <w:spacing w:after="0"/>
              <w:jc w:val="center"/>
              <w:rPr>
                <w:rFonts w:cs="Arial"/>
                <w:sz w:val="18"/>
                <w:szCs w:val="18"/>
              </w:rPr>
            </w:pPr>
          </w:p>
        </w:tc>
      </w:tr>
      <w:tr w:rsidR="00EF2974" w:rsidRPr="00094BA5" w14:paraId="14AA0B72" w14:textId="77777777" w:rsidTr="0081157B">
        <w:trPr>
          <w:trHeight w:val="342"/>
        </w:trPr>
        <w:tc>
          <w:tcPr>
            <w:tcW w:w="2740" w:type="dxa"/>
            <w:vMerge/>
            <w:shd w:val="clear" w:color="auto" w:fill="auto"/>
            <w:vAlign w:val="center"/>
          </w:tcPr>
          <w:p w14:paraId="14115CC4"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79208AAA" w14:textId="77777777" w:rsidR="00EF2974" w:rsidRPr="00094BA5" w:rsidRDefault="00EF2974" w:rsidP="00332B30">
            <w:pPr>
              <w:spacing w:after="0"/>
              <w:jc w:val="left"/>
              <w:rPr>
                <w:rFonts w:cs="Arial"/>
                <w:b/>
                <w:bCs/>
                <w:sz w:val="18"/>
                <w:szCs w:val="18"/>
              </w:rPr>
            </w:pPr>
            <w:r w:rsidRPr="00094BA5">
              <w:rPr>
                <w:rFonts w:cs="Arial"/>
                <w:b/>
                <w:bCs/>
                <w:sz w:val="18"/>
                <w:szCs w:val="18"/>
              </w:rPr>
              <w:t>AUDSEC5</w:t>
            </w:r>
          </w:p>
        </w:tc>
        <w:tc>
          <w:tcPr>
            <w:tcW w:w="1370" w:type="dxa"/>
            <w:shd w:val="clear" w:color="auto" w:fill="auto"/>
            <w:noWrap/>
            <w:vAlign w:val="center"/>
          </w:tcPr>
          <w:p w14:paraId="70749630" w14:textId="77777777" w:rsidR="00EF2974" w:rsidRPr="00094BA5" w:rsidRDefault="00EF2974" w:rsidP="00332B30">
            <w:pPr>
              <w:spacing w:after="0"/>
              <w:jc w:val="center"/>
              <w:rPr>
                <w:rFonts w:cs="Arial"/>
                <w:sz w:val="20"/>
              </w:rPr>
            </w:pPr>
          </w:p>
        </w:tc>
        <w:tc>
          <w:tcPr>
            <w:tcW w:w="1370" w:type="dxa"/>
            <w:shd w:val="clear" w:color="auto" w:fill="auto"/>
            <w:noWrap/>
            <w:vAlign w:val="center"/>
          </w:tcPr>
          <w:p w14:paraId="43B2A826" w14:textId="77777777" w:rsidR="00EF2974" w:rsidRPr="00094BA5" w:rsidRDefault="00EF2974" w:rsidP="00332B30">
            <w:pPr>
              <w:spacing w:after="0"/>
              <w:jc w:val="center"/>
              <w:rPr>
                <w:rFonts w:cs="Arial"/>
                <w:sz w:val="20"/>
              </w:rPr>
            </w:pPr>
          </w:p>
        </w:tc>
        <w:tc>
          <w:tcPr>
            <w:tcW w:w="3000" w:type="dxa"/>
            <w:shd w:val="clear" w:color="auto" w:fill="auto"/>
            <w:noWrap/>
            <w:vAlign w:val="center"/>
          </w:tcPr>
          <w:p w14:paraId="37E98542" w14:textId="77777777" w:rsidR="00EF2974" w:rsidRPr="00094BA5" w:rsidRDefault="00EF2974" w:rsidP="00332B30">
            <w:pPr>
              <w:spacing w:after="0"/>
              <w:jc w:val="center"/>
              <w:rPr>
                <w:rFonts w:cs="Arial"/>
                <w:sz w:val="20"/>
              </w:rPr>
            </w:pPr>
          </w:p>
        </w:tc>
      </w:tr>
      <w:tr w:rsidR="00EF2974" w:rsidRPr="00094BA5" w14:paraId="786783B4" w14:textId="77777777" w:rsidTr="0081157B">
        <w:trPr>
          <w:trHeight w:val="342"/>
        </w:trPr>
        <w:tc>
          <w:tcPr>
            <w:tcW w:w="2740" w:type="dxa"/>
            <w:vMerge/>
            <w:shd w:val="clear" w:color="auto" w:fill="auto"/>
            <w:vAlign w:val="center"/>
          </w:tcPr>
          <w:p w14:paraId="5A85DF6A"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5CD8DEE4" w14:textId="77777777" w:rsidR="00EF2974" w:rsidRPr="00094BA5" w:rsidRDefault="00EF2974" w:rsidP="00332B30">
            <w:pPr>
              <w:spacing w:after="0"/>
              <w:jc w:val="left"/>
              <w:rPr>
                <w:rFonts w:cs="Arial"/>
                <w:b/>
                <w:bCs/>
                <w:sz w:val="18"/>
                <w:szCs w:val="18"/>
              </w:rPr>
            </w:pPr>
            <w:r w:rsidRPr="00094BA5">
              <w:rPr>
                <w:rFonts w:cs="Arial"/>
                <w:b/>
                <w:bCs/>
                <w:sz w:val="18"/>
                <w:szCs w:val="18"/>
              </w:rPr>
              <w:t>AUDSEC6</w:t>
            </w:r>
          </w:p>
        </w:tc>
        <w:tc>
          <w:tcPr>
            <w:tcW w:w="1370" w:type="dxa"/>
            <w:shd w:val="clear" w:color="auto" w:fill="auto"/>
            <w:noWrap/>
            <w:vAlign w:val="center"/>
          </w:tcPr>
          <w:p w14:paraId="06EBB490" w14:textId="77777777" w:rsidR="00EF2974" w:rsidRPr="00094BA5" w:rsidRDefault="00EF2974" w:rsidP="00332B30">
            <w:pPr>
              <w:spacing w:after="0"/>
              <w:jc w:val="center"/>
              <w:rPr>
                <w:rFonts w:cs="Arial"/>
                <w:sz w:val="20"/>
              </w:rPr>
            </w:pPr>
          </w:p>
        </w:tc>
        <w:tc>
          <w:tcPr>
            <w:tcW w:w="1370" w:type="dxa"/>
            <w:shd w:val="clear" w:color="auto" w:fill="auto"/>
            <w:noWrap/>
            <w:vAlign w:val="center"/>
          </w:tcPr>
          <w:p w14:paraId="1B7AA2B9" w14:textId="77777777" w:rsidR="00EF2974" w:rsidRPr="00094BA5" w:rsidRDefault="00EF2974" w:rsidP="00332B30">
            <w:pPr>
              <w:spacing w:after="0"/>
              <w:jc w:val="center"/>
              <w:rPr>
                <w:rFonts w:cs="Arial"/>
                <w:sz w:val="20"/>
              </w:rPr>
            </w:pPr>
          </w:p>
        </w:tc>
        <w:tc>
          <w:tcPr>
            <w:tcW w:w="3000" w:type="dxa"/>
            <w:shd w:val="clear" w:color="auto" w:fill="auto"/>
            <w:noWrap/>
            <w:vAlign w:val="center"/>
          </w:tcPr>
          <w:p w14:paraId="4AC165B4" w14:textId="77777777" w:rsidR="00EF2974" w:rsidRPr="00094BA5" w:rsidRDefault="00EF2974" w:rsidP="00332B30">
            <w:pPr>
              <w:spacing w:after="0"/>
              <w:jc w:val="center"/>
              <w:rPr>
                <w:rFonts w:cs="Arial"/>
                <w:sz w:val="20"/>
              </w:rPr>
            </w:pPr>
          </w:p>
        </w:tc>
      </w:tr>
      <w:tr w:rsidR="00EF2974" w:rsidRPr="00094BA5" w14:paraId="6915784B" w14:textId="77777777" w:rsidTr="0081157B">
        <w:trPr>
          <w:trHeight w:val="270"/>
        </w:trPr>
        <w:tc>
          <w:tcPr>
            <w:tcW w:w="2740" w:type="dxa"/>
            <w:vMerge/>
            <w:shd w:val="clear" w:color="auto" w:fill="auto"/>
            <w:vAlign w:val="center"/>
          </w:tcPr>
          <w:p w14:paraId="36347E03" w14:textId="77777777" w:rsidR="00EF2974" w:rsidRPr="00094BA5" w:rsidRDefault="00EF2974" w:rsidP="00332B30">
            <w:pPr>
              <w:spacing w:after="0"/>
              <w:jc w:val="center"/>
              <w:rPr>
                <w:rFonts w:cs="Arial"/>
                <w:b/>
                <w:bCs/>
                <w:sz w:val="18"/>
                <w:szCs w:val="18"/>
              </w:rPr>
            </w:pPr>
          </w:p>
        </w:tc>
        <w:tc>
          <w:tcPr>
            <w:tcW w:w="1953" w:type="dxa"/>
            <w:shd w:val="clear" w:color="auto" w:fill="auto"/>
            <w:noWrap/>
            <w:vAlign w:val="center"/>
          </w:tcPr>
          <w:p w14:paraId="16D3090B" w14:textId="77777777" w:rsidR="00EF2974" w:rsidRPr="00094BA5" w:rsidRDefault="00EF2974" w:rsidP="00332B30">
            <w:pPr>
              <w:spacing w:after="0"/>
              <w:jc w:val="left"/>
              <w:rPr>
                <w:rFonts w:cs="Arial"/>
                <w:b/>
                <w:bCs/>
                <w:sz w:val="18"/>
                <w:szCs w:val="18"/>
              </w:rPr>
            </w:pPr>
            <w:r w:rsidRPr="00094BA5">
              <w:rPr>
                <w:rFonts w:cs="Arial"/>
                <w:b/>
                <w:bCs/>
                <w:sz w:val="18"/>
                <w:szCs w:val="18"/>
              </w:rPr>
              <w:t>AUDSEC7</w:t>
            </w:r>
          </w:p>
        </w:tc>
        <w:tc>
          <w:tcPr>
            <w:tcW w:w="1370" w:type="dxa"/>
            <w:shd w:val="clear" w:color="auto" w:fill="auto"/>
            <w:noWrap/>
            <w:vAlign w:val="center"/>
          </w:tcPr>
          <w:p w14:paraId="390E9734" w14:textId="77777777" w:rsidR="00EF2974" w:rsidRPr="00094BA5" w:rsidRDefault="00EF2974" w:rsidP="00332B30">
            <w:pPr>
              <w:spacing w:after="0"/>
              <w:jc w:val="center"/>
              <w:rPr>
                <w:rFonts w:cs="Arial"/>
                <w:sz w:val="20"/>
              </w:rPr>
            </w:pPr>
          </w:p>
        </w:tc>
        <w:tc>
          <w:tcPr>
            <w:tcW w:w="1370" w:type="dxa"/>
            <w:shd w:val="clear" w:color="auto" w:fill="auto"/>
            <w:noWrap/>
            <w:vAlign w:val="center"/>
          </w:tcPr>
          <w:p w14:paraId="7FCB862B" w14:textId="77777777" w:rsidR="00EF2974" w:rsidRPr="00094BA5" w:rsidRDefault="00EF2974" w:rsidP="00332B30">
            <w:pPr>
              <w:spacing w:after="0"/>
              <w:jc w:val="center"/>
              <w:rPr>
                <w:rFonts w:cs="Arial"/>
                <w:sz w:val="20"/>
              </w:rPr>
            </w:pPr>
          </w:p>
        </w:tc>
        <w:tc>
          <w:tcPr>
            <w:tcW w:w="3000" w:type="dxa"/>
            <w:shd w:val="clear" w:color="auto" w:fill="auto"/>
            <w:noWrap/>
            <w:vAlign w:val="center"/>
          </w:tcPr>
          <w:p w14:paraId="3DE72F7C" w14:textId="77777777" w:rsidR="00EF2974" w:rsidRPr="00094BA5" w:rsidRDefault="00EF2974" w:rsidP="00332B30">
            <w:pPr>
              <w:spacing w:after="0"/>
              <w:jc w:val="center"/>
              <w:rPr>
                <w:rFonts w:cs="Arial"/>
                <w:sz w:val="20"/>
              </w:rPr>
            </w:pPr>
          </w:p>
        </w:tc>
      </w:tr>
    </w:tbl>
    <w:p w14:paraId="77B4C3B0" w14:textId="77777777" w:rsidR="00EF2974" w:rsidRPr="00554B89" w:rsidRDefault="00EF2974" w:rsidP="00EF2974">
      <w:pPr>
        <w:rPr>
          <w:sz w:val="18"/>
          <w:szCs w:val="18"/>
        </w:rPr>
      </w:pPr>
    </w:p>
    <w:bookmarkEnd w:id="47"/>
    <w:p w14:paraId="6CC42D19" w14:textId="77777777" w:rsidR="00EF2974" w:rsidRPr="00554B89" w:rsidRDefault="00EF2974" w:rsidP="00EF2974">
      <w:pPr>
        <w:pStyle w:val="Titre1"/>
        <w:pageBreakBefore w:val="0"/>
        <w:numPr>
          <w:ilvl w:val="0"/>
          <w:numId w:val="0"/>
        </w:numPr>
        <w:spacing w:before="0" w:after="0"/>
        <w:ind w:right="0"/>
        <w:rPr>
          <w:sz w:val="18"/>
          <w:szCs w:val="18"/>
        </w:rPr>
      </w:pPr>
    </w:p>
    <w:sectPr w:rsidR="00EF2974" w:rsidRPr="00554B89" w:rsidSect="00554B89">
      <w:headerReference w:type="default" r:id="rId10"/>
      <w:pgSz w:w="11907" w:h="16840" w:code="9"/>
      <w:pgMar w:top="1276" w:right="850" w:bottom="567" w:left="851" w:header="284" w:footer="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62C46" w14:textId="77777777" w:rsidR="007344AD" w:rsidRDefault="007344AD">
      <w:r>
        <w:separator/>
      </w:r>
    </w:p>
  </w:endnote>
  <w:endnote w:type="continuationSeparator" w:id="0">
    <w:p w14:paraId="629F0C43" w14:textId="77777777" w:rsidR="007344AD" w:rsidRDefault="0073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1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F9370" w14:textId="77777777" w:rsidR="007344AD" w:rsidRDefault="007344AD">
      <w:r>
        <w:separator/>
      </w:r>
    </w:p>
  </w:footnote>
  <w:footnote w:type="continuationSeparator" w:id="0">
    <w:p w14:paraId="22534EBA" w14:textId="77777777" w:rsidR="007344AD" w:rsidRDefault="007344AD">
      <w:r>
        <w:continuationSeparator/>
      </w:r>
    </w:p>
  </w:footnote>
  <w:footnote w:id="1">
    <w:p w14:paraId="1AD1F1DA" w14:textId="77777777" w:rsidR="003572E4" w:rsidRDefault="003572E4">
      <w:pPr>
        <w:pStyle w:val="Notedebasdepage"/>
      </w:pPr>
      <w:r>
        <w:rPr>
          <w:rStyle w:val="Appelnotedebasdep"/>
        </w:rPr>
        <w:footnoteRef/>
      </w:r>
      <w:r>
        <w:t xml:space="preserve"> Ce service concerne la mise à disposition par le candidat ou titulaire d’applications hébergées sur une plateforme partagée. Le commanditaire n’a pas la maîtrise de l’infrastructure technique sous-jacente. Le candidat ou titulaire gère de façon transparente pour le commanditaire l’ensemble des aspects techniques requérant des compétences informatiques. Le commanditaire garde la possibilité d’effectuer quelques paramétrages métier dans l’application</w:t>
      </w:r>
    </w:p>
  </w:footnote>
  <w:footnote w:id="2">
    <w:p w14:paraId="0337ECCD" w14:textId="77777777" w:rsidR="003572E4" w:rsidRDefault="003572E4" w:rsidP="00004525">
      <w:pPr>
        <w:pStyle w:val="Notedebasdepage"/>
        <w:rPr>
          <w:sz w:val="18"/>
        </w:rPr>
      </w:pPr>
      <w:r>
        <w:rPr>
          <w:rStyle w:val="Appelnotedebasdep"/>
        </w:rPr>
        <w:footnoteRef/>
      </w:r>
      <w:r>
        <w:t xml:space="preserve"> </w:t>
      </w:r>
      <w:r w:rsidRPr="00AE5AB1">
        <w:rPr>
          <w:sz w:val="18"/>
        </w:rPr>
        <w:t>Circulaire du Premier ministre n° 6282 SG du 5 juillet 2021 sur la doctrine de l’utilisation de l’informatique au nuage par l’Etat (« Cloud au centre »</w:t>
      </w:r>
      <w:r>
        <w:rPr>
          <w:sz w:val="18"/>
        </w:rPr>
        <w:t>)</w:t>
      </w:r>
    </w:p>
    <w:p w14:paraId="13841538" w14:textId="77777777" w:rsidR="003572E4" w:rsidRDefault="003572E4" w:rsidP="00004525">
      <w:pPr>
        <w:pStyle w:val="Notedebasdepage"/>
      </w:pPr>
      <w:r>
        <w:rPr>
          <w:sz w:val="18"/>
        </w:rPr>
        <w:t xml:space="preserve">Puis </w:t>
      </w:r>
      <w:r w:rsidRPr="00837965">
        <w:rPr>
          <w:sz w:val="18"/>
        </w:rPr>
        <w:t xml:space="preserve">Doctrine Cloud au Centre du 15/09/2021 de Nadi BOU HANNA Directeur Interministériel du Numérique. Fait référence à la Règle 9 de la circulaire 6282-SG du 5 juillet2021, relative à l’utilisation de l’informatique en nuage de l’Etat. Tout système numérique manipulant des données sensibles ne doit pas utiliser les services Microsoft et Office 365. Obligation de prendre la position </w:t>
      </w:r>
      <w:r w:rsidRPr="00837965">
        <w:rPr>
          <w:b/>
          <w:sz w:val="18"/>
        </w:rPr>
        <w:t>Cloud au Centre</w:t>
      </w:r>
      <w:r w:rsidRPr="00837965">
        <w:rPr>
          <w:sz w:val="18"/>
        </w:rPr>
        <w:t xml:space="preserve"> c’est à dire opérateur avec Visa SecNumCloud de l’ANSSI et immunisée contre les réglementations extracommunautaires</w:t>
      </w:r>
      <w:r>
        <w:t xml:space="preserve">.   </w:t>
      </w:r>
    </w:p>
    <w:p w14:paraId="4D2EC748" w14:textId="77777777" w:rsidR="003572E4" w:rsidRPr="00AE5AB1" w:rsidRDefault="003572E4" w:rsidP="00004525">
      <w:pPr>
        <w:pStyle w:val="Notedebasdepage"/>
        <w:rPr>
          <w:sz w:val="18"/>
        </w:rPr>
      </w:pPr>
    </w:p>
  </w:footnote>
  <w:footnote w:id="3">
    <w:p w14:paraId="16A00002" w14:textId="77777777" w:rsidR="003572E4" w:rsidRDefault="003572E4" w:rsidP="00004525">
      <w:pPr>
        <w:pStyle w:val="Notedebasdepage"/>
      </w:pPr>
      <w:r>
        <w:rPr>
          <w:rStyle w:val="Appelnotedebasdep"/>
        </w:rPr>
        <w:footnoteRef/>
      </w:r>
      <w:r>
        <w:t xml:space="preserve"> </w:t>
      </w:r>
      <w:r w:rsidRPr="002E07CE">
        <w:t>Constitue une donnée à caractère personnel toute information relative à une personne physique identifiée ou qui peut être identifiée, directement ou indirectement, par référence à un numéro d'identification ou à un ou plusieurs éléments qui lui sont propres. Il peut s’agir d’un nom, d’une photographie, d’une adresse IP, d’un numéro de téléphone, d’un identifiant de connexion informatique, d’une adresse postale, d’une empreinte, d’un enregistrement vocal, d’un numéro de sécurité sociale, d’un mail,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A250E" w14:textId="77777777" w:rsidR="003572E4" w:rsidRDefault="003572E4">
    <w:pPr>
      <w:pStyle w:val="En-tte"/>
      <w:spacing w:after="0"/>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94C7AD0"/>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rPr>
        <w:b/>
      </w:rPr>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9192F50"/>
    <w:multiLevelType w:val="hybridMultilevel"/>
    <w:tmpl w:val="1696E328"/>
    <w:lvl w:ilvl="0" w:tplc="BEAAFA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013D"/>
    <w:multiLevelType w:val="hybridMultilevel"/>
    <w:tmpl w:val="AA38D512"/>
    <w:lvl w:ilvl="0" w:tplc="461AB7A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20BF7F1D"/>
    <w:multiLevelType w:val="hybridMultilevel"/>
    <w:tmpl w:val="3ED250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FA03BA"/>
    <w:multiLevelType w:val="hybridMultilevel"/>
    <w:tmpl w:val="6AEC5498"/>
    <w:lvl w:ilvl="0" w:tplc="65F85A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203A71"/>
    <w:multiLevelType w:val="hybridMultilevel"/>
    <w:tmpl w:val="E65E58C2"/>
    <w:lvl w:ilvl="0" w:tplc="E528D49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F44E85"/>
    <w:multiLevelType w:val="hybridMultilevel"/>
    <w:tmpl w:val="F6FCB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6D7C44"/>
    <w:multiLevelType w:val="hybridMultilevel"/>
    <w:tmpl w:val="3E408DA8"/>
    <w:lvl w:ilvl="0" w:tplc="04B296B0">
      <w:start w:val="1"/>
      <w:numFmt w:val="bullet"/>
      <w:lvlText w:val=""/>
      <w:lvlJc w:val="left"/>
      <w:pPr>
        <w:ind w:left="720" w:hanging="360"/>
      </w:pPr>
      <w:rPr>
        <w:rFonts w:ascii="Symbol" w:hAnsi="Symbol" w:hint="default"/>
        <w:color w:val="auto"/>
      </w:rPr>
    </w:lvl>
    <w:lvl w:ilvl="1" w:tplc="04B296B0">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1178A9"/>
    <w:multiLevelType w:val="hybridMultilevel"/>
    <w:tmpl w:val="449EE83A"/>
    <w:lvl w:ilvl="0" w:tplc="7BEECD0C">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3990101"/>
    <w:multiLevelType w:val="hybridMultilevel"/>
    <w:tmpl w:val="3D6EEDD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A031D2"/>
    <w:multiLevelType w:val="hybridMultilevel"/>
    <w:tmpl w:val="FBF23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4C6CB0"/>
    <w:multiLevelType w:val="hybridMultilevel"/>
    <w:tmpl w:val="F5323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10"/>
  </w:num>
  <w:num w:numId="16">
    <w:abstractNumId w:val="11"/>
  </w:num>
  <w:num w:numId="17">
    <w:abstractNumId w:val="4"/>
  </w:num>
  <w:num w:numId="18">
    <w:abstractNumId w:val="6"/>
  </w:num>
  <w:num w:numId="19">
    <w:abstractNumId w:val="5"/>
  </w:num>
  <w:num w:numId="20">
    <w:abstractNumId w:val="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FD2"/>
    <w:rsid w:val="00000CA3"/>
    <w:rsid w:val="00004525"/>
    <w:rsid w:val="00005F1B"/>
    <w:rsid w:val="00011875"/>
    <w:rsid w:val="00012318"/>
    <w:rsid w:val="00014D3F"/>
    <w:rsid w:val="0003317F"/>
    <w:rsid w:val="00037DD3"/>
    <w:rsid w:val="00055C5E"/>
    <w:rsid w:val="00063D4F"/>
    <w:rsid w:val="00070AC5"/>
    <w:rsid w:val="000741B4"/>
    <w:rsid w:val="00074E93"/>
    <w:rsid w:val="00076F97"/>
    <w:rsid w:val="00084DBC"/>
    <w:rsid w:val="000863F6"/>
    <w:rsid w:val="00090752"/>
    <w:rsid w:val="00094BA5"/>
    <w:rsid w:val="000A1201"/>
    <w:rsid w:val="000A1EA9"/>
    <w:rsid w:val="000A6C2D"/>
    <w:rsid w:val="000A7979"/>
    <w:rsid w:val="000A7E10"/>
    <w:rsid w:val="000A7F63"/>
    <w:rsid w:val="000C16B0"/>
    <w:rsid w:val="000C3338"/>
    <w:rsid w:val="000C443A"/>
    <w:rsid w:val="000D0304"/>
    <w:rsid w:val="000D1ECC"/>
    <w:rsid w:val="000D46F5"/>
    <w:rsid w:val="000E1BD6"/>
    <w:rsid w:val="000E30E4"/>
    <w:rsid w:val="000E49CD"/>
    <w:rsid w:val="000F3585"/>
    <w:rsid w:val="001039C3"/>
    <w:rsid w:val="001071F6"/>
    <w:rsid w:val="00113704"/>
    <w:rsid w:val="001170F6"/>
    <w:rsid w:val="001312CA"/>
    <w:rsid w:val="00133718"/>
    <w:rsid w:val="001358C9"/>
    <w:rsid w:val="001624A7"/>
    <w:rsid w:val="00171B04"/>
    <w:rsid w:val="0018250E"/>
    <w:rsid w:val="00183E1E"/>
    <w:rsid w:val="0019338F"/>
    <w:rsid w:val="0019665A"/>
    <w:rsid w:val="001A1034"/>
    <w:rsid w:val="001A7236"/>
    <w:rsid w:val="001B0DF2"/>
    <w:rsid w:val="001E4637"/>
    <w:rsid w:val="001E5878"/>
    <w:rsid w:val="001E6C62"/>
    <w:rsid w:val="001F036E"/>
    <w:rsid w:val="001F4A18"/>
    <w:rsid w:val="001F5141"/>
    <w:rsid w:val="002106D3"/>
    <w:rsid w:val="002109A5"/>
    <w:rsid w:val="00216525"/>
    <w:rsid w:val="0023065C"/>
    <w:rsid w:val="00240C99"/>
    <w:rsid w:val="002440D5"/>
    <w:rsid w:val="002444BC"/>
    <w:rsid w:val="00257BA7"/>
    <w:rsid w:val="002647F1"/>
    <w:rsid w:val="00266798"/>
    <w:rsid w:val="002707A4"/>
    <w:rsid w:val="00274809"/>
    <w:rsid w:val="00274D0D"/>
    <w:rsid w:val="00281F3E"/>
    <w:rsid w:val="00285989"/>
    <w:rsid w:val="00285F41"/>
    <w:rsid w:val="00292F9E"/>
    <w:rsid w:val="002B3CAF"/>
    <w:rsid w:val="002B59C9"/>
    <w:rsid w:val="002C6E6D"/>
    <w:rsid w:val="002D5944"/>
    <w:rsid w:val="002D7968"/>
    <w:rsid w:val="002F1299"/>
    <w:rsid w:val="002F4600"/>
    <w:rsid w:val="00302BC5"/>
    <w:rsid w:val="00305A1A"/>
    <w:rsid w:val="00323D5F"/>
    <w:rsid w:val="003255DD"/>
    <w:rsid w:val="00326A75"/>
    <w:rsid w:val="00332B30"/>
    <w:rsid w:val="003367F4"/>
    <w:rsid w:val="0034140F"/>
    <w:rsid w:val="00341826"/>
    <w:rsid w:val="00341BE2"/>
    <w:rsid w:val="003423FA"/>
    <w:rsid w:val="00342E04"/>
    <w:rsid w:val="003572E4"/>
    <w:rsid w:val="00364444"/>
    <w:rsid w:val="003729DD"/>
    <w:rsid w:val="00374E37"/>
    <w:rsid w:val="00383C86"/>
    <w:rsid w:val="00385B3F"/>
    <w:rsid w:val="00395465"/>
    <w:rsid w:val="003A6F53"/>
    <w:rsid w:val="003A7431"/>
    <w:rsid w:val="003B05A4"/>
    <w:rsid w:val="003B1E08"/>
    <w:rsid w:val="003B76E8"/>
    <w:rsid w:val="003C0E75"/>
    <w:rsid w:val="003C3F59"/>
    <w:rsid w:val="003D249B"/>
    <w:rsid w:val="003D476D"/>
    <w:rsid w:val="003D54B8"/>
    <w:rsid w:val="003E179A"/>
    <w:rsid w:val="003E2D53"/>
    <w:rsid w:val="003E3401"/>
    <w:rsid w:val="003E6F30"/>
    <w:rsid w:val="003F233E"/>
    <w:rsid w:val="003F2EA6"/>
    <w:rsid w:val="003F776F"/>
    <w:rsid w:val="0040339D"/>
    <w:rsid w:val="004153B5"/>
    <w:rsid w:val="00416686"/>
    <w:rsid w:val="004207A3"/>
    <w:rsid w:val="00426097"/>
    <w:rsid w:val="0042713E"/>
    <w:rsid w:val="00435D03"/>
    <w:rsid w:val="004500F5"/>
    <w:rsid w:val="004530AB"/>
    <w:rsid w:val="00462388"/>
    <w:rsid w:val="00464F10"/>
    <w:rsid w:val="00465474"/>
    <w:rsid w:val="00466B00"/>
    <w:rsid w:val="004703E0"/>
    <w:rsid w:val="00473F3A"/>
    <w:rsid w:val="00474B77"/>
    <w:rsid w:val="00474EB3"/>
    <w:rsid w:val="00480FAC"/>
    <w:rsid w:val="00481B82"/>
    <w:rsid w:val="00482E80"/>
    <w:rsid w:val="00486457"/>
    <w:rsid w:val="004864B7"/>
    <w:rsid w:val="00486686"/>
    <w:rsid w:val="004866D8"/>
    <w:rsid w:val="00487FB6"/>
    <w:rsid w:val="00492AEA"/>
    <w:rsid w:val="004A60DF"/>
    <w:rsid w:val="004B2C2F"/>
    <w:rsid w:val="004B7BBE"/>
    <w:rsid w:val="004C4696"/>
    <w:rsid w:val="004C6E0E"/>
    <w:rsid w:val="004D739C"/>
    <w:rsid w:val="004E03D6"/>
    <w:rsid w:val="004E3377"/>
    <w:rsid w:val="004E3EA5"/>
    <w:rsid w:val="004F7146"/>
    <w:rsid w:val="004F7A72"/>
    <w:rsid w:val="004F7F6F"/>
    <w:rsid w:val="0050025D"/>
    <w:rsid w:val="00502728"/>
    <w:rsid w:val="005034E1"/>
    <w:rsid w:val="00505258"/>
    <w:rsid w:val="00505C7F"/>
    <w:rsid w:val="00506C31"/>
    <w:rsid w:val="00515A6C"/>
    <w:rsid w:val="0052137C"/>
    <w:rsid w:val="00525A81"/>
    <w:rsid w:val="005272BE"/>
    <w:rsid w:val="005305E7"/>
    <w:rsid w:val="005331DD"/>
    <w:rsid w:val="00537B75"/>
    <w:rsid w:val="00537C96"/>
    <w:rsid w:val="00554B89"/>
    <w:rsid w:val="0056144B"/>
    <w:rsid w:val="00572697"/>
    <w:rsid w:val="005810E7"/>
    <w:rsid w:val="005834FE"/>
    <w:rsid w:val="005855BF"/>
    <w:rsid w:val="0058790B"/>
    <w:rsid w:val="00592C45"/>
    <w:rsid w:val="00593351"/>
    <w:rsid w:val="00593517"/>
    <w:rsid w:val="00595C50"/>
    <w:rsid w:val="005B268F"/>
    <w:rsid w:val="005B2C3F"/>
    <w:rsid w:val="005C53A1"/>
    <w:rsid w:val="005C61FC"/>
    <w:rsid w:val="005C7BA9"/>
    <w:rsid w:val="005D0770"/>
    <w:rsid w:val="005D0B30"/>
    <w:rsid w:val="005E1B20"/>
    <w:rsid w:val="005E24C8"/>
    <w:rsid w:val="005E5637"/>
    <w:rsid w:val="005E7D56"/>
    <w:rsid w:val="005F2693"/>
    <w:rsid w:val="005F6532"/>
    <w:rsid w:val="00602586"/>
    <w:rsid w:val="00603374"/>
    <w:rsid w:val="00606653"/>
    <w:rsid w:val="00612D16"/>
    <w:rsid w:val="006300EC"/>
    <w:rsid w:val="00630DDE"/>
    <w:rsid w:val="0063335A"/>
    <w:rsid w:val="00636E82"/>
    <w:rsid w:val="00660FBB"/>
    <w:rsid w:val="00663945"/>
    <w:rsid w:val="006714F1"/>
    <w:rsid w:val="00676112"/>
    <w:rsid w:val="00682F3D"/>
    <w:rsid w:val="006848CD"/>
    <w:rsid w:val="00684F17"/>
    <w:rsid w:val="00691A77"/>
    <w:rsid w:val="00697997"/>
    <w:rsid w:val="006A003A"/>
    <w:rsid w:val="006A0FA5"/>
    <w:rsid w:val="006A75C9"/>
    <w:rsid w:val="006B08C1"/>
    <w:rsid w:val="006B2910"/>
    <w:rsid w:val="006B2CE8"/>
    <w:rsid w:val="006B2D56"/>
    <w:rsid w:val="006B6CD2"/>
    <w:rsid w:val="006D14FE"/>
    <w:rsid w:val="006E191B"/>
    <w:rsid w:val="006E2653"/>
    <w:rsid w:val="006F2D7A"/>
    <w:rsid w:val="006F6714"/>
    <w:rsid w:val="00702A9E"/>
    <w:rsid w:val="007030C3"/>
    <w:rsid w:val="00705305"/>
    <w:rsid w:val="00705B00"/>
    <w:rsid w:val="007132DC"/>
    <w:rsid w:val="007137A0"/>
    <w:rsid w:val="0072456E"/>
    <w:rsid w:val="00724D5F"/>
    <w:rsid w:val="007250E8"/>
    <w:rsid w:val="007272D5"/>
    <w:rsid w:val="00727538"/>
    <w:rsid w:val="007315FB"/>
    <w:rsid w:val="00732DA7"/>
    <w:rsid w:val="007344AD"/>
    <w:rsid w:val="00737849"/>
    <w:rsid w:val="00737F96"/>
    <w:rsid w:val="0075023E"/>
    <w:rsid w:val="007507A1"/>
    <w:rsid w:val="007507DB"/>
    <w:rsid w:val="007549EA"/>
    <w:rsid w:val="007705AE"/>
    <w:rsid w:val="00773F6F"/>
    <w:rsid w:val="00774627"/>
    <w:rsid w:val="00776A13"/>
    <w:rsid w:val="00786ED2"/>
    <w:rsid w:val="00792AFB"/>
    <w:rsid w:val="0079343E"/>
    <w:rsid w:val="00794FAC"/>
    <w:rsid w:val="00797FE9"/>
    <w:rsid w:val="00797FFD"/>
    <w:rsid w:val="007A3411"/>
    <w:rsid w:val="007B3A9C"/>
    <w:rsid w:val="007B79E0"/>
    <w:rsid w:val="007C05E4"/>
    <w:rsid w:val="007C2BB1"/>
    <w:rsid w:val="007C54E6"/>
    <w:rsid w:val="007C5A1D"/>
    <w:rsid w:val="007E460D"/>
    <w:rsid w:val="007E673C"/>
    <w:rsid w:val="007F2028"/>
    <w:rsid w:val="00805E67"/>
    <w:rsid w:val="0081157B"/>
    <w:rsid w:val="00817BA6"/>
    <w:rsid w:val="008205FA"/>
    <w:rsid w:val="00824041"/>
    <w:rsid w:val="0083376F"/>
    <w:rsid w:val="00837965"/>
    <w:rsid w:val="00850749"/>
    <w:rsid w:val="0085112A"/>
    <w:rsid w:val="00853AD8"/>
    <w:rsid w:val="0086381F"/>
    <w:rsid w:val="008639A8"/>
    <w:rsid w:val="00864943"/>
    <w:rsid w:val="0087489F"/>
    <w:rsid w:val="00877035"/>
    <w:rsid w:val="008818B8"/>
    <w:rsid w:val="00886DA2"/>
    <w:rsid w:val="008923BE"/>
    <w:rsid w:val="00892F2A"/>
    <w:rsid w:val="00897D2F"/>
    <w:rsid w:val="00897D61"/>
    <w:rsid w:val="008A0134"/>
    <w:rsid w:val="008A1B51"/>
    <w:rsid w:val="008A2481"/>
    <w:rsid w:val="008A5EE6"/>
    <w:rsid w:val="008B6682"/>
    <w:rsid w:val="008B7970"/>
    <w:rsid w:val="008D5315"/>
    <w:rsid w:val="008E0488"/>
    <w:rsid w:val="008E101C"/>
    <w:rsid w:val="008E442F"/>
    <w:rsid w:val="008E7C9F"/>
    <w:rsid w:val="008F2156"/>
    <w:rsid w:val="008F3629"/>
    <w:rsid w:val="008F78C4"/>
    <w:rsid w:val="00903FFC"/>
    <w:rsid w:val="00905FD0"/>
    <w:rsid w:val="00924508"/>
    <w:rsid w:val="00927A1B"/>
    <w:rsid w:val="0093487A"/>
    <w:rsid w:val="00934C92"/>
    <w:rsid w:val="0094374C"/>
    <w:rsid w:val="0094618F"/>
    <w:rsid w:val="009511B3"/>
    <w:rsid w:val="0095396D"/>
    <w:rsid w:val="00953C9D"/>
    <w:rsid w:val="00956803"/>
    <w:rsid w:val="00956DF2"/>
    <w:rsid w:val="00963FCB"/>
    <w:rsid w:val="0096711F"/>
    <w:rsid w:val="009817A2"/>
    <w:rsid w:val="00984615"/>
    <w:rsid w:val="009846B8"/>
    <w:rsid w:val="00987240"/>
    <w:rsid w:val="00990419"/>
    <w:rsid w:val="0099208A"/>
    <w:rsid w:val="00993A6F"/>
    <w:rsid w:val="009A3889"/>
    <w:rsid w:val="009A7794"/>
    <w:rsid w:val="009A7B73"/>
    <w:rsid w:val="009B0E45"/>
    <w:rsid w:val="009B30DB"/>
    <w:rsid w:val="009C4B0D"/>
    <w:rsid w:val="009C7679"/>
    <w:rsid w:val="009D7160"/>
    <w:rsid w:val="009E17D2"/>
    <w:rsid w:val="009F10CA"/>
    <w:rsid w:val="009F4F3D"/>
    <w:rsid w:val="009F5482"/>
    <w:rsid w:val="009F6546"/>
    <w:rsid w:val="00A0027C"/>
    <w:rsid w:val="00A07838"/>
    <w:rsid w:val="00A07FC0"/>
    <w:rsid w:val="00A14811"/>
    <w:rsid w:val="00A231BE"/>
    <w:rsid w:val="00A35F3D"/>
    <w:rsid w:val="00A5440A"/>
    <w:rsid w:val="00A56300"/>
    <w:rsid w:val="00A6536F"/>
    <w:rsid w:val="00A71B7D"/>
    <w:rsid w:val="00A8119A"/>
    <w:rsid w:val="00A81F38"/>
    <w:rsid w:val="00A83B56"/>
    <w:rsid w:val="00A86548"/>
    <w:rsid w:val="00A87976"/>
    <w:rsid w:val="00A95A4F"/>
    <w:rsid w:val="00A96D44"/>
    <w:rsid w:val="00AB40D9"/>
    <w:rsid w:val="00AC13CD"/>
    <w:rsid w:val="00AC1B2D"/>
    <w:rsid w:val="00AC6F9B"/>
    <w:rsid w:val="00AC75EA"/>
    <w:rsid w:val="00AD0C08"/>
    <w:rsid w:val="00AD4C6B"/>
    <w:rsid w:val="00AE5AB1"/>
    <w:rsid w:val="00AE7F4C"/>
    <w:rsid w:val="00AF0804"/>
    <w:rsid w:val="00AF1F17"/>
    <w:rsid w:val="00AF2181"/>
    <w:rsid w:val="00AF7FD2"/>
    <w:rsid w:val="00B1156A"/>
    <w:rsid w:val="00B221DC"/>
    <w:rsid w:val="00B25AB7"/>
    <w:rsid w:val="00B349D7"/>
    <w:rsid w:val="00B40DA4"/>
    <w:rsid w:val="00B453C2"/>
    <w:rsid w:val="00B60C92"/>
    <w:rsid w:val="00B65F52"/>
    <w:rsid w:val="00B67E5C"/>
    <w:rsid w:val="00B75FFC"/>
    <w:rsid w:val="00B858C6"/>
    <w:rsid w:val="00B91310"/>
    <w:rsid w:val="00B93597"/>
    <w:rsid w:val="00BA07A1"/>
    <w:rsid w:val="00BB1A56"/>
    <w:rsid w:val="00BB2A33"/>
    <w:rsid w:val="00BB48EA"/>
    <w:rsid w:val="00BC3F82"/>
    <w:rsid w:val="00BD35B3"/>
    <w:rsid w:val="00BD3774"/>
    <w:rsid w:val="00BD5995"/>
    <w:rsid w:val="00BE342C"/>
    <w:rsid w:val="00BE5556"/>
    <w:rsid w:val="00BF3036"/>
    <w:rsid w:val="00BF5A85"/>
    <w:rsid w:val="00BF6081"/>
    <w:rsid w:val="00C144D6"/>
    <w:rsid w:val="00C25E8C"/>
    <w:rsid w:val="00C26A2E"/>
    <w:rsid w:val="00C26FD7"/>
    <w:rsid w:val="00C30CA1"/>
    <w:rsid w:val="00C30D6E"/>
    <w:rsid w:val="00C40FA7"/>
    <w:rsid w:val="00C446AF"/>
    <w:rsid w:val="00C4514B"/>
    <w:rsid w:val="00C4716B"/>
    <w:rsid w:val="00C668FC"/>
    <w:rsid w:val="00C67646"/>
    <w:rsid w:val="00C711BD"/>
    <w:rsid w:val="00C74250"/>
    <w:rsid w:val="00C76E6E"/>
    <w:rsid w:val="00C80C8F"/>
    <w:rsid w:val="00C81B11"/>
    <w:rsid w:val="00C86CAD"/>
    <w:rsid w:val="00C93A10"/>
    <w:rsid w:val="00C97532"/>
    <w:rsid w:val="00CA09BC"/>
    <w:rsid w:val="00CA1C15"/>
    <w:rsid w:val="00CB2BDD"/>
    <w:rsid w:val="00CC001C"/>
    <w:rsid w:val="00CC1F08"/>
    <w:rsid w:val="00CC6E73"/>
    <w:rsid w:val="00CC6E9D"/>
    <w:rsid w:val="00CD0C5B"/>
    <w:rsid w:val="00CD3D2B"/>
    <w:rsid w:val="00CD7A35"/>
    <w:rsid w:val="00CE1E34"/>
    <w:rsid w:val="00CE21B2"/>
    <w:rsid w:val="00CE75ED"/>
    <w:rsid w:val="00D0286B"/>
    <w:rsid w:val="00D036FE"/>
    <w:rsid w:val="00D11DE4"/>
    <w:rsid w:val="00D12F29"/>
    <w:rsid w:val="00D16AB8"/>
    <w:rsid w:val="00D17B92"/>
    <w:rsid w:val="00D216A2"/>
    <w:rsid w:val="00D22517"/>
    <w:rsid w:val="00D230DD"/>
    <w:rsid w:val="00D33A7A"/>
    <w:rsid w:val="00D3508E"/>
    <w:rsid w:val="00D36A23"/>
    <w:rsid w:val="00D40434"/>
    <w:rsid w:val="00D406FB"/>
    <w:rsid w:val="00D4168D"/>
    <w:rsid w:val="00D54718"/>
    <w:rsid w:val="00D753AD"/>
    <w:rsid w:val="00D85101"/>
    <w:rsid w:val="00D85350"/>
    <w:rsid w:val="00D97605"/>
    <w:rsid w:val="00DA3A44"/>
    <w:rsid w:val="00DA3B96"/>
    <w:rsid w:val="00DB040D"/>
    <w:rsid w:val="00DB4EB7"/>
    <w:rsid w:val="00DB6302"/>
    <w:rsid w:val="00DC09DA"/>
    <w:rsid w:val="00DC413E"/>
    <w:rsid w:val="00DC6780"/>
    <w:rsid w:val="00DD6D91"/>
    <w:rsid w:val="00DD7D21"/>
    <w:rsid w:val="00DE49AB"/>
    <w:rsid w:val="00DE64AB"/>
    <w:rsid w:val="00DF0ADD"/>
    <w:rsid w:val="00DF1383"/>
    <w:rsid w:val="00DF2988"/>
    <w:rsid w:val="00DF2CDC"/>
    <w:rsid w:val="00DF4C8C"/>
    <w:rsid w:val="00DF7531"/>
    <w:rsid w:val="00E04C1E"/>
    <w:rsid w:val="00E0714C"/>
    <w:rsid w:val="00E24F68"/>
    <w:rsid w:val="00E263DD"/>
    <w:rsid w:val="00E26F39"/>
    <w:rsid w:val="00E32876"/>
    <w:rsid w:val="00E33805"/>
    <w:rsid w:val="00E34706"/>
    <w:rsid w:val="00E46088"/>
    <w:rsid w:val="00E50003"/>
    <w:rsid w:val="00E53547"/>
    <w:rsid w:val="00E5447D"/>
    <w:rsid w:val="00E6534B"/>
    <w:rsid w:val="00E653D0"/>
    <w:rsid w:val="00E6579A"/>
    <w:rsid w:val="00E66B65"/>
    <w:rsid w:val="00E91218"/>
    <w:rsid w:val="00E93915"/>
    <w:rsid w:val="00E9683F"/>
    <w:rsid w:val="00E971F1"/>
    <w:rsid w:val="00EA2D0D"/>
    <w:rsid w:val="00EB7095"/>
    <w:rsid w:val="00ED215E"/>
    <w:rsid w:val="00ED664C"/>
    <w:rsid w:val="00EE5B41"/>
    <w:rsid w:val="00EE7812"/>
    <w:rsid w:val="00EF2974"/>
    <w:rsid w:val="00EF465D"/>
    <w:rsid w:val="00F03E4A"/>
    <w:rsid w:val="00F048F6"/>
    <w:rsid w:val="00F04998"/>
    <w:rsid w:val="00F073AF"/>
    <w:rsid w:val="00F22238"/>
    <w:rsid w:val="00F231ED"/>
    <w:rsid w:val="00F26A31"/>
    <w:rsid w:val="00F31403"/>
    <w:rsid w:val="00F443D6"/>
    <w:rsid w:val="00F45ED0"/>
    <w:rsid w:val="00F54BAC"/>
    <w:rsid w:val="00F6277F"/>
    <w:rsid w:val="00F67CE4"/>
    <w:rsid w:val="00F71870"/>
    <w:rsid w:val="00F82286"/>
    <w:rsid w:val="00F8307E"/>
    <w:rsid w:val="00FB595D"/>
    <w:rsid w:val="00FB5FA0"/>
    <w:rsid w:val="00FB627A"/>
    <w:rsid w:val="00FC39FE"/>
    <w:rsid w:val="00FC6047"/>
    <w:rsid w:val="00FC6138"/>
    <w:rsid w:val="00FC6B06"/>
    <w:rsid w:val="00FD0940"/>
    <w:rsid w:val="00FD3A7C"/>
    <w:rsid w:val="00FD7D60"/>
    <w:rsid w:val="00FF4E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16DC3C9D"/>
  <w15:chartTrackingRefBased/>
  <w15:docId w15:val="{B791A27D-0B1F-4EB6-921D-8DD1BEA8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jc w:val="both"/>
    </w:pPr>
    <w:rPr>
      <w:rFonts w:ascii="Arial" w:hAnsi="Arial"/>
      <w:sz w:val="22"/>
    </w:rPr>
  </w:style>
  <w:style w:type="paragraph" w:styleId="Titre1">
    <w:name w:val="heading 1"/>
    <w:basedOn w:val="Normal"/>
    <w:next w:val="Normal"/>
    <w:link w:val="Titre1Car"/>
    <w:qFormat/>
    <w:pPr>
      <w:keepNext/>
      <w:pageBreakBefore/>
      <w:numPr>
        <w:numId w:val="2"/>
      </w:numPr>
      <w:pBdr>
        <w:bottom w:val="single" w:sz="12" w:space="1" w:color="auto"/>
      </w:pBdr>
      <w:spacing w:before="480" w:after="240"/>
      <w:ind w:right="851"/>
      <w:outlineLvl w:val="0"/>
    </w:pPr>
    <w:rPr>
      <w:b/>
      <w:caps/>
      <w:kern w:val="28"/>
      <w:sz w:val="28"/>
    </w:rPr>
  </w:style>
  <w:style w:type="paragraph" w:styleId="Titre2">
    <w:name w:val="heading 2"/>
    <w:basedOn w:val="Normal"/>
    <w:next w:val="Normal"/>
    <w:link w:val="Titre2Car"/>
    <w:qFormat/>
    <w:pPr>
      <w:keepNext/>
      <w:numPr>
        <w:ilvl w:val="1"/>
        <w:numId w:val="3"/>
      </w:numPr>
      <w:spacing w:before="240" w:after="360"/>
      <w:outlineLvl w:val="1"/>
    </w:pPr>
    <w:rPr>
      <w:b/>
      <w:caps/>
      <w:sz w:val="24"/>
    </w:rPr>
  </w:style>
  <w:style w:type="paragraph" w:styleId="Titre3">
    <w:name w:val="heading 3"/>
    <w:basedOn w:val="Normal"/>
    <w:next w:val="Normal"/>
    <w:qFormat/>
    <w:pPr>
      <w:keepNext/>
      <w:numPr>
        <w:ilvl w:val="2"/>
        <w:numId w:val="4"/>
      </w:numPr>
      <w:spacing w:before="240" w:after="240"/>
      <w:outlineLvl w:val="2"/>
    </w:pPr>
    <w:rPr>
      <w:b/>
      <w:smallCaps/>
    </w:rPr>
  </w:style>
  <w:style w:type="paragraph" w:styleId="Titre4">
    <w:name w:val="heading 4"/>
    <w:basedOn w:val="Normal"/>
    <w:next w:val="Normal"/>
    <w:qFormat/>
    <w:pPr>
      <w:keepNext/>
      <w:numPr>
        <w:ilvl w:val="3"/>
        <w:numId w:val="5"/>
      </w:numPr>
      <w:spacing w:before="240" w:after="240"/>
      <w:ind w:left="851" w:hanging="851"/>
      <w:outlineLvl w:val="3"/>
    </w:pPr>
    <w:rPr>
      <w:b/>
    </w:rPr>
  </w:style>
  <w:style w:type="paragraph" w:styleId="Titre5">
    <w:name w:val="heading 5"/>
    <w:basedOn w:val="Normal"/>
    <w:next w:val="Normal"/>
    <w:qFormat/>
    <w:pPr>
      <w:numPr>
        <w:ilvl w:val="4"/>
        <w:numId w:val="6"/>
      </w:numPr>
      <w:spacing w:before="240" w:after="60"/>
      <w:outlineLvl w:val="4"/>
    </w:pPr>
  </w:style>
  <w:style w:type="paragraph" w:styleId="Titre6">
    <w:name w:val="heading 6"/>
    <w:basedOn w:val="Normal"/>
    <w:next w:val="Normal"/>
    <w:qFormat/>
    <w:pPr>
      <w:numPr>
        <w:ilvl w:val="5"/>
        <w:numId w:val="7"/>
      </w:numPr>
      <w:spacing w:before="240" w:after="60"/>
      <w:outlineLvl w:val="5"/>
    </w:pPr>
    <w:rPr>
      <w:i/>
    </w:rPr>
  </w:style>
  <w:style w:type="paragraph" w:styleId="Titre7">
    <w:name w:val="heading 7"/>
    <w:basedOn w:val="Normal"/>
    <w:next w:val="Normal"/>
    <w:qFormat/>
    <w:pPr>
      <w:numPr>
        <w:ilvl w:val="6"/>
        <w:numId w:val="8"/>
      </w:numPr>
      <w:spacing w:before="240" w:after="60"/>
      <w:outlineLvl w:val="6"/>
    </w:pPr>
    <w:rPr>
      <w:sz w:val="20"/>
    </w:rPr>
  </w:style>
  <w:style w:type="paragraph" w:styleId="Titre8">
    <w:name w:val="heading 8"/>
    <w:basedOn w:val="Normal"/>
    <w:next w:val="Normal"/>
    <w:qFormat/>
    <w:pPr>
      <w:numPr>
        <w:ilvl w:val="7"/>
        <w:numId w:val="9"/>
      </w:numPr>
      <w:spacing w:before="240" w:after="60"/>
      <w:outlineLvl w:val="7"/>
    </w:pPr>
    <w:rPr>
      <w:i/>
      <w:sz w:val="20"/>
    </w:rPr>
  </w:style>
  <w:style w:type="paragraph" w:styleId="Titre9">
    <w:name w:val="heading 9"/>
    <w:basedOn w:val="Normal"/>
    <w:next w:val="Normal"/>
    <w:qFormat/>
    <w:pPr>
      <w:numPr>
        <w:ilvl w:val="8"/>
        <w:numId w:val="10"/>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n-tête-2"/>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1">
    <w:name w:val="toc 1"/>
    <w:basedOn w:val="Normal"/>
    <w:next w:val="Normal"/>
    <w:uiPriority w:val="39"/>
    <w:pPr>
      <w:tabs>
        <w:tab w:val="right" w:leader="dot" w:pos="9639"/>
      </w:tabs>
      <w:spacing w:before="120" w:after="120"/>
      <w:jc w:val="left"/>
    </w:pPr>
    <w:rPr>
      <w:rFonts w:ascii="Times New Roman" w:hAnsi="Times New Roman"/>
      <w:b/>
      <w:caps/>
      <w:sz w:val="20"/>
    </w:rPr>
  </w:style>
  <w:style w:type="paragraph" w:styleId="TM2">
    <w:name w:val="toc 2"/>
    <w:basedOn w:val="Normal"/>
    <w:next w:val="Normal"/>
    <w:uiPriority w:val="39"/>
    <w:pPr>
      <w:tabs>
        <w:tab w:val="right" w:leader="dot" w:pos="9639"/>
      </w:tabs>
      <w:spacing w:after="0"/>
      <w:ind w:left="220"/>
      <w:jc w:val="left"/>
    </w:pPr>
    <w:rPr>
      <w:rFonts w:ascii="Times New Roman" w:hAnsi="Times New Roman"/>
      <w:smallCaps/>
      <w:sz w:val="20"/>
    </w:rPr>
  </w:style>
  <w:style w:type="paragraph" w:styleId="TM3">
    <w:name w:val="toc 3"/>
    <w:basedOn w:val="Normal"/>
    <w:next w:val="Normal"/>
    <w:uiPriority w:val="39"/>
    <w:pPr>
      <w:tabs>
        <w:tab w:val="right" w:leader="dot" w:pos="9639"/>
      </w:tabs>
      <w:spacing w:after="0"/>
      <w:ind w:left="440"/>
      <w:jc w:val="left"/>
    </w:pPr>
    <w:rPr>
      <w:rFonts w:ascii="Times New Roman" w:hAnsi="Times New Roman"/>
      <w:i/>
      <w:sz w:val="20"/>
    </w:rPr>
  </w:style>
  <w:style w:type="paragraph" w:styleId="TM4">
    <w:name w:val="toc 4"/>
    <w:basedOn w:val="Normal"/>
    <w:next w:val="Normal"/>
    <w:semiHidden/>
    <w:pPr>
      <w:tabs>
        <w:tab w:val="right" w:leader="dot" w:pos="9639"/>
      </w:tabs>
      <w:spacing w:after="0"/>
      <w:ind w:left="660"/>
      <w:jc w:val="left"/>
    </w:pPr>
    <w:rPr>
      <w:rFonts w:ascii="Times New Roman" w:hAnsi="Times New Roman"/>
      <w:sz w:val="18"/>
    </w:rPr>
  </w:style>
  <w:style w:type="paragraph" w:styleId="TM5">
    <w:name w:val="toc 5"/>
    <w:basedOn w:val="Normal"/>
    <w:next w:val="Normal"/>
    <w:semiHidden/>
    <w:pPr>
      <w:tabs>
        <w:tab w:val="right" w:leader="dot" w:pos="9639"/>
      </w:tabs>
      <w:spacing w:after="0"/>
      <w:ind w:left="880"/>
      <w:jc w:val="left"/>
    </w:pPr>
    <w:rPr>
      <w:rFonts w:ascii="Times New Roman" w:hAnsi="Times New Roman"/>
      <w:sz w:val="18"/>
    </w:rPr>
  </w:style>
  <w:style w:type="paragraph" w:styleId="TM6">
    <w:name w:val="toc 6"/>
    <w:basedOn w:val="Normal"/>
    <w:next w:val="Normal"/>
    <w:semiHidden/>
    <w:pPr>
      <w:tabs>
        <w:tab w:val="right" w:leader="dot" w:pos="9639"/>
      </w:tabs>
      <w:spacing w:after="0"/>
      <w:ind w:left="1100"/>
      <w:jc w:val="left"/>
    </w:pPr>
    <w:rPr>
      <w:rFonts w:ascii="Times New Roman" w:hAnsi="Times New Roman"/>
      <w:sz w:val="18"/>
    </w:rPr>
  </w:style>
  <w:style w:type="paragraph" w:styleId="TM7">
    <w:name w:val="toc 7"/>
    <w:basedOn w:val="Normal"/>
    <w:next w:val="Normal"/>
    <w:semiHidden/>
    <w:pPr>
      <w:tabs>
        <w:tab w:val="right" w:leader="dot" w:pos="9639"/>
      </w:tabs>
      <w:spacing w:after="0"/>
      <w:ind w:left="1320"/>
      <w:jc w:val="left"/>
    </w:pPr>
    <w:rPr>
      <w:rFonts w:ascii="Times New Roman" w:hAnsi="Times New Roman"/>
      <w:sz w:val="18"/>
    </w:rPr>
  </w:style>
  <w:style w:type="paragraph" w:styleId="TM8">
    <w:name w:val="toc 8"/>
    <w:basedOn w:val="Normal"/>
    <w:next w:val="Normal"/>
    <w:semiHidden/>
    <w:pPr>
      <w:tabs>
        <w:tab w:val="right" w:leader="dot" w:pos="9639"/>
      </w:tabs>
      <w:spacing w:after="0"/>
      <w:ind w:left="1540"/>
      <w:jc w:val="left"/>
    </w:pPr>
    <w:rPr>
      <w:rFonts w:ascii="Times New Roman" w:hAnsi="Times New Roman"/>
      <w:sz w:val="18"/>
    </w:rPr>
  </w:style>
  <w:style w:type="paragraph" w:styleId="TM9">
    <w:name w:val="toc 9"/>
    <w:basedOn w:val="Normal"/>
    <w:next w:val="Normal"/>
    <w:semiHidden/>
    <w:pPr>
      <w:tabs>
        <w:tab w:val="right" w:leader="dot" w:pos="9639"/>
      </w:tabs>
      <w:spacing w:after="0"/>
      <w:ind w:left="1760"/>
      <w:jc w:val="left"/>
    </w:pPr>
    <w:rPr>
      <w:rFonts w:ascii="Times New Roman" w:hAnsi="Times New Roman"/>
      <w:sz w:val="18"/>
    </w:rPr>
  </w:style>
  <w:style w:type="paragraph" w:styleId="Notedebasdepage">
    <w:name w:val="footnote text"/>
    <w:basedOn w:val="Normal"/>
    <w:link w:val="NotedebasdepageCar"/>
    <w:semiHidden/>
    <w:rPr>
      <w:sz w:val="20"/>
    </w:rPr>
  </w:style>
  <w:style w:type="character" w:styleId="Appelnotedebasdep">
    <w:name w:val="footnote reference"/>
    <w:semiHidden/>
    <w:rPr>
      <w:vertAlign w:val="superscript"/>
    </w:rPr>
  </w:style>
  <w:style w:type="paragraph" w:customStyle="1" w:styleId="Terminologie">
    <w:name w:val=".Terminologie"/>
    <w:basedOn w:val="Normal"/>
    <w:pPr>
      <w:tabs>
        <w:tab w:val="right" w:pos="3780"/>
      </w:tabs>
      <w:ind w:left="3685" w:hanging="3107"/>
    </w:pPr>
    <w:rPr>
      <w:noProof/>
    </w:rPr>
  </w:style>
  <w:style w:type="paragraph" w:customStyle="1" w:styleId="enum1">
    <w:name w:val=".enum_1"/>
    <w:basedOn w:val="Normal"/>
    <w:pPr>
      <w:ind w:left="568" w:hanging="284"/>
    </w:pPr>
  </w:style>
  <w:style w:type="paragraph" w:customStyle="1" w:styleId="enum2">
    <w:name w:val=".enum_2"/>
    <w:basedOn w:val="Normal"/>
    <w:pPr>
      <w:ind w:left="851" w:hanging="284"/>
    </w:pPr>
  </w:style>
  <w:style w:type="paragraph" w:customStyle="1" w:styleId="enum3">
    <w:name w:val=".enum_3"/>
    <w:basedOn w:val="Normal"/>
    <w:pPr>
      <w:ind w:left="1135" w:hanging="284"/>
    </w:pPr>
  </w:style>
  <w:style w:type="paragraph" w:customStyle="1" w:styleId="TeteEnum">
    <w:name w:val=".Tete_Enum"/>
    <w:basedOn w:val="Normal"/>
    <w:next w:val="enum1"/>
    <w:pPr>
      <w:keepNext/>
      <w:keepLines/>
    </w:pPr>
  </w:style>
  <w:style w:type="paragraph" w:customStyle="1" w:styleId="Cellulegauche">
    <w:name w:val=".Cellule_à_gauche"/>
    <w:basedOn w:val="Normal"/>
    <w:pPr>
      <w:spacing w:before="240" w:after="0"/>
    </w:pPr>
    <w:rPr>
      <w:noProof/>
    </w:rPr>
  </w:style>
  <w:style w:type="paragraph" w:customStyle="1" w:styleId="Cellulecentre">
    <w:name w:val=".Cellule_centrée"/>
    <w:basedOn w:val="Cellulegauche"/>
    <w:pPr>
      <w:jc w:val="center"/>
    </w:pPr>
  </w:style>
  <w:style w:type="paragraph" w:customStyle="1" w:styleId="Figure">
    <w:name w:val=".Figure"/>
    <w:basedOn w:val="Normal"/>
    <w:pPr>
      <w:jc w:val="center"/>
    </w:pPr>
  </w:style>
  <w:style w:type="paragraph" w:customStyle="1" w:styleId="Notabene">
    <w:name w:val=".Nota_bene"/>
    <w:basedOn w:val="Normal"/>
    <w:next w:val="Normal"/>
    <w:pPr>
      <w:spacing w:before="240"/>
      <w:ind w:left="1559" w:hanging="1559"/>
    </w:pPr>
    <w:rPr>
      <w:noProof/>
    </w:rPr>
  </w:style>
  <w:style w:type="paragraph" w:customStyle="1" w:styleId="Celluledroite">
    <w:name w:val=".Cellule_à_droite"/>
    <w:basedOn w:val="Cellulegauche"/>
    <w:pPr>
      <w:ind w:left="11" w:hanging="11"/>
      <w:jc w:val="right"/>
    </w:pPr>
  </w:style>
  <w:style w:type="paragraph" w:customStyle="1" w:styleId="Exigence">
    <w:name w:val=".Exigence"/>
    <w:basedOn w:val="Normal"/>
    <w:pPr>
      <w:ind w:left="568"/>
    </w:pPr>
  </w:style>
  <w:style w:type="paragraph" w:customStyle="1" w:styleId="Recommandation">
    <w:name w:val=".Recommandation"/>
    <w:basedOn w:val="Exigence"/>
  </w:style>
  <w:style w:type="paragraph" w:styleId="Lgende">
    <w:name w:val="caption"/>
    <w:basedOn w:val="Normal"/>
    <w:next w:val="Normal"/>
    <w:qFormat/>
    <w:pPr>
      <w:spacing w:before="120" w:after="360"/>
      <w:jc w:val="center"/>
    </w:pPr>
    <w:rPr>
      <w:b/>
    </w:rPr>
  </w:style>
  <w:style w:type="paragraph" w:customStyle="1" w:styleId="Risque">
    <w:name w:val=".Risque"/>
    <w:basedOn w:val="enum1"/>
    <w:next w:val="Exigence"/>
  </w:style>
  <w:style w:type="paragraph" w:styleId="Textedebulles">
    <w:name w:val="Balloon Text"/>
    <w:basedOn w:val="Normal"/>
    <w:semiHidden/>
    <w:rsid w:val="009A7B73"/>
    <w:rPr>
      <w:rFonts w:ascii="Tahoma" w:hAnsi="Tahoma" w:cs="Tahoma"/>
      <w:sz w:val="16"/>
      <w:szCs w:val="16"/>
    </w:rPr>
  </w:style>
  <w:style w:type="character" w:styleId="Lienhypertexte">
    <w:name w:val="Hyperlink"/>
    <w:rsid w:val="0086381F"/>
    <w:rPr>
      <w:color w:val="0000FF"/>
      <w:u w:val="single"/>
    </w:rPr>
  </w:style>
  <w:style w:type="character" w:styleId="Lienhypertextesuivivisit">
    <w:name w:val="FollowedHyperlink"/>
    <w:rsid w:val="00FC6047"/>
    <w:rPr>
      <w:color w:val="800080"/>
      <w:u w:val="single"/>
    </w:rPr>
  </w:style>
  <w:style w:type="table" w:styleId="Grilledutableau">
    <w:name w:val="Table Grid"/>
    <w:basedOn w:val="TableauNormal"/>
    <w:uiPriority w:val="59"/>
    <w:rsid w:val="000A1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1">
    <w:name w:val="texte 1"/>
    <w:basedOn w:val="Normal"/>
    <w:uiPriority w:val="99"/>
    <w:rsid w:val="00C144D6"/>
    <w:pPr>
      <w:spacing w:before="120" w:after="0"/>
      <w:ind w:left="567"/>
    </w:pPr>
    <w:rPr>
      <w:rFonts w:ascii="Tahoma" w:hAnsi="Tahoma"/>
      <w:sz w:val="24"/>
    </w:rPr>
  </w:style>
  <w:style w:type="character" w:customStyle="1" w:styleId="Style2">
    <w:name w:val="Style2"/>
    <w:uiPriority w:val="1"/>
    <w:rsid w:val="00F03E4A"/>
    <w:rPr>
      <w:rFonts w:ascii="Arial" w:hAnsi="Arial"/>
      <w:b/>
      <w:color w:val="1F356A"/>
      <w:sz w:val="52"/>
    </w:rPr>
  </w:style>
  <w:style w:type="table" w:styleId="TableauGrille1Clair-Accentuation2">
    <w:name w:val="Grid Table 1 Light Accent 2"/>
    <w:basedOn w:val="TableauNormal"/>
    <w:uiPriority w:val="46"/>
    <w:rsid w:val="00F03E4A"/>
    <w:rPr>
      <w:rFonts w:ascii="Arial" w:eastAsia="Arial" w:hAnsi="Arial"/>
      <w:sz w:val="22"/>
      <w:szCs w:val="22"/>
      <w:lang w:eastAsia="en-US"/>
    </w:rPr>
    <w:tblPr>
      <w:tblStyleRowBandSize w:val="1"/>
      <w:tblStyleColBandSize w:val="1"/>
      <w:tblBorders>
        <w:top w:val="single" w:sz="4" w:space="0" w:color="8BA3DD"/>
        <w:left w:val="single" w:sz="4" w:space="0" w:color="8BA3DD"/>
        <w:bottom w:val="single" w:sz="4" w:space="0" w:color="8BA3DD"/>
        <w:right w:val="single" w:sz="4" w:space="0" w:color="8BA3DD"/>
        <w:insideH w:val="single" w:sz="4" w:space="0" w:color="8BA3DD"/>
        <w:insideV w:val="single" w:sz="4" w:space="0" w:color="8BA3DD"/>
      </w:tblBorders>
    </w:tblPr>
    <w:tblStylePr w:type="firstRow">
      <w:rPr>
        <w:b/>
        <w:bCs/>
      </w:rPr>
      <w:tblPr/>
      <w:tcPr>
        <w:tcBorders>
          <w:bottom w:val="single" w:sz="12" w:space="0" w:color="5175CC"/>
        </w:tcBorders>
      </w:tcPr>
    </w:tblStylePr>
    <w:tblStylePr w:type="lastRow">
      <w:rPr>
        <w:b/>
        <w:bCs/>
      </w:rPr>
      <w:tblPr/>
      <w:tcPr>
        <w:tcBorders>
          <w:top w:val="double" w:sz="2" w:space="0" w:color="5175CC"/>
        </w:tcBorders>
      </w:tcPr>
    </w:tblStylePr>
    <w:tblStylePr w:type="firstCol">
      <w:rPr>
        <w:b/>
        <w:bCs/>
      </w:rPr>
    </w:tblStylePr>
    <w:tblStylePr w:type="lastCol">
      <w:rPr>
        <w:b/>
        <w:bCs/>
      </w:rPr>
    </w:tblStylePr>
  </w:style>
  <w:style w:type="paragraph" w:customStyle="1" w:styleId="Siteinternet">
    <w:name w:val="Site internet"/>
    <w:basedOn w:val="Normal"/>
    <w:qFormat/>
    <w:rsid w:val="000E1BD6"/>
    <w:pPr>
      <w:framePr w:wrap="around" w:hAnchor="margin" w:yAlign="bottom"/>
      <w:spacing w:after="0" w:line="216" w:lineRule="atLeast"/>
      <w:suppressOverlap/>
      <w:jc w:val="left"/>
    </w:pPr>
    <w:rPr>
      <w:rFonts w:ascii="Gotham Book" w:eastAsia="Arial" w:hAnsi="Gotham Book"/>
      <w:color w:val="C30D20"/>
      <w:sz w:val="16"/>
      <w:szCs w:val="22"/>
      <w:lang w:eastAsia="en-US"/>
    </w:rPr>
  </w:style>
  <w:style w:type="paragraph" w:customStyle="1" w:styleId="Textedeltablissement">
    <w:name w:val="Texte de l'établissement"/>
    <w:basedOn w:val="Normal"/>
    <w:qFormat/>
    <w:rsid w:val="000E1BD6"/>
    <w:pPr>
      <w:framePr w:wrap="around" w:hAnchor="margin" w:yAlign="bottom"/>
      <w:spacing w:before="100" w:after="0" w:line="192" w:lineRule="atLeast"/>
      <w:suppressOverlap/>
      <w:jc w:val="left"/>
    </w:pPr>
    <w:rPr>
      <w:rFonts w:eastAsia="Arial"/>
      <w:caps/>
      <w:color w:val="1F356A"/>
      <w:sz w:val="16"/>
      <w:szCs w:val="22"/>
      <w:lang w:eastAsia="en-US"/>
    </w:rPr>
  </w:style>
  <w:style w:type="paragraph" w:customStyle="1" w:styleId="Pagination">
    <w:name w:val="Pagination"/>
    <w:basedOn w:val="Normal"/>
    <w:qFormat/>
    <w:rsid w:val="000E1BD6"/>
    <w:pPr>
      <w:framePr w:wrap="around" w:hAnchor="margin" w:yAlign="bottom"/>
      <w:spacing w:after="0" w:line="216" w:lineRule="atLeast"/>
      <w:suppressOverlap/>
      <w:jc w:val="right"/>
    </w:pPr>
    <w:rPr>
      <w:rFonts w:eastAsia="Arial"/>
      <w:color w:val="1F356A"/>
      <w:sz w:val="18"/>
      <w:szCs w:val="22"/>
      <w:lang w:eastAsia="en-US"/>
    </w:rPr>
  </w:style>
  <w:style w:type="character" w:customStyle="1" w:styleId="Textebold">
    <w:name w:val="Texte bold"/>
    <w:uiPriority w:val="1"/>
    <w:qFormat/>
    <w:rsid w:val="000E1BD6"/>
    <w:rPr>
      <w:b/>
    </w:rPr>
  </w:style>
  <w:style w:type="character" w:styleId="Marquedecommentaire">
    <w:name w:val="annotation reference"/>
    <w:rsid w:val="00984615"/>
    <w:rPr>
      <w:sz w:val="16"/>
      <w:szCs w:val="16"/>
    </w:rPr>
  </w:style>
  <w:style w:type="paragraph" w:styleId="Commentaire">
    <w:name w:val="annotation text"/>
    <w:basedOn w:val="Normal"/>
    <w:link w:val="CommentaireCar"/>
    <w:rsid w:val="00984615"/>
    <w:rPr>
      <w:sz w:val="20"/>
    </w:rPr>
  </w:style>
  <w:style w:type="character" w:customStyle="1" w:styleId="CommentaireCar">
    <w:name w:val="Commentaire Car"/>
    <w:link w:val="Commentaire"/>
    <w:rsid w:val="00984615"/>
    <w:rPr>
      <w:rFonts w:ascii="Arial" w:hAnsi="Arial"/>
    </w:rPr>
  </w:style>
  <w:style w:type="paragraph" w:styleId="Objetducommentaire">
    <w:name w:val="annotation subject"/>
    <w:basedOn w:val="Commentaire"/>
    <w:next w:val="Commentaire"/>
    <w:link w:val="ObjetducommentaireCar"/>
    <w:rsid w:val="00984615"/>
    <w:rPr>
      <w:b/>
      <w:bCs/>
    </w:rPr>
  </w:style>
  <w:style w:type="character" w:customStyle="1" w:styleId="ObjetducommentaireCar">
    <w:name w:val="Objet du commentaire Car"/>
    <w:link w:val="Objetducommentaire"/>
    <w:rsid w:val="00984615"/>
    <w:rPr>
      <w:rFonts w:ascii="Arial" w:hAnsi="Arial"/>
      <w:b/>
      <w:bCs/>
    </w:rPr>
  </w:style>
  <w:style w:type="character" w:customStyle="1" w:styleId="Titre2Car">
    <w:name w:val="Titre 2 Car"/>
    <w:link w:val="Titre2"/>
    <w:rsid w:val="00602586"/>
    <w:rPr>
      <w:rFonts w:ascii="Arial" w:hAnsi="Arial"/>
      <w:b/>
      <w:caps/>
      <w:sz w:val="24"/>
    </w:rPr>
  </w:style>
  <w:style w:type="character" w:customStyle="1" w:styleId="Titre1Car">
    <w:name w:val="Titre 1 Car"/>
    <w:link w:val="Titre1"/>
    <w:rsid w:val="007137A0"/>
    <w:rPr>
      <w:rFonts w:ascii="Arial" w:hAnsi="Arial"/>
      <w:b/>
      <w:caps/>
      <w:kern w:val="28"/>
      <w:sz w:val="28"/>
    </w:rPr>
  </w:style>
  <w:style w:type="character" w:customStyle="1" w:styleId="NotedebasdepageCar">
    <w:name w:val="Note de bas de page Car"/>
    <w:basedOn w:val="Policepardfaut"/>
    <w:link w:val="Notedebasdepage"/>
    <w:semiHidden/>
    <w:rsid w:val="00004525"/>
    <w:rPr>
      <w:rFonts w:ascii="Arial" w:hAnsi="Arial"/>
    </w:rPr>
  </w:style>
  <w:style w:type="paragraph" w:styleId="Paragraphedeliste">
    <w:name w:val="List Paragraph"/>
    <w:basedOn w:val="Normal"/>
    <w:uiPriority w:val="34"/>
    <w:qFormat/>
    <w:rsid w:val="005052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517">
      <w:bodyDiv w:val="1"/>
      <w:marLeft w:val="0"/>
      <w:marRight w:val="0"/>
      <w:marTop w:val="0"/>
      <w:marBottom w:val="0"/>
      <w:divBdr>
        <w:top w:val="none" w:sz="0" w:space="0" w:color="auto"/>
        <w:left w:val="none" w:sz="0" w:space="0" w:color="auto"/>
        <w:bottom w:val="none" w:sz="0" w:space="0" w:color="auto"/>
        <w:right w:val="none" w:sz="0" w:space="0" w:color="auto"/>
      </w:divBdr>
    </w:div>
    <w:div w:id="29108774">
      <w:bodyDiv w:val="1"/>
      <w:marLeft w:val="0"/>
      <w:marRight w:val="0"/>
      <w:marTop w:val="0"/>
      <w:marBottom w:val="0"/>
      <w:divBdr>
        <w:top w:val="none" w:sz="0" w:space="0" w:color="auto"/>
        <w:left w:val="none" w:sz="0" w:space="0" w:color="auto"/>
        <w:bottom w:val="none" w:sz="0" w:space="0" w:color="auto"/>
        <w:right w:val="none" w:sz="0" w:space="0" w:color="auto"/>
      </w:divBdr>
    </w:div>
    <w:div w:id="36318065">
      <w:bodyDiv w:val="1"/>
      <w:marLeft w:val="0"/>
      <w:marRight w:val="0"/>
      <w:marTop w:val="0"/>
      <w:marBottom w:val="0"/>
      <w:divBdr>
        <w:top w:val="none" w:sz="0" w:space="0" w:color="auto"/>
        <w:left w:val="none" w:sz="0" w:space="0" w:color="auto"/>
        <w:bottom w:val="none" w:sz="0" w:space="0" w:color="auto"/>
        <w:right w:val="none" w:sz="0" w:space="0" w:color="auto"/>
      </w:divBdr>
    </w:div>
    <w:div w:id="38285935">
      <w:bodyDiv w:val="1"/>
      <w:marLeft w:val="0"/>
      <w:marRight w:val="0"/>
      <w:marTop w:val="0"/>
      <w:marBottom w:val="0"/>
      <w:divBdr>
        <w:top w:val="none" w:sz="0" w:space="0" w:color="auto"/>
        <w:left w:val="none" w:sz="0" w:space="0" w:color="auto"/>
        <w:bottom w:val="none" w:sz="0" w:space="0" w:color="auto"/>
        <w:right w:val="none" w:sz="0" w:space="0" w:color="auto"/>
      </w:divBdr>
    </w:div>
    <w:div w:id="210265975">
      <w:bodyDiv w:val="1"/>
      <w:marLeft w:val="0"/>
      <w:marRight w:val="0"/>
      <w:marTop w:val="0"/>
      <w:marBottom w:val="0"/>
      <w:divBdr>
        <w:top w:val="none" w:sz="0" w:space="0" w:color="auto"/>
        <w:left w:val="none" w:sz="0" w:space="0" w:color="auto"/>
        <w:bottom w:val="none" w:sz="0" w:space="0" w:color="auto"/>
        <w:right w:val="none" w:sz="0" w:space="0" w:color="auto"/>
      </w:divBdr>
    </w:div>
    <w:div w:id="304434534">
      <w:bodyDiv w:val="1"/>
      <w:marLeft w:val="0"/>
      <w:marRight w:val="0"/>
      <w:marTop w:val="0"/>
      <w:marBottom w:val="0"/>
      <w:divBdr>
        <w:top w:val="none" w:sz="0" w:space="0" w:color="auto"/>
        <w:left w:val="none" w:sz="0" w:space="0" w:color="auto"/>
        <w:bottom w:val="none" w:sz="0" w:space="0" w:color="auto"/>
        <w:right w:val="none" w:sz="0" w:space="0" w:color="auto"/>
      </w:divBdr>
    </w:div>
    <w:div w:id="438725580">
      <w:bodyDiv w:val="1"/>
      <w:marLeft w:val="0"/>
      <w:marRight w:val="0"/>
      <w:marTop w:val="0"/>
      <w:marBottom w:val="0"/>
      <w:divBdr>
        <w:top w:val="none" w:sz="0" w:space="0" w:color="auto"/>
        <w:left w:val="none" w:sz="0" w:space="0" w:color="auto"/>
        <w:bottom w:val="none" w:sz="0" w:space="0" w:color="auto"/>
        <w:right w:val="none" w:sz="0" w:space="0" w:color="auto"/>
      </w:divBdr>
    </w:div>
    <w:div w:id="557008915">
      <w:bodyDiv w:val="1"/>
      <w:marLeft w:val="0"/>
      <w:marRight w:val="0"/>
      <w:marTop w:val="0"/>
      <w:marBottom w:val="0"/>
      <w:divBdr>
        <w:top w:val="none" w:sz="0" w:space="0" w:color="auto"/>
        <w:left w:val="none" w:sz="0" w:space="0" w:color="auto"/>
        <w:bottom w:val="none" w:sz="0" w:space="0" w:color="auto"/>
        <w:right w:val="none" w:sz="0" w:space="0" w:color="auto"/>
      </w:divBdr>
    </w:div>
    <w:div w:id="578102473">
      <w:bodyDiv w:val="1"/>
      <w:marLeft w:val="0"/>
      <w:marRight w:val="0"/>
      <w:marTop w:val="0"/>
      <w:marBottom w:val="0"/>
      <w:divBdr>
        <w:top w:val="none" w:sz="0" w:space="0" w:color="auto"/>
        <w:left w:val="none" w:sz="0" w:space="0" w:color="auto"/>
        <w:bottom w:val="none" w:sz="0" w:space="0" w:color="auto"/>
        <w:right w:val="none" w:sz="0" w:space="0" w:color="auto"/>
      </w:divBdr>
    </w:div>
    <w:div w:id="677081833">
      <w:bodyDiv w:val="1"/>
      <w:marLeft w:val="0"/>
      <w:marRight w:val="0"/>
      <w:marTop w:val="0"/>
      <w:marBottom w:val="0"/>
      <w:divBdr>
        <w:top w:val="none" w:sz="0" w:space="0" w:color="auto"/>
        <w:left w:val="none" w:sz="0" w:space="0" w:color="auto"/>
        <w:bottom w:val="none" w:sz="0" w:space="0" w:color="auto"/>
        <w:right w:val="none" w:sz="0" w:space="0" w:color="auto"/>
      </w:divBdr>
    </w:div>
    <w:div w:id="861212238">
      <w:bodyDiv w:val="1"/>
      <w:marLeft w:val="0"/>
      <w:marRight w:val="0"/>
      <w:marTop w:val="0"/>
      <w:marBottom w:val="0"/>
      <w:divBdr>
        <w:top w:val="none" w:sz="0" w:space="0" w:color="auto"/>
        <w:left w:val="none" w:sz="0" w:space="0" w:color="auto"/>
        <w:bottom w:val="none" w:sz="0" w:space="0" w:color="auto"/>
        <w:right w:val="none" w:sz="0" w:space="0" w:color="auto"/>
      </w:divBdr>
    </w:div>
    <w:div w:id="954755426">
      <w:bodyDiv w:val="1"/>
      <w:marLeft w:val="0"/>
      <w:marRight w:val="0"/>
      <w:marTop w:val="0"/>
      <w:marBottom w:val="0"/>
      <w:divBdr>
        <w:top w:val="none" w:sz="0" w:space="0" w:color="auto"/>
        <w:left w:val="none" w:sz="0" w:space="0" w:color="auto"/>
        <w:bottom w:val="none" w:sz="0" w:space="0" w:color="auto"/>
        <w:right w:val="none" w:sz="0" w:space="0" w:color="auto"/>
      </w:divBdr>
    </w:div>
    <w:div w:id="1040666179">
      <w:bodyDiv w:val="1"/>
      <w:marLeft w:val="0"/>
      <w:marRight w:val="0"/>
      <w:marTop w:val="0"/>
      <w:marBottom w:val="0"/>
      <w:divBdr>
        <w:top w:val="none" w:sz="0" w:space="0" w:color="auto"/>
        <w:left w:val="none" w:sz="0" w:space="0" w:color="auto"/>
        <w:bottom w:val="none" w:sz="0" w:space="0" w:color="auto"/>
        <w:right w:val="none" w:sz="0" w:space="0" w:color="auto"/>
      </w:divBdr>
    </w:div>
    <w:div w:id="1444882693">
      <w:bodyDiv w:val="1"/>
      <w:marLeft w:val="0"/>
      <w:marRight w:val="0"/>
      <w:marTop w:val="0"/>
      <w:marBottom w:val="0"/>
      <w:divBdr>
        <w:top w:val="none" w:sz="0" w:space="0" w:color="auto"/>
        <w:left w:val="none" w:sz="0" w:space="0" w:color="auto"/>
        <w:bottom w:val="none" w:sz="0" w:space="0" w:color="auto"/>
        <w:right w:val="none" w:sz="0" w:space="0" w:color="auto"/>
      </w:divBdr>
    </w:div>
    <w:div w:id="1447846716">
      <w:bodyDiv w:val="1"/>
      <w:marLeft w:val="0"/>
      <w:marRight w:val="0"/>
      <w:marTop w:val="0"/>
      <w:marBottom w:val="0"/>
      <w:divBdr>
        <w:top w:val="none" w:sz="0" w:space="0" w:color="auto"/>
        <w:left w:val="none" w:sz="0" w:space="0" w:color="auto"/>
        <w:bottom w:val="none" w:sz="0" w:space="0" w:color="auto"/>
        <w:right w:val="none" w:sz="0" w:space="0" w:color="auto"/>
      </w:divBdr>
    </w:div>
    <w:div w:id="1514958609">
      <w:bodyDiv w:val="1"/>
      <w:marLeft w:val="0"/>
      <w:marRight w:val="0"/>
      <w:marTop w:val="0"/>
      <w:marBottom w:val="0"/>
      <w:divBdr>
        <w:top w:val="none" w:sz="0" w:space="0" w:color="auto"/>
        <w:left w:val="none" w:sz="0" w:space="0" w:color="auto"/>
        <w:bottom w:val="none" w:sz="0" w:space="0" w:color="auto"/>
        <w:right w:val="none" w:sz="0" w:space="0" w:color="auto"/>
      </w:divBdr>
    </w:div>
    <w:div w:id="1626960759">
      <w:bodyDiv w:val="1"/>
      <w:marLeft w:val="0"/>
      <w:marRight w:val="0"/>
      <w:marTop w:val="0"/>
      <w:marBottom w:val="0"/>
      <w:divBdr>
        <w:top w:val="none" w:sz="0" w:space="0" w:color="auto"/>
        <w:left w:val="none" w:sz="0" w:space="0" w:color="auto"/>
        <w:bottom w:val="none" w:sz="0" w:space="0" w:color="auto"/>
        <w:right w:val="none" w:sz="0" w:space="0" w:color="auto"/>
      </w:divBdr>
    </w:div>
    <w:div w:id="1680304577">
      <w:bodyDiv w:val="1"/>
      <w:marLeft w:val="0"/>
      <w:marRight w:val="0"/>
      <w:marTop w:val="0"/>
      <w:marBottom w:val="0"/>
      <w:divBdr>
        <w:top w:val="none" w:sz="0" w:space="0" w:color="auto"/>
        <w:left w:val="none" w:sz="0" w:space="0" w:color="auto"/>
        <w:bottom w:val="none" w:sz="0" w:space="0" w:color="auto"/>
        <w:right w:val="none" w:sz="0" w:space="0" w:color="auto"/>
      </w:divBdr>
    </w:div>
    <w:div w:id="1683163805">
      <w:bodyDiv w:val="1"/>
      <w:marLeft w:val="0"/>
      <w:marRight w:val="0"/>
      <w:marTop w:val="0"/>
      <w:marBottom w:val="0"/>
      <w:divBdr>
        <w:top w:val="none" w:sz="0" w:space="0" w:color="auto"/>
        <w:left w:val="none" w:sz="0" w:space="0" w:color="auto"/>
        <w:bottom w:val="none" w:sz="0" w:space="0" w:color="auto"/>
        <w:right w:val="none" w:sz="0" w:space="0" w:color="auto"/>
      </w:divBdr>
    </w:div>
    <w:div w:id="1900510990">
      <w:bodyDiv w:val="1"/>
      <w:marLeft w:val="0"/>
      <w:marRight w:val="0"/>
      <w:marTop w:val="0"/>
      <w:marBottom w:val="0"/>
      <w:divBdr>
        <w:top w:val="none" w:sz="0" w:space="0" w:color="auto"/>
        <w:left w:val="none" w:sz="0" w:space="0" w:color="auto"/>
        <w:bottom w:val="none" w:sz="0" w:space="0" w:color="auto"/>
        <w:right w:val="none" w:sz="0" w:space="0" w:color="auto"/>
      </w:divBdr>
    </w:div>
    <w:div w:id="1987659535">
      <w:bodyDiv w:val="1"/>
      <w:marLeft w:val="0"/>
      <w:marRight w:val="0"/>
      <w:marTop w:val="0"/>
      <w:marBottom w:val="0"/>
      <w:divBdr>
        <w:top w:val="none" w:sz="0" w:space="0" w:color="auto"/>
        <w:left w:val="none" w:sz="0" w:space="0" w:color="auto"/>
        <w:bottom w:val="none" w:sz="0" w:space="0" w:color="auto"/>
        <w:right w:val="none" w:sz="0" w:space="0" w:color="auto"/>
      </w:divBdr>
    </w:div>
    <w:div w:id="2035228187">
      <w:bodyDiv w:val="1"/>
      <w:marLeft w:val="0"/>
      <w:marRight w:val="0"/>
      <w:marTop w:val="0"/>
      <w:marBottom w:val="0"/>
      <w:divBdr>
        <w:top w:val="none" w:sz="0" w:space="0" w:color="auto"/>
        <w:left w:val="none" w:sz="0" w:space="0" w:color="auto"/>
        <w:bottom w:val="none" w:sz="0" w:space="0" w:color="auto"/>
        <w:right w:val="none" w:sz="0" w:space="0" w:color="auto"/>
      </w:divBdr>
    </w:div>
    <w:div w:id="21120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3D810-57AB-44D1-9D4C-C029182C3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5391</Words>
  <Characters>29654</Characters>
  <Application>Microsoft Office Word</Application>
  <DocSecurity>0</DocSecurity>
  <Lines>247</Lines>
  <Paragraphs>69</Paragraphs>
  <ScaleCrop>false</ScaleCrop>
  <HeadingPairs>
    <vt:vector size="4" baseType="variant">
      <vt:variant>
        <vt:lpstr>Titre</vt:lpstr>
      </vt:variant>
      <vt:variant>
        <vt:i4>1</vt:i4>
      </vt:variant>
      <vt:variant>
        <vt:lpstr>Titres</vt:lpstr>
      </vt:variant>
      <vt:variant>
        <vt:i4>16</vt:i4>
      </vt:variant>
    </vt:vector>
  </HeadingPairs>
  <TitlesOfParts>
    <vt:vector size="17" baseType="lpstr">
      <vt:lpstr>Modèle générique de document</vt:lpstr>
      <vt:lpstr>INTRODUCTION</vt:lpstr>
      <vt:lpstr>sécurité organisationnelle</vt:lpstr>
      <vt:lpstr>Sécurité informatique</vt:lpstr>
      <vt:lpstr>    Généralités </vt:lpstr>
      <vt:lpstr>MAINTENANCE </vt:lpstr>
      <vt:lpstr>    Généralités </vt:lpstr>
      <vt:lpstr>    Maintenance sur site</vt:lpstr>
      <vt:lpstr>    maintenance PREDICTIVE</vt:lpstr>
      <vt:lpstr>    Télémaintenance</vt:lpstr>
      <vt:lpstr>RELATIONS AVEC LES TIERS </vt:lpstr>
      <vt:lpstr>FIN DU CONTRAT</vt:lpstr>
      <vt:lpstr>Plan de Continuité d’activité</vt:lpstr>
      <vt:lpstr>PLAN d’ASSURANCE sécurité (PAS)</vt:lpstr>
      <vt:lpstr>Audits de sécurité</vt:lpstr>
      <vt:lpstr>ANNEXE 1 : MATRICE DE CONFORMITE </vt:lpstr>
      <vt:lpstr/>
    </vt:vector>
  </TitlesOfParts>
  <Company>Bouygues Telecom</Company>
  <LinksUpToDate>false</LinksUpToDate>
  <CharactersWithSpaces>34976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générique de document</dc:title>
  <dc:subject>Modèle</dc:subject>
  <dc:creator>MF Houbiers</dc:creator>
  <cp:keywords>Modèles</cp:keywords>
  <dc:description/>
  <cp:lastModifiedBy>pierre hec</cp:lastModifiedBy>
  <cp:revision>8</cp:revision>
  <cp:lastPrinted>2007-06-20T12:23:00Z</cp:lastPrinted>
  <dcterms:created xsi:type="dcterms:W3CDTF">2023-10-24T13:17:00Z</dcterms:created>
  <dcterms:modified xsi:type="dcterms:W3CDTF">2024-11-20T14:07:00Z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bateur">
    <vt:lpwstr>M. PELEGRIN</vt:lpwstr>
  </property>
  <property fmtid="{D5CDD505-2E9C-101B-9397-08002B2CF9AE}" pid="3" name="Codification">
    <vt:lpwstr>SP SEC SDB GEN 001 A</vt:lpwstr>
  </property>
  <property fmtid="{D5CDD505-2E9C-101B-9397-08002B2CF9AE}" pid="4" name="Date_de_fin_de_validité">
    <vt:filetime>2007-07-11T12:00:00Z</vt:filetime>
  </property>
  <property fmtid="{D5CDD505-2E9C-101B-9397-08002B2CF9AE}" pid="5" name="Date_version">
    <vt:filetime>2006-07-11T12:00:00Z</vt:filetime>
  </property>
  <property fmtid="{D5CDD505-2E9C-101B-9397-08002B2CF9AE}" pid="6" name="Processus">
    <vt:lpwstr>A saisir</vt:lpwstr>
  </property>
  <property fmtid="{D5CDD505-2E9C-101B-9397-08002B2CF9AE}" pid="7" name="Structure">
    <vt:lpwstr>SEC</vt:lpwstr>
  </property>
  <property fmtid="{D5CDD505-2E9C-101B-9397-08002B2CF9AE}" pid="8" name="Type_de_document">
    <vt:lpwstr>SPECIFICATION / SP</vt:lpwstr>
  </property>
</Properties>
</file>