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B019B1"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Reprendre le contenu de la mention figurant dans l’avis d’appel à la concurrence ou l’invitation à confirmer l’intérêt.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D64188" w:rsidRDefault="001D0517" w:rsidP="00D64188">
      <w:pPr>
        <w:suppressAutoHyphens w:val="0"/>
        <w:jc w:val="center"/>
        <w:rPr>
          <w:rFonts w:ascii="Arial" w:hAnsi="Arial" w:cs="Times New Roman"/>
          <w:b/>
          <w:iCs/>
        </w:rPr>
      </w:pPr>
      <w:r>
        <w:rPr>
          <w:rFonts w:ascii="Arial" w:hAnsi="Arial" w:cs="Times New Roman"/>
          <w:b/>
          <w:iCs/>
          <w:u w:val="dottedHeavy"/>
        </w:rPr>
        <w:t>PROCEDURE ADAPTEE n°</w:t>
      </w:r>
      <w:r w:rsidR="006C1C1C">
        <w:rPr>
          <w:rFonts w:ascii="Arial" w:hAnsi="Arial" w:cs="Times New Roman"/>
          <w:b/>
          <w:iCs/>
          <w:u w:val="dottedHeavy"/>
        </w:rPr>
        <w:t>2024155</w:t>
      </w:r>
    </w:p>
    <w:p w:rsidR="00EF2BE2" w:rsidRPr="001C7033" w:rsidRDefault="00EF2BE2" w:rsidP="00EF2BE2">
      <w:pPr>
        <w:jc w:val="center"/>
        <w:rPr>
          <w:rFonts w:cs="Arial"/>
          <w:b/>
          <w:sz w:val="24"/>
          <w:szCs w:val="24"/>
        </w:rPr>
      </w:pPr>
      <w:r>
        <w:rPr>
          <w:rFonts w:cs="Arial"/>
          <w:b/>
          <w:sz w:val="24"/>
          <w:szCs w:val="24"/>
        </w:rPr>
        <w:t>Enseignement de l’anglais aux étudiant</w:t>
      </w:r>
      <w:r w:rsidR="001D0517">
        <w:rPr>
          <w:rFonts w:cs="Arial"/>
          <w:b/>
          <w:sz w:val="24"/>
          <w:szCs w:val="24"/>
        </w:rPr>
        <w:t>s</w:t>
      </w:r>
      <w:r>
        <w:rPr>
          <w:rFonts w:cs="Arial"/>
          <w:b/>
          <w:sz w:val="24"/>
          <w:szCs w:val="24"/>
        </w:rPr>
        <w:t xml:space="preserve"> de l’IFSI et formation du personnel médical à l’américain parlé au CHU Caen Normandie</w:t>
      </w:r>
    </w:p>
    <w:p w:rsidR="007478A2" w:rsidRPr="00D64188" w:rsidRDefault="007478A2" w:rsidP="00D64188">
      <w:pPr>
        <w:suppressAutoHyphens w:val="0"/>
        <w:jc w:val="center"/>
        <w:rPr>
          <w:rFonts w:ascii="Arial" w:hAnsi="Arial" w:cs="Arial"/>
          <w:b/>
          <w:bCs/>
          <w:i/>
          <w:iCs/>
          <w:lang w:eastAsia="fr-FR"/>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EF2BE2"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C1C1C">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6C1C1C">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6C1C1C">
        <w:fldChar w:fldCharType="separate"/>
      </w:r>
      <w:r>
        <w:fldChar w:fldCharType="end"/>
      </w:r>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6C1C1C">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6C1C1C">
        <w:fldChar w:fldCharType="separate"/>
      </w:r>
      <w:r>
        <w:fldChar w:fldCharType="end"/>
      </w:r>
      <w:r>
        <w:rPr>
          <w:rFonts w:ascii="Arial" w:hAnsi="Arial" w:cs="Arial"/>
        </w:rPr>
        <w:tab/>
        <w:t xml:space="preserve">avec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D64188" w:rsidRDefault="00D64188">
      <w:pPr>
        <w:suppressAutoHyphens w:val="0"/>
        <w:rPr>
          <w:rFonts w:ascii="Arial" w:hAnsi="Arial" w:cs="Arial"/>
        </w:rPr>
      </w:pPr>
      <w:r>
        <w:rPr>
          <w:rFonts w:ascii="Arial" w:hAnsi="Arial" w:cs="Arial"/>
        </w:rPr>
        <w:br w:type="page"/>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3A77D1" w:rsidRDefault="006C2DAA" w:rsidP="007478A2">
      <w:pPr>
        <w:tabs>
          <w:tab w:val="left" w:pos="851"/>
        </w:tabs>
        <w:spacing w:before="120"/>
        <w:ind w:left="1135" w:right="565" w:hanging="284"/>
      </w:pPr>
      <w:r>
        <w:fldChar w:fldCharType="begin">
          <w:ffData>
            <w:name w:val=""/>
            <w:enabled/>
            <w:calcOnExit w:val="0"/>
            <w:checkBox>
              <w:size w:val="20"/>
              <w:default w:val="1"/>
            </w:checkBox>
          </w:ffData>
        </w:fldChar>
      </w:r>
      <w:r>
        <w:instrText xml:space="preserve"> FORMCHECKBOX </w:instrText>
      </w:r>
      <w:r w:rsidR="006C1C1C">
        <w:fldChar w:fldCharType="separate"/>
      </w:r>
      <w:r>
        <w:fldChar w:fldCharType="end"/>
      </w:r>
      <w:r w:rsidR="009B1CD0" w:rsidRPr="003A77D1">
        <w:rPr>
          <w:rFonts w:ascii="Arial" w:hAnsi="Arial" w:cs="Arial"/>
        </w:rPr>
        <w:t xml:space="preserve"> </w:t>
      </w:r>
      <w:r w:rsidR="009B1CD0" w:rsidRPr="003A77D1">
        <w:rPr>
          <w:rFonts w:ascii="Arial" w:hAnsi="Arial" w:cs="Arial"/>
          <w:b/>
        </w:rPr>
        <w:t>CCAP</w:t>
      </w:r>
      <w:r w:rsidR="009B1CD0" w:rsidRPr="003A77D1">
        <w:rPr>
          <w:rFonts w:ascii="Arial" w:hAnsi="Arial" w:cs="Arial"/>
        </w:rPr>
        <w:t xml:space="preserve"> </w:t>
      </w:r>
      <w:r>
        <w:rPr>
          <w:rFonts w:ascii="Arial" w:hAnsi="Arial" w:cs="Arial"/>
        </w:rPr>
        <w:t xml:space="preserve">/ </w:t>
      </w:r>
      <w:r w:rsidRPr="006C2DAA">
        <w:rPr>
          <w:rFonts w:ascii="Arial" w:hAnsi="Arial" w:cs="Arial"/>
          <w:b/>
        </w:rPr>
        <w:t xml:space="preserve">document de consultation </w:t>
      </w:r>
      <w:r w:rsidR="009B1CD0" w:rsidRPr="006C2DAA">
        <w:rPr>
          <w:rFonts w:ascii="Arial" w:hAnsi="Arial" w:cs="Arial"/>
          <w:b/>
        </w:rPr>
        <w:t>n°</w:t>
      </w:r>
      <w:r w:rsidR="001D0517">
        <w:rPr>
          <w:rFonts w:ascii="Arial" w:hAnsi="Arial" w:cs="Arial"/>
          <w:b/>
        </w:rPr>
        <w:t>202</w:t>
      </w:r>
      <w:r w:rsidR="006C1C1C">
        <w:rPr>
          <w:rFonts w:ascii="Arial" w:hAnsi="Arial" w:cs="Arial"/>
          <w:b/>
        </w:rPr>
        <w:t>4</w:t>
      </w:r>
      <w:r w:rsidR="001D0517">
        <w:rPr>
          <w:rFonts w:ascii="Arial" w:hAnsi="Arial" w:cs="Arial"/>
          <w:b/>
        </w:rPr>
        <w:t>-1</w:t>
      </w:r>
      <w:r w:rsidR="006C1C1C">
        <w:rPr>
          <w:rFonts w:ascii="Arial" w:hAnsi="Arial" w:cs="Arial"/>
          <w:b/>
        </w:rPr>
        <w:t>55</w:t>
      </w:r>
      <w:r>
        <w:rPr>
          <w:rFonts w:ascii="Arial" w:hAnsi="Arial" w:cs="Arial"/>
        </w:rPr>
        <w:t>…………………………………….</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6C1C1C">
        <w:fldChar w:fldCharType="separate"/>
      </w:r>
      <w:r>
        <w:fldChar w:fldCharType="end"/>
      </w:r>
      <w:r w:rsidR="009B1CD0" w:rsidRPr="003A77D1">
        <w:rPr>
          <w:rFonts w:ascii="Arial" w:hAnsi="Arial" w:cs="Arial"/>
        </w:rPr>
        <w:t xml:space="preserve"> </w:t>
      </w:r>
      <w:r w:rsidR="009B1CD0" w:rsidRPr="003A77D1">
        <w:rPr>
          <w:rFonts w:ascii="Arial" w:hAnsi="Arial" w:cs="Arial"/>
          <w:b/>
        </w:rPr>
        <w:t>CCAG</w:t>
      </w:r>
      <w:r w:rsidR="00D64188" w:rsidRPr="003A77D1">
        <w:rPr>
          <w:rFonts w:ascii="Arial" w:hAnsi="Arial" w:cs="Arial"/>
          <w:b/>
        </w:rPr>
        <w:t xml:space="preserve"> </w:t>
      </w:r>
      <w:r w:rsidR="00D64188">
        <w:t xml:space="preserve">applicables aux marchés publics de </w:t>
      </w:r>
      <w:r w:rsidR="007478A2">
        <w:t>prestations intellectuelles</w:t>
      </w:r>
      <w:r w:rsidR="001D0517">
        <w:t>, issu de l’arrêté du 30 mars 2021</w:t>
      </w:r>
      <w:r w:rsidR="009B1CD0" w:rsidRPr="003A77D1">
        <w:rPr>
          <w:rFonts w:ascii="Arial" w:hAnsi="Arial" w:cs="Arial"/>
        </w:rPr>
        <w:t>……………………………………………………………………………</w:t>
      </w:r>
      <w:r w:rsidR="00D64188" w:rsidRPr="003A77D1">
        <w:rPr>
          <w:rFonts w:ascii="Arial" w:hAnsi="Arial" w:cs="Arial"/>
        </w:rPr>
        <w:t>…………….</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6C1C1C">
        <w:fldChar w:fldCharType="separate"/>
      </w:r>
      <w:r>
        <w:fldChar w:fldCharType="end"/>
      </w:r>
      <w:r w:rsidR="009B1CD0" w:rsidRPr="003A77D1">
        <w:rPr>
          <w:rFonts w:ascii="Arial" w:hAnsi="Arial" w:cs="Arial"/>
        </w:rPr>
        <w:t xml:space="preserve"> </w:t>
      </w:r>
      <w:r w:rsidR="009B1CD0" w:rsidRPr="003A77D1">
        <w:rPr>
          <w:rFonts w:ascii="Arial" w:hAnsi="Arial" w:cs="Arial"/>
          <w:b/>
        </w:rPr>
        <w:t>CCTP</w:t>
      </w:r>
      <w:r w:rsidR="009B1CD0" w:rsidRPr="003A77D1">
        <w:rPr>
          <w:rFonts w:ascii="Arial" w:hAnsi="Arial" w:cs="Arial"/>
        </w:rPr>
        <w:t>…………………………………………………………………………………………</w:t>
      </w:r>
      <w:r w:rsidR="00D64188" w:rsidRPr="003A77D1">
        <w:rPr>
          <w:rFonts w:ascii="Arial" w:hAnsi="Arial" w:cs="Arial"/>
        </w:rPr>
        <w:t>……………..</w:t>
      </w:r>
    </w:p>
    <w:p w:rsidR="009B1CD0" w:rsidRDefault="007D7A65" w:rsidP="00D64188">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C1C1C">
        <w:fldChar w:fldCharType="separate"/>
      </w:r>
      <w:r>
        <w:fldChar w:fldCharType="end"/>
      </w:r>
      <w:r w:rsidR="009B1CD0">
        <w:rPr>
          <w:rFonts w:ascii="Arial" w:hAnsi="Arial" w:cs="Arial"/>
        </w:rPr>
        <w:t xml:space="preserve"> Autres :……………………………………………………………………………</w:t>
      </w:r>
      <w:r w:rsidR="00D64188">
        <w:rPr>
          <w:rFonts w:ascii="Arial" w:hAnsi="Arial" w:cs="Arial"/>
        </w:rPr>
        <w:t>…………</w:t>
      </w:r>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C1C1C">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C1C1C">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C1C1C">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C1C1C">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D64188" w:rsidRPr="00D64188" w:rsidRDefault="00D64188" w:rsidP="00D64188">
      <w:pPr>
        <w:tabs>
          <w:tab w:val="left" w:pos="426"/>
        </w:tabs>
        <w:suppressAutoHyphens w:val="0"/>
        <w:jc w:val="both"/>
        <w:rPr>
          <w:rFonts w:ascii="Arial" w:hAnsi="Arial" w:cs="Arial"/>
          <w:lang w:eastAsia="fr-FR"/>
        </w:rPr>
      </w:pPr>
      <w:proofErr w:type="gramStart"/>
      <w:r w:rsidRPr="00D64188">
        <w:rPr>
          <w:rFonts w:ascii="Arial" w:hAnsi="Arial" w:cs="Arial"/>
          <w:lang w:eastAsia="fr-FR"/>
        </w:rPr>
        <w:t>à</w:t>
      </w:r>
      <w:proofErr w:type="gramEnd"/>
      <w:r w:rsidRPr="00D64188">
        <w:rPr>
          <w:rFonts w:ascii="Arial" w:hAnsi="Arial" w:cs="Arial"/>
          <w:lang w:eastAsia="fr-FR"/>
        </w:rPr>
        <w:t xml:space="preserve"> livrer les fournitures demandées ou à exécuter les prestations demandées :</w:t>
      </w:r>
    </w:p>
    <w:p w:rsidR="00D64188" w:rsidRPr="00D64188" w:rsidRDefault="00D64188" w:rsidP="00D64188">
      <w:pPr>
        <w:tabs>
          <w:tab w:val="left" w:pos="851"/>
        </w:tabs>
        <w:suppressAutoHyphens w:val="0"/>
        <w:spacing w:before="120"/>
        <w:ind w:firstLine="851"/>
        <w:jc w:val="both"/>
        <w:rPr>
          <w:rFonts w:ascii="Arial" w:hAnsi="Arial" w:cs="Arial"/>
          <w:lang w:eastAsia="fr-FR"/>
        </w:rPr>
      </w:pPr>
      <w:r w:rsidRPr="00D64188">
        <w:rPr>
          <w:rFonts w:ascii="Arial" w:hAnsi="Arial" w:cs="Arial"/>
          <w:lang w:eastAsia="fr-FR"/>
        </w:rPr>
        <w:fldChar w:fldCharType="begin">
          <w:ffData>
            <w:name w:val="CaseACocher108"/>
            <w:enabled/>
            <w:calcOnExit w:val="0"/>
            <w:checkBox>
              <w:sizeAuto/>
              <w:default w:val="0"/>
            </w:checkBox>
          </w:ffData>
        </w:fldChar>
      </w:r>
      <w:r w:rsidRPr="00D64188">
        <w:rPr>
          <w:rFonts w:ascii="Arial" w:hAnsi="Arial" w:cs="Arial"/>
          <w:lang w:eastAsia="fr-FR"/>
        </w:rPr>
        <w:instrText xml:space="preserve"> FORMCHECKBOX </w:instrText>
      </w:r>
      <w:r w:rsidR="006C1C1C">
        <w:rPr>
          <w:rFonts w:ascii="Arial" w:hAnsi="Arial" w:cs="Arial"/>
          <w:lang w:eastAsia="fr-FR"/>
        </w:rPr>
      </w:r>
      <w:r w:rsidR="006C1C1C">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w:t>
      </w:r>
      <w:proofErr w:type="gramStart"/>
      <w:r w:rsidRPr="00D64188">
        <w:rPr>
          <w:rFonts w:ascii="Arial" w:hAnsi="Arial" w:cs="Arial"/>
          <w:lang w:eastAsia="fr-FR"/>
        </w:rPr>
        <w:t>aux</w:t>
      </w:r>
      <w:proofErr w:type="gramEnd"/>
      <w:r w:rsidRPr="00D64188">
        <w:rPr>
          <w:rFonts w:ascii="Arial" w:hAnsi="Arial" w:cs="Arial"/>
          <w:lang w:eastAsia="fr-FR"/>
        </w:rPr>
        <w:t xml:space="preserve"> prix indiqués ci-dessous ;</w:t>
      </w:r>
    </w:p>
    <w:p w:rsidR="00D64188" w:rsidRPr="00D64188" w:rsidRDefault="00D64188" w:rsidP="00D64188">
      <w:pPr>
        <w:tabs>
          <w:tab w:val="left" w:pos="426"/>
        </w:tabs>
        <w:suppressAutoHyphens w:val="0"/>
        <w:spacing w:before="12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6C1C1C">
        <w:rPr>
          <w:lang w:eastAsia="fr-FR"/>
        </w:rPr>
      </w:r>
      <w:r w:rsidR="006C1C1C">
        <w:rPr>
          <w:lang w:eastAsia="fr-FR"/>
        </w:rPr>
        <w:fldChar w:fldCharType="separate"/>
      </w:r>
      <w:r w:rsidRPr="00D64188">
        <w:rPr>
          <w:lang w:eastAsia="fr-FR"/>
        </w:rPr>
        <w:fldChar w:fldCharType="end"/>
      </w:r>
      <w:r w:rsidRPr="00D64188">
        <w:rPr>
          <w:lang w:eastAsia="fr-FR"/>
        </w:rPr>
        <w:t xml:space="preserve"> Taux de la TVA : </w:t>
      </w:r>
    </w:p>
    <w:p w:rsidR="00D64188" w:rsidRPr="00D64188" w:rsidRDefault="00D64188" w:rsidP="00D64188">
      <w:pPr>
        <w:tabs>
          <w:tab w:val="left" w:pos="426"/>
        </w:tabs>
        <w:suppressAutoHyphens w:val="0"/>
        <w:spacing w:before="24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6C1C1C">
        <w:rPr>
          <w:lang w:eastAsia="fr-FR"/>
        </w:rPr>
      </w:r>
      <w:r w:rsidR="006C1C1C">
        <w:rPr>
          <w:lang w:eastAsia="fr-FR"/>
        </w:rPr>
        <w:fldChar w:fldCharType="separate"/>
      </w:r>
      <w:r w:rsidRPr="00D64188">
        <w:rPr>
          <w:lang w:eastAsia="fr-FR"/>
        </w:rPr>
        <w:fldChar w:fldCharType="end"/>
      </w:r>
      <w:r w:rsidRPr="00D64188">
        <w:rPr>
          <w:lang w:eastAsia="fr-FR"/>
        </w:rPr>
        <w:t xml:space="preserve"> Montant hors taxes</w:t>
      </w:r>
      <w:r w:rsidRPr="00D64188">
        <w:rPr>
          <w:vertAlign w:val="superscript"/>
          <w:lang w:eastAsia="fr-FR"/>
        </w:rPr>
        <w:footnoteReference w:customMarkFollows="1" w:id="2"/>
        <w:t>2 </w:t>
      </w:r>
      <w:r w:rsidRPr="00D64188">
        <w:rPr>
          <w:lang w:eastAsia="fr-FR"/>
        </w:rPr>
        <w:t>:</w:t>
      </w:r>
    </w:p>
    <w:p w:rsidR="00D64188" w:rsidRPr="00D64188" w:rsidRDefault="00D64188" w:rsidP="00D64188">
      <w:pPr>
        <w:tabs>
          <w:tab w:val="left" w:pos="426"/>
        </w:tabs>
        <w:suppressAutoHyphens w:val="0"/>
        <w:spacing w:before="120"/>
        <w:jc w:val="both"/>
        <w:rPr>
          <w:lang w:eastAsia="fr-FR"/>
        </w:rPr>
      </w:pPr>
      <w:r w:rsidRPr="00D64188">
        <w:rPr>
          <w:rFonts w:ascii="Arial" w:hAnsi="Arial" w:cs="Arial"/>
          <w:lang w:eastAsia="fr-FR"/>
        </w:rPr>
        <w:t>Montant</w:t>
      </w:r>
      <w:r w:rsidRPr="00D64188">
        <w:rPr>
          <w:lang w:eastAsia="fr-FR"/>
        </w:rPr>
        <w:t xml:space="preserve"> </w:t>
      </w:r>
      <w:r w:rsidRPr="00D64188">
        <w:rPr>
          <w:rFonts w:ascii="Arial" w:hAnsi="Arial" w:cs="Arial"/>
          <w:lang w:eastAsia="fr-FR"/>
        </w:rPr>
        <w:t>hors taxes arrêté en chiffres à : ……………………………………………………………………………….</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hors taxes arrêté en lettres à : ………………………………………………………...................................</w:t>
      </w:r>
    </w:p>
    <w:p w:rsidR="00D64188" w:rsidRPr="00D64188" w:rsidRDefault="00D64188" w:rsidP="00D64188">
      <w:pPr>
        <w:tabs>
          <w:tab w:val="left" w:pos="426"/>
          <w:tab w:val="left" w:pos="709"/>
        </w:tabs>
        <w:suppressAutoHyphens w:val="0"/>
        <w:spacing w:before="24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6C1C1C">
        <w:rPr>
          <w:lang w:eastAsia="fr-FR"/>
        </w:rPr>
      </w:r>
      <w:r w:rsidR="006C1C1C">
        <w:rPr>
          <w:lang w:eastAsia="fr-FR"/>
        </w:rPr>
        <w:fldChar w:fldCharType="separate"/>
      </w:r>
      <w:r w:rsidRPr="00D64188">
        <w:rPr>
          <w:lang w:eastAsia="fr-FR"/>
        </w:rPr>
        <w:fldChar w:fldCharType="end"/>
      </w:r>
      <w:r w:rsidRPr="00D64188">
        <w:rPr>
          <w:lang w:eastAsia="fr-FR"/>
        </w:rPr>
        <w:t xml:space="preserve"> Montant TTC</w:t>
      </w:r>
      <w:r w:rsidRPr="00D64188">
        <w:rPr>
          <w:vertAlign w:val="superscript"/>
          <w:lang w:eastAsia="fr-FR"/>
        </w:rPr>
        <w:footnoteReference w:customMarkFollows="1" w:id="3"/>
        <w:t>3 </w:t>
      </w:r>
      <w:r w:rsidRPr="00D64188">
        <w:rPr>
          <w:lang w:eastAsia="fr-FR"/>
        </w:rPr>
        <w:t>:</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TTC arrêté en chiffres à : ………………………………………………………….......................................</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TTC arrêté en lettres à : ………………………………………………………………………………………..</w:t>
      </w:r>
    </w:p>
    <w:p w:rsidR="009B1CD0" w:rsidRDefault="009B1CD0" w:rsidP="004C5755">
      <w:pPr>
        <w:pStyle w:val="fcase1ertab"/>
        <w:spacing w:before="120"/>
        <w:ind w:left="567" w:firstLine="0"/>
      </w:pPr>
      <w:r>
        <w:rPr>
          <w:rFonts w:ascii="Arial" w:hAnsi="Arial" w:cs="Arial"/>
          <w:u w:val="single"/>
        </w:rPr>
        <w:t>OU</w:t>
      </w:r>
    </w:p>
    <w:p w:rsidR="009B1CD0" w:rsidRDefault="00403011" w:rsidP="009B45B9">
      <w:pPr>
        <w:pStyle w:val="fcase1ertab"/>
        <w:tabs>
          <w:tab w:val="clear" w:pos="426"/>
          <w:tab w:val="left" w:pos="851"/>
        </w:tabs>
        <w:spacing w:before="120"/>
        <w:ind w:firstLine="142"/>
        <w:rPr>
          <w:rFonts w:ascii="Arial" w:hAnsi="Arial" w:cs="Arial"/>
        </w:rPr>
      </w:pPr>
      <w:r>
        <w:lastRenderedPageBreak/>
        <w:fldChar w:fldCharType="begin">
          <w:ffData>
            <w:name w:val=""/>
            <w:enabled/>
            <w:calcOnExit w:val="0"/>
            <w:checkBox>
              <w:size w:val="20"/>
              <w:default w:val="1"/>
            </w:checkBox>
          </w:ffData>
        </w:fldChar>
      </w:r>
      <w:r>
        <w:instrText xml:space="preserve"> FORMCHECKBOX </w:instrText>
      </w:r>
      <w:r w:rsidR="006C1C1C">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D64188" w:rsidRDefault="00D64188"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 xml:space="preserve">Nature du groupement </w:t>
      </w:r>
      <w:r w:rsidR="0021797C" w:rsidRPr="00EB4E3A">
        <w:rPr>
          <w:rFonts w:ascii="Arial" w:hAnsi="Arial" w:cs="Arial"/>
          <w:b/>
          <w:sz w:val="22"/>
          <w:szCs w:val="22"/>
          <w:u w:val="single"/>
        </w:rPr>
        <w:t>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 xml:space="preserve">en </w:t>
      </w:r>
      <w:r w:rsidR="00036500" w:rsidRPr="00EB4E3A">
        <w:rPr>
          <w:rFonts w:ascii="Arial" w:hAnsi="Arial" w:cs="Arial"/>
          <w:b/>
          <w:sz w:val="22"/>
          <w:szCs w:val="22"/>
          <w:highlight w:val="yellow"/>
        </w:rPr>
        <w:t>cas de groupement conjoint</w:t>
      </w:r>
      <w:r w:rsidR="00036500">
        <w:rPr>
          <w:rFonts w:ascii="Arial" w:hAnsi="Arial" w:cs="Arial"/>
          <w:b/>
          <w:sz w:val="22"/>
          <w:szCs w:val="22"/>
        </w:rPr>
        <w: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C1C1C">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C1C1C">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D64188" w:rsidRDefault="00D64188"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 xml:space="preserve">du groupement </w:t>
            </w:r>
            <w:r w:rsidRPr="006C2DAA">
              <w:rPr>
                <w:b/>
                <w:i w:val="0"/>
                <w:sz w:val="20"/>
                <w:highlight w:val="yellow"/>
              </w:rPr>
              <w:t>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EB4E3A">
      <w:pPr>
        <w:pStyle w:val="fcase1ertab"/>
        <w:tabs>
          <w:tab w:val="left" w:pos="851"/>
        </w:tabs>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3A77D1">
        <w:rPr>
          <w:rFonts w:ascii="Arial" w:hAnsi="Arial" w:cs="Arial"/>
          <w:i/>
          <w:sz w:val="18"/>
          <w:szCs w:val="18"/>
        </w:rPr>
        <w:t>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6C1C1C">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6C1C1C">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6C1C1C" w:rsidRDefault="006C1C1C" w:rsidP="006C1C1C">
      <w:pPr>
        <w:rPr>
          <w:rFonts w:cs="Arial"/>
        </w:rPr>
      </w:pPr>
      <w:r>
        <w:rPr>
          <w:rFonts w:cs="Arial"/>
        </w:rPr>
        <w:t>Les marchés prennent effet à compter de la notification, et sont valables jusqu’en 2027 :</w:t>
      </w:r>
    </w:p>
    <w:p w:rsidR="009B1CD0" w:rsidRDefault="006C1C1C" w:rsidP="006C1C1C">
      <w:pPr>
        <w:tabs>
          <w:tab w:val="left" w:pos="851"/>
        </w:tabs>
      </w:pPr>
      <w:r>
        <w:rPr>
          <w:rFonts w:ascii="Arial" w:hAnsi="Arial" w:cs="Arial"/>
          <w:i/>
          <w:sz w:val="18"/>
          <w:szCs w:val="18"/>
        </w:rPr>
        <w:t xml:space="preserve"> </w:t>
      </w:r>
      <w:r w:rsidR="009B1CD0">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7478A2">
        <w:fldChar w:fldCharType="begin">
          <w:ffData>
            <w:name w:val=""/>
            <w:enabled/>
            <w:calcOnExit w:val="0"/>
            <w:checkBox>
              <w:size w:val="20"/>
              <w:default w:val="1"/>
            </w:checkBox>
          </w:ffData>
        </w:fldChar>
      </w:r>
      <w:r w:rsidR="007478A2">
        <w:instrText xml:space="preserve"> FORMCHECKBOX </w:instrText>
      </w:r>
      <w:r w:rsidR="006C1C1C">
        <w:fldChar w:fldCharType="separate"/>
      </w:r>
      <w:r w:rsidR="007478A2">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6C1C1C">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D64188" w:rsidRDefault="00844DAA" w:rsidP="00EB4E3A">
      <w:pPr>
        <w:tabs>
          <w:tab w:val="left" w:pos="851"/>
        </w:tabs>
        <w:spacing w:before="120"/>
        <w:ind w:left="1134" w:hanging="567"/>
        <w:jc w:val="both"/>
        <w:rPr>
          <w:rFonts w:ascii="Arial" w:hAnsi="Arial" w:cs="Arial"/>
        </w:rPr>
      </w:pPr>
      <w:r>
        <w:tab/>
      </w:r>
      <w:r w:rsidR="007D7A65">
        <w:fldChar w:fldCharType="begin">
          <w:ffData>
            <w:name w:val=""/>
            <w:enabled/>
            <w:calcOnExit w:val="0"/>
            <w:checkBox>
              <w:size w:val="20"/>
              <w:default w:val="0"/>
            </w:checkBox>
          </w:ffData>
        </w:fldChar>
      </w:r>
      <w:r w:rsidR="007D7A65">
        <w:instrText xml:space="preserve"> FORMCHECKBOX </w:instrText>
      </w:r>
      <w:r w:rsidR="006C1C1C">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rsidR="006C1C1C" w:rsidRDefault="006C1C1C" w:rsidP="00EB4E3A">
      <w:pPr>
        <w:tabs>
          <w:tab w:val="left" w:pos="851"/>
        </w:tabs>
        <w:spacing w:before="120"/>
        <w:ind w:left="1134" w:hanging="567"/>
        <w:jc w:val="both"/>
        <w:rPr>
          <w:rFonts w:ascii="Arial" w:hAnsi="Arial" w:cs="Arial"/>
        </w:rPr>
      </w:pPr>
    </w:p>
    <w:p w:rsidR="006C1C1C" w:rsidRPr="00882A6C" w:rsidRDefault="006C1C1C" w:rsidP="006C1C1C">
      <w:pPr>
        <w:pStyle w:val="Paragraphedeliste"/>
        <w:numPr>
          <w:ilvl w:val="0"/>
          <w:numId w:val="8"/>
        </w:numPr>
        <w:spacing w:after="200" w:line="276" w:lineRule="auto"/>
        <w:rPr>
          <w:rFonts w:cs="Arial"/>
        </w:rPr>
      </w:pPr>
      <w:r w:rsidRPr="006C1C1C">
        <w:rPr>
          <w:rFonts w:cs="Arial"/>
          <w:b/>
        </w:rPr>
        <w:lastRenderedPageBreak/>
        <w:t>S’agissant du lot 1</w:t>
      </w:r>
      <w:r w:rsidRPr="00882A6C">
        <w:rPr>
          <w:rFonts w:cs="Arial"/>
        </w:rPr>
        <w:t xml:space="preserve"> : </w:t>
      </w:r>
      <w:r>
        <w:rPr>
          <w:rFonts w:eastAsia="Calibri" w:cs="Arial"/>
          <w:szCs w:val="22"/>
          <w:lang w:eastAsia="en-US"/>
        </w:rPr>
        <w:t>la période</w:t>
      </w:r>
      <w:r w:rsidRPr="00882A6C">
        <w:rPr>
          <w:rFonts w:eastAsia="Calibri" w:cs="Arial"/>
          <w:szCs w:val="22"/>
          <w:lang w:eastAsia="en-US"/>
        </w:rPr>
        <w:t xml:space="preserve"> 2024-2025 débutera à la date de notification du marché jusqu’au 31 aout 2025. Pour les périodes suivantes, les cours auront lieu du 1</w:t>
      </w:r>
      <w:r w:rsidRPr="00882A6C">
        <w:rPr>
          <w:rFonts w:eastAsia="Calibri" w:cs="Arial"/>
          <w:szCs w:val="22"/>
          <w:vertAlign w:val="superscript"/>
          <w:lang w:eastAsia="en-US"/>
        </w:rPr>
        <w:t>er</w:t>
      </w:r>
      <w:r w:rsidRPr="00882A6C">
        <w:rPr>
          <w:rFonts w:eastAsia="Calibri" w:cs="Arial"/>
          <w:szCs w:val="22"/>
          <w:lang w:eastAsia="en-US"/>
        </w:rPr>
        <w:t xml:space="preserve"> septembre au 31 aout de l’année</w:t>
      </w:r>
      <w:r>
        <w:rPr>
          <w:rFonts w:eastAsia="Calibri" w:cs="Arial"/>
          <w:szCs w:val="22"/>
          <w:lang w:eastAsia="en-US"/>
        </w:rPr>
        <w:t>. Le marché prendra fin au 31 aout 2027.</w:t>
      </w:r>
    </w:p>
    <w:p w:rsidR="006C1C1C" w:rsidRPr="00882A6C" w:rsidRDefault="006C1C1C" w:rsidP="006C1C1C">
      <w:pPr>
        <w:pStyle w:val="Paragraphedeliste"/>
        <w:spacing w:after="200" w:line="276" w:lineRule="auto"/>
        <w:rPr>
          <w:rFonts w:cs="Arial"/>
        </w:rPr>
      </w:pPr>
    </w:p>
    <w:p w:rsidR="00D64188" w:rsidRPr="006C1C1C" w:rsidRDefault="006C1C1C" w:rsidP="006C1C1C">
      <w:pPr>
        <w:pStyle w:val="Paragraphedeliste"/>
        <w:numPr>
          <w:ilvl w:val="0"/>
          <w:numId w:val="8"/>
        </w:numPr>
        <w:tabs>
          <w:tab w:val="left" w:pos="426"/>
          <w:tab w:val="left" w:pos="851"/>
        </w:tabs>
        <w:spacing w:before="120" w:after="200" w:line="276" w:lineRule="auto"/>
        <w:ind w:left="851" w:hanging="425"/>
        <w:rPr>
          <w:rFonts w:cs="Arial"/>
          <w:b/>
        </w:rPr>
      </w:pPr>
      <w:r w:rsidRPr="006C1C1C">
        <w:rPr>
          <w:rFonts w:cs="Arial"/>
          <w:b/>
        </w:rPr>
        <w:t>S’agissant du lot 2</w:t>
      </w:r>
      <w:r>
        <w:rPr>
          <w:rFonts w:cs="Arial"/>
        </w:rPr>
        <w:t> :</w:t>
      </w:r>
      <w:r w:rsidRPr="006C1C1C">
        <w:rPr>
          <w:rFonts w:cs="Arial"/>
        </w:rPr>
        <w:t xml:space="preserve"> </w:t>
      </w:r>
      <w:r w:rsidRPr="006C1C1C">
        <w:rPr>
          <w:rFonts w:eastAsia="Calibri" w:cs="Arial"/>
          <w:szCs w:val="22"/>
          <w:lang w:eastAsia="en-US"/>
        </w:rPr>
        <w:t>la période 2024-2025 débutera à la date de notification du marché jusqu’au 14 octobre 2025. Pour les périodes suivantes, les cours auront lieu du 15 octobre au 31 octobre de l’année. Le marché prendra fin au 14 octobre 2027.</w:t>
      </w: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6C1C1C">
        <w:fldChar w:fldCharType="begin">
          <w:ffData>
            <w:name w:val=""/>
            <w:enabled/>
            <w:calcOnExit w:val="0"/>
            <w:checkBox>
              <w:size w:val="20"/>
              <w:default w:val="1"/>
            </w:checkBox>
          </w:ffData>
        </w:fldChar>
      </w:r>
      <w:r w:rsidR="006C1C1C">
        <w:instrText xml:space="preserve"> FORMCHECKBOX </w:instrText>
      </w:r>
      <w:r w:rsidR="006C1C1C">
        <w:fldChar w:fldCharType="end"/>
      </w:r>
      <w:r>
        <w:tab/>
      </w:r>
      <w:r w:rsidR="009D661E">
        <w:t>Non</w:t>
      </w:r>
      <w:r>
        <w:tab/>
      </w:r>
      <w:r>
        <w:tab/>
      </w:r>
      <w:r>
        <w:tab/>
      </w:r>
      <w:r w:rsidR="006C1C1C">
        <w:fldChar w:fldCharType="begin">
          <w:ffData>
            <w:name w:val=""/>
            <w:enabled/>
            <w:calcOnExit w:val="0"/>
            <w:checkBox>
              <w:size w:val="20"/>
              <w:default w:val="0"/>
            </w:checkBox>
          </w:ffData>
        </w:fldChar>
      </w:r>
      <w:r w:rsidR="006C1C1C">
        <w:instrText xml:space="preserve"> FORMCHECKBOX </w:instrText>
      </w:r>
      <w:r w:rsidR="006C1C1C">
        <w:fldChar w:fldCharType="end"/>
      </w:r>
      <w:r>
        <w:tab/>
      </w:r>
      <w:r w:rsidR="009D661E">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D64188" w:rsidRDefault="00D64188" w:rsidP="00EB4E3A">
      <w:pPr>
        <w:tabs>
          <w:tab w:val="left" w:pos="426"/>
          <w:tab w:val="left" w:pos="851"/>
        </w:tabs>
        <w:jc w:val="both"/>
        <w:rPr>
          <w:rFonts w:ascii="Arial" w:hAnsi="Arial" w:cs="Arial"/>
        </w:rPr>
      </w:pPr>
    </w:p>
    <w:p w:rsidR="00D64188" w:rsidRDefault="00D64188" w:rsidP="00EB4E3A">
      <w:pPr>
        <w:tabs>
          <w:tab w:val="left" w:pos="426"/>
          <w:tab w:val="left" w:pos="851"/>
        </w:tabs>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64188" w:rsidRDefault="00D64188" w:rsidP="00332B12">
      <w:pPr>
        <w:pStyle w:val="fcase1ertab"/>
        <w:tabs>
          <w:tab w:val="left" w:pos="851"/>
        </w:tabs>
        <w:ind w:left="0" w:firstLine="0"/>
        <w:rPr>
          <w:rFonts w:ascii="Arial" w:hAnsi="Arial" w:cs="Arial"/>
          <w:b/>
          <w:sz w:val="22"/>
          <w:szCs w:val="22"/>
        </w:rPr>
      </w:pPr>
    </w:p>
    <w:p w:rsidR="00D64188" w:rsidRDefault="00D64188"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C1C1C">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C1C1C">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6C1C1C">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C1C1C">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C1C1C">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C1C1C">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C1C1C">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C1C1C">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lastRenderedPageBreak/>
        <w:fldChar w:fldCharType="begin">
          <w:ffData>
            <w:name w:val=""/>
            <w:enabled/>
            <w:calcOnExit w:val="0"/>
            <w:checkBox>
              <w:size w:val="20"/>
              <w:default w:val="0"/>
            </w:checkBox>
          </w:ffData>
        </w:fldChar>
      </w:r>
      <w:r>
        <w:instrText xml:space="preserve"> FORMCHECKBOX </w:instrText>
      </w:r>
      <w:r w:rsidR="006C1C1C">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6C1C1C">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D64188" w:rsidRDefault="00D64188" w:rsidP="006C4338">
      <w:pPr>
        <w:tabs>
          <w:tab w:val="left" w:pos="851"/>
        </w:tabs>
        <w:rPr>
          <w:rFonts w:ascii="Arial" w:hAnsi="Arial" w:cs="Arial"/>
        </w:rPr>
      </w:pPr>
    </w:p>
    <w:p w:rsidR="00D64188" w:rsidRDefault="00D64188"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EB4E3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EB4E3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EB4E3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EB4E3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D64188" w:rsidRDefault="00D64188"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64188">
        <w:tc>
          <w:tcPr>
            <w:tcW w:w="10277" w:type="dxa"/>
            <w:shd w:val="clear" w:color="auto" w:fill="66CCFF"/>
          </w:tcPr>
          <w:p w:rsidR="009B1CD0" w:rsidRPr="00EB4E3A" w:rsidRDefault="008B2A38" w:rsidP="006B5057">
            <w:pPr>
              <w:rPr>
                <w:b/>
              </w:rPr>
            </w:pPr>
            <w:r w:rsidRPr="00EB4E3A">
              <w:rPr>
                <w:rFonts w:ascii="Arial" w:hAnsi="Arial" w:cs="Arial"/>
                <w:b/>
              </w:rPr>
              <w:br w:type="page"/>
            </w:r>
            <w:r w:rsidR="009B1CD0" w:rsidRPr="00EB4E3A">
              <w:rPr>
                <w:b/>
                <w:sz w:val="22"/>
                <w:szCs w:val="22"/>
              </w:rPr>
              <w:t xml:space="preserve">D - Identification </w:t>
            </w:r>
            <w:r w:rsidR="001C40C0" w:rsidRPr="00EB4E3A">
              <w:rPr>
                <w:b/>
                <w:sz w:val="22"/>
                <w:szCs w:val="22"/>
              </w:rPr>
              <w:t>et signature de l’acheteur</w:t>
            </w:r>
            <w:r w:rsidR="009B1CD0" w:rsidRPr="00EB4E3A">
              <w:rPr>
                <w:b/>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E77026" w:rsidRDefault="00E77026" w:rsidP="00E77026">
      <w:pPr>
        <w:jc w:val="center"/>
        <w:rPr>
          <w:rFonts w:ascii="Arial" w:hAnsi="Arial"/>
          <w:b/>
          <w:iCs/>
        </w:rPr>
      </w:pPr>
      <w:r>
        <w:rPr>
          <w:rFonts w:ascii="Arial" w:hAnsi="Arial"/>
          <w:b/>
          <w:iCs/>
        </w:rPr>
        <w:t>CENTRE HOSPITALIER UNIVERSITAIRE CAEN NORMANDIE</w:t>
      </w:r>
    </w:p>
    <w:p w:rsidR="00E77026" w:rsidRDefault="00E77026" w:rsidP="00E77026">
      <w:pPr>
        <w:jc w:val="center"/>
        <w:rPr>
          <w:rFonts w:ascii="Arial" w:hAnsi="Arial"/>
          <w:b/>
          <w:iCs/>
        </w:rPr>
      </w:pPr>
      <w:r w:rsidRPr="00EB4E3A">
        <w:rPr>
          <w:rFonts w:ascii="Arial" w:hAnsi="Arial" w:cs="Arial"/>
          <w:b/>
        </w:rPr>
        <w:t>Direc</w:t>
      </w:r>
      <w:r w:rsidR="001D0517">
        <w:rPr>
          <w:rFonts w:ascii="Arial" w:hAnsi="Arial" w:cs="Arial"/>
          <w:b/>
        </w:rPr>
        <w:t xml:space="preserve">tion des affaires juridiques </w:t>
      </w:r>
      <w:r w:rsidR="007478A2">
        <w:rPr>
          <w:rFonts w:ascii="Arial" w:hAnsi="Arial" w:cs="Arial"/>
          <w:b/>
        </w:rPr>
        <w:t xml:space="preserve">- </w:t>
      </w:r>
      <w:r w:rsidR="007478A2">
        <w:rPr>
          <w:rFonts w:ascii="Arial" w:hAnsi="Arial"/>
          <w:b/>
          <w:iCs/>
        </w:rPr>
        <w:t>Cellule marchés publics</w:t>
      </w:r>
    </w:p>
    <w:p w:rsidR="007478A2" w:rsidRDefault="007478A2" w:rsidP="00E77026">
      <w:pPr>
        <w:jc w:val="center"/>
        <w:rPr>
          <w:rFonts w:ascii="Arial" w:hAnsi="Arial"/>
          <w:b/>
          <w:iCs/>
        </w:rPr>
      </w:pPr>
      <w:r>
        <w:rPr>
          <w:rFonts w:ascii="Arial" w:hAnsi="Arial" w:cs="Arial"/>
          <w:b/>
        </w:rPr>
        <w:t>Pôle achats généraux</w:t>
      </w:r>
    </w:p>
    <w:p w:rsidR="00E77026" w:rsidRDefault="001D0517" w:rsidP="00E77026">
      <w:pPr>
        <w:jc w:val="center"/>
        <w:rPr>
          <w:rFonts w:ascii="Arial" w:hAnsi="Arial"/>
          <w:b/>
          <w:iCs/>
        </w:rPr>
      </w:pPr>
      <w:r>
        <w:rPr>
          <w:rFonts w:ascii="Arial" w:hAnsi="Arial"/>
          <w:b/>
          <w:iCs/>
        </w:rPr>
        <w:t>Avenue Côte de Nacre</w:t>
      </w:r>
    </w:p>
    <w:p w:rsidR="00E77026" w:rsidRDefault="00E77026" w:rsidP="00E77026">
      <w:pPr>
        <w:jc w:val="center"/>
        <w:rPr>
          <w:rFonts w:ascii="Arial" w:hAnsi="Arial"/>
          <w:b/>
          <w:iCs/>
        </w:rPr>
      </w:pPr>
      <w:r>
        <w:rPr>
          <w:rFonts w:ascii="Arial" w:hAnsi="Arial"/>
          <w:b/>
          <w:iCs/>
        </w:rPr>
        <w:t>CS 30001</w:t>
      </w:r>
    </w:p>
    <w:p w:rsidR="00E77026" w:rsidRDefault="00E77026" w:rsidP="00E77026">
      <w:pPr>
        <w:jc w:val="center"/>
        <w:rPr>
          <w:rFonts w:ascii="Arial" w:hAnsi="Arial"/>
          <w:b/>
          <w:iCs/>
        </w:rPr>
      </w:pPr>
      <w:r>
        <w:rPr>
          <w:rFonts w:ascii="Arial" w:hAnsi="Arial"/>
          <w:b/>
          <w:iCs/>
        </w:rPr>
        <w:t>14033 CAEN CEDEX 9</w:t>
      </w:r>
    </w:p>
    <w:p w:rsidR="00E77026" w:rsidRDefault="00E77026" w:rsidP="00E77026">
      <w:pPr>
        <w:jc w:val="center"/>
        <w:rPr>
          <w:rFonts w:ascii="Arial" w:hAnsi="Arial"/>
          <w:b/>
          <w:iCs/>
        </w:rPr>
      </w:pPr>
      <w:r>
        <w:rPr>
          <w:rFonts w:ascii="Arial" w:hAnsi="Arial"/>
          <w:b/>
          <w:iCs/>
        </w:rPr>
        <w:t>Tél. : 02.31.</w:t>
      </w:r>
      <w:r w:rsidR="007478A2">
        <w:rPr>
          <w:rFonts w:ascii="Arial" w:hAnsi="Arial"/>
          <w:b/>
          <w:iCs/>
        </w:rPr>
        <w:t>27.25.23</w:t>
      </w:r>
      <w:r>
        <w:rPr>
          <w:rFonts w:ascii="Arial" w:hAnsi="Arial"/>
          <w:b/>
          <w:iCs/>
        </w:rPr>
        <w:t>. / Télécopie : 02.31.06</w:t>
      </w:r>
      <w:r w:rsidR="007478A2">
        <w:rPr>
          <w:rFonts w:ascii="Arial" w:hAnsi="Arial"/>
          <w:b/>
          <w:iCs/>
        </w:rPr>
        <w:t>.49.13</w:t>
      </w:r>
    </w:p>
    <w:p w:rsidR="00E77026" w:rsidRDefault="00E77026" w:rsidP="00E77026">
      <w:pPr>
        <w:jc w:val="center"/>
        <w:rPr>
          <w:rFonts w:ascii="Arial" w:hAnsi="Arial"/>
          <w:b/>
          <w:iCs/>
        </w:rPr>
      </w:pPr>
      <w:r>
        <w:rPr>
          <w:rFonts w:ascii="Arial" w:hAnsi="Arial"/>
          <w:b/>
          <w:iCs/>
        </w:rPr>
        <w:t xml:space="preserve">Courriel : </w:t>
      </w:r>
      <w:hyperlink r:id="rId14" w:history="1">
        <w:r w:rsidR="001D0517" w:rsidRPr="002559B0">
          <w:rPr>
            <w:rStyle w:val="Lienhypertexte"/>
            <w:rFonts w:ascii="Arial" w:hAnsi="Arial" w:cs="Univers"/>
            <w:b/>
            <w:iCs/>
          </w:rPr>
          <w:t>feret-m@chu-caen.fr</w:t>
        </w:r>
      </w:hyperlink>
      <w:r w:rsidR="001D0517">
        <w:rPr>
          <w:rFonts w:ascii="Arial" w:hAnsi="Arial"/>
          <w:b/>
          <w:iCs/>
        </w:rPr>
        <w:t xml:space="preserve"> </w:t>
      </w:r>
    </w:p>
    <w:p w:rsidR="00E77026" w:rsidRDefault="00E77026" w:rsidP="00E77026">
      <w:pPr>
        <w:pStyle w:val="En-tte"/>
        <w:tabs>
          <w:tab w:val="clear" w:pos="4536"/>
          <w:tab w:val="clear" w:pos="9072"/>
        </w:tabs>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B1CD0" w:rsidRDefault="009B1CD0" w:rsidP="0083205E">
      <w:pPr>
        <w:tabs>
          <w:tab w:val="left" w:pos="851"/>
        </w:tabs>
        <w:jc w:val="both"/>
        <w:rPr>
          <w:rFonts w:ascii="Arial" w:hAnsi="Arial" w:cs="Arial"/>
        </w:rPr>
      </w:pPr>
    </w:p>
    <w:p w:rsidR="00D64188" w:rsidRPr="004D6536" w:rsidRDefault="006C2DAA" w:rsidP="00D64188">
      <w:pPr>
        <w:tabs>
          <w:tab w:val="left" w:pos="426"/>
          <w:tab w:val="left" w:pos="5103"/>
        </w:tabs>
        <w:suppressAutoHyphens w:val="0"/>
        <w:jc w:val="both"/>
        <w:rPr>
          <w:rFonts w:ascii="Arial" w:hAnsi="Arial" w:cs="Times New Roman"/>
          <w:b/>
          <w:i/>
          <w:lang w:eastAsia="fr-FR"/>
        </w:rPr>
      </w:pPr>
      <w:r w:rsidRPr="004D6536">
        <w:rPr>
          <w:rFonts w:ascii="Arial" w:hAnsi="Arial" w:cs="Times New Roman"/>
          <w:b/>
          <w:i/>
          <w:lang w:eastAsia="fr-FR"/>
        </w:rPr>
        <w:t>Monsieur Frédéric</w:t>
      </w:r>
      <w:r w:rsidR="00D64188" w:rsidRPr="004D6536">
        <w:rPr>
          <w:rFonts w:ascii="Arial" w:hAnsi="Arial" w:cs="Times New Roman"/>
          <w:b/>
          <w:i/>
          <w:lang w:eastAsia="fr-FR"/>
        </w:rPr>
        <w:t xml:space="preserve"> </w:t>
      </w:r>
      <w:r w:rsidRPr="004D6536">
        <w:rPr>
          <w:rFonts w:ascii="Arial" w:hAnsi="Arial" w:cs="Times New Roman"/>
          <w:b/>
          <w:i/>
          <w:lang w:eastAsia="fr-FR"/>
        </w:rPr>
        <w:t>VARNIER</w:t>
      </w:r>
      <w:r w:rsidR="00D64188" w:rsidRPr="004D6536">
        <w:rPr>
          <w:rFonts w:ascii="Arial" w:hAnsi="Arial" w:cs="Times New Roman"/>
          <w:b/>
          <w:i/>
          <w:lang w:eastAsia="fr-FR"/>
        </w:rPr>
        <w:t xml:space="preserve"> - Directeur Général du C.H.U. </w:t>
      </w:r>
      <w:r w:rsidR="00D64188" w:rsidRPr="004D6536">
        <w:rPr>
          <w:rFonts w:ascii="Arial" w:hAnsi="Arial" w:cs="Times New Roman"/>
          <w:b/>
          <w:i/>
          <w:smallCaps/>
          <w:lang w:eastAsia="fr-FR"/>
        </w:rPr>
        <w:t>Caen Normandie</w:t>
      </w:r>
    </w:p>
    <w:p w:rsidR="009B1CD0" w:rsidRDefault="009B1CD0" w:rsidP="0083205E">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D64188" w:rsidRPr="00D64188" w:rsidRDefault="007478A2" w:rsidP="00D64188">
      <w:pPr>
        <w:tabs>
          <w:tab w:val="left" w:pos="426"/>
          <w:tab w:val="left" w:pos="851"/>
        </w:tabs>
        <w:suppressAutoHyphens w:val="0"/>
        <w:jc w:val="both"/>
        <w:rPr>
          <w:rFonts w:ascii="Arial" w:hAnsi="Arial" w:cs="Arial"/>
          <w:b/>
          <w:bCs/>
          <w:i/>
          <w:iCs/>
          <w:lang w:eastAsia="fr-FR"/>
        </w:rPr>
      </w:pPr>
      <w:r>
        <w:rPr>
          <w:rFonts w:ascii="Arial" w:hAnsi="Arial" w:cs="Arial"/>
          <w:b/>
          <w:bCs/>
          <w:i/>
          <w:iCs/>
          <w:lang w:eastAsia="fr-FR"/>
        </w:rPr>
        <w:t xml:space="preserve">Maryse FERET - </w:t>
      </w:r>
      <w:r w:rsidR="00D64188" w:rsidRPr="00D64188">
        <w:rPr>
          <w:rFonts w:ascii="Arial" w:hAnsi="Arial" w:cs="Arial"/>
          <w:b/>
          <w:bCs/>
          <w:i/>
          <w:iCs/>
          <w:lang w:eastAsia="fr-FR"/>
        </w:rPr>
        <w:t xml:space="preserve">C.H.U. </w:t>
      </w:r>
      <w:r w:rsidR="00D64188" w:rsidRPr="00D64188">
        <w:rPr>
          <w:rFonts w:ascii="Arial" w:hAnsi="Arial" w:cs="Times New Roman"/>
          <w:b/>
          <w:i/>
          <w:smallCaps/>
          <w:lang w:eastAsia="fr-FR"/>
        </w:rPr>
        <w:t>Caen Normandie</w:t>
      </w:r>
      <w:r w:rsidR="00D64188" w:rsidRPr="00D64188">
        <w:rPr>
          <w:rFonts w:ascii="Arial" w:hAnsi="Arial" w:cs="Arial"/>
          <w:b/>
          <w:bCs/>
          <w:i/>
          <w:iCs/>
          <w:lang w:eastAsia="fr-FR"/>
        </w:rPr>
        <w:t xml:space="preserve"> / Cellule marchés publics </w:t>
      </w:r>
      <w:r>
        <w:rPr>
          <w:rFonts w:ascii="Arial" w:hAnsi="Arial" w:cs="Arial"/>
          <w:b/>
          <w:bCs/>
          <w:i/>
          <w:iCs/>
          <w:lang w:eastAsia="fr-FR"/>
        </w:rPr>
        <w:t xml:space="preserve">- </w:t>
      </w:r>
      <w:r w:rsidR="00D64188" w:rsidRPr="00D64188">
        <w:rPr>
          <w:rFonts w:ascii="Arial" w:hAnsi="Arial" w:cs="Arial"/>
          <w:b/>
          <w:bCs/>
          <w:i/>
          <w:iCs/>
          <w:lang w:eastAsia="fr-FR"/>
        </w:rPr>
        <w:t xml:space="preserve">Pole </w:t>
      </w:r>
      <w:r>
        <w:rPr>
          <w:rFonts w:ascii="Arial" w:hAnsi="Arial" w:cs="Arial"/>
          <w:b/>
          <w:bCs/>
          <w:i/>
          <w:iCs/>
          <w:lang w:eastAsia="fr-FR"/>
        </w:rPr>
        <w:t xml:space="preserve">achats généraux - </w:t>
      </w:r>
      <w:r w:rsidR="00D64188" w:rsidRPr="00D64188">
        <w:rPr>
          <w:rFonts w:ascii="Arial" w:hAnsi="Arial" w:cs="Arial"/>
          <w:b/>
          <w:bCs/>
          <w:i/>
          <w:iCs/>
          <w:lang w:eastAsia="fr-FR"/>
        </w:rPr>
        <w:t>courriel : @chu-caen.fr</w:t>
      </w:r>
    </w:p>
    <w:p w:rsidR="001C40C0" w:rsidRDefault="001C40C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E77026" w:rsidRDefault="00F81DE2" w:rsidP="00E77026">
      <w:pPr>
        <w:suppressAutoHyphens w:val="0"/>
        <w:jc w:val="both"/>
        <w:rPr>
          <w:rFonts w:ascii="Arial" w:hAnsi="Arial" w:cs="Times New Roman"/>
          <w:b/>
          <w:i/>
          <w:lang w:eastAsia="fr-FR"/>
        </w:rPr>
      </w:pPr>
      <w:r>
        <w:rPr>
          <w:rFonts w:ascii="Arial" w:hAnsi="Arial" w:cs="Times New Roman"/>
          <w:b/>
          <w:i/>
          <w:lang w:eastAsia="fr-FR"/>
        </w:rPr>
        <w:t>Madame la</w:t>
      </w:r>
      <w:r w:rsidR="00E77026" w:rsidRPr="00E77026">
        <w:rPr>
          <w:rFonts w:ascii="Arial" w:hAnsi="Arial" w:cs="Times New Roman"/>
          <w:b/>
          <w:i/>
          <w:lang w:eastAsia="fr-FR"/>
        </w:rPr>
        <w:t xml:space="preserve"> </w:t>
      </w:r>
      <w:r w:rsidRPr="00E77026">
        <w:rPr>
          <w:rFonts w:ascii="Arial" w:hAnsi="Arial" w:cs="Times New Roman"/>
          <w:b/>
          <w:i/>
          <w:lang w:eastAsia="fr-FR"/>
        </w:rPr>
        <w:t>Trésorièr</w:t>
      </w:r>
      <w:r>
        <w:rPr>
          <w:rFonts w:ascii="Arial" w:hAnsi="Arial" w:cs="Times New Roman"/>
          <w:b/>
          <w:i/>
          <w:lang w:eastAsia="fr-FR"/>
        </w:rPr>
        <w:t>e</w:t>
      </w:r>
      <w:r w:rsidR="00E77026" w:rsidRPr="00E77026">
        <w:rPr>
          <w:rFonts w:ascii="Arial" w:hAnsi="Arial" w:cs="Times New Roman"/>
          <w:b/>
          <w:i/>
          <w:lang w:eastAsia="fr-FR"/>
        </w:rPr>
        <w:t xml:space="preserve"> </w:t>
      </w:r>
      <w:r>
        <w:rPr>
          <w:rFonts w:ascii="Arial" w:hAnsi="Arial" w:cs="Times New Roman"/>
          <w:b/>
          <w:i/>
          <w:lang w:eastAsia="fr-FR"/>
        </w:rPr>
        <w:t>du CHU de Caen</w:t>
      </w:r>
      <w:r w:rsidR="00E77026" w:rsidRPr="00E77026">
        <w:rPr>
          <w:rFonts w:ascii="Arial" w:hAnsi="Arial" w:cs="Times New Roman"/>
          <w:b/>
          <w:i/>
          <w:lang w:eastAsia="fr-FR"/>
        </w:rPr>
        <w:t xml:space="preserve"> </w:t>
      </w:r>
      <w:r>
        <w:rPr>
          <w:rFonts w:ascii="Arial" w:hAnsi="Arial" w:cs="Times New Roman"/>
          <w:b/>
          <w:i/>
          <w:lang w:eastAsia="fr-FR"/>
        </w:rPr>
        <w:t xml:space="preserve">Normandie, 145 rue de la </w:t>
      </w:r>
      <w:proofErr w:type="spellStart"/>
      <w:r>
        <w:rPr>
          <w:rFonts w:ascii="Arial" w:hAnsi="Arial" w:cs="Times New Roman"/>
          <w:b/>
          <w:i/>
          <w:lang w:eastAsia="fr-FR"/>
        </w:rPr>
        <w:t>Délivrande</w:t>
      </w:r>
      <w:proofErr w:type="spellEnd"/>
      <w:r>
        <w:rPr>
          <w:rFonts w:ascii="Arial" w:hAnsi="Arial" w:cs="Times New Roman"/>
          <w:b/>
          <w:i/>
          <w:lang w:eastAsia="fr-FR"/>
        </w:rPr>
        <w:t xml:space="preserve"> – 14000 Caen</w:t>
      </w:r>
    </w:p>
    <w:p w:rsidR="00F81DE2" w:rsidRPr="00E77026" w:rsidRDefault="00F81DE2" w:rsidP="00E77026">
      <w:pPr>
        <w:suppressAutoHyphens w:val="0"/>
        <w:jc w:val="both"/>
        <w:rPr>
          <w:rFonts w:ascii="Arial" w:hAnsi="Arial" w:cs="Times New Roman"/>
          <w:b/>
          <w:i/>
          <w:lang w:eastAsia="fr-FR"/>
        </w:rPr>
      </w:pP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79785C" w:rsidRDefault="0079785C" w:rsidP="009B45B9">
      <w:pPr>
        <w:pStyle w:val="fcase2metab"/>
        <w:rPr>
          <w:rFonts w:ascii="Arial" w:hAnsi="Arial" w:cs="Arial"/>
        </w:rPr>
      </w:pPr>
    </w:p>
    <w:p w:rsidR="00D64188" w:rsidRDefault="00D64188">
      <w:pPr>
        <w:suppressAutoHyphens w:val="0"/>
        <w:rPr>
          <w:rFonts w:ascii="Arial" w:hAnsi="Arial" w:cs="Arial"/>
        </w:rPr>
      </w:pPr>
      <w:r>
        <w:rPr>
          <w:rFonts w:ascii="Arial" w:hAnsi="Arial" w:cs="Arial"/>
        </w:rPr>
        <w:br w:type="page"/>
      </w:r>
    </w:p>
    <w:p w:rsidR="009B1CD0" w:rsidRDefault="009B1CD0" w:rsidP="009B45B9">
      <w:pPr>
        <w:tabs>
          <w:tab w:val="left" w:pos="851"/>
        </w:tabs>
        <w:rPr>
          <w:rFonts w:ascii="Arial" w:hAnsi="Arial" w:cs="Arial"/>
        </w:rPr>
      </w:pPr>
    </w:p>
    <w:p w:rsidR="006C2DAA" w:rsidRDefault="006C2DAA" w:rsidP="006C2DAA">
      <w:pPr>
        <w:rPr>
          <w:rFonts w:ascii="Arial" w:hAnsi="Arial" w:cs="Arial"/>
        </w:rPr>
      </w:pPr>
    </w:p>
    <w:p w:rsidR="006C2DAA" w:rsidRDefault="006C2DAA" w:rsidP="006C2DAA">
      <w:pPr>
        <w:rPr>
          <w:rFonts w:ascii="Arial" w:hAnsi="Arial" w:cs="Arial"/>
        </w:rPr>
      </w:pPr>
    </w:p>
    <w:p w:rsidR="006C2DAA" w:rsidRDefault="006C2DAA" w:rsidP="006C2DAA">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C2DAA" w:rsidTr="00E34995">
        <w:tc>
          <w:tcPr>
            <w:tcW w:w="10277" w:type="dxa"/>
            <w:tcBorders>
              <w:top w:val="nil"/>
              <w:left w:val="nil"/>
              <w:bottom w:val="nil"/>
              <w:right w:val="nil"/>
            </w:tcBorders>
            <w:shd w:val="solid" w:color="66CCFF" w:fill="auto"/>
          </w:tcPr>
          <w:p w:rsidR="006C2DAA" w:rsidRDefault="006C2DAA" w:rsidP="00E34995">
            <w:pPr>
              <w:tabs>
                <w:tab w:val="left" w:pos="-142"/>
                <w:tab w:val="left" w:pos="4111"/>
              </w:tabs>
              <w:jc w:val="both"/>
              <w:rPr>
                <w:rFonts w:ascii="Arial" w:hAnsi="Arial" w:cs="Arial"/>
                <w:b/>
                <w:bCs/>
                <w:sz w:val="22"/>
                <w:szCs w:val="22"/>
              </w:rPr>
            </w:pPr>
            <w:r>
              <w:rPr>
                <w:rFonts w:ascii="Arial" w:hAnsi="Arial" w:cs="Arial"/>
                <w:b/>
                <w:bCs/>
                <w:sz w:val="22"/>
                <w:szCs w:val="22"/>
              </w:rPr>
              <w:t>E - Décision du pouvoir adjudicateur.</w:t>
            </w:r>
          </w:p>
        </w:tc>
      </w:tr>
    </w:tbl>
    <w:p w:rsidR="006C2DAA" w:rsidRDefault="006C2DAA" w:rsidP="006C2DAA">
      <w:pPr>
        <w:tabs>
          <w:tab w:val="left" w:pos="3600"/>
        </w:tabs>
        <w:jc w:val="both"/>
        <w:rPr>
          <w:rFonts w:ascii="Arial" w:hAnsi="Arial" w:cs="Arial"/>
          <w:b/>
          <w:bCs/>
        </w:rPr>
      </w:pPr>
    </w:p>
    <w:p w:rsidR="006C2DAA" w:rsidRDefault="006C2DAA" w:rsidP="006C2DAA">
      <w:pPr>
        <w:tabs>
          <w:tab w:val="left" w:pos="3600"/>
        </w:tabs>
        <w:jc w:val="both"/>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rPr>
      </w:pPr>
      <w:r>
        <w:rPr>
          <w:rFonts w:ascii="Arial" w:hAnsi="Arial" w:cs="Arial"/>
        </w:rPr>
        <w:t>Elle est complétée par les annexes suivantes :</w:t>
      </w:r>
    </w:p>
    <w:p w:rsidR="006C2DAA" w:rsidRDefault="006C2DAA" w:rsidP="006C2DAA">
      <w:pPr>
        <w:rPr>
          <w:i/>
          <w:iCs/>
          <w:sz w:val="18"/>
          <w:szCs w:val="18"/>
        </w:rPr>
      </w:pPr>
      <w:r>
        <w:rPr>
          <w:rFonts w:ascii="Arial" w:hAnsi="Arial" w:cs="Arial"/>
          <w:i/>
          <w:iCs/>
          <w:sz w:val="18"/>
          <w:szCs w:val="18"/>
        </w:rPr>
        <w:t>(Cocher la case correspondante.)</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6C1C1C">
        <w:rPr>
          <w:rFonts w:ascii="Arial" w:hAnsi="Arial" w:cs="Arial"/>
        </w:rPr>
      </w:r>
      <w:r w:rsidR="006C1C1C">
        <w:rPr>
          <w:rFonts w:ascii="Arial" w:hAnsi="Arial" w:cs="Arial"/>
        </w:rPr>
        <w:fldChar w:fldCharType="separate"/>
      </w:r>
      <w:r>
        <w:rPr>
          <w:rFonts w:ascii="Arial" w:hAnsi="Arial" w:cs="Arial"/>
        </w:rPr>
        <w:fldChar w:fldCharType="end"/>
      </w:r>
      <w:r>
        <w:rPr>
          <w:rFonts w:ascii="Arial" w:hAnsi="Arial" w:cs="Arial"/>
        </w:rPr>
        <w:t xml:space="preserve"> Annexe n°… relative à la présentation d’un sous-traitant (ou DC4)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6C1C1C">
        <w:rPr>
          <w:rFonts w:ascii="Arial" w:hAnsi="Arial" w:cs="Arial"/>
        </w:rPr>
      </w:r>
      <w:r w:rsidR="006C1C1C">
        <w:rPr>
          <w:rFonts w:ascii="Arial" w:hAnsi="Arial" w:cs="Arial"/>
        </w:rPr>
        <w:fldChar w:fldCharType="separate"/>
      </w:r>
      <w:r>
        <w:rPr>
          <w:rFonts w:ascii="Arial" w:hAnsi="Arial" w:cs="Arial"/>
        </w:rPr>
        <w:fldChar w:fldCharType="end"/>
      </w:r>
      <w:r>
        <w:rPr>
          <w:rFonts w:ascii="Arial" w:hAnsi="Arial" w:cs="Arial"/>
        </w:rPr>
        <w:t xml:space="preserve"> Annexe n°… relative aux demandes de précisions ou de compléments sur la teneur des offres (ou OUV6/7)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6C1C1C">
        <w:rPr>
          <w:rFonts w:ascii="Arial" w:hAnsi="Arial" w:cs="Arial"/>
        </w:rPr>
      </w:r>
      <w:r w:rsidR="006C1C1C">
        <w:rPr>
          <w:rFonts w:ascii="Arial" w:hAnsi="Arial" w:cs="Arial"/>
        </w:rPr>
        <w:fldChar w:fldCharType="separate"/>
      </w:r>
      <w:r>
        <w:rPr>
          <w:rFonts w:ascii="Arial" w:hAnsi="Arial" w:cs="Arial"/>
        </w:rPr>
        <w:fldChar w:fldCharType="end"/>
      </w:r>
      <w:r>
        <w:rPr>
          <w:rFonts w:ascii="Arial" w:hAnsi="Arial" w:cs="Arial"/>
        </w:rPr>
        <w:t xml:space="preserve"> Annexe n°… relative à la mise au point du marché (ou OUV11) ;</w:t>
      </w:r>
    </w:p>
    <w:p w:rsidR="006C2DAA" w:rsidRDefault="006C1C1C"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1"/>
            </w:checkBox>
          </w:ffData>
        </w:fldChar>
      </w:r>
      <w:bookmarkStart w:id="0" w:name="CaseACocher111"/>
      <w:r>
        <w:rPr>
          <w:rFonts w:ascii="Arial" w:hAnsi="Arial" w:cs="Arial"/>
        </w:rPr>
        <w:instrText xml:space="preserve"> FORMCHECKBOX </w:instrText>
      </w:r>
      <w:r>
        <w:rPr>
          <w:rFonts w:ascii="Arial" w:hAnsi="Arial" w:cs="Arial"/>
        </w:rPr>
      </w:r>
      <w:r>
        <w:rPr>
          <w:rFonts w:ascii="Arial" w:hAnsi="Arial" w:cs="Arial"/>
        </w:rPr>
        <w:fldChar w:fldCharType="end"/>
      </w:r>
      <w:bookmarkEnd w:id="0"/>
      <w:r w:rsidR="006C2DAA">
        <w:rPr>
          <w:rFonts w:ascii="Arial" w:hAnsi="Arial" w:cs="Arial"/>
        </w:rPr>
        <w:t xml:space="preserve"> Autres annexes </w:t>
      </w:r>
      <w:r w:rsidR="006C2DAA">
        <w:rPr>
          <w:rFonts w:ascii="Arial" w:hAnsi="Arial" w:cs="Arial"/>
          <w:i/>
          <w:iCs/>
          <w:sz w:val="18"/>
          <w:szCs w:val="18"/>
        </w:rPr>
        <w:t>(A préciser)</w:t>
      </w:r>
      <w:r>
        <w:rPr>
          <w:rFonts w:ascii="Arial" w:hAnsi="Arial" w:cs="Arial"/>
        </w:rPr>
        <w:t> : Annexe financière</w:t>
      </w: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D64188" w:rsidP="00D64188">
      <w:pPr>
        <w:suppressAutoHyphens w:val="0"/>
        <w:rPr>
          <w:rFonts w:ascii="Arial" w:hAnsi="Arial" w:cs="Arial"/>
          <w:lang w:eastAsia="fr-FR"/>
        </w:rPr>
      </w:pPr>
    </w:p>
    <w:p w:rsidR="004D6536" w:rsidRPr="00D64188" w:rsidRDefault="004D6536" w:rsidP="004D6536">
      <w:pPr>
        <w:suppressAutoHyphens w:val="0"/>
        <w:rPr>
          <w:rFonts w:ascii="Arial" w:hAnsi="Arial" w:cs="Arial"/>
          <w:lang w:eastAsia="fr-FR"/>
        </w:rPr>
      </w:pPr>
    </w:p>
    <w:p w:rsidR="004D6536" w:rsidRPr="00D64188" w:rsidRDefault="004D6536" w:rsidP="004D6536">
      <w:pPr>
        <w:tabs>
          <w:tab w:val="left" w:pos="5245"/>
          <w:tab w:val="left" w:pos="7371"/>
          <w:tab w:val="left" w:pos="7655"/>
        </w:tabs>
        <w:suppressAutoHyphens w:val="0"/>
        <w:ind w:left="3828"/>
        <w:jc w:val="center"/>
        <w:rPr>
          <w:rFonts w:ascii="Arial" w:hAnsi="Arial" w:cs="Arial"/>
          <w:lang w:eastAsia="fr-FR"/>
        </w:rPr>
      </w:pPr>
      <w:r>
        <w:rPr>
          <w:rFonts w:ascii="Arial" w:hAnsi="Arial" w:cs="Arial"/>
          <w:lang w:eastAsia="fr-FR"/>
        </w:rPr>
        <w:t>A Caen, le …………………202</w:t>
      </w:r>
      <w:r w:rsidR="006C1C1C">
        <w:rPr>
          <w:rFonts w:ascii="Arial" w:hAnsi="Arial" w:cs="Arial"/>
          <w:lang w:eastAsia="fr-FR"/>
        </w:rPr>
        <w:t>4</w:t>
      </w:r>
    </w:p>
    <w:p w:rsidR="004D6536" w:rsidRPr="00D64188" w:rsidRDefault="004D6536" w:rsidP="004D6536">
      <w:pPr>
        <w:suppressAutoHyphens w:val="0"/>
        <w:ind w:left="3828"/>
        <w:jc w:val="center"/>
        <w:rPr>
          <w:lang w:eastAsia="fr-FR"/>
        </w:rPr>
      </w:pPr>
    </w:p>
    <w:p w:rsidR="004D6536" w:rsidRPr="00D64188" w:rsidRDefault="004D6536" w:rsidP="004D6536">
      <w:pPr>
        <w:suppressAutoHyphens w:val="0"/>
        <w:ind w:left="3828"/>
        <w:jc w:val="center"/>
        <w:rPr>
          <w:rFonts w:ascii="Arial" w:hAnsi="Arial" w:cs="Arial"/>
          <w:lang w:eastAsia="fr-FR"/>
        </w:rPr>
      </w:pPr>
      <w:r w:rsidRPr="00D64188">
        <w:rPr>
          <w:rFonts w:ascii="Arial" w:hAnsi="Arial" w:cs="Arial"/>
          <w:lang w:eastAsia="fr-FR"/>
        </w:rPr>
        <w:t>Signature</w:t>
      </w:r>
    </w:p>
    <w:p w:rsidR="004D6536" w:rsidRPr="00D64188" w:rsidRDefault="004D6536" w:rsidP="004D6536">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4D6536" w:rsidRPr="00D64188" w:rsidRDefault="004D6536" w:rsidP="004D6536">
      <w:pPr>
        <w:suppressAutoHyphens w:val="0"/>
        <w:ind w:left="3828"/>
        <w:jc w:val="center"/>
        <w:rPr>
          <w:lang w:eastAsia="fr-FR"/>
        </w:rPr>
      </w:pPr>
    </w:p>
    <w:p w:rsidR="004D6536" w:rsidRPr="00D64188" w:rsidRDefault="004D6536" w:rsidP="004D6536">
      <w:pPr>
        <w:suppressAutoHyphens w:val="0"/>
        <w:ind w:left="3828"/>
        <w:jc w:val="center"/>
        <w:rPr>
          <w:lang w:eastAsia="fr-FR"/>
        </w:rPr>
      </w:pPr>
    </w:p>
    <w:p w:rsidR="004D6536" w:rsidRPr="00D64188" w:rsidRDefault="004D6536" w:rsidP="004D6536">
      <w:pPr>
        <w:suppressAutoHyphens w:val="0"/>
        <w:ind w:left="3828"/>
        <w:jc w:val="center"/>
        <w:rPr>
          <w:b/>
          <w:lang w:eastAsia="fr-FR"/>
        </w:rPr>
      </w:pPr>
      <w:r>
        <w:rPr>
          <w:b/>
          <w:lang w:eastAsia="fr-FR"/>
        </w:rPr>
        <w:t>P/O Frédéric</w:t>
      </w:r>
      <w:r w:rsidRPr="00D64188">
        <w:rPr>
          <w:b/>
          <w:lang w:eastAsia="fr-FR"/>
        </w:rPr>
        <w:t xml:space="preserve"> </w:t>
      </w:r>
      <w:r>
        <w:rPr>
          <w:b/>
          <w:lang w:eastAsia="fr-FR"/>
        </w:rPr>
        <w:t>VARNIER</w:t>
      </w:r>
    </w:p>
    <w:p w:rsidR="004D6536" w:rsidRPr="00E77026" w:rsidRDefault="004D6536" w:rsidP="004D6536">
      <w:pPr>
        <w:suppressAutoHyphens w:val="0"/>
        <w:ind w:left="3828"/>
        <w:jc w:val="center"/>
        <w:rPr>
          <w:b/>
          <w:lang w:eastAsia="fr-FR"/>
        </w:rPr>
      </w:pPr>
      <w:r>
        <w:rPr>
          <w:b/>
          <w:lang w:eastAsia="fr-FR"/>
        </w:rPr>
        <w:t>Directeur gé</w:t>
      </w:r>
      <w:r w:rsidRPr="00D64188">
        <w:rPr>
          <w:b/>
          <w:lang w:eastAsia="fr-FR"/>
        </w:rPr>
        <w:t xml:space="preserve">néral </w:t>
      </w:r>
      <w:r w:rsidRPr="00E77026">
        <w:rPr>
          <w:b/>
          <w:lang w:eastAsia="fr-FR"/>
        </w:rPr>
        <w:t xml:space="preserve">du CHU de </w:t>
      </w:r>
      <w:r w:rsidRPr="00E77026">
        <w:rPr>
          <w:b/>
          <w:smallCaps/>
          <w:lang w:eastAsia="fr-FR"/>
        </w:rPr>
        <w:t>Caen Normandie</w:t>
      </w:r>
    </w:p>
    <w:p w:rsidR="009B1CD0" w:rsidRDefault="009B1CD0" w:rsidP="004D6536">
      <w:pPr>
        <w:tabs>
          <w:tab w:val="left" w:pos="5245"/>
          <w:tab w:val="left" w:pos="7371"/>
          <w:tab w:val="left" w:pos="7655"/>
        </w:tabs>
        <w:suppressAutoHyphens w:val="0"/>
        <w:ind w:left="3828"/>
        <w:jc w:val="center"/>
        <w:rPr>
          <w:b/>
          <w:lang w:eastAsia="fr-FR"/>
        </w:rPr>
      </w:pPr>
    </w:p>
    <w:p w:rsidR="004D6536" w:rsidRDefault="006C1C1C" w:rsidP="004D6536">
      <w:pPr>
        <w:tabs>
          <w:tab w:val="left" w:pos="5245"/>
          <w:tab w:val="left" w:pos="7371"/>
          <w:tab w:val="left" w:pos="7655"/>
        </w:tabs>
        <w:suppressAutoHyphens w:val="0"/>
        <w:ind w:left="3828"/>
        <w:jc w:val="center"/>
        <w:rPr>
          <w:b/>
          <w:lang w:eastAsia="fr-FR"/>
        </w:rPr>
      </w:pPr>
      <w:r>
        <w:rPr>
          <w:b/>
          <w:lang w:eastAsia="fr-FR"/>
        </w:rPr>
        <w:t>Hélène GOBE</w:t>
      </w:r>
    </w:p>
    <w:p w:rsidR="004D6536" w:rsidRPr="00E77026" w:rsidRDefault="006C1C1C" w:rsidP="004D6536">
      <w:pPr>
        <w:tabs>
          <w:tab w:val="left" w:pos="5245"/>
          <w:tab w:val="left" w:pos="7371"/>
          <w:tab w:val="left" w:pos="7655"/>
        </w:tabs>
        <w:suppressAutoHyphens w:val="0"/>
        <w:ind w:left="3828"/>
        <w:jc w:val="center"/>
        <w:rPr>
          <w:b/>
          <w:lang w:eastAsia="fr-FR"/>
        </w:rPr>
      </w:pPr>
      <w:bookmarkStart w:id="1" w:name="_GoBack"/>
      <w:bookmarkEnd w:id="1"/>
      <w:r>
        <w:rPr>
          <w:b/>
          <w:lang w:eastAsia="fr-FR"/>
        </w:rPr>
        <w:t>Directrice</w:t>
      </w:r>
      <w:r w:rsidR="004D6536">
        <w:rPr>
          <w:b/>
          <w:lang w:eastAsia="fr-FR"/>
        </w:rPr>
        <w:t xml:space="preserve"> des achats </w:t>
      </w:r>
    </w:p>
    <w:sectPr w:rsidR="004D6536" w:rsidRPr="00E7702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78A2" w:rsidRDefault="007478A2">
      <w:r>
        <w:separator/>
      </w:r>
    </w:p>
  </w:endnote>
  <w:endnote w:type="continuationSeparator" w:id="0">
    <w:p w:rsidR="007478A2" w:rsidRDefault="00747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7478A2" w:rsidTr="0083205E">
      <w:trPr>
        <w:tblHeader/>
      </w:trPr>
      <w:tc>
        <w:tcPr>
          <w:tcW w:w="2906" w:type="dxa"/>
          <w:shd w:val="clear" w:color="auto" w:fill="66CCFF"/>
        </w:tcPr>
        <w:p w:rsidR="007478A2" w:rsidRDefault="007478A2"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7478A2" w:rsidRDefault="006C1C1C" w:rsidP="00FE48C9">
          <w:pPr>
            <w:jc w:val="center"/>
            <w:rPr>
              <w:rFonts w:ascii="Arial" w:hAnsi="Arial" w:cs="Arial"/>
              <w:b/>
            </w:rPr>
          </w:pPr>
          <w:r>
            <w:rPr>
              <w:rFonts w:ascii="Arial" w:hAnsi="Arial" w:cs="Arial"/>
              <w:b/>
            </w:rPr>
            <w:t>20240155</w:t>
          </w:r>
        </w:p>
      </w:tc>
      <w:tc>
        <w:tcPr>
          <w:tcW w:w="896" w:type="dxa"/>
          <w:shd w:val="clear" w:color="auto" w:fill="66CCFF"/>
        </w:tcPr>
        <w:p w:rsidR="007478A2" w:rsidRDefault="007478A2">
          <w:pPr>
            <w:tabs>
              <w:tab w:val="center" w:pos="1366"/>
              <w:tab w:val="right" w:pos="2733"/>
            </w:tabs>
          </w:pPr>
          <w:r>
            <w:rPr>
              <w:rFonts w:ascii="Arial" w:hAnsi="Arial" w:cs="Arial"/>
              <w:b/>
            </w:rPr>
            <w:t xml:space="preserve">Page : </w:t>
          </w:r>
        </w:p>
      </w:tc>
      <w:tc>
        <w:tcPr>
          <w:tcW w:w="567" w:type="dxa"/>
          <w:shd w:val="clear" w:color="auto" w:fill="66CCFF"/>
        </w:tcPr>
        <w:p w:rsidR="007478A2" w:rsidRDefault="007478A2">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73216">
            <w:rPr>
              <w:rStyle w:val="Numrodepage"/>
              <w:rFonts w:cs="Arial"/>
              <w:b/>
              <w:noProof/>
            </w:rPr>
            <w:t>6</w:t>
          </w:r>
          <w:r>
            <w:rPr>
              <w:rStyle w:val="Numrodepage"/>
              <w:rFonts w:cs="Arial"/>
              <w:b/>
            </w:rPr>
            <w:fldChar w:fldCharType="end"/>
          </w:r>
        </w:p>
      </w:tc>
      <w:tc>
        <w:tcPr>
          <w:tcW w:w="165" w:type="dxa"/>
          <w:shd w:val="clear" w:color="auto" w:fill="66CCFF"/>
        </w:tcPr>
        <w:p w:rsidR="007478A2" w:rsidRDefault="007478A2">
          <w:pPr>
            <w:jc w:val="center"/>
          </w:pPr>
          <w:r>
            <w:rPr>
              <w:rFonts w:ascii="Arial" w:hAnsi="Arial" w:cs="Arial"/>
              <w:b/>
            </w:rPr>
            <w:t>/</w:t>
          </w:r>
        </w:p>
      </w:tc>
      <w:tc>
        <w:tcPr>
          <w:tcW w:w="544" w:type="dxa"/>
          <w:shd w:val="clear" w:color="auto" w:fill="66CCFF"/>
        </w:tcPr>
        <w:p w:rsidR="007478A2" w:rsidRDefault="007478A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73216">
            <w:rPr>
              <w:rStyle w:val="Numrodepage"/>
              <w:rFonts w:cs="Arial"/>
              <w:b/>
              <w:noProof/>
            </w:rPr>
            <w:t>6</w:t>
          </w:r>
          <w:r>
            <w:rPr>
              <w:rStyle w:val="Numrodepage"/>
              <w:rFonts w:cs="Arial"/>
              <w:b/>
            </w:rPr>
            <w:fldChar w:fldCharType="end"/>
          </w:r>
        </w:p>
      </w:tc>
    </w:tr>
  </w:tbl>
  <w:p w:rsidR="007478A2" w:rsidRPr="00EB4E3A" w:rsidRDefault="007478A2" w:rsidP="00C83930">
    <w:pPr>
      <w:jc w:val="center"/>
      <w:rPr>
        <w:i/>
        <w:sz w:val="16"/>
        <w:szCs w:val="16"/>
      </w:rPr>
    </w:pPr>
    <w:r w:rsidRPr="00EB4E3A">
      <w:rPr>
        <w:i/>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78A2" w:rsidRDefault="007478A2">
      <w:r>
        <w:separator/>
      </w:r>
    </w:p>
  </w:footnote>
  <w:footnote w:type="continuationSeparator" w:id="0">
    <w:p w:rsidR="007478A2" w:rsidRDefault="007478A2">
      <w:r>
        <w:continuationSeparator/>
      </w:r>
    </w:p>
  </w:footnote>
  <w:footnote w:id="1">
    <w:p w:rsidR="007478A2" w:rsidRDefault="007478A2">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7478A2" w:rsidRDefault="007478A2" w:rsidP="00D64188">
      <w:pPr>
        <w:pStyle w:val="Notedebasdepage"/>
        <w:ind w:right="-1"/>
        <w:jc w:val="both"/>
      </w:pPr>
      <w:r>
        <w:rPr>
          <w:rStyle w:val="Appelnotedebasdep"/>
          <w:rFonts w:ascii="Arial" w:hAnsi="Arial" w:cs="Arial"/>
          <w:sz w:val="16"/>
          <w:szCs w:val="16"/>
        </w:rPr>
        <w:t>2</w:t>
      </w:r>
      <w:r>
        <w:rPr>
          <w:rFonts w:ascii="Arial" w:hAnsi="Arial" w:cs="Arial"/>
          <w:sz w:val="16"/>
          <w:szCs w:val="16"/>
        </w:rPr>
        <w:t xml:space="preserve"> Le montant de l’offre établie à partir de prix unitaires est calculé par référence à la quantité estimée dans l’avis d’appel public à la concurrence.</w:t>
      </w:r>
    </w:p>
  </w:footnote>
  <w:footnote w:id="3">
    <w:p w:rsidR="007478A2" w:rsidRDefault="007478A2" w:rsidP="00D64188">
      <w:pPr>
        <w:pStyle w:val="Notedebasdepage"/>
        <w:ind w:right="-1"/>
        <w:jc w:val="both"/>
      </w:pPr>
      <w:r>
        <w:rPr>
          <w:rStyle w:val="Appelnotedebasdep"/>
          <w:rFonts w:ascii="Arial" w:hAnsi="Arial" w:cs="Arial"/>
          <w:sz w:val="16"/>
          <w:szCs w:val="16"/>
        </w:rPr>
        <w:t>3</w:t>
      </w:r>
      <w:r>
        <w:rPr>
          <w:rFonts w:ascii="Arial" w:hAnsi="Arial" w:cs="Arial"/>
          <w:sz w:val="16"/>
          <w:szCs w:val="16"/>
        </w:rPr>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E1F0D0A"/>
    <w:multiLevelType w:val="singleLevel"/>
    <w:tmpl w:val="F64A1436"/>
    <w:lvl w:ilvl="0">
      <w:start w:val="2"/>
      <w:numFmt w:val="decimal"/>
      <w:lvlText w:val="%1."/>
      <w:lvlJc w:val="left"/>
      <w:pPr>
        <w:tabs>
          <w:tab w:val="num" w:pos="420"/>
        </w:tabs>
        <w:ind w:left="420" w:hanging="420"/>
      </w:pPr>
      <w:rPr>
        <w:rFonts w:ascii="Times New Roman" w:hAnsi="Times New Roman" w:cs="Times New Roman"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9837605"/>
    <w:multiLevelType w:val="hybridMultilevel"/>
    <w:tmpl w:val="E9586ED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6"/>
  </w:num>
  <w:num w:numId="5">
    <w:abstractNumId w:val="4"/>
  </w:num>
  <w:num w:numId="6">
    <w:abstractNumId w:val="7"/>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7D1"/>
    <w:rsid w:val="00036500"/>
    <w:rsid w:val="00067F94"/>
    <w:rsid w:val="00073216"/>
    <w:rsid w:val="000A2E05"/>
    <w:rsid w:val="000E0020"/>
    <w:rsid w:val="00166B56"/>
    <w:rsid w:val="00174505"/>
    <w:rsid w:val="001C40C0"/>
    <w:rsid w:val="001C733C"/>
    <w:rsid w:val="001D0517"/>
    <w:rsid w:val="0021527A"/>
    <w:rsid w:val="0021797C"/>
    <w:rsid w:val="00225A1A"/>
    <w:rsid w:val="002904AF"/>
    <w:rsid w:val="002C2CA3"/>
    <w:rsid w:val="002C4B3E"/>
    <w:rsid w:val="002C79D6"/>
    <w:rsid w:val="002E56C1"/>
    <w:rsid w:val="00332B12"/>
    <w:rsid w:val="00354C04"/>
    <w:rsid w:val="00385E76"/>
    <w:rsid w:val="003A7270"/>
    <w:rsid w:val="003A77D1"/>
    <w:rsid w:val="00403011"/>
    <w:rsid w:val="0043706E"/>
    <w:rsid w:val="0044597F"/>
    <w:rsid w:val="004A7169"/>
    <w:rsid w:val="004C5755"/>
    <w:rsid w:val="004D6536"/>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A37B0"/>
    <w:rsid w:val="006B5057"/>
    <w:rsid w:val="006C1C1C"/>
    <w:rsid w:val="006C2DAA"/>
    <w:rsid w:val="006C4338"/>
    <w:rsid w:val="006F3DF9"/>
    <w:rsid w:val="007060E5"/>
    <w:rsid w:val="00710FD6"/>
    <w:rsid w:val="00730A78"/>
    <w:rsid w:val="007478A2"/>
    <w:rsid w:val="00757151"/>
    <w:rsid w:val="007909E0"/>
    <w:rsid w:val="0079785C"/>
    <w:rsid w:val="007D4001"/>
    <w:rsid w:val="007D7A65"/>
    <w:rsid w:val="007F68A6"/>
    <w:rsid w:val="0083205E"/>
    <w:rsid w:val="00840934"/>
    <w:rsid w:val="00844DAA"/>
    <w:rsid w:val="008450C7"/>
    <w:rsid w:val="00876A73"/>
    <w:rsid w:val="008B2A38"/>
    <w:rsid w:val="00930A5C"/>
    <w:rsid w:val="00934503"/>
    <w:rsid w:val="00972598"/>
    <w:rsid w:val="00983FF3"/>
    <w:rsid w:val="009B1CD0"/>
    <w:rsid w:val="009B45B9"/>
    <w:rsid w:val="009C4738"/>
    <w:rsid w:val="009D661E"/>
    <w:rsid w:val="00A34D04"/>
    <w:rsid w:val="00AE7831"/>
    <w:rsid w:val="00B019B1"/>
    <w:rsid w:val="00B02608"/>
    <w:rsid w:val="00B0289C"/>
    <w:rsid w:val="00B054DA"/>
    <w:rsid w:val="00B87564"/>
    <w:rsid w:val="00BA44E5"/>
    <w:rsid w:val="00BD767E"/>
    <w:rsid w:val="00BE6078"/>
    <w:rsid w:val="00C23457"/>
    <w:rsid w:val="00C54788"/>
    <w:rsid w:val="00C630AD"/>
    <w:rsid w:val="00C83930"/>
    <w:rsid w:val="00C91060"/>
    <w:rsid w:val="00C911FE"/>
    <w:rsid w:val="00C91D6C"/>
    <w:rsid w:val="00CD185D"/>
    <w:rsid w:val="00CD46CC"/>
    <w:rsid w:val="00CE67FD"/>
    <w:rsid w:val="00D26AD2"/>
    <w:rsid w:val="00D337D7"/>
    <w:rsid w:val="00D412FD"/>
    <w:rsid w:val="00D46BC7"/>
    <w:rsid w:val="00D64188"/>
    <w:rsid w:val="00D90A00"/>
    <w:rsid w:val="00E20DB0"/>
    <w:rsid w:val="00E34995"/>
    <w:rsid w:val="00E440FC"/>
    <w:rsid w:val="00E47798"/>
    <w:rsid w:val="00E74C76"/>
    <w:rsid w:val="00E77026"/>
    <w:rsid w:val="00E96FF6"/>
    <w:rsid w:val="00EB4E3A"/>
    <w:rsid w:val="00EF2BE2"/>
    <w:rsid w:val="00F54F1B"/>
    <w:rsid w:val="00F81DE2"/>
    <w:rsid w:val="00F92811"/>
    <w:rsid w:val="00F93558"/>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oNotEmbedSmartTags/>
  <w:decimalSymbol w:val=","/>
  <w:listSeparator w:val=";"/>
  <w14:docId w14:val="227A2ECA"/>
  <w15:chartTrackingRefBased/>
  <w15:docId w15:val="{458755C4-1861-4563-A11B-BA02E25F1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6C1C1C"/>
    <w:pPr>
      <w:suppressAutoHyphens w:val="0"/>
      <w:overflowPunct w:val="0"/>
      <w:autoSpaceDE w:val="0"/>
      <w:autoSpaceDN w:val="0"/>
      <w:adjustRightInd w:val="0"/>
      <w:ind w:left="720"/>
      <w:contextualSpacing/>
      <w:jc w:val="both"/>
      <w:textAlignment w:val="baseline"/>
    </w:pPr>
    <w:rPr>
      <w:rFonts w:ascii="Arial" w:hAnsi="Arial"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201511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feret-m@chu-caen.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E2E78-83FD-4CEE-91E7-F45F74D2C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1962</Words>
  <Characters>10793</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12730</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DE SERRE DE SAINT ROMAN AUDE</dc:creator>
  <cp:keywords/>
  <cp:lastModifiedBy>FERET MARYSE</cp:lastModifiedBy>
  <cp:revision>7</cp:revision>
  <cp:lastPrinted>2016-11-04T11:53:00Z</cp:lastPrinted>
  <dcterms:created xsi:type="dcterms:W3CDTF">2020-06-30T11:35:00Z</dcterms:created>
  <dcterms:modified xsi:type="dcterms:W3CDTF">2024-11-19T10:23:00Z</dcterms:modified>
</cp:coreProperties>
</file>