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3627F"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3736282" w14:textId="77777777">
        <w:tc>
          <w:tcPr>
            <w:tcW w:w="10419" w:type="dxa"/>
            <w:shd w:val="clear" w:color="auto" w:fill="auto"/>
          </w:tcPr>
          <w:p w14:paraId="73736280" w14:textId="4882561C" w:rsidR="00472B25" w:rsidRDefault="004D5F9D">
            <w:pPr>
              <w:pStyle w:val="Pieddepage"/>
              <w:tabs>
                <w:tab w:val="clear" w:pos="4536"/>
                <w:tab w:val="clear" w:pos="9072"/>
              </w:tabs>
              <w:jc w:val="center"/>
              <w:rPr>
                <w:rFonts w:ascii="Arial" w:hAnsi="Arial" w:cs="Arial"/>
              </w:rPr>
            </w:pPr>
            <w:r w:rsidRPr="000F165F">
              <w:rPr>
                <w:noProof/>
              </w:rPr>
              <w:drawing>
                <wp:inline distT="0" distB="0" distL="0" distR="0" wp14:anchorId="4B2E3BA0" wp14:editId="47B23F98">
                  <wp:extent cx="2043485" cy="80496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a:extLst>
                              <a:ext uri="{28A0092B-C50C-407E-A947-70E740481C1C}">
                                <a14:useLocalDpi xmlns:a14="http://schemas.microsoft.com/office/drawing/2010/main" val="0"/>
                              </a:ext>
                            </a:extLst>
                          </a:blip>
                          <a:srcRect t="-984" r="-1558" b="984"/>
                          <a:stretch>
                            <a:fillRect/>
                          </a:stretch>
                        </pic:blipFill>
                        <pic:spPr bwMode="auto">
                          <a:xfrm>
                            <a:off x="0" y="0"/>
                            <a:ext cx="2064434" cy="813218"/>
                          </a:xfrm>
                          <a:prstGeom prst="rect">
                            <a:avLst/>
                          </a:prstGeom>
                          <a:noFill/>
                          <a:ln>
                            <a:noFill/>
                          </a:ln>
                        </pic:spPr>
                      </pic:pic>
                    </a:graphicData>
                  </a:graphic>
                </wp:inline>
              </w:drawing>
            </w:r>
          </w:p>
          <w:p w14:paraId="73736281" w14:textId="77777777" w:rsidR="00472B25" w:rsidRDefault="00472B25" w:rsidP="005D2BD5">
            <w:pPr>
              <w:pStyle w:val="Pieddepage"/>
              <w:tabs>
                <w:tab w:val="clear" w:pos="4536"/>
                <w:tab w:val="clear" w:pos="9072"/>
              </w:tabs>
              <w:jc w:val="center"/>
            </w:pPr>
          </w:p>
        </w:tc>
      </w:tr>
    </w:tbl>
    <w:p w14:paraId="73736283" w14:textId="77777777"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3736288" w14:textId="77777777">
        <w:tc>
          <w:tcPr>
            <w:tcW w:w="9288" w:type="dxa"/>
            <w:shd w:val="clear" w:color="auto" w:fill="66CCFF"/>
          </w:tcPr>
          <w:p w14:paraId="73736284"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3736285"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73736286"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3736287" w14:textId="77777777" w:rsidR="00472B25" w:rsidRDefault="00472B25">
            <w:pPr>
              <w:pStyle w:val="Titre8"/>
              <w:tabs>
                <w:tab w:val="num" w:pos="0"/>
                <w:tab w:val="right" w:pos="9639"/>
              </w:tabs>
              <w:spacing w:before="120" w:after="120"/>
            </w:pPr>
            <w:r>
              <w:rPr>
                <w:caps/>
                <w:sz w:val="28"/>
                <w:szCs w:val="28"/>
              </w:rPr>
              <w:t>DC2</w:t>
            </w:r>
          </w:p>
        </w:tc>
      </w:tr>
    </w:tbl>
    <w:p w14:paraId="73736289" w14:textId="77777777" w:rsidR="00472B25" w:rsidRDefault="00472B25">
      <w:pPr>
        <w:jc w:val="both"/>
        <w:rPr>
          <w:rFonts w:ascii="Arial" w:hAnsi="Arial" w:cs="Arial"/>
        </w:rPr>
      </w:pPr>
    </w:p>
    <w:p w14:paraId="7373628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373628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7373628C"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373628D" w14:textId="77777777"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373628F" w14:textId="77777777" w:rsidTr="00CA2025">
        <w:tc>
          <w:tcPr>
            <w:tcW w:w="10331" w:type="dxa"/>
            <w:shd w:val="clear" w:color="auto" w:fill="66CCFF"/>
          </w:tcPr>
          <w:p w14:paraId="7373628E"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4FC08911" w14:textId="77777777" w:rsidR="004D5F9D" w:rsidRDefault="004D5F9D" w:rsidP="004D5F9D">
      <w:pPr>
        <w:suppressAutoHyphens w:val="0"/>
        <w:spacing w:before="120"/>
        <w:jc w:val="center"/>
        <w:rPr>
          <w:rFonts w:ascii="Arial" w:hAnsi="Arial" w:cs="Arial"/>
          <w:lang w:eastAsia="fr-FR"/>
        </w:rPr>
      </w:pPr>
      <w:bookmarkStart w:id="1" w:name="_Hlk177133158"/>
      <w:r>
        <w:rPr>
          <w:rFonts w:ascii="Arial" w:hAnsi="Arial" w:cs="Arial"/>
          <w:lang w:eastAsia="fr-FR"/>
        </w:rPr>
        <w:t>Ecole Nationale des Travaux Publics de l’Etat (ENTPE),</w:t>
      </w:r>
    </w:p>
    <w:p w14:paraId="28573F9F" w14:textId="77777777" w:rsidR="004D5F9D" w:rsidRDefault="004D5F9D" w:rsidP="004D5F9D">
      <w:pPr>
        <w:suppressAutoHyphens w:val="0"/>
        <w:spacing w:before="120"/>
        <w:jc w:val="center"/>
        <w:rPr>
          <w:rFonts w:ascii="Arial" w:hAnsi="Arial" w:cs="Arial"/>
          <w:lang w:eastAsia="fr-FR"/>
        </w:rPr>
      </w:pPr>
      <w:r>
        <w:rPr>
          <w:rFonts w:ascii="Arial" w:hAnsi="Arial" w:cs="Arial"/>
          <w:lang w:eastAsia="fr-FR"/>
        </w:rPr>
        <w:t>Établissement public à caractère scientifique, culturel et professionnel</w:t>
      </w:r>
    </w:p>
    <w:p w14:paraId="36308690" w14:textId="77777777" w:rsidR="004D5F9D" w:rsidRDefault="004D5F9D" w:rsidP="004D5F9D">
      <w:pPr>
        <w:suppressAutoHyphens w:val="0"/>
        <w:spacing w:before="120"/>
        <w:jc w:val="center"/>
        <w:rPr>
          <w:rFonts w:ascii="Arial" w:hAnsi="Arial" w:cs="Arial"/>
          <w:lang w:eastAsia="fr-FR"/>
        </w:rPr>
      </w:pPr>
      <w:r>
        <w:rPr>
          <w:rFonts w:ascii="Arial" w:hAnsi="Arial" w:cs="Arial"/>
          <w:lang w:eastAsia="fr-FR"/>
        </w:rPr>
        <w:t>3, rue Maurice Audin,</w:t>
      </w:r>
    </w:p>
    <w:p w14:paraId="7EA706F1" w14:textId="77777777" w:rsidR="004D5F9D" w:rsidRDefault="004D5F9D" w:rsidP="004D5F9D">
      <w:pPr>
        <w:suppressAutoHyphens w:val="0"/>
        <w:spacing w:before="120"/>
        <w:jc w:val="center"/>
        <w:rPr>
          <w:rFonts w:ascii="Arial" w:hAnsi="Arial" w:cs="Arial"/>
          <w:szCs w:val="24"/>
          <w:lang w:eastAsia="fr-FR"/>
        </w:rPr>
      </w:pPr>
      <w:r>
        <w:rPr>
          <w:rFonts w:ascii="Arial" w:hAnsi="Arial" w:cs="Arial"/>
          <w:lang w:eastAsia="fr-FR"/>
        </w:rPr>
        <w:t>69518 Vaulx-en-Velin</w:t>
      </w:r>
      <w:r>
        <w:rPr>
          <w:rFonts w:ascii="Arial" w:hAnsi="Arial" w:cs="Arial"/>
          <w:szCs w:val="24"/>
          <w:lang w:eastAsia="fr-FR"/>
        </w:rPr>
        <w:t>.</w:t>
      </w:r>
    </w:p>
    <w:p w14:paraId="73736295" w14:textId="03146384" w:rsidR="00472B25" w:rsidRPr="004D5F9D" w:rsidRDefault="004D5F9D" w:rsidP="004D5F9D">
      <w:pPr>
        <w:pStyle w:val="En-tte"/>
        <w:spacing w:before="120" w:after="120"/>
        <w:jc w:val="center"/>
        <w:rPr>
          <w:rFonts w:ascii="Arial" w:hAnsi="Arial" w:cs="Arial"/>
          <w:lang w:bidi="ml"/>
        </w:rPr>
      </w:pPr>
      <w:r w:rsidRPr="00150183">
        <w:rPr>
          <w:rFonts w:ascii="Arial" w:hAnsi="Arial" w:cs="Arial"/>
          <w:lang w:bidi="ml"/>
        </w:rPr>
        <w:t>Téléphone : 0</w:t>
      </w:r>
      <w:r>
        <w:rPr>
          <w:rFonts w:ascii="Arial" w:hAnsi="Arial" w:cs="Arial"/>
          <w:lang w:bidi="ml"/>
        </w:rPr>
        <w:t>4</w:t>
      </w:r>
      <w:r w:rsidRPr="00150183">
        <w:rPr>
          <w:rFonts w:ascii="Arial" w:hAnsi="Arial" w:cs="Arial"/>
          <w:lang w:bidi="ml"/>
        </w:rPr>
        <w:t>.</w:t>
      </w:r>
      <w:r>
        <w:rPr>
          <w:rFonts w:ascii="Arial" w:hAnsi="Arial" w:cs="Arial"/>
          <w:lang w:bidi="ml"/>
        </w:rPr>
        <w:t>72</w:t>
      </w:r>
      <w:r w:rsidRPr="00150183">
        <w:rPr>
          <w:rFonts w:ascii="Arial" w:hAnsi="Arial" w:cs="Arial"/>
          <w:lang w:bidi="ml"/>
        </w:rPr>
        <w:t>.</w:t>
      </w:r>
      <w:r>
        <w:rPr>
          <w:rFonts w:ascii="Arial" w:hAnsi="Arial" w:cs="Arial"/>
          <w:lang w:bidi="ml"/>
        </w:rPr>
        <w:t>04.70.70</w:t>
      </w:r>
      <w:bookmarkEnd w:id="1"/>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3736297" w14:textId="77777777">
        <w:tc>
          <w:tcPr>
            <w:tcW w:w="10331" w:type="dxa"/>
            <w:shd w:val="clear" w:color="auto" w:fill="66CCFF"/>
          </w:tcPr>
          <w:p w14:paraId="7373629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373629B" w14:textId="41941D88" w:rsidR="00472B25" w:rsidRDefault="00472B25">
      <w:pPr>
        <w:rPr>
          <w:rFonts w:ascii="Arial" w:hAnsi="Arial" w:cs="Arial"/>
          <w:bCs/>
        </w:rPr>
      </w:pPr>
    </w:p>
    <w:p w14:paraId="0A910310" w14:textId="77777777" w:rsidR="004D5F9D" w:rsidRPr="00E25DBB" w:rsidRDefault="004D5F9D" w:rsidP="004D5F9D">
      <w:pPr>
        <w:jc w:val="both"/>
        <w:rPr>
          <w:rFonts w:ascii="Arial" w:hAnsi="Arial" w:cs="Arial"/>
          <w:lang w:eastAsia="fr-FR" w:bidi="ml"/>
        </w:rPr>
      </w:pPr>
      <w:bookmarkStart w:id="2" w:name="_Hlk177133178"/>
      <w:r w:rsidRPr="00355425">
        <w:rPr>
          <w:rFonts w:ascii="Arial" w:hAnsi="Arial" w:cs="Arial"/>
          <w:lang w:bidi="ml"/>
        </w:rPr>
        <w:t xml:space="preserve">L’objet du présent marché est la réalisation de prestations </w:t>
      </w:r>
      <w:r w:rsidRPr="00E25DBB">
        <w:rPr>
          <w:rFonts w:ascii="Arial" w:hAnsi="Arial" w:cs="Arial"/>
          <w:lang w:eastAsia="fr-FR" w:bidi="ml"/>
        </w:rPr>
        <w:t>de formation continue en management et en compétences comportementales pour l’ENTPE.</w:t>
      </w:r>
    </w:p>
    <w:bookmarkEnd w:id="2"/>
    <w:p w14:paraId="782F414B" w14:textId="77777777" w:rsidR="004D5F9D" w:rsidRDefault="004D5F9D" w:rsidP="004D5F9D">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373629F" w14:textId="77777777" w:rsidTr="004D5F9D">
        <w:tc>
          <w:tcPr>
            <w:tcW w:w="10331" w:type="dxa"/>
            <w:shd w:val="clear" w:color="auto" w:fill="66CCFF"/>
          </w:tcPr>
          <w:p w14:paraId="7373629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37362A0" w14:textId="77777777" w:rsidR="00472B25" w:rsidRDefault="00472B25">
      <w:pPr>
        <w:pStyle w:val="Titre9"/>
        <w:numPr>
          <w:ilvl w:val="0"/>
          <w:numId w:val="0"/>
        </w:numPr>
        <w:rPr>
          <w:i w:val="0"/>
          <w:sz w:val="20"/>
        </w:rPr>
      </w:pPr>
    </w:p>
    <w:p w14:paraId="737362A1"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37362A2" w14:textId="77777777" w:rsidR="00472B25" w:rsidRDefault="00472B25">
      <w:pPr>
        <w:pStyle w:val="Titre9"/>
        <w:tabs>
          <w:tab w:val="num" w:pos="0"/>
        </w:tabs>
        <w:ind w:left="0"/>
        <w:jc w:val="both"/>
        <w:rPr>
          <w:i w:val="0"/>
          <w:iCs w:val="0"/>
          <w:sz w:val="20"/>
          <w:szCs w:val="20"/>
        </w:rPr>
      </w:pPr>
    </w:p>
    <w:p w14:paraId="737362A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37362A4" w14:textId="77777777" w:rsidR="00472B25" w:rsidRDefault="00472B25">
      <w:pPr>
        <w:jc w:val="both"/>
        <w:rPr>
          <w:rFonts w:ascii="Arial" w:hAnsi="Arial" w:cs="Arial"/>
          <w:b/>
          <w:bCs/>
        </w:rPr>
      </w:pPr>
    </w:p>
    <w:p w14:paraId="737362A5" w14:textId="77777777" w:rsidR="00472B25" w:rsidRDefault="00472B25">
      <w:pPr>
        <w:jc w:val="both"/>
        <w:rPr>
          <w:rFonts w:ascii="Arial" w:hAnsi="Arial" w:cs="Arial"/>
          <w:b/>
          <w:bCs/>
        </w:rPr>
      </w:pPr>
    </w:p>
    <w:p w14:paraId="737362A6" w14:textId="77777777" w:rsidR="00472B25" w:rsidRDefault="00472B25">
      <w:pPr>
        <w:jc w:val="both"/>
        <w:rPr>
          <w:rFonts w:ascii="Arial" w:hAnsi="Arial" w:cs="Arial"/>
          <w:b/>
          <w:bCs/>
        </w:rPr>
      </w:pPr>
    </w:p>
    <w:p w14:paraId="737362A7" w14:textId="77777777" w:rsidR="00472B25" w:rsidRDefault="00472B25">
      <w:pPr>
        <w:jc w:val="both"/>
        <w:rPr>
          <w:rFonts w:ascii="Arial" w:hAnsi="Arial" w:cs="Arial"/>
          <w:b/>
          <w:bCs/>
        </w:rPr>
      </w:pPr>
    </w:p>
    <w:p w14:paraId="737362A8" w14:textId="77777777" w:rsidR="00472B25" w:rsidRDefault="00472B25">
      <w:pPr>
        <w:jc w:val="both"/>
        <w:rPr>
          <w:rFonts w:ascii="Arial" w:hAnsi="Arial" w:cs="Arial"/>
          <w:b/>
          <w:bCs/>
        </w:rPr>
      </w:pPr>
    </w:p>
    <w:p w14:paraId="737362A9"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37362AA" w14:textId="77777777" w:rsidR="00472B25" w:rsidRDefault="00472B25">
      <w:pPr>
        <w:jc w:val="both"/>
        <w:rPr>
          <w:rFonts w:ascii="Arial" w:hAnsi="Arial" w:cs="Arial"/>
          <w:b/>
          <w:bCs/>
        </w:rPr>
      </w:pPr>
    </w:p>
    <w:p w14:paraId="737362AB" w14:textId="77777777" w:rsidR="00472B25" w:rsidRDefault="00472B25">
      <w:pPr>
        <w:jc w:val="both"/>
        <w:rPr>
          <w:rFonts w:ascii="Arial" w:hAnsi="Arial" w:cs="Arial"/>
          <w:b/>
          <w:bCs/>
        </w:rPr>
      </w:pPr>
    </w:p>
    <w:p w14:paraId="737362AC" w14:textId="77777777" w:rsidR="00472B25" w:rsidRDefault="00472B25">
      <w:pPr>
        <w:jc w:val="both"/>
        <w:rPr>
          <w:rFonts w:ascii="Arial" w:hAnsi="Arial" w:cs="Arial"/>
          <w:b/>
          <w:bCs/>
        </w:rPr>
      </w:pPr>
    </w:p>
    <w:p w14:paraId="737362AD" w14:textId="77777777" w:rsidR="00472B25" w:rsidRDefault="00472B25">
      <w:pPr>
        <w:jc w:val="both"/>
        <w:rPr>
          <w:rFonts w:ascii="Arial" w:hAnsi="Arial" w:cs="Arial"/>
          <w:b/>
          <w:bCs/>
        </w:rPr>
      </w:pPr>
    </w:p>
    <w:p w14:paraId="737362AE" w14:textId="77777777" w:rsidR="00472B25" w:rsidRDefault="00472B25">
      <w:pPr>
        <w:jc w:val="both"/>
        <w:rPr>
          <w:rFonts w:ascii="Arial" w:hAnsi="Arial" w:cs="Arial"/>
          <w:bCs/>
        </w:rPr>
      </w:pPr>
    </w:p>
    <w:p w14:paraId="737362AF" w14:textId="77777777" w:rsidR="00472B25" w:rsidRDefault="00472B25">
      <w:pPr>
        <w:jc w:val="both"/>
        <w:rPr>
          <w:rFonts w:ascii="Arial" w:hAnsi="Arial" w:cs="Arial"/>
          <w:bCs/>
        </w:rPr>
      </w:pPr>
    </w:p>
    <w:p w14:paraId="737362B0"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t>C2 - Cas particuliers :</w:t>
      </w:r>
    </w:p>
    <w:p w14:paraId="737362B1"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37362B2"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737362B6" w14:textId="77777777" w:rsidTr="00D63EF7">
        <w:trPr>
          <w:gridAfter w:val="1"/>
          <w:wAfter w:w="10" w:type="dxa"/>
          <w:trHeight w:val="296"/>
        </w:trPr>
        <w:tc>
          <w:tcPr>
            <w:tcW w:w="8506" w:type="dxa"/>
            <w:gridSpan w:val="2"/>
            <w:shd w:val="clear" w:color="auto" w:fill="auto"/>
            <w:vAlign w:val="center"/>
          </w:tcPr>
          <w:p w14:paraId="737362B3"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37362B4"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737362B5" w14:textId="77777777" w:rsidR="00472B25" w:rsidRDefault="00472B25">
            <w:pPr>
              <w:snapToGrid w:val="0"/>
              <w:jc w:val="center"/>
              <w:rPr>
                <w:rFonts w:ascii="Arial" w:hAnsi="Arial" w:cs="Arial"/>
                <w:b/>
                <w:bCs/>
              </w:rPr>
            </w:pPr>
          </w:p>
        </w:tc>
      </w:tr>
      <w:tr w:rsidR="00261FC1" w14:paraId="737362B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37362B7" w14:textId="77777777" w:rsidR="00261FC1" w:rsidRDefault="00261FC1">
            <w:pPr>
              <w:pStyle w:val="fcase1ertab"/>
              <w:snapToGrid w:val="0"/>
              <w:rPr>
                <w:rFonts w:ascii="Arial" w:hAnsi="Arial" w:cs="Arial"/>
                <w:b/>
                <w:bCs/>
              </w:rPr>
            </w:pPr>
          </w:p>
          <w:p w14:paraId="737362B8"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rPr>
                <w:rFonts w:ascii="Arial" w:hAnsi="Arial" w:cs="Arial"/>
                <w:bCs/>
              </w:rPr>
              <w:t xml:space="preserve"> </w:t>
            </w:r>
            <w:r>
              <w:rPr>
                <w:rFonts w:ascii="Arial" w:hAnsi="Arial" w:cs="Arial"/>
              </w:rPr>
              <w:t>Entreprise adaptée</w:t>
            </w:r>
          </w:p>
          <w:p w14:paraId="737362B9"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20"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37362BA"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37362BB" w14:textId="77777777" w:rsidR="00261FC1" w:rsidRDefault="00261FC1">
            <w:pPr>
              <w:snapToGrid w:val="0"/>
              <w:ind w:left="170" w:right="170"/>
              <w:jc w:val="both"/>
              <w:rPr>
                <w:rFonts w:ascii="Arial" w:hAnsi="Arial" w:cs="Arial"/>
                <w:sz w:val="16"/>
                <w:szCs w:val="16"/>
              </w:rPr>
            </w:pPr>
          </w:p>
          <w:p w14:paraId="737362BC"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37362BD" w14:textId="77777777" w:rsidR="00261FC1" w:rsidRDefault="00261FC1">
            <w:pPr>
              <w:snapToGrid w:val="0"/>
              <w:jc w:val="both"/>
              <w:rPr>
                <w:rFonts w:ascii="Arial" w:hAnsi="Arial" w:cs="Arial"/>
                <w:b/>
                <w:bCs/>
              </w:rPr>
            </w:pPr>
          </w:p>
        </w:tc>
      </w:tr>
      <w:tr w:rsidR="00261FC1" w14:paraId="737362C6"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37362BF" w14:textId="77777777" w:rsidR="00261FC1" w:rsidRDefault="00261FC1">
            <w:pPr>
              <w:pStyle w:val="fcase1ertab"/>
              <w:snapToGrid w:val="0"/>
              <w:rPr>
                <w:rFonts w:ascii="Arial" w:hAnsi="Arial" w:cs="Arial"/>
                <w:b/>
                <w:bCs/>
              </w:rPr>
            </w:pPr>
          </w:p>
          <w:p w14:paraId="737362C0"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1"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37362C1"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37362C2" w14:textId="77777777" w:rsidR="00261FC1" w:rsidRDefault="00261FC1">
            <w:pPr>
              <w:snapToGrid w:val="0"/>
              <w:ind w:left="170" w:right="170"/>
              <w:jc w:val="both"/>
              <w:rPr>
                <w:rFonts w:ascii="Arial" w:hAnsi="Arial" w:cs="Arial"/>
                <w:b/>
                <w:bCs/>
                <w:sz w:val="16"/>
                <w:szCs w:val="16"/>
              </w:rPr>
            </w:pPr>
          </w:p>
          <w:p w14:paraId="737362C3"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37362C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37362C5" w14:textId="77777777" w:rsidR="00261FC1" w:rsidRDefault="00261FC1">
            <w:pPr>
              <w:snapToGrid w:val="0"/>
              <w:jc w:val="both"/>
              <w:rPr>
                <w:rFonts w:ascii="Arial" w:hAnsi="Arial" w:cs="Arial"/>
                <w:b/>
                <w:bCs/>
              </w:rPr>
            </w:pPr>
          </w:p>
        </w:tc>
      </w:tr>
      <w:tr w:rsidR="00261FC1" w14:paraId="737362D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37362C7" w14:textId="77777777" w:rsidR="00261FC1" w:rsidRDefault="00261FC1" w:rsidP="00224E9C">
            <w:pPr>
              <w:pStyle w:val="fcase1ertab"/>
              <w:snapToGrid w:val="0"/>
              <w:rPr>
                <w:rFonts w:ascii="Arial" w:hAnsi="Arial" w:cs="Arial"/>
                <w:b/>
                <w:bCs/>
                <w:sz w:val="18"/>
                <w:szCs w:val="18"/>
              </w:rPr>
            </w:pPr>
          </w:p>
          <w:p w14:paraId="737362C8"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2"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37362C9"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37362CA" w14:textId="77777777" w:rsidR="00261FC1" w:rsidRDefault="00261FC1" w:rsidP="00224E9C">
            <w:pPr>
              <w:snapToGrid w:val="0"/>
              <w:ind w:left="170" w:right="170"/>
              <w:jc w:val="both"/>
              <w:rPr>
                <w:rFonts w:ascii="Arial" w:hAnsi="Arial" w:cs="Arial"/>
                <w:b/>
                <w:bCs/>
                <w:sz w:val="16"/>
                <w:szCs w:val="16"/>
              </w:rPr>
            </w:pPr>
          </w:p>
          <w:p w14:paraId="737362CB" w14:textId="77777777" w:rsidR="00261FC1" w:rsidRDefault="00261FC1" w:rsidP="00224E9C">
            <w:pPr>
              <w:snapToGrid w:val="0"/>
              <w:ind w:left="170" w:right="170"/>
              <w:jc w:val="both"/>
              <w:rPr>
                <w:rFonts w:ascii="Arial" w:hAnsi="Arial" w:cs="Arial"/>
                <w:b/>
                <w:bCs/>
                <w:sz w:val="16"/>
                <w:szCs w:val="16"/>
              </w:rPr>
            </w:pPr>
          </w:p>
          <w:p w14:paraId="737362CC" w14:textId="77777777" w:rsidR="00261FC1" w:rsidRDefault="00261FC1" w:rsidP="00224E9C">
            <w:pPr>
              <w:snapToGrid w:val="0"/>
              <w:ind w:left="170" w:right="170"/>
              <w:jc w:val="both"/>
              <w:rPr>
                <w:rFonts w:ascii="Arial" w:hAnsi="Arial" w:cs="Arial"/>
                <w:b/>
                <w:bCs/>
                <w:sz w:val="16"/>
                <w:szCs w:val="16"/>
              </w:rPr>
            </w:pPr>
          </w:p>
          <w:p w14:paraId="737362CD" w14:textId="77777777" w:rsidR="00261FC1" w:rsidRDefault="00261FC1" w:rsidP="00224E9C">
            <w:pPr>
              <w:snapToGrid w:val="0"/>
              <w:ind w:left="170" w:right="170"/>
              <w:jc w:val="both"/>
              <w:rPr>
                <w:rFonts w:ascii="Arial" w:hAnsi="Arial" w:cs="Arial"/>
                <w:b/>
                <w:bCs/>
                <w:sz w:val="16"/>
                <w:szCs w:val="16"/>
              </w:rPr>
            </w:pPr>
          </w:p>
          <w:p w14:paraId="737362CE"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37362CF" w14:textId="77777777" w:rsidR="00261FC1" w:rsidRDefault="00261FC1" w:rsidP="00224E9C">
            <w:pPr>
              <w:snapToGrid w:val="0"/>
              <w:jc w:val="both"/>
              <w:rPr>
                <w:rFonts w:ascii="Arial" w:hAnsi="Arial" w:cs="Arial"/>
                <w:b/>
                <w:bCs/>
              </w:rPr>
            </w:pPr>
          </w:p>
        </w:tc>
      </w:tr>
      <w:tr w:rsidR="00261FC1" w14:paraId="737362D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37362D1" w14:textId="77777777" w:rsidR="00261FC1" w:rsidRDefault="00261FC1">
            <w:pPr>
              <w:pStyle w:val="fcase1ertab"/>
              <w:snapToGrid w:val="0"/>
              <w:rPr>
                <w:rFonts w:ascii="Arial" w:hAnsi="Arial" w:cs="Arial"/>
                <w:b/>
                <w:bCs/>
                <w:sz w:val="18"/>
                <w:szCs w:val="18"/>
              </w:rPr>
            </w:pPr>
          </w:p>
          <w:p w14:paraId="737362D2"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737362D3"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37362D4" w14:textId="77777777" w:rsidR="00261FC1" w:rsidRDefault="00261FC1">
            <w:pPr>
              <w:snapToGrid w:val="0"/>
              <w:ind w:left="170" w:right="170"/>
              <w:jc w:val="both"/>
              <w:rPr>
                <w:rFonts w:ascii="Arial" w:hAnsi="Arial" w:cs="Arial"/>
                <w:b/>
                <w:bCs/>
                <w:sz w:val="16"/>
                <w:szCs w:val="16"/>
              </w:rPr>
            </w:pPr>
          </w:p>
          <w:p w14:paraId="737362D5" w14:textId="77777777" w:rsidR="00261FC1" w:rsidRDefault="00261FC1">
            <w:pPr>
              <w:snapToGrid w:val="0"/>
              <w:ind w:left="170" w:right="170"/>
              <w:jc w:val="both"/>
              <w:rPr>
                <w:rFonts w:ascii="Arial" w:hAnsi="Arial" w:cs="Arial"/>
                <w:b/>
                <w:bCs/>
                <w:sz w:val="16"/>
                <w:szCs w:val="16"/>
              </w:rPr>
            </w:pPr>
          </w:p>
          <w:p w14:paraId="737362D6" w14:textId="77777777" w:rsidR="00261FC1" w:rsidRDefault="00261FC1">
            <w:pPr>
              <w:snapToGrid w:val="0"/>
              <w:ind w:left="170" w:right="170"/>
              <w:jc w:val="both"/>
              <w:rPr>
                <w:rFonts w:ascii="Arial" w:hAnsi="Arial" w:cs="Arial"/>
                <w:b/>
                <w:bCs/>
                <w:sz w:val="16"/>
                <w:szCs w:val="16"/>
              </w:rPr>
            </w:pPr>
          </w:p>
          <w:p w14:paraId="737362D7" w14:textId="77777777" w:rsidR="00261FC1" w:rsidRDefault="00261FC1">
            <w:pPr>
              <w:snapToGrid w:val="0"/>
              <w:ind w:left="170" w:right="170"/>
              <w:jc w:val="both"/>
              <w:rPr>
                <w:rFonts w:ascii="Arial" w:hAnsi="Arial" w:cs="Arial"/>
                <w:b/>
                <w:bCs/>
                <w:sz w:val="16"/>
                <w:szCs w:val="16"/>
              </w:rPr>
            </w:pPr>
          </w:p>
          <w:p w14:paraId="737362D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37362D9" w14:textId="77777777" w:rsidR="00261FC1" w:rsidRDefault="00261FC1">
            <w:pPr>
              <w:snapToGrid w:val="0"/>
              <w:jc w:val="both"/>
              <w:rPr>
                <w:rFonts w:ascii="Arial" w:hAnsi="Arial" w:cs="Arial"/>
                <w:b/>
                <w:bCs/>
              </w:rPr>
            </w:pPr>
          </w:p>
        </w:tc>
      </w:tr>
      <w:tr w:rsidR="00E83C20" w14:paraId="737362E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37362DB" w14:textId="77777777" w:rsidR="00E83C20" w:rsidRDefault="00E83C20" w:rsidP="00D4627D">
            <w:pPr>
              <w:pStyle w:val="fcase1ertab"/>
              <w:snapToGrid w:val="0"/>
              <w:rPr>
                <w:rFonts w:ascii="Arial" w:hAnsi="Arial" w:cs="Arial"/>
                <w:b/>
                <w:bCs/>
                <w:sz w:val="18"/>
                <w:szCs w:val="18"/>
              </w:rPr>
            </w:pPr>
          </w:p>
          <w:p w14:paraId="737362D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3D6357">
              <w:rPr>
                <w:rFonts w:ascii="Arial" w:hAnsi="Arial" w:cs="Arial"/>
              </w:rPr>
            </w:r>
            <w:r w:rsidR="003D6357">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37362DD"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37362DE" w14:textId="77777777" w:rsidR="00E83C20" w:rsidRDefault="00E83C20" w:rsidP="00D4627D">
            <w:pPr>
              <w:snapToGrid w:val="0"/>
              <w:ind w:left="170" w:right="170"/>
              <w:jc w:val="both"/>
              <w:rPr>
                <w:rFonts w:ascii="Arial" w:hAnsi="Arial" w:cs="Arial"/>
                <w:b/>
                <w:bCs/>
                <w:sz w:val="16"/>
                <w:szCs w:val="16"/>
              </w:rPr>
            </w:pPr>
          </w:p>
          <w:p w14:paraId="737362D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737362E0" w14:textId="77777777" w:rsidR="00E83C20" w:rsidRDefault="00E83C20" w:rsidP="00D4627D">
            <w:pPr>
              <w:snapToGrid w:val="0"/>
              <w:ind w:left="170" w:right="170"/>
              <w:jc w:val="both"/>
              <w:rPr>
                <w:rFonts w:ascii="Arial" w:hAnsi="Arial" w:cs="Arial"/>
                <w:b/>
                <w:bCs/>
                <w:sz w:val="16"/>
                <w:szCs w:val="16"/>
              </w:rPr>
            </w:pPr>
          </w:p>
          <w:p w14:paraId="737362E1" w14:textId="77777777" w:rsidR="00E83C20" w:rsidRDefault="00E83C20" w:rsidP="00D4627D">
            <w:pPr>
              <w:snapToGrid w:val="0"/>
              <w:ind w:left="170" w:right="170"/>
              <w:jc w:val="both"/>
              <w:rPr>
                <w:rFonts w:ascii="Arial" w:hAnsi="Arial" w:cs="Arial"/>
                <w:b/>
                <w:bCs/>
                <w:sz w:val="16"/>
                <w:szCs w:val="16"/>
              </w:rPr>
            </w:pPr>
          </w:p>
          <w:p w14:paraId="737362E2"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37362E3" w14:textId="77777777" w:rsidR="00E83C20" w:rsidRDefault="00E83C20" w:rsidP="00D4627D">
            <w:pPr>
              <w:snapToGrid w:val="0"/>
              <w:jc w:val="both"/>
              <w:rPr>
                <w:rFonts w:ascii="Arial" w:hAnsi="Arial" w:cs="Arial"/>
                <w:b/>
                <w:bCs/>
              </w:rPr>
            </w:pPr>
          </w:p>
        </w:tc>
      </w:tr>
    </w:tbl>
    <w:p w14:paraId="737362E5" w14:textId="77777777" w:rsidR="00261FC1" w:rsidRDefault="00261FC1" w:rsidP="00D21AD8">
      <w:pPr>
        <w:tabs>
          <w:tab w:val="left" w:pos="-142"/>
          <w:tab w:val="left" w:pos="4111"/>
        </w:tabs>
        <w:rPr>
          <w:rFonts w:ascii="Arial" w:hAnsi="Arial" w:cs="Arial"/>
          <w:b/>
          <w:bCs/>
          <w:sz w:val="22"/>
          <w:szCs w:val="22"/>
        </w:rPr>
      </w:pPr>
    </w:p>
    <w:p w14:paraId="737362E6"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37362E8" w14:textId="77777777" w:rsidTr="005C765E">
        <w:tc>
          <w:tcPr>
            <w:tcW w:w="10344" w:type="dxa"/>
            <w:shd w:val="clear" w:color="auto" w:fill="66CCFF"/>
          </w:tcPr>
          <w:p w14:paraId="737362E7"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37362E9" w14:textId="77777777" w:rsidR="00D21AD8" w:rsidRDefault="00D21AD8" w:rsidP="00D21AD8">
      <w:pPr>
        <w:tabs>
          <w:tab w:val="left" w:pos="-142"/>
          <w:tab w:val="left" w:pos="4111"/>
        </w:tabs>
        <w:rPr>
          <w:rFonts w:ascii="Arial" w:hAnsi="Arial" w:cs="Arial"/>
          <w:b/>
          <w:bCs/>
          <w:sz w:val="22"/>
          <w:szCs w:val="22"/>
        </w:rPr>
      </w:pPr>
    </w:p>
    <w:p w14:paraId="737362EA"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37362E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E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E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EE" w14:textId="77777777" w:rsidR="002611DA" w:rsidRDefault="002611DA">
      <w:pPr>
        <w:suppressAutoHyphens w:val="0"/>
        <w:rPr>
          <w:rFonts w:ascii="Arial" w:hAnsi="Arial" w:cs="Arial"/>
        </w:rPr>
      </w:pPr>
      <w:r>
        <w:rPr>
          <w:rFonts w:ascii="Arial" w:hAnsi="Arial" w:cs="Arial"/>
        </w:rPr>
        <w:br w:type="page"/>
      </w:r>
    </w:p>
    <w:p w14:paraId="737362EF"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37362F1" w14:textId="77777777" w:rsidTr="00261FC1">
        <w:tc>
          <w:tcPr>
            <w:tcW w:w="10331" w:type="dxa"/>
            <w:shd w:val="clear" w:color="auto" w:fill="66CCFF"/>
          </w:tcPr>
          <w:p w14:paraId="737362F0"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737362F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7362F3"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37362F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F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F6"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2F7" w14:textId="77777777" w:rsidR="00C56C9E" w:rsidRDefault="00C56C9E">
      <w:pPr>
        <w:pStyle w:val="En-tte"/>
        <w:tabs>
          <w:tab w:val="clear" w:pos="4536"/>
          <w:tab w:val="clear" w:pos="9072"/>
          <w:tab w:val="left" w:pos="0"/>
          <w:tab w:val="left" w:pos="2160"/>
        </w:tabs>
        <w:rPr>
          <w:rFonts w:ascii="Arial" w:hAnsi="Arial" w:cs="Arial"/>
          <w:b/>
          <w:bCs/>
        </w:rPr>
      </w:pPr>
    </w:p>
    <w:p w14:paraId="737362F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37362F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37362F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37362F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7362F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37362F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37362F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373630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37362F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3736300" w14:textId="77777777" w:rsidR="00472B25" w:rsidRDefault="00472B25">
            <w:pPr>
              <w:tabs>
                <w:tab w:val="left" w:pos="864"/>
              </w:tabs>
              <w:snapToGrid w:val="0"/>
              <w:spacing w:before="120" w:after="120"/>
              <w:rPr>
                <w:rFonts w:ascii="Arial" w:hAnsi="Arial" w:cs="Arial"/>
                <w:sz w:val="16"/>
                <w:szCs w:val="16"/>
              </w:rPr>
            </w:pPr>
          </w:p>
          <w:p w14:paraId="73736301"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373630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3736303" w14:textId="77777777" w:rsidR="00472B25" w:rsidRDefault="00472B25">
            <w:pPr>
              <w:tabs>
                <w:tab w:val="left" w:pos="864"/>
              </w:tabs>
              <w:snapToGrid w:val="0"/>
              <w:spacing w:before="120" w:after="120"/>
              <w:jc w:val="right"/>
              <w:rPr>
                <w:rFonts w:ascii="Arial" w:hAnsi="Arial" w:cs="Arial"/>
                <w:sz w:val="16"/>
                <w:szCs w:val="16"/>
              </w:rPr>
            </w:pPr>
          </w:p>
        </w:tc>
      </w:tr>
      <w:tr w:rsidR="00472B25" w14:paraId="7373630C" w14:textId="77777777">
        <w:trPr>
          <w:trHeight w:val="737"/>
        </w:trPr>
        <w:tc>
          <w:tcPr>
            <w:tcW w:w="2566" w:type="dxa"/>
            <w:tcBorders>
              <w:left w:val="single" w:sz="8" w:space="0" w:color="000000"/>
              <w:bottom w:val="single" w:sz="8" w:space="0" w:color="000000"/>
            </w:tcBorders>
            <w:shd w:val="clear" w:color="auto" w:fill="auto"/>
          </w:tcPr>
          <w:p w14:paraId="7373630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3736306" w14:textId="77777777" w:rsidR="00472B25" w:rsidRDefault="00472B25">
            <w:pPr>
              <w:tabs>
                <w:tab w:val="left" w:pos="864"/>
              </w:tabs>
              <w:snapToGrid w:val="0"/>
              <w:spacing w:before="120" w:after="120"/>
              <w:rPr>
                <w:rFonts w:ascii="Arial" w:hAnsi="Arial" w:cs="Arial"/>
                <w:sz w:val="16"/>
                <w:szCs w:val="16"/>
              </w:rPr>
            </w:pPr>
          </w:p>
          <w:p w14:paraId="7373630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3736308" w14:textId="77777777" w:rsidR="00472B25" w:rsidRDefault="00472B25">
            <w:pPr>
              <w:tabs>
                <w:tab w:val="left" w:pos="864"/>
              </w:tabs>
              <w:snapToGrid w:val="0"/>
              <w:spacing w:before="120" w:after="120"/>
              <w:jc w:val="right"/>
              <w:rPr>
                <w:rFonts w:ascii="Arial" w:hAnsi="Arial" w:cs="Arial"/>
                <w:sz w:val="16"/>
                <w:szCs w:val="16"/>
              </w:rPr>
            </w:pPr>
          </w:p>
          <w:p w14:paraId="7373630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373630A" w14:textId="77777777" w:rsidR="00472B25" w:rsidRDefault="00472B25">
            <w:pPr>
              <w:tabs>
                <w:tab w:val="left" w:pos="864"/>
              </w:tabs>
              <w:snapToGrid w:val="0"/>
              <w:spacing w:before="120" w:after="120"/>
              <w:jc w:val="right"/>
              <w:rPr>
                <w:rFonts w:ascii="Arial" w:hAnsi="Arial" w:cs="Arial"/>
                <w:sz w:val="16"/>
                <w:szCs w:val="16"/>
              </w:rPr>
            </w:pPr>
          </w:p>
          <w:p w14:paraId="7373630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373630D" w14:textId="77777777" w:rsidR="00472B25" w:rsidRDefault="00472B25">
      <w:pPr>
        <w:tabs>
          <w:tab w:val="left" w:pos="864"/>
        </w:tabs>
        <w:jc w:val="both"/>
        <w:rPr>
          <w:rFonts w:ascii="Arial" w:hAnsi="Arial" w:cs="Arial"/>
        </w:rPr>
      </w:pPr>
    </w:p>
    <w:p w14:paraId="7373630E" w14:textId="77777777" w:rsidR="00E657EE" w:rsidRDefault="00E657EE">
      <w:pPr>
        <w:tabs>
          <w:tab w:val="left" w:pos="864"/>
        </w:tabs>
        <w:jc w:val="both"/>
        <w:rPr>
          <w:rFonts w:ascii="Arial" w:hAnsi="Arial" w:cs="Arial"/>
        </w:rPr>
      </w:pPr>
    </w:p>
    <w:p w14:paraId="7373630F"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373631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73736311"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3D6357">
        <w:fldChar w:fldCharType="separate"/>
      </w:r>
      <w:r>
        <w:fldChar w:fldCharType="end"/>
      </w:r>
      <w:r>
        <w:t xml:space="preserve">  </w:t>
      </w:r>
    </w:p>
    <w:p w14:paraId="7373631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3736313"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3736315" w14:textId="77777777" w:rsidTr="00224E9C">
        <w:tc>
          <w:tcPr>
            <w:tcW w:w="10331" w:type="dxa"/>
            <w:shd w:val="clear" w:color="auto" w:fill="66CCFF"/>
          </w:tcPr>
          <w:p w14:paraId="7373631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373631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3736317"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3736318"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31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31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31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373631C" w14:textId="77777777" w:rsidR="00614607" w:rsidRDefault="00614607">
      <w:pPr>
        <w:pStyle w:val="En-tte"/>
        <w:tabs>
          <w:tab w:val="clear" w:pos="4536"/>
          <w:tab w:val="clear" w:pos="9072"/>
          <w:tab w:val="left" w:pos="864"/>
        </w:tabs>
        <w:rPr>
          <w:rFonts w:ascii="Arial" w:hAnsi="Arial" w:cs="Arial"/>
        </w:rPr>
      </w:pPr>
    </w:p>
    <w:p w14:paraId="7373631D"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373631F" w14:textId="77777777">
        <w:tc>
          <w:tcPr>
            <w:tcW w:w="10331" w:type="dxa"/>
            <w:shd w:val="clear" w:color="auto" w:fill="66CCFF"/>
          </w:tcPr>
          <w:p w14:paraId="7373631E"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3736320"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3736321" w14:textId="77777777" w:rsidR="00472B25" w:rsidRDefault="00472B25">
      <w:pPr>
        <w:tabs>
          <w:tab w:val="left" w:pos="576"/>
        </w:tabs>
        <w:rPr>
          <w:rFonts w:ascii="Arial" w:hAnsi="Arial" w:cs="Arial"/>
          <w:iCs/>
        </w:rPr>
      </w:pPr>
    </w:p>
    <w:p w14:paraId="73736322"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73736323"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4"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73736324" w14:textId="77777777" w:rsidR="00472B25" w:rsidRDefault="00472B25">
      <w:pPr>
        <w:pStyle w:val="En-tte"/>
        <w:tabs>
          <w:tab w:val="clear" w:pos="4536"/>
          <w:tab w:val="clear" w:pos="9072"/>
          <w:tab w:val="left" w:pos="864"/>
        </w:tabs>
        <w:rPr>
          <w:rFonts w:ascii="Arial" w:hAnsi="Arial" w:cs="Arial"/>
        </w:rPr>
      </w:pPr>
    </w:p>
    <w:p w14:paraId="73736325" w14:textId="77777777" w:rsidR="006A5F71" w:rsidRDefault="006A5F71">
      <w:pPr>
        <w:pStyle w:val="En-tte"/>
        <w:tabs>
          <w:tab w:val="clear" w:pos="4536"/>
          <w:tab w:val="clear" w:pos="9072"/>
          <w:tab w:val="left" w:pos="864"/>
        </w:tabs>
        <w:rPr>
          <w:rFonts w:ascii="Arial" w:hAnsi="Arial" w:cs="Arial"/>
        </w:rPr>
      </w:pPr>
    </w:p>
    <w:p w14:paraId="73736326" w14:textId="77777777" w:rsidR="002611DA" w:rsidRDefault="002611DA">
      <w:pPr>
        <w:suppressAutoHyphens w:val="0"/>
        <w:rPr>
          <w:rFonts w:ascii="Arial" w:hAnsi="Arial" w:cs="Arial"/>
        </w:rPr>
      </w:pPr>
      <w:r>
        <w:rPr>
          <w:rFonts w:ascii="Arial" w:hAnsi="Arial" w:cs="Arial"/>
        </w:rPr>
        <w:br w:type="page"/>
      </w:r>
    </w:p>
    <w:p w14:paraId="73736327"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3736329" w14:textId="77777777">
        <w:tc>
          <w:tcPr>
            <w:tcW w:w="10331" w:type="dxa"/>
            <w:shd w:val="clear" w:color="auto" w:fill="66CCFF"/>
          </w:tcPr>
          <w:p w14:paraId="73736328"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373632A" w14:textId="77777777" w:rsidR="00472B25" w:rsidRDefault="00472B25">
      <w:pPr>
        <w:tabs>
          <w:tab w:val="left" w:pos="426"/>
        </w:tabs>
        <w:jc w:val="both"/>
        <w:rPr>
          <w:rFonts w:ascii="Arial" w:hAnsi="Arial" w:cs="Arial"/>
          <w:spacing w:val="-10"/>
        </w:rPr>
      </w:pPr>
    </w:p>
    <w:p w14:paraId="7373632B" w14:textId="77777777" w:rsidR="00472B25" w:rsidRDefault="00472B25">
      <w:pPr>
        <w:tabs>
          <w:tab w:val="left" w:pos="426"/>
        </w:tabs>
        <w:jc w:val="both"/>
        <w:rPr>
          <w:rFonts w:ascii="Arial" w:hAnsi="Arial" w:cs="Arial"/>
          <w:spacing w:val="-10"/>
        </w:rPr>
      </w:pPr>
    </w:p>
    <w:p w14:paraId="7373632C"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373632D" w14:textId="77777777" w:rsidR="00472B25" w:rsidRDefault="00472B25">
      <w:pPr>
        <w:tabs>
          <w:tab w:val="left" w:pos="426"/>
        </w:tabs>
        <w:jc w:val="both"/>
        <w:rPr>
          <w:rFonts w:ascii="Arial" w:hAnsi="Arial" w:cs="Arial"/>
          <w:spacing w:val="-10"/>
        </w:rPr>
      </w:pPr>
    </w:p>
    <w:p w14:paraId="7373632E" w14:textId="77777777" w:rsidR="0013398C" w:rsidRDefault="0013398C">
      <w:pPr>
        <w:tabs>
          <w:tab w:val="left" w:pos="426"/>
        </w:tabs>
        <w:jc w:val="both"/>
        <w:rPr>
          <w:rFonts w:ascii="Arial" w:hAnsi="Arial" w:cs="Arial"/>
          <w:spacing w:val="-10"/>
        </w:rPr>
      </w:pPr>
    </w:p>
    <w:p w14:paraId="7373632F" w14:textId="77777777" w:rsidR="00472B25" w:rsidRDefault="00472B25">
      <w:pPr>
        <w:tabs>
          <w:tab w:val="left" w:pos="426"/>
        </w:tabs>
        <w:jc w:val="both"/>
        <w:rPr>
          <w:rFonts w:ascii="Arial" w:hAnsi="Arial" w:cs="Arial"/>
          <w:spacing w:val="-10"/>
        </w:rPr>
      </w:pPr>
    </w:p>
    <w:p w14:paraId="73736330" w14:textId="77777777" w:rsidR="00472B25" w:rsidRDefault="00472B25">
      <w:pPr>
        <w:tabs>
          <w:tab w:val="left" w:pos="426"/>
        </w:tabs>
        <w:jc w:val="both"/>
        <w:rPr>
          <w:rFonts w:ascii="Arial" w:hAnsi="Arial" w:cs="Arial"/>
          <w:spacing w:val="-10"/>
        </w:rPr>
      </w:pPr>
    </w:p>
    <w:p w14:paraId="73736331"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3736332" w14:textId="77777777" w:rsidR="00472B25" w:rsidRPr="0013398C" w:rsidRDefault="00472B25">
      <w:pPr>
        <w:tabs>
          <w:tab w:val="left" w:pos="426"/>
        </w:tabs>
        <w:jc w:val="both"/>
        <w:rPr>
          <w:rFonts w:ascii="Arial" w:hAnsi="Arial" w:cs="Arial"/>
          <w:spacing w:val="-10"/>
          <w:sz w:val="22"/>
          <w:szCs w:val="22"/>
        </w:rPr>
      </w:pPr>
    </w:p>
    <w:p w14:paraId="73736333" w14:textId="77777777" w:rsidR="00472B25" w:rsidRDefault="00472B25">
      <w:pPr>
        <w:tabs>
          <w:tab w:val="left" w:pos="576"/>
        </w:tabs>
        <w:rPr>
          <w:rFonts w:ascii="Arial" w:hAnsi="Arial" w:cs="Arial"/>
        </w:rPr>
      </w:pPr>
    </w:p>
    <w:p w14:paraId="73736334" w14:textId="77777777" w:rsidR="00472B25" w:rsidRDefault="00472B25">
      <w:pPr>
        <w:jc w:val="both"/>
        <w:rPr>
          <w:rFonts w:ascii="Arial" w:hAnsi="Arial" w:cs="Arial"/>
        </w:rPr>
      </w:pPr>
    </w:p>
    <w:p w14:paraId="73736335" w14:textId="77777777" w:rsidR="00B80B6A" w:rsidRDefault="00B80B6A">
      <w:pPr>
        <w:jc w:val="both"/>
        <w:rPr>
          <w:rFonts w:ascii="Arial" w:hAnsi="Arial" w:cs="Arial"/>
        </w:rPr>
      </w:pPr>
    </w:p>
    <w:p w14:paraId="73736336" w14:textId="77777777" w:rsidR="00B80B6A" w:rsidRDefault="00B80B6A">
      <w:pPr>
        <w:jc w:val="both"/>
        <w:rPr>
          <w:rFonts w:ascii="Arial" w:hAnsi="Arial" w:cs="Arial"/>
        </w:rPr>
      </w:pPr>
    </w:p>
    <w:p w14:paraId="73736337" w14:textId="77777777" w:rsidR="00B80B6A" w:rsidRDefault="00B80B6A">
      <w:pPr>
        <w:jc w:val="both"/>
        <w:rPr>
          <w:rFonts w:ascii="Arial" w:hAnsi="Arial" w:cs="Arial"/>
        </w:rPr>
      </w:pPr>
    </w:p>
    <w:p w14:paraId="73736338" w14:textId="77777777" w:rsidR="00B80B6A" w:rsidRDefault="00B80B6A">
      <w:pPr>
        <w:jc w:val="both"/>
        <w:rPr>
          <w:rFonts w:ascii="Arial" w:hAnsi="Arial" w:cs="Arial"/>
        </w:rPr>
      </w:pPr>
    </w:p>
    <w:p w14:paraId="73736339" w14:textId="77777777" w:rsidR="00B80B6A" w:rsidRDefault="00B80B6A">
      <w:pPr>
        <w:jc w:val="both"/>
        <w:rPr>
          <w:rFonts w:ascii="Arial" w:hAnsi="Arial" w:cs="Arial"/>
        </w:rPr>
      </w:pPr>
    </w:p>
    <w:p w14:paraId="7373633A" w14:textId="77777777" w:rsidR="00B80B6A" w:rsidRDefault="00B80B6A">
      <w:pPr>
        <w:jc w:val="both"/>
        <w:rPr>
          <w:rFonts w:ascii="Arial" w:hAnsi="Arial" w:cs="Arial"/>
        </w:rPr>
      </w:pPr>
    </w:p>
    <w:p w14:paraId="7373633B" w14:textId="77777777" w:rsidR="00B80B6A" w:rsidRDefault="00B80B6A">
      <w:pPr>
        <w:jc w:val="both"/>
        <w:rPr>
          <w:rFonts w:ascii="Arial" w:hAnsi="Arial" w:cs="Arial"/>
        </w:rPr>
      </w:pPr>
    </w:p>
    <w:p w14:paraId="7373633C" w14:textId="77777777" w:rsidR="00B80B6A" w:rsidRDefault="00B80B6A">
      <w:pPr>
        <w:jc w:val="both"/>
        <w:rPr>
          <w:rFonts w:ascii="Arial" w:hAnsi="Arial" w:cs="Arial"/>
        </w:rPr>
      </w:pPr>
    </w:p>
    <w:p w14:paraId="7373633D" w14:textId="77777777" w:rsidR="00B80B6A" w:rsidRDefault="00B80B6A">
      <w:pPr>
        <w:jc w:val="both"/>
        <w:rPr>
          <w:rFonts w:ascii="Arial" w:hAnsi="Arial" w:cs="Arial"/>
        </w:rPr>
      </w:pPr>
    </w:p>
    <w:p w14:paraId="7373633E" w14:textId="77777777" w:rsidR="00B80B6A" w:rsidRDefault="00B80B6A">
      <w:pPr>
        <w:jc w:val="both"/>
        <w:rPr>
          <w:rFonts w:ascii="Arial" w:hAnsi="Arial" w:cs="Arial"/>
        </w:rPr>
      </w:pPr>
    </w:p>
    <w:p w14:paraId="7373633F" w14:textId="77777777" w:rsidR="00B80B6A" w:rsidRDefault="00B80B6A">
      <w:pPr>
        <w:jc w:val="both"/>
        <w:rPr>
          <w:rFonts w:ascii="Arial" w:hAnsi="Arial" w:cs="Arial"/>
        </w:rPr>
      </w:pPr>
    </w:p>
    <w:p w14:paraId="73736340" w14:textId="77777777" w:rsidR="00B80B6A" w:rsidRDefault="00B80B6A">
      <w:pPr>
        <w:jc w:val="both"/>
        <w:rPr>
          <w:rFonts w:ascii="Arial" w:hAnsi="Arial" w:cs="Arial"/>
        </w:rPr>
      </w:pPr>
    </w:p>
    <w:p w14:paraId="73736341" w14:textId="77777777" w:rsidR="00B80B6A" w:rsidRDefault="00B80B6A">
      <w:pPr>
        <w:jc w:val="both"/>
        <w:rPr>
          <w:rFonts w:ascii="Arial" w:hAnsi="Arial" w:cs="Arial"/>
        </w:rPr>
      </w:pPr>
    </w:p>
    <w:p w14:paraId="73736342" w14:textId="77777777" w:rsidR="00B80B6A" w:rsidRDefault="00B80B6A">
      <w:pPr>
        <w:jc w:val="both"/>
        <w:rPr>
          <w:rFonts w:ascii="Arial" w:hAnsi="Arial" w:cs="Arial"/>
        </w:rPr>
      </w:pPr>
    </w:p>
    <w:p w14:paraId="73736343" w14:textId="77777777" w:rsidR="00B80B6A" w:rsidRDefault="00B80B6A">
      <w:pPr>
        <w:jc w:val="both"/>
        <w:rPr>
          <w:rFonts w:ascii="Arial" w:hAnsi="Arial" w:cs="Arial"/>
        </w:rPr>
      </w:pPr>
    </w:p>
    <w:p w14:paraId="73736344" w14:textId="77777777" w:rsidR="00B80B6A" w:rsidRDefault="00B80B6A">
      <w:pPr>
        <w:jc w:val="both"/>
        <w:rPr>
          <w:rFonts w:ascii="Arial" w:hAnsi="Arial" w:cs="Arial"/>
        </w:rPr>
      </w:pPr>
    </w:p>
    <w:p w14:paraId="73736345" w14:textId="77777777" w:rsidR="00B80B6A" w:rsidRDefault="00B80B6A">
      <w:pPr>
        <w:jc w:val="both"/>
        <w:rPr>
          <w:rFonts w:ascii="Arial" w:hAnsi="Arial" w:cs="Arial"/>
        </w:rPr>
      </w:pPr>
    </w:p>
    <w:p w14:paraId="73736346" w14:textId="77777777" w:rsidR="00B71E45" w:rsidRDefault="00B71E45">
      <w:pPr>
        <w:jc w:val="both"/>
        <w:rPr>
          <w:rFonts w:ascii="Arial" w:hAnsi="Arial" w:cs="Arial"/>
        </w:rPr>
      </w:pPr>
    </w:p>
    <w:p w14:paraId="73736347" w14:textId="77777777" w:rsidR="00B71E45" w:rsidRDefault="00B71E45">
      <w:pPr>
        <w:jc w:val="both"/>
        <w:rPr>
          <w:rFonts w:ascii="Arial" w:hAnsi="Arial" w:cs="Arial"/>
        </w:rPr>
      </w:pPr>
    </w:p>
    <w:p w14:paraId="73736348" w14:textId="77777777" w:rsidR="00B71E45" w:rsidRDefault="00B71E45">
      <w:pPr>
        <w:jc w:val="both"/>
        <w:rPr>
          <w:rFonts w:ascii="Arial" w:hAnsi="Arial" w:cs="Arial"/>
        </w:rPr>
      </w:pPr>
    </w:p>
    <w:p w14:paraId="73736349" w14:textId="77777777" w:rsidR="00B71E45" w:rsidRDefault="00B71E45">
      <w:pPr>
        <w:jc w:val="both"/>
        <w:rPr>
          <w:rFonts w:ascii="Arial" w:hAnsi="Arial" w:cs="Arial"/>
        </w:rPr>
      </w:pPr>
    </w:p>
    <w:p w14:paraId="7373634A" w14:textId="77777777" w:rsidR="00B80B6A" w:rsidRDefault="00B80B6A">
      <w:pPr>
        <w:jc w:val="both"/>
        <w:rPr>
          <w:rFonts w:ascii="Arial" w:hAnsi="Arial" w:cs="Arial"/>
        </w:rPr>
      </w:pPr>
    </w:p>
    <w:p w14:paraId="7373634B" w14:textId="77777777" w:rsidR="00B71E45" w:rsidRDefault="00B71E45">
      <w:pPr>
        <w:jc w:val="both"/>
        <w:rPr>
          <w:rFonts w:ascii="Arial" w:hAnsi="Arial" w:cs="Arial"/>
        </w:rPr>
      </w:pPr>
    </w:p>
    <w:p w14:paraId="7373634C" w14:textId="77777777" w:rsidR="00B71E45" w:rsidRDefault="00B71E45">
      <w:pPr>
        <w:jc w:val="both"/>
        <w:rPr>
          <w:rFonts w:ascii="Arial" w:hAnsi="Arial" w:cs="Arial"/>
        </w:rPr>
      </w:pPr>
    </w:p>
    <w:p w14:paraId="7373634D" w14:textId="77777777" w:rsidR="00B71E45" w:rsidRDefault="00B71E45">
      <w:pPr>
        <w:jc w:val="both"/>
        <w:rPr>
          <w:rFonts w:ascii="Arial" w:hAnsi="Arial" w:cs="Arial"/>
        </w:rPr>
      </w:pPr>
    </w:p>
    <w:p w14:paraId="7373634E" w14:textId="77777777" w:rsidR="00B71E45" w:rsidRDefault="00B71E45">
      <w:pPr>
        <w:jc w:val="both"/>
        <w:rPr>
          <w:rFonts w:ascii="Arial" w:hAnsi="Arial" w:cs="Arial"/>
        </w:rPr>
      </w:pPr>
    </w:p>
    <w:p w14:paraId="7373634F" w14:textId="77777777" w:rsidR="00B71E45" w:rsidRDefault="00B71E45">
      <w:pPr>
        <w:jc w:val="both"/>
        <w:rPr>
          <w:rFonts w:ascii="Arial" w:hAnsi="Arial" w:cs="Arial"/>
        </w:rPr>
      </w:pPr>
    </w:p>
    <w:p w14:paraId="73736350" w14:textId="77777777" w:rsidR="00B71E45" w:rsidRDefault="00B71E45">
      <w:pPr>
        <w:jc w:val="both"/>
        <w:rPr>
          <w:rFonts w:ascii="Arial" w:hAnsi="Arial" w:cs="Arial"/>
        </w:rPr>
      </w:pPr>
    </w:p>
    <w:p w14:paraId="73736351" w14:textId="77777777" w:rsidR="00B71E45" w:rsidRDefault="00B71E45">
      <w:pPr>
        <w:jc w:val="both"/>
        <w:rPr>
          <w:rFonts w:ascii="Arial" w:hAnsi="Arial" w:cs="Arial"/>
        </w:rPr>
      </w:pPr>
    </w:p>
    <w:p w14:paraId="73736352" w14:textId="77777777" w:rsidR="00B71E45" w:rsidRDefault="00B71E45">
      <w:pPr>
        <w:jc w:val="both"/>
        <w:rPr>
          <w:rFonts w:ascii="Arial" w:hAnsi="Arial" w:cs="Arial"/>
        </w:rPr>
      </w:pPr>
    </w:p>
    <w:p w14:paraId="73736353" w14:textId="77777777" w:rsidR="00B71E45" w:rsidRDefault="00B71E45">
      <w:pPr>
        <w:jc w:val="both"/>
        <w:rPr>
          <w:rFonts w:ascii="Arial" w:hAnsi="Arial" w:cs="Arial"/>
        </w:rPr>
      </w:pPr>
    </w:p>
    <w:p w14:paraId="73736354" w14:textId="77777777" w:rsidR="00B71E45" w:rsidRDefault="00B71E45">
      <w:pPr>
        <w:jc w:val="both"/>
        <w:rPr>
          <w:rFonts w:ascii="Arial" w:hAnsi="Arial" w:cs="Arial"/>
        </w:rPr>
      </w:pPr>
    </w:p>
    <w:p w14:paraId="73736355" w14:textId="77777777" w:rsidR="00B71E45" w:rsidRDefault="00B71E45">
      <w:pPr>
        <w:jc w:val="both"/>
        <w:rPr>
          <w:rFonts w:ascii="Arial" w:hAnsi="Arial" w:cs="Arial"/>
        </w:rPr>
      </w:pPr>
    </w:p>
    <w:p w14:paraId="73736356" w14:textId="77777777" w:rsidR="00B71E45" w:rsidRDefault="00B71E45">
      <w:pPr>
        <w:jc w:val="both"/>
        <w:rPr>
          <w:rFonts w:ascii="Arial" w:hAnsi="Arial" w:cs="Arial"/>
        </w:rPr>
      </w:pPr>
    </w:p>
    <w:p w14:paraId="73736357" w14:textId="77777777" w:rsidR="00B71E45" w:rsidRDefault="00B71E45">
      <w:pPr>
        <w:jc w:val="both"/>
        <w:rPr>
          <w:rFonts w:ascii="Arial" w:hAnsi="Arial" w:cs="Arial"/>
        </w:rPr>
      </w:pPr>
    </w:p>
    <w:p w14:paraId="73736358" w14:textId="77777777" w:rsidR="00B71E45" w:rsidRDefault="00B71E45">
      <w:pPr>
        <w:jc w:val="both"/>
        <w:rPr>
          <w:rFonts w:ascii="Arial" w:hAnsi="Arial" w:cs="Arial"/>
        </w:rPr>
      </w:pPr>
    </w:p>
    <w:p w14:paraId="73736359" w14:textId="77777777" w:rsidR="00B71E45" w:rsidRDefault="00B71E45">
      <w:pPr>
        <w:jc w:val="both"/>
        <w:rPr>
          <w:rFonts w:ascii="Arial" w:hAnsi="Arial" w:cs="Arial"/>
        </w:rPr>
      </w:pPr>
    </w:p>
    <w:p w14:paraId="7373635A" w14:textId="77777777" w:rsidR="00B71E45" w:rsidRDefault="00B71E45">
      <w:pPr>
        <w:jc w:val="both"/>
        <w:rPr>
          <w:rFonts w:ascii="Arial" w:hAnsi="Arial" w:cs="Arial"/>
        </w:rPr>
      </w:pPr>
    </w:p>
    <w:p w14:paraId="7373635B" w14:textId="77777777" w:rsidR="00B71E45" w:rsidRDefault="00B71E45">
      <w:pPr>
        <w:jc w:val="both"/>
        <w:rPr>
          <w:rFonts w:ascii="Arial" w:hAnsi="Arial" w:cs="Arial"/>
        </w:rPr>
      </w:pPr>
    </w:p>
    <w:p w14:paraId="7373635C" w14:textId="77777777" w:rsidR="00B71E45" w:rsidRDefault="00B71E45">
      <w:pPr>
        <w:jc w:val="both"/>
        <w:rPr>
          <w:rFonts w:ascii="Arial" w:hAnsi="Arial" w:cs="Arial"/>
        </w:rPr>
      </w:pPr>
    </w:p>
    <w:p w14:paraId="7373635D" w14:textId="77777777" w:rsidR="00B71E45" w:rsidRDefault="00B71E45">
      <w:pPr>
        <w:jc w:val="both"/>
        <w:rPr>
          <w:rFonts w:ascii="Arial" w:hAnsi="Arial" w:cs="Arial"/>
        </w:rPr>
      </w:pPr>
    </w:p>
    <w:p w14:paraId="7373635E" w14:textId="77777777" w:rsidR="00B71E45" w:rsidRDefault="00B71E45">
      <w:pPr>
        <w:jc w:val="both"/>
        <w:rPr>
          <w:rFonts w:ascii="Arial" w:hAnsi="Arial" w:cs="Arial"/>
        </w:rPr>
      </w:pPr>
    </w:p>
    <w:p w14:paraId="7373635F" w14:textId="77777777" w:rsidR="00B71E45" w:rsidRDefault="00B71E45">
      <w:pPr>
        <w:jc w:val="both"/>
        <w:rPr>
          <w:rFonts w:ascii="Arial" w:hAnsi="Arial" w:cs="Arial"/>
        </w:rPr>
      </w:pPr>
    </w:p>
    <w:p w14:paraId="73736360" w14:textId="77777777" w:rsidR="00B71E45" w:rsidRDefault="00B71E45">
      <w:pPr>
        <w:jc w:val="both"/>
        <w:rPr>
          <w:rFonts w:ascii="Arial" w:hAnsi="Arial" w:cs="Arial"/>
        </w:rPr>
      </w:pPr>
    </w:p>
    <w:p w14:paraId="73736361" w14:textId="77777777" w:rsidR="00B71E45" w:rsidRDefault="00B71E45">
      <w:pPr>
        <w:jc w:val="both"/>
        <w:rPr>
          <w:rFonts w:ascii="Arial" w:hAnsi="Arial" w:cs="Arial"/>
        </w:rPr>
      </w:pPr>
    </w:p>
    <w:p w14:paraId="73736362" w14:textId="77777777" w:rsidR="00B71E45" w:rsidRDefault="00B71E45">
      <w:pPr>
        <w:jc w:val="both"/>
        <w:rPr>
          <w:rFonts w:ascii="Arial" w:hAnsi="Arial" w:cs="Arial"/>
        </w:rPr>
      </w:pPr>
    </w:p>
    <w:p w14:paraId="73736363"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6368" w14:textId="77777777" w:rsidR="005C6314" w:rsidRDefault="005C6314">
      <w:r>
        <w:separator/>
      </w:r>
    </w:p>
  </w:endnote>
  <w:endnote w:type="continuationSeparator" w:id="0">
    <w:p w14:paraId="73736369"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F1D2E" w14:textId="77777777" w:rsidR="003D6357" w:rsidRDefault="003D63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3736370" w14:textId="77777777">
      <w:trPr>
        <w:tblHeader/>
      </w:trPr>
      <w:tc>
        <w:tcPr>
          <w:tcW w:w="3513" w:type="dxa"/>
          <w:shd w:val="clear" w:color="auto" w:fill="66CCFF"/>
        </w:tcPr>
        <w:p w14:paraId="7373636A" w14:textId="24A42EE4"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DC2</w:t>
          </w:r>
          <w:r w:rsidR="00066897" w:rsidRPr="00066897">
            <w:rPr>
              <w:rFonts w:ascii="Arial" w:hAnsi="Arial" w:cs="Arial"/>
              <w:b/>
              <w:bCs/>
              <w:sz w:val="18"/>
              <w:szCs w:val="18"/>
            </w:rPr>
            <w:t xml:space="preserve">- </w:t>
          </w:r>
          <w:r w:rsidRPr="00066897">
            <w:rPr>
              <w:rFonts w:ascii="Arial" w:hAnsi="Arial" w:cs="Arial"/>
              <w:b/>
              <w:bCs/>
              <w:sz w:val="18"/>
              <w:szCs w:val="18"/>
            </w:rPr>
            <w:t>Déclaration du candidat</w:t>
          </w:r>
        </w:p>
      </w:tc>
      <w:tc>
        <w:tcPr>
          <w:tcW w:w="4680" w:type="dxa"/>
          <w:shd w:val="clear" w:color="auto" w:fill="66CCFF"/>
        </w:tcPr>
        <w:p w14:paraId="7373636B" w14:textId="32822713" w:rsidR="00472B25" w:rsidRPr="00066897" w:rsidRDefault="004D5F9D">
          <w:pPr>
            <w:shd w:val="clear" w:color="auto" w:fill="66CCFF"/>
            <w:snapToGrid w:val="0"/>
            <w:jc w:val="center"/>
            <w:rPr>
              <w:rFonts w:ascii="Arial" w:hAnsi="Arial" w:cs="Arial"/>
              <w:b/>
              <w:bCs/>
              <w:sz w:val="18"/>
              <w:szCs w:val="18"/>
            </w:rPr>
          </w:pPr>
          <w:r>
            <w:rPr>
              <w:rFonts w:ascii="Arial" w:hAnsi="Arial" w:cs="Arial"/>
              <w:b/>
              <w:i/>
              <w:iCs/>
            </w:rPr>
            <w:t>ENTPE_2024_DD</w:t>
          </w:r>
          <w:bookmarkStart w:id="0" w:name="_GoBack"/>
          <w:bookmarkEnd w:id="0"/>
          <w:r>
            <w:rPr>
              <w:rFonts w:ascii="Arial" w:hAnsi="Arial" w:cs="Arial"/>
              <w:b/>
              <w:i/>
              <w:iCs/>
            </w:rPr>
            <w:t>I</w:t>
          </w:r>
        </w:p>
      </w:tc>
      <w:tc>
        <w:tcPr>
          <w:tcW w:w="900" w:type="dxa"/>
          <w:shd w:val="clear" w:color="auto" w:fill="66CCFF"/>
        </w:tcPr>
        <w:p w14:paraId="7373636C"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7373636D"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7373636E"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373636F"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73736371"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A9E6D" w14:textId="77777777" w:rsidR="003D6357" w:rsidRDefault="003D63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36366" w14:textId="77777777" w:rsidR="005C6314" w:rsidRDefault="005C6314">
      <w:r>
        <w:separator/>
      </w:r>
    </w:p>
  </w:footnote>
  <w:footnote w:type="continuationSeparator" w:id="0">
    <w:p w14:paraId="73736367" w14:textId="77777777" w:rsidR="005C6314" w:rsidRDefault="005C6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7DBE8" w14:textId="77777777" w:rsidR="003D6357" w:rsidRDefault="003D63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19400" w14:textId="77777777" w:rsidR="003D6357" w:rsidRDefault="003D63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09AAA" w14:textId="77777777" w:rsidR="003D6357" w:rsidRDefault="003D63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D6357"/>
    <w:rsid w:val="003F2B90"/>
    <w:rsid w:val="0040126E"/>
    <w:rsid w:val="004027F4"/>
    <w:rsid w:val="00425B7A"/>
    <w:rsid w:val="0045688F"/>
    <w:rsid w:val="00472B25"/>
    <w:rsid w:val="004A6D4B"/>
    <w:rsid w:val="004C221B"/>
    <w:rsid w:val="004D5F9D"/>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57D1D"/>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4583E"/>
    <w:rsid w:val="00C56C9E"/>
    <w:rsid w:val="00C61C85"/>
    <w:rsid w:val="00CA202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373627F"/>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cidTexte=LEGITEXT000006072050&amp;idArticle=LEGIARTI0000069034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3db10a5d-558e-4c80-b55c-f43536d34388"/>
    <ds:schemaRef ds:uri="http://purl.org/dc/terms/"/>
    <ds:schemaRef ds:uri="http://schemas.microsoft.com/office/2006/documentManagement/types"/>
    <ds:schemaRef ds:uri="http://schemas.microsoft.com/sharepoint/v3"/>
    <ds:schemaRef ds:uri="http://www.w3.org/XML/1998/namespace"/>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8cabc909-925b-4993-810a-c39a03b082db"/>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8A9CB2-4C98-4F5A-9910-AA418CFA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1258</Words>
  <Characters>6921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8163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PROST Jean-Luc</cp:lastModifiedBy>
  <cp:revision>6</cp:revision>
  <cp:lastPrinted>2016-03-31T08:52:00Z</cp:lastPrinted>
  <dcterms:created xsi:type="dcterms:W3CDTF">2024-09-13T12:16:00Z</dcterms:created>
  <dcterms:modified xsi:type="dcterms:W3CDTF">2024-10-31T07:50:00Z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