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2768C"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52768F" w14:textId="77777777">
        <w:tc>
          <w:tcPr>
            <w:tcW w:w="10419" w:type="dxa"/>
            <w:shd w:val="clear" w:color="auto" w:fill="auto"/>
          </w:tcPr>
          <w:p w14:paraId="4552768D"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45527771" wp14:editId="45527772">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52768E" w14:textId="77777777" w:rsidR="00472B25" w:rsidRDefault="00472B25" w:rsidP="005D2BD5">
            <w:pPr>
              <w:pStyle w:val="Pieddepage"/>
              <w:tabs>
                <w:tab w:val="clear" w:pos="4536"/>
                <w:tab w:val="clear" w:pos="9072"/>
              </w:tabs>
              <w:jc w:val="center"/>
            </w:pPr>
          </w:p>
        </w:tc>
      </w:tr>
    </w:tbl>
    <w:p w14:paraId="45527690"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5527695" w14:textId="77777777">
        <w:tc>
          <w:tcPr>
            <w:tcW w:w="9288" w:type="dxa"/>
            <w:shd w:val="clear" w:color="auto" w:fill="66CCFF"/>
          </w:tcPr>
          <w:p w14:paraId="45527691"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45527692"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45527693"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45527694" w14:textId="77777777" w:rsidR="00472B25" w:rsidRDefault="00472B25">
            <w:pPr>
              <w:pStyle w:val="Titre8"/>
              <w:tabs>
                <w:tab w:val="num" w:pos="0"/>
                <w:tab w:val="right" w:pos="9639"/>
              </w:tabs>
              <w:spacing w:before="120" w:after="120"/>
            </w:pPr>
            <w:r>
              <w:rPr>
                <w:caps/>
                <w:sz w:val="28"/>
                <w:szCs w:val="28"/>
              </w:rPr>
              <w:t>DC2</w:t>
            </w:r>
          </w:p>
        </w:tc>
      </w:tr>
    </w:tbl>
    <w:p w14:paraId="45527696" w14:textId="77777777" w:rsidR="00472B25" w:rsidRDefault="00472B25">
      <w:pPr>
        <w:jc w:val="both"/>
        <w:rPr>
          <w:rFonts w:ascii="Arial" w:hAnsi="Arial" w:cs="Arial"/>
        </w:rPr>
      </w:pPr>
    </w:p>
    <w:p w14:paraId="45527697"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4552769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5527699"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4552769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52769C" w14:textId="77777777">
        <w:tc>
          <w:tcPr>
            <w:tcW w:w="10331" w:type="dxa"/>
            <w:shd w:val="clear" w:color="auto" w:fill="66CCFF"/>
          </w:tcPr>
          <w:p w14:paraId="4552769B"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4552769D"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4552769E" w14:textId="77777777" w:rsidR="00472B25" w:rsidRDefault="00472B25">
      <w:pPr>
        <w:rPr>
          <w:rFonts w:ascii="Arial" w:hAnsi="Arial" w:cs="Arial"/>
          <w:b/>
          <w:bCs/>
        </w:rPr>
      </w:pPr>
    </w:p>
    <w:p w14:paraId="00D8A6F8" w14:textId="77777777" w:rsidR="00A16FB6" w:rsidRPr="007A7D41" w:rsidRDefault="00A16FB6" w:rsidP="00A16FB6">
      <w:pPr>
        <w:pStyle w:val="En-tte"/>
        <w:rPr>
          <w:rFonts w:ascii="Arial" w:hAnsi="Arial" w:cs="Arial"/>
          <w:b/>
        </w:rPr>
      </w:pPr>
      <w:r w:rsidRPr="007A7D41">
        <w:rPr>
          <w:rFonts w:ascii="Arial" w:hAnsi="Arial" w:cs="Arial"/>
          <w:b/>
        </w:rPr>
        <w:t>Etablissement Français du Sang</w:t>
      </w:r>
    </w:p>
    <w:p w14:paraId="128A292D" w14:textId="77777777" w:rsidR="00A16FB6" w:rsidRPr="007A7D41" w:rsidRDefault="00A16FB6" w:rsidP="00A16FB6">
      <w:pPr>
        <w:pStyle w:val="En-tte"/>
        <w:rPr>
          <w:rFonts w:ascii="Arial" w:hAnsi="Arial" w:cs="Arial"/>
          <w:b/>
        </w:rPr>
      </w:pPr>
      <w:r w:rsidRPr="007A7D41">
        <w:rPr>
          <w:rFonts w:ascii="Arial" w:hAnsi="Arial" w:cs="Arial"/>
          <w:b/>
        </w:rPr>
        <w:t>20, Avenue du Stade de France</w:t>
      </w:r>
    </w:p>
    <w:p w14:paraId="595A55D9" w14:textId="77777777" w:rsidR="00A16FB6" w:rsidRPr="007A7D41" w:rsidRDefault="00A16FB6" w:rsidP="00A16FB6">
      <w:pPr>
        <w:pStyle w:val="En-tte"/>
        <w:rPr>
          <w:rFonts w:ascii="Arial" w:hAnsi="Arial" w:cs="Arial"/>
          <w:b/>
        </w:rPr>
      </w:pPr>
      <w:r w:rsidRPr="007A7D41">
        <w:rPr>
          <w:rFonts w:ascii="Arial" w:hAnsi="Arial" w:cs="Arial"/>
          <w:b/>
        </w:rPr>
        <w:t>93218 LA PLAINE SAINT DENIS CEDEX</w:t>
      </w:r>
    </w:p>
    <w:p w14:paraId="799C5B81" w14:textId="77777777" w:rsidR="00A16FB6" w:rsidRPr="007A7D41" w:rsidRDefault="00A16FB6" w:rsidP="00A16FB6">
      <w:pPr>
        <w:pStyle w:val="En-tte"/>
        <w:rPr>
          <w:rFonts w:ascii="Arial" w:hAnsi="Arial" w:cs="Arial"/>
          <w:b/>
        </w:rPr>
      </w:pPr>
      <w:r w:rsidRPr="007A7D41">
        <w:rPr>
          <w:rFonts w:ascii="Arial" w:hAnsi="Arial" w:cs="Arial"/>
          <w:b/>
        </w:rPr>
        <w:t>Téléphone : 01 55 93 95 00</w:t>
      </w:r>
    </w:p>
    <w:p w14:paraId="7E6F5B25" w14:textId="77777777" w:rsidR="00A16FB6" w:rsidRDefault="00A16FB6" w:rsidP="00A16FB6">
      <w:pPr>
        <w:pStyle w:val="En-tte"/>
        <w:tabs>
          <w:tab w:val="clear" w:pos="4536"/>
          <w:tab w:val="clear" w:pos="9072"/>
        </w:tabs>
        <w:rPr>
          <w:rFonts w:ascii="Arial" w:hAnsi="Arial" w:cs="Arial"/>
        </w:rPr>
      </w:pPr>
      <w:r w:rsidRPr="007A7D41">
        <w:rPr>
          <w:rFonts w:ascii="Arial" w:hAnsi="Arial" w:cs="Arial"/>
          <w:b/>
        </w:rPr>
        <w:t>Télécopie : 01 55 93 96 02</w:t>
      </w:r>
    </w:p>
    <w:p w14:paraId="455276A0" w14:textId="77777777" w:rsidR="00472B25" w:rsidRDefault="00472B25">
      <w:pPr>
        <w:rPr>
          <w:rFonts w:ascii="Arial" w:hAnsi="Arial" w:cs="Arial"/>
          <w:b/>
          <w:bCs/>
        </w:rPr>
      </w:pPr>
    </w:p>
    <w:p w14:paraId="455276A1" w14:textId="77777777" w:rsidR="00472B25" w:rsidRDefault="00472B25">
      <w:pPr>
        <w:rPr>
          <w:rFonts w:ascii="Arial" w:hAnsi="Arial" w:cs="Arial"/>
          <w:b/>
          <w:bCs/>
        </w:rPr>
      </w:pPr>
    </w:p>
    <w:p w14:paraId="455276A2"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5276A4" w14:textId="77777777">
        <w:tc>
          <w:tcPr>
            <w:tcW w:w="10331" w:type="dxa"/>
            <w:shd w:val="clear" w:color="auto" w:fill="66CCFF"/>
          </w:tcPr>
          <w:p w14:paraId="455276A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55276A5"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455276A6" w14:textId="77777777" w:rsidR="00472B25" w:rsidRDefault="00472B25">
      <w:pPr>
        <w:rPr>
          <w:rFonts w:ascii="Arial" w:hAnsi="Arial" w:cs="Arial"/>
          <w:bCs/>
        </w:rPr>
      </w:pPr>
    </w:p>
    <w:p w14:paraId="76CCC1A4" w14:textId="77777777" w:rsidR="001C0052" w:rsidRDefault="001C0052" w:rsidP="001C0052">
      <w:pPr>
        <w:pStyle w:val="Corpsdetexte"/>
        <w:rPr>
          <w:rFonts w:ascii="Arial" w:hAnsi="Arial" w:cs="Arial"/>
          <w:sz w:val="22"/>
        </w:rPr>
      </w:pPr>
      <w:r>
        <w:rPr>
          <w:rFonts w:ascii="Arial" w:hAnsi="Arial" w:cs="Arial"/>
          <w:sz w:val="22"/>
          <w:szCs w:val="22"/>
        </w:rPr>
        <w:t xml:space="preserve">Le marché public a pour objet </w:t>
      </w:r>
      <w:r w:rsidRPr="00926504">
        <w:rPr>
          <w:rFonts w:ascii="Arial" w:hAnsi="Arial" w:cs="Arial"/>
          <w:sz w:val="22"/>
        </w:rPr>
        <w:t>la fourniture d’étiquettes techniques</w:t>
      </w:r>
      <w:r>
        <w:rPr>
          <w:rFonts w:ascii="Arial" w:hAnsi="Arial" w:cs="Arial"/>
          <w:sz w:val="22"/>
        </w:rPr>
        <w:t>.</w:t>
      </w:r>
    </w:p>
    <w:p w14:paraId="282D99EE" w14:textId="0B6A62F1" w:rsidR="001C0052" w:rsidRPr="009F1218" w:rsidRDefault="001C0052" w:rsidP="001C0052">
      <w:pPr>
        <w:pStyle w:val="Corpsdetexte"/>
        <w:rPr>
          <w:rFonts w:ascii="Arial" w:hAnsi="Arial" w:cs="Arial"/>
          <w:sz w:val="22"/>
          <w:szCs w:val="22"/>
        </w:rPr>
      </w:pPr>
      <w:r w:rsidRPr="00731742">
        <w:rPr>
          <w:rFonts w:ascii="Arial" w:hAnsi="Arial" w:cs="Arial"/>
          <w:sz w:val="22"/>
          <w:szCs w:val="22"/>
        </w:rPr>
        <w:t>Le titulaire est informé que les livraisons concernent l’ensemble des Etablissements locaux de la France métropolitaine et des D</w:t>
      </w:r>
      <w:r w:rsidR="00A60429">
        <w:rPr>
          <w:rFonts w:ascii="Arial" w:hAnsi="Arial" w:cs="Arial"/>
          <w:sz w:val="22"/>
          <w:szCs w:val="22"/>
        </w:rPr>
        <w:t>R</w:t>
      </w:r>
      <w:r w:rsidRPr="00731742">
        <w:rPr>
          <w:rFonts w:ascii="Arial" w:hAnsi="Arial" w:cs="Arial"/>
          <w:sz w:val="22"/>
          <w:szCs w:val="22"/>
        </w:rPr>
        <w:t>OM (par le biais d’un transitaire pour ces derniers) dont la liste est jointe en annexe 1 du CCAP.</w:t>
      </w:r>
      <w:r w:rsidRPr="009F1218">
        <w:rPr>
          <w:rFonts w:ascii="Arial" w:hAnsi="Arial" w:cs="Arial"/>
          <w:sz w:val="22"/>
          <w:szCs w:val="22"/>
        </w:rPr>
        <w:t xml:space="preserve"> </w:t>
      </w:r>
    </w:p>
    <w:p w14:paraId="787701EB" w14:textId="77777777" w:rsidR="001C0052" w:rsidRDefault="001C0052" w:rsidP="001C0052">
      <w:pPr>
        <w:pStyle w:val="Corpsdetexte"/>
        <w:rPr>
          <w:rFonts w:ascii="Arial" w:hAnsi="Arial" w:cs="Arial"/>
          <w:sz w:val="22"/>
          <w:szCs w:val="22"/>
        </w:rPr>
      </w:pPr>
      <w:r w:rsidRPr="009F1218">
        <w:rPr>
          <w:rFonts w:ascii="Arial" w:hAnsi="Arial" w:cs="Arial"/>
          <w:sz w:val="22"/>
          <w:szCs w:val="22"/>
        </w:rPr>
        <w:t>Les spécifications techniques des fournitures figurent dans le</w:t>
      </w:r>
      <w:r>
        <w:rPr>
          <w:rFonts w:ascii="Arial" w:hAnsi="Arial" w:cs="Arial"/>
          <w:sz w:val="22"/>
          <w:szCs w:val="22"/>
        </w:rPr>
        <w:t>s</w:t>
      </w:r>
      <w:r w:rsidRPr="009F1218">
        <w:rPr>
          <w:rFonts w:ascii="Arial" w:hAnsi="Arial" w:cs="Arial"/>
          <w:sz w:val="22"/>
          <w:szCs w:val="22"/>
        </w:rPr>
        <w:t xml:space="preserve"> Cahier</w:t>
      </w:r>
      <w:r>
        <w:rPr>
          <w:rFonts w:ascii="Arial" w:hAnsi="Arial" w:cs="Arial"/>
          <w:sz w:val="22"/>
          <w:szCs w:val="22"/>
        </w:rPr>
        <w:t>s</w:t>
      </w:r>
      <w:r w:rsidRPr="009F1218">
        <w:rPr>
          <w:rFonts w:ascii="Arial" w:hAnsi="Arial" w:cs="Arial"/>
          <w:sz w:val="22"/>
          <w:szCs w:val="22"/>
        </w:rPr>
        <w:t xml:space="preserve"> des Clauses Techniques Particulières (CCTP) applicable</w:t>
      </w:r>
      <w:r>
        <w:rPr>
          <w:rFonts w:ascii="Arial" w:hAnsi="Arial" w:cs="Arial"/>
          <w:sz w:val="22"/>
          <w:szCs w:val="22"/>
        </w:rPr>
        <w:t>s</w:t>
      </w:r>
      <w:r w:rsidRPr="009F1218">
        <w:rPr>
          <w:rFonts w:ascii="Arial" w:hAnsi="Arial" w:cs="Arial"/>
          <w:sz w:val="22"/>
          <w:szCs w:val="22"/>
        </w:rPr>
        <w:t xml:space="preserve"> à l’accord-cadre. Les Fournitures livrées doivent </w:t>
      </w:r>
      <w:r>
        <w:rPr>
          <w:rFonts w:ascii="Arial" w:hAnsi="Arial" w:cs="Arial"/>
          <w:sz w:val="22"/>
          <w:szCs w:val="22"/>
        </w:rPr>
        <w:t xml:space="preserve">impérativement </w:t>
      </w:r>
      <w:r w:rsidRPr="009F1218">
        <w:rPr>
          <w:rFonts w:ascii="Arial" w:hAnsi="Arial" w:cs="Arial"/>
          <w:sz w:val="22"/>
          <w:szCs w:val="22"/>
        </w:rPr>
        <w:t xml:space="preserve">être conformes </w:t>
      </w:r>
      <w:r>
        <w:rPr>
          <w:rFonts w:ascii="Arial" w:hAnsi="Arial" w:cs="Arial"/>
          <w:sz w:val="22"/>
          <w:szCs w:val="22"/>
        </w:rPr>
        <w:t xml:space="preserve">aux échantillons </w:t>
      </w:r>
      <w:r w:rsidRPr="009F1218">
        <w:rPr>
          <w:rFonts w:ascii="Arial" w:hAnsi="Arial" w:cs="Arial"/>
          <w:sz w:val="22"/>
          <w:szCs w:val="22"/>
        </w:rPr>
        <w:t xml:space="preserve">remis par le Titulaire dans </w:t>
      </w:r>
      <w:r>
        <w:rPr>
          <w:rFonts w:ascii="Arial" w:hAnsi="Arial" w:cs="Arial"/>
          <w:sz w:val="22"/>
          <w:szCs w:val="22"/>
        </w:rPr>
        <w:t>sa proposition.</w:t>
      </w:r>
      <w:r w:rsidRPr="009F1218">
        <w:rPr>
          <w:rFonts w:ascii="Arial" w:hAnsi="Arial" w:cs="Arial"/>
          <w:sz w:val="22"/>
          <w:szCs w:val="22"/>
        </w:rPr>
        <w:t xml:space="preserve"> </w:t>
      </w:r>
    </w:p>
    <w:p w14:paraId="089198FF" w14:textId="77777777" w:rsidR="001C0052" w:rsidRDefault="001C0052" w:rsidP="001C0052">
      <w:pPr>
        <w:pStyle w:val="Corpsdetexte"/>
        <w:rPr>
          <w:rFonts w:ascii="Arial" w:hAnsi="Arial" w:cs="Arial"/>
          <w:sz w:val="22"/>
          <w:szCs w:val="22"/>
        </w:rPr>
      </w:pPr>
    </w:p>
    <w:p w14:paraId="54A73598" w14:textId="77777777" w:rsidR="001C0052" w:rsidRPr="00361290" w:rsidRDefault="001C0052" w:rsidP="001C0052">
      <w:pPr>
        <w:pStyle w:val="Corpsdetexte"/>
        <w:rPr>
          <w:rFonts w:ascii="Arial" w:hAnsi="Arial" w:cs="Arial"/>
          <w:sz w:val="22"/>
          <w:szCs w:val="22"/>
        </w:rPr>
      </w:pPr>
      <w:r w:rsidRPr="00361290">
        <w:rPr>
          <w:rFonts w:ascii="Arial" w:hAnsi="Arial" w:cs="Arial"/>
          <w:sz w:val="22"/>
          <w:szCs w:val="22"/>
        </w:rPr>
        <w:t>Le marché public est comp</w:t>
      </w:r>
      <w:bookmarkStart w:id="0" w:name="_GoBack"/>
      <w:bookmarkEnd w:id="0"/>
      <w:r w:rsidRPr="00361290">
        <w:rPr>
          <w:rFonts w:ascii="Arial" w:hAnsi="Arial" w:cs="Arial"/>
          <w:sz w:val="22"/>
          <w:szCs w:val="22"/>
        </w:rPr>
        <w:t>osé de 3 lots définis comme suit :</w:t>
      </w:r>
    </w:p>
    <w:p w14:paraId="2DBFE295" w14:textId="77777777" w:rsidR="001C0052" w:rsidRPr="007E7C89" w:rsidRDefault="001C0052" w:rsidP="001C0052">
      <w:pPr>
        <w:pStyle w:val="Corpsdetexte"/>
        <w:rPr>
          <w:rFonts w:ascii="Arial" w:hAnsi="Arial" w:cs="Arial"/>
          <w:sz w:val="22"/>
          <w:szCs w:val="22"/>
        </w:rPr>
      </w:pPr>
      <w:r w:rsidRPr="00361290">
        <w:rPr>
          <w:rFonts w:ascii="Arial" w:hAnsi="Arial" w:cs="Arial"/>
          <w:sz w:val="22"/>
          <w:szCs w:val="22"/>
        </w:rPr>
        <w:t xml:space="preserve">Lot 1 : </w:t>
      </w:r>
      <w:r w:rsidRPr="007E7C89">
        <w:rPr>
          <w:rFonts w:ascii="Arial" w:hAnsi="Arial" w:cs="Arial"/>
          <w:sz w:val="22"/>
          <w:szCs w:val="22"/>
        </w:rPr>
        <w:t xml:space="preserve">Fourniture d’étiquettes </w:t>
      </w:r>
      <w:r>
        <w:rPr>
          <w:rFonts w:ascii="Arial" w:hAnsi="Arial" w:cs="Arial"/>
          <w:sz w:val="22"/>
          <w:szCs w:val="22"/>
        </w:rPr>
        <w:t xml:space="preserve">techniques </w:t>
      </w:r>
      <w:r w:rsidRPr="007E7C89">
        <w:rPr>
          <w:rFonts w:ascii="Arial" w:hAnsi="Arial" w:cs="Arial"/>
          <w:sz w:val="22"/>
          <w:szCs w:val="22"/>
        </w:rPr>
        <w:t>adhésives avec impression pour identification des pr</w:t>
      </w:r>
      <w:r>
        <w:rPr>
          <w:rFonts w:ascii="Arial" w:hAnsi="Arial" w:cs="Arial"/>
          <w:sz w:val="22"/>
          <w:szCs w:val="22"/>
        </w:rPr>
        <w:t>é</w:t>
      </w:r>
      <w:r w:rsidRPr="007E7C89">
        <w:rPr>
          <w:rFonts w:ascii="Arial" w:hAnsi="Arial" w:cs="Arial"/>
          <w:sz w:val="22"/>
          <w:szCs w:val="22"/>
        </w:rPr>
        <w:t>l</w:t>
      </w:r>
      <w:r>
        <w:rPr>
          <w:rFonts w:ascii="Arial" w:hAnsi="Arial" w:cs="Arial"/>
          <w:sz w:val="22"/>
          <w:szCs w:val="22"/>
        </w:rPr>
        <w:t>è</w:t>
      </w:r>
      <w:r w:rsidRPr="007E7C89">
        <w:rPr>
          <w:rFonts w:ascii="Arial" w:hAnsi="Arial" w:cs="Arial"/>
          <w:sz w:val="22"/>
          <w:szCs w:val="22"/>
        </w:rPr>
        <w:t>vements des donneurs (utilis</w:t>
      </w:r>
      <w:r>
        <w:rPr>
          <w:rFonts w:ascii="Arial" w:hAnsi="Arial" w:cs="Arial"/>
          <w:sz w:val="22"/>
          <w:szCs w:val="22"/>
        </w:rPr>
        <w:t>é</w:t>
      </w:r>
      <w:r w:rsidRPr="007E7C89">
        <w:rPr>
          <w:rFonts w:ascii="Arial" w:hAnsi="Arial" w:cs="Arial"/>
          <w:sz w:val="22"/>
          <w:szCs w:val="22"/>
        </w:rPr>
        <w:t xml:space="preserve">es pour les </w:t>
      </w:r>
      <w:r>
        <w:rPr>
          <w:rFonts w:ascii="Arial" w:hAnsi="Arial" w:cs="Arial"/>
          <w:sz w:val="22"/>
          <w:szCs w:val="22"/>
        </w:rPr>
        <w:t>activités de prélèvement</w:t>
      </w:r>
      <w:r w:rsidRPr="007E7C89">
        <w:rPr>
          <w:rFonts w:ascii="Arial" w:hAnsi="Arial" w:cs="Arial"/>
          <w:sz w:val="22"/>
          <w:szCs w:val="22"/>
        </w:rPr>
        <w:t>, d’ing</w:t>
      </w:r>
      <w:r>
        <w:rPr>
          <w:rFonts w:ascii="Arial" w:hAnsi="Arial" w:cs="Arial"/>
          <w:sz w:val="22"/>
          <w:szCs w:val="22"/>
        </w:rPr>
        <w:t>é</w:t>
      </w:r>
      <w:r w:rsidRPr="007E7C89">
        <w:rPr>
          <w:rFonts w:ascii="Arial" w:hAnsi="Arial" w:cs="Arial"/>
          <w:sz w:val="22"/>
          <w:szCs w:val="22"/>
        </w:rPr>
        <w:t>nierie de th</w:t>
      </w:r>
      <w:r>
        <w:rPr>
          <w:rFonts w:ascii="Arial" w:hAnsi="Arial" w:cs="Arial"/>
          <w:sz w:val="22"/>
          <w:szCs w:val="22"/>
        </w:rPr>
        <w:t>é</w:t>
      </w:r>
      <w:r w:rsidRPr="007E7C89">
        <w:rPr>
          <w:rFonts w:ascii="Arial" w:hAnsi="Arial" w:cs="Arial"/>
          <w:sz w:val="22"/>
          <w:szCs w:val="22"/>
        </w:rPr>
        <w:t>rapie cellulaire, centre de sant</w:t>
      </w:r>
      <w:r>
        <w:rPr>
          <w:rFonts w:ascii="Arial" w:hAnsi="Arial" w:cs="Arial"/>
          <w:sz w:val="22"/>
          <w:szCs w:val="22"/>
        </w:rPr>
        <w:t>é</w:t>
      </w:r>
      <w:r w:rsidRPr="007E7C89">
        <w:rPr>
          <w:rFonts w:ascii="Arial" w:hAnsi="Arial" w:cs="Arial"/>
          <w:sz w:val="22"/>
          <w:szCs w:val="22"/>
        </w:rPr>
        <w:t xml:space="preserve"> et autres activités sp</w:t>
      </w:r>
      <w:r>
        <w:rPr>
          <w:rFonts w:ascii="Arial" w:hAnsi="Arial" w:cs="Arial"/>
          <w:sz w:val="22"/>
          <w:szCs w:val="22"/>
        </w:rPr>
        <w:t>é</w:t>
      </w:r>
      <w:r w:rsidRPr="007E7C89">
        <w:rPr>
          <w:rFonts w:ascii="Arial" w:hAnsi="Arial" w:cs="Arial"/>
          <w:sz w:val="22"/>
          <w:szCs w:val="22"/>
        </w:rPr>
        <w:t xml:space="preserve">cifiques </w:t>
      </w:r>
      <w:r>
        <w:rPr>
          <w:rFonts w:ascii="Arial" w:hAnsi="Arial" w:cs="Arial"/>
          <w:sz w:val="22"/>
          <w:szCs w:val="22"/>
        </w:rPr>
        <w:t>à</w:t>
      </w:r>
      <w:r w:rsidRPr="007E7C89">
        <w:rPr>
          <w:rFonts w:ascii="Arial" w:hAnsi="Arial" w:cs="Arial"/>
          <w:sz w:val="22"/>
          <w:szCs w:val="22"/>
        </w:rPr>
        <w:t xml:space="preserve"> l’EFS)</w:t>
      </w:r>
    </w:p>
    <w:p w14:paraId="35644A37" w14:textId="77777777" w:rsidR="001C0052" w:rsidRPr="004B4C73" w:rsidRDefault="001C0052" w:rsidP="001C0052">
      <w:pPr>
        <w:jc w:val="both"/>
        <w:rPr>
          <w:rFonts w:ascii="Arial" w:hAnsi="Arial" w:cs="Arial"/>
        </w:rPr>
      </w:pPr>
      <w:r w:rsidRPr="00361290">
        <w:rPr>
          <w:rFonts w:ascii="Arial" w:hAnsi="Arial" w:cs="Arial"/>
        </w:rPr>
        <w:t>Lot 2 :</w:t>
      </w:r>
      <w:r>
        <w:rPr>
          <w:rFonts w:ascii="Arial" w:hAnsi="Arial" w:cs="Arial"/>
        </w:rPr>
        <w:t xml:space="preserve"> Fourniture d’étiquettes techniques adhésives vierges transfert thermique pour la préparation, les activités d’ingénierie de thérapie cellulaire, les centres de santé et autres activités spécifiques à l’EFS des produits sanguins labiles (PSL).</w:t>
      </w:r>
    </w:p>
    <w:p w14:paraId="638002E2" w14:textId="77777777" w:rsidR="001C0052" w:rsidRDefault="001C0052" w:rsidP="001C0052">
      <w:pPr>
        <w:pStyle w:val="Corpsdetexte"/>
        <w:rPr>
          <w:rFonts w:ascii="Arial" w:hAnsi="Arial" w:cs="Arial"/>
          <w:sz w:val="22"/>
          <w:szCs w:val="22"/>
        </w:rPr>
      </w:pPr>
      <w:r w:rsidRPr="00361290">
        <w:rPr>
          <w:rFonts w:ascii="Arial" w:hAnsi="Arial" w:cs="Arial"/>
          <w:sz w:val="22"/>
          <w:szCs w:val="22"/>
        </w:rPr>
        <w:t xml:space="preserve">Lot 3 : </w:t>
      </w:r>
      <w:r>
        <w:rPr>
          <w:rFonts w:ascii="Arial" w:hAnsi="Arial" w:cs="Arial"/>
          <w:sz w:val="22"/>
          <w:szCs w:val="22"/>
        </w:rPr>
        <w:t xml:space="preserve">Fourniture d’étiquettes techniques adhésives avec impression pour le </w:t>
      </w:r>
      <w:r w:rsidRPr="008F77ED">
        <w:rPr>
          <w:rFonts w:ascii="Arial" w:hAnsi="Arial" w:cs="Arial"/>
          <w:sz w:val="22"/>
          <w:szCs w:val="22"/>
        </w:rPr>
        <w:t xml:space="preserve">contrôle </w:t>
      </w:r>
      <w:r>
        <w:rPr>
          <w:rFonts w:ascii="Arial" w:hAnsi="Arial" w:cs="Arial"/>
          <w:sz w:val="22"/>
          <w:szCs w:val="22"/>
        </w:rPr>
        <w:t>qualité</w:t>
      </w:r>
      <w:r w:rsidRPr="008F77ED">
        <w:rPr>
          <w:rFonts w:ascii="Arial" w:hAnsi="Arial" w:cs="Arial"/>
          <w:sz w:val="22"/>
          <w:szCs w:val="22"/>
        </w:rPr>
        <w:t xml:space="preserve"> des produits sanguins labiles (PSL), </w:t>
      </w:r>
      <w:r>
        <w:rPr>
          <w:rFonts w:ascii="Arial" w:hAnsi="Arial" w:cs="Arial"/>
          <w:sz w:val="22"/>
          <w:szCs w:val="22"/>
        </w:rPr>
        <w:t xml:space="preserve">pour la banque de thérapie cellulaire et autres activités associées </w:t>
      </w:r>
      <w:r w:rsidRPr="008F77ED">
        <w:rPr>
          <w:rFonts w:ascii="Arial" w:hAnsi="Arial" w:cs="Arial"/>
          <w:sz w:val="22"/>
          <w:szCs w:val="22"/>
        </w:rPr>
        <w:t>de l’EFS</w:t>
      </w:r>
      <w:r w:rsidRPr="00361290">
        <w:rPr>
          <w:rFonts w:ascii="Arial" w:hAnsi="Arial" w:cs="Arial"/>
          <w:sz w:val="22"/>
          <w:szCs w:val="22"/>
        </w:rPr>
        <w:t>.</w:t>
      </w:r>
    </w:p>
    <w:p w14:paraId="455276A8" w14:textId="77777777" w:rsidR="00472B25" w:rsidRDefault="00472B25">
      <w:pPr>
        <w:rPr>
          <w:rFonts w:ascii="Arial" w:hAnsi="Arial" w:cs="Arial"/>
          <w:bCs/>
        </w:rPr>
      </w:pPr>
    </w:p>
    <w:p w14:paraId="455276A9" w14:textId="77777777" w:rsidR="00472B25" w:rsidRDefault="00472B25">
      <w:pPr>
        <w:jc w:val="both"/>
        <w:rPr>
          <w:rFonts w:ascii="Arial" w:hAnsi="Arial" w:cs="Arial"/>
          <w:bCs/>
        </w:rPr>
      </w:pPr>
    </w:p>
    <w:p w14:paraId="455276AA"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5276AC" w14:textId="77777777">
        <w:tc>
          <w:tcPr>
            <w:tcW w:w="10331" w:type="dxa"/>
            <w:shd w:val="clear" w:color="auto" w:fill="66CCFF"/>
          </w:tcPr>
          <w:p w14:paraId="455276AB"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455276AD" w14:textId="77777777" w:rsidR="00472B25" w:rsidRDefault="00472B25">
      <w:pPr>
        <w:pStyle w:val="Titre9"/>
        <w:numPr>
          <w:ilvl w:val="0"/>
          <w:numId w:val="0"/>
        </w:numPr>
        <w:rPr>
          <w:i w:val="0"/>
          <w:sz w:val="20"/>
        </w:rPr>
      </w:pPr>
    </w:p>
    <w:p w14:paraId="455276AE"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455276AF" w14:textId="77777777" w:rsidR="00472B25" w:rsidRDefault="00472B25">
      <w:pPr>
        <w:pStyle w:val="Titre9"/>
        <w:tabs>
          <w:tab w:val="num" w:pos="0"/>
        </w:tabs>
        <w:ind w:left="0"/>
        <w:jc w:val="both"/>
        <w:rPr>
          <w:i w:val="0"/>
          <w:iCs w:val="0"/>
          <w:sz w:val="20"/>
          <w:szCs w:val="20"/>
        </w:rPr>
      </w:pPr>
    </w:p>
    <w:p w14:paraId="455276B0"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Pr>
          <w:i w:val="0"/>
          <w:sz w:val="20"/>
          <w:szCs w:val="20"/>
        </w:rPr>
        <w:lastRenderedPageBreak/>
        <w:t>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55276B1" w14:textId="77777777" w:rsidR="00472B25" w:rsidRDefault="00472B25">
      <w:pPr>
        <w:jc w:val="both"/>
        <w:rPr>
          <w:rFonts w:ascii="Arial" w:hAnsi="Arial" w:cs="Arial"/>
          <w:b/>
          <w:bCs/>
        </w:rPr>
      </w:pPr>
    </w:p>
    <w:p w14:paraId="455276B2" w14:textId="77777777" w:rsidR="00472B25" w:rsidRDefault="00472B25">
      <w:pPr>
        <w:jc w:val="both"/>
        <w:rPr>
          <w:rFonts w:ascii="Arial" w:hAnsi="Arial" w:cs="Arial"/>
          <w:b/>
          <w:bCs/>
        </w:rPr>
      </w:pPr>
    </w:p>
    <w:p w14:paraId="455276B4" w14:textId="77777777" w:rsidR="00472B25" w:rsidRDefault="00472B25">
      <w:pPr>
        <w:jc w:val="both"/>
        <w:rPr>
          <w:rFonts w:ascii="Arial" w:hAnsi="Arial" w:cs="Arial"/>
          <w:b/>
          <w:bCs/>
        </w:rPr>
      </w:pPr>
    </w:p>
    <w:p w14:paraId="455276B5" w14:textId="77777777" w:rsidR="00472B25" w:rsidRDefault="00472B25">
      <w:pPr>
        <w:jc w:val="both"/>
        <w:rPr>
          <w:rFonts w:ascii="Arial" w:hAnsi="Arial" w:cs="Arial"/>
          <w:b/>
          <w:bCs/>
        </w:rPr>
      </w:pPr>
    </w:p>
    <w:p w14:paraId="455276B6"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455276B7" w14:textId="77777777" w:rsidR="00472B25" w:rsidRDefault="00472B25">
      <w:pPr>
        <w:jc w:val="both"/>
        <w:rPr>
          <w:rFonts w:ascii="Arial" w:hAnsi="Arial" w:cs="Arial"/>
          <w:b/>
          <w:bCs/>
        </w:rPr>
      </w:pPr>
    </w:p>
    <w:p w14:paraId="455276B8" w14:textId="77777777" w:rsidR="00472B25" w:rsidRDefault="00472B25">
      <w:pPr>
        <w:jc w:val="both"/>
        <w:rPr>
          <w:rFonts w:ascii="Arial" w:hAnsi="Arial" w:cs="Arial"/>
          <w:b/>
          <w:bCs/>
        </w:rPr>
      </w:pPr>
    </w:p>
    <w:p w14:paraId="455276B9" w14:textId="77777777" w:rsidR="00472B25" w:rsidRDefault="00472B25">
      <w:pPr>
        <w:jc w:val="both"/>
        <w:rPr>
          <w:rFonts w:ascii="Arial" w:hAnsi="Arial" w:cs="Arial"/>
          <w:b/>
          <w:bCs/>
        </w:rPr>
      </w:pPr>
    </w:p>
    <w:p w14:paraId="455276BB" w14:textId="77777777" w:rsidR="00472B25" w:rsidRDefault="00472B25">
      <w:pPr>
        <w:jc w:val="both"/>
        <w:rPr>
          <w:rFonts w:ascii="Arial" w:hAnsi="Arial" w:cs="Arial"/>
          <w:bCs/>
        </w:rPr>
      </w:pPr>
    </w:p>
    <w:p w14:paraId="455276BC" w14:textId="77777777" w:rsidR="00472B25" w:rsidRDefault="00472B25">
      <w:pPr>
        <w:jc w:val="both"/>
        <w:rPr>
          <w:rFonts w:ascii="Arial" w:hAnsi="Arial" w:cs="Arial"/>
          <w:bCs/>
        </w:rPr>
      </w:pPr>
    </w:p>
    <w:p w14:paraId="455276BD"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455276BE"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455276BF"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455276C3" w14:textId="77777777" w:rsidTr="00D63EF7">
        <w:trPr>
          <w:gridAfter w:val="1"/>
          <w:wAfter w:w="10" w:type="dxa"/>
          <w:trHeight w:val="296"/>
        </w:trPr>
        <w:tc>
          <w:tcPr>
            <w:tcW w:w="8506" w:type="dxa"/>
            <w:gridSpan w:val="2"/>
            <w:shd w:val="clear" w:color="auto" w:fill="auto"/>
            <w:vAlign w:val="center"/>
          </w:tcPr>
          <w:p w14:paraId="455276C0"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55276C1"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455276C2" w14:textId="77777777" w:rsidR="00472B25" w:rsidRDefault="00472B25">
            <w:pPr>
              <w:snapToGrid w:val="0"/>
              <w:jc w:val="center"/>
              <w:rPr>
                <w:rFonts w:ascii="Arial" w:hAnsi="Arial" w:cs="Arial"/>
                <w:b/>
                <w:bCs/>
              </w:rPr>
            </w:pPr>
          </w:p>
        </w:tc>
      </w:tr>
      <w:tr w:rsidR="00261FC1" w14:paraId="455276C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5276C4" w14:textId="77777777" w:rsidR="00261FC1" w:rsidRDefault="00261FC1">
            <w:pPr>
              <w:pStyle w:val="fcase1ertab"/>
              <w:snapToGrid w:val="0"/>
              <w:rPr>
                <w:rFonts w:ascii="Arial" w:hAnsi="Arial" w:cs="Arial"/>
                <w:b/>
                <w:bCs/>
              </w:rPr>
            </w:pPr>
          </w:p>
          <w:p w14:paraId="455276C5"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0429">
              <w:fldChar w:fldCharType="separate"/>
            </w:r>
            <w:r>
              <w:fldChar w:fldCharType="end"/>
            </w:r>
            <w:r>
              <w:rPr>
                <w:rFonts w:ascii="Arial" w:hAnsi="Arial" w:cs="Arial"/>
                <w:bCs/>
              </w:rPr>
              <w:t xml:space="preserve"> </w:t>
            </w:r>
            <w:r>
              <w:rPr>
                <w:rFonts w:ascii="Arial" w:hAnsi="Arial" w:cs="Arial"/>
              </w:rPr>
              <w:t>Entreprise adaptée</w:t>
            </w:r>
          </w:p>
          <w:p w14:paraId="455276C6"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4"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55276C7"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55276C8" w14:textId="77777777" w:rsidR="00261FC1" w:rsidRDefault="00261FC1">
            <w:pPr>
              <w:snapToGrid w:val="0"/>
              <w:ind w:left="170" w:right="170"/>
              <w:jc w:val="both"/>
              <w:rPr>
                <w:rFonts w:ascii="Arial" w:hAnsi="Arial" w:cs="Arial"/>
                <w:sz w:val="16"/>
                <w:szCs w:val="16"/>
              </w:rPr>
            </w:pPr>
          </w:p>
          <w:p w14:paraId="455276C9"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55276CA" w14:textId="77777777" w:rsidR="00261FC1" w:rsidRDefault="00261FC1">
            <w:pPr>
              <w:snapToGrid w:val="0"/>
              <w:jc w:val="both"/>
              <w:rPr>
                <w:rFonts w:ascii="Arial" w:hAnsi="Arial" w:cs="Arial"/>
                <w:b/>
                <w:bCs/>
              </w:rPr>
            </w:pPr>
          </w:p>
        </w:tc>
      </w:tr>
      <w:tr w:rsidR="00261FC1" w14:paraId="455276D3"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55276CC" w14:textId="77777777" w:rsidR="00261FC1" w:rsidRDefault="00261FC1">
            <w:pPr>
              <w:pStyle w:val="fcase1ertab"/>
              <w:snapToGrid w:val="0"/>
              <w:rPr>
                <w:rFonts w:ascii="Arial" w:hAnsi="Arial" w:cs="Arial"/>
                <w:b/>
                <w:bCs/>
              </w:rPr>
            </w:pPr>
          </w:p>
          <w:p w14:paraId="455276CD"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042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55276CE"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55276CF" w14:textId="77777777" w:rsidR="00261FC1" w:rsidRDefault="00261FC1">
            <w:pPr>
              <w:snapToGrid w:val="0"/>
              <w:ind w:left="170" w:right="170"/>
              <w:jc w:val="both"/>
              <w:rPr>
                <w:rFonts w:ascii="Arial" w:hAnsi="Arial" w:cs="Arial"/>
                <w:b/>
                <w:bCs/>
                <w:sz w:val="16"/>
                <w:szCs w:val="16"/>
              </w:rPr>
            </w:pPr>
          </w:p>
          <w:p w14:paraId="455276D0"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455276D1"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55276D2" w14:textId="77777777" w:rsidR="00261FC1" w:rsidRDefault="00261FC1">
            <w:pPr>
              <w:snapToGrid w:val="0"/>
              <w:jc w:val="both"/>
              <w:rPr>
                <w:rFonts w:ascii="Arial" w:hAnsi="Arial" w:cs="Arial"/>
                <w:b/>
                <w:bCs/>
              </w:rPr>
            </w:pPr>
          </w:p>
        </w:tc>
      </w:tr>
      <w:tr w:rsidR="00261FC1" w14:paraId="455276D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455276D4" w14:textId="77777777" w:rsidR="00261FC1" w:rsidRDefault="00261FC1" w:rsidP="00224E9C">
            <w:pPr>
              <w:pStyle w:val="fcase1ertab"/>
              <w:snapToGrid w:val="0"/>
              <w:rPr>
                <w:rFonts w:ascii="Arial" w:hAnsi="Arial" w:cs="Arial"/>
                <w:b/>
                <w:bCs/>
                <w:sz w:val="18"/>
                <w:szCs w:val="18"/>
              </w:rPr>
            </w:pPr>
          </w:p>
          <w:p w14:paraId="455276D5"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0429">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55276D6"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455276D7" w14:textId="77777777" w:rsidR="00261FC1" w:rsidRDefault="00261FC1" w:rsidP="00224E9C">
            <w:pPr>
              <w:snapToGrid w:val="0"/>
              <w:ind w:left="170" w:right="170"/>
              <w:jc w:val="both"/>
              <w:rPr>
                <w:rFonts w:ascii="Arial" w:hAnsi="Arial" w:cs="Arial"/>
                <w:b/>
                <w:bCs/>
                <w:sz w:val="16"/>
                <w:szCs w:val="16"/>
              </w:rPr>
            </w:pPr>
          </w:p>
          <w:p w14:paraId="455276D8" w14:textId="77777777" w:rsidR="00261FC1" w:rsidRDefault="00261FC1" w:rsidP="00224E9C">
            <w:pPr>
              <w:snapToGrid w:val="0"/>
              <w:ind w:left="170" w:right="170"/>
              <w:jc w:val="both"/>
              <w:rPr>
                <w:rFonts w:ascii="Arial" w:hAnsi="Arial" w:cs="Arial"/>
                <w:b/>
                <w:bCs/>
                <w:sz w:val="16"/>
                <w:szCs w:val="16"/>
              </w:rPr>
            </w:pPr>
          </w:p>
          <w:p w14:paraId="455276D9" w14:textId="77777777" w:rsidR="00261FC1" w:rsidRDefault="00261FC1" w:rsidP="00224E9C">
            <w:pPr>
              <w:snapToGrid w:val="0"/>
              <w:ind w:left="170" w:right="170"/>
              <w:jc w:val="both"/>
              <w:rPr>
                <w:rFonts w:ascii="Arial" w:hAnsi="Arial" w:cs="Arial"/>
                <w:b/>
                <w:bCs/>
                <w:sz w:val="16"/>
                <w:szCs w:val="16"/>
              </w:rPr>
            </w:pPr>
          </w:p>
          <w:p w14:paraId="455276DA" w14:textId="77777777" w:rsidR="00261FC1" w:rsidRDefault="00261FC1" w:rsidP="00224E9C">
            <w:pPr>
              <w:snapToGrid w:val="0"/>
              <w:ind w:left="170" w:right="170"/>
              <w:jc w:val="both"/>
              <w:rPr>
                <w:rFonts w:ascii="Arial" w:hAnsi="Arial" w:cs="Arial"/>
                <w:b/>
                <w:bCs/>
                <w:sz w:val="16"/>
                <w:szCs w:val="16"/>
              </w:rPr>
            </w:pPr>
          </w:p>
          <w:p w14:paraId="455276D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455276DC" w14:textId="77777777" w:rsidR="00261FC1" w:rsidRDefault="00261FC1" w:rsidP="00224E9C">
            <w:pPr>
              <w:snapToGrid w:val="0"/>
              <w:jc w:val="both"/>
              <w:rPr>
                <w:rFonts w:ascii="Arial" w:hAnsi="Arial" w:cs="Arial"/>
                <w:b/>
                <w:bCs/>
              </w:rPr>
            </w:pPr>
          </w:p>
        </w:tc>
      </w:tr>
      <w:tr w:rsidR="00261FC1" w14:paraId="455276E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5276DE" w14:textId="77777777" w:rsidR="00261FC1" w:rsidRDefault="00261FC1">
            <w:pPr>
              <w:pStyle w:val="fcase1ertab"/>
              <w:snapToGrid w:val="0"/>
              <w:rPr>
                <w:rFonts w:ascii="Arial" w:hAnsi="Arial" w:cs="Arial"/>
                <w:b/>
                <w:bCs/>
                <w:sz w:val="18"/>
                <w:szCs w:val="18"/>
              </w:rPr>
            </w:pPr>
          </w:p>
          <w:p w14:paraId="455276DF"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6042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455276E0"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55276E1" w14:textId="77777777" w:rsidR="00261FC1" w:rsidRDefault="00261FC1">
            <w:pPr>
              <w:snapToGrid w:val="0"/>
              <w:ind w:left="170" w:right="170"/>
              <w:jc w:val="both"/>
              <w:rPr>
                <w:rFonts w:ascii="Arial" w:hAnsi="Arial" w:cs="Arial"/>
                <w:b/>
                <w:bCs/>
                <w:sz w:val="16"/>
                <w:szCs w:val="16"/>
              </w:rPr>
            </w:pPr>
          </w:p>
          <w:p w14:paraId="455276E2" w14:textId="77777777" w:rsidR="00261FC1" w:rsidRDefault="00261FC1">
            <w:pPr>
              <w:snapToGrid w:val="0"/>
              <w:ind w:left="170" w:right="170"/>
              <w:jc w:val="both"/>
              <w:rPr>
                <w:rFonts w:ascii="Arial" w:hAnsi="Arial" w:cs="Arial"/>
                <w:b/>
                <w:bCs/>
                <w:sz w:val="16"/>
                <w:szCs w:val="16"/>
              </w:rPr>
            </w:pPr>
          </w:p>
          <w:p w14:paraId="455276E3" w14:textId="77777777" w:rsidR="00261FC1" w:rsidRDefault="00261FC1">
            <w:pPr>
              <w:snapToGrid w:val="0"/>
              <w:ind w:left="170" w:right="170"/>
              <w:jc w:val="both"/>
              <w:rPr>
                <w:rFonts w:ascii="Arial" w:hAnsi="Arial" w:cs="Arial"/>
                <w:b/>
                <w:bCs/>
                <w:sz w:val="16"/>
                <w:szCs w:val="16"/>
              </w:rPr>
            </w:pPr>
          </w:p>
          <w:p w14:paraId="455276E4" w14:textId="77777777" w:rsidR="00261FC1" w:rsidRDefault="00261FC1">
            <w:pPr>
              <w:snapToGrid w:val="0"/>
              <w:ind w:left="170" w:right="170"/>
              <w:jc w:val="both"/>
              <w:rPr>
                <w:rFonts w:ascii="Arial" w:hAnsi="Arial" w:cs="Arial"/>
                <w:b/>
                <w:bCs/>
                <w:sz w:val="16"/>
                <w:szCs w:val="16"/>
              </w:rPr>
            </w:pPr>
          </w:p>
          <w:p w14:paraId="455276E5"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55276E6" w14:textId="77777777" w:rsidR="00261FC1" w:rsidRDefault="00261FC1">
            <w:pPr>
              <w:snapToGrid w:val="0"/>
              <w:jc w:val="both"/>
              <w:rPr>
                <w:rFonts w:ascii="Arial" w:hAnsi="Arial" w:cs="Arial"/>
                <w:b/>
                <w:bCs/>
              </w:rPr>
            </w:pPr>
          </w:p>
        </w:tc>
      </w:tr>
      <w:tr w:rsidR="00E83C20" w14:paraId="455276F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55276E8" w14:textId="77777777" w:rsidR="00E83C20" w:rsidRDefault="00E83C20" w:rsidP="00D4627D">
            <w:pPr>
              <w:pStyle w:val="fcase1ertab"/>
              <w:snapToGrid w:val="0"/>
              <w:rPr>
                <w:rFonts w:ascii="Arial" w:hAnsi="Arial" w:cs="Arial"/>
                <w:b/>
                <w:bCs/>
                <w:sz w:val="18"/>
                <w:szCs w:val="18"/>
              </w:rPr>
            </w:pPr>
          </w:p>
          <w:p w14:paraId="455276E9"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A60429">
              <w:rPr>
                <w:rFonts w:ascii="Arial" w:hAnsi="Arial" w:cs="Arial"/>
              </w:rPr>
            </w:r>
            <w:r w:rsidR="00A60429">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455276EA"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55276EB" w14:textId="77777777" w:rsidR="00E83C20" w:rsidRDefault="00E83C20" w:rsidP="00D4627D">
            <w:pPr>
              <w:snapToGrid w:val="0"/>
              <w:ind w:left="170" w:right="170"/>
              <w:jc w:val="both"/>
              <w:rPr>
                <w:rFonts w:ascii="Arial" w:hAnsi="Arial" w:cs="Arial"/>
                <w:b/>
                <w:bCs/>
                <w:sz w:val="16"/>
                <w:szCs w:val="16"/>
              </w:rPr>
            </w:pPr>
          </w:p>
          <w:p w14:paraId="455276EC"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455276ED" w14:textId="77777777" w:rsidR="00E83C20" w:rsidRDefault="00E83C20" w:rsidP="00D4627D">
            <w:pPr>
              <w:snapToGrid w:val="0"/>
              <w:ind w:left="170" w:right="170"/>
              <w:jc w:val="both"/>
              <w:rPr>
                <w:rFonts w:ascii="Arial" w:hAnsi="Arial" w:cs="Arial"/>
                <w:b/>
                <w:bCs/>
                <w:sz w:val="16"/>
                <w:szCs w:val="16"/>
              </w:rPr>
            </w:pPr>
          </w:p>
          <w:p w14:paraId="455276EE" w14:textId="77777777" w:rsidR="00E83C20" w:rsidRDefault="00E83C20" w:rsidP="00D4627D">
            <w:pPr>
              <w:snapToGrid w:val="0"/>
              <w:ind w:left="170" w:right="170"/>
              <w:jc w:val="both"/>
              <w:rPr>
                <w:rFonts w:ascii="Arial" w:hAnsi="Arial" w:cs="Arial"/>
                <w:b/>
                <w:bCs/>
                <w:sz w:val="16"/>
                <w:szCs w:val="16"/>
              </w:rPr>
            </w:pPr>
          </w:p>
          <w:p w14:paraId="455276EF"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455276F0" w14:textId="77777777" w:rsidR="00E83C20" w:rsidRDefault="00E83C20" w:rsidP="00D4627D">
            <w:pPr>
              <w:snapToGrid w:val="0"/>
              <w:jc w:val="both"/>
              <w:rPr>
                <w:rFonts w:ascii="Arial" w:hAnsi="Arial" w:cs="Arial"/>
                <w:b/>
                <w:bCs/>
              </w:rPr>
            </w:pPr>
          </w:p>
        </w:tc>
      </w:tr>
    </w:tbl>
    <w:p w14:paraId="455276F2" w14:textId="77777777" w:rsidR="00261FC1" w:rsidRDefault="00261FC1" w:rsidP="00D21AD8">
      <w:pPr>
        <w:tabs>
          <w:tab w:val="left" w:pos="-142"/>
          <w:tab w:val="left" w:pos="4111"/>
        </w:tabs>
        <w:rPr>
          <w:rFonts w:ascii="Arial" w:hAnsi="Arial" w:cs="Arial"/>
          <w:b/>
          <w:bCs/>
          <w:sz w:val="22"/>
          <w:szCs w:val="22"/>
        </w:rPr>
      </w:pPr>
    </w:p>
    <w:p w14:paraId="455276F3"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55276F5" w14:textId="77777777" w:rsidTr="005C765E">
        <w:tc>
          <w:tcPr>
            <w:tcW w:w="10344" w:type="dxa"/>
            <w:shd w:val="clear" w:color="auto" w:fill="66CCFF"/>
          </w:tcPr>
          <w:p w14:paraId="455276F4"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455276F6" w14:textId="77777777" w:rsidR="00D21AD8" w:rsidRDefault="00D21AD8" w:rsidP="00D21AD8">
      <w:pPr>
        <w:tabs>
          <w:tab w:val="left" w:pos="-142"/>
          <w:tab w:val="left" w:pos="4111"/>
        </w:tabs>
        <w:rPr>
          <w:rFonts w:ascii="Arial" w:hAnsi="Arial" w:cs="Arial"/>
          <w:b/>
          <w:bCs/>
          <w:sz w:val="22"/>
          <w:szCs w:val="22"/>
        </w:rPr>
      </w:pPr>
    </w:p>
    <w:p w14:paraId="455276F7"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455276F8"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6F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6F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6FB" w14:textId="77777777" w:rsidR="002611DA" w:rsidRDefault="002611DA">
      <w:pPr>
        <w:suppressAutoHyphens w:val="0"/>
        <w:rPr>
          <w:rFonts w:ascii="Arial" w:hAnsi="Arial" w:cs="Arial"/>
        </w:rPr>
      </w:pPr>
      <w:r>
        <w:rPr>
          <w:rFonts w:ascii="Arial" w:hAnsi="Arial" w:cs="Arial"/>
        </w:rPr>
        <w:br w:type="page"/>
      </w:r>
    </w:p>
    <w:p w14:paraId="455276FC"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55276FE" w14:textId="77777777" w:rsidTr="00261FC1">
        <w:tc>
          <w:tcPr>
            <w:tcW w:w="10331" w:type="dxa"/>
            <w:shd w:val="clear" w:color="auto" w:fill="66CCFF"/>
          </w:tcPr>
          <w:p w14:paraId="455276FD"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455276F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5527700"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45527701"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0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03"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04" w14:textId="77777777" w:rsidR="00C56C9E" w:rsidRDefault="00C56C9E">
      <w:pPr>
        <w:pStyle w:val="En-tte"/>
        <w:tabs>
          <w:tab w:val="clear" w:pos="4536"/>
          <w:tab w:val="clear" w:pos="9072"/>
          <w:tab w:val="left" w:pos="0"/>
          <w:tab w:val="left" w:pos="2160"/>
        </w:tabs>
        <w:rPr>
          <w:rFonts w:ascii="Arial" w:hAnsi="Arial" w:cs="Arial"/>
          <w:b/>
          <w:bCs/>
        </w:rPr>
      </w:pPr>
    </w:p>
    <w:p w14:paraId="45527705"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45527706"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552770B"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4552770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4552770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4552770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552770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5527711"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552770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4552770D" w14:textId="77777777" w:rsidR="00472B25" w:rsidRDefault="00472B25">
            <w:pPr>
              <w:tabs>
                <w:tab w:val="left" w:pos="864"/>
              </w:tabs>
              <w:snapToGrid w:val="0"/>
              <w:spacing w:before="120" w:after="120"/>
              <w:rPr>
                <w:rFonts w:ascii="Arial" w:hAnsi="Arial" w:cs="Arial"/>
                <w:sz w:val="16"/>
                <w:szCs w:val="16"/>
              </w:rPr>
            </w:pPr>
          </w:p>
          <w:p w14:paraId="4552770E"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552770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5527710" w14:textId="77777777" w:rsidR="00472B25" w:rsidRDefault="00472B25">
            <w:pPr>
              <w:tabs>
                <w:tab w:val="left" w:pos="864"/>
              </w:tabs>
              <w:snapToGrid w:val="0"/>
              <w:spacing w:before="120" w:after="120"/>
              <w:jc w:val="right"/>
              <w:rPr>
                <w:rFonts w:ascii="Arial" w:hAnsi="Arial" w:cs="Arial"/>
                <w:sz w:val="16"/>
                <w:szCs w:val="16"/>
              </w:rPr>
            </w:pPr>
          </w:p>
        </w:tc>
      </w:tr>
      <w:tr w:rsidR="00472B25" w14:paraId="45527719" w14:textId="77777777">
        <w:trPr>
          <w:trHeight w:val="737"/>
        </w:trPr>
        <w:tc>
          <w:tcPr>
            <w:tcW w:w="2566" w:type="dxa"/>
            <w:tcBorders>
              <w:left w:val="single" w:sz="8" w:space="0" w:color="000000"/>
              <w:bottom w:val="single" w:sz="8" w:space="0" w:color="000000"/>
            </w:tcBorders>
            <w:shd w:val="clear" w:color="auto" w:fill="auto"/>
          </w:tcPr>
          <w:p w14:paraId="4552771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45527713" w14:textId="77777777" w:rsidR="00472B25" w:rsidRDefault="00472B25">
            <w:pPr>
              <w:tabs>
                <w:tab w:val="left" w:pos="864"/>
              </w:tabs>
              <w:snapToGrid w:val="0"/>
              <w:spacing w:before="120" w:after="120"/>
              <w:rPr>
                <w:rFonts w:ascii="Arial" w:hAnsi="Arial" w:cs="Arial"/>
                <w:sz w:val="16"/>
                <w:szCs w:val="16"/>
              </w:rPr>
            </w:pPr>
          </w:p>
          <w:p w14:paraId="4552771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5527715" w14:textId="77777777" w:rsidR="00472B25" w:rsidRDefault="00472B25">
            <w:pPr>
              <w:tabs>
                <w:tab w:val="left" w:pos="864"/>
              </w:tabs>
              <w:snapToGrid w:val="0"/>
              <w:spacing w:before="120" w:after="120"/>
              <w:jc w:val="right"/>
              <w:rPr>
                <w:rFonts w:ascii="Arial" w:hAnsi="Arial" w:cs="Arial"/>
                <w:sz w:val="16"/>
                <w:szCs w:val="16"/>
              </w:rPr>
            </w:pPr>
          </w:p>
          <w:p w14:paraId="4552771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5527717" w14:textId="77777777" w:rsidR="00472B25" w:rsidRDefault="00472B25">
            <w:pPr>
              <w:tabs>
                <w:tab w:val="left" w:pos="864"/>
              </w:tabs>
              <w:snapToGrid w:val="0"/>
              <w:spacing w:before="120" w:after="120"/>
              <w:jc w:val="right"/>
              <w:rPr>
                <w:rFonts w:ascii="Arial" w:hAnsi="Arial" w:cs="Arial"/>
                <w:sz w:val="16"/>
                <w:szCs w:val="16"/>
              </w:rPr>
            </w:pPr>
          </w:p>
          <w:p w14:paraId="4552771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552771A" w14:textId="77777777" w:rsidR="00472B25" w:rsidRDefault="00472B25">
      <w:pPr>
        <w:tabs>
          <w:tab w:val="left" w:pos="864"/>
        </w:tabs>
        <w:jc w:val="both"/>
        <w:rPr>
          <w:rFonts w:ascii="Arial" w:hAnsi="Arial" w:cs="Arial"/>
        </w:rPr>
      </w:pPr>
    </w:p>
    <w:p w14:paraId="4552771B" w14:textId="77777777" w:rsidR="00E657EE" w:rsidRDefault="00E657EE">
      <w:pPr>
        <w:tabs>
          <w:tab w:val="left" w:pos="864"/>
        </w:tabs>
        <w:jc w:val="both"/>
        <w:rPr>
          <w:rFonts w:ascii="Arial" w:hAnsi="Arial" w:cs="Arial"/>
        </w:rPr>
      </w:pPr>
    </w:p>
    <w:p w14:paraId="4552771C"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4552771D"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4552771E"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A60429">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A60429">
        <w:fldChar w:fldCharType="separate"/>
      </w:r>
      <w:r>
        <w:fldChar w:fldCharType="end"/>
      </w:r>
      <w:r>
        <w:t xml:space="preserve">  </w:t>
      </w:r>
    </w:p>
    <w:p w14:paraId="4552771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45527720"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5527722" w14:textId="77777777" w:rsidTr="00224E9C">
        <w:tc>
          <w:tcPr>
            <w:tcW w:w="10331" w:type="dxa"/>
            <w:shd w:val="clear" w:color="auto" w:fill="66CCFF"/>
          </w:tcPr>
          <w:p w14:paraId="45527721"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4552772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527724"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45527725"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2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27"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2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5527729" w14:textId="77777777" w:rsidR="00614607" w:rsidRDefault="00614607">
      <w:pPr>
        <w:pStyle w:val="En-tte"/>
        <w:tabs>
          <w:tab w:val="clear" w:pos="4536"/>
          <w:tab w:val="clear" w:pos="9072"/>
          <w:tab w:val="left" w:pos="864"/>
        </w:tabs>
        <w:rPr>
          <w:rFonts w:ascii="Arial" w:hAnsi="Arial" w:cs="Arial"/>
        </w:rPr>
      </w:pPr>
    </w:p>
    <w:p w14:paraId="4552772A"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52772C" w14:textId="77777777">
        <w:tc>
          <w:tcPr>
            <w:tcW w:w="10331" w:type="dxa"/>
            <w:shd w:val="clear" w:color="auto" w:fill="66CCFF"/>
          </w:tcPr>
          <w:p w14:paraId="4552772B"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4552772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4552772E" w14:textId="77777777" w:rsidR="00472B25" w:rsidRDefault="00472B25">
      <w:pPr>
        <w:tabs>
          <w:tab w:val="left" w:pos="576"/>
        </w:tabs>
        <w:rPr>
          <w:rFonts w:ascii="Arial" w:hAnsi="Arial" w:cs="Arial"/>
          <w:iCs/>
        </w:rPr>
      </w:pPr>
    </w:p>
    <w:p w14:paraId="4552772F"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45527730"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45527731" w14:textId="77777777" w:rsidR="00472B25" w:rsidRDefault="00472B25">
      <w:pPr>
        <w:pStyle w:val="En-tte"/>
        <w:tabs>
          <w:tab w:val="clear" w:pos="4536"/>
          <w:tab w:val="clear" w:pos="9072"/>
          <w:tab w:val="left" w:pos="864"/>
        </w:tabs>
        <w:rPr>
          <w:rFonts w:ascii="Arial" w:hAnsi="Arial" w:cs="Arial"/>
        </w:rPr>
      </w:pPr>
    </w:p>
    <w:p w14:paraId="45527732" w14:textId="77777777" w:rsidR="006A5F71" w:rsidRDefault="006A5F71">
      <w:pPr>
        <w:pStyle w:val="En-tte"/>
        <w:tabs>
          <w:tab w:val="clear" w:pos="4536"/>
          <w:tab w:val="clear" w:pos="9072"/>
          <w:tab w:val="left" w:pos="864"/>
        </w:tabs>
        <w:rPr>
          <w:rFonts w:ascii="Arial" w:hAnsi="Arial" w:cs="Arial"/>
        </w:rPr>
      </w:pPr>
    </w:p>
    <w:p w14:paraId="45527733" w14:textId="77777777" w:rsidR="002611DA" w:rsidRDefault="002611DA">
      <w:pPr>
        <w:suppressAutoHyphens w:val="0"/>
        <w:rPr>
          <w:rFonts w:ascii="Arial" w:hAnsi="Arial" w:cs="Arial"/>
        </w:rPr>
      </w:pPr>
      <w:r>
        <w:rPr>
          <w:rFonts w:ascii="Arial" w:hAnsi="Arial" w:cs="Arial"/>
        </w:rPr>
        <w:br w:type="page"/>
      </w:r>
    </w:p>
    <w:p w14:paraId="45527734"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5527736" w14:textId="77777777">
        <w:tc>
          <w:tcPr>
            <w:tcW w:w="10331" w:type="dxa"/>
            <w:shd w:val="clear" w:color="auto" w:fill="66CCFF"/>
          </w:tcPr>
          <w:p w14:paraId="45527735"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45527737" w14:textId="77777777" w:rsidR="00472B25" w:rsidRDefault="00472B25">
      <w:pPr>
        <w:tabs>
          <w:tab w:val="left" w:pos="426"/>
        </w:tabs>
        <w:jc w:val="both"/>
        <w:rPr>
          <w:rFonts w:ascii="Arial" w:hAnsi="Arial" w:cs="Arial"/>
          <w:spacing w:val="-10"/>
        </w:rPr>
      </w:pPr>
    </w:p>
    <w:p w14:paraId="45527738" w14:textId="77777777" w:rsidR="00472B25" w:rsidRDefault="00472B25">
      <w:pPr>
        <w:tabs>
          <w:tab w:val="left" w:pos="426"/>
        </w:tabs>
        <w:jc w:val="both"/>
        <w:rPr>
          <w:rFonts w:ascii="Arial" w:hAnsi="Arial" w:cs="Arial"/>
          <w:spacing w:val="-10"/>
        </w:rPr>
      </w:pPr>
    </w:p>
    <w:p w14:paraId="45527739"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4552773A" w14:textId="77777777" w:rsidR="00472B25" w:rsidRDefault="00472B25">
      <w:pPr>
        <w:tabs>
          <w:tab w:val="left" w:pos="426"/>
        </w:tabs>
        <w:jc w:val="both"/>
        <w:rPr>
          <w:rFonts w:ascii="Arial" w:hAnsi="Arial" w:cs="Arial"/>
          <w:spacing w:val="-10"/>
        </w:rPr>
      </w:pPr>
    </w:p>
    <w:p w14:paraId="4552773B" w14:textId="77777777" w:rsidR="0013398C" w:rsidRDefault="0013398C">
      <w:pPr>
        <w:tabs>
          <w:tab w:val="left" w:pos="426"/>
        </w:tabs>
        <w:jc w:val="both"/>
        <w:rPr>
          <w:rFonts w:ascii="Arial" w:hAnsi="Arial" w:cs="Arial"/>
          <w:spacing w:val="-10"/>
        </w:rPr>
      </w:pPr>
    </w:p>
    <w:p w14:paraId="4552773C" w14:textId="77777777" w:rsidR="00472B25" w:rsidRDefault="00472B25">
      <w:pPr>
        <w:tabs>
          <w:tab w:val="left" w:pos="426"/>
        </w:tabs>
        <w:jc w:val="both"/>
        <w:rPr>
          <w:rFonts w:ascii="Arial" w:hAnsi="Arial" w:cs="Arial"/>
          <w:spacing w:val="-10"/>
        </w:rPr>
      </w:pPr>
    </w:p>
    <w:p w14:paraId="4552773D" w14:textId="77777777" w:rsidR="00472B25" w:rsidRDefault="00472B25">
      <w:pPr>
        <w:tabs>
          <w:tab w:val="left" w:pos="426"/>
        </w:tabs>
        <w:jc w:val="both"/>
        <w:rPr>
          <w:rFonts w:ascii="Arial" w:hAnsi="Arial" w:cs="Arial"/>
          <w:spacing w:val="-10"/>
        </w:rPr>
      </w:pPr>
    </w:p>
    <w:p w14:paraId="4552773E"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552773F" w14:textId="77777777" w:rsidR="00472B25" w:rsidRPr="0013398C" w:rsidRDefault="00472B25">
      <w:pPr>
        <w:tabs>
          <w:tab w:val="left" w:pos="426"/>
        </w:tabs>
        <w:jc w:val="both"/>
        <w:rPr>
          <w:rFonts w:ascii="Arial" w:hAnsi="Arial" w:cs="Arial"/>
          <w:spacing w:val="-10"/>
          <w:sz w:val="22"/>
          <w:szCs w:val="22"/>
        </w:rPr>
      </w:pPr>
    </w:p>
    <w:p w14:paraId="45527740" w14:textId="77777777" w:rsidR="00472B25" w:rsidRDefault="00472B25">
      <w:pPr>
        <w:tabs>
          <w:tab w:val="left" w:pos="576"/>
        </w:tabs>
        <w:rPr>
          <w:rFonts w:ascii="Arial" w:hAnsi="Arial" w:cs="Arial"/>
        </w:rPr>
      </w:pPr>
    </w:p>
    <w:p w14:paraId="45527741" w14:textId="77777777" w:rsidR="00472B25" w:rsidRDefault="00472B25">
      <w:pPr>
        <w:jc w:val="both"/>
        <w:rPr>
          <w:rFonts w:ascii="Arial" w:hAnsi="Arial" w:cs="Arial"/>
        </w:rPr>
      </w:pPr>
    </w:p>
    <w:p w14:paraId="45527742" w14:textId="77777777" w:rsidR="00B80B6A" w:rsidRDefault="00B80B6A">
      <w:pPr>
        <w:jc w:val="both"/>
        <w:rPr>
          <w:rFonts w:ascii="Arial" w:hAnsi="Arial" w:cs="Arial"/>
        </w:rPr>
      </w:pPr>
    </w:p>
    <w:p w14:paraId="45527745" w14:textId="553BFE9E" w:rsidR="00B80B6A" w:rsidRDefault="00B80B6A">
      <w:pPr>
        <w:jc w:val="both"/>
        <w:rPr>
          <w:rFonts w:ascii="Arial" w:hAnsi="Arial" w:cs="Arial"/>
        </w:rPr>
      </w:pPr>
    </w:p>
    <w:p w14:paraId="45527746" w14:textId="77777777" w:rsidR="00B80B6A" w:rsidRDefault="00B80B6A">
      <w:pPr>
        <w:jc w:val="both"/>
        <w:rPr>
          <w:rFonts w:ascii="Arial" w:hAnsi="Arial" w:cs="Arial"/>
        </w:rPr>
      </w:pPr>
    </w:p>
    <w:p w14:paraId="45527747" w14:textId="77777777" w:rsidR="00B80B6A" w:rsidRDefault="00B80B6A">
      <w:pPr>
        <w:jc w:val="both"/>
        <w:rPr>
          <w:rFonts w:ascii="Arial" w:hAnsi="Arial" w:cs="Arial"/>
        </w:rPr>
      </w:pPr>
    </w:p>
    <w:p w14:paraId="45527748" w14:textId="77777777" w:rsidR="00B80B6A" w:rsidRDefault="00B80B6A">
      <w:pPr>
        <w:jc w:val="both"/>
        <w:rPr>
          <w:rFonts w:ascii="Arial" w:hAnsi="Arial" w:cs="Arial"/>
        </w:rPr>
      </w:pPr>
    </w:p>
    <w:p w14:paraId="45527749" w14:textId="77777777" w:rsidR="00B80B6A" w:rsidRDefault="00B80B6A">
      <w:pPr>
        <w:jc w:val="both"/>
        <w:rPr>
          <w:rFonts w:ascii="Arial" w:hAnsi="Arial" w:cs="Arial"/>
        </w:rPr>
      </w:pPr>
    </w:p>
    <w:p w14:paraId="4552774A" w14:textId="77777777" w:rsidR="00B80B6A" w:rsidRDefault="00B80B6A">
      <w:pPr>
        <w:jc w:val="both"/>
        <w:rPr>
          <w:rFonts w:ascii="Arial" w:hAnsi="Arial" w:cs="Arial"/>
        </w:rPr>
      </w:pPr>
    </w:p>
    <w:p w14:paraId="4552774B" w14:textId="77777777" w:rsidR="00B80B6A" w:rsidRDefault="00B80B6A">
      <w:pPr>
        <w:jc w:val="both"/>
        <w:rPr>
          <w:rFonts w:ascii="Arial" w:hAnsi="Arial" w:cs="Arial"/>
        </w:rPr>
      </w:pPr>
    </w:p>
    <w:p w14:paraId="4552774C" w14:textId="77777777" w:rsidR="00B80B6A" w:rsidRDefault="00B80B6A">
      <w:pPr>
        <w:jc w:val="both"/>
        <w:rPr>
          <w:rFonts w:ascii="Arial" w:hAnsi="Arial" w:cs="Arial"/>
        </w:rPr>
      </w:pPr>
    </w:p>
    <w:p w14:paraId="4552774D" w14:textId="77777777" w:rsidR="00B80B6A" w:rsidRDefault="00B80B6A">
      <w:pPr>
        <w:jc w:val="both"/>
        <w:rPr>
          <w:rFonts w:ascii="Arial" w:hAnsi="Arial" w:cs="Arial"/>
        </w:rPr>
      </w:pPr>
    </w:p>
    <w:p w14:paraId="4552774E" w14:textId="77777777" w:rsidR="00B80B6A" w:rsidRDefault="00B80B6A">
      <w:pPr>
        <w:jc w:val="both"/>
        <w:rPr>
          <w:rFonts w:ascii="Arial" w:hAnsi="Arial" w:cs="Arial"/>
        </w:rPr>
      </w:pPr>
    </w:p>
    <w:p w14:paraId="4552774F" w14:textId="77777777" w:rsidR="00B80B6A" w:rsidRDefault="00B80B6A">
      <w:pPr>
        <w:jc w:val="both"/>
        <w:rPr>
          <w:rFonts w:ascii="Arial" w:hAnsi="Arial" w:cs="Arial"/>
        </w:rPr>
      </w:pPr>
    </w:p>
    <w:p w14:paraId="45527750" w14:textId="77777777" w:rsidR="00B80B6A" w:rsidRDefault="00B80B6A">
      <w:pPr>
        <w:jc w:val="both"/>
        <w:rPr>
          <w:rFonts w:ascii="Arial" w:hAnsi="Arial" w:cs="Arial"/>
        </w:rPr>
      </w:pPr>
    </w:p>
    <w:p w14:paraId="45527751" w14:textId="77777777" w:rsidR="00B80B6A" w:rsidRDefault="00B80B6A">
      <w:pPr>
        <w:jc w:val="both"/>
        <w:rPr>
          <w:rFonts w:ascii="Arial" w:hAnsi="Arial" w:cs="Arial"/>
        </w:rPr>
      </w:pPr>
    </w:p>
    <w:p w14:paraId="45527752" w14:textId="77777777" w:rsidR="00B80B6A" w:rsidRDefault="00B80B6A">
      <w:pPr>
        <w:jc w:val="both"/>
        <w:rPr>
          <w:rFonts w:ascii="Arial" w:hAnsi="Arial" w:cs="Arial"/>
        </w:rPr>
      </w:pPr>
    </w:p>
    <w:p w14:paraId="45527753" w14:textId="77777777" w:rsidR="00B71E45" w:rsidRDefault="00B71E45">
      <w:pPr>
        <w:jc w:val="both"/>
        <w:rPr>
          <w:rFonts w:ascii="Arial" w:hAnsi="Arial" w:cs="Arial"/>
        </w:rPr>
      </w:pPr>
    </w:p>
    <w:p w14:paraId="45527754" w14:textId="77777777" w:rsidR="00B71E45" w:rsidRDefault="00B71E45">
      <w:pPr>
        <w:jc w:val="both"/>
        <w:rPr>
          <w:rFonts w:ascii="Arial" w:hAnsi="Arial" w:cs="Arial"/>
        </w:rPr>
      </w:pPr>
    </w:p>
    <w:p w14:paraId="45527755" w14:textId="77777777" w:rsidR="00B71E45" w:rsidRDefault="00B71E45">
      <w:pPr>
        <w:jc w:val="both"/>
        <w:rPr>
          <w:rFonts w:ascii="Arial" w:hAnsi="Arial" w:cs="Arial"/>
        </w:rPr>
      </w:pPr>
    </w:p>
    <w:p w14:paraId="45527756" w14:textId="77777777" w:rsidR="00B71E45" w:rsidRDefault="00B71E45">
      <w:pPr>
        <w:jc w:val="both"/>
        <w:rPr>
          <w:rFonts w:ascii="Arial" w:hAnsi="Arial" w:cs="Arial"/>
        </w:rPr>
      </w:pPr>
    </w:p>
    <w:p w14:paraId="45527757" w14:textId="77777777" w:rsidR="00B80B6A" w:rsidRDefault="00B80B6A">
      <w:pPr>
        <w:jc w:val="both"/>
        <w:rPr>
          <w:rFonts w:ascii="Arial" w:hAnsi="Arial" w:cs="Arial"/>
        </w:rPr>
      </w:pPr>
    </w:p>
    <w:p w14:paraId="45527758" w14:textId="77777777" w:rsidR="00B71E45" w:rsidRDefault="00B71E45">
      <w:pPr>
        <w:jc w:val="both"/>
        <w:rPr>
          <w:rFonts w:ascii="Arial" w:hAnsi="Arial" w:cs="Arial"/>
        </w:rPr>
      </w:pPr>
    </w:p>
    <w:p w14:paraId="45527759" w14:textId="77777777" w:rsidR="00B71E45" w:rsidRDefault="00B71E45">
      <w:pPr>
        <w:jc w:val="both"/>
        <w:rPr>
          <w:rFonts w:ascii="Arial" w:hAnsi="Arial" w:cs="Arial"/>
        </w:rPr>
      </w:pPr>
    </w:p>
    <w:p w14:paraId="4552775A" w14:textId="77777777" w:rsidR="00B71E45" w:rsidRDefault="00B71E45">
      <w:pPr>
        <w:jc w:val="both"/>
        <w:rPr>
          <w:rFonts w:ascii="Arial" w:hAnsi="Arial" w:cs="Arial"/>
        </w:rPr>
      </w:pPr>
    </w:p>
    <w:p w14:paraId="4552775B" w14:textId="77777777" w:rsidR="00B71E45" w:rsidRDefault="00B71E45">
      <w:pPr>
        <w:jc w:val="both"/>
        <w:rPr>
          <w:rFonts w:ascii="Arial" w:hAnsi="Arial" w:cs="Arial"/>
        </w:rPr>
      </w:pPr>
    </w:p>
    <w:p w14:paraId="4552775C" w14:textId="77777777" w:rsidR="00B71E45" w:rsidRDefault="00B71E45">
      <w:pPr>
        <w:jc w:val="both"/>
        <w:rPr>
          <w:rFonts w:ascii="Arial" w:hAnsi="Arial" w:cs="Arial"/>
        </w:rPr>
      </w:pPr>
    </w:p>
    <w:p w14:paraId="4552775D" w14:textId="77777777" w:rsidR="00B71E45" w:rsidRDefault="00B71E45">
      <w:pPr>
        <w:jc w:val="both"/>
        <w:rPr>
          <w:rFonts w:ascii="Arial" w:hAnsi="Arial" w:cs="Arial"/>
        </w:rPr>
      </w:pPr>
    </w:p>
    <w:p w14:paraId="4552775E" w14:textId="77777777" w:rsidR="00B71E45" w:rsidRDefault="00B71E45">
      <w:pPr>
        <w:jc w:val="both"/>
        <w:rPr>
          <w:rFonts w:ascii="Arial" w:hAnsi="Arial" w:cs="Arial"/>
        </w:rPr>
      </w:pPr>
    </w:p>
    <w:p w14:paraId="4552775F" w14:textId="77777777" w:rsidR="00B71E45" w:rsidRDefault="00B71E45">
      <w:pPr>
        <w:jc w:val="both"/>
        <w:rPr>
          <w:rFonts w:ascii="Arial" w:hAnsi="Arial" w:cs="Arial"/>
        </w:rPr>
      </w:pPr>
    </w:p>
    <w:p w14:paraId="45527760" w14:textId="77777777" w:rsidR="00B71E45" w:rsidRDefault="00B71E45">
      <w:pPr>
        <w:jc w:val="both"/>
        <w:rPr>
          <w:rFonts w:ascii="Arial" w:hAnsi="Arial" w:cs="Arial"/>
        </w:rPr>
      </w:pPr>
    </w:p>
    <w:p w14:paraId="45527761" w14:textId="77777777" w:rsidR="00B71E45" w:rsidRDefault="00B71E45">
      <w:pPr>
        <w:jc w:val="both"/>
        <w:rPr>
          <w:rFonts w:ascii="Arial" w:hAnsi="Arial" w:cs="Arial"/>
        </w:rPr>
      </w:pPr>
    </w:p>
    <w:p w14:paraId="45527762" w14:textId="77777777" w:rsidR="00B71E45" w:rsidRDefault="00B71E45">
      <w:pPr>
        <w:jc w:val="both"/>
        <w:rPr>
          <w:rFonts w:ascii="Arial" w:hAnsi="Arial" w:cs="Arial"/>
        </w:rPr>
      </w:pPr>
    </w:p>
    <w:p w14:paraId="45527763" w14:textId="77777777" w:rsidR="00B71E45" w:rsidRDefault="00B71E45">
      <w:pPr>
        <w:jc w:val="both"/>
        <w:rPr>
          <w:rFonts w:ascii="Arial" w:hAnsi="Arial" w:cs="Arial"/>
        </w:rPr>
      </w:pPr>
    </w:p>
    <w:p w14:paraId="45527764" w14:textId="77777777" w:rsidR="00B71E45" w:rsidRDefault="00B71E45">
      <w:pPr>
        <w:jc w:val="both"/>
        <w:rPr>
          <w:rFonts w:ascii="Arial" w:hAnsi="Arial" w:cs="Arial"/>
        </w:rPr>
      </w:pPr>
    </w:p>
    <w:p w14:paraId="45527765" w14:textId="77777777" w:rsidR="00B71E45" w:rsidRDefault="00B71E45">
      <w:pPr>
        <w:jc w:val="both"/>
        <w:rPr>
          <w:rFonts w:ascii="Arial" w:hAnsi="Arial" w:cs="Arial"/>
        </w:rPr>
      </w:pPr>
    </w:p>
    <w:p w14:paraId="45527766" w14:textId="77777777" w:rsidR="00B71E45" w:rsidRDefault="00B71E45">
      <w:pPr>
        <w:jc w:val="both"/>
        <w:rPr>
          <w:rFonts w:ascii="Arial" w:hAnsi="Arial" w:cs="Arial"/>
        </w:rPr>
      </w:pPr>
    </w:p>
    <w:p w14:paraId="45527767" w14:textId="77777777" w:rsidR="00B71E45" w:rsidRDefault="00B71E45">
      <w:pPr>
        <w:jc w:val="both"/>
        <w:rPr>
          <w:rFonts w:ascii="Arial" w:hAnsi="Arial" w:cs="Arial"/>
        </w:rPr>
      </w:pPr>
    </w:p>
    <w:p w14:paraId="45527768" w14:textId="77777777" w:rsidR="00B71E45" w:rsidRDefault="00B71E45">
      <w:pPr>
        <w:jc w:val="both"/>
        <w:rPr>
          <w:rFonts w:ascii="Arial" w:hAnsi="Arial" w:cs="Arial"/>
        </w:rPr>
      </w:pPr>
    </w:p>
    <w:p w14:paraId="45527769" w14:textId="77777777" w:rsidR="00B71E45" w:rsidRDefault="00B71E45">
      <w:pPr>
        <w:jc w:val="both"/>
        <w:rPr>
          <w:rFonts w:ascii="Arial" w:hAnsi="Arial" w:cs="Arial"/>
        </w:rPr>
      </w:pPr>
    </w:p>
    <w:p w14:paraId="4552776A" w14:textId="77777777" w:rsidR="00B71E45" w:rsidRDefault="00B71E45">
      <w:pPr>
        <w:jc w:val="both"/>
        <w:rPr>
          <w:rFonts w:ascii="Arial" w:hAnsi="Arial" w:cs="Arial"/>
        </w:rPr>
      </w:pPr>
    </w:p>
    <w:p w14:paraId="4552776B" w14:textId="77777777" w:rsidR="00B71E45" w:rsidRDefault="00B71E45">
      <w:pPr>
        <w:jc w:val="both"/>
        <w:rPr>
          <w:rFonts w:ascii="Arial" w:hAnsi="Arial" w:cs="Arial"/>
        </w:rPr>
      </w:pPr>
    </w:p>
    <w:p w14:paraId="4552776C" w14:textId="77777777" w:rsidR="00B71E45" w:rsidRDefault="00B71E45">
      <w:pPr>
        <w:jc w:val="both"/>
        <w:rPr>
          <w:rFonts w:ascii="Arial" w:hAnsi="Arial" w:cs="Arial"/>
        </w:rPr>
      </w:pPr>
    </w:p>
    <w:p w14:paraId="4552776D" w14:textId="77777777" w:rsidR="00B71E45" w:rsidRDefault="00B71E45">
      <w:pPr>
        <w:jc w:val="both"/>
        <w:rPr>
          <w:rFonts w:ascii="Arial" w:hAnsi="Arial" w:cs="Arial"/>
        </w:rPr>
      </w:pPr>
    </w:p>
    <w:p w14:paraId="4552776E" w14:textId="77777777" w:rsidR="00B71E45" w:rsidRDefault="00B71E45">
      <w:pPr>
        <w:jc w:val="both"/>
        <w:rPr>
          <w:rFonts w:ascii="Arial" w:hAnsi="Arial" w:cs="Arial"/>
        </w:rPr>
      </w:pPr>
    </w:p>
    <w:p w14:paraId="4552776F" w14:textId="77777777" w:rsidR="00B71E45" w:rsidRDefault="00B71E45">
      <w:pPr>
        <w:jc w:val="both"/>
        <w:rPr>
          <w:rFonts w:ascii="Arial" w:hAnsi="Arial" w:cs="Arial"/>
        </w:rPr>
      </w:pPr>
    </w:p>
    <w:p w14:paraId="45527770"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27775" w14:textId="77777777" w:rsidR="005C6314" w:rsidRDefault="005C6314">
      <w:r>
        <w:separator/>
      </w:r>
    </w:p>
  </w:endnote>
  <w:endnote w:type="continuationSeparator" w:id="0">
    <w:p w14:paraId="45527776"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4552777D" w14:textId="77777777">
      <w:trPr>
        <w:tblHeader/>
      </w:trPr>
      <w:tc>
        <w:tcPr>
          <w:tcW w:w="3513" w:type="dxa"/>
          <w:shd w:val="clear" w:color="auto" w:fill="66CCFF"/>
        </w:tcPr>
        <w:p w14:paraId="45527777"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5527778" w14:textId="1D105376" w:rsidR="00472B25" w:rsidRPr="00066897" w:rsidRDefault="001C0052">
          <w:pPr>
            <w:shd w:val="clear" w:color="auto" w:fill="66CCFF"/>
            <w:snapToGrid w:val="0"/>
            <w:jc w:val="center"/>
            <w:rPr>
              <w:rFonts w:ascii="Arial" w:hAnsi="Arial" w:cs="Arial"/>
              <w:b/>
              <w:bCs/>
              <w:sz w:val="18"/>
              <w:szCs w:val="18"/>
            </w:rPr>
          </w:pPr>
          <w:r w:rsidRPr="004D62CE">
            <w:rPr>
              <w:rFonts w:ascii="Arial" w:hAnsi="Arial" w:cs="Arial"/>
              <w:b/>
              <w:bCs/>
            </w:rPr>
            <w:t>2023EFS-bret/830</w:t>
          </w:r>
        </w:p>
      </w:tc>
      <w:tc>
        <w:tcPr>
          <w:tcW w:w="900" w:type="dxa"/>
          <w:shd w:val="clear" w:color="auto" w:fill="66CCFF"/>
        </w:tcPr>
        <w:p w14:paraId="45527779"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4552777A" w14:textId="0466BAEC"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A16FB6">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4552777B"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4552777C" w14:textId="2D5ED126"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A16FB6">
            <w:rPr>
              <w:rStyle w:val="Numrodepage"/>
              <w:rFonts w:cs="Arial"/>
              <w:b/>
              <w:noProof/>
              <w:sz w:val="18"/>
              <w:szCs w:val="18"/>
            </w:rPr>
            <w:t>4</w:t>
          </w:r>
          <w:r w:rsidRPr="00066897">
            <w:rPr>
              <w:rStyle w:val="Numrodepage"/>
              <w:rFonts w:cs="Arial"/>
              <w:b/>
              <w:sz w:val="18"/>
              <w:szCs w:val="18"/>
            </w:rPr>
            <w:fldChar w:fldCharType="end"/>
          </w:r>
        </w:p>
      </w:tc>
    </w:tr>
  </w:tbl>
  <w:p w14:paraId="4552777E"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27773" w14:textId="77777777" w:rsidR="005C6314" w:rsidRDefault="005C6314">
      <w:r>
        <w:separator/>
      </w:r>
    </w:p>
  </w:footnote>
  <w:footnote w:type="continuationSeparator" w:id="0">
    <w:p w14:paraId="45527774"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C0052"/>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0E22"/>
    <w:rsid w:val="0094174C"/>
    <w:rsid w:val="009D0426"/>
    <w:rsid w:val="009D52FB"/>
    <w:rsid w:val="009D6D88"/>
    <w:rsid w:val="00A05A3B"/>
    <w:rsid w:val="00A16FB6"/>
    <w:rsid w:val="00A60429"/>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52768C"/>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sharepoint/v3"/>
    <ds:schemaRef ds:uri="http://www.w3.org/XML/1998/namespace"/>
    <ds:schemaRef ds:uri="http://purl.org/dc/dcmitype/"/>
    <ds:schemaRef ds:uri="http://schemas.microsoft.com/sharepoint/v4"/>
    <ds:schemaRef ds:uri="http://schemas.microsoft.com/office/2006/documentManagement/types"/>
    <ds:schemaRef ds:uri="http://schemas.microsoft.com/office/2006/metadata/properties"/>
    <ds:schemaRef ds:uri="ef02a9e3-c8f7-4ac1-aee1-f0b3cc2ef3b5"/>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D17AF04A-09F4-4966-895D-0253ED3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963E7BB0-EA03-4444-9B7C-4D4B21755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1484</Words>
  <Characters>8168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9633</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BLED PRIGENT Carole</cp:lastModifiedBy>
  <cp:revision>5</cp:revision>
  <cp:lastPrinted>2016-03-31T08:52:00Z</cp:lastPrinted>
  <dcterms:created xsi:type="dcterms:W3CDTF">2020-06-22T08:47:00Z</dcterms:created>
  <dcterms:modified xsi:type="dcterms:W3CDTF">2024-11-21T10:17:00Z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