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E77" w:rsidRDefault="00416532" w:rsidP="00B21376">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3751580</wp:posOffset>
                </wp:positionH>
                <wp:positionV relativeFrom="paragraph">
                  <wp:posOffset>-271145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E77" w:rsidRDefault="00813E7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95.4pt;margin-top:-21.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" stroked="f">
                <v:textbox>
                  <w:txbxContent>
                    <w:p w:rsidR="00813E77" w:rsidRDefault="00813E7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B21376" w:rsidRDefault="00B21376" w:rsidP="00B21376">
      <w:pPr>
        <w:pStyle w:val="FicheTitre"/>
        <w:rPr>
          <w:rFonts w:cs="Arial Narrow"/>
          <w:b w:val="0"/>
          <w:bCs/>
          <w:spacing w:val="50"/>
          <w:szCs w:val="17"/>
        </w:rPr>
      </w:pPr>
    </w:p>
    <w:p w:rsidR="00813E77" w:rsidRDefault="00416532">
      <w:pPr>
        <w:pStyle w:val="FicheTitre"/>
        <w:rPr>
          <w:rFonts w:cs="Arial Narrow"/>
          <w:b w:val="0"/>
          <w:bCs/>
          <w:spacing w:val="50"/>
          <w:szCs w:val="17"/>
        </w:rPr>
        <w:sectPr w:rsidR="00813E77">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13E77">
        <w:tc>
          <w:tcPr>
            <w:tcW w:w="9039" w:type="dxa"/>
            <w:shd w:val="clear" w:color="auto" w:fill="465F9D"/>
          </w:tcPr>
          <w:p w:rsidR="00813E77" w:rsidRDefault="00813E7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13E77" w:rsidRDefault="00813E7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13E77" w:rsidRDefault="00813E77">
            <w:pPr>
              <w:spacing w:before="120" w:after="120"/>
              <w:jc w:val="center"/>
              <w:rPr>
                <w:rFonts w:ascii="Marianne" w:hAnsi="Marianne" w:cs="Arial"/>
                <w:b/>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p w:rsidR="00C0057F" w:rsidRDefault="00B21376">
            <w:pPr>
              <w:spacing w:before="120" w:after="120"/>
              <w:jc w:val="center"/>
              <w:rPr>
                <w:caps/>
                <w:color w:val="FFFFFF"/>
                <w:sz w:val="28"/>
                <w:szCs w:val="28"/>
              </w:rPr>
            </w:pPr>
            <w:r>
              <w:rPr>
                <w:rFonts w:ascii="Marianne" w:hAnsi="Marianne" w:cs="Arial"/>
                <w:b/>
                <w:bCs/>
                <w:caps/>
                <w:color w:val="FFFFFF"/>
                <w:sz w:val="28"/>
                <w:szCs w:val="28"/>
              </w:rPr>
              <w:t>DAF 2024_000618</w:t>
            </w:r>
          </w:p>
        </w:tc>
        <w:tc>
          <w:tcPr>
            <w:tcW w:w="850" w:type="dxa"/>
            <w:shd w:val="clear" w:color="auto" w:fill="465F9D"/>
          </w:tcPr>
          <w:p w:rsidR="00813E77" w:rsidRDefault="00813E7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13E77" w:rsidRDefault="00813E77">
      <w:pPr>
        <w:jc w:val="both"/>
        <w:rPr>
          <w:rFonts w:ascii="Arial" w:hAnsi="Arial" w:cs="Arial"/>
        </w:rPr>
      </w:pPr>
    </w:p>
    <w:p w:rsidR="00813E77" w:rsidRDefault="00813E7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13E77" w:rsidRDefault="00813E7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13E77" w:rsidRDefault="00813E77">
      <w:pPr>
        <w:rPr>
          <w:rFonts w:ascii="Marianne" w:hAnsi="Marianne"/>
        </w:rPr>
      </w:pPr>
    </w:p>
    <w:p w:rsidR="00813E77" w:rsidRDefault="00813E7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13E77" w:rsidRDefault="00813E77">
      <w:pPr>
        <w:rPr>
          <w:rFonts w:ascii="Marianne" w:hAnsi="Marianne"/>
        </w:rPr>
      </w:pPr>
    </w:p>
    <w:p w:rsidR="00813E77" w:rsidRDefault="00813E7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13E77" w:rsidRDefault="00813E77">
      <w:pPr>
        <w:jc w:val="both"/>
        <w:rPr>
          <w:rFonts w:ascii="Marianne" w:hAnsi="Marianne" w:cs="Arial"/>
          <w:i/>
          <w:iCs/>
        </w:rPr>
      </w:pPr>
    </w:p>
    <w:p w:rsidR="00813E77" w:rsidRDefault="00813E7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13E77" w:rsidRDefault="00813E77">
      <w:pPr>
        <w:jc w:val="both"/>
        <w:rPr>
          <w:rFonts w:ascii="Marianne" w:hAnsi="Marianne" w:cs="Arial"/>
          <w:i/>
          <w:sz w:val="18"/>
          <w:szCs w:val="18"/>
        </w:rPr>
      </w:pPr>
    </w:p>
    <w:p w:rsidR="00813E77" w:rsidRDefault="00813E7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13E77">
        <w:tc>
          <w:tcPr>
            <w:tcW w:w="9710" w:type="dxa"/>
            <w:shd w:val="clear" w:color="auto" w:fill="465F9D"/>
          </w:tcPr>
          <w:p w:rsidR="00813E77" w:rsidRDefault="00813E7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C0057F" w:rsidRDefault="00C0057F" w:rsidP="00C0057F">
      <w:pPr>
        <w:pStyle w:val="En-tte"/>
        <w:tabs>
          <w:tab w:val="clear" w:pos="4536"/>
          <w:tab w:val="clear" w:pos="9072"/>
        </w:tabs>
        <w:rPr>
          <w:rFonts w:ascii="Arial" w:hAnsi="Arial" w:cs="Arial"/>
        </w:rPr>
      </w:pPr>
    </w:p>
    <w:p w:rsidR="00C0057F" w:rsidRPr="007E40A6" w:rsidRDefault="00C0057F" w:rsidP="00C0057F">
      <w:pPr>
        <w:pStyle w:val="En-tte"/>
        <w:tabs>
          <w:tab w:val="clear" w:pos="4536"/>
          <w:tab w:val="clear" w:pos="9072"/>
        </w:tabs>
        <w:rPr>
          <w:rFonts w:ascii="Marianne" w:hAnsi="Marianne" w:cs="Arial"/>
          <w:iCs/>
        </w:rPr>
      </w:pPr>
      <w:r w:rsidRPr="007E40A6">
        <w:rPr>
          <w:rFonts w:ascii="Marianne" w:hAnsi="Marianne" w:cs="Arial"/>
          <w:iCs/>
        </w:rPr>
        <w:t>Ministère des Armées</w:t>
      </w:r>
    </w:p>
    <w:p w:rsidR="00C0057F" w:rsidRPr="007E40A6" w:rsidRDefault="00C0057F" w:rsidP="00C0057F">
      <w:pPr>
        <w:pStyle w:val="En-tte"/>
        <w:tabs>
          <w:tab w:val="clear" w:pos="4536"/>
          <w:tab w:val="clear" w:pos="9072"/>
        </w:tabs>
        <w:rPr>
          <w:rFonts w:ascii="Marianne" w:hAnsi="Marianne" w:cs="Arial"/>
          <w:iCs/>
        </w:rPr>
      </w:pPr>
      <w:r w:rsidRPr="007E40A6">
        <w:rPr>
          <w:rFonts w:ascii="Marianne" w:hAnsi="Marianne" w:cs="Arial"/>
          <w:iCs/>
        </w:rPr>
        <w:t>Service du commissariat des armées</w:t>
      </w:r>
    </w:p>
    <w:p w:rsidR="00C0057F" w:rsidRPr="007E40A6" w:rsidRDefault="00C0057F" w:rsidP="00C0057F">
      <w:pPr>
        <w:pStyle w:val="En-tte"/>
        <w:tabs>
          <w:tab w:val="clear" w:pos="4536"/>
          <w:tab w:val="clear" w:pos="9072"/>
        </w:tabs>
        <w:rPr>
          <w:rFonts w:ascii="Marianne" w:hAnsi="Marianne" w:cs="Arial"/>
          <w:iCs/>
        </w:rPr>
      </w:pPr>
      <w:r w:rsidRPr="007E40A6">
        <w:rPr>
          <w:rFonts w:ascii="Marianne" w:hAnsi="Marianne" w:cs="Arial"/>
          <w:iCs/>
        </w:rPr>
        <w:t>BCRM Toulon</w:t>
      </w:r>
    </w:p>
    <w:p w:rsidR="00C0057F" w:rsidRPr="007E40A6" w:rsidRDefault="00C0057F" w:rsidP="00C0057F">
      <w:pPr>
        <w:pStyle w:val="En-tte"/>
        <w:tabs>
          <w:tab w:val="clear" w:pos="4536"/>
          <w:tab w:val="clear" w:pos="9072"/>
        </w:tabs>
        <w:rPr>
          <w:rFonts w:ascii="Marianne" w:hAnsi="Marianne" w:cs="Arial"/>
          <w:iCs/>
        </w:rPr>
      </w:pPr>
      <w:r w:rsidRPr="007E40A6">
        <w:rPr>
          <w:rFonts w:ascii="Marianne" w:hAnsi="Marianne" w:cs="Arial"/>
          <w:iCs/>
        </w:rPr>
        <w:t>Plate-forme commissariat Sud</w:t>
      </w:r>
    </w:p>
    <w:p w:rsidR="00C0057F" w:rsidRPr="007E40A6" w:rsidRDefault="00C0057F" w:rsidP="00C0057F">
      <w:pPr>
        <w:pStyle w:val="En-tte"/>
        <w:tabs>
          <w:tab w:val="clear" w:pos="4536"/>
          <w:tab w:val="clear" w:pos="9072"/>
        </w:tabs>
        <w:rPr>
          <w:rFonts w:ascii="Marianne" w:hAnsi="Marianne" w:cs="Arial"/>
          <w:iCs/>
        </w:rPr>
      </w:pPr>
      <w:r w:rsidRPr="007E40A6">
        <w:rPr>
          <w:rFonts w:ascii="Marianne" w:hAnsi="Marianne" w:cs="Arial"/>
          <w:iCs/>
        </w:rPr>
        <w:t>BP 42 – 83800 Toulon cedex 9</w:t>
      </w:r>
    </w:p>
    <w:p w:rsidR="00C0057F" w:rsidRPr="007E40A6" w:rsidRDefault="00C0057F" w:rsidP="00C0057F">
      <w:pPr>
        <w:pStyle w:val="En-tte"/>
        <w:tabs>
          <w:tab w:val="clear" w:pos="4536"/>
          <w:tab w:val="clear" w:pos="9072"/>
        </w:tabs>
        <w:rPr>
          <w:rFonts w:ascii="Marianne" w:hAnsi="Marianne" w:cs="Arial"/>
          <w:iCs/>
        </w:rPr>
      </w:pPr>
      <w:r w:rsidRPr="007E40A6">
        <w:rPr>
          <w:rFonts w:ascii="Marianne" w:hAnsi="Marianne" w:cs="Arial"/>
          <w:iCs/>
        </w:rPr>
        <w:t>Tel</w:t>
      </w:r>
      <w:r w:rsidRPr="007E40A6">
        <w:rPr>
          <w:rFonts w:ascii="Calibri" w:hAnsi="Calibri" w:cs="Calibri"/>
          <w:iCs/>
        </w:rPr>
        <w:t> </w:t>
      </w:r>
      <w:r w:rsidRPr="007E40A6">
        <w:rPr>
          <w:rFonts w:ascii="Marianne" w:hAnsi="Marianne" w:cs="Arial"/>
          <w:iCs/>
        </w:rPr>
        <w:t>: 04.22.42.76.61 et/ou</w:t>
      </w:r>
      <w:r w:rsidRPr="007E40A6">
        <w:rPr>
          <w:rFonts w:ascii="Calibri" w:hAnsi="Calibri" w:cs="Calibri"/>
          <w:iCs/>
        </w:rPr>
        <w:t> </w:t>
      </w:r>
      <w:r w:rsidRPr="007E40A6">
        <w:rPr>
          <w:rFonts w:ascii="Marianne" w:hAnsi="Marianne" w:cs="Arial"/>
          <w:iCs/>
        </w:rPr>
        <w:t xml:space="preserve">: 04.22.42.03.34 </w:t>
      </w:r>
    </w:p>
    <w:p w:rsidR="00C0057F" w:rsidRPr="007E40A6" w:rsidRDefault="00C0057F" w:rsidP="00C0057F">
      <w:pPr>
        <w:pStyle w:val="En-tte"/>
        <w:tabs>
          <w:tab w:val="clear" w:pos="4536"/>
          <w:tab w:val="clear" w:pos="9072"/>
        </w:tabs>
        <w:rPr>
          <w:rFonts w:ascii="Marianne" w:hAnsi="Marianne" w:cs="Arial"/>
          <w:iCs/>
        </w:rPr>
      </w:pPr>
      <w:r w:rsidRPr="007E40A6">
        <w:rPr>
          <w:rFonts w:ascii="Marianne" w:hAnsi="Marianne" w:cs="Arial"/>
          <w:iCs/>
        </w:rPr>
        <w:t>Courriel</w:t>
      </w:r>
      <w:r w:rsidRPr="007E40A6">
        <w:rPr>
          <w:rFonts w:ascii="Calibri" w:hAnsi="Calibri" w:cs="Calibri"/>
          <w:iCs/>
        </w:rPr>
        <w:t> </w:t>
      </w:r>
      <w:r w:rsidRPr="007E40A6">
        <w:rPr>
          <w:rFonts w:ascii="Marianne" w:hAnsi="Marianne" w:cs="Arial"/>
          <w:iCs/>
        </w:rPr>
        <w:t xml:space="preserve">: </w:t>
      </w:r>
      <w:hyperlink r:id="rId20" w:history="1">
        <w:r w:rsidRPr="007E40A6">
          <w:rPr>
            <w:rFonts w:ascii="Marianne" w:hAnsi="Marianne"/>
            <w:iCs/>
          </w:rPr>
          <w:t>pfc-sud-snet.ach.fct@intradef.gouv.fr</w:t>
        </w:r>
      </w:hyperlink>
    </w:p>
    <w:p w:rsidR="00813E77" w:rsidRDefault="00813E77">
      <w:pPr>
        <w:rPr>
          <w:rFonts w:ascii="Marianne" w:hAnsi="Marianne" w:cs="Arial"/>
          <w:b/>
          <w:bCs/>
        </w:rPr>
      </w:pPr>
    </w:p>
    <w:p w:rsidR="00813E77" w:rsidRDefault="00813E77">
      <w:pPr>
        <w:rPr>
          <w:rFonts w:ascii="Marianne" w:hAnsi="Marianne" w:cs="Arial"/>
          <w:b/>
          <w:bCs/>
        </w:rPr>
      </w:pPr>
    </w:p>
    <w:p w:rsidR="00813E77" w:rsidRDefault="00813E77">
      <w:pPr>
        <w:rPr>
          <w:rFonts w:ascii="Marianne" w:hAnsi="Marianne" w:cs="Arial"/>
          <w:b/>
          <w:bCs/>
        </w:rPr>
      </w:pPr>
    </w:p>
    <w:p w:rsidR="00813E77" w:rsidRDefault="00813E77">
      <w:pPr>
        <w:rPr>
          <w:rFonts w:ascii="Marianne" w:hAnsi="Marianne" w:cs="Arial"/>
          <w:b/>
          <w:bCs/>
        </w:rPr>
      </w:pPr>
    </w:p>
    <w:p w:rsidR="00813E77" w:rsidRDefault="00813E77">
      <w:pPr>
        <w:rPr>
          <w:rFonts w:ascii="Marianne" w:hAnsi="Marianne" w:cs="Arial"/>
          <w:b/>
          <w:bCs/>
        </w:rPr>
      </w:pPr>
    </w:p>
    <w:p w:rsidR="00813E77" w:rsidRDefault="00813E77">
      <w:pPr>
        <w:rPr>
          <w:rFonts w:ascii="Marianne" w:hAnsi="Marianne" w:cs="Arial"/>
          <w:b/>
          <w:bCs/>
        </w:rPr>
      </w:pPr>
    </w:p>
    <w:p w:rsidR="00813E77" w:rsidRDefault="00813E7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13E77">
        <w:tc>
          <w:tcPr>
            <w:tcW w:w="9852" w:type="dxa"/>
            <w:shd w:val="clear" w:color="auto" w:fill="465F9D"/>
          </w:tcPr>
          <w:p w:rsidR="00813E77" w:rsidRDefault="00813E7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C0057F" w:rsidRDefault="00C0057F" w:rsidP="00C0057F">
      <w:pPr>
        <w:autoSpaceDE w:val="0"/>
        <w:autoSpaceDN w:val="0"/>
        <w:spacing w:before="57"/>
        <w:textAlignment w:val="baseline"/>
        <w:rPr>
          <w:rFonts w:ascii="Arial" w:hAnsi="Arial" w:cs="Arial"/>
          <w:sz w:val="22"/>
          <w:lang w:eastAsia="fr-FR"/>
        </w:rPr>
      </w:pPr>
    </w:p>
    <w:p w:rsidR="00480FA2" w:rsidRDefault="00480FA2" w:rsidP="00480FA2">
      <w:pPr>
        <w:tabs>
          <w:tab w:val="left" w:pos="426"/>
          <w:tab w:val="left" w:pos="851"/>
        </w:tabs>
        <w:jc w:val="both"/>
        <w:rPr>
          <w:rFonts w:ascii="Arial" w:hAnsi="Arial" w:cs="Arial"/>
        </w:rPr>
      </w:pPr>
      <w:r w:rsidRPr="005D419C">
        <w:rPr>
          <w:rFonts w:ascii="Marianne" w:hAnsi="Marianne" w:cs="Calibri"/>
          <w:bCs/>
        </w:rPr>
        <w:t>Prestations de nettoyage et de repassage des articles d'habillement, de campement, de couchage et d'ameublement au profit de sites militaires (5 lots).</w:t>
      </w:r>
    </w:p>
    <w:p w:rsidR="00820668" w:rsidRPr="00820668" w:rsidRDefault="00820668" w:rsidP="00820668">
      <w:pPr>
        <w:pStyle w:val="En-tte"/>
        <w:rPr>
          <w:rFonts w:ascii="Marianne" w:hAnsi="Marianne" w:cs="Arial"/>
          <w:iCs/>
        </w:rPr>
      </w:pPr>
    </w:p>
    <w:p w:rsidR="00820668" w:rsidRPr="00820668" w:rsidRDefault="00820668" w:rsidP="00820668">
      <w:pPr>
        <w:pStyle w:val="En-tte"/>
        <w:rPr>
          <w:rFonts w:ascii="Marianne" w:hAnsi="Marianne" w:cs="Arial"/>
          <w:iCs/>
        </w:rPr>
      </w:pPr>
      <w:r w:rsidRPr="00820668">
        <w:rPr>
          <w:rFonts w:ascii="Marianne" w:hAnsi="Marianne" w:cs="Arial"/>
          <w:iCs/>
        </w:rPr>
        <w:t>Les informations de ce DC2 correspondent :</w:t>
      </w:r>
    </w:p>
    <w:p w:rsidR="00820668" w:rsidRPr="00820668" w:rsidRDefault="00820668" w:rsidP="00820668">
      <w:pPr>
        <w:pStyle w:val="En-tte"/>
        <w:rPr>
          <w:rFonts w:ascii="Marianne" w:hAnsi="Marianne" w:cs="Arial"/>
          <w:i/>
          <w:iCs/>
        </w:rPr>
      </w:pPr>
      <w:r w:rsidRPr="00820668">
        <w:rPr>
          <w:rFonts w:ascii="Marianne" w:hAnsi="Marianne" w:cs="Arial"/>
          <w:i/>
          <w:iCs/>
        </w:rPr>
        <w:t>(Cocher les cases correspondantes.)</w:t>
      </w:r>
    </w:p>
    <w:p w:rsidR="00820668" w:rsidRPr="00820668" w:rsidRDefault="00820668" w:rsidP="00820668">
      <w:pPr>
        <w:pStyle w:val="En-tte"/>
        <w:rPr>
          <w:rFonts w:ascii="Marianne" w:hAnsi="Marianne" w:cs="Arial"/>
          <w:iCs/>
        </w:rPr>
      </w:pPr>
    </w:p>
    <w:p w:rsidR="00820668" w:rsidRPr="00623093" w:rsidRDefault="00820668" w:rsidP="00820668">
      <w:pPr>
        <w:pStyle w:val="En-tte"/>
        <w:rPr>
          <w:rFonts w:ascii="Marianne" w:hAnsi="Marianne" w:cs="Arial"/>
          <w:iCs/>
          <w:strike/>
        </w:rPr>
      </w:pPr>
      <w:r w:rsidRPr="00623093">
        <w:rPr>
          <w:rFonts w:ascii="Marianne" w:hAnsi="Marianne" w:cs="Arial"/>
          <w:iCs/>
          <w:strike/>
        </w:rPr>
        <w:fldChar w:fldCharType="begin">
          <w:ffData>
            <w:name w:val="CaseACocher109"/>
            <w:enabled/>
            <w:calcOnExit w:val="0"/>
            <w:checkBox>
              <w:sizeAuto/>
              <w:default w:val="0"/>
            </w:checkBox>
          </w:ffData>
        </w:fldChar>
      </w:r>
      <w:r w:rsidRPr="00623093">
        <w:rPr>
          <w:rFonts w:ascii="Marianne" w:hAnsi="Marianne" w:cs="Arial"/>
          <w:iCs/>
          <w:strike/>
        </w:rPr>
        <w:instrText xml:space="preserve"> FORMCHECKBOX </w:instrText>
      </w:r>
      <w:r w:rsidR="009A1406" w:rsidRPr="00623093">
        <w:rPr>
          <w:rFonts w:ascii="Marianne" w:hAnsi="Marianne" w:cs="Arial"/>
          <w:iCs/>
          <w:strike/>
        </w:rPr>
      </w:r>
      <w:r w:rsidR="009A1406" w:rsidRPr="00623093">
        <w:rPr>
          <w:rFonts w:ascii="Marianne" w:hAnsi="Marianne" w:cs="Arial"/>
          <w:iCs/>
          <w:strike/>
        </w:rPr>
        <w:fldChar w:fldCharType="separate"/>
      </w:r>
      <w:r w:rsidRPr="00623093">
        <w:rPr>
          <w:rFonts w:ascii="Marianne" w:hAnsi="Marianne" w:cs="Arial"/>
          <w:iCs/>
          <w:strike/>
        </w:rPr>
        <w:fldChar w:fldCharType="end"/>
      </w:r>
      <w:r w:rsidRPr="00623093">
        <w:rPr>
          <w:rFonts w:ascii="Marianne" w:hAnsi="Marianne" w:cs="Arial"/>
          <w:iCs/>
          <w:strike/>
        </w:rPr>
        <w:t xml:space="preserve"> </w:t>
      </w:r>
      <w:proofErr w:type="gramStart"/>
      <w:r w:rsidRPr="00623093">
        <w:rPr>
          <w:rFonts w:ascii="Marianne" w:hAnsi="Marianne" w:cs="Arial"/>
          <w:iCs/>
          <w:strike/>
        </w:rPr>
        <w:t>à</w:t>
      </w:r>
      <w:proofErr w:type="gramEnd"/>
      <w:r w:rsidRPr="00623093">
        <w:rPr>
          <w:rFonts w:ascii="Marianne" w:hAnsi="Marianne" w:cs="Arial"/>
          <w:iCs/>
          <w:strike/>
        </w:rPr>
        <w:t xml:space="preserve"> l’ensemble du marché ou de l’accord-cadre </w:t>
      </w:r>
      <w:r w:rsidRPr="00623093">
        <w:rPr>
          <w:rFonts w:ascii="Marianne" w:hAnsi="Marianne" w:cs="Arial"/>
          <w:i/>
          <w:iCs/>
          <w:strike/>
        </w:rPr>
        <w:t>(en cas de non allotissement)</w:t>
      </w:r>
      <w:r w:rsidRPr="00623093">
        <w:rPr>
          <w:rFonts w:ascii="Marianne" w:hAnsi="Marianne" w:cs="Arial"/>
          <w:iCs/>
          <w:strike/>
        </w:rPr>
        <w:t>.</w:t>
      </w:r>
    </w:p>
    <w:p w:rsidR="00820668" w:rsidRPr="00820668" w:rsidRDefault="00820668" w:rsidP="00820668">
      <w:pPr>
        <w:pStyle w:val="En-tte"/>
        <w:rPr>
          <w:rFonts w:ascii="Marianne" w:hAnsi="Marianne" w:cs="Arial"/>
          <w:iCs/>
        </w:rPr>
      </w:pPr>
    </w:p>
    <w:p w:rsidR="00820668" w:rsidRPr="00820668" w:rsidRDefault="00820668" w:rsidP="00820668">
      <w:pPr>
        <w:pStyle w:val="En-tte"/>
        <w:rPr>
          <w:rFonts w:ascii="Marianne" w:hAnsi="Marianne" w:cs="Arial"/>
          <w:i/>
          <w:iCs/>
        </w:rPr>
      </w:pPr>
      <w:r w:rsidRPr="00820668">
        <w:rPr>
          <w:rFonts w:ascii="Marianne" w:hAnsi="Marianne" w:cs="Arial"/>
          <w:iCs/>
        </w:rPr>
        <w:fldChar w:fldCharType="begin">
          <w:ffData>
            <w:name w:val="CaseACocher109"/>
            <w:enabled/>
            <w:calcOnExit w:val="0"/>
            <w:checkBox>
              <w:sizeAuto/>
              <w:default w:val="0"/>
            </w:checkBox>
          </w:ffData>
        </w:fldChar>
      </w:r>
      <w:bookmarkStart w:id="0" w:name="CaseACocher109"/>
      <w:r w:rsidRPr="00820668">
        <w:rPr>
          <w:rFonts w:ascii="Marianne" w:hAnsi="Marianne" w:cs="Arial"/>
          <w:iCs/>
        </w:rPr>
        <w:instrText xml:space="preserve"> FORMCHECKBOX </w:instrText>
      </w:r>
      <w:r w:rsidR="009A1406">
        <w:rPr>
          <w:rFonts w:ascii="Marianne" w:hAnsi="Marianne" w:cs="Arial"/>
          <w:iCs/>
        </w:rPr>
      </w:r>
      <w:r w:rsidR="009A1406">
        <w:rPr>
          <w:rFonts w:ascii="Marianne" w:hAnsi="Marianne" w:cs="Arial"/>
          <w:iCs/>
        </w:rPr>
        <w:fldChar w:fldCharType="separate"/>
      </w:r>
      <w:r w:rsidRPr="00820668">
        <w:rPr>
          <w:rFonts w:ascii="Marianne" w:hAnsi="Marianne" w:cs="Arial"/>
          <w:iCs/>
        </w:rPr>
        <w:fldChar w:fldCharType="end"/>
      </w:r>
      <w:bookmarkEnd w:id="0"/>
      <w:r w:rsidRPr="00820668">
        <w:rPr>
          <w:rFonts w:ascii="Marianne" w:hAnsi="Marianne" w:cs="Arial"/>
          <w:iCs/>
        </w:rPr>
        <w:tab/>
      </w:r>
      <w:r>
        <w:rPr>
          <w:rFonts w:ascii="Marianne" w:hAnsi="Marianne" w:cs="Arial"/>
          <w:iCs/>
        </w:rPr>
        <w:t xml:space="preserve"> </w:t>
      </w:r>
      <w:proofErr w:type="gramStart"/>
      <w:r w:rsidRPr="00820668">
        <w:rPr>
          <w:rFonts w:ascii="Marianne" w:hAnsi="Marianne" w:cs="Arial"/>
          <w:iCs/>
        </w:rPr>
        <w:t>au</w:t>
      </w:r>
      <w:proofErr w:type="gramEnd"/>
      <w:r w:rsidRPr="00820668">
        <w:rPr>
          <w:rFonts w:ascii="Marianne" w:hAnsi="Marianne" w:cs="Arial"/>
          <w:iCs/>
        </w:rPr>
        <w:t xml:space="preserve"> lot n°</w:t>
      </w:r>
      <w:r w:rsidR="009A1406">
        <w:rPr>
          <w:rFonts w:ascii="Marianne" w:hAnsi="Marianne" w:cs="Arial"/>
          <w:iCs/>
        </w:rPr>
        <w:t>………………………………………..</w:t>
      </w:r>
      <w:r w:rsidRPr="00820668">
        <w:rPr>
          <w:rFonts w:ascii="Marianne" w:hAnsi="Marianne" w:cs="Arial"/>
          <w:iCs/>
        </w:rPr>
        <w:t xml:space="preserve"> de la procédure de passation du marché ou de l’accord-cadre </w:t>
      </w:r>
      <w:r w:rsidRPr="00820668">
        <w:rPr>
          <w:rFonts w:ascii="Marianne" w:hAnsi="Marianne" w:cs="Arial"/>
          <w:i/>
          <w:iCs/>
        </w:rPr>
        <w:t>(en cas d’allotissement)</w:t>
      </w:r>
      <w:bookmarkStart w:id="1" w:name="_GoBack"/>
      <w:bookmarkEnd w:id="1"/>
    </w:p>
    <w:p w:rsidR="00856708" w:rsidRPr="007E40A6" w:rsidRDefault="00856708" w:rsidP="007E40A6">
      <w:pPr>
        <w:pStyle w:val="En-tte"/>
        <w:tabs>
          <w:tab w:val="clear" w:pos="4536"/>
          <w:tab w:val="clear" w:pos="9072"/>
        </w:tabs>
        <w:rPr>
          <w:rFonts w:ascii="Marianne" w:hAnsi="Marianne" w:cs="Arial"/>
          <w:iCs/>
        </w:rPr>
      </w:pPr>
    </w:p>
    <w:p w:rsidR="00813E77" w:rsidRDefault="00813E7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13E77">
        <w:tc>
          <w:tcPr>
            <w:tcW w:w="9852" w:type="dxa"/>
            <w:shd w:val="clear" w:color="auto" w:fill="465F9D"/>
          </w:tcPr>
          <w:p w:rsidR="00813E77" w:rsidRDefault="00813E7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813E77" w:rsidRDefault="00813E77">
      <w:pPr>
        <w:pStyle w:val="Titre9"/>
        <w:numPr>
          <w:ilvl w:val="0"/>
          <w:numId w:val="0"/>
        </w:numPr>
        <w:rPr>
          <w:rFonts w:ascii="Marianne" w:hAnsi="Marianne"/>
          <w:i w:val="0"/>
          <w:sz w:val="20"/>
        </w:rPr>
      </w:pPr>
    </w:p>
    <w:p w:rsidR="00813E77" w:rsidRDefault="00813E7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13E77" w:rsidRDefault="00813E77">
      <w:pPr>
        <w:pStyle w:val="Titre9"/>
        <w:tabs>
          <w:tab w:val="num" w:pos="0"/>
        </w:tabs>
        <w:ind w:left="0"/>
        <w:jc w:val="both"/>
        <w:rPr>
          <w:rFonts w:ascii="Marianne" w:hAnsi="Marianne"/>
          <w:i w:val="0"/>
          <w:iCs w:val="0"/>
          <w:sz w:val="20"/>
          <w:szCs w:val="20"/>
        </w:rPr>
      </w:pPr>
    </w:p>
    <w:p w:rsidR="00813E77" w:rsidRDefault="00813E7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13E77" w:rsidRDefault="00813E77">
      <w:pPr>
        <w:jc w:val="both"/>
        <w:rPr>
          <w:rFonts w:ascii="Marianne" w:hAnsi="Marianne" w:cs="Arial"/>
          <w:b/>
          <w:bCs/>
        </w:rPr>
      </w:pPr>
    </w:p>
    <w:p w:rsidR="00813E77" w:rsidRDefault="00813E7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13E77" w:rsidRDefault="00813E77">
      <w:pPr>
        <w:rPr>
          <w:rFonts w:ascii="Marianne" w:hAnsi="Marianne"/>
        </w:rPr>
      </w:pPr>
    </w:p>
    <w:p w:rsidR="00813E77" w:rsidRDefault="00813E77">
      <w:pPr>
        <w:rPr>
          <w:rFonts w:ascii="Marianne" w:hAnsi="Marianne"/>
        </w:rPr>
      </w:pPr>
    </w:p>
    <w:p w:rsidR="00813E77" w:rsidRDefault="00813E7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13E77" w:rsidRDefault="00813E77">
      <w:pPr>
        <w:rPr>
          <w:rFonts w:ascii="Marianne" w:hAnsi="Marianne"/>
        </w:rPr>
      </w:pPr>
    </w:p>
    <w:p w:rsidR="00813E77" w:rsidRDefault="00813E77">
      <w:pPr>
        <w:rPr>
          <w:rFonts w:ascii="Marianne" w:hAnsi="Marianne"/>
        </w:rPr>
      </w:pPr>
    </w:p>
    <w:p w:rsidR="00813E77" w:rsidRDefault="00813E7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13E77" w:rsidRDefault="00813E77">
      <w:pPr>
        <w:rPr>
          <w:rFonts w:ascii="Marianne" w:hAnsi="Marianne"/>
        </w:rPr>
      </w:pPr>
    </w:p>
    <w:p w:rsidR="00813E77" w:rsidRDefault="00813E77">
      <w:pPr>
        <w:rPr>
          <w:rFonts w:ascii="Marianne" w:hAnsi="Marianne"/>
        </w:rPr>
      </w:pPr>
    </w:p>
    <w:p w:rsidR="00813E77" w:rsidRDefault="00813E7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13E77" w:rsidRDefault="00813E77">
      <w:pPr>
        <w:rPr>
          <w:rFonts w:ascii="Marianne" w:hAnsi="Marianne"/>
        </w:rPr>
      </w:pPr>
    </w:p>
    <w:p w:rsidR="00813E77" w:rsidRDefault="00813E77">
      <w:pPr>
        <w:rPr>
          <w:rFonts w:ascii="Marianne" w:hAnsi="Marianne"/>
        </w:rPr>
      </w:pPr>
    </w:p>
    <w:p w:rsidR="00813E77" w:rsidRDefault="00813E7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13E77" w:rsidRDefault="00813E77">
      <w:pPr>
        <w:rPr>
          <w:rFonts w:ascii="Marianne" w:hAnsi="Marianne"/>
        </w:rPr>
      </w:pPr>
    </w:p>
    <w:p w:rsidR="00813E77" w:rsidRDefault="00813E77">
      <w:pPr>
        <w:rPr>
          <w:rFonts w:ascii="Marianne" w:hAnsi="Marianne"/>
        </w:rPr>
      </w:pPr>
    </w:p>
    <w:p w:rsidR="00813E77" w:rsidRDefault="00813E7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13E77" w:rsidRDefault="00813E77">
      <w:pPr>
        <w:jc w:val="both"/>
        <w:rPr>
          <w:rFonts w:ascii="Marianne" w:hAnsi="Marianne" w:cs="Arial"/>
          <w:b/>
          <w:bCs/>
        </w:rPr>
      </w:pPr>
    </w:p>
    <w:p w:rsidR="00813E77" w:rsidRDefault="00813E77">
      <w:pPr>
        <w:jc w:val="both"/>
        <w:rPr>
          <w:rFonts w:ascii="Marianne" w:hAnsi="Marianne" w:cs="Arial"/>
          <w:b/>
          <w:bCs/>
        </w:rPr>
      </w:pPr>
    </w:p>
    <w:p w:rsidR="00813E77" w:rsidRDefault="00813E7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13E77" w:rsidRDefault="00813E77">
      <w:pPr>
        <w:jc w:val="both"/>
        <w:rPr>
          <w:rFonts w:ascii="Marianne" w:hAnsi="Marianne" w:cs="Arial"/>
        </w:rPr>
      </w:pPr>
    </w:p>
    <w:p w:rsidR="00813E77" w:rsidRDefault="00813E7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A1406">
        <w:rPr>
          <w:rFonts w:ascii="Marianne" w:hAnsi="Marianne"/>
        </w:rPr>
      </w:r>
      <w:r w:rsidR="009A14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813E77" w:rsidRDefault="00813E77">
      <w:pPr>
        <w:ind w:left="567"/>
        <w:jc w:val="both"/>
        <w:rPr>
          <w:rFonts w:ascii="Marianne" w:hAnsi="Marianne" w:cs="Arial"/>
        </w:rPr>
      </w:pPr>
    </w:p>
    <w:p w:rsidR="00813E77" w:rsidRDefault="00813E7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A1406">
        <w:rPr>
          <w:rFonts w:ascii="Marianne" w:hAnsi="Marianne"/>
        </w:rPr>
      </w:r>
      <w:r w:rsidR="009A14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13E77" w:rsidRDefault="00813E77">
      <w:pPr>
        <w:ind w:left="567"/>
        <w:jc w:val="both"/>
        <w:rPr>
          <w:rFonts w:ascii="Marianne" w:hAnsi="Marianne" w:cs="Arial"/>
          <w:bCs/>
          <w:sz w:val="22"/>
        </w:rPr>
      </w:pPr>
    </w:p>
    <w:p w:rsidR="00813E77" w:rsidRDefault="00813E77">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13E77" w:rsidRDefault="00813E7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13E77" w:rsidRDefault="00813E7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13E77" w:rsidRDefault="00813E7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813E77" w:rsidRDefault="00813E77">
      <w:pPr>
        <w:spacing w:before="120"/>
        <w:jc w:val="both"/>
        <w:rPr>
          <w:rFonts w:ascii="Marianne" w:hAnsi="Marianne" w:cs="Arial"/>
          <w:sz w:val="22"/>
        </w:rPr>
      </w:pPr>
    </w:p>
    <w:p w:rsidR="00813E77" w:rsidRDefault="00813E7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13E77">
        <w:trPr>
          <w:trHeight w:val="540"/>
          <w:jc w:val="center"/>
        </w:trPr>
        <w:tc>
          <w:tcPr>
            <w:tcW w:w="1986" w:type="dxa"/>
            <w:shd w:val="clear" w:color="auto" w:fill="CCFFFF"/>
            <w:vAlign w:val="center"/>
          </w:tcPr>
          <w:p w:rsidR="00813E77" w:rsidRDefault="00813E77">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813E77" w:rsidRDefault="00813E7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813E77" w:rsidRDefault="00813E7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13E77">
        <w:trPr>
          <w:trHeight w:val="2218"/>
          <w:jc w:val="center"/>
        </w:trPr>
        <w:tc>
          <w:tcPr>
            <w:tcW w:w="1986" w:type="dxa"/>
            <w:vMerge w:val="restart"/>
            <w:shd w:val="clear" w:color="auto" w:fill="auto"/>
            <w:vAlign w:val="center"/>
          </w:tcPr>
          <w:p w:rsidR="00813E77" w:rsidRDefault="00813E7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13E77" w:rsidRDefault="00813E7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9A1406">
              <w:rPr>
                <w:rFonts w:ascii="Marianne" w:eastAsia="MS Gothic" w:hAnsi="Marianne" w:cs="Arial"/>
              </w:rPr>
            </w:r>
            <w:r w:rsidR="009A140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13E77" w:rsidRDefault="00813E7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tc>
      </w:tr>
      <w:tr w:rsidR="00813E77">
        <w:trPr>
          <w:trHeight w:val="3555"/>
          <w:jc w:val="center"/>
        </w:trPr>
        <w:tc>
          <w:tcPr>
            <w:tcW w:w="1986" w:type="dxa"/>
            <w:vMerge/>
            <w:shd w:val="clear" w:color="auto" w:fill="auto"/>
            <w:vAlign w:val="center"/>
          </w:tcPr>
          <w:p w:rsidR="00813E77" w:rsidRDefault="00813E77">
            <w:pPr>
              <w:spacing w:beforeLines="40" w:before="96" w:afterLines="40" w:after="96"/>
              <w:rPr>
                <w:rFonts w:ascii="Marianne" w:hAnsi="Marianne" w:cs="Arial"/>
              </w:rPr>
            </w:pPr>
          </w:p>
        </w:tc>
        <w:tc>
          <w:tcPr>
            <w:tcW w:w="2551" w:type="dxa"/>
            <w:shd w:val="clear" w:color="auto" w:fill="auto"/>
            <w:vAlign w:val="center"/>
          </w:tcPr>
          <w:p w:rsidR="00813E77" w:rsidRDefault="00813E7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9A1406">
              <w:rPr>
                <w:rFonts w:ascii="Marianne" w:eastAsia="MS Gothic" w:hAnsi="Marianne" w:cs="Arial"/>
              </w:rPr>
            </w:r>
            <w:r w:rsidR="009A140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13E77" w:rsidRDefault="00813E7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tc>
      </w:tr>
      <w:tr w:rsidR="00813E77">
        <w:trPr>
          <w:trHeight w:val="4455"/>
          <w:jc w:val="center"/>
        </w:trPr>
        <w:tc>
          <w:tcPr>
            <w:tcW w:w="1986" w:type="dxa"/>
            <w:vMerge/>
            <w:shd w:val="clear" w:color="auto" w:fill="auto"/>
            <w:vAlign w:val="center"/>
          </w:tcPr>
          <w:p w:rsidR="00813E77" w:rsidRDefault="00813E77">
            <w:pPr>
              <w:spacing w:beforeLines="40" w:before="96" w:afterLines="40" w:after="96"/>
              <w:rPr>
                <w:rFonts w:ascii="Marianne" w:hAnsi="Marianne" w:cs="Arial"/>
              </w:rPr>
            </w:pPr>
          </w:p>
        </w:tc>
        <w:tc>
          <w:tcPr>
            <w:tcW w:w="2551" w:type="dxa"/>
            <w:shd w:val="clear" w:color="auto" w:fill="auto"/>
            <w:vAlign w:val="center"/>
          </w:tcPr>
          <w:p w:rsidR="00813E77" w:rsidRDefault="00813E7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9A1406">
              <w:rPr>
                <w:rFonts w:ascii="Marianne" w:eastAsia="MS Gothic" w:hAnsi="Marianne" w:cs="Arial"/>
              </w:rPr>
            </w:r>
            <w:r w:rsidR="009A140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13E77" w:rsidRDefault="00813E7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13E77" w:rsidRDefault="00813E7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tc>
      </w:tr>
      <w:tr w:rsidR="00813E77">
        <w:trPr>
          <w:trHeight w:val="1785"/>
          <w:jc w:val="center"/>
        </w:trPr>
        <w:tc>
          <w:tcPr>
            <w:tcW w:w="1986" w:type="dxa"/>
            <w:shd w:val="clear" w:color="auto" w:fill="auto"/>
            <w:vAlign w:val="center"/>
          </w:tcPr>
          <w:p w:rsidR="00813E77" w:rsidRDefault="00813E7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813E77" w:rsidRDefault="00813E7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9A1406">
              <w:rPr>
                <w:rFonts w:ascii="Marianne" w:hAnsi="Marianne" w:cs="Arial"/>
              </w:rPr>
            </w:r>
            <w:r w:rsidR="009A1406">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13E77" w:rsidRDefault="00813E7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tc>
      </w:tr>
      <w:tr w:rsidR="00813E77">
        <w:trPr>
          <w:trHeight w:val="3615"/>
          <w:jc w:val="center"/>
        </w:trPr>
        <w:tc>
          <w:tcPr>
            <w:tcW w:w="1986" w:type="dxa"/>
            <w:shd w:val="clear" w:color="auto" w:fill="auto"/>
            <w:vAlign w:val="center"/>
          </w:tcPr>
          <w:p w:rsidR="00813E77" w:rsidRDefault="00813E7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813E77" w:rsidRDefault="00813E7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9A1406">
              <w:rPr>
                <w:rFonts w:ascii="Marianne" w:eastAsia="MS Gothic" w:hAnsi="Marianne" w:cs="Arial"/>
              </w:rPr>
            </w:r>
            <w:r w:rsidR="009A1406">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13E77" w:rsidRDefault="00813E7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spacing w:beforeLines="40" w:before="96" w:afterLines="40" w:after="96"/>
              <w:ind w:left="170" w:right="170"/>
              <w:jc w:val="both"/>
              <w:rPr>
                <w:rFonts w:ascii="Marianne" w:hAnsi="Marianne" w:cs="Arial"/>
                <w:sz w:val="12"/>
                <w:szCs w:val="16"/>
              </w:rPr>
            </w:pPr>
          </w:p>
          <w:p w:rsidR="00813E77" w:rsidRDefault="00813E7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p w:rsidR="00813E77" w:rsidRDefault="00813E77">
            <w:pPr>
              <w:spacing w:beforeLines="40" w:before="96" w:afterLines="40" w:after="96"/>
              <w:ind w:right="170"/>
              <w:rPr>
                <w:rFonts w:ascii="Marianne" w:hAnsi="Marianne" w:cs="Arial"/>
                <w:sz w:val="12"/>
                <w:szCs w:val="16"/>
              </w:rPr>
            </w:pPr>
          </w:p>
        </w:tc>
      </w:tr>
    </w:tbl>
    <w:p w:rsidR="00813E77" w:rsidRDefault="00813E77">
      <w:pPr>
        <w:tabs>
          <w:tab w:val="left" w:pos="-142"/>
          <w:tab w:val="left" w:pos="4111"/>
        </w:tabs>
        <w:rPr>
          <w:rFonts w:ascii="Marianne" w:hAnsi="Marianne" w:cs="Arial"/>
          <w:b/>
          <w:bCs/>
          <w:sz w:val="22"/>
          <w:szCs w:val="22"/>
        </w:rPr>
      </w:pPr>
    </w:p>
    <w:p w:rsidR="00813E77" w:rsidRDefault="00813E7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13E77" w:rsidRDefault="00813E77">
      <w:pPr>
        <w:keepNext/>
        <w:tabs>
          <w:tab w:val="left" w:pos="-142"/>
          <w:tab w:val="left" w:pos="4111"/>
        </w:tabs>
        <w:jc w:val="both"/>
        <w:rPr>
          <w:rFonts w:ascii="Marianne" w:hAnsi="Marianne" w:cs="Arial"/>
          <w:b/>
          <w:bCs/>
          <w:sz w:val="22"/>
          <w:szCs w:val="22"/>
        </w:rPr>
      </w:pPr>
    </w:p>
    <w:p w:rsidR="00813E77" w:rsidRDefault="00813E7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13E77" w:rsidRDefault="00813E77">
      <w:pPr>
        <w:pStyle w:val="En-tte"/>
        <w:tabs>
          <w:tab w:val="clear" w:pos="4536"/>
          <w:tab w:val="clear" w:pos="9072"/>
          <w:tab w:val="left" w:pos="0"/>
          <w:tab w:val="left" w:pos="2160"/>
        </w:tabs>
        <w:jc w:val="both"/>
        <w:rPr>
          <w:rFonts w:ascii="Marianne" w:hAnsi="Marianne" w:cs="Arial"/>
          <w:i/>
          <w:iCs/>
          <w:sz w:val="16"/>
          <w:szCs w:val="16"/>
        </w:rPr>
      </w:pPr>
    </w:p>
    <w:p w:rsidR="00813E77" w:rsidRDefault="00813E7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13E77" w:rsidRDefault="00813E77">
      <w:pPr>
        <w:pStyle w:val="En-tte"/>
        <w:tabs>
          <w:tab w:val="clear" w:pos="4536"/>
          <w:tab w:val="clear" w:pos="9072"/>
          <w:tab w:val="left" w:pos="2160"/>
        </w:tabs>
        <w:ind w:left="284"/>
        <w:jc w:val="both"/>
        <w:rPr>
          <w:rFonts w:ascii="Marianne" w:hAnsi="Marianne" w:cs="Arial"/>
          <w:iCs/>
          <w:sz w:val="16"/>
          <w:szCs w:val="18"/>
        </w:rPr>
      </w:pPr>
    </w:p>
    <w:p w:rsidR="00813E77" w:rsidRDefault="00813E77">
      <w:pPr>
        <w:pStyle w:val="En-tte"/>
        <w:tabs>
          <w:tab w:val="clear" w:pos="4536"/>
          <w:tab w:val="clear" w:pos="9072"/>
          <w:tab w:val="left" w:pos="2160"/>
        </w:tabs>
        <w:ind w:left="284"/>
        <w:jc w:val="both"/>
        <w:rPr>
          <w:rFonts w:ascii="Marianne" w:hAnsi="Marianne" w:cs="Arial"/>
          <w:iCs/>
          <w:sz w:val="16"/>
          <w:szCs w:val="18"/>
        </w:rPr>
      </w:pPr>
    </w:p>
    <w:p w:rsidR="00813E77" w:rsidRDefault="00813E77">
      <w:pPr>
        <w:pStyle w:val="En-tte"/>
        <w:tabs>
          <w:tab w:val="clear" w:pos="4536"/>
          <w:tab w:val="clear" w:pos="9072"/>
          <w:tab w:val="left" w:pos="2160"/>
        </w:tabs>
        <w:ind w:left="284"/>
        <w:jc w:val="both"/>
        <w:rPr>
          <w:rFonts w:ascii="Marianne" w:hAnsi="Marianne" w:cs="Arial"/>
          <w:iCs/>
          <w:sz w:val="16"/>
          <w:szCs w:val="18"/>
        </w:rPr>
      </w:pPr>
    </w:p>
    <w:p w:rsidR="00813E77" w:rsidRDefault="00813E77">
      <w:pPr>
        <w:pStyle w:val="En-tte"/>
        <w:tabs>
          <w:tab w:val="clear" w:pos="4536"/>
          <w:tab w:val="clear" w:pos="9072"/>
          <w:tab w:val="left" w:pos="2160"/>
        </w:tabs>
        <w:ind w:left="284"/>
        <w:jc w:val="both"/>
        <w:rPr>
          <w:rFonts w:ascii="Marianne" w:hAnsi="Marianne" w:cs="Arial"/>
          <w:iCs/>
          <w:sz w:val="16"/>
          <w:szCs w:val="18"/>
        </w:rPr>
      </w:pPr>
    </w:p>
    <w:p w:rsidR="00813E77" w:rsidRDefault="00813E7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13E77" w:rsidRDefault="00813E7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13E77" w:rsidRDefault="00813E77">
      <w:pPr>
        <w:pStyle w:val="En-tte"/>
        <w:tabs>
          <w:tab w:val="clear" w:pos="4536"/>
          <w:tab w:val="clear" w:pos="9072"/>
          <w:tab w:val="left" w:pos="2160"/>
        </w:tabs>
        <w:ind w:left="284"/>
        <w:jc w:val="both"/>
        <w:rPr>
          <w:rFonts w:ascii="Marianne" w:hAnsi="Marianne" w:cs="Arial"/>
          <w:iCs/>
          <w:sz w:val="16"/>
          <w:szCs w:val="18"/>
        </w:rPr>
      </w:pPr>
    </w:p>
    <w:p w:rsidR="00813E77" w:rsidRDefault="00813E77">
      <w:pPr>
        <w:pStyle w:val="En-tte"/>
        <w:tabs>
          <w:tab w:val="clear" w:pos="4536"/>
          <w:tab w:val="clear" w:pos="9072"/>
          <w:tab w:val="left" w:pos="2160"/>
        </w:tabs>
        <w:ind w:left="284"/>
        <w:jc w:val="both"/>
        <w:rPr>
          <w:rFonts w:ascii="Marianne" w:hAnsi="Marianne" w:cs="Arial"/>
          <w:iCs/>
          <w:sz w:val="16"/>
          <w:szCs w:val="18"/>
        </w:rPr>
      </w:pPr>
    </w:p>
    <w:p w:rsidR="00813E77" w:rsidRDefault="00813E77">
      <w:pPr>
        <w:pStyle w:val="En-tte"/>
        <w:tabs>
          <w:tab w:val="clear" w:pos="4536"/>
          <w:tab w:val="clear" w:pos="9072"/>
          <w:tab w:val="left" w:pos="2160"/>
        </w:tabs>
        <w:ind w:left="284"/>
        <w:jc w:val="both"/>
        <w:rPr>
          <w:rFonts w:ascii="Marianne" w:hAnsi="Marianne" w:cs="Arial"/>
          <w:iCs/>
          <w:sz w:val="16"/>
          <w:szCs w:val="18"/>
        </w:rPr>
      </w:pPr>
    </w:p>
    <w:p w:rsidR="00813E77" w:rsidRDefault="00813E7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13E77" w:rsidRDefault="00813E77">
      <w:pPr>
        <w:pStyle w:val="En-tte"/>
        <w:tabs>
          <w:tab w:val="left" w:pos="2160"/>
        </w:tabs>
        <w:ind w:left="284"/>
        <w:jc w:val="both"/>
        <w:rPr>
          <w:rFonts w:ascii="Marianne" w:hAnsi="Marianne" w:cs="Arial"/>
          <w:iCs/>
          <w:sz w:val="16"/>
          <w:szCs w:val="18"/>
        </w:rPr>
      </w:pPr>
    </w:p>
    <w:p w:rsidR="00813E77" w:rsidRDefault="00813E7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13E77" w:rsidRDefault="00813E77">
      <w:pPr>
        <w:pStyle w:val="En-tte"/>
        <w:ind w:left="993"/>
        <w:jc w:val="both"/>
        <w:rPr>
          <w:rFonts w:ascii="Marianne" w:hAnsi="Marianne" w:cs="Arial"/>
          <w:iCs/>
          <w:sz w:val="16"/>
          <w:szCs w:val="18"/>
        </w:rPr>
      </w:pPr>
    </w:p>
    <w:p w:rsidR="00813E77" w:rsidRDefault="00813E77">
      <w:pPr>
        <w:pStyle w:val="En-tte"/>
        <w:ind w:left="993"/>
        <w:jc w:val="both"/>
        <w:rPr>
          <w:rFonts w:ascii="Marianne" w:hAnsi="Marianne" w:cs="Arial"/>
          <w:iCs/>
          <w:sz w:val="16"/>
          <w:szCs w:val="18"/>
        </w:rPr>
      </w:pPr>
    </w:p>
    <w:p w:rsidR="00813E77" w:rsidRDefault="00813E7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13E77" w:rsidRDefault="00813E77">
      <w:pPr>
        <w:pStyle w:val="En-tte"/>
        <w:tabs>
          <w:tab w:val="left" w:pos="0"/>
          <w:tab w:val="left" w:pos="2160"/>
        </w:tabs>
        <w:ind w:left="993"/>
        <w:jc w:val="both"/>
        <w:rPr>
          <w:rFonts w:ascii="Marianne" w:hAnsi="Marianne" w:cs="Arial"/>
          <w:iCs/>
          <w:sz w:val="16"/>
          <w:szCs w:val="18"/>
        </w:rPr>
      </w:pPr>
    </w:p>
    <w:p w:rsidR="00813E77" w:rsidRDefault="00813E77">
      <w:pPr>
        <w:pStyle w:val="En-tte"/>
        <w:tabs>
          <w:tab w:val="left" w:pos="0"/>
          <w:tab w:val="left" w:pos="2160"/>
        </w:tabs>
        <w:ind w:left="993"/>
        <w:jc w:val="both"/>
        <w:rPr>
          <w:rFonts w:ascii="Marianne" w:hAnsi="Marianne" w:cs="Arial"/>
          <w:iCs/>
          <w:sz w:val="16"/>
          <w:szCs w:val="18"/>
        </w:rPr>
      </w:pPr>
    </w:p>
    <w:p w:rsidR="00813E77" w:rsidRDefault="00813E77">
      <w:pPr>
        <w:pStyle w:val="En-tte"/>
        <w:tabs>
          <w:tab w:val="left" w:pos="0"/>
          <w:tab w:val="left" w:pos="2160"/>
        </w:tabs>
        <w:ind w:left="993"/>
        <w:jc w:val="both"/>
        <w:rPr>
          <w:rFonts w:ascii="Arial" w:hAnsi="Arial" w:cs="Arial"/>
          <w:iCs/>
          <w:sz w:val="16"/>
          <w:szCs w:val="18"/>
        </w:rPr>
      </w:pPr>
    </w:p>
    <w:p w:rsidR="00813E77" w:rsidRDefault="00813E77">
      <w:pPr>
        <w:pStyle w:val="En-tte"/>
        <w:tabs>
          <w:tab w:val="left" w:pos="0"/>
          <w:tab w:val="left" w:pos="2160"/>
        </w:tabs>
        <w:ind w:left="993"/>
        <w:jc w:val="both"/>
        <w:rPr>
          <w:rFonts w:ascii="Arial" w:hAnsi="Arial" w:cs="Arial"/>
          <w:iCs/>
          <w:sz w:val="16"/>
          <w:szCs w:val="18"/>
        </w:rPr>
      </w:pPr>
    </w:p>
    <w:p w:rsidR="00813E77" w:rsidRDefault="00813E7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13E77" w:rsidRDefault="00813E77">
      <w:pPr>
        <w:pStyle w:val="En-tte"/>
        <w:tabs>
          <w:tab w:val="clear" w:pos="4536"/>
          <w:tab w:val="clear" w:pos="9072"/>
          <w:tab w:val="left" w:pos="0"/>
          <w:tab w:val="left" w:pos="2160"/>
        </w:tabs>
        <w:jc w:val="both"/>
        <w:rPr>
          <w:rFonts w:ascii="Marianne" w:hAnsi="Marianne" w:cs="Arial"/>
          <w:i/>
          <w:iCs/>
          <w:sz w:val="18"/>
          <w:szCs w:val="18"/>
        </w:rPr>
      </w:pPr>
    </w:p>
    <w:p w:rsidR="00813E77" w:rsidRDefault="00813E7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A1406">
        <w:rPr>
          <w:rFonts w:ascii="Marianne" w:hAnsi="Marianne"/>
        </w:rPr>
      </w:r>
      <w:r w:rsidR="009A14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13E77" w:rsidRDefault="00813E7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13E77" w:rsidRDefault="00813E77">
      <w:pPr>
        <w:pStyle w:val="En-tte"/>
        <w:tabs>
          <w:tab w:val="clear" w:pos="4536"/>
          <w:tab w:val="clear" w:pos="9072"/>
          <w:tab w:val="left" w:pos="0"/>
          <w:tab w:val="left" w:pos="2160"/>
        </w:tabs>
        <w:jc w:val="both"/>
        <w:rPr>
          <w:rFonts w:ascii="Marianne" w:hAnsi="Marianne" w:cs="Arial"/>
          <w:i/>
          <w:iCs/>
          <w:sz w:val="18"/>
          <w:szCs w:val="18"/>
        </w:rPr>
      </w:pPr>
    </w:p>
    <w:p w:rsidR="00813E77" w:rsidRDefault="00813E7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13E77">
        <w:trPr>
          <w:trHeight w:val="629"/>
        </w:trPr>
        <w:tc>
          <w:tcPr>
            <w:tcW w:w="9747" w:type="dxa"/>
            <w:shd w:val="clear" w:color="auto" w:fill="465F9D"/>
          </w:tcPr>
          <w:p w:rsidR="00813E77" w:rsidRDefault="00813E7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13E77" w:rsidRDefault="00813E77">
      <w:pPr>
        <w:tabs>
          <w:tab w:val="left" w:pos="-142"/>
          <w:tab w:val="left" w:pos="4111"/>
        </w:tabs>
        <w:rPr>
          <w:rFonts w:ascii="Marianne" w:hAnsi="Marianne" w:cs="Arial"/>
          <w:b/>
          <w:bCs/>
          <w:sz w:val="22"/>
          <w:szCs w:val="22"/>
        </w:rPr>
      </w:pPr>
    </w:p>
    <w:p w:rsidR="00813E77" w:rsidRDefault="00813E7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13E77" w:rsidRDefault="00813E7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13E77" w:rsidRDefault="00813E77">
      <w:pPr>
        <w:rPr>
          <w:rFonts w:ascii="Marianne" w:hAnsi="Marianne" w:cs="Arial"/>
        </w:rPr>
      </w:pPr>
    </w:p>
    <w:p w:rsidR="00813E77" w:rsidRDefault="00813E7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jc w:val="both"/>
        <w:rPr>
          <w:rFonts w:ascii="Marianne" w:hAnsi="Marianne" w:cs="Arial"/>
          <w:i/>
          <w:sz w:val="18"/>
        </w:rPr>
      </w:pPr>
    </w:p>
    <w:p w:rsidR="00813E77" w:rsidRDefault="00813E77">
      <w:pPr>
        <w:pStyle w:val="En-tte"/>
        <w:tabs>
          <w:tab w:val="clear" w:pos="4536"/>
          <w:tab w:val="clear" w:pos="9072"/>
          <w:tab w:val="left" w:pos="0"/>
          <w:tab w:val="left" w:pos="2160"/>
        </w:tabs>
        <w:jc w:val="both"/>
        <w:rPr>
          <w:rFonts w:ascii="Marianne" w:hAnsi="Marianne" w:cs="Arial"/>
          <w:i/>
          <w:sz w:val="18"/>
        </w:rPr>
      </w:pPr>
    </w:p>
    <w:p w:rsidR="00813E77" w:rsidRDefault="00813E77">
      <w:pPr>
        <w:pStyle w:val="En-tte"/>
        <w:tabs>
          <w:tab w:val="clear" w:pos="4536"/>
          <w:tab w:val="clear" w:pos="9072"/>
          <w:tab w:val="left" w:pos="0"/>
          <w:tab w:val="left" w:pos="2160"/>
        </w:tabs>
        <w:jc w:val="both"/>
        <w:rPr>
          <w:rFonts w:ascii="Marianne" w:hAnsi="Marianne" w:cs="Arial"/>
          <w:b/>
          <w:bCs/>
          <w:sz w:val="22"/>
          <w:szCs w:val="22"/>
        </w:rPr>
      </w:pPr>
    </w:p>
    <w:p w:rsidR="00813E77" w:rsidRDefault="00813E7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13E77" w:rsidRDefault="00813E7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13E77" w:rsidRDefault="00813E77">
      <w:pPr>
        <w:jc w:val="both"/>
        <w:rPr>
          <w:rFonts w:ascii="Marianne" w:hAnsi="Marianne" w:cs="Arial"/>
          <w:sz w:val="18"/>
        </w:rPr>
      </w:pPr>
    </w:p>
    <w:p w:rsidR="002E4E30" w:rsidRDefault="002E4E30">
      <w:pPr>
        <w:jc w:val="both"/>
        <w:rPr>
          <w:rFonts w:ascii="Marianne" w:hAnsi="Marianne" w:cs="Arial"/>
          <w:sz w:val="18"/>
        </w:rPr>
      </w:pPr>
    </w:p>
    <w:p w:rsidR="002E4E30" w:rsidRDefault="002E4E30">
      <w:pPr>
        <w:jc w:val="both"/>
        <w:rPr>
          <w:rFonts w:ascii="Marianne" w:hAnsi="Marianne" w:cs="Arial"/>
          <w:sz w:val="18"/>
        </w:rPr>
      </w:pPr>
    </w:p>
    <w:p w:rsidR="00C0057F" w:rsidRDefault="00C0057F">
      <w:pPr>
        <w:jc w:val="both"/>
        <w:rPr>
          <w:rFonts w:ascii="Marianne" w:hAnsi="Marianne" w:cs="Arial"/>
          <w:sz w:val="18"/>
        </w:rPr>
      </w:pPr>
    </w:p>
    <w:p w:rsidR="00813E77" w:rsidRDefault="00813E77">
      <w:pPr>
        <w:ind w:left="284"/>
        <w:jc w:val="both"/>
        <w:rPr>
          <w:rFonts w:ascii="Marianne" w:hAnsi="Marianne" w:cs="Arial"/>
          <w:sz w:val="16"/>
        </w:rPr>
      </w:pPr>
      <w:r>
        <w:rPr>
          <w:rFonts w:ascii="Marianne" w:hAnsi="Marianne" w:cs="Arial"/>
          <w:sz w:val="16"/>
        </w:rPr>
        <w:lastRenderedPageBreak/>
        <w:t>- Adresse(s) internet</w:t>
      </w:r>
      <w:r>
        <w:rPr>
          <w:rFonts w:ascii="Calibri" w:hAnsi="Calibri" w:cs="Calibri"/>
          <w:sz w:val="16"/>
        </w:rPr>
        <w:t> </w:t>
      </w:r>
      <w:r>
        <w:rPr>
          <w:rFonts w:ascii="Marianne" w:hAnsi="Marianne" w:cs="Arial"/>
          <w:sz w:val="16"/>
        </w:rPr>
        <w:t>:</w:t>
      </w:r>
    </w:p>
    <w:p w:rsidR="00813E77" w:rsidRDefault="00813E77">
      <w:pPr>
        <w:ind w:left="284"/>
        <w:jc w:val="both"/>
        <w:rPr>
          <w:rFonts w:ascii="Marianne" w:hAnsi="Marianne" w:cs="Arial"/>
          <w:sz w:val="16"/>
        </w:rPr>
      </w:pPr>
    </w:p>
    <w:p w:rsidR="00C0057F" w:rsidRDefault="00C0057F">
      <w:pPr>
        <w:ind w:left="284"/>
        <w:jc w:val="both"/>
        <w:rPr>
          <w:rFonts w:ascii="Marianne" w:hAnsi="Marianne" w:cs="Arial"/>
          <w:sz w:val="16"/>
        </w:rPr>
      </w:pPr>
    </w:p>
    <w:p w:rsidR="00813E77" w:rsidRDefault="00813E77">
      <w:pPr>
        <w:ind w:left="284"/>
        <w:jc w:val="both"/>
        <w:rPr>
          <w:rFonts w:ascii="Marianne" w:hAnsi="Marianne" w:cs="Arial"/>
          <w:sz w:val="16"/>
        </w:rPr>
      </w:pPr>
    </w:p>
    <w:p w:rsidR="00813E77" w:rsidRDefault="00813E77">
      <w:pPr>
        <w:ind w:left="284"/>
        <w:jc w:val="both"/>
        <w:rPr>
          <w:rFonts w:ascii="Marianne" w:hAnsi="Marianne" w:cs="Arial"/>
          <w:sz w:val="16"/>
        </w:rPr>
      </w:pPr>
    </w:p>
    <w:p w:rsidR="00813E77" w:rsidRDefault="00813E7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13E77" w:rsidRDefault="00813E77">
      <w:pPr>
        <w:ind w:left="284"/>
        <w:jc w:val="both"/>
        <w:rPr>
          <w:rFonts w:ascii="Marianne" w:hAnsi="Marianne" w:cs="Arial"/>
          <w:sz w:val="16"/>
        </w:rPr>
      </w:pPr>
    </w:p>
    <w:p w:rsidR="00813E77" w:rsidRDefault="00813E77">
      <w:pPr>
        <w:ind w:left="284"/>
        <w:jc w:val="both"/>
        <w:rPr>
          <w:rFonts w:ascii="Marianne" w:hAnsi="Marianne" w:cs="Arial"/>
          <w:sz w:val="16"/>
        </w:rPr>
      </w:pPr>
    </w:p>
    <w:p w:rsidR="00813E77" w:rsidRDefault="00813E77">
      <w:pPr>
        <w:ind w:left="284"/>
        <w:jc w:val="both"/>
        <w:rPr>
          <w:rFonts w:ascii="Marianne" w:hAnsi="Marianne" w:cs="Arial"/>
          <w:sz w:val="16"/>
        </w:rPr>
      </w:pPr>
    </w:p>
    <w:p w:rsidR="00813E77" w:rsidRDefault="00813E77">
      <w:pPr>
        <w:ind w:left="284"/>
        <w:jc w:val="both"/>
        <w:rPr>
          <w:rFonts w:ascii="Marianne" w:hAnsi="Marianne" w:cs="Arial"/>
          <w:sz w:val="16"/>
        </w:rPr>
      </w:pPr>
    </w:p>
    <w:p w:rsidR="00813E77" w:rsidRDefault="00813E7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13E77">
        <w:trPr>
          <w:trHeight w:val="653"/>
        </w:trPr>
        <w:tc>
          <w:tcPr>
            <w:tcW w:w="9994" w:type="dxa"/>
            <w:shd w:val="clear" w:color="auto" w:fill="465F9D"/>
          </w:tcPr>
          <w:p w:rsidR="00813E77" w:rsidRDefault="00813E7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13E77" w:rsidRDefault="00813E77">
      <w:pPr>
        <w:pStyle w:val="En-tte"/>
        <w:tabs>
          <w:tab w:val="clear" w:pos="4536"/>
          <w:tab w:val="clear" w:pos="9072"/>
          <w:tab w:val="left" w:pos="0"/>
          <w:tab w:val="left" w:pos="2160"/>
        </w:tabs>
        <w:jc w:val="both"/>
        <w:rPr>
          <w:rFonts w:ascii="Marianne" w:hAnsi="Marianne" w:cs="Arial"/>
          <w:i/>
          <w:iCs/>
          <w:sz w:val="18"/>
          <w:szCs w:val="18"/>
        </w:rPr>
      </w:pPr>
    </w:p>
    <w:p w:rsidR="00813E77" w:rsidRDefault="00813E7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13E77" w:rsidRDefault="00813E77">
      <w:pPr>
        <w:ind w:left="284"/>
        <w:rPr>
          <w:rFonts w:ascii="Marianne" w:hAnsi="Marianne" w:cs="Arial"/>
        </w:rPr>
      </w:pPr>
    </w:p>
    <w:p w:rsidR="00813E77" w:rsidRDefault="00813E7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13E77" w:rsidRDefault="00813E7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13E77">
        <w:trPr>
          <w:trHeight w:val="737"/>
        </w:trPr>
        <w:tc>
          <w:tcPr>
            <w:tcW w:w="2566" w:type="dxa"/>
            <w:tcBorders>
              <w:top w:val="single" w:sz="8" w:space="0" w:color="000000"/>
              <w:left w:val="single" w:sz="8" w:space="0" w:color="000000"/>
              <w:bottom w:val="single" w:sz="4" w:space="0" w:color="000000"/>
            </w:tcBorders>
            <w:shd w:val="clear" w:color="auto" w:fill="auto"/>
          </w:tcPr>
          <w:p w:rsidR="00813E77" w:rsidRDefault="00813E7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813E77" w:rsidRDefault="00813E7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813E77" w:rsidRDefault="00813E7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13E77" w:rsidRDefault="00813E7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13E77">
        <w:trPr>
          <w:trHeight w:val="737"/>
        </w:trPr>
        <w:tc>
          <w:tcPr>
            <w:tcW w:w="2566" w:type="dxa"/>
            <w:tcBorders>
              <w:top w:val="single" w:sz="4" w:space="0" w:color="000000"/>
              <w:left w:val="single" w:sz="8" w:space="0" w:color="000000"/>
              <w:bottom w:val="single" w:sz="8" w:space="0" w:color="000000"/>
            </w:tcBorders>
            <w:shd w:val="clear" w:color="auto" w:fill="auto"/>
          </w:tcPr>
          <w:p w:rsidR="00813E77" w:rsidRDefault="00813E7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13E77" w:rsidRDefault="00813E77">
            <w:pPr>
              <w:tabs>
                <w:tab w:val="left" w:pos="864"/>
              </w:tabs>
              <w:snapToGrid w:val="0"/>
              <w:spacing w:before="120" w:after="120"/>
              <w:rPr>
                <w:rFonts w:ascii="Marianne" w:hAnsi="Marianne" w:cs="Arial"/>
                <w:sz w:val="16"/>
                <w:szCs w:val="16"/>
              </w:rPr>
            </w:pPr>
          </w:p>
          <w:p w:rsidR="00813E77" w:rsidRDefault="00813E7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813E77" w:rsidRDefault="00813E7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813E77" w:rsidRDefault="00813E77">
            <w:pPr>
              <w:tabs>
                <w:tab w:val="left" w:pos="864"/>
              </w:tabs>
              <w:snapToGrid w:val="0"/>
              <w:spacing w:before="120" w:after="120"/>
              <w:jc w:val="right"/>
              <w:rPr>
                <w:rFonts w:ascii="Marianne" w:hAnsi="Marianne" w:cs="Arial"/>
                <w:sz w:val="16"/>
                <w:szCs w:val="16"/>
              </w:rPr>
            </w:pPr>
          </w:p>
        </w:tc>
      </w:tr>
      <w:tr w:rsidR="00813E77">
        <w:trPr>
          <w:trHeight w:val="737"/>
        </w:trPr>
        <w:tc>
          <w:tcPr>
            <w:tcW w:w="2566" w:type="dxa"/>
            <w:tcBorders>
              <w:left w:val="single" w:sz="8" w:space="0" w:color="000000"/>
              <w:bottom w:val="single" w:sz="8" w:space="0" w:color="000000"/>
            </w:tcBorders>
            <w:shd w:val="clear" w:color="auto" w:fill="auto"/>
          </w:tcPr>
          <w:p w:rsidR="00813E77" w:rsidRDefault="00813E7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813E77" w:rsidRDefault="00813E77">
            <w:pPr>
              <w:tabs>
                <w:tab w:val="left" w:pos="864"/>
              </w:tabs>
              <w:snapToGrid w:val="0"/>
              <w:spacing w:before="120" w:after="120"/>
              <w:rPr>
                <w:rFonts w:ascii="Marianne" w:hAnsi="Marianne" w:cs="Arial"/>
                <w:sz w:val="16"/>
                <w:szCs w:val="16"/>
              </w:rPr>
            </w:pPr>
          </w:p>
          <w:p w:rsidR="00813E77" w:rsidRDefault="00813E7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813E77" w:rsidRDefault="00813E77">
            <w:pPr>
              <w:tabs>
                <w:tab w:val="left" w:pos="864"/>
              </w:tabs>
              <w:snapToGrid w:val="0"/>
              <w:spacing w:before="120" w:after="120"/>
              <w:jc w:val="right"/>
              <w:rPr>
                <w:rFonts w:ascii="Marianne" w:hAnsi="Marianne" w:cs="Arial"/>
                <w:sz w:val="16"/>
                <w:szCs w:val="16"/>
              </w:rPr>
            </w:pPr>
          </w:p>
          <w:p w:rsidR="00813E77" w:rsidRDefault="00813E7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813E77" w:rsidRDefault="00813E77">
            <w:pPr>
              <w:tabs>
                <w:tab w:val="left" w:pos="864"/>
              </w:tabs>
              <w:snapToGrid w:val="0"/>
              <w:spacing w:before="120" w:after="120"/>
              <w:jc w:val="right"/>
              <w:rPr>
                <w:rFonts w:ascii="Marianne" w:hAnsi="Marianne" w:cs="Arial"/>
                <w:sz w:val="16"/>
                <w:szCs w:val="16"/>
              </w:rPr>
            </w:pPr>
          </w:p>
          <w:p w:rsidR="00813E77" w:rsidRDefault="00813E77">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813E77" w:rsidRDefault="00813E77">
      <w:pPr>
        <w:tabs>
          <w:tab w:val="left" w:pos="864"/>
        </w:tabs>
        <w:jc w:val="both"/>
        <w:rPr>
          <w:rFonts w:ascii="Marianne" w:hAnsi="Marianne" w:cs="Arial"/>
        </w:rPr>
      </w:pPr>
    </w:p>
    <w:p w:rsidR="00813E77" w:rsidRDefault="00813E7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13E77" w:rsidRDefault="00813E77">
      <w:pPr>
        <w:tabs>
          <w:tab w:val="left" w:pos="864"/>
        </w:tabs>
        <w:jc w:val="both"/>
        <w:rPr>
          <w:rFonts w:ascii="Marianne" w:hAnsi="Marianne" w:cs="Arial"/>
        </w:rPr>
      </w:pPr>
    </w:p>
    <w:p w:rsidR="00813E77" w:rsidRDefault="00813E77">
      <w:pPr>
        <w:tabs>
          <w:tab w:val="left" w:pos="864"/>
        </w:tabs>
        <w:ind w:left="567"/>
        <w:jc w:val="both"/>
        <w:rPr>
          <w:rFonts w:ascii="Marianne" w:hAnsi="Marianne" w:cs="Arial"/>
        </w:rPr>
      </w:pPr>
      <w:r>
        <w:rPr>
          <w:rFonts w:ascii="Marianne" w:hAnsi="Marianne" w:cs="Arial"/>
        </w:rPr>
        <w:t>……./…………./……</w:t>
      </w:r>
    </w:p>
    <w:p w:rsidR="00813E77" w:rsidRDefault="00813E77">
      <w:pPr>
        <w:tabs>
          <w:tab w:val="left" w:pos="864"/>
        </w:tabs>
        <w:jc w:val="both"/>
        <w:rPr>
          <w:rFonts w:ascii="Marianne" w:hAnsi="Marianne" w:cs="Arial"/>
        </w:rPr>
      </w:pPr>
    </w:p>
    <w:p w:rsidR="00813E77" w:rsidRDefault="00813E7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13E77" w:rsidRDefault="00813E7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813E77" w:rsidRDefault="00813E7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13E77" w:rsidRDefault="00813E77">
      <w:pPr>
        <w:tabs>
          <w:tab w:val="left" w:pos="864"/>
        </w:tabs>
        <w:jc w:val="both"/>
        <w:rPr>
          <w:rFonts w:ascii="Marianne" w:hAnsi="Marianne" w:cs="Arial"/>
        </w:rPr>
      </w:pPr>
    </w:p>
    <w:p w:rsidR="00813E77" w:rsidRDefault="00813E7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A1406">
        <w:rPr>
          <w:rFonts w:ascii="Marianne" w:hAnsi="Marianne"/>
        </w:rPr>
      </w:r>
      <w:r w:rsidR="009A140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13E77" w:rsidRDefault="00813E7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13E77" w:rsidRDefault="00813E77">
      <w:pPr>
        <w:pStyle w:val="En-tte"/>
        <w:tabs>
          <w:tab w:val="clear" w:pos="4536"/>
          <w:tab w:val="clear" w:pos="9072"/>
          <w:tab w:val="left" w:pos="0"/>
          <w:tab w:val="left" w:pos="2160"/>
        </w:tabs>
        <w:jc w:val="both"/>
        <w:rPr>
          <w:rFonts w:ascii="Marianne" w:hAnsi="Marianne" w:cs="Arial"/>
          <w:i/>
          <w:iCs/>
          <w:sz w:val="18"/>
          <w:szCs w:val="18"/>
        </w:rPr>
      </w:pPr>
    </w:p>
    <w:p w:rsidR="00813E77" w:rsidRDefault="00813E7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13E77" w:rsidRDefault="00813E77">
      <w:pPr>
        <w:tabs>
          <w:tab w:val="left" w:pos="864"/>
        </w:tabs>
        <w:jc w:val="both"/>
        <w:rPr>
          <w:rFonts w:ascii="Marianne" w:hAnsi="Marianne" w:cs="Arial"/>
        </w:rPr>
      </w:pPr>
    </w:p>
    <w:p w:rsidR="00813E77" w:rsidRDefault="00813E77">
      <w:pPr>
        <w:jc w:val="both"/>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13E77" w:rsidRDefault="00813E7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13E77" w:rsidRDefault="00813E77">
      <w:pPr>
        <w:rPr>
          <w:rFonts w:ascii="Marianne" w:hAnsi="Marianne" w:cs="Arial"/>
          <w:sz w:val="18"/>
        </w:rPr>
      </w:pPr>
    </w:p>
    <w:p w:rsidR="00813E77" w:rsidRDefault="00813E7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13E77" w:rsidRDefault="00813E77">
      <w:pPr>
        <w:ind w:left="284"/>
        <w:rPr>
          <w:rFonts w:ascii="Marianne" w:hAnsi="Marianne" w:cs="Arial"/>
          <w:sz w:val="16"/>
        </w:rPr>
      </w:pPr>
    </w:p>
    <w:p w:rsidR="00813E77" w:rsidRDefault="00813E77">
      <w:pPr>
        <w:ind w:left="284"/>
        <w:rPr>
          <w:rFonts w:ascii="Marianne" w:hAnsi="Marianne" w:cs="Arial"/>
          <w:sz w:val="16"/>
        </w:rPr>
      </w:pPr>
    </w:p>
    <w:p w:rsidR="00813E77" w:rsidRDefault="00813E77">
      <w:pPr>
        <w:ind w:left="284"/>
        <w:rPr>
          <w:rFonts w:ascii="Marianne" w:hAnsi="Marianne" w:cs="Arial"/>
          <w:sz w:val="16"/>
        </w:rPr>
      </w:pPr>
    </w:p>
    <w:p w:rsidR="00813E77" w:rsidRDefault="00813E7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13E77" w:rsidRDefault="00813E77">
      <w:pPr>
        <w:ind w:left="284"/>
        <w:rPr>
          <w:rFonts w:ascii="Marianne" w:hAnsi="Marianne" w:cs="Arial"/>
        </w:rPr>
      </w:pPr>
    </w:p>
    <w:p w:rsidR="00813E77" w:rsidRDefault="00813E77">
      <w:pPr>
        <w:ind w:left="284"/>
        <w:rPr>
          <w:rFonts w:ascii="Marianne" w:hAnsi="Marianne" w:cs="Arial"/>
        </w:rPr>
      </w:pPr>
    </w:p>
    <w:p w:rsidR="00813E77" w:rsidRDefault="00813E77">
      <w:pPr>
        <w:ind w:left="284"/>
        <w:rPr>
          <w:rFonts w:ascii="Marianne" w:hAnsi="Marianne" w:cs="Arial"/>
        </w:rPr>
      </w:pPr>
    </w:p>
    <w:p w:rsidR="00813E77" w:rsidRDefault="00813E7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13E77">
        <w:tc>
          <w:tcPr>
            <w:tcW w:w="9852" w:type="dxa"/>
            <w:shd w:val="clear" w:color="auto" w:fill="465F9D"/>
          </w:tcPr>
          <w:p w:rsidR="00813E77" w:rsidRDefault="00813E7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13E77" w:rsidRDefault="00813E77">
      <w:pPr>
        <w:pStyle w:val="En-tte"/>
        <w:tabs>
          <w:tab w:val="clear" w:pos="4536"/>
          <w:tab w:val="clear" w:pos="9072"/>
          <w:tab w:val="left" w:pos="0"/>
          <w:tab w:val="left" w:pos="2160"/>
        </w:tabs>
        <w:jc w:val="both"/>
        <w:rPr>
          <w:rFonts w:ascii="Marianne" w:hAnsi="Marianne" w:cs="Arial"/>
          <w:i/>
          <w:iCs/>
          <w:sz w:val="18"/>
          <w:szCs w:val="18"/>
        </w:rPr>
      </w:pPr>
    </w:p>
    <w:p w:rsidR="00813E77" w:rsidRDefault="00813E7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13E77" w:rsidRDefault="00813E77">
      <w:pPr>
        <w:pStyle w:val="En-tte"/>
        <w:tabs>
          <w:tab w:val="clear" w:pos="4536"/>
          <w:tab w:val="clear" w:pos="9072"/>
          <w:tab w:val="left" w:pos="0"/>
          <w:tab w:val="left" w:pos="2160"/>
        </w:tabs>
        <w:jc w:val="both"/>
        <w:rPr>
          <w:rFonts w:ascii="Marianne" w:hAnsi="Marianne" w:cs="Arial"/>
          <w:i/>
          <w:iCs/>
          <w:sz w:val="18"/>
          <w:szCs w:val="18"/>
        </w:rPr>
      </w:pPr>
    </w:p>
    <w:p w:rsidR="00813E77" w:rsidRDefault="00813E7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13E77" w:rsidRDefault="00813E77">
      <w:pPr>
        <w:pStyle w:val="En-tte"/>
        <w:tabs>
          <w:tab w:val="clear" w:pos="4536"/>
          <w:tab w:val="clear" w:pos="9072"/>
          <w:tab w:val="left" w:pos="864"/>
        </w:tabs>
        <w:rPr>
          <w:rFonts w:ascii="Marianne" w:hAnsi="Marianne" w:cs="Arial"/>
        </w:rPr>
      </w:pPr>
    </w:p>
    <w:p w:rsidR="00813E77" w:rsidRDefault="00813E77">
      <w:pPr>
        <w:pStyle w:val="En-tte"/>
        <w:tabs>
          <w:tab w:val="clear" w:pos="4536"/>
          <w:tab w:val="clear" w:pos="9072"/>
          <w:tab w:val="left" w:pos="864"/>
        </w:tabs>
        <w:rPr>
          <w:rFonts w:ascii="Marianne" w:hAnsi="Marianne" w:cs="Arial"/>
        </w:rPr>
      </w:pPr>
    </w:p>
    <w:p w:rsidR="00813E77" w:rsidRDefault="00813E77">
      <w:pPr>
        <w:pStyle w:val="En-tte"/>
        <w:tabs>
          <w:tab w:val="clear" w:pos="4536"/>
          <w:tab w:val="clear" w:pos="9072"/>
          <w:tab w:val="left" w:pos="864"/>
        </w:tabs>
        <w:rPr>
          <w:rFonts w:ascii="Marianne" w:hAnsi="Marianne" w:cs="Arial"/>
        </w:rPr>
      </w:pPr>
    </w:p>
    <w:p w:rsidR="00813E77" w:rsidRDefault="00813E77">
      <w:pPr>
        <w:pStyle w:val="En-tte"/>
        <w:tabs>
          <w:tab w:val="clear" w:pos="4536"/>
          <w:tab w:val="clear" w:pos="9072"/>
          <w:tab w:val="left" w:pos="864"/>
        </w:tabs>
        <w:rPr>
          <w:rFonts w:ascii="Marianne" w:hAnsi="Marianne" w:cs="Arial"/>
        </w:rPr>
      </w:pPr>
    </w:p>
    <w:p w:rsidR="00813E77" w:rsidRDefault="00813E77">
      <w:pPr>
        <w:pStyle w:val="En-tte"/>
        <w:tabs>
          <w:tab w:val="clear" w:pos="4536"/>
          <w:tab w:val="clear" w:pos="9072"/>
          <w:tab w:val="left" w:pos="864"/>
        </w:tabs>
        <w:rPr>
          <w:rFonts w:ascii="Marianne" w:hAnsi="Marianne" w:cs="Arial"/>
        </w:rPr>
      </w:pPr>
    </w:p>
    <w:p w:rsidR="00813E77" w:rsidRDefault="00813E7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13E77" w:rsidRDefault="00813E77">
      <w:pPr>
        <w:pStyle w:val="En-tte"/>
        <w:tabs>
          <w:tab w:val="clear" w:pos="4536"/>
          <w:tab w:val="clear" w:pos="9072"/>
          <w:tab w:val="left" w:pos="864"/>
        </w:tabs>
        <w:rPr>
          <w:rFonts w:ascii="Marianne" w:hAnsi="Marianne" w:cs="Arial"/>
        </w:rPr>
      </w:pPr>
    </w:p>
    <w:p w:rsidR="00813E77" w:rsidRDefault="00813E7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13E77" w:rsidRDefault="00813E7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13E77" w:rsidRDefault="00813E77">
      <w:pPr>
        <w:pStyle w:val="En-tte"/>
        <w:tabs>
          <w:tab w:val="left" w:pos="864"/>
        </w:tabs>
        <w:rPr>
          <w:rFonts w:ascii="Marianne" w:hAnsi="Marianne" w:cs="Arial"/>
        </w:rPr>
      </w:pPr>
    </w:p>
    <w:p w:rsidR="00813E77" w:rsidRDefault="00813E77">
      <w:pPr>
        <w:ind w:left="284"/>
        <w:rPr>
          <w:rFonts w:ascii="Marianne" w:hAnsi="Marianne" w:cs="Arial"/>
          <w:sz w:val="16"/>
        </w:rPr>
      </w:pPr>
      <w:r>
        <w:rPr>
          <w:rFonts w:ascii="Marianne" w:hAnsi="Marianne" w:cs="Arial"/>
          <w:sz w:val="16"/>
        </w:rPr>
        <w:t>- Adresse internet :</w:t>
      </w:r>
    </w:p>
    <w:p w:rsidR="00813E77" w:rsidRDefault="00813E77">
      <w:pPr>
        <w:pStyle w:val="En-tte"/>
        <w:tabs>
          <w:tab w:val="left" w:pos="864"/>
        </w:tabs>
        <w:rPr>
          <w:rFonts w:ascii="Marianne" w:hAnsi="Marianne" w:cs="Arial"/>
        </w:rPr>
      </w:pPr>
    </w:p>
    <w:p w:rsidR="00813E77" w:rsidRDefault="00813E77">
      <w:pPr>
        <w:pStyle w:val="En-tte"/>
        <w:tabs>
          <w:tab w:val="left" w:pos="864"/>
        </w:tabs>
        <w:rPr>
          <w:rFonts w:ascii="Marianne" w:hAnsi="Marianne" w:cs="Arial"/>
        </w:rPr>
      </w:pPr>
    </w:p>
    <w:p w:rsidR="00813E77" w:rsidRDefault="00813E77">
      <w:pPr>
        <w:ind w:left="284"/>
        <w:rPr>
          <w:rFonts w:ascii="Marianne" w:hAnsi="Marianne" w:cs="Arial"/>
          <w:sz w:val="16"/>
        </w:rPr>
      </w:pPr>
      <w:r>
        <w:rPr>
          <w:rFonts w:ascii="Marianne" w:hAnsi="Marianne" w:cs="Arial"/>
          <w:sz w:val="16"/>
        </w:rPr>
        <w:t>- Renseignements nécessaires pour y accéder :</w:t>
      </w:r>
    </w:p>
    <w:p w:rsidR="00813E77" w:rsidRDefault="00813E77">
      <w:pPr>
        <w:ind w:left="284"/>
        <w:rPr>
          <w:rFonts w:ascii="Marianne" w:hAnsi="Marianne" w:cs="Arial"/>
          <w:sz w:val="16"/>
        </w:rPr>
      </w:pPr>
    </w:p>
    <w:p w:rsidR="00813E77" w:rsidRDefault="00813E77">
      <w:pPr>
        <w:ind w:left="284"/>
      </w:pPr>
    </w:p>
    <w:p w:rsidR="00813E77" w:rsidRDefault="00813E7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13E77">
        <w:trPr>
          <w:trHeight w:val="712"/>
        </w:trPr>
        <w:tc>
          <w:tcPr>
            <w:tcW w:w="9710" w:type="dxa"/>
            <w:shd w:val="clear" w:color="auto" w:fill="465F9D"/>
          </w:tcPr>
          <w:p w:rsidR="00813E77" w:rsidRDefault="00813E7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13E77" w:rsidRDefault="00813E7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13E77" w:rsidRDefault="00813E7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13E77" w:rsidRDefault="00813E77">
      <w:pPr>
        <w:tabs>
          <w:tab w:val="left" w:pos="576"/>
        </w:tabs>
        <w:rPr>
          <w:rFonts w:ascii="Marianne" w:hAnsi="Marianne" w:cs="Arial"/>
          <w:iCs/>
        </w:rPr>
      </w:pPr>
    </w:p>
    <w:p w:rsidR="00813E77" w:rsidRDefault="00813E7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13E77" w:rsidRDefault="00813E77">
      <w:pPr>
        <w:jc w:val="both"/>
        <w:rPr>
          <w:rFonts w:ascii="Marianne" w:hAnsi="Marianne" w:cs="Arial"/>
          <w:i/>
          <w:iCs/>
          <w:sz w:val="18"/>
          <w:szCs w:val="18"/>
        </w:rPr>
      </w:pPr>
      <w:r>
        <w:rPr>
          <w:rFonts w:ascii="Marianne" w:hAnsi="Marianne" w:cs="Arial"/>
          <w:i/>
          <w:iCs/>
          <w:sz w:val="18"/>
          <w:szCs w:val="18"/>
        </w:rPr>
        <w:lastRenderedPageBreak/>
        <w:t>(Adapter le tableau autant que nécessaire)</w:t>
      </w:r>
    </w:p>
    <w:p w:rsidR="00813E77" w:rsidRDefault="00813E7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13E77">
        <w:trPr>
          <w:trHeight w:val="1200"/>
        </w:trPr>
        <w:tc>
          <w:tcPr>
            <w:tcW w:w="832" w:type="dxa"/>
            <w:tcBorders>
              <w:top w:val="single" w:sz="4" w:space="0" w:color="000000"/>
              <w:left w:val="single" w:sz="4" w:space="0" w:color="000000"/>
              <w:bottom w:val="single" w:sz="4" w:space="0" w:color="000000"/>
            </w:tcBorders>
            <w:vAlign w:val="center"/>
          </w:tcPr>
          <w:p w:rsidR="00813E77" w:rsidRDefault="00813E77">
            <w:pPr>
              <w:jc w:val="center"/>
              <w:rPr>
                <w:rFonts w:ascii="Marianne" w:hAnsi="Marianne" w:cs="Arial"/>
                <w:b/>
              </w:rPr>
            </w:pPr>
            <w:r>
              <w:rPr>
                <w:rFonts w:ascii="Marianne" w:hAnsi="Marianne" w:cs="Arial"/>
                <w:b/>
              </w:rPr>
              <w:t>N°</w:t>
            </w:r>
          </w:p>
          <w:p w:rsidR="00813E77" w:rsidRDefault="00813E77">
            <w:pPr>
              <w:jc w:val="center"/>
              <w:rPr>
                <w:rFonts w:ascii="Marianne" w:hAnsi="Marianne" w:cs="Arial"/>
                <w:b/>
              </w:rPr>
            </w:pPr>
            <w:proofErr w:type="gramStart"/>
            <w:r>
              <w:rPr>
                <w:rFonts w:ascii="Marianne" w:hAnsi="Marianne" w:cs="Arial"/>
                <w:b/>
              </w:rPr>
              <w:t>du</w:t>
            </w:r>
            <w:proofErr w:type="gramEnd"/>
          </w:p>
          <w:p w:rsidR="00813E77" w:rsidRDefault="00813E7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13E77" w:rsidRDefault="00813E7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E77" w:rsidRDefault="00813E7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13E77">
        <w:trPr>
          <w:trHeight w:val="1021"/>
        </w:trPr>
        <w:tc>
          <w:tcPr>
            <w:tcW w:w="832" w:type="dxa"/>
            <w:tcBorders>
              <w:top w:val="single" w:sz="4" w:space="0" w:color="000000"/>
              <w:left w:val="single" w:sz="4" w:space="0" w:color="000000"/>
            </w:tcBorders>
            <w:shd w:val="clear" w:color="auto" w:fill="B4C6E7"/>
          </w:tcPr>
          <w:p w:rsidR="00813E77" w:rsidRDefault="00813E7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813E77" w:rsidRDefault="00813E7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tcBorders>
          </w:tcPr>
          <w:p w:rsidR="00813E77" w:rsidRDefault="00813E77">
            <w:pPr>
              <w:snapToGrid w:val="0"/>
              <w:jc w:val="both"/>
              <w:rPr>
                <w:rFonts w:ascii="Marianne" w:hAnsi="Marianne" w:cs="Arial"/>
              </w:rPr>
            </w:pPr>
          </w:p>
        </w:tc>
        <w:tc>
          <w:tcPr>
            <w:tcW w:w="4394" w:type="dxa"/>
            <w:tcBorders>
              <w:left w:val="single" w:sz="4" w:space="0" w:color="000000"/>
            </w:tcBorders>
            <w:shd w:val="clear" w:color="auto" w:fill="auto"/>
          </w:tcPr>
          <w:p w:rsidR="00813E77" w:rsidRDefault="00813E7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tcBorders>
            <w:shd w:val="clear" w:color="auto" w:fill="B4C6E7"/>
          </w:tcPr>
          <w:p w:rsidR="00813E77" w:rsidRDefault="00813E77">
            <w:pPr>
              <w:snapToGrid w:val="0"/>
              <w:jc w:val="both"/>
              <w:rPr>
                <w:rFonts w:ascii="Marianne" w:hAnsi="Marianne" w:cs="Arial"/>
              </w:rPr>
            </w:pPr>
          </w:p>
        </w:tc>
        <w:tc>
          <w:tcPr>
            <w:tcW w:w="4394" w:type="dxa"/>
            <w:tcBorders>
              <w:left w:val="single" w:sz="4" w:space="0" w:color="000000"/>
            </w:tcBorders>
            <w:shd w:val="clear" w:color="auto" w:fill="B4C6E7"/>
          </w:tcPr>
          <w:p w:rsidR="00813E77" w:rsidRDefault="00813E7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tcBorders>
          </w:tcPr>
          <w:p w:rsidR="00813E77" w:rsidRDefault="00813E77">
            <w:pPr>
              <w:snapToGrid w:val="0"/>
              <w:jc w:val="both"/>
              <w:rPr>
                <w:rFonts w:ascii="Marianne" w:hAnsi="Marianne" w:cs="Arial"/>
              </w:rPr>
            </w:pPr>
          </w:p>
        </w:tc>
        <w:tc>
          <w:tcPr>
            <w:tcW w:w="4394" w:type="dxa"/>
            <w:tcBorders>
              <w:left w:val="single" w:sz="4" w:space="0" w:color="000000"/>
            </w:tcBorders>
            <w:shd w:val="clear" w:color="auto" w:fill="auto"/>
          </w:tcPr>
          <w:p w:rsidR="00813E77" w:rsidRDefault="00813E7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tcBorders>
            <w:shd w:val="clear" w:color="auto" w:fill="B4C6E7"/>
          </w:tcPr>
          <w:p w:rsidR="00813E77" w:rsidRDefault="00813E77">
            <w:pPr>
              <w:snapToGrid w:val="0"/>
              <w:jc w:val="both"/>
              <w:rPr>
                <w:rFonts w:ascii="Marianne" w:hAnsi="Marianne" w:cs="Arial"/>
              </w:rPr>
            </w:pPr>
          </w:p>
        </w:tc>
        <w:tc>
          <w:tcPr>
            <w:tcW w:w="4394" w:type="dxa"/>
            <w:tcBorders>
              <w:left w:val="single" w:sz="4" w:space="0" w:color="000000"/>
            </w:tcBorders>
            <w:shd w:val="clear" w:color="auto" w:fill="B4C6E7"/>
          </w:tcPr>
          <w:p w:rsidR="00813E77" w:rsidRDefault="00813E7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tcBorders>
          </w:tcPr>
          <w:p w:rsidR="00813E77" w:rsidRDefault="00813E77">
            <w:pPr>
              <w:snapToGrid w:val="0"/>
              <w:jc w:val="both"/>
              <w:rPr>
                <w:rFonts w:ascii="Marianne" w:hAnsi="Marianne" w:cs="Arial"/>
              </w:rPr>
            </w:pPr>
          </w:p>
        </w:tc>
        <w:tc>
          <w:tcPr>
            <w:tcW w:w="4394" w:type="dxa"/>
            <w:tcBorders>
              <w:left w:val="single" w:sz="4" w:space="0" w:color="000000"/>
            </w:tcBorders>
            <w:shd w:val="clear" w:color="auto" w:fill="auto"/>
          </w:tcPr>
          <w:p w:rsidR="00813E77" w:rsidRDefault="00813E7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tcBorders>
            <w:shd w:val="clear" w:color="auto" w:fill="B4C6E7"/>
          </w:tcPr>
          <w:p w:rsidR="00813E77" w:rsidRDefault="00813E77">
            <w:pPr>
              <w:snapToGrid w:val="0"/>
              <w:jc w:val="both"/>
              <w:rPr>
                <w:rFonts w:ascii="Marianne" w:hAnsi="Marianne" w:cs="Arial"/>
              </w:rPr>
            </w:pPr>
          </w:p>
        </w:tc>
        <w:tc>
          <w:tcPr>
            <w:tcW w:w="4394" w:type="dxa"/>
            <w:tcBorders>
              <w:left w:val="single" w:sz="4" w:space="0" w:color="000000"/>
            </w:tcBorders>
            <w:shd w:val="clear" w:color="auto" w:fill="B4C6E7"/>
          </w:tcPr>
          <w:p w:rsidR="00813E77" w:rsidRDefault="00813E7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tcBorders>
          </w:tcPr>
          <w:p w:rsidR="00813E77" w:rsidRDefault="00813E77">
            <w:pPr>
              <w:snapToGrid w:val="0"/>
              <w:jc w:val="both"/>
              <w:rPr>
                <w:rFonts w:ascii="Marianne" w:hAnsi="Marianne" w:cs="Arial"/>
              </w:rPr>
            </w:pPr>
          </w:p>
        </w:tc>
        <w:tc>
          <w:tcPr>
            <w:tcW w:w="4394" w:type="dxa"/>
            <w:tcBorders>
              <w:left w:val="single" w:sz="4" w:space="0" w:color="000000"/>
            </w:tcBorders>
            <w:shd w:val="clear" w:color="auto" w:fill="auto"/>
          </w:tcPr>
          <w:p w:rsidR="00813E77" w:rsidRDefault="00813E7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13E77" w:rsidRDefault="00813E77">
            <w:pPr>
              <w:snapToGrid w:val="0"/>
              <w:jc w:val="both"/>
              <w:rPr>
                <w:rFonts w:ascii="Marianne" w:hAnsi="Marianne" w:cs="Arial"/>
              </w:rPr>
            </w:pPr>
          </w:p>
        </w:tc>
      </w:tr>
      <w:tr w:rsidR="00813E77">
        <w:trPr>
          <w:trHeight w:val="1021"/>
        </w:trPr>
        <w:tc>
          <w:tcPr>
            <w:tcW w:w="832" w:type="dxa"/>
            <w:tcBorders>
              <w:left w:val="single" w:sz="4" w:space="0" w:color="000000"/>
              <w:bottom w:val="single" w:sz="4" w:space="0" w:color="000000"/>
            </w:tcBorders>
            <w:shd w:val="clear" w:color="auto" w:fill="B4C6E7"/>
          </w:tcPr>
          <w:p w:rsidR="00813E77" w:rsidRDefault="00813E7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13E77" w:rsidRDefault="00813E7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13E77" w:rsidRDefault="00813E77">
            <w:pPr>
              <w:snapToGrid w:val="0"/>
              <w:jc w:val="both"/>
              <w:rPr>
                <w:rFonts w:ascii="Marianne" w:hAnsi="Marianne" w:cs="Arial"/>
              </w:rPr>
            </w:pPr>
          </w:p>
        </w:tc>
      </w:tr>
    </w:tbl>
    <w:p w:rsidR="00813E77" w:rsidRDefault="00813E77">
      <w:pPr>
        <w:pStyle w:val="En-tte"/>
        <w:tabs>
          <w:tab w:val="clear" w:pos="4536"/>
          <w:tab w:val="clear" w:pos="9072"/>
          <w:tab w:val="left" w:pos="864"/>
        </w:tabs>
        <w:rPr>
          <w:rFonts w:ascii="Marianne" w:hAnsi="Marianne" w:cs="Arial"/>
          <w:sz w:val="18"/>
          <w:szCs w:val="18"/>
        </w:rPr>
      </w:pPr>
    </w:p>
    <w:p w:rsidR="00813E77" w:rsidRDefault="00813E77">
      <w:pPr>
        <w:pStyle w:val="En-tte"/>
        <w:tabs>
          <w:tab w:val="clear" w:pos="4536"/>
          <w:tab w:val="clear" w:pos="9072"/>
          <w:tab w:val="left" w:pos="864"/>
        </w:tabs>
        <w:rPr>
          <w:rFonts w:ascii="Marianne" w:hAnsi="Marianne" w:cs="Arial"/>
          <w:sz w:val="18"/>
          <w:szCs w:val="18"/>
        </w:rPr>
      </w:pPr>
    </w:p>
    <w:p w:rsidR="00813E77" w:rsidRDefault="00813E77">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13E77">
        <w:trPr>
          <w:trHeight w:val="407"/>
        </w:trPr>
        <w:tc>
          <w:tcPr>
            <w:tcW w:w="9852" w:type="dxa"/>
            <w:shd w:val="clear" w:color="auto" w:fill="465F9D"/>
          </w:tcPr>
          <w:p w:rsidR="00813E77" w:rsidRDefault="00813E7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rPr>
      </w:pPr>
    </w:p>
    <w:p w:rsidR="00813E77" w:rsidRDefault="00813E7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13E77" w:rsidRDefault="00813E77">
      <w:pPr>
        <w:tabs>
          <w:tab w:val="left" w:pos="426"/>
        </w:tabs>
        <w:jc w:val="both"/>
        <w:rPr>
          <w:rFonts w:ascii="Marianne" w:hAnsi="Marianne" w:cs="Arial"/>
          <w:spacing w:val="-10"/>
          <w:sz w:val="22"/>
          <w:szCs w:val="22"/>
        </w:rPr>
      </w:pPr>
    </w:p>
    <w:p w:rsidR="00813E77" w:rsidRDefault="00813E77">
      <w:pPr>
        <w:tabs>
          <w:tab w:val="left" w:pos="426"/>
        </w:tabs>
        <w:jc w:val="both"/>
        <w:rPr>
          <w:rFonts w:ascii="Marianne" w:hAnsi="Marianne" w:cs="Arial"/>
          <w:spacing w:val="-10"/>
          <w:sz w:val="22"/>
          <w:szCs w:val="22"/>
        </w:rPr>
      </w:pPr>
    </w:p>
    <w:p w:rsidR="00813E77" w:rsidRDefault="00813E77">
      <w:pPr>
        <w:tabs>
          <w:tab w:val="left" w:pos="426"/>
        </w:tabs>
        <w:jc w:val="both"/>
        <w:rPr>
          <w:rFonts w:ascii="Marianne" w:hAnsi="Marianne" w:cs="Arial"/>
          <w:spacing w:val="-10"/>
          <w:sz w:val="22"/>
          <w:szCs w:val="22"/>
        </w:rPr>
      </w:pPr>
    </w:p>
    <w:p w:rsidR="00813E77" w:rsidRDefault="00813E77">
      <w:pPr>
        <w:tabs>
          <w:tab w:val="left" w:pos="426"/>
        </w:tabs>
        <w:jc w:val="both"/>
        <w:rPr>
          <w:rFonts w:ascii="Marianne" w:hAnsi="Marianne" w:cs="Arial"/>
          <w:spacing w:val="-10"/>
          <w:sz w:val="22"/>
          <w:szCs w:val="22"/>
        </w:rPr>
      </w:pPr>
    </w:p>
    <w:p w:rsidR="00813E77" w:rsidRDefault="00813E77">
      <w:pPr>
        <w:tabs>
          <w:tab w:val="left" w:pos="426"/>
        </w:tabs>
        <w:jc w:val="both"/>
        <w:rPr>
          <w:rFonts w:ascii="Marianne" w:hAnsi="Marianne" w:cs="Arial"/>
          <w:spacing w:val="-10"/>
          <w:sz w:val="22"/>
          <w:szCs w:val="22"/>
        </w:rPr>
      </w:pPr>
    </w:p>
    <w:p w:rsidR="00813E77" w:rsidRDefault="00813E77">
      <w:pPr>
        <w:tabs>
          <w:tab w:val="left" w:pos="426"/>
        </w:tabs>
        <w:jc w:val="both"/>
        <w:rPr>
          <w:rFonts w:ascii="Marianne" w:hAnsi="Marianne" w:cs="Arial"/>
          <w:spacing w:val="-10"/>
          <w:sz w:val="22"/>
          <w:szCs w:val="22"/>
        </w:rPr>
      </w:pPr>
    </w:p>
    <w:p w:rsidR="00C0057F" w:rsidRDefault="00C0057F">
      <w:pPr>
        <w:tabs>
          <w:tab w:val="left" w:pos="426"/>
        </w:tabs>
        <w:jc w:val="both"/>
        <w:rPr>
          <w:rFonts w:ascii="Marianne" w:hAnsi="Marianne" w:cs="Arial"/>
          <w:spacing w:val="-10"/>
          <w:sz w:val="22"/>
          <w:szCs w:val="22"/>
        </w:rPr>
      </w:pPr>
    </w:p>
    <w:p w:rsidR="00C0057F" w:rsidRDefault="00C0057F">
      <w:pPr>
        <w:tabs>
          <w:tab w:val="left" w:pos="426"/>
        </w:tabs>
        <w:jc w:val="both"/>
        <w:rPr>
          <w:rFonts w:ascii="Marianne" w:hAnsi="Marianne" w:cs="Arial"/>
          <w:spacing w:val="-10"/>
          <w:sz w:val="22"/>
          <w:szCs w:val="22"/>
        </w:rPr>
      </w:pPr>
    </w:p>
    <w:p w:rsidR="00813E77" w:rsidRDefault="00813E77">
      <w:pPr>
        <w:spacing w:before="120" w:after="120"/>
        <w:jc w:val="both"/>
        <w:rPr>
          <w:rFonts w:ascii="Marianne" w:hAnsi="Marianne"/>
        </w:rPr>
      </w:pPr>
    </w:p>
    <w:sectPr w:rsidR="00813E7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43F" w:rsidRDefault="0018743F">
      <w:r>
        <w:separator/>
      </w:r>
    </w:p>
  </w:endnote>
  <w:endnote w:type="continuationSeparator" w:id="0">
    <w:p w:rsidR="0018743F" w:rsidRDefault="00187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13E77">
      <w:trPr>
        <w:tblHeader/>
      </w:trPr>
      <w:tc>
        <w:tcPr>
          <w:tcW w:w="3513" w:type="dxa"/>
          <w:shd w:val="clear" w:color="auto" w:fill="66CCFF"/>
        </w:tcPr>
        <w:p w:rsidR="00813E77" w:rsidRDefault="00813E7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813E77" w:rsidRDefault="004638A9" w:rsidP="00480FA2">
          <w:pPr>
            <w:shd w:val="clear" w:color="auto" w:fill="66CCFF"/>
            <w:snapToGrid w:val="0"/>
            <w:jc w:val="center"/>
            <w:rPr>
              <w:rFonts w:ascii="Marianne" w:hAnsi="Marianne" w:cs="Arial"/>
              <w:b/>
              <w:bCs/>
            </w:rPr>
          </w:pPr>
          <w:r>
            <w:rPr>
              <w:rFonts w:ascii="Arial" w:hAnsi="Arial" w:cs="Arial"/>
              <w:b/>
              <w:sz w:val="22"/>
              <w:lang w:eastAsia="ar-SA"/>
            </w:rPr>
            <w:t>DAF 2024_000</w:t>
          </w:r>
          <w:r w:rsidR="00480FA2">
            <w:rPr>
              <w:rFonts w:ascii="Arial" w:hAnsi="Arial" w:cs="Arial"/>
              <w:b/>
              <w:sz w:val="22"/>
              <w:lang w:eastAsia="ar-SA"/>
            </w:rPr>
            <w:t>797</w:t>
          </w:r>
        </w:p>
      </w:tc>
      <w:tc>
        <w:tcPr>
          <w:tcW w:w="900" w:type="dxa"/>
          <w:shd w:val="clear" w:color="auto" w:fill="66CCFF"/>
        </w:tcPr>
        <w:p w:rsidR="00813E77" w:rsidRDefault="00813E7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13E77" w:rsidRDefault="00813E7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A1406">
            <w:rPr>
              <w:rStyle w:val="Numrodepage"/>
              <w:rFonts w:ascii="Marianne" w:hAnsi="Marianne" w:cs="Arial"/>
              <w:b/>
              <w:noProof/>
            </w:rPr>
            <w:t>9</w:t>
          </w:r>
          <w:r>
            <w:rPr>
              <w:rStyle w:val="Numrodepage"/>
              <w:rFonts w:ascii="Marianne" w:hAnsi="Marianne" w:cs="Arial"/>
              <w:b/>
            </w:rPr>
            <w:fldChar w:fldCharType="end"/>
          </w:r>
        </w:p>
      </w:tc>
      <w:tc>
        <w:tcPr>
          <w:tcW w:w="180" w:type="dxa"/>
          <w:shd w:val="clear" w:color="auto" w:fill="66CCFF"/>
        </w:tcPr>
        <w:p w:rsidR="00813E77" w:rsidRDefault="00813E7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813E77" w:rsidRDefault="00813E7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A1406">
            <w:rPr>
              <w:rStyle w:val="Numrodepage"/>
              <w:rFonts w:ascii="Marianne" w:hAnsi="Marianne" w:cs="Arial"/>
              <w:b/>
              <w:noProof/>
            </w:rPr>
            <w:t>9</w:t>
          </w:r>
          <w:r>
            <w:rPr>
              <w:rStyle w:val="Numrodepage"/>
              <w:rFonts w:ascii="Marianne" w:hAnsi="Marianne" w:cs="Arial"/>
              <w:b/>
            </w:rPr>
            <w:fldChar w:fldCharType="end"/>
          </w:r>
        </w:p>
      </w:tc>
    </w:tr>
  </w:tbl>
  <w:p w:rsidR="00813E77" w:rsidRDefault="00813E7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43F" w:rsidRDefault="0018743F">
      <w:r>
        <w:separator/>
      </w:r>
    </w:p>
  </w:footnote>
  <w:footnote w:type="continuationSeparator" w:id="0">
    <w:p w:rsidR="0018743F" w:rsidRDefault="0018743F">
      <w:r>
        <w:continuationSeparator/>
      </w:r>
    </w:p>
  </w:footnote>
  <w:footnote w:id="1">
    <w:p w:rsidR="00813E77" w:rsidRDefault="00813E7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13E77" w:rsidRDefault="00813E7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13E77" w:rsidRDefault="00813E7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13E77" w:rsidRDefault="00813E7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7F"/>
    <w:rsid w:val="00052C54"/>
    <w:rsid w:val="0018743F"/>
    <w:rsid w:val="00266440"/>
    <w:rsid w:val="002E4E30"/>
    <w:rsid w:val="00416532"/>
    <w:rsid w:val="004638A9"/>
    <w:rsid w:val="00480FA2"/>
    <w:rsid w:val="005F7FA8"/>
    <w:rsid w:val="0061324D"/>
    <w:rsid w:val="00623093"/>
    <w:rsid w:val="007D0892"/>
    <w:rsid w:val="007E40A6"/>
    <w:rsid w:val="00813E77"/>
    <w:rsid w:val="00820668"/>
    <w:rsid w:val="00856708"/>
    <w:rsid w:val="009A1406"/>
    <w:rsid w:val="00B21376"/>
    <w:rsid w:val="00C0057F"/>
    <w:rsid w:val="00FD4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59FD61"/>
  <w15:chartTrackingRefBased/>
  <w15:docId w15:val="{965E0F16-3CC5-4E0F-9605-64502D4CF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sud-snet.ach.fct@intradef.gouv.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69888-5D94-4A40-877D-43B5829FF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3596</Words>
  <Characters>19779</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23329</CharactersWithSpaces>
  <SharedDoc>false</SharedDoc>
  <HLinks>
    <vt:vector size="198" baseType="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85</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80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70</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65</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62</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59</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56</vt:i4>
      </vt:variant>
      <vt:variant>
        <vt:i4>0</vt:i4>
      </vt:variant>
      <vt:variant>
        <vt:i4>5</vt:i4>
      </vt:variant>
      <vt:variant>
        <vt:lpwstr>https://www.legifrance.gouv.fr/codes/article_lc/LEGIARTI000046449697</vt:lpwstr>
      </vt:variant>
      <vt:variant>
        <vt:lpwstr/>
      </vt:variant>
      <vt:variant>
        <vt:i4>4259876</vt:i4>
      </vt:variant>
      <vt:variant>
        <vt:i4>53</vt:i4>
      </vt:variant>
      <vt:variant>
        <vt:i4>0</vt:i4>
      </vt:variant>
      <vt:variant>
        <vt:i4>5</vt:i4>
      </vt:variant>
      <vt:variant>
        <vt:lpwstr>https://www.legifrance.gouv.fr/codes/article_lc/LEGIARTI000037703523</vt:lpwstr>
      </vt:variant>
      <vt:variant>
        <vt:lpwstr/>
      </vt:variant>
      <vt:variant>
        <vt:i4>4390948</vt:i4>
      </vt:variant>
      <vt:variant>
        <vt:i4>50</vt:i4>
      </vt:variant>
      <vt:variant>
        <vt:i4>0</vt:i4>
      </vt:variant>
      <vt:variant>
        <vt:i4>5</vt:i4>
      </vt:variant>
      <vt:variant>
        <vt:lpwstr>https://www.legifrance.gouv.fr/codes/article_lc/LEGIARTI000037703521/</vt:lpwstr>
      </vt:variant>
      <vt:variant>
        <vt:lpwstr/>
      </vt:variant>
      <vt:variant>
        <vt:i4>105</vt:i4>
      </vt:variant>
      <vt:variant>
        <vt:i4>43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6291472</vt:i4>
      </vt:variant>
      <vt:variant>
        <vt:i4>30</vt:i4>
      </vt:variant>
      <vt:variant>
        <vt:i4>0</vt:i4>
      </vt:variant>
      <vt:variant>
        <vt:i4>5</vt:i4>
      </vt:variant>
      <vt:variant>
        <vt:lpwstr>mailto:pfc-sud-snet.ach.fct@intradef.gouv.fr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DAVID Sabrina TSEF 2E CLASSE DEF</cp:lastModifiedBy>
  <cp:revision>5</cp:revision>
  <cp:lastPrinted>2023-09-26T08:15:00Z</cp:lastPrinted>
  <dcterms:created xsi:type="dcterms:W3CDTF">2024-09-16T11:32:00Z</dcterms:created>
  <dcterms:modified xsi:type="dcterms:W3CDTF">2024-11-22T09:57:00Z</dcterms:modified>
</cp:coreProperties>
</file>