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BA618D" w14:textId="48C38A8B" w:rsidR="005735C7" w:rsidRPr="009E4872" w:rsidRDefault="00466744" w:rsidP="00174C03">
      <w:pPr>
        <w:pStyle w:val="Standard"/>
        <w:jc w:val="right"/>
        <w:rPr>
          <w:rFonts w:ascii="Verdana" w:hAnsi="Verdana"/>
          <w:b/>
          <w:bCs/>
          <w:caps/>
          <w:sz w:val="22"/>
          <w:szCs w:val="28"/>
        </w:rPr>
      </w:pPr>
      <w:r>
        <w:rPr>
          <w:rFonts w:ascii="Verdana" w:hAnsi="Verdana"/>
          <w:noProof/>
          <w:sz w:val="20"/>
        </w:rPr>
        <w:drawing>
          <wp:anchor distT="0" distB="0" distL="114300" distR="114300" simplePos="0" relativeHeight="251657728" behindDoc="0" locked="0" layoutInCell="1" allowOverlap="1" wp14:anchorId="5324D981" wp14:editId="382D9BEC">
            <wp:simplePos x="0" y="0"/>
            <wp:positionH relativeFrom="column">
              <wp:posOffset>-57785</wp:posOffset>
            </wp:positionH>
            <wp:positionV relativeFrom="paragraph">
              <wp:posOffset>28575</wp:posOffset>
            </wp:positionV>
            <wp:extent cx="1725295" cy="1323975"/>
            <wp:effectExtent l="0" t="0" r="0" b="0"/>
            <wp:wrapSquare wrapText="bothSides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D3D4E" w14:textId="77777777" w:rsidR="005735C7" w:rsidRDefault="005735C7" w:rsidP="005735C7">
      <w:pPr>
        <w:pStyle w:val="Standard"/>
        <w:jc w:val="right"/>
        <w:rPr>
          <w:rFonts w:ascii="Verdana" w:hAnsi="Verdana"/>
          <w:b/>
          <w:bCs/>
          <w:caps/>
          <w:sz w:val="22"/>
          <w:szCs w:val="22"/>
        </w:rPr>
      </w:pPr>
    </w:p>
    <w:p w14:paraId="0565C66F" w14:textId="77777777" w:rsidR="00752CE0" w:rsidRPr="00752CE0" w:rsidRDefault="00752CE0" w:rsidP="005735C7">
      <w:pPr>
        <w:pStyle w:val="Standard"/>
        <w:jc w:val="right"/>
        <w:rPr>
          <w:rFonts w:ascii="Verdana" w:hAnsi="Verdana"/>
          <w:b/>
          <w:bCs/>
          <w:caps/>
          <w:sz w:val="22"/>
          <w:szCs w:val="22"/>
        </w:rPr>
      </w:pPr>
    </w:p>
    <w:p w14:paraId="2C7A55C9" w14:textId="77777777" w:rsidR="005735C7" w:rsidRPr="009E4872" w:rsidRDefault="005735C7" w:rsidP="005735C7">
      <w:pPr>
        <w:pStyle w:val="Standard"/>
        <w:jc w:val="right"/>
        <w:rPr>
          <w:rFonts w:ascii="Verdana" w:hAnsi="Verdana"/>
          <w:b/>
          <w:bCs/>
          <w:caps/>
          <w:sz w:val="22"/>
          <w:szCs w:val="28"/>
        </w:rPr>
      </w:pPr>
      <w:r w:rsidRPr="009E4872">
        <w:rPr>
          <w:rFonts w:ascii="Verdana" w:hAnsi="Verdana"/>
          <w:b/>
          <w:bCs/>
          <w:caps/>
          <w:sz w:val="22"/>
          <w:szCs w:val="28"/>
        </w:rPr>
        <w:t>Cour d'appel de Papeete</w:t>
      </w:r>
    </w:p>
    <w:p w14:paraId="6C39C21B" w14:textId="77777777" w:rsidR="005735C7" w:rsidRPr="009E4872" w:rsidRDefault="005735C7" w:rsidP="005735C7">
      <w:pPr>
        <w:pStyle w:val="Standard"/>
        <w:jc w:val="right"/>
        <w:rPr>
          <w:rFonts w:ascii="Verdana" w:hAnsi="Verdana"/>
          <w:b/>
          <w:bCs/>
          <w:sz w:val="20"/>
        </w:rPr>
      </w:pPr>
      <w:r w:rsidRPr="009E4872">
        <w:rPr>
          <w:rFonts w:ascii="Verdana" w:hAnsi="Verdana"/>
          <w:b/>
          <w:bCs/>
          <w:sz w:val="20"/>
        </w:rPr>
        <w:t>Service Administratif Régional</w:t>
      </w:r>
    </w:p>
    <w:p w14:paraId="7ED86796" w14:textId="77777777" w:rsidR="005735C7" w:rsidRPr="009E4872" w:rsidRDefault="005735C7" w:rsidP="005735C7">
      <w:pPr>
        <w:rPr>
          <w:rFonts w:ascii="Verdana" w:hAnsi="Verdana"/>
          <w:sz w:val="16"/>
        </w:rPr>
      </w:pPr>
    </w:p>
    <w:p w14:paraId="4F0AE758" w14:textId="77777777" w:rsidR="00E32108" w:rsidRPr="009E4872" w:rsidRDefault="00E32108" w:rsidP="005735C7">
      <w:pPr>
        <w:rPr>
          <w:rFonts w:ascii="Verdana" w:hAnsi="Verdana"/>
          <w:sz w:val="16"/>
        </w:rPr>
      </w:pPr>
    </w:p>
    <w:p w14:paraId="7059EC90" w14:textId="77777777" w:rsidR="00E32108" w:rsidRPr="009E4872" w:rsidRDefault="00E32108" w:rsidP="005735C7">
      <w:pPr>
        <w:rPr>
          <w:rFonts w:ascii="Verdana" w:hAnsi="Verdana"/>
          <w:sz w:val="16"/>
        </w:rPr>
      </w:pPr>
    </w:p>
    <w:p w14:paraId="44D54919" w14:textId="77777777" w:rsidR="005761A1" w:rsidRDefault="005761A1" w:rsidP="005735C7">
      <w:pPr>
        <w:rPr>
          <w:rFonts w:ascii="Verdana" w:hAnsi="Verdana"/>
          <w:sz w:val="16"/>
        </w:rPr>
      </w:pPr>
    </w:p>
    <w:p w14:paraId="4562166E" w14:textId="77777777" w:rsidR="00F62AD0" w:rsidRDefault="00F62AD0" w:rsidP="005735C7">
      <w:pPr>
        <w:rPr>
          <w:rFonts w:ascii="Verdana" w:hAnsi="Verdana"/>
          <w:sz w:val="16"/>
        </w:rPr>
      </w:pPr>
    </w:p>
    <w:p w14:paraId="5F034556" w14:textId="77777777" w:rsidR="004A1AC3" w:rsidRPr="009E4872" w:rsidRDefault="004A1AC3" w:rsidP="005735C7">
      <w:pPr>
        <w:rPr>
          <w:rFonts w:ascii="Verdana" w:hAnsi="Verdana"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735C7" w:rsidRPr="00A933FB" w14:paraId="482CDCEF" w14:textId="77777777" w:rsidTr="008A6D86">
        <w:tc>
          <w:tcPr>
            <w:tcW w:w="10277" w:type="dxa"/>
            <w:shd w:val="clear" w:color="auto" w:fill="auto"/>
          </w:tcPr>
          <w:p w14:paraId="1B87EA1B" w14:textId="77777777" w:rsidR="0082676A" w:rsidRPr="00D71D11" w:rsidRDefault="0052116D" w:rsidP="00D71D11">
            <w:pPr>
              <w:suppressAutoHyphens w:val="0"/>
              <w:spacing w:before="120" w:after="120"/>
              <w:jc w:val="center"/>
              <w:rPr>
                <w:rFonts w:ascii="Verdana" w:hAnsi="Verdana" w:cs="Arial"/>
                <w:b/>
                <w:bCs/>
                <w:sz w:val="26"/>
                <w:szCs w:val="26"/>
              </w:rPr>
            </w:pPr>
            <w:r w:rsidRPr="00D71D11">
              <w:rPr>
                <w:rFonts w:ascii="Verdana" w:hAnsi="Verdana" w:cs="Arial"/>
                <w:b/>
                <w:bCs/>
                <w:sz w:val="26"/>
                <w:szCs w:val="26"/>
              </w:rPr>
              <w:t>LETTRE DE CANDIDATURE</w:t>
            </w:r>
          </w:p>
        </w:tc>
      </w:tr>
    </w:tbl>
    <w:p w14:paraId="7C248F77" w14:textId="77777777" w:rsidR="00454044" w:rsidRDefault="00454044" w:rsidP="00174C03">
      <w:pPr>
        <w:pStyle w:val="Corpsdetexte31"/>
        <w:tabs>
          <w:tab w:val="clear" w:pos="720"/>
          <w:tab w:val="clear" w:pos="9639"/>
        </w:tabs>
        <w:jc w:val="center"/>
        <w:rPr>
          <w:rFonts w:ascii="Verdana" w:hAnsi="Verdana"/>
        </w:rPr>
      </w:pPr>
    </w:p>
    <w:p w14:paraId="21A0D5D9" w14:textId="77777777" w:rsidR="005761A1" w:rsidRPr="009E4872" w:rsidRDefault="005761A1" w:rsidP="00A933FB">
      <w:pPr>
        <w:jc w:val="both"/>
        <w:rPr>
          <w:rFonts w:ascii="Verdana" w:hAnsi="Verdana" w:cs="Arial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933FB" w:rsidRPr="009E4872" w14:paraId="421EA932" w14:textId="77777777" w:rsidTr="00CD1B31">
        <w:tc>
          <w:tcPr>
            <w:tcW w:w="10277" w:type="dxa"/>
            <w:tcBorders>
              <w:bottom w:val="single" w:sz="12" w:space="0" w:color="auto"/>
            </w:tcBorders>
            <w:shd w:val="clear" w:color="auto" w:fill="auto"/>
          </w:tcPr>
          <w:p w14:paraId="3238A4FF" w14:textId="77777777" w:rsidR="00A933FB" w:rsidRPr="009E4872" w:rsidRDefault="00A933FB" w:rsidP="008A7784">
            <w:pPr>
              <w:spacing w:after="60"/>
              <w:jc w:val="both"/>
              <w:rPr>
                <w:rFonts w:ascii="Verdana" w:hAnsi="Verdana"/>
                <w:i/>
                <w:iCs/>
              </w:rPr>
            </w:pPr>
            <w:r w:rsidRPr="009E4872">
              <w:rPr>
                <w:rFonts w:ascii="Verdana" w:hAnsi="Verdana" w:cs="Arial"/>
                <w:b/>
              </w:rPr>
              <w:t>A -</w:t>
            </w:r>
            <w:r w:rsidRPr="009E4872">
              <w:rPr>
                <w:rFonts w:ascii="Verdana" w:hAnsi="Verdana" w:cs="Arial"/>
                <w:b/>
                <w:bCs/>
              </w:rPr>
              <w:t xml:space="preserve"> Identification du pouvoir adjudicateur</w:t>
            </w:r>
          </w:p>
        </w:tc>
      </w:tr>
    </w:tbl>
    <w:p w14:paraId="2D4DC5D9" w14:textId="77777777" w:rsidR="00A933FB" w:rsidRPr="009E4872" w:rsidRDefault="00A933FB" w:rsidP="008F2E2C">
      <w:pPr>
        <w:spacing w:before="120"/>
        <w:ind w:left="284"/>
        <w:rPr>
          <w:rFonts w:ascii="Verdana" w:hAnsi="Verdana" w:cs="Arial"/>
          <w:sz w:val="18"/>
          <w:szCs w:val="18"/>
        </w:rPr>
      </w:pPr>
      <w:r w:rsidRPr="009E4872">
        <w:rPr>
          <w:rFonts w:ascii="Verdana" w:hAnsi="Verdana" w:cs="Arial"/>
          <w:sz w:val="18"/>
          <w:szCs w:val="18"/>
        </w:rPr>
        <w:t>Etat – Ministère de la justice</w:t>
      </w:r>
    </w:p>
    <w:p w14:paraId="1BABD1C7" w14:textId="77777777" w:rsidR="00A933FB" w:rsidRPr="009E4872" w:rsidRDefault="00A933FB" w:rsidP="008F2E2C">
      <w:pPr>
        <w:spacing w:before="40"/>
        <w:ind w:left="284"/>
        <w:rPr>
          <w:rFonts w:ascii="Verdana" w:hAnsi="Verdana" w:cs="Arial"/>
          <w:bCs/>
          <w:sz w:val="18"/>
          <w:szCs w:val="18"/>
        </w:rPr>
      </w:pPr>
      <w:r w:rsidRPr="009E4872">
        <w:rPr>
          <w:rFonts w:ascii="Verdana" w:hAnsi="Verdana" w:cs="Arial"/>
          <w:bCs/>
          <w:sz w:val="18"/>
          <w:szCs w:val="18"/>
        </w:rPr>
        <w:t>Cour d’appel de Papeete</w:t>
      </w:r>
    </w:p>
    <w:p w14:paraId="299B7EC2" w14:textId="77777777" w:rsidR="00A933FB" w:rsidRPr="009E4872" w:rsidRDefault="00A933FB" w:rsidP="008F2E2C">
      <w:pPr>
        <w:spacing w:before="40"/>
        <w:ind w:left="284"/>
        <w:rPr>
          <w:rFonts w:ascii="Verdana" w:hAnsi="Verdana" w:cs="Arial"/>
          <w:bCs/>
          <w:sz w:val="18"/>
          <w:szCs w:val="18"/>
        </w:rPr>
      </w:pPr>
      <w:r w:rsidRPr="009E4872">
        <w:rPr>
          <w:rFonts w:ascii="Verdana" w:hAnsi="Verdana" w:cs="Arial"/>
          <w:bCs/>
          <w:sz w:val="18"/>
          <w:szCs w:val="18"/>
        </w:rPr>
        <w:t xml:space="preserve">Avenue </w:t>
      </w:r>
      <w:proofErr w:type="spellStart"/>
      <w:r w:rsidRPr="009E4872">
        <w:rPr>
          <w:rFonts w:ascii="Verdana" w:hAnsi="Verdana" w:cs="Arial"/>
          <w:bCs/>
          <w:sz w:val="18"/>
          <w:szCs w:val="18"/>
        </w:rPr>
        <w:t>Pouvana’a</w:t>
      </w:r>
      <w:proofErr w:type="spellEnd"/>
      <w:r w:rsidRPr="009E4872">
        <w:rPr>
          <w:rFonts w:ascii="Verdana" w:hAnsi="Verdana" w:cs="Arial"/>
          <w:bCs/>
          <w:sz w:val="18"/>
          <w:szCs w:val="18"/>
        </w:rPr>
        <w:t xml:space="preserve"> a </w:t>
      </w:r>
      <w:proofErr w:type="spellStart"/>
      <w:r w:rsidRPr="009E4872">
        <w:rPr>
          <w:rFonts w:ascii="Verdana" w:hAnsi="Verdana" w:cs="Arial"/>
          <w:bCs/>
          <w:sz w:val="18"/>
          <w:szCs w:val="18"/>
        </w:rPr>
        <w:t>Oopa</w:t>
      </w:r>
      <w:proofErr w:type="spellEnd"/>
    </w:p>
    <w:p w14:paraId="4D5AAC8C" w14:textId="77777777" w:rsidR="00A933FB" w:rsidRDefault="00A933FB" w:rsidP="008F2E2C">
      <w:pPr>
        <w:spacing w:before="40"/>
        <w:ind w:left="284"/>
        <w:rPr>
          <w:rFonts w:ascii="Verdana" w:hAnsi="Verdana" w:cs="Arial"/>
          <w:bCs/>
          <w:sz w:val="18"/>
          <w:szCs w:val="18"/>
        </w:rPr>
      </w:pPr>
      <w:r w:rsidRPr="009E4872">
        <w:rPr>
          <w:rFonts w:ascii="Verdana" w:hAnsi="Verdana" w:cs="Arial"/>
          <w:bCs/>
          <w:sz w:val="18"/>
          <w:szCs w:val="18"/>
        </w:rPr>
        <w:t>BP 101 - 98713 Papeete</w:t>
      </w:r>
    </w:p>
    <w:p w14:paraId="2A9A490F" w14:textId="77777777" w:rsidR="001D79F2" w:rsidRPr="001D79F2" w:rsidRDefault="001D79F2" w:rsidP="001D79F2">
      <w:pPr>
        <w:spacing w:before="40"/>
        <w:ind w:left="284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Représenté par Le Premier Président de la cour d’appel de Papeete et le Procureur Général près ladite cour</w:t>
      </w:r>
    </w:p>
    <w:p w14:paraId="7BF181E3" w14:textId="77777777" w:rsidR="00A933FB" w:rsidRPr="001D79F2" w:rsidRDefault="00A933FB" w:rsidP="00A933FB">
      <w:pPr>
        <w:rPr>
          <w:rFonts w:ascii="Verdana" w:hAnsi="Verdana" w:cs="Arial"/>
          <w:bCs/>
          <w:sz w:val="28"/>
          <w:szCs w:val="28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933FB" w:rsidRPr="00174C03" w14:paraId="515DB27D" w14:textId="77777777" w:rsidTr="008B124C">
        <w:trPr>
          <w:trHeight w:val="160"/>
        </w:trPr>
        <w:tc>
          <w:tcPr>
            <w:tcW w:w="10277" w:type="dxa"/>
            <w:shd w:val="clear" w:color="auto" w:fill="auto"/>
          </w:tcPr>
          <w:p w14:paraId="7B10DF91" w14:textId="77777777" w:rsidR="00A933FB" w:rsidRPr="00511A59" w:rsidRDefault="00A933FB" w:rsidP="008A7784">
            <w:pPr>
              <w:spacing w:after="60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r w:rsidRPr="00F631A1">
              <w:rPr>
                <w:rFonts w:ascii="Verdana" w:hAnsi="Verdana" w:cs="Arial"/>
                <w:b/>
              </w:rPr>
              <w:t>B - Objet de la consultation</w:t>
            </w:r>
          </w:p>
        </w:tc>
      </w:tr>
    </w:tbl>
    <w:p w14:paraId="03B0C007" w14:textId="12210CD9" w:rsidR="00A933FB" w:rsidRDefault="00A933FB" w:rsidP="00466744">
      <w:pPr>
        <w:spacing w:before="120"/>
        <w:jc w:val="both"/>
        <w:rPr>
          <w:rFonts w:ascii="Verdana" w:hAnsi="Verdana" w:cs="Arial"/>
          <w:b/>
          <w:sz w:val="18"/>
          <w:szCs w:val="18"/>
        </w:rPr>
      </w:pPr>
      <w:r w:rsidRPr="00F631A1">
        <w:rPr>
          <w:rFonts w:ascii="Verdana" w:hAnsi="Verdana" w:cs="Arial"/>
          <w:b/>
          <w:sz w:val="18"/>
          <w:szCs w:val="18"/>
        </w:rPr>
        <w:t xml:space="preserve">Référence </w:t>
      </w:r>
      <w:r w:rsidR="00466744">
        <w:rPr>
          <w:rFonts w:ascii="Verdana" w:hAnsi="Verdana" w:cs="Arial"/>
          <w:b/>
          <w:sz w:val="18"/>
          <w:szCs w:val="18"/>
        </w:rPr>
        <w:t xml:space="preserve">du projet </w:t>
      </w:r>
      <w:r w:rsidR="00466744" w:rsidRPr="00F631A1">
        <w:rPr>
          <w:rFonts w:ascii="Verdana" w:hAnsi="Verdana" w:cs="Arial"/>
          <w:b/>
          <w:sz w:val="18"/>
          <w:szCs w:val="18"/>
        </w:rPr>
        <w:t>:</w:t>
      </w:r>
      <w:r w:rsidRPr="00F631A1">
        <w:rPr>
          <w:rFonts w:ascii="Verdana" w:hAnsi="Verdana" w:cs="Arial"/>
          <w:b/>
          <w:sz w:val="18"/>
          <w:szCs w:val="18"/>
        </w:rPr>
        <w:t xml:space="preserve">  </w:t>
      </w:r>
      <w:r w:rsidR="00466744">
        <w:rPr>
          <w:rFonts w:ascii="Verdana" w:hAnsi="Verdana" w:cs="Arial"/>
          <w:b/>
          <w:sz w:val="18"/>
          <w:szCs w:val="18"/>
        </w:rPr>
        <w:t>2025-01_MULTITECHNIQUES_CA-PPT</w:t>
      </w:r>
    </w:p>
    <w:p w14:paraId="691550BF" w14:textId="77777777" w:rsidR="00466744" w:rsidRPr="00AE2635" w:rsidRDefault="00466744" w:rsidP="00466744">
      <w:pPr>
        <w:spacing w:before="120"/>
        <w:jc w:val="both"/>
        <w:rPr>
          <w:rFonts w:ascii="Verdana" w:hAnsi="Verdana" w:cs="Arial"/>
          <w:bCs/>
        </w:rPr>
      </w:pPr>
    </w:p>
    <w:p w14:paraId="67ACE89D" w14:textId="2A247DBE" w:rsidR="00466744" w:rsidRPr="00466744" w:rsidRDefault="00A933FB" w:rsidP="00466744">
      <w:pPr>
        <w:spacing w:after="60"/>
        <w:jc w:val="both"/>
        <w:rPr>
          <w:rFonts w:ascii="Verdana" w:hAnsi="Verdana" w:cs="Arial"/>
          <w:i/>
          <w:iCs/>
          <w:sz w:val="18"/>
          <w:szCs w:val="18"/>
        </w:rPr>
      </w:pPr>
      <w:r w:rsidRPr="00F631A1">
        <w:rPr>
          <w:rFonts w:ascii="Verdana" w:hAnsi="Verdana" w:cs="Arial"/>
          <w:b/>
          <w:sz w:val="18"/>
          <w:szCs w:val="18"/>
        </w:rPr>
        <w:t>Objet du marché :</w:t>
      </w:r>
      <w:r w:rsidR="004A1AC3">
        <w:rPr>
          <w:rFonts w:ascii="Verdana" w:hAnsi="Verdana" w:cs="Arial"/>
          <w:b/>
          <w:sz w:val="18"/>
          <w:szCs w:val="18"/>
        </w:rPr>
        <w:t xml:space="preserve"> </w:t>
      </w:r>
      <w:bookmarkStart w:id="0" w:name="_Hlk176846032"/>
      <w:r w:rsidR="00466744" w:rsidRPr="00466744">
        <w:rPr>
          <w:rFonts w:ascii="Verdana" w:hAnsi="Verdana" w:cs="Arial"/>
          <w:sz w:val="18"/>
          <w:szCs w:val="18"/>
        </w:rPr>
        <w:t>Multi techniques pour des prestations de maintenance, d’exploitation d’entretien et de réparation</w:t>
      </w:r>
      <w:bookmarkStart w:id="1" w:name="_Hlk179798310"/>
      <w:r w:rsidR="00466744" w:rsidRPr="00466744">
        <w:rPr>
          <w:rFonts w:ascii="Verdana" w:hAnsi="Verdana" w:cs="Arial"/>
          <w:sz w:val="18"/>
          <w:szCs w:val="18"/>
        </w:rPr>
        <w:t xml:space="preserve"> </w:t>
      </w:r>
      <w:r w:rsidR="00466744" w:rsidRPr="00466744">
        <w:rPr>
          <w:rFonts w:ascii="Verdana" w:hAnsi="Verdana" w:cs="Arial"/>
          <w:i/>
          <w:iCs/>
          <w:sz w:val="18"/>
          <w:szCs w:val="18"/>
        </w:rPr>
        <w:t>des juridictions du Ressort de la cour d’appel de Papeete</w:t>
      </w:r>
    </w:p>
    <w:bookmarkEnd w:id="0"/>
    <w:bookmarkEnd w:id="1"/>
    <w:p w14:paraId="1DAE4A82" w14:textId="77777777" w:rsidR="00A933FB" w:rsidRPr="001D79F2" w:rsidRDefault="00A933FB" w:rsidP="00A933FB">
      <w:pPr>
        <w:rPr>
          <w:rFonts w:ascii="Verdana" w:hAnsi="Verdana" w:cs="Arial"/>
          <w:bCs/>
          <w:sz w:val="28"/>
          <w:szCs w:val="28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8760D" w:rsidRPr="00174C03" w14:paraId="6E3A8EA5" w14:textId="77777777" w:rsidTr="005B09A7">
        <w:trPr>
          <w:trHeight w:val="160"/>
        </w:trPr>
        <w:tc>
          <w:tcPr>
            <w:tcW w:w="10277" w:type="dxa"/>
            <w:shd w:val="clear" w:color="auto" w:fill="auto"/>
          </w:tcPr>
          <w:p w14:paraId="426D17E5" w14:textId="77777777" w:rsidR="00C8760D" w:rsidRPr="00511A59" w:rsidRDefault="00C8760D" w:rsidP="008A7784">
            <w:pPr>
              <w:spacing w:after="60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r w:rsidRPr="00F631A1">
              <w:rPr>
                <w:rFonts w:ascii="Verdana" w:hAnsi="Verdana" w:cs="Arial"/>
                <w:b/>
              </w:rPr>
              <w:t>C – Objet de la candidature</w:t>
            </w:r>
          </w:p>
        </w:tc>
      </w:tr>
    </w:tbl>
    <w:p w14:paraId="577F43B4" w14:textId="77777777" w:rsidR="00C8760D" w:rsidRPr="00F631A1" w:rsidRDefault="00C8760D" w:rsidP="00AE2635">
      <w:pPr>
        <w:spacing w:before="120" w:after="120"/>
        <w:rPr>
          <w:rFonts w:ascii="Verdana" w:hAnsi="Verdana" w:cs="Arial"/>
          <w:sz w:val="18"/>
          <w:szCs w:val="18"/>
        </w:rPr>
      </w:pPr>
      <w:r w:rsidRPr="00F631A1">
        <w:rPr>
          <w:rFonts w:ascii="Verdana" w:hAnsi="Verdana" w:cs="Arial"/>
          <w:sz w:val="18"/>
          <w:szCs w:val="18"/>
        </w:rPr>
        <w:t>La candidature est présentée :</w:t>
      </w:r>
    </w:p>
    <w:p w14:paraId="485542A8" w14:textId="7CC7AE8A" w:rsidR="00C8760D" w:rsidRPr="00F631A1" w:rsidRDefault="00466744" w:rsidP="00C8760D">
      <w:pPr>
        <w:spacing w:after="120"/>
        <w:ind w:left="284"/>
        <w:rPr>
          <w:rFonts w:ascii="Verdana" w:hAnsi="Verdana"/>
          <w:sz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860F71" w:rsidRPr="00F631A1">
        <w:rPr>
          <w:rFonts w:ascii="Verdana" w:hAnsi="Verdana"/>
          <w:sz w:val="18"/>
        </w:rPr>
        <w:tab/>
      </w:r>
      <w:r w:rsidR="00814F12">
        <w:rPr>
          <w:rFonts w:ascii="Verdana" w:hAnsi="Verdana"/>
          <w:sz w:val="18"/>
        </w:rPr>
        <w:t xml:space="preserve">  </w:t>
      </w:r>
      <w:proofErr w:type="gramStart"/>
      <w:r w:rsidR="00C8760D" w:rsidRPr="00F631A1">
        <w:rPr>
          <w:rFonts w:ascii="Verdana" w:hAnsi="Verdana"/>
          <w:sz w:val="18"/>
        </w:rPr>
        <w:t>pour</w:t>
      </w:r>
      <w:proofErr w:type="gramEnd"/>
      <w:r w:rsidR="00C8760D" w:rsidRPr="00F631A1">
        <w:rPr>
          <w:rFonts w:ascii="Verdana" w:hAnsi="Verdana"/>
          <w:sz w:val="18"/>
        </w:rPr>
        <w:t xml:space="preserve"> le marché</w:t>
      </w:r>
      <w:r w:rsidR="00311041" w:rsidRPr="00F631A1">
        <w:rPr>
          <w:rFonts w:ascii="Verdana" w:hAnsi="Verdana"/>
          <w:sz w:val="18"/>
        </w:rPr>
        <w:t xml:space="preserve"> </w:t>
      </w:r>
      <w:r w:rsidR="00311041" w:rsidRPr="00F631A1">
        <w:rPr>
          <w:rFonts w:ascii="Verdana" w:hAnsi="Verdana"/>
          <w:i/>
          <w:sz w:val="18"/>
        </w:rPr>
        <w:t>(</w:t>
      </w:r>
      <w:r w:rsidR="00C8760D" w:rsidRPr="00F631A1">
        <w:rPr>
          <w:rFonts w:ascii="Verdana" w:hAnsi="Verdana"/>
          <w:i/>
          <w:sz w:val="18"/>
        </w:rPr>
        <w:t>en cas de non al</w:t>
      </w:r>
      <w:r w:rsidR="00311041" w:rsidRPr="00F631A1">
        <w:rPr>
          <w:rFonts w:ascii="Verdana" w:hAnsi="Verdana"/>
          <w:i/>
          <w:sz w:val="18"/>
        </w:rPr>
        <w:t>lo</w:t>
      </w:r>
      <w:r w:rsidR="00C8760D" w:rsidRPr="00F631A1">
        <w:rPr>
          <w:rFonts w:ascii="Verdana" w:hAnsi="Verdana"/>
          <w:i/>
          <w:sz w:val="18"/>
        </w:rPr>
        <w:t>tissement)</w:t>
      </w:r>
      <w:r w:rsidR="00752CE0">
        <w:rPr>
          <w:rFonts w:ascii="Verdana" w:hAnsi="Verdana"/>
          <w:sz w:val="18"/>
        </w:rPr>
        <w:t> ;</w:t>
      </w:r>
    </w:p>
    <w:p w14:paraId="09EB00F3" w14:textId="77777777" w:rsidR="00C8760D" w:rsidRPr="00F631A1" w:rsidRDefault="00C8760D" w:rsidP="00C8760D">
      <w:pPr>
        <w:ind w:left="284"/>
        <w:rPr>
          <w:rFonts w:ascii="Verdana" w:hAnsi="Verdana"/>
          <w:sz w:val="8"/>
          <w:szCs w:val="10"/>
        </w:rPr>
      </w:pPr>
    </w:p>
    <w:p w14:paraId="17901C8F" w14:textId="77777777" w:rsidR="00F62AD0" w:rsidRDefault="007E16E6" w:rsidP="00F62AD0">
      <w:pPr>
        <w:spacing w:after="120"/>
        <w:ind w:left="284"/>
        <w:rPr>
          <w:rFonts w:ascii="Verdana" w:hAnsi="Verdana"/>
          <w:sz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526F4">
        <w:fldChar w:fldCharType="separate"/>
      </w:r>
      <w:r>
        <w:fldChar w:fldCharType="end"/>
      </w:r>
      <w:r w:rsidRPr="00F631A1">
        <w:rPr>
          <w:rFonts w:ascii="Verdana" w:hAnsi="Verdana"/>
          <w:sz w:val="18"/>
        </w:rPr>
        <w:tab/>
      </w:r>
      <w:r>
        <w:rPr>
          <w:rFonts w:ascii="Verdana" w:hAnsi="Verdana"/>
          <w:sz w:val="18"/>
        </w:rPr>
        <w:t xml:space="preserve">  </w:t>
      </w:r>
      <w:proofErr w:type="gramStart"/>
      <w:r w:rsidRPr="00F631A1">
        <w:rPr>
          <w:rFonts w:ascii="Verdana" w:hAnsi="Verdana"/>
          <w:sz w:val="18"/>
        </w:rPr>
        <w:t>pour</w:t>
      </w:r>
      <w:proofErr w:type="gramEnd"/>
      <w:r w:rsidRPr="00F631A1">
        <w:rPr>
          <w:rFonts w:ascii="Verdana" w:hAnsi="Verdana"/>
          <w:sz w:val="18"/>
        </w:rPr>
        <w:t xml:space="preserve"> tous les lots d</w:t>
      </w:r>
      <w:r>
        <w:rPr>
          <w:rFonts w:ascii="Verdana" w:hAnsi="Verdana"/>
          <w:sz w:val="18"/>
        </w:rPr>
        <w:t>e la procédure de passation d</w:t>
      </w:r>
      <w:r w:rsidR="00752CE0">
        <w:rPr>
          <w:rFonts w:ascii="Verdana" w:hAnsi="Verdana"/>
          <w:sz w:val="18"/>
        </w:rPr>
        <w:t>u marché </w:t>
      </w:r>
      <w:r w:rsidR="00752CE0" w:rsidRPr="00752CE0">
        <w:rPr>
          <w:rFonts w:ascii="Verdana" w:hAnsi="Verdana"/>
          <w:i/>
          <w:sz w:val="18"/>
        </w:rPr>
        <w:t>(en cas d’allotissement)</w:t>
      </w:r>
      <w:r w:rsidR="00752CE0">
        <w:rPr>
          <w:rFonts w:ascii="Verdana" w:hAnsi="Verdana"/>
          <w:sz w:val="18"/>
        </w:rPr>
        <w:t xml:space="preserve"> ;</w:t>
      </w:r>
    </w:p>
    <w:p w14:paraId="0EA448DC" w14:textId="340EDE78" w:rsidR="00F62AD0" w:rsidRPr="00F631A1" w:rsidRDefault="00F62AD0" w:rsidP="008F2E2C">
      <w:pPr>
        <w:spacing w:before="120"/>
        <w:ind w:left="284"/>
        <w:rPr>
          <w:rFonts w:ascii="Verdana" w:hAnsi="Verdana"/>
          <w:sz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526F4">
        <w:fldChar w:fldCharType="separate"/>
      </w:r>
      <w:r>
        <w:fldChar w:fldCharType="end"/>
      </w:r>
      <w:r w:rsidRPr="00F631A1">
        <w:rPr>
          <w:rFonts w:ascii="Verdana" w:hAnsi="Verdana"/>
          <w:sz w:val="18"/>
        </w:rPr>
        <w:tab/>
      </w:r>
      <w:r w:rsidR="00C30A02">
        <w:rPr>
          <w:rFonts w:ascii="Verdana" w:hAnsi="Verdana"/>
          <w:sz w:val="18"/>
        </w:rPr>
        <w:t xml:space="preserve">  </w:t>
      </w:r>
      <w:proofErr w:type="gramStart"/>
      <w:r w:rsidR="00C30A02">
        <w:rPr>
          <w:rFonts w:ascii="Verdana" w:hAnsi="Verdana"/>
          <w:sz w:val="18"/>
        </w:rPr>
        <w:t>pour</w:t>
      </w:r>
      <w:proofErr w:type="gramEnd"/>
      <w:r w:rsidR="00C30A02">
        <w:rPr>
          <w:rFonts w:ascii="Verdana" w:hAnsi="Verdana"/>
          <w:sz w:val="18"/>
        </w:rPr>
        <w:t xml:space="preserve"> le</w:t>
      </w:r>
      <w:r w:rsidR="008336A5">
        <w:rPr>
          <w:rFonts w:ascii="Verdana" w:hAnsi="Verdana"/>
          <w:sz w:val="18"/>
        </w:rPr>
        <w:t>(s)</w:t>
      </w:r>
      <w:r w:rsidR="00C30A02">
        <w:rPr>
          <w:rFonts w:ascii="Verdana" w:hAnsi="Verdana"/>
          <w:sz w:val="18"/>
        </w:rPr>
        <w:t xml:space="preserve"> lot</w:t>
      </w:r>
      <w:r w:rsidR="008336A5">
        <w:rPr>
          <w:rFonts w:ascii="Verdana" w:hAnsi="Verdana"/>
          <w:sz w:val="18"/>
        </w:rPr>
        <w:t>(s)</w:t>
      </w:r>
      <w:r>
        <w:rPr>
          <w:rFonts w:ascii="Verdana" w:hAnsi="Verdana"/>
          <w:sz w:val="18"/>
        </w:rPr>
        <w:t xml:space="preserve"> n° …</w:t>
      </w:r>
      <w:r w:rsidR="00466744">
        <w:rPr>
          <w:rFonts w:ascii="Verdana" w:hAnsi="Verdana"/>
          <w:sz w:val="18"/>
        </w:rPr>
        <w:t xml:space="preserve">   </w:t>
      </w:r>
      <w:r>
        <w:rPr>
          <w:rFonts w:ascii="Verdana" w:hAnsi="Verdana"/>
          <w:sz w:val="18"/>
        </w:rPr>
        <w:t xml:space="preserve"> </w:t>
      </w:r>
      <w:proofErr w:type="gramStart"/>
      <w:r w:rsidRPr="00F631A1">
        <w:rPr>
          <w:rFonts w:ascii="Verdana" w:hAnsi="Verdana"/>
          <w:sz w:val="18"/>
        </w:rPr>
        <w:t>d</w:t>
      </w:r>
      <w:r>
        <w:rPr>
          <w:rFonts w:ascii="Verdana" w:hAnsi="Verdana"/>
          <w:sz w:val="18"/>
        </w:rPr>
        <w:t>e</w:t>
      </w:r>
      <w:proofErr w:type="gramEnd"/>
      <w:r>
        <w:rPr>
          <w:rFonts w:ascii="Verdana" w:hAnsi="Verdana"/>
          <w:sz w:val="18"/>
        </w:rPr>
        <w:t xml:space="preserve"> la procédure de passation d</w:t>
      </w:r>
      <w:r w:rsidRPr="00F631A1">
        <w:rPr>
          <w:rFonts w:ascii="Verdana" w:hAnsi="Verdana"/>
          <w:sz w:val="18"/>
        </w:rPr>
        <w:t xml:space="preserve">u marché </w:t>
      </w:r>
      <w:r>
        <w:rPr>
          <w:rFonts w:ascii="Verdana" w:hAnsi="Verdana"/>
          <w:i/>
          <w:sz w:val="18"/>
        </w:rPr>
        <w:t>(en cas d’allotissement).</w:t>
      </w:r>
    </w:p>
    <w:p w14:paraId="4F8BC828" w14:textId="77777777" w:rsidR="00C8760D" w:rsidRPr="001D79F2" w:rsidRDefault="00C8760D" w:rsidP="007E16E6">
      <w:pPr>
        <w:rPr>
          <w:rFonts w:ascii="Verdana" w:hAnsi="Verdana" w:cs="Arial"/>
          <w:bCs/>
          <w:sz w:val="28"/>
          <w:szCs w:val="28"/>
        </w:rPr>
      </w:pPr>
    </w:p>
    <w:tbl>
      <w:tblPr>
        <w:tblW w:w="0" w:type="auto"/>
        <w:tblBorders>
          <w:bottom w:val="single" w:sz="8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933FB" w:rsidRPr="00174C03" w14:paraId="1F87CA5D" w14:textId="77777777" w:rsidTr="00297FD6">
        <w:trPr>
          <w:trHeight w:val="160"/>
        </w:trPr>
        <w:tc>
          <w:tcPr>
            <w:tcW w:w="10277" w:type="dxa"/>
            <w:tcBorders>
              <w:bottom w:val="single" w:sz="12" w:space="0" w:color="auto"/>
            </w:tcBorders>
            <w:shd w:val="clear" w:color="auto" w:fill="auto"/>
          </w:tcPr>
          <w:p w14:paraId="408A9520" w14:textId="77777777" w:rsidR="00A933FB" w:rsidRPr="0001046E" w:rsidRDefault="00860F71" w:rsidP="008A7784">
            <w:pPr>
              <w:spacing w:after="60"/>
              <w:jc w:val="both"/>
              <w:rPr>
                <w:rFonts w:ascii="Verdana" w:hAnsi="Verdana" w:cs="Arial"/>
                <w:b/>
              </w:rPr>
            </w:pPr>
            <w:r w:rsidRPr="00F631A1">
              <w:rPr>
                <w:rFonts w:ascii="Verdana" w:hAnsi="Verdana" w:cs="Arial"/>
                <w:b/>
              </w:rPr>
              <w:t>D</w:t>
            </w:r>
            <w:r w:rsidR="00A933FB" w:rsidRPr="00F631A1">
              <w:rPr>
                <w:rFonts w:ascii="Verdana" w:hAnsi="Verdana" w:cs="Arial"/>
                <w:b/>
              </w:rPr>
              <w:t xml:space="preserve"> – </w:t>
            </w:r>
            <w:r w:rsidR="00A56AF3">
              <w:rPr>
                <w:rFonts w:ascii="Verdana" w:hAnsi="Verdana" w:cs="Arial"/>
                <w:b/>
              </w:rPr>
              <w:t>Présenta</w:t>
            </w:r>
            <w:r w:rsidR="000459D4">
              <w:rPr>
                <w:rFonts w:ascii="Verdana" w:hAnsi="Verdana" w:cs="Arial"/>
                <w:b/>
              </w:rPr>
              <w:t>tion</w:t>
            </w:r>
            <w:r w:rsidRPr="00F631A1">
              <w:rPr>
                <w:rFonts w:ascii="Verdana" w:hAnsi="Verdana" w:cs="Arial"/>
                <w:b/>
              </w:rPr>
              <w:t xml:space="preserve"> du candidat</w:t>
            </w:r>
          </w:p>
        </w:tc>
      </w:tr>
    </w:tbl>
    <w:p w14:paraId="376B0E2E" w14:textId="77777777" w:rsidR="00860F71" w:rsidRPr="00F631A1" w:rsidRDefault="00860F71" w:rsidP="00860F71">
      <w:pPr>
        <w:ind w:left="284"/>
        <w:jc w:val="both"/>
        <w:rPr>
          <w:rFonts w:ascii="Verdana" w:hAnsi="Verdana"/>
          <w:sz w:val="18"/>
        </w:rPr>
      </w:pPr>
    </w:p>
    <w:p w14:paraId="210BBDA0" w14:textId="77777777" w:rsidR="00860F71" w:rsidRPr="00E159E5" w:rsidRDefault="00814F12" w:rsidP="00860F71">
      <w:pPr>
        <w:numPr>
          <w:ilvl w:val="0"/>
          <w:numId w:val="6"/>
        </w:numPr>
        <w:spacing w:after="120"/>
        <w:ind w:left="284" w:hanging="284"/>
        <w:rPr>
          <w:rFonts w:ascii="Verdana" w:hAnsi="Verdana"/>
          <w:b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526F4">
        <w:fldChar w:fldCharType="separate"/>
      </w:r>
      <w:r>
        <w:fldChar w:fldCharType="end"/>
      </w:r>
      <w:r w:rsidR="00860F71" w:rsidRPr="00EA42E2">
        <w:rPr>
          <w:rFonts w:ascii="Verdana" w:hAnsi="Verdana"/>
          <w:sz w:val="18"/>
          <w:szCs w:val="18"/>
        </w:rPr>
        <w:t xml:space="preserve"> </w:t>
      </w:r>
      <w:r w:rsidR="00860F71" w:rsidRPr="00E159E5">
        <w:rPr>
          <w:rFonts w:ascii="Verdana" w:hAnsi="Verdana"/>
          <w:b/>
          <w:sz w:val="18"/>
          <w:szCs w:val="18"/>
        </w:rPr>
        <w:t>Le candidat se présente seul :</w:t>
      </w: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4350"/>
        <w:gridCol w:w="5452"/>
      </w:tblGrid>
      <w:tr w:rsidR="005761A1" w14:paraId="1475AC4F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5A765E78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Nom co</w:t>
            </w:r>
            <w:r w:rsidR="008A7784">
              <w:rPr>
                <w:rFonts w:ascii="Verdana" w:hAnsi="Verdana"/>
                <w:sz w:val="18"/>
                <w:szCs w:val="18"/>
              </w:rPr>
              <w:t xml:space="preserve">mmercial et dénomination sociale 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528" w:type="dxa"/>
            <w:vAlign w:val="center"/>
          </w:tcPr>
          <w:p w14:paraId="0A12F60B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2D20AAC1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016021E7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géographique :</w:t>
            </w:r>
          </w:p>
        </w:tc>
        <w:tc>
          <w:tcPr>
            <w:tcW w:w="5528" w:type="dxa"/>
            <w:vAlign w:val="center"/>
          </w:tcPr>
          <w:p w14:paraId="60014E2B" w14:textId="77777777" w:rsidR="003B29D4" w:rsidRDefault="003B29D4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5342B552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594378F7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postale :</w:t>
            </w:r>
          </w:p>
        </w:tc>
        <w:tc>
          <w:tcPr>
            <w:tcW w:w="5528" w:type="dxa"/>
            <w:vAlign w:val="center"/>
          </w:tcPr>
          <w:p w14:paraId="0C84872E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64ABBC9B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4132DAD0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Numéro</w:t>
            </w:r>
            <w:r w:rsidR="008A7784">
              <w:rPr>
                <w:rFonts w:ascii="Verdana" w:hAnsi="Verdana"/>
                <w:sz w:val="18"/>
                <w:szCs w:val="18"/>
              </w:rPr>
              <w:t>s</w:t>
            </w:r>
            <w:r>
              <w:rPr>
                <w:rFonts w:ascii="Verdana" w:hAnsi="Verdana"/>
                <w:sz w:val="18"/>
                <w:szCs w:val="18"/>
              </w:rPr>
              <w:t xml:space="preserve"> de téléphone et de télécopie :</w:t>
            </w:r>
          </w:p>
        </w:tc>
        <w:tc>
          <w:tcPr>
            <w:tcW w:w="5528" w:type="dxa"/>
            <w:vAlign w:val="center"/>
          </w:tcPr>
          <w:p w14:paraId="5701371A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53799D50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2B6F702F" w14:textId="77777777" w:rsidR="005761A1" w:rsidRDefault="008A7784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électronique de contact</w:t>
            </w:r>
            <w:r w:rsidR="00D70E25">
              <w:rPr>
                <w:rFonts w:ascii="Verdana" w:hAnsi="Verdana"/>
                <w:sz w:val="18"/>
                <w:szCs w:val="18"/>
              </w:rPr>
              <w:t> :</w:t>
            </w:r>
          </w:p>
        </w:tc>
        <w:tc>
          <w:tcPr>
            <w:tcW w:w="5528" w:type="dxa"/>
            <w:vAlign w:val="center"/>
          </w:tcPr>
          <w:p w14:paraId="6D2F87CC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51AA3834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7B94D7CE" w14:textId="77777777" w:rsidR="005761A1" w:rsidRDefault="008A7784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Numéro</w:t>
            </w:r>
            <w:r w:rsidR="001A0E9D">
              <w:rPr>
                <w:rFonts w:ascii="Verdana" w:hAnsi="Verdana"/>
                <w:sz w:val="18"/>
                <w:szCs w:val="18"/>
              </w:rPr>
              <w:t xml:space="preserve"> TAHITI (ou SIRET) et numéro RC 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528" w:type="dxa"/>
            <w:vAlign w:val="center"/>
          </w:tcPr>
          <w:p w14:paraId="1828008F" w14:textId="77777777" w:rsidR="008A6D86" w:rsidRDefault="008A6D86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A7784" w14:paraId="6C13485E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0A3AFCF5" w14:textId="77777777" w:rsidR="008A7784" w:rsidRDefault="008A7784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Forme juridique </w:t>
            </w:r>
            <w:r w:rsidR="00A07C2A">
              <w:rPr>
                <w:rFonts w:ascii="Verdana" w:hAnsi="Verdana"/>
                <w:sz w:val="18"/>
                <w:szCs w:val="18"/>
              </w:rPr>
              <w:t>(</w:t>
            </w:r>
            <w:r>
              <w:rPr>
                <w:rFonts w:ascii="Verdana" w:hAnsi="Verdana"/>
                <w:sz w:val="18"/>
                <w:szCs w:val="18"/>
              </w:rPr>
              <w:t>SA, SARL, EURL, ...) :</w:t>
            </w:r>
          </w:p>
        </w:tc>
        <w:tc>
          <w:tcPr>
            <w:tcW w:w="5528" w:type="dxa"/>
            <w:vAlign w:val="center"/>
          </w:tcPr>
          <w:p w14:paraId="14070338" w14:textId="77777777" w:rsidR="008A6D86" w:rsidRDefault="008A6D86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A7784" w14:paraId="42E0EAB7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3ACC33DD" w14:textId="77777777" w:rsidR="008A7784" w:rsidRDefault="00A07C2A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Micro, p</w:t>
            </w:r>
            <w:r w:rsidR="008A7784">
              <w:rPr>
                <w:rFonts w:ascii="Verdana" w:hAnsi="Verdana"/>
                <w:sz w:val="18"/>
                <w:szCs w:val="18"/>
              </w:rPr>
              <w:t>etite ou moyenne entreprise</w:t>
            </w:r>
            <w:r>
              <w:rPr>
                <w:rFonts w:ascii="Verdana" w:hAnsi="Verdana"/>
                <w:sz w:val="18"/>
                <w:szCs w:val="18"/>
              </w:rPr>
              <w:t xml:space="preserve"> (*)</w:t>
            </w:r>
            <w:r w:rsidR="008A7784">
              <w:rPr>
                <w:rFonts w:ascii="Verdana" w:hAnsi="Verdana"/>
                <w:sz w:val="18"/>
                <w:szCs w:val="18"/>
              </w:rPr>
              <w:t> :</w:t>
            </w:r>
          </w:p>
        </w:tc>
        <w:tc>
          <w:tcPr>
            <w:tcW w:w="5528" w:type="dxa"/>
            <w:vAlign w:val="center"/>
          </w:tcPr>
          <w:p w14:paraId="46EE668C" w14:textId="77777777" w:rsidR="008A7784" w:rsidRPr="008A7784" w:rsidRDefault="008A7784" w:rsidP="008A6D86">
            <w:pPr>
              <w:rPr>
                <w:rFonts w:ascii="Verdana" w:hAnsi="Verdana"/>
                <w:sz w:val="18"/>
                <w:szCs w:val="18"/>
              </w:rPr>
            </w:pPr>
            <w:r w:rsidRPr="008A7784">
              <w:rPr>
                <w:rFonts w:ascii="Verdana" w:hAnsi="Verdan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A7784">
              <w:rPr>
                <w:rFonts w:ascii="Verdana" w:hAnsi="Verdana"/>
              </w:rPr>
              <w:instrText xml:space="preserve"> FORMCHECKBOX </w:instrText>
            </w:r>
            <w:r w:rsidR="00E526F4">
              <w:rPr>
                <w:rFonts w:ascii="Verdana" w:hAnsi="Verdana"/>
              </w:rPr>
            </w:r>
            <w:r w:rsidR="00E526F4">
              <w:rPr>
                <w:rFonts w:ascii="Verdana" w:hAnsi="Verdana"/>
              </w:rPr>
              <w:fldChar w:fldCharType="separate"/>
            </w:r>
            <w:r w:rsidRPr="008A7784">
              <w:rPr>
                <w:rFonts w:ascii="Verdana" w:hAnsi="Verdana"/>
              </w:rPr>
              <w:fldChar w:fldCharType="end"/>
            </w:r>
            <w:r w:rsidRPr="008A7784">
              <w:rPr>
                <w:rFonts w:ascii="Verdana" w:hAnsi="Verdana"/>
              </w:rPr>
              <w:t xml:space="preserve"> </w:t>
            </w:r>
            <w:r w:rsidRPr="008A7784">
              <w:rPr>
                <w:rFonts w:ascii="Verdana" w:hAnsi="Verdana"/>
                <w:sz w:val="18"/>
                <w:szCs w:val="18"/>
              </w:rPr>
              <w:t xml:space="preserve"> OUI         </w:t>
            </w:r>
            <w:r w:rsidRPr="008A7784">
              <w:rPr>
                <w:rFonts w:ascii="Verdana" w:hAnsi="Verdan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A7784">
              <w:rPr>
                <w:rFonts w:ascii="Verdana" w:hAnsi="Verdana"/>
              </w:rPr>
              <w:instrText xml:space="preserve"> FORMCHECKBOX </w:instrText>
            </w:r>
            <w:r w:rsidR="00E526F4">
              <w:rPr>
                <w:rFonts w:ascii="Verdana" w:hAnsi="Verdana"/>
              </w:rPr>
            </w:r>
            <w:r w:rsidR="00E526F4">
              <w:rPr>
                <w:rFonts w:ascii="Verdana" w:hAnsi="Verdana"/>
              </w:rPr>
              <w:fldChar w:fldCharType="separate"/>
            </w:r>
            <w:r w:rsidRPr="008A7784">
              <w:rPr>
                <w:rFonts w:ascii="Verdana" w:hAnsi="Verdana"/>
              </w:rPr>
              <w:fldChar w:fldCharType="end"/>
            </w:r>
            <w:r w:rsidRPr="008A7784">
              <w:rPr>
                <w:rFonts w:ascii="Verdana" w:hAnsi="Verdana"/>
              </w:rPr>
              <w:t xml:space="preserve"> </w:t>
            </w:r>
            <w:r w:rsidRPr="008A7784">
              <w:rPr>
                <w:rFonts w:ascii="Verdana" w:hAnsi="Verdana"/>
                <w:sz w:val="18"/>
                <w:szCs w:val="18"/>
              </w:rPr>
              <w:t xml:space="preserve"> NON</w:t>
            </w:r>
          </w:p>
        </w:tc>
      </w:tr>
    </w:tbl>
    <w:p w14:paraId="499950DC" w14:textId="77777777" w:rsidR="005761A1" w:rsidRPr="00A07C2A" w:rsidRDefault="00A07C2A" w:rsidP="00F62AD0">
      <w:pPr>
        <w:spacing w:before="60"/>
        <w:ind w:left="568" w:hanging="284"/>
        <w:rPr>
          <w:rFonts w:ascii="Verdana" w:hAnsi="Verdana"/>
          <w:i/>
          <w:sz w:val="16"/>
          <w:szCs w:val="16"/>
        </w:rPr>
      </w:pPr>
      <w:r w:rsidRPr="00A07C2A">
        <w:rPr>
          <w:rFonts w:ascii="Verdana" w:hAnsi="Verdana"/>
          <w:i/>
          <w:sz w:val="16"/>
          <w:szCs w:val="16"/>
        </w:rPr>
        <w:t xml:space="preserve">(*) </w:t>
      </w:r>
      <w:r w:rsidR="00292867">
        <w:rPr>
          <w:rFonts w:ascii="Verdana" w:hAnsi="Verdana"/>
          <w:i/>
          <w:sz w:val="16"/>
          <w:szCs w:val="16"/>
        </w:rPr>
        <w:t xml:space="preserve">au sens de la </w:t>
      </w:r>
      <w:r w:rsidR="00C25EC7">
        <w:rPr>
          <w:rFonts w:ascii="Verdana" w:hAnsi="Verdana"/>
          <w:i/>
          <w:sz w:val="16"/>
          <w:szCs w:val="16"/>
        </w:rPr>
        <w:t>ré</w:t>
      </w:r>
      <w:r w:rsidR="00292867">
        <w:rPr>
          <w:rFonts w:ascii="Verdana" w:hAnsi="Verdana"/>
          <w:i/>
          <w:sz w:val="16"/>
          <w:szCs w:val="16"/>
        </w:rPr>
        <w:t>glementation</w:t>
      </w:r>
      <w:r w:rsidRPr="00A07C2A">
        <w:rPr>
          <w:rFonts w:ascii="Verdana" w:hAnsi="Verdana"/>
          <w:i/>
          <w:sz w:val="16"/>
          <w:szCs w:val="16"/>
        </w:rPr>
        <w:t xml:space="preserve"> </w:t>
      </w:r>
      <w:r w:rsidR="00C25EC7">
        <w:rPr>
          <w:rFonts w:ascii="Verdana" w:hAnsi="Verdana"/>
          <w:i/>
          <w:sz w:val="16"/>
          <w:szCs w:val="16"/>
        </w:rPr>
        <w:t xml:space="preserve">localement applicable </w:t>
      </w:r>
      <w:r w:rsidRPr="00A07C2A">
        <w:rPr>
          <w:rFonts w:ascii="Verdana" w:hAnsi="Verdana"/>
          <w:i/>
          <w:sz w:val="16"/>
          <w:szCs w:val="16"/>
        </w:rPr>
        <w:t xml:space="preserve">concernant la définition </w:t>
      </w:r>
      <w:proofErr w:type="gramStart"/>
      <w:r w:rsidRPr="00A07C2A">
        <w:rPr>
          <w:rFonts w:ascii="Verdana" w:hAnsi="Verdana"/>
          <w:i/>
          <w:sz w:val="16"/>
          <w:szCs w:val="16"/>
        </w:rPr>
        <w:t>des micro</w:t>
      </w:r>
      <w:proofErr w:type="gramEnd"/>
      <w:r w:rsidRPr="00A07C2A">
        <w:rPr>
          <w:rFonts w:ascii="Verdana" w:hAnsi="Verdana"/>
          <w:i/>
          <w:sz w:val="16"/>
          <w:szCs w:val="16"/>
        </w:rPr>
        <w:t>, petites et moyennes entreprises</w:t>
      </w:r>
    </w:p>
    <w:p w14:paraId="19BFF4B8" w14:textId="77777777" w:rsidR="007234DE" w:rsidRPr="00752CE0" w:rsidRDefault="007234DE" w:rsidP="00752CE0">
      <w:pPr>
        <w:pageBreakBefore/>
        <w:rPr>
          <w:rFonts w:ascii="Verdana" w:hAnsi="Verdana"/>
          <w:sz w:val="24"/>
          <w:szCs w:val="24"/>
        </w:rPr>
      </w:pPr>
    </w:p>
    <w:p w14:paraId="741C06CA" w14:textId="77777777" w:rsidR="007234DE" w:rsidRPr="00E159E5" w:rsidRDefault="00814F12" w:rsidP="007234DE">
      <w:pPr>
        <w:numPr>
          <w:ilvl w:val="0"/>
          <w:numId w:val="6"/>
        </w:numPr>
        <w:spacing w:after="120"/>
        <w:ind w:left="284" w:hanging="283"/>
        <w:rPr>
          <w:rFonts w:ascii="Verdana" w:hAnsi="Verdana"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526F4">
        <w:fldChar w:fldCharType="separate"/>
      </w:r>
      <w:r>
        <w:fldChar w:fldCharType="end"/>
      </w:r>
      <w:r w:rsidR="007234DE" w:rsidRPr="00EA42E2">
        <w:rPr>
          <w:rFonts w:ascii="Verdana" w:hAnsi="Verdana"/>
          <w:sz w:val="18"/>
          <w:szCs w:val="18"/>
        </w:rPr>
        <w:t xml:space="preserve"> </w:t>
      </w:r>
      <w:r w:rsidR="007234DE" w:rsidRPr="00E159E5">
        <w:rPr>
          <w:rFonts w:ascii="Verdana" w:hAnsi="Verdana"/>
          <w:b/>
          <w:sz w:val="18"/>
          <w:szCs w:val="18"/>
        </w:rPr>
        <w:t>Le candidat est un groupement d’entreprises :</w:t>
      </w:r>
      <w:r w:rsidR="00904966" w:rsidRPr="00E159E5">
        <w:rPr>
          <w:rFonts w:ascii="Verdana" w:hAnsi="Verdana"/>
          <w:sz w:val="18"/>
          <w:szCs w:val="18"/>
        </w:rPr>
        <w:t xml:space="preserve">     </w:t>
      </w:r>
      <w:r w:rsidR="005E4079" w:rsidRPr="00E159E5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E4079" w:rsidRPr="00E159E5">
        <w:rPr>
          <w:rFonts w:ascii="Verdana" w:hAnsi="Verdana"/>
          <w:sz w:val="18"/>
          <w:szCs w:val="18"/>
        </w:rPr>
        <w:instrText xml:space="preserve"> FORMCHECKBOX </w:instrText>
      </w:r>
      <w:r w:rsidR="00E526F4">
        <w:rPr>
          <w:rFonts w:ascii="Verdana" w:hAnsi="Verdana"/>
          <w:sz w:val="18"/>
          <w:szCs w:val="18"/>
        </w:rPr>
      </w:r>
      <w:r w:rsidR="00E526F4">
        <w:rPr>
          <w:rFonts w:ascii="Verdana" w:hAnsi="Verdana"/>
          <w:sz w:val="18"/>
          <w:szCs w:val="18"/>
        </w:rPr>
        <w:fldChar w:fldCharType="separate"/>
      </w:r>
      <w:r w:rsidR="005E4079" w:rsidRPr="00E159E5">
        <w:rPr>
          <w:rFonts w:ascii="Verdana" w:hAnsi="Verdana"/>
          <w:sz w:val="18"/>
          <w:szCs w:val="18"/>
        </w:rPr>
        <w:fldChar w:fldCharType="end"/>
      </w:r>
      <w:r w:rsidR="007234DE" w:rsidRPr="00E159E5">
        <w:rPr>
          <w:rFonts w:ascii="Verdana" w:hAnsi="Verdana"/>
          <w:sz w:val="18"/>
          <w:szCs w:val="18"/>
        </w:rPr>
        <w:t xml:space="preserve">  conjoint</w:t>
      </w:r>
      <w:r w:rsidR="00904966" w:rsidRPr="00E159E5">
        <w:rPr>
          <w:rFonts w:ascii="Verdana" w:hAnsi="Verdana"/>
          <w:sz w:val="18"/>
          <w:szCs w:val="18"/>
        </w:rPr>
        <w:t xml:space="preserve"> </w:t>
      </w:r>
      <w:r w:rsidR="008A7784" w:rsidRPr="00E159E5">
        <w:rPr>
          <w:rFonts w:ascii="Verdana" w:hAnsi="Verdana"/>
          <w:sz w:val="18"/>
          <w:szCs w:val="18"/>
        </w:rPr>
        <w:t xml:space="preserve">  </w:t>
      </w:r>
      <w:r w:rsidR="00904966" w:rsidRPr="00E159E5">
        <w:rPr>
          <w:rFonts w:ascii="Verdana" w:hAnsi="Verdana"/>
          <w:sz w:val="18"/>
          <w:szCs w:val="18"/>
        </w:rPr>
        <w:t xml:space="preserve"> </w:t>
      </w:r>
      <w:r w:rsidR="007234DE" w:rsidRPr="00E159E5">
        <w:rPr>
          <w:rFonts w:ascii="Verdana" w:hAnsi="Verdana"/>
          <w:sz w:val="18"/>
          <w:szCs w:val="18"/>
        </w:rPr>
        <w:t>OU</w:t>
      </w:r>
      <w:r w:rsidR="00904966" w:rsidRPr="00E159E5">
        <w:rPr>
          <w:rFonts w:ascii="Verdana" w:hAnsi="Verdana"/>
          <w:sz w:val="18"/>
          <w:szCs w:val="18"/>
        </w:rPr>
        <w:t xml:space="preserve">  </w:t>
      </w:r>
      <w:r w:rsidR="008A7784" w:rsidRPr="00E159E5">
        <w:rPr>
          <w:rFonts w:ascii="Verdana" w:hAnsi="Verdana"/>
          <w:sz w:val="18"/>
          <w:szCs w:val="18"/>
        </w:rPr>
        <w:t xml:space="preserve">  </w:t>
      </w:r>
      <w:r w:rsidR="00904966" w:rsidRPr="00E159E5">
        <w:rPr>
          <w:rFonts w:ascii="Verdana" w:hAnsi="Verdana"/>
          <w:sz w:val="18"/>
          <w:szCs w:val="18"/>
        </w:rPr>
        <w:t xml:space="preserve"> </w:t>
      </w:r>
      <w:r w:rsidR="005E4079" w:rsidRPr="00E159E5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E4079" w:rsidRPr="00E159E5">
        <w:rPr>
          <w:rFonts w:ascii="Verdana" w:hAnsi="Verdana"/>
          <w:sz w:val="18"/>
          <w:szCs w:val="18"/>
        </w:rPr>
        <w:instrText xml:space="preserve"> FORMCHECKBOX </w:instrText>
      </w:r>
      <w:r w:rsidR="00E526F4">
        <w:rPr>
          <w:rFonts w:ascii="Verdana" w:hAnsi="Verdana"/>
          <w:sz w:val="18"/>
          <w:szCs w:val="18"/>
        </w:rPr>
      </w:r>
      <w:r w:rsidR="00E526F4">
        <w:rPr>
          <w:rFonts w:ascii="Verdana" w:hAnsi="Verdana"/>
          <w:sz w:val="18"/>
          <w:szCs w:val="18"/>
        </w:rPr>
        <w:fldChar w:fldCharType="separate"/>
      </w:r>
      <w:r w:rsidR="005E4079" w:rsidRPr="00E159E5">
        <w:rPr>
          <w:rFonts w:ascii="Verdana" w:hAnsi="Verdana"/>
          <w:sz w:val="18"/>
          <w:szCs w:val="18"/>
        </w:rPr>
        <w:fldChar w:fldCharType="end"/>
      </w:r>
      <w:r w:rsidR="007234DE" w:rsidRPr="00E159E5">
        <w:rPr>
          <w:rFonts w:ascii="Verdana" w:hAnsi="Verdana"/>
          <w:sz w:val="18"/>
          <w:szCs w:val="18"/>
        </w:rPr>
        <w:t xml:space="preserve">  solidaire</w:t>
      </w:r>
    </w:p>
    <w:p w14:paraId="723D6C50" w14:textId="77777777" w:rsidR="007234DE" w:rsidRPr="00E159E5" w:rsidRDefault="007234DE" w:rsidP="00860F71">
      <w:pPr>
        <w:rPr>
          <w:rFonts w:ascii="Marianne" w:hAnsi="Marianne"/>
          <w:sz w:val="16"/>
          <w:szCs w:val="16"/>
        </w:rPr>
      </w:pPr>
    </w:p>
    <w:p w14:paraId="39713FDC" w14:textId="77777777" w:rsidR="007234DE" w:rsidRPr="00EA42E2" w:rsidRDefault="007234DE" w:rsidP="007521C2">
      <w:pPr>
        <w:ind w:left="567"/>
        <w:rPr>
          <w:rFonts w:ascii="Verdana" w:hAnsi="Verdana" w:cs="Courier New"/>
          <w:sz w:val="18"/>
        </w:rPr>
      </w:pPr>
      <w:r>
        <w:rPr>
          <w:rFonts w:ascii="Verdana" w:hAnsi="Verdana"/>
          <w:sz w:val="18"/>
          <w:szCs w:val="18"/>
        </w:rPr>
        <w:t>En cas de groupement conjoint, le mandataire est solidaire </w:t>
      </w:r>
      <w:proofErr w:type="gramStart"/>
      <w:r>
        <w:rPr>
          <w:rFonts w:ascii="Verdana" w:hAnsi="Verdana"/>
          <w:sz w:val="18"/>
          <w:szCs w:val="18"/>
        </w:rPr>
        <w:t xml:space="preserve">:  </w:t>
      </w:r>
      <w:r w:rsidRPr="00EA42E2">
        <w:rPr>
          <w:rFonts w:ascii="Verdana" w:hAnsi="Verdana" w:cs="Courier New"/>
          <w:sz w:val="18"/>
        </w:rPr>
        <w:t>:</w:t>
      </w:r>
      <w:proofErr w:type="gramEnd"/>
      <w:r w:rsidR="00752CE0">
        <w:rPr>
          <w:rFonts w:ascii="Verdana" w:hAnsi="Verdana" w:cs="Courier New"/>
          <w:sz w:val="18"/>
        </w:rPr>
        <w:t xml:space="preserve"> </w:t>
      </w:r>
      <w:r w:rsidR="00654A6C">
        <w:rPr>
          <w:rFonts w:ascii="Verdana" w:hAnsi="Verdana" w:cs="Courier New"/>
          <w:sz w:val="18"/>
        </w:rPr>
        <w:t xml:space="preserve">  </w:t>
      </w:r>
      <w:r w:rsidR="00904966">
        <w:rPr>
          <w:rFonts w:ascii="Verdana" w:hAnsi="Verdana" w:cs="Courier New"/>
          <w:sz w:val="18"/>
        </w:rPr>
        <w:t xml:space="preserve"> </w:t>
      </w:r>
      <w:r w:rsidR="005E407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E4079">
        <w:instrText xml:space="preserve"> FORMCHECKBOX </w:instrText>
      </w:r>
      <w:r w:rsidR="00E526F4">
        <w:fldChar w:fldCharType="separate"/>
      </w:r>
      <w:r w:rsidR="005E4079">
        <w:fldChar w:fldCharType="end"/>
      </w:r>
      <w:r w:rsidRPr="00EA42E2">
        <w:rPr>
          <w:rFonts w:ascii="Verdana" w:hAnsi="Verdana"/>
          <w:sz w:val="18"/>
          <w:szCs w:val="18"/>
        </w:rPr>
        <w:t xml:space="preserve"> </w:t>
      </w:r>
      <w:r w:rsidR="00904966">
        <w:rPr>
          <w:rFonts w:ascii="Verdana" w:hAnsi="Verdana"/>
          <w:sz w:val="18"/>
          <w:szCs w:val="18"/>
        </w:rPr>
        <w:t xml:space="preserve"> </w:t>
      </w:r>
      <w:r w:rsidR="008A7784">
        <w:rPr>
          <w:rFonts w:ascii="Verdana" w:hAnsi="Verdana"/>
          <w:sz w:val="18"/>
          <w:szCs w:val="18"/>
        </w:rPr>
        <w:t xml:space="preserve">OUI     </w:t>
      </w:r>
      <w:r w:rsidR="00904966">
        <w:rPr>
          <w:rFonts w:ascii="Verdana" w:hAnsi="Verdana"/>
          <w:sz w:val="18"/>
          <w:szCs w:val="18"/>
        </w:rPr>
        <w:t xml:space="preserve"> </w:t>
      </w:r>
      <w:r w:rsidR="00654A6C">
        <w:rPr>
          <w:rFonts w:ascii="Verdana" w:hAnsi="Verdana"/>
          <w:sz w:val="18"/>
          <w:szCs w:val="18"/>
        </w:rPr>
        <w:t xml:space="preserve">  </w:t>
      </w:r>
      <w:r w:rsidR="00904966">
        <w:rPr>
          <w:rFonts w:ascii="Verdana" w:hAnsi="Verdana"/>
          <w:sz w:val="18"/>
          <w:szCs w:val="18"/>
        </w:rPr>
        <w:t xml:space="preserve">  </w:t>
      </w:r>
      <w:r w:rsidR="005E407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E4079">
        <w:instrText xml:space="preserve"> FORMCHECKBOX </w:instrText>
      </w:r>
      <w:r w:rsidR="00E526F4">
        <w:fldChar w:fldCharType="separate"/>
      </w:r>
      <w:r w:rsidR="005E4079">
        <w:fldChar w:fldCharType="end"/>
      </w:r>
      <w:r>
        <w:rPr>
          <w:rFonts w:ascii="Verdana" w:hAnsi="Verdana"/>
          <w:sz w:val="18"/>
          <w:szCs w:val="18"/>
        </w:rPr>
        <w:t xml:space="preserve"> </w:t>
      </w:r>
      <w:r w:rsidR="0090496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NON</w:t>
      </w:r>
    </w:p>
    <w:p w14:paraId="48ABAC12" w14:textId="77777777" w:rsidR="00904966" w:rsidRPr="00EA42E2" w:rsidRDefault="00904966" w:rsidP="007234DE">
      <w:pPr>
        <w:ind w:left="284"/>
        <w:rPr>
          <w:rFonts w:ascii="Verdana" w:hAnsi="Verdana" w:cs="Courier New"/>
          <w:sz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04966" w:rsidRPr="00174C03" w14:paraId="5DAE75A9" w14:textId="77777777" w:rsidTr="00297FD6">
        <w:trPr>
          <w:trHeight w:val="160"/>
        </w:trPr>
        <w:tc>
          <w:tcPr>
            <w:tcW w:w="10277" w:type="dxa"/>
            <w:tcBorders>
              <w:bottom w:val="single" w:sz="12" w:space="0" w:color="auto"/>
            </w:tcBorders>
            <w:shd w:val="clear" w:color="auto" w:fill="auto"/>
          </w:tcPr>
          <w:p w14:paraId="7CF4FD83" w14:textId="77777777" w:rsidR="00904966" w:rsidRPr="0001046E" w:rsidRDefault="00904966" w:rsidP="008A7784">
            <w:pPr>
              <w:spacing w:after="60"/>
              <w:jc w:val="both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E</w:t>
            </w:r>
            <w:r w:rsidRPr="00F631A1">
              <w:rPr>
                <w:rFonts w:ascii="Verdana" w:hAnsi="Verdana" w:cs="Arial"/>
                <w:b/>
              </w:rPr>
              <w:t xml:space="preserve"> – </w:t>
            </w:r>
            <w:r>
              <w:rPr>
                <w:rFonts w:ascii="Verdana" w:hAnsi="Verdana" w:cs="Arial"/>
                <w:b/>
              </w:rPr>
              <w:t>Identification des membres du groupement et répartition des prestations</w:t>
            </w:r>
          </w:p>
        </w:tc>
      </w:tr>
    </w:tbl>
    <w:p w14:paraId="08E4C3F7" w14:textId="77777777" w:rsidR="00904966" w:rsidRPr="00D366E2" w:rsidRDefault="00904966" w:rsidP="00904966">
      <w:pPr>
        <w:spacing w:before="85"/>
        <w:jc w:val="both"/>
        <w:rPr>
          <w:rFonts w:ascii="Verdana" w:hAnsi="Verdana"/>
          <w:sz w:val="18"/>
        </w:rPr>
      </w:pPr>
      <w:r w:rsidRPr="00D366E2">
        <w:rPr>
          <w:rFonts w:ascii="Verdana" w:hAnsi="Verdana"/>
          <w:i/>
          <w:iCs/>
          <w:sz w:val="18"/>
        </w:rPr>
        <w:t>(Tous les membres du groupement remplissent le tableau ci-dessous. En cas de groupement conjoint, les membres du groupement indiquent également dans ce tableau la répartition des prestations que chacun d’entre eux s’engage à réaliser).</w:t>
      </w:r>
    </w:p>
    <w:p w14:paraId="4B3E9FF7" w14:textId="77777777" w:rsidR="00904966" w:rsidRPr="00904966" w:rsidRDefault="00904966" w:rsidP="00904966">
      <w:pPr>
        <w:jc w:val="both"/>
        <w:rPr>
          <w:rFonts w:ascii="Verdana" w:hAnsi="Verdana"/>
          <w:sz w:val="16"/>
        </w:rPr>
      </w:pPr>
    </w:p>
    <w:tbl>
      <w:tblPr>
        <w:tblW w:w="1020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4536"/>
      </w:tblGrid>
      <w:tr w:rsidR="00BE20DD" w:rsidRPr="00904966" w14:paraId="71CCA9D7" w14:textId="77777777" w:rsidTr="00752CE0">
        <w:trPr>
          <w:trHeight w:val="1140"/>
        </w:trPr>
        <w:tc>
          <w:tcPr>
            <w:tcW w:w="5670" w:type="dxa"/>
            <w:shd w:val="clear" w:color="auto" w:fill="auto"/>
            <w:vAlign w:val="center"/>
          </w:tcPr>
          <w:p w14:paraId="3C8B9A47" w14:textId="77777777" w:rsidR="00BE20DD" w:rsidRDefault="00BE20DD" w:rsidP="003F5507">
            <w:pPr>
              <w:jc w:val="center"/>
              <w:rPr>
                <w:rFonts w:ascii="Verdana" w:hAnsi="Verdana"/>
                <w:sz w:val="18"/>
              </w:rPr>
            </w:pPr>
            <w:r w:rsidRPr="003F5507">
              <w:rPr>
                <w:rFonts w:ascii="Verdana" w:hAnsi="Verdana"/>
                <w:sz w:val="18"/>
              </w:rPr>
              <w:t xml:space="preserve">Nom commercial et dénomination sociale, </w:t>
            </w:r>
          </w:p>
          <w:p w14:paraId="52AA5D93" w14:textId="77777777" w:rsidR="00BE20DD" w:rsidRDefault="00BE20DD" w:rsidP="003F5507">
            <w:pPr>
              <w:jc w:val="center"/>
              <w:rPr>
                <w:rFonts w:ascii="Verdana" w:hAnsi="Verdana"/>
                <w:sz w:val="18"/>
              </w:rPr>
            </w:pPr>
            <w:proofErr w:type="gramStart"/>
            <w:r w:rsidRPr="003F5507">
              <w:rPr>
                <w:rFonts w:ascii="Verdana" w:hAnsi="Verdana"/>
                <w:sz w:val="18"/>
              </w:rPr>
              <w:t>adresse</w:t>
            </w:r>
            <w:r w:rsidR="00D70E25">
              <w:rPr>
                <w:rFonts w:ascii="Verdana" w:hAnsi="Verdana"/>
                <w:sz w:val="18"/>
              </w:rPr>
              <w:t>s</w:t>
            </w:r>
            <w:proofErr w:type="gramEnd"/>
            <w:r w:rsidRPr="003F5507"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géographique et postale</w:t>
            </w:r>
            <w:r w:rsidRPr="003F5507">
              <w:rPr>
                <w:rFonts w:ascii="Verdana" w:hAnsi="Verdana"/>
                <w:sz w:val="18"/>
              </w:rPr>
              <w:t xml:space="preserve">, </w:t>
            </w:r>
          </w:p>
          <w:p w14:paraId="6CD4AAB0" w14:textId="77777777" w:rsidR="00D70E25" w:rsidRDefault="00BE20DD" w:rsidP="003F5507">
            <w:pPr>
              <w:jc w:val="center"/>
              <w:rPr>
                <w:rFonts w:ascii="Verdana" w:hAnsi="Verdana"/>
                <w:sz w:val="18"/>
              </w:rPr>
            </w:pPr>
            <w:proofErr w:type="gramStart"/>
            <w:r w:rsidRPr="003F5507">
              <w:rPr>
                <w:rFonts w:ascii="Verdana" w:hAnsi="Verdana"/>
                <w:sz w:val="18"/>
              </w:rPr>
              <w:t>numéros</w:t>
            </w:r>
            <w:proofErr w:type="gramEnd"/>
            <w:r w:rsidRPr="003F5507">
              <w:rPr>
                <w:rFonts w:ascii="Verdana" w:hAnsi="Verdana"/>
                <w:sz w:val="18"/>
              </w:rPr>
              <w:t xml:space="preserve"> de téléphone </w:t>
            </w:r>
            <w:r w:rsidR="00D70E25">
              <w:rPr>
                <w:rFonts w:ascii="Verdana" w:hAnsi="Verdana"/>
                <w:sz w:val="18"/>
              </w:rPr>
              <w:t>et de télécopie,</w:t>
            </w:r>
          </w:p>
          <w:p w14:paraId="35A51D6C" w14:textId="77777777" w:rsidR="00BE20DD" w:rsidRDefault="00D70E25" w:rsidP="003F5507">
            <w:pPr>
              <w:jc w:val="center"/>
              <w:rPr>
                <w:rFonts w:ascii="Verdana" w:hAnsi="Verdana"/>
                <w:sz w:val="18"/>
              </w:rPr>
            </w:pPr>
            <w:proofErr w:type="gramStart"/>
            <w:r w:rsidRPr="003F5507">
              <w:rPr>
                <w:rFonts w:ascii="Verdana" w:hAnsi="Verdana"/>
                <w:sz w:val="18"/>
              </w:rPr>
              <w:t>adresse</w:t>
            </w:r>
            <w:proofErr w:type="gramEnd"/>
            <w:r w:rsidRPr="003F5507">
              <w:rPr>
                <w:rFonts w:ascii="Verdana" w:hAnsi="Verdana"/>
                <w:sz w:val="18"/>
              </w:rPr>
              <w:t xml:space="preserve"> électronique</w:t>
            </w:r>
            <w:r>
              <w:rPr>
                <w:rFonts w:ascii="Verdana" w:hAnsi="Verdana"/>
                <w:sz w:val="18"/>
              </w:rPr>
              <w:t xml:space="preserve"> et</w:t>
            </w:r>
            <w:r w:rsidRPr="003F5507">
              <w:rPr>
                <w:rFonts w:ascii="Verdana" w:hAnsi="Verdana"/>
                <w:sz w:val="18"/>
              </w:rPr>
              <w:t xml:space="preserve"> </w:t>
            </w:r>
            <w:r w:rsidR="00BE20DD" w:rsidRPr="003F5507">
              <w:rPr>
                <w:rFonts w:ascii="Verdana" w:hAnsi="Verdana"/>
                <w:sz w:val="18"/>
              </w:rPr>
              <w:t>numéro</w:t>
            </w:r>
            <w:r w:rsidR="003C64EC">
              <w:rPr>
                <w:rFonts w:ascii="Verdana" w:hAnsi="Verdana"/>
                <w:sz w:val="18"/>
              </w:rPr>
              <w:t>s</w:t>
            </w:r>
            <w:r w:rsidR="00BE20DD" w:rsidRPr="003F5507">
              <w:rPr>
                <w:rFonts w:ascii="Verdana" w:hAnsi="Verdana"/>
                <w:sz w:val="18"/>
              </w:rPr>
              <w:t xml:space="preserve"> TAHITI </w:t>
            </w:r>
            <w:r w:rsidR="003C64EC">
              <w:rPr>
                <w:rFonts w:ascii="Verdana" w:hAnsi="Verdana"/>
                <w:sz w:val="18"/>
              </w:rPr>
              <w:t>et RC</w:t>
            </w:r>
          </w:p>
          <w:p w14:paraId="1A6678E6" w14:textId="77777777" w:rsidR="00BE20DD" w:rsidRPr="003F5507" w:rsidRDefault="00BE20DD" w:rsidP="003F5507">
            <w:pPr>
              <w:jc w:val="center"/>
              <w:rPr>
                <w:rFonts w:ascii="Verdana" w:hAnsi="Verdana"/>
                <w:sz w:val="18"/>
              </w:rPr>
            </w:pPr>
            <w:proofErr w:type="gramStart"/>
            <w:r w:rsidRPr="003F5507">
              <w:rPr>
                <w:rFonts w:ascii="Verdana" w:hAnsi="Verdana"/>
                <w:sz w:val="18"/>
              </w:rPr>
              <w:t>des</w:t>
            </w:r>
            <w:proofErr w:type="gramEnd"/>
            <w:r w:rsidRPr="003F5507">
              <w:rPr>
                <w:rFonts w:ascii="Verdana" w:hAnsi="Verdana"/>
                <w:sz w:val="18"/>
              </w:rPr>
              <w:t xml:space="preserve"> membres du groupement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838E007" w14:textId="77777777" w:rsidR="00BE20DD" w:rsidRPr="00BE20DD" w:rsidRDefault="001A336E" w:rsidP="00BE20DD">
            <w:pPr>
              <w:pStyle w:val="Titre5"/>
              <w:keepNext/>
              <w:spacing w:before="0" w:after="0"/>
              <w:ind w:left="0" w:firstLine="0"/>
              <w:jc w:val="center"/>
              <w:rPr>
                <w:b w:val="0"/>
                <w:i w:val="0"/>
              </w:rPr>
            </w:pPr>
            <w:r>
              <w:rPr>
                <w:rFonts w:ascii="Verdana" w:hAnsi="Verdana"/>
                <w:b w:val="0"/>
                <w:i w:val="0"/>
                <w:sz w:val="18"/>
              </w:rPr>
              <w:t>Nature et montant des p</w:t>
            </w:r>
            <w:r w:rsidR="00BE20DD" w:rsidRPr="003F5507">
              <w:rPr>
                <w:rFonts w:ascii="Verdana" w:hAnsi="Verdana"/>
                <w:b w:val="0"/>
                <w:i w:val="0"/>
                <w:sz w:val="18"/>
              </w:rPr>
              <w:t>restations exécutées</w:t>
            </w:r>
          </w:p>
          <w:p w14:paraId="68F74987" w14:textId="77777777" w:rsidR="00BE20DD" w:rsidRPr="00BE20DD" w:rsidRDefault="00BE20DD" w:rsidP="001A336E">
            <w:pPr>
              <w:pStyle w:val="Titre5"/>
              <w:keepNext/>
              <w:spacing w:before="0" w:after="0"/>
              <w:ind w:left="0" w:firstLine="0"/>
              <w:jc w:val="center"/>
              <w:rPr>
                <w:b w:val="0"/>
                <w:i w:val="0"/>
              </w:rPr>
            </w:pPr>
            <w:proofErr w:type="gramStart"/>
            <w:r w:rsidRPr="003F5507">
              <w:rPr>
                <w:rFonts w:ascii="Verdana" w:hAnsi="Verdana"/>
                <w:b w:val="0"/>
                <w:i w:val="0"/>
                <w:sz w:val="18"/>
              </w:rPr>
              <w:t>par</w:t>
            </w:r>
            <w:proofErr w:type="gramEnd"/>
            <w:r w:rsidRPr="003F5507">
              <w:rPr>
                <w:rFonts w:ascii="Verdana" w:hAnsi="Verdana"/>
                <w:b w:val="0"/>
                <w:i w:val="0"/>
                <w:sz w:val="18"/>
              </w:rPr>
              <w:t xml:space="preserve"> les membres du groupement</w:t>
            </w:r>
            <w:r w:rsidR="00752CE0">
              <w:rPr>
                <w:rFonts w:ascii="Verdana" w:hAnsi="Verdana"/>
                <w:b w:val="0"/>
                <w:i w:val="0"/>
                <w:sz w:val="18"/>
              </w:rPr>
              <w:t xml:space="preserve"> </w:t>
            </w:r>
            <w:r w:rsidR="001A336E">
              <w:rPr>
                <w:rFonts w:ascii="Verdana" w:hAnsi="Verdana"/>
                <w:b w:val="0"/>
                <w:i w:val="0"/>
                <w:sz w:val="18"/>
              </w:rPr>
              <w:t>conjoint (**)</w:t>
            </w:r>
          </w:p>
        </w:tc>
      </w:tr>
      <w:tr w:rsidR="00BE20DD" w:rsidRPr="00904966" w14:paraId="132C6814" w14:textId="77777777" w:rsidTr="00752CE0">
        <w:trPr>
          <w:trHeight w:val="1517"/>
        </w:trPr>
        <w:tc>
          <w:tcPr>
            <w:tcW w:w="5670" w:type="dxa"/>
            <w:shd w:val="clear" w:color="auto" w:fill="auto"/>
          </w:tcPr>
          <w:p w14:paraId="539C893A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3749541B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</w:tr>
      <w:tr w:rsidR="00BE20DD" w:rsidRPr="00904966" w14:paraId="7F246795" w14:textId="77777777" w:rsidTr="00752CE0">
        <w:trPr>
          <w:trHeight w:val="1539"/>
        </w:trPr>
        <w:tc>
          <w:tcPr>
            <w:tcW w:w="5670" w:type="dxa"/>
            <w:shd w:val="clear" w:color="auto" w:fill="auto"/>
          </w:tcPr>
          <w:p w14:paraId="29A179B2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32C65E82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</w:tr>
      <w:tr w:rsidR="00BE20DD" w:rsidRPr="00904966" w14:paraId="339035F5" w14:textId="77777777" w:rsidTr="00752CE0">
        <w:trPr>
          <w:trHeight w:val="1548"/>
        </w:trPr>
        <w:tc>
          <w:tcPr>
            <w:tcW w:w="5670" w:type="dxa"/>
            <w:shd w:val="clear" w:color="auto" w:fill="auto"/>
          </w:tcPr>
          <w:p w14:paraId="32A6AE79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3F802ECD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</w:tr>
    </w:tbl>
    <w:p w14:paraId="3E72B66B" w14:textId="77777777" w:rsidR="00904966" w:rsidRDefault="00904966" w:rsidP="00127080">
      <w:pPr>
        <w:spacing w:before="60"/>
        <w:ind w:left="567" w:right="340" w:hanging="425"/>
        <w:jc w:val="both"/>
        <w:rPr>
          <w:rFonts w:ascii="Verdana" w:hAnsi="Verdana"/>
          <w:i/>
          <w:sz w:val="16"/>
          <w:szCs w:val="16"/>
        </w:rPr>
      </w:pPr>
      <w:r w:rsidRPr="00BE20DD">
        <w:rPr>
          <w:rFonts w:ascii="Verdana" w:hAnsi="Verdana"/>
          <w:i/>
          <w:sz w:val="16"/>
          <w:szCs w:val="16"/>
        </w:rPr>
        <w:t>(*</w:t>
      </w:r>
      <w:r w:rsidR="00127080">
        <w:rPr>
          <w:rFonts w:ascii="Verdana" w:hAnsi="Verdana"/>
          <w:i/>
          <w:sz w:val="16"/>
          <w:szCs w:val="16"/>
        </w:rPr>
        <w:t>*</w:t>
      </w:r>
      <w:r w:rsidR="00D70E25">
        <w:rPr>
          <w:rFonts w:ascii="Verdana" w:hAnsi="Verdana"/>
          <w:i/>
          <w:sz w:val="16"/>
          <w:szCs w:val="16"/>
        </w:rPr>
        <w:t>) p</w:t>
      </w:r>
      <w:r w:rsidRPr="00BE20DD">
        <w:rPr>
          <w:rFonts w:ascii="Verdana" w:hAnsi="Verdana"/>
          <w:i/>
          <w:sz w:val="16"/>
          <w:szCs w:val="16"/>
        </w:rPr>
        <w:t>our les groupements conjoints</w:t>
      </w:r>
      <w:r w:rsidR="00752CE0">
        <w:rPr>
          <w:rFonts w:ascii="Verdana" w:hAnsi="Verdana"/>
          <w:i/>
          <w:sz w:val="16"/>
          <w:szCs w:val="16"/>
        </w:rPr>
        <w:t xml:space="preserve"> uniquement</w:t>
      </w:r>
      <w:r w:rsidRPr="00BE20DD">
        <w:rPr>
          <w:rFonts w:ascii="Verdana" w:hAnsi="Verdana"/>
          <w:i/>
          <w:sz w:val="16"/>
          <w:szCs w:val="16"/>
        </w:rPr>
        <w:t>.</w:t>
      </w:r>
    </w:p>
    <w:p w14:paraId="51CD0C79" w14:textId="77777777" w:rsidR="00D71D11" w:rsidRPr="008F2E2C" w:rsidRDefault="00D71D11" w:rsidP="008F2E2C">
      <w:pPr>
        <w:spacing w:before="60"/>
        <w:ind w:right="340"/>
        <w:jc w:val="both"/>
        <w:rPr>
          <w:rFonts w:ascii="Verdana" w:hAnsi="Verdana"/>
          <w:sz w:val="32"/>
          <w:szCs w:val="32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1046E" w:rsidRPr="00174C03" w14:paraId="20496A9C" w14:textId="77777777" w:rsidTr="00297FD6">
        <w:trPr>
          <w:trHeight w:val="160"/>
        </w:trPr>
        <w:tc>
          <w:tcPr>
            <w:tcW w:w="10277" w:type="dxa"/>
            <w:shd w:val="clear" w:color="auto" w:fill="auto"/>
          </w:tcPr>
          <w:p w14:paraId="4264637C" w14:textId="77777777" w:rsidR="0001046E" w:rsidRPr="00511A59" w:rsidRDefault="00D71D11" w:rsidP="007521C2">
            <w:pPr>
              <w:spacing w:after="60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b/>
              </w:rPr>
              <w:t>F</w:t>
            </w:r>
            <w:r w:rsidR="0001046E" w:rsidRPr="00F631A1">
              <w:rPr>
                <w:rFonts w:ascii="Verdana" w:hAnsi="Verdana" w:cs="Arial"/>
                <w:b/>
              </w:rPr>
              <w:t xml:space="preserve"> – </w:t>
            </w:r>
            <w:r w:rsidR="0001046E">
              <w:rPr>
                <w:rFonts w:ascii="Verdana" w:hAnsi="Verdana" w:cs="Arial"/>
                <w:b/>
              </w:rPr>
              <w:t>Désignation du mandataire (en cas de groupement)</w:t>
            </w:r>
          </w:p>
        </w:tc>
      </w:tr>
    </w:tbl>
    <w:p w14:paraId="3B8B9EFD" w14:textId="77777777" w:rsidR="0001046E" w:rsidRDefault="0001046E" w:rsidP="00CB64D4">
      <w:pPr>
        <w:spacing w:before="120" w:after="120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>Les membres du groupement désignent le mandataire suivant :</w:t>
      </w: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4350"/>
        <w:gridCol w:w="5452"/>
      </w:tblGrid>
      <w:tr w:rsidR="00DB05DE" w14:paraId="1BB3D259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765F3237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Nom commercial et dénomination sociale :</w:t>
            </w:r>
          </w:p>
        </w:tc>
        <w:tc>
          <w:tcPr>
            <w:tcW w:w="5528" w:type="dxa"/>
            <w:vAlign w:val="center"/>
          </w:tcPr>
          <w:p w14:paraId="3D164DCF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B05DE" w14:paraId="6F0E7462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5C995322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géographique :</w:t>
            </w:r>
          </w:p>
        </w:tc>
        <w:tc>
          <w:tcPr>
            <w:tcW w:w="5528" w:type="dxa"/>
            <w:vAlign w:val="center"/>
          </w:tcPr>
          <w:p w14:paraId="01171F0A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B05DE" w14:paraId="2CB1C170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1893C4D2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postale :</w:t>
            </w:r>
          </w:p>
        </w:tc>
        <w:tc>
          <w:tcPr>
            <w:tcW w:w="5528" w:type="dxa"/>
            <w:vAlign w:val="center"/>
          </w:tcPr>
          <w:p w14:paraId="77F27CFC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B05DE" w14:paraId="6544739F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3A56C320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Numéros de téléphone et de télécopie :</w:t>
            </w:r>
          </w:p>
        </w:tc>
        <w:tc>
          <w:tcPr>
            <w:tcW w:w="5528" w:type="dxa"/>
            <w:vAlign w:val="center"/>
          </w:tcPr>
          <w:p w14:paraId="2D886982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B05DE" w14:paraId="1C40F47F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0E147AF9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électronique de contact</w:t>
            </w:r>
            <w:r w:rsidR="00D70E25">
              <w:rPr>
                <w:rFonts w:ascii="Verdana" w:hAnsi="Verdana"/>
                <w:sz w:val="18"/>
                <w:szCs w:val="18"/>
              </w:rPr>
              <w:t> :</w:t>
            </w:r>
          </w:p>
        </w:tc>
        <w:tc>
          <w:tcPr>
            <w:tcW w:w="5528" w:type="dxa"/>
            <w:vAlign w:val="center"/>
          </w:tcPr>
          <w:p w14:paraId="42BE5EA0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0E9D" w14:paraId="508D36A0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02F073D9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Numéro TAHITI (ou SIRET) et numéro RC :</w:t>
            </w:r>
          </w:p>
        </w:tc>
        <w:tc>
          <w:tcPr>
            <w:tcW w:w="5528" w:type="dxa"/>
            <w:vAlign w:val="center"/>
          </w:tcPr>
          <w:p w14:paraId="5D98F8CA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0E9D" w14:paraId="101D5287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54756F6A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Forme juridique (SA, SARL, EURL, ...) :</w:t>
            </w:r>
          </w:p>
        </w:tc>
        <w:tc>
          <w:tcPr>
            <w:tcW w:w="5528" w:type="dxa"/>
            <w:vAlign w:val="center"/>
          </w:tcPr>
          <w:p w14:paraId="384026CD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0E9D" w14:paraId="5D14F7DA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4FF3C688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Micro, petite ou moyenne entreprise (*) :</w:t>
            </w:r>
          </w:p>
        </w:tc>
        <w:tc>
          <w:tcPr>
            <w:tcW w:w="5528" w:type="dxa"/>
            <w:vAlign w:val="center"/>
          </w:tcPr>
          <w:p w14:paraId="56141FCE" w14:textId="77777777" w:rsidR="001A0E9D" w:rsidRPr="008A7784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  <w:r w:rsidRPr="008A7784">
              <w:rPr>
                <w:rFonts w:ascii="Verdana" w:hAnsi="Verdan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A7784">
              <w:rPr>
                <w:rFonts w:ascii="Verdana" w:hAnsi="Verdana"/>
              </w:rPr>
              <w:instrText xml:space="preserve"> FORMCHECKBOX </w:instrText>
            </w:r>
            <w:r w:rsidR="00E526F4">
              <w:rPr>
                <w:rFonts w:ascii="Verdana" w:hAnsi="Verdana"/>
              </w:rPr>
            </w:r>
            <w:r w:rsidR="00E526F4">
              <w:rPr>
                <w:rFonts w:ascii="Verdana" w:hAnsi="Verdana"/>
              </w:rPr>
              <w:fldChar w:fldCharType="separate"/>
            </w:r>
            <w:r w:rsidRPr="008A7784">
              <w:rPr>
                <w:rFonts w:ascii="Verdana" w:hAnsi="Verdana"/>
              </w:rPr>
              <w:fldChar w:fldCharType="end"/>
            </w:r>
            <w:r w:rsidRPr="008A7784">
              <w:rPr>
                <w:rFonts w:ascii="Verdana" w:hAnsi="Verdana"/>
              </w:rPr>
              <w:t xml:space="preserve"> </w:t>
            </w:r>
            <w:r w:rsidRPr="008A7784">
              <w:rPr>
                <w:rFonts w:ascii="Verdana" w:hAnsi="Verdana"/>
                <w:sz w:val="18"/>
                <w:szCs w:val="18"/>
              </w:rPr>
              <w:t xml:space="preserve"> OUI         </w:t>
            </w:r>
            <w:r w:rsidRPr="008A7784">
              <w:rPr>
                <w:rFonts w:ascii="Verdana" w:hAnsi="Verdan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A7784">
              <w:rPr>
                <w:rFonts w:ascii="Verdana" w:hAnsi="Verdana"/>
              </w:rPr>
              <w:instrText xml:space="preserve"> FORMCHECKBOX </w:instrText>
            </w:r>
            <w:r w:rsidR="00E526F4">
              <w:rPr>
                <w:rFonts w:ascii="Verdana" w:hAnsi="Verdana"/>
              </w:rPr>
            </w:r>
            <w:r w:rsidR="00E526F4">
              <w:rPr>
                <w:rFonts w:ascii="Verdana" w:hAnsi="Verdana"/>
              </w:rPr>
              <w:fldChar w:fldCharType="separate"/>
            </w:r>
            <w:r w:rsidRPr="008A7784">
              <w:rPr>
                <w:rFonts w:ascii="Verdana" w:hAnsi="Verdana"/>
              </w:rPr>
              <w:fldChar w:fldCharType="end"/>
            </w:r>
            <w:r w:rsidRPr="008A7784">
              <w:rPr>
                <w:rFonts w:ascii="Verdana" w:hAnsi="Verdana"/>
              </w:rPr>
              <w:t xml:space="preserve"> </w:t>
            </w:r>
            <w:r w:rsidRPr="008A7784">
              <w:rPr>
                <w:rFonts w:ascii="Verdana" w:hAnsi="Verdana"/>
                <w:sz w:val="18"/>
                <w:szCs w:val="18"/>
              </w:rPr>
              <w:t xml:space="preserve"> NON</w:t>
            </w:r>
          </w:p>
        </w:tc>
      </w:tr>
    </w:tbl>
    <w:p w14:paraId="0875541E" w14:textId="77777777" w:rsidR="00DB05DE" w:rsidRPr="00A07C2A" w:rsidRDefault="00DB05DE" w:rsidP="00DB05DE">
      <w:pPr>
        <w:spacing w:before="60"/>
        <w:ind w:left="568" w:hanging="284"/>
        <w:rPr>
          <w:rFonts w:ascii="Verdana" w:hAnsi="Verdana"/>
          <w:i/>
          <w:sz w:val="16"/>
          <w:szCs w:val="16"/>
        </w:rPr>
      </w:pPr>
      <w:r w:rsidRPr="00A07C2A">
        <w:rPr>
          <w:rFonts w:ascii="Verdana" w:hAnsi="Verdana"/>
          <w:i/>
          <w:sz w:val="16"/>
          <w:szCs w:val="16"/>
        </w:rPr>
        <w:t xml:space="preserve">(*) </w:t>
      </w:r>
      <w:r w:rsidR="00C25EC7">
        <w:rPr>
          <w:rFonts w:ascii="Verdana" w:hAnsi="Verdana"/>
          <w:i/>
          <w:sz w:val="16"/>
          <w:szCs w:val="16"/>
        </w:rPr>
        <w:t>au sens de la réglementation</w:t>
      </w:r>
      <w:r w:rsidR="00C25EC7" w:rsidRPr="00A07C2A">
        <w:rPr>
          <w:rFonts w:ascii="Verdana" w:hAnsi="Verdana"/>
          <w:i/>
          <w:sz w:val="16"/>
          <w:szCs w:val="16"/>
        </w:rPr>
        <w:t xml:space="preserve"> </w:t>
      </w:r>
      <w:r w:rsidR="00C25EC7">
        <w:rPr>
          <w:rFonts w:ascii="Verdana" w:hAnsi="Verdana"/>
          <w:i/>
          <w:sz w:val="16"/>
          <w:szCs w:val="16"/>
        </w:rPr>
        <w:t xml:space="preserve">localement applicable </w:t>
      </w:r>
      <w:r w:rsidR="00C25EC7" w:rsidRPr="00A07C2A">
        <w:rPr>
          <w:rFonts w:ascii="Verdana" w:hAnsi="Verdana"/>
          <w:i/>
          <w:sz w:val="16"/>
          <w:szCs w:val="16"/>
        </w:rPr>
        <w:t xml:space="preserve">concernant la définition </w:t>
      </w:r>
      <w:proofErr w:type="gramStart"/>
      <w:r w:rsidR="00C25EC7" w:rsidRPr="00A07C2A">
        <w:rPr>
          <w:rFonts w:ascii="Verdana" w:hAnsi="Verdana"/>
          <w:i/>
          <w:sz w:val="16"/>
          <w:szCs w:val="16"/>
        </w:rPr>
        <w:t>des micro</w:t>
      </w:r>
      <w:proofErr w:type="gramEnd"/>
      <w:r w:rsidR="00C25EC7" w:rsidRPr="00A07C2A">
        <w:rPr>
          <w:rFonts w:ascii="Verdana" w:hAnsi="Verdana"/>
          <w:i/>
          <w:sz w:val="16"/>
          <w:szCs w:val="16"/>
        </w:rPr>
        <w:t>, petites et moyennes entreprises</w:t>
      </w:r>
    </w:p>
    <w:p w14:paraId="1828C849" w14:textId="77777777" w:rsidR="0001046E" w:rsidRPr="00CB64D4" w:rsidRDefault="00D71D11" w:rsidP="0001046E">
      <w:pPr>
        <w:spacing w:before="120"/>
        <w:jc w:val="both"/>
        <w:rPr>
          <w:rFonts w:ascii="Verdana" w:hAnsi="Verdana" w:cs="Arial"/>
          <w:i/>
          <w:sz w:val="18"/>
        </w:rPr>
      </w:pPr>
      <w:r w:rsidRPr="00D71D11">
        <w:rPr>
          <w:rFonts w:ascii="Verdana" w:hAnsi="Verdana" w:cs="Arial"/>
          <w:i/>
          <w:sz w:val="18"/>
          <w:u w:val="single"/>
        </w:rPr>
        <w:t>NOTA</w:t>
      </w:r>
      <w:r>
        <w:rPr>
          <w:rFonts w:ascii="Verdana" w:hAnsi="Verdana" w:cs="Arial"/>
          <w:i/>
          <w:sz w:val="18"/>
        </w:rPr>
        <w:t xml:space="preserve"> : </w:t>
      </w:r>
      <w:r w:rsidR="00CB64D4" w:rsidRPr="00CB64D4">
        <w:rPr>
          <w:rFonts w:ascii="Verdana" w:hAnsi="Verdana" w:cs="Arial"/>
          <w:i/>
          <w:sz w:val="18"/>
        </w:rPr>
        <w:t>Si le groupement est désigné attributaire, le mandataire devra fournir un document d’habilitation signé par les autres membres du groupement et précisant les conditions de cette habilitation.</w:t>
      </w:r>
    </w:p>
    <w:p w14:paraId="6F9853A3" w14:textId="77777777" w:rsidR="00D71D11" w:rsidRPr="00D71D11" w:rsidRDefault="00D71D11" w:rsidP="008F2E2C">
      <w:pPr>
        <w:pageBreakBefore/>
        <w:spacing w:before="60"/>
        <w:ind w:right="340"/>
        <w:jc w:val="both"/>
        <w:rPr>
          <w:rFonts w:ascii="Verdana" w:hAnsi="Verdana"/>
          <w:sz w:val="28"/>
          <w:szCs w:val="28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71D11" w:rsidRPr="00174C03" w14:paraId="02D2ABF1" w14:textId="77777777" w:rsidTr="0002415D">
        <w:trPr>
          <w:trHeight w:val="160"/>
        </w:trPr>
        <w:tc>
          <w:tcPr>
            <w:tcW w:w="10277" w:type="dxa"/>
            <w:tcBorders>
              <w:bottom w:val="single" w:sz="12" w:space="0" w:color="auto"/>
            </w:tcBorders>
            <w:shd w:val="clear" w:color="auto" w:fill="auto"/>
          </w:tcPr>
          <w:p w14:paraId="41CD7A1E" w14:textId="77777777" w:rsidR="00D71D11" w:rsidRPr="008A7784" w:rsidRDefault="00D71D11" w:rsidP="0002415D">
            <w:pPr>
              <w:spacing w:after="60"/>
              <w:jc w:val="both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G</w:t>
            </w:r>
            <w:r w:rsidRPr="00F631A1">
              <w:rPr>
                <w:rFonts w:ascii="Verdana" w:hAnsi="Verdana" w:cs="Arial"/>
                <w:b/>
              </w:rPr>
              <w:t xml:space="preserve"> – </w:t>
            </w:r>
            <w:r>
              <w:rPr>
                <w:rFonts w:ascii="Verdana" w:hAnsi="Verdana" w:cs="Arial"/>
                <w:b/>
              </w:rPr>
              <w:t>Engagements du candidat individuel ou de chaque membre du groupement</w:t>
            </w:r>
          </w:p>
        </w:tc>
      </w:tr>
    </w:tbl>
    <w:p w14:paraId="671AE443" w14:textId="77777777" w:rsidR="00D71D11" w:rsidRDefault="00D71D11" w:rsidP="00D71D11">
      <w:pPr>
        <w:rPr>
          <w:rFonts w:ascii="Verdana" w:hAnsi="Verdana" w:cs="Arial"/>
          <w:b/>
          <w:szCs w:val="22"/>
        </w:rPr>
      </w:pPr>
    </w:p>
    <w:p w14:paraId="0DB3C286" w14:textId="77777777" w:rsidR="00D71D11" w:rsidRPr="00D366E2" w:rsidRDefault="00D71D11" w:rsidP="00D71D11">
      <w:pPr>
        <w:rPr>
          <w:rFonts w:ascii="Verdana" w:hAnsi="Verdana" w:cs="Arial"/>
          <w:sz w:val="18"/>
        </w:rPr>
      </w:pPr>
      <w:r>
        <w:rPr>
          <w:rFonts w:ascii="Verdana" w:hAnsi="Verdana" w:cs="Arial"/>
          <w:b/>
          <w:szCs w:val="22"/>
        </w:rPr>
        <w:t xml:space="preserve">G1 – </w:t>
      </w:r>
      <w:r w:rsidRPr="008F2E2C">
        <w:rPr>
          <w:rFonts w:ascii="Verdana" w:hAnsi="Verdana" w:cs="Arial"/>
          <w:b/>
          <w:szCs w:val="22"/>
          <w:u w:val="single"/>
        </w:rPr>
        <w:t>Exclusions de la procédure</w:t>
      </w:r>
    </w:p>
    <w:p w14:paraId="443A538A" w14:textId="77777777" w:rsidR="00D71D11" w:rsidRPr="00D366E2" w:rsidRDefault="00D71D11" w:rsidP="00D71D11">
      <w:pPr>
        <w:tabs>
          <w:tab w:val="left" w:pos="576"/>
        </w:tabs>
        <w:spacing w:before="80"/>
        <w:jc w:val="both"/>
        <w:rPr>
          <w:rFonts w:ascii="Verdana" w:hAnsi="Verdana" w:cs="Arial"/>
          <w:b/>
          <w:sz w:val="18"/>
        </w:rPr>
      </w:pPr>
      <w:r w:rsidRPr="00D366E2">
        <w:rPr>
          <w:rFonts w:ascii="Verdana" w:hAnsi="Verdana" w:cs="Arial"/>
          <w:sz w:val="18"/>
        </w:rPr>
        <w:t>Le candidat individuel, ou chaque membre du groupement, déclare sur l’honneur</w:t>
      </w:r>
      <w:r w:rsidRPr="00D366E2">
        <w:rPr>
          <w:rFonts w:ascii="Verdana" w:hAnsi="Verdana" w:cs="Calibri"/>
          <w:sz w:val="18"/>
        </w:rPr>
        <w:t> :</w:t>
      </w:r>
    </w:p>
    <w:p w14:paraId="0CA3AC34" w14:textId="77777777" w:rsidR="00D71D11" w:rsidRPr="00D366E2" w:rsidRDefault="00D71D11" w:rsidP="00D71D11">
      <w:pPr>
        <w:spacing w:before="120"/>
        <w:ind w:left="284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 xml:space="preserve">- </w:t>
      </w:r>
      <w:r w:rsidRPr="00D366E2">
        <w:rPr>
          <w:rFonts w:ascii="Verdana" w:hAnsi="Verdana" w:cs="Arial"/>
          <w:sz w:val="18"/>
        </w:rPr>
        <w:t xml:space="preserve">n’entrer dans aucun des </w:t>
      </w:r>
      <w:r>
        <w:rPr>
          <w:rFonts w:ascii="Verdana" w:hAnsi="Verdana" w:cs="Arial"/>
          <w:sz w:val="18"/>
        </w:rPr>
        <w:t>cas d’exclusion</w:t>
      </w:r>
      <w:r w:rsidRPr="00D366E2">
        <w:rPr>
          <w:rFonts w:ascii="Verdana" w:hAnsi="Verdana" w:cs="Arial"/>
          <w:sz w:val="18"/>
        </w:rPr>
        <w:t xml:space="preserve"> de la procédure de passation des marché</w:t>
      </w:r>
      <w:r>
        <w:rPr>
          <w:rFonts w:ascii="Verdana" w:hAnsi="Verdana" w:cs="Arial"/>
          <w:sz w:val="18"/>
        </w:rPr>
        <w:t>s</w:t>
      </w:r>
      <w:r w:rsidRPr="00D366E2">
        <w:rPr>
          <w:rFonts w:ascii="Verdana" w:hAnsi="Verdana" w:cs="Arial"/>
          <w:sz w:val="18"/>
        </w:rPr>
        <w:t xml:space="preserve"> publics prévus aux articles</w:t>
      </w:r>
      <w:r>
        <w:rPr>
          <w:rFonts w:ascii="Verdana" w:hAnsi="Verdana" w:cs="Arial"/>
          <w:sz w:val="18"/>
        </w:rPr>
        <w:t xml:space="preserve"> L2141-1 et suivants</w:t>
      </w:r>
      <w:r w:rsidRPr="00D366E2">
        <w:rPr>
          <w:rFonts w:ascii="Verdana" w:hAnsi="Verdana" w:cs="Arial"/>
          <w:sz w:val="18"/>
        </w:rPr>
        <w:t xml:space="preserve"> du code de la commande publique</w:t>
      </w:r>
      <w:r>
        <w:rPr>
          <w:rFonts w:ascii="Verdana" w:hAnsi="Verdana" w:cs="Arial"/>
          <w:b/>
          <w:sz w:val="18"/>
        </w:rPr>
        <w:t> ;</w:t>
      </w:r>
    </w:p>
    <w:p w14:paraId="7E11FCE9" w14:textId="77777777" w:rsidR="00D71D11" w:rsidRDefault="00D71D11" w:rsidP="00D71D11">
      <w:pPr>
        <w:spacing w:before="120"/>
        <w:ind w:left="284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>- </w:t>
      </w:r>
      <w:r w:rsidR="00844F83">
        <w:rPr>
          <w:rFonts w:ascii="Verdana" w:hAnsi="Verdana" w:cs="Arial"/>
          <w:sz w:val="18"/>
        </w:rPr>
        <w:t>être en règle</w:t>
      </w:r>
      <w:r w:rsidRPr="00D366E2">
        <w:rPr>
          <w:rFonts w:ascii="Verdana" w:hAnsi="Verdana" w:cs="Arial"/>
          <w:sz w:val="18"/>
        </w:rPr>
        <w:t xml:space="preserve"> au regard de la lég</w:t>
      </w:r>
      <w:r w:rsidR="00987407">
        <w:rPr>
          <w:rFonts w:ascii="Verdana" w:hAnsi="Verdana" w:cs="Arial"/>
          <w:sz w:val="18"/>
        </w:rPr>
        <w:t xml:space="preserve">islation localement applicable (code du travail polynésien), </w:t>
      </w:r>
      <w:r w:rsidR="00844F83">
        <w:rPr>
          <w:rFonts w:ascii="Verdana" w:hAnsi="Verdana" w:cs="Arial"/>
          <w:sz w:val="18"/>
        </w:rPr>
        <w:t>dont</w:t>
      </w:r>
      <w:r w:rsidR="00987407">
        <w:rPr>
          <w:rFonts w:ascii="Verdana" w:hAnsi="Verdana" w:cs="Arial"/>
          <w:sz w:val="18"/>
        </w:rPr>
        <w:t xml:space="preserve"> notamment, </w:t>
      </w:r>
      <w:r w:rsidRPr="00D366E2">
        <w:rPr>
          <w:rFonts w:ascii="Verdana" w:hAnsi="Verdana" w:cs="Arial"/>
          <w:sz w:val="18"/>
        </w:rPr>
        <w:t xml:space="preserve">en matière d’emploi des </w:t>
      </w:r>
      <w:r w:rsidR="00844F83">
        <w:rPr>
          <w:rFonts w:ascii="Verdana" w:hAnsi="Verdana" w:cs="Arial"/>
          <w:sz w:val="18"/>
        </w:rPr>
        <w:t>travailleurs</w:t>
      </w:r>
      <w:r w:rsidRPr="00D366E2">
        <w:rPr>
          <w:rFonts w:ascii="Verdana" w:hAnsi="Verdana" w:cs="Arial"/>
          <w:sz w:val="18"/>
        </w:rPr>
        <w:t xml:space="preserve"> handicapés</w:t>
      </w:r>
      <w:r w:rsidR="00844F83">
        <w:rPr>
          <w:rFonts w:ascii="Verdana" w:hAnsi="Verdana" w:cs="Arial"/>
          <w:sz w:val="18"/>
        </w:rPr>
        <w:t xml:space="preserve"> et des travailleurs étrangers, et</w:t>
      </w:r>
      <w:r w:rsidRPr="00D366E2">
        <w:rPr>
          <w:rFonts w:ascii="Verdana" w:hAnsi="Verdana" w:cs="Arial"/>
          <w:sz w:val="18"/>
        </w:rPr>
        <w:t xml:space="preserve"> en matière de lutte contre le travail illégal.</w:t>
      </w:r>
    </w:p>
    <w:p w14:paraId="1320756D" w14:textId="77777777" w:rsidR="00D71D11" w:rsidRPr="00D366E2" w:rsidRDefault="00D71D11" w:rsidP="00D71D11">
      <w:pPr>
        <w:spacing w:before="120"/>
        <w:ind w:left="426"/>
        <w:jc w:val="both"/>
        <w:rPr>
          <w:rFonts w:ascii="Verdana" w:hAnsi="Verdana" w:cs="Arial"/>
          <w:sz w:val="18"/>
        </w:rPr>
      </w:pPr>
    </w:p>
    <w:p w14:paraId="5F4596F6" w14:textId="77777777" w:rsidR="00D71D11" w:rsidRPr="00D366E2" w:rsidRDefault="00D71D11" w:rsidP="00D71D11">
      <w:pPr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b/>
          <w:szCs w:val="22"/>
        </w:rPr>
        <w:t>G</w:t>
      </w:r>
      <w:r w:rsidRPr="00D366E2">
        <w:rPr>
          <w:rFonts w:ascii="Verdana" w:hAnsi="Verdana" w:cs="Arial"/>
          <w:b/>
          <w:szCs w:val="22"/>
        </w:rPr>
        <w:t xml:space="preserve">2 </w:t>
      </w:r>
      <w:r>
        <w:rPr>
          <w:rFonts w:ascii="Verdana" w:hAnsi="Verdana" w:cs="Arial"/>
          <w:b/>
          <w:szCs w:val="22"/>
        </w:rPr>
        <w:t>–</w:t>
      </w:r>
      <w:r w:rsidRPr="00D366E2">
        <w:rPr>
          <w:rFonts w:ascii="Verdana" w:hAnsi="Verdana" w:cs="Arial"/>
          <w:b/>
          <w:szCs w:val="22"/>
        </w:rPr>
        <w:t xml:space="preserve"> Capacités</w:t>
      </w:r>
    </w:p>
    <w:p w14:paraId="0BBD3655" w14:textId="77777777" w:rsidR="00D71D11" w:rsidRPr="00D366E2" w:rsidRDefault="00D71D11" w:rsidP="00D71D11">
      <w:pPr>
        <w:spacing w:before="80"/>
        <w:jc w:val="both"/>
        <w:rPr>
          <w:rFonts w:ascii="Verdana" w:hAnsi="Verdana" w:cs="Arial"/>
          <w:sz w:val="18"/>
        </w:rPr>
      </w:pPr>
      <w:r w:rsidRPr="00D366E2">
        <w:rPr>
          <w:rFonts w:ascii="Verdana" w:hAnsi="Verdana" w:cs="Arial"/>
          <w:sz w:val="18"/>
        </w:rPr>
        <w:t>Le candidat individuel</w:t>
      </w:r>
      <w:r w:rsidRPr="00D366E2">
        <w:rPr>
          <w:rFonts w:ascii="Verdana" w:hAnsi="Verdana" w:cs="Arial"/>
          <w:bCs/>
          <w:sz w:val="18"/>
        </w:rPr>
        <w:t xml:space="preserve">, ou chaque membre du groupement, </w:t>
      </w:r>
      <w:r w:rsidRPr="00D366E2">
        <w:rPr>
          <w:rFonts w:ascii="Verdana" w:hAnsi="Verdana" w:cs="Arial"/>
          <w:sz w:val="18"/>
        </w:rPr>
        <w:t>déclare présenter les capacités nécessaires à l’exécution du marché et produit à cet effet</w:t>
      </w:r>
      <w:r>
        <w:rPr>
          <w:rFonts w:ascii="Verdana" w:hAnsi="Verdana" w:cs="Arial"/>
          <w:sz w:val="18"/>
        </w:rPr>
        <w:t>,</w:t>
      </w:r>
      <w:r w:rsidRPr="00D366E2">
        <w:rPr>
          <w:rFonts w:ascii="Verdana" w:hAnsi="Verdana" w:cs="Arial"/>
          <w:sz w:val="18"/>
        </w:rPr>
        <w:t xml:space="preserve"> le</w:t>
      </w:r>
      <w:r>
        <w:rPr>
          <w:rFonts w:ascii="Verdana" w:hAnsi="Verdana" w:cs="Arial"/>
          <w:sz w:val="18"/>
        </w:rPr>
        <w:t>s</w:t>
      </w:r>
      <w:r w:rsidRPr="00D366E2">
        <w:rPr>
          <w:rFonts w:ascii="Verdana" w:hAnsi="Verdana" w:cs="Arial"/>
          <w:sz w:val="18"/>
        </w:rPr>
        <w:t xml:space="preserve"> document</w:t>
      </w:r>
      <w:r>
        <w:rPr>
          <w:rFonts w:ascii="Verdana" w:hAnsi="Verdana" w:cs="Arial"/>
          <w:sz w:val="18"/>
        </w:rPr>
        <w:t>s établissant ses capacités,</w:t>
      </w:r>
      <w:r w:rsidRPr="00D366E2">
        <w:rPr>
          <w:rFonts w:ascii="Verdana" w:hAnsi="Verdana" w:cs="Arial"/>
          <w:sz w:val="18"/>
        </w:rPr>
        <w:t xml:space="preserve"> tels que demandés dans </w:t>
      </w:r>
      <w:r>
        <w:rPr>
          <w:rFonts w:ascii="Verdana" w:hAnsi="Verdana" w:cs="Arial"/>
          <w:sz w:val="18"/>
        </w:rPr>
        <w:t>le règlement de la consultation.</w:t>
      </w:r>
    </w:p>
    <w:p w14:paraId="74DA21FC" w14:textId="24AE56B4" w:rsidR="00CB64D4" w:rsidRDefault="00CB64D4" w:rsidP="0001046E">
      <w:pPr>
        <w:spacing w:before="120"/>
        <w:jc w:val="both"/>
        <w:rPr>
          <w:rFonts w:ascii="Verdana" w:hAnsi="Verdana" w:cs="Arial"/>
          <w:sz w:val="18"/>
        </w:rPr>
      </w:pPr>
    </w:p>
    <w:tbl>
      <w:tblPr>
        <w:tblW w:w="0" w:type="auto"/>
        <w:tblBorders>
          <w:bottom w:val="single" w:sz="8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5194C" w:rsidRPr="004F1FAC" w14:paraId="65E58E23" w14:textId="77777777" w:rsidTr="00E23C00">
        <w:trPr>
          <w:trHeight w:val="160"/>
        </w:trPr>
        <w:tc>
          <w:tcPr>
            <w:tcW w:w="10277" w:type="dxa"/>
            <w:shd w:val="clear" w:color="auto" w:fill="auto"/>
          </w:tcPr>
          <w:p w14:paraId="76CB0757" w14:textId="77777777" w:rsidR="0045194C" w:rsidRPr="004F1FAC" w:rsidRDefault="0045194C" w:rsidP="00E23C00">
            <w:pPr>
              <w:spacing w:after="60"/>
              <w:jc w:val="both"/>
              <w:rPr>
                <w:rFonts w:ascii="Arial" w:hAnsi="Arial" w:cs="Arial"/>
                <w:i/>
                <w:szCs w:val="18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H</w:t>
            </w:r>
            <w:r w:rsidRPr="004F1FAC">
              <w:rPr>
                <w:rFonts w:ascii="Arial" w:hAnsi="Arial" w:cs="Arial"/>
                <w:b/>
                <w:sz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</w:rPr>
              <w:t>-</w:t>
            </w:r>
            <w:r w:rsidRPr="004F1FAC">
              <w:rPr>
                <w:rFonts w:ascii="Arial" w:hAnsi="Arial" w:cs="Arial"/>
                <w:b/>
                <w:sz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</w:rPr>
              <w:t>Sous-traitance</w:t>
            </w:r>
          </w:p>
        </w:tc>
      </w:tr>
    </w:tbl>
    <w:p w14:paraId="328AC688" w14:textId="77777777" w:rsidR="0045194C" w:rsidRDefault="0045194C" w:rsidP="0045194C">
      <w:pPr>
        <w:pStyle w:val="Corpsdetexte31"/>
        <w:tabs>
          <w:tab w:val="clear" w:pos="720"/>
          <w:tab w:val="clear" w:pos="9639"/>
        </w:tabs>
        <w:spacing w:before="120" w:after="160"/>
      </w:pPr>
      <w:r>
        <w:t>Le candidat seul ou le groupement d’entreprise</w:t>
      </w:r>
      <w:r w:rsidRPr="004F1FAC">
        <w:t> :</w:t>
      </w:r>
    </w:p>
    <w:p w14:paraId="10EF25E0" w14:textId="77777777" w:rsidR="0045194C" w:rsidRPr="00BB3622" w:rsidRDefault="0045194C" w:rsidP="0045194C">
      <w:pPr>
        <w:spacing w:before="40" w:after="280"/>
        <w:ind w:left="284"/>
        <w:rPr>
          <w:rFonts w:ascii="Arial" w:hAnsi="Arial" w:cs="Arial"/>
          <w:b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5F5FF3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 xml:space="preserve">  </w:t>
      </w:r>
      <w:proofErr w:type="gramStart"/>
      <w:r>
        <w:rPr>
          <w:rFonts w:ascii="Arial" w:hAnsi="Arial" w:cs="Arial"/>
          <w:szCs w:val="18"/>
        </w:rPr>
        <w:t>n’envisage</w:t>
      </w:r>
      <w:proofErr w:type="gramEnd"/>
      <w:r>
        <w:rPr>
          <w:rFonts w:ascii="Arial" w:hAnsi="Arial" w:cs="Arial"/>
          <w:szCs w:val="18"/>
        </w:rPr>
        <w:t xml:space="preserve"> pas de faire appel à des sous-traitants pour l’exécution du marché.</w:t>
      </w:r>
    </w:p>
    <w:p w14:paraId="418CCD61" w14:textId="77777777" w:rsidR="0045194C" w:rsidRPr="005F5FF3" w:rsidRDefault="0045194C" w:rsidP="0045194C">
      <w:pPr>
        <w:spacing w:before="40" w:after="160"/>
        <w:ind w:left="284"/>
        <w:rPr>
          <w:rFonts w:ascii="Arial" w:hAnsi="Arial" w:cs="Arial"/>
          <w:b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5F5FF3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 xml:space="preserve">  </w:t>
      </w:r>
      <w:proofErr w:type="gramStart"/>
      <w:r>
        <w:rPr>
          <w:rFonts w:ascii="Arial" w:hAnsi="Arial" w:cs="Arial"/>
          <w:szCs w:val="18"/>
        </w:rPr>
        <w:t>envisage</w:t>
      </w:r>
      <w:proofErr w:type="gramEnd"/>
      <w:r>
        <w:rPr>
          <w:rStyle w:val="Appelnotedebasdep"/>
          <w:rFonts w:ascii="Arial" w:hAnsi="Arial" w:cs="Arial"/>
          <w:szCs w:val="18"/>
        </w:rPr>
        <w:footnoteReference w:id="1"/>
      </w:r>
      <w:r>
        <w:rPr>
          <w:rFonts w:ascii="Arial" w:hAnsi="Arial" w:cs="Arial"/>
          <w:szCs w:val="18"/>
        </w:rPr>
        <w:t xml:space="preserve"> de faire appel à des sous-traitants pour l’exécution :</w:t>
      </w:r>
    </w:p>
    <w:p w14:paraId="51AFD542" w14:textId="77777777" w:rsidR="0045194C" w:rsidRPr="005F5FF3" w:rsidRDefault="0045194C" w:rsidP="0045194C">
      <w:pPr>
        <w:tabs>
          <w:tab w:val="left" w:pos="993"/>
        </w:tabs>
        <w:spacing w:after="200"/>
        <w:ind w:left="709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5F5FF3"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du</w:t>
      </w:r>
      <w:proofErr w:type="gramEnd"/>
      <w:r w:rsidRPr="005F5FF3">
        <w:rPr>
          <w:rFonts w:ascii="Arial" w:hAnsi="Arial" w:cs="Arial"/>
        </w:rPr>
        <w:t xml:space="preserve"> marché </w:t>
      </w:r>
      <w:r w:rsidRPr="005F5FF3">
        <w:rPr>
          <w:rFonts w:ascii="Arial" w:hAnsi="Arial" w:cs="Arial"/>
          <w:i/>
        </w:rPr>
        <w:t xml:space="preserve">(en cas de non </w:t>
      </w:r>
      <w:r w:rsidRPr="00A908D6">
        <w:rPr>
          <w:rFonts w:ascii="Arial" w:hAnsi="Arial" w:cs="Arial"/>
          <w:i/>
        </w:rPr>
        <w:t>allotissement</w:t>
      </w:r>
      <w:r w:rsidRPr="005F5FF3">
        <w:rPr>
          <w:rFonts w:ascii="Arial" w:hAnsi="Arial" w:cs="Arial"/>
          <w:i/>
        </w:rPr>
        <w:t>)</w:t>
      </w:r>
      <w:r w:rsidRPr="005F5FF3">
        <w:rPr>
          <w:rFonts w:ascii="Arial" w:hAnsi="Arial" w:cs="Arial"/>
        </w:rPr>
        <w:t> ;</w:t>
      </w:r>
    </w:p>
    <w:p w14:paraId="619528B4" w14:textId="77777777" w:rsidR="0045194C" w:rsidRPr="005F5FF3" w:rsidRDefault="0045194C" w:rsidP="0045194C">
      <w:pPr>
        <w:tabs>
          <w:tab w:val="left" w:pos="993"/>
        </w:tabs>
        <w:spacing w:after="200"/>
        <w:ind w:left="709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de</w:t>
      </w:r>
      <w:proofErr w:type="gramEnd"/>
      <w:r>
        <w:rPr>
          <w:rFonts w:ascii="Arial" w:hAnsi="Arial" w:cs="Arial"/>
        </w:rPr>
        <w:t xml:space="preserve"> </w:t>
      </w:r>
      <w:r w:rsidRPr="005F5FF3">
        <w:rPr>
          <w:rFonts w:ascii="Arial" w:hAnsi="Arial" w:cs="Arial"/>
        </w:rPr>
        <w:t>tous les lots de la procédure de passation du marché </w:t>
      </w:r>
      <w:r w:rsidRPr="005F5FF3">
        <w:rPr>
          <w:rFonts w:ascii="Arial" w:hAnsi="Arial" w:cs="Arial"/>
          <w:i/>
        </w:rPr>
        <w:t>(en cas d’allotissement)</w:t>
      </w:r>
      <w:r w:rsidRPr="005F5FF3">
        <w:rPr>
          <w:rFonts w:ascii="Arial" w:hAnsi="Arial" w:cs="Arial"/>
        </w:rPr>
        <w:t xml:space="preserve"> ;</w:t>
      </w:r>
    </w:p>
    <w:p w14:paraId="32477887" w14:textId="77777777" w:rsidR="0045194C" w:rsidRPr="005F5FF3" w:rsidRDefault="0045194C" w:rsidP="0045194C">
      <w:pPr>
        <w:tabs>
          <w:tab w:val="left" w:pos="993"/>
        </w:tabs>
        <w:spacing w:after="120"/>
        <w:ind w:left="709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d</w:t>
      </w:r>
      <w:r w:rsidRPr="005F5FF3">
        <w:rPr>
          <w:rFonts w:ascii="Arial" w:hAnsi="Arial" w:cs="Arial"/>
        </w:rPr>
        <w:t>e</w:t>
      </w:r>
      <w:proofErr w:type="gramEnd"/>
      <w:r w:rsidRPr="005F5FF3">
        <w:rPr>
          <w:rFonts w:ascii="Arial" w:hAnsi="Arial" w:cs="Arial"/>
        </w:rPr>
        <w:t xml:space="preserve">(s) lot(s) n° </w:t>
      </w:r>
      <w:r>
        <w:rPr>
          <w:rFonts w:ascii="Arial" w:hAnsi="Arial" w:cs="Arial"/>
        </w:rPr>
        <w:t>_____</w:t>
      </w:r>
      <w:r w:rsidRPr="005F5FF3">
        <w:rPr>
          <w:rFonts w:ascii="Arial" w:hAnsi="Arial" w:cs="Arial"/>
        </w:rPr>
        <w:t xml:space="preserve"> de la procédure de passation du marché </w:t>
      </w:r>
      <w:r w:rsidRPr="005F5FF3">
        <w:rPr>
          <w:rFonts w:ascii="Arial" w:hAnsi="Arial" w:cs="Arial"/>
          <w:i/>
        </w:rPr>
        <w:t>(en cas d’allotissement).</w:t>
      </w:r>
    </w:p>
    <w:p w14:paraId="7AE7A589" w14:textId="77777777" w:rsidR="0045194C" w:rsidRDefault="0045194C" w:rsidP="0045194C">
      <w:pPr>
        <w:spacing w:before="120"/>
        <w:jc w:val="both"/>
        <w:rPr>
          <w:rFonts w:ascii="Arial" w:hAnsi="Arial" w:cs="Arial"/>
        </w:rPr>
      </w:pPr>
    </w:p>
    <w:p w14:paraId="23C67873" w14:textId="77777777" w:rsidR="0045194C" w:rsidRPr="004F1FAC" w:rsidRDefault="0045194C" w:rsidP="0045194C">
      <w:pPr>
        <w:spacing w:before="120"/>
        <w:jc w:val="both"/>
        <w:rPr>
          <w:rFonts w:ascii="Arial" w:hAnsi="Arial" w:cs="Arial"/>
        </w:rPr>
      </w:pPr>
    </w:p>
    <w:p w14:paraId="4F40FB33" w14:textId="77777777" w:rsidR="0045194C" w:rsidRDefault="0045194C" w:rsidP="0001046E">
      <w:pPr>
        <w:spacing w:before="120"/>
        <w:jc w:val="both"/>
        <w:rPr>
          <w:rFonts w:ascii="Verdana" w:hAnsi="Verdana" w:cs="Arial"/>
          <w:sz w:val="18"/>
        </w:rPr>
      </w:pPr>
    </w:p>
    <w:p w14:paraId="6F56A8D8" w14:textId="77777777" w:rsidR="00D71D11" w:rsidRDefault="00D71D11" w:rsidP="0001046E">
      <w:pPr>
        <w:spacing w:before="120"/>
        <w:jc w:val="both"/>
        <w:rPr>
          <w:rFonts w:ascii="Verdana" w:hAnsi="Verdana" w:cs="Arial"/>
          <w:sz w:val="18"/>
        </w:rPr>
      </w:pPr>
    </w:p>
    <w:p w14:paraId="6A9860AD" w14:textId="77777777" w:rsidR="00CB64D4" w:rsidRDefault="00CB64D4" w:rsidP="00CB64D4">
      <w:pPr>
        <w:tabs>
          <w:tab w:val="left" w:leader="dot" w:pos="2835"/>
          <w:tab w:val="right" w:leader="dot" w:pos="5670"/>
        </w:tabs>
        <w:spacing w:before="120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 xml:space="preserve">Fait à </w:t>
      </w:r>
      <w:r>
        <w:rPr>
          <w:rFonts w:ascii="Verdana" w:hAnsi="Verdana" w:cs="Arial"/>
          <w:sz w:val="18"/>
        </w:rPr>
        <w:tab/>
        <w:t xml:space="preserve"> le </w:t>
      </w:r>
      <w:r>
        <w:rPr>
          <w:rFonts w:ascii="Verdana" w:hAnsi="Verdana" w:cs="Arial"/>
          <w:sz w:val="18"/>
        </w:rPr>
        <w:tab/>
      </w:r>
    </w:p>
    <w:p w14:paraId="72C1B093" w14:textId="77777777" w:rsidR="00CB64D4" w:rsidRPr="00D71D11" w:rsidRDefault="00CB64D4" w:rsidP="00CB64D4">
      <w:pPr>
        <w:spacing w:before="120"/>
        <w:jc w:val="both"/>
        <w:rPr>
          <w:rFonts w:ascii="Verdana" w:hAnsi="Verdana" w:cs="Arial"/>
          <w:sz w:val="12"/>
          <w:szCs w:val="1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2"/>
        <w:gridCol w:w="5104"/>
      </w:tblGrid>
      <w:tr w:rsidR="00CB64D4" w14:paraId="27FFA600" w14:textId="77777777" w:rsidTr="007521C2">
        <w:trPr>
          <w:trHeight w:val="3117"/>
        </w:trPr>
        <w:tc>
          <w:tcPr>
            <w:tcW w:w="51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9FEE8B" w14:textId="77777777" w:rsidR="000B56ED" w:rsidRPr="00CB64D4" w:rsidRDefault="007B4F10" w:rsidP="000B56ED">
            <w:pPr>
              <w:pStyle w:val="Contenudetableau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Nom, </w:t>
            </w:r>
            <w:r w:rsidR="001A336E">
              <w:rPr>
                <w:rFonts w:ascii="Verdana" w:hAnsi="Verdana"/>
                <w:sz w:val="18"/>
                <w:szCs w:val="18"/>
              </w:rPr>
              <w:t xml:space="preserve">prénom, </w:t>
            </w:r>
            <w:r w:rsidR="000B56ED">
              <w:rPr>
                <w:rFonts w:ascii="Verdana" w:hAnsi="Verdana"/>
                <w:sz w:val="18"/>
                <w:szCs w:val="18"/>
              </w:rPr>
              <w:t>qualité</w:t>
            </w:r>
            <w:r>
              <w:rPr>
                <w:rFonts w:ascii="Verdana" w:hAnsi="Verdana"/>
                <w:sz w:val="18"/>
                <w:szCs w:val="18"/>
              </w:rPr>
              <w:t xml:space="preserve"> et signature</w:t>
            </w:r>
            <w:r w:rsidR="000B56ED">
              <w:rPr>
                <w:rFonts w:ascii="Verdana" w:hAnsi="Verdana"/>
                <w:sz w:val="18"/>
                <w:szCs w:val="18"/>
              </w:rPr>
              <w:t xml:space="preserve"> du </w:t>
            </w:r>
            <w:r w:rsidR="001A336E">
              <w:rPr>
                <w:rFonts w:ascii="Verdana" w:hAnsi="Verdana"/>
                <w:sz w:val="18"/>
                <w:szCs w:val="18"/>
              </w:rPr>
              <w:t>représentant</w:t>
            </w:r>
            <w:r w:rsidR="000B56ED">
              <w:rPr>
                <w:rFonts w:ascii="Verdana" w:hAnsi="Verdana"/>
                <w:sz w:val="18"/>
                <w:szCs w:val="18"/>
              </w:rPr>
              <w:t xml:space="preserve"> </w:t>
            </w:r>
            <w:r w:rsidR="000B56ED" w:rsidRPr="00CB64D4">
              <w:rPr>
                <w:rFonts w:ascii="Verdana" w:hAnsi="Verdana"/>
                <w:sz w:val="18"/>
                <w:szCs w:val="18"/>
              </w:rPr>
              <w:t>:</w:t>
            </w:r>
          </w:p>
          <w:p w14:paraId="118EF6C8" w14:textId="77777777" w:rsidR="00CB64D4" w:rsidRPr="00CB64D4" w:rsidRDefault="00CB64D4" w:rsidP="00AF3268">
            <w:pPr>
              <w:pStyle w:val="Contenudetableau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1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9E178C" w14:textId="77777777" w:rsidR="001A336E" w:rsidRDefault="001A336E" w:rsidP="001A336E">
            <w:pPr>
              <w:pStyle w:val="Contenudetableau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Nom et c</w:t>
            </w:r>
            <w:r w:rsidR="000B56ED">
              <w:rPr>
                <w:rFonts w:ascii="Verdana" w:hAnsi="Verdana"/>
                <w:sz w:val="18"/>
                <w:szCs w:val="18"/>
              </w:rPr>
              <w:t>achet de l’entreprise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0B56ED" w:rsidRPr="00CB64D4">
              <w:rPr>
                <w:rFonts w:ascii="Verdana" w:hAnsi="Verdana"/>
                <w:sz w:val="18"/>
                <w:szCs w:val="18"/>
              </w:rPr>
              <w:t>du candidat </w:t>
            </w:r>
            <w:r w:rsidR="000B56ED">
              <w:rPr>
                <w:rFonts w:ascii="Verdana" w:hAnsi="Verdana"/>
                <w:sz w:val="18"/>
                <w:szCs w:val="18"/>
              </w:rPr>
              <w:t xml:space="preserve">individuel </w:t>
            </w:r>
          </w:p>
          <w:p w14:paraId="2FFA14E0" w14:textId="77777777" w:rsidR="00CB64D4" w:rsidRPr="00CB64D4" w:rsidRDefault="000B56ED" w:rsidP="001A336E">
            <w:pPr>
              <w:pStyle w:val="Contenudetableau"/>
              <w:jc w:val="both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du mandataire</w:t>
            </w:r>
            <w:r w:rsidR="001A336E">
              <w:rPr>
                <w:rFonts w:ascii="Verdana" w:hAnsi="Verdana"/>
                <w:sz w:val="18"/>
                <w:szCs w:val="18"/>
              </w:rPr>
              <w:t xml:space="preserve"> du groupement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CB64D4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</w:tbl>
    <w:p w14:paraId="15901290" w14:textId="77777777" w:rsidR="00CB64D4" w:rsidRPr="00D366E2" w:rsidRDefault="00CB64D4" w:rsidP="00CB64D4">
      <w:pPr>
        <w:tabs>
          <w:tab w:val="left" w:leader="dot" w:pos="2835"/>
          <w:tab w:val="right" w:leader="dot" w:pos="5670"/>
        </w:tabs>
        <w:spacing w:before="120"/>
        <w:jc w:val="both"/>
        <w:rPr>
          <w:rFonts w:ascii="Verdana" w:hAnsi="Verdana" w:cs="Arial"/>
          <w:sz w:val="18"/>
        </w:rPr>
      </w:pPr>
    </w:p>
    <w:sectPr w:rsidR="00CB64D4" w:rsidRPr="00D366E2" w:rsidSect="00297FD6">
      <w:footerReference w:type="default" r:id="rId9"/>
      <w:type w:val="continuous"/>
      <w:pgSz w:w="11906" w:h="16838"/>
      <w:pgMar w:top="454" w:right="851" w:bottom="340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37086" w14:textId="77777777" w:rsidR="00ED22B8" w:rsidRDefault="00ED22B8">
      <w:r>
        <w:separator/>
      </w:r>
    </w:p>
  </w:endnote>
  <w:endnote w:type="continuationSeparator" w:id="0">
    <w:p w14:paraId="578E1FD6" w14:textId="77777777" w:rsidR="00ED22B8" w:rsidRDefault="00ED2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Univers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95"/>
      <w:gridCol w:w="5670"/>
      <w:gridCol w:w="1841"/>
    </w:tblGrid>
    <w:tr w:rsidR="00174C03" w:rsidRPr="00B46A2F" w14:paraId="10D658F8" w14:textId="77777777" w:rsidTr="00E159E5">
      <w:trPr>
        <w:cantSplit/>
        <w:trHeight w:val="291"/>
        <w:jc w:val="center"/>
      </w:trPr>
      <w:tc>
        <w:tcPr>
          <w:tcW w:w="2695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387A803" w14:textId="77777777" w:rsidR="00174C03" w:rsidRPr="00B46A2F" w:rsidRDefault="00347FE2" w:rsidP="00E159E5">
          <w:pPr>
            <w:spacing w:before="60"/>
            <w:rPr>
              <w:rFonts w:ascii="Marianne" w:hAnsi="Marianne" w:cs="Arial"/>
              <w:b/>
              <w:bCs/>
              <w:i/>
              <w:sz w:val="16"/>
              <w:szCs w:val="16"/>
            </w:rPr>
          </w:pPr>
          <w:r>
            <w:rPr>
              <w:rFonts w:ascii="Marianne" w:hAnsi="Marianne" w:cs="Arial"/>
              <w:b/>
              <w:bCs/>
              <w:i/>
              <w:sz w:val="16"/>
              <w:szCs w:val="16"/>
            </w:rPr>
            <w:t>Lettre de candidature</w:t>
          </w:r>
        </w:p>
      </w:tc>
      <w:tc>
        <w:tcPr>
          <w:tcW w:w="5670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6456A23" w14:textId="18C4E1F8" w:rsidR="00174C03" w:rsidRPr="00347FE2" w:rsidRDefault="00174C03" w:rsidP="00F23850">
          <w:pPr>
            <w:spacing w:before="60" w:after="60"/>
            <w:jc w:val="center"/>
            <w:rPr>
              <w:rFonts w:ascii="Marianne" w:hAnsi="Marianne" w:cs="Arial"/>
              <w:b/>
              <w:bCs/>
              <w:i/>
              <w:sz w:val="16"/>
              <w:szCs w:val="16"/>
            </w:rPr>
          </w:pPr>
          <w:r w:rsidRPr="00347FE2">
            <w:rPr>
              <w:rFonts w:ascii="Marianne" w:hAnsi="Marianne" w:cs="Arial"/>
              <w:b/>
              <w:bCs/>
              <w:i/>
              <w:sz w:val="16"/>
              <w:szCs w:val="16"/>
            </w:rPr>
            <w:t xml:space="preserve">Marché </w:t>
          </w:r>
          <w:r w:rsidR="007E6887">
            <w:rPr>
              <w:rFonts w:ascii="Marianne" w:hAnsi="Marianne" w:cs="Arial"/>
              <w:b/>
              <w:bCs/>
              <w:i/>
              <w:sz w:val="16"/>
              <w:szCs w:val="16"/>
            </w:rPr>
            <w:t>2025-01_MULTITECHNIQUES_</w:t>
          </w:r>
          <w:r w:rsidR="00931EC8" w:rsidRPr="00347FE2">
            <w:rPr>
              <w:rFonts w:ascii="Marianne" w:hAnsi="Marianne" w:cs="Arial"/>
              <w:b/>
              <w:bCs/>
              <w:i/>
              <w:sz w:val="16"/>
              <w:szCs w:val="16"/>
            </w:rPr>
            <w:t>CA</w:t>
          </w:r>
          <w:r w:rsidR="00C30A02">
            <w:rPr>
              <w:rFonts w:ascii="Marianne" w:hAnsi="Marianne" w:cs="Arial"/>
              <w:b/>
              <w:bCs/>
              <w:i/>
              <w:sz w:val="16"/>
              <w:szCs w:val="16"/>
            </w:rPr>
            <w:t>-PPT</w:t>
          </w:r>
        </w:p>
      </w:tc>
      <w:tc>
        <w:tcPr>
          <w:tcW w:w="1841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2005929D" w14:textId="77777777" w:rsidR="00174C03" w:rsidRPr="00B46A2F" w:rsidRDefault="00174C03" w:rsidP="00174C03">
          <w:pPr>
            <w:spacing w:before="60" w:after="60"/>
            <w:ind w:right="75"/>
            <w:jc w:val="right"/>
            <w:rPr>
              <w:rFonts w:ascii="Marianne" w:hAnsi="Marianne" w:cs="Arial"/>
              <w:b/>
              <w:bCs/>
              <w:i/>
              <w:sz w:val="16"/>
              <w:szCs w:val="16"/>
            </w:rPr>
          </w:pPr>
          <w:r w:rsidRPr="00B46A2F">
            <w:rPr>
              <w:rFonts w:ascii="Marianne" w:hAnsi="Marianne"/>
              <w:b/>
              <w:bCs/>
              <w:i/>
              <w:sz w:val="16"/>
              <w:szCs w:val="16"/>
            </w:rPr>
            <w:t>Page</w:t>
          </w:r>
          <w:r w:rsidR="00347FE2">
            <w:rPr>
              <w:rFonts w:ascii="Marianne" w:hAnsi="Marianne"/>
              <w:b/>
              <w:bCs/>
              <w:i/>
              <w:sz w:val="16"/>
              <w:szCs w:val="16"/>
            </w:rPr>
            <w:t xml:space="preserve"> </w:t>
          </w:r>
          <w:r w:rsidR="00F82BD2" w:rsidRPr="00B46A2F">
            <w:rPr>
              <w:rStyle w:val="Numrodepage"/>
              <w:rFonts w:ascii="Marianne" w:hAnsi="Marianne" w:cs="Arial"/>
              <w:b/>
              <w:i/>
              <w:sz w:val="16"/>
              <w:szCs w:val="16"/>
            </w:rPr>
            <w:fldChar w:fldCharType="begin"/>
          </w:r>
          <w:r w:rsidRPr="00B46A2F">
            <w:rPr>
              <w:rStyle w:val="Numrodepage"/>
              <w:rFonts w:ascii="Marianne" w:hAnsi="Marianne" w:cs="Arial"/>
              <w:b/>
              <w:i/>
              <w:sz w:val="16"/>
              <w:szCs w:val="16"/>
            </w:rPr>
            <w:instrText xml:space="preserve"> PAGE </w:instrText>
          </w:r>
          <w:r w:rsidR="00F82BD2" w:rsidRPr="00B46A2F">
            <w:rPr>
              <w:rStyle w:val="Numrodepage"/>
              <w:rFonts w:ascii="Marianne" w:hAnsi="Marianne" w:cs="Arial"/>
              <w:b/>
              <w:i/>
              <w:sz w:val="16"/>
              <w:szCs w:val="16"/>
            </w:rPr>
            <w:fldChar w:fldCharType="separate"/>
          </w:r>
          <w:r w:rsidR="004A1AC3">
            <w:rPr>
              <w:rStyle w:val="Numrodepage"/>
              <w:rFonts w:ascii="Marianne" w:hAnsi="Marianne" w:cs="Arial"/>
              <w:b/>
              <w:i/>
              <w:noProof/>
              <w:sz w:val="16"/>
              <w:szCs w:val="16"/>
            </w:rPr>
            <w:t>1</w:t>
          </w:r>
          <w:r w:rsidR="00F82BD2" w:rsidRPr="00B46A2F">
            <w:rPr>
              <w:rStyle w:val="Numrodepage"/>
              <w:rFonts w:ascii="Marianne" w:hAnsi="Marianne" w:cs="Arial"/>
              <w:b/>
              <w:i/>
              <w:sz w:val="16"/>
              <w:szCs w:val="16"/>
            </w:rPr>
            <w:fldChar w:fldCharType="end"/>
          </w:r>
          <w:r w:rsidRPr="00B46A2F">
            <w:rPr>
              <w:rFonts w:ascii="Marianne" w:hAnsi="Marianne"/>
              <w:b/>
              <w:bCs/>
              <w:i/>
              <w:sz w:val="16"/>
              <w:szCs w:val="16"/>
            </w:rPr>
            <w:t xml:space="preserve"> / </w:t>
          </w:r>
          <w:r w:rsidR="00F82BD2" w:rsidRPr="00B46A2F">
            <w:rPr>
              <w:rFonts w:ascii="Marianne" w:hAnsi="Marianne" w:cs="Arial"/>
              <w:b/>
              <w:i/>
              <w:sz w:val="16"/>
              <w:szCs w:val="16"/>
            </w:rPr>
            <w:fldChar w:fldCharType="begin"/>
          </w:r>
          <w:r w:rsidRPr="00B46A2F">
            <w:rPr>
              <w:rFonts w:ascii="Marianne" w:hAnsi="Marianne" w:cs="Arial"/>
              <w:b/>
              <w:i/>
              <w:sz w:val="16"/>
              <w:szCs w:val="16"/>
            </w:rPr>
            <w:instrText xml:space="preserve"> NUMPAGES \*Arabic </w:instrText>
          </w:r>
          <w:r w:rsidR="00F82BD2" w:rsidRPr="00B46A2F">
            <w:rPr>
              <w:rFonts w:ascii="Marianne" w:hAnsi="Marianne" w:cs="Arial"/>
              <w:b/>
              <w:i/>
              <w:sz w:val="16"/>
              <w:szCs w:val="16"/>
            </w:rPr>
            <w:fldChar w:fldCharType="separate"/>
          </w:r>
          <w:r w:rsidR="004A1AC3">
            <w:rPr>
              <w:rFonts w:ascii="Marianne" w:hAnsi="Marianne" w:cs="Arial"/>
              <w:b/>
              <w:i/>
              <w:noProof/>
              <w:sz w:val="16"/>
              <w:szCs w:val="16"/>
            </w:rPr>
            <w:t>3</w:t>
          </w:r>
          <w:r w:rsidR="00F82BD2" w:rsidRPr="00B46A2F">
            <w:rPr>
              <w:rFonts w:ascii="Marianne" w:hAnsi="Marianne" w:cs="Arial"/>
              <w:b/>
              <w:i/>
              <w:sz w:val="16"/>
              <w:szCs w:val="16"/>
            </w:rPr>
            <w:fldChar w:fldCharType="end"/>
          </w:r>
        </w:p>
      </w:tc>
    </w:tr>
  </w:tbl>
  <w:p w14:paraId="0A1FE3F6" w14:textId="77777777" w:rsidR="0000312A" w:rsidRPr="00382870" w:rsidRDefault="0000312A" w:rsidP="00382870">
    <w:pPr>
      <w:pStyle w:val="Pieddepage"/>
      <w:tabs>
        <w:tab w:val="left" w:pos="708"/>
      </w:tabs>
      <w:jc w:val="center"/>
      <w:rPr>
        <w:b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916BC" w14:textId="77777777" w:rsidR="00ED22B8" w:rsidRDefault="00ED22B8">
      <w:r>
        <w:separator/>
      </w:r>
    </w:p>
  </w:footnote>
  <w:footnote w:type="continuationSeparator" w:id="0">
    <w:p w14:paraId="6EFD696E" w14:textId="77777777" w:rsidR="00ED22B8" w:rsidRDefault="00ED22B8">
      <w:r>
        <w:continuationSeparator/>
      </w:r>
    </w:p>
  </w:footnote>
  <w:footnote w:id="1">
    <w:p w14:paraId="10079B0A" w14:textId="77777777" w:rsidR="0045194C" w:rsidRPr="00A908D6" w:rsidRDefault="0045194C" w:rsidP="0045194C">
      <w:pPr>
        <w:pStyle w:val="Notedebasdepage"/>
        <w:ind w:left="142" w:right="139" w:hanging="142"/>
        <w:jc w:val="both"/>
        <w:rPr>
          <w:rFonts w:ascii="Arial" w:hAnsi="Arial" w:cs="Arial"/>
          <w:i/>
          <w:sz w:val="18"/>
          <w:szCs w:val="18"/>
        </w:rPr>
      </w:pPr>
      <w:r w:rsidRPr="00A908D6">
        <w:rPr>
          <w:rStyle w:val="Appelnotedebasdep"/>
          <w:rFonts w:ascii="Arial" w:hAnsi="Arial" w:cs="Arial"/>
          <w:i/>
          <w:sz w:val="18"/>
          <w:szCs w:val="18"/>
        </w:rPr>
        <w:footnoteRef/>
      </w:r>
      <w:r w:rsidRPr="00A908D6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Le candidat devra fournir</w:t>
      </w:r>
      <w:r w:rsidRPr="00A908D6">
        <w:rPr>
          <w:rFonts w:ascii="Arial" w:hAnsi="Arial" w:cs="Arial"/>
          <w:i/>
          <w:sz w:val="18"/>
          <w:szCs w:val="18"/>
        </w:rPr>
        <w:t xml:space="preserve"> une déclaration de sous-traitance qu’il</w:t>
      </w:r>
      <w:r>
        <w:rPr>
          <w:rFonts w:ascii="Arial" w:hAnsi="Arial" w:cs="Arial"/>
          <w:i/>
          <w:sz w:val="18"/>
          <w:szCs w:val="18"/>
        </w:rPr>
        <w:t xml:space="preserve"> pourra se procurer auprès de l’acheteur, par courriel adressé </w:t>
      </w:r>
      <w:r w:rsidRPr="00A908D6">
        <w:rPr>
          <w:rFonts w:ascii="Arial" w:hAnsi="Arial" w:cs="Arial"/>
          <w:i/>
          <w:sz w:val="18"/>
          <w:szCs w:val="18"/>
        </w:rPr>
        <w:t xml:space="preserve">à : </w:t>
      </w:r>
      <w:r w:rsidRPr="00C44504">
        <w:rPr>
          <w:rFonts w:ascii="Arial" w:hAnsi="Arial" w:cs="Arial"/>
          <w:b/>
          <w:i/>
          <w:sz w:val="18"/>
          <w:szCs w:val="18"/>
          <w:u w:val="single"/>
        </w:rPr>
        <w:t>mp.sar.ca-papeete@justice.fr</w:t>
      </w:r>
      <w:r w:rsidRPr="00A908D6">
        <w:rPr>
          <w:rFonts w:ascii="Arial" w:hAnsi="Arial" w:cs="Arial"/>
          <w:i/>
          <w:sz w:val="18"/>
          <w:szCs w:val="18"/>
        </w:rPr>
        <w:t xml:space="preserve">  </w:t>
      </w:r>
    </w:p>
    <w:p w14:paraId="0ED37825" w14:textId="77777777" w:rsidR="0045194C" w:rsidRDefault="0045194C" w:rsidP="0045194C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3762"/>
        </w:tabs>
        <w:ind w:left="3762" w:hanging="360"/>
      </w:pPr>
      <w:rPr>
        <w:rFonts w:ascii="Wingdings" w:hAnsi="Wingdings" w:cs="Wingdings"/>
      </w:rPr>
    </w:lvl>
  </w:abstractNum>
  <w:abstractNum w:abstractNumId="3" w15:restartNumberingAfterBreak="0">
    <w:nsid w:val="13AF421D"/>
    <w:multiLevelType w:val="hybridMultilevel"/>
    <w:tmpl w:val="42A2CFB8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BA912F4"/>
    <w:multiLevelType w:val="hybridMultilevel"/>
    <w:tmpl w:val="D48470E2"/>
    <w:lvl w:ilvl="0" w:tplc="040C000B">
      <w:start w:val="1"/>
      <w:numFmt w:val="bullet"/>
      <w:lvlText w:val=""/>
      <w:lvlJc w:val="left"/>
      <w:pPr>
        <w:ind w:left="12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 w15:restartNumberingAfterBreak="0">
    <w:nsid w:val="3C3578CC"/>
    <w:multiLevelType w:val="hybridMultilevel"/>
    <w:tmpl w:val="B3DC74F4"/>
    <w:lvl w:ilvl="0" w:tplc="726E6AA4">
      <w:start w:val="3"/>
      <w:numFmt w:val="bullet"/>
      <w:lvlText w:val=""/>
      <w:lvlJc w:val="left"/>
      <w:pPr>
        <w:ind w:left="1070" w:hanging="360"/>
      </w:pPr>
      <w:rPr>
        <w:rFonts w:ascii="Wingdings" w:eastAsia="Times New Roman" w:hAnsi="Wingdings" w:cs="Times New Roman" w:hint="default"/>
        <w:color w:val="404040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64CC2416"/>
    <w:multiLevelType w:val="hybridMultilevel"/>
    <w:tmpl w:val="1A9E88A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27F390B"/>
    <w:multiLevelType w:val="singleLevel"/>
    <w:tmpl w:val="266C674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6"/>
  </w:num>
  <w:num w:numId="6">
    <w:abstractNumId w:val="4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044"/>
    <w:rsid w:val="0000312A"/>
    <w:rsid w:val="00004FCC"/>
    <w:rsid w:val="0001046E"/>
    <w:rsid w:val="000459D4"/>
    <w:rsid w:val="00067294"/>
    <w:rsid w:val="000764E9"/>
    <w:rsid w:val="0008517F"/>
    <w:rsid w:val="00091F03"/>
    <w:rsid w:val="000B56ED"/>
    <w:rsid w:val="000B66B7"/>
    <w:rsid w:val="000E613F"/>
    <w:rsid w:val="001178DB"/>
    <w:rsid w:val="00127080"/>
    <w:rsid w:val="001309E3"/>
    <w:rsid w:val="00155C15"/>
    <w:rsid w:val="001568B9"/>
    <w:rsid w:val="00174C03"/>
    <w:rsid w:val="00177CC2"/>
    <w:rsid w:val="001A0E9D"/>
    <w:rsid w:val="001A336E"/>
    <w:rsid w:val="001D79F2"/>
    <w:rsid w:val="00210181"/>
    <w:rsid w:val="00230683"/>
    <w:rsid w:val="002317E1"/>
    <w:rsid w:val="00255F21"/>
    <w:rsid w:val="0026181C"/>
    <w:rsid w:val="00280A0E"/>
    <w:rsid w:val="00292867"/>
    <w:rsid w:val="00297FD6"/>
    <w:rsid w:val="002B4EE6"/>
    <w:rsid w:val="002B62D3"/>
    <w:rsid w:val="00311041"/>
    <w:rsid w:val="00347FE2"/>
    <w:rsid w:val="0037145A"/>
    <w:rsid w:val="00380EED"/>
    <w:rsid w:val="00382870"/>
    <w:rsid w:val="00395FAA"/>
    <w:rsid w:val="003B29D4"/>
    <w:rsid w:val="003C591F"/>
    <w:rsid w:val="003C64EC"/>
    <w:rsid w:val="003E682A"/>
    <w:rsid w:val="003F5507"/>
    <w:rsid w:val="00405036"/>
    <w:rsid w:val="004155F0"/>
    <w:rsid w:val="0042478C"/>
    <w:rsid w:val="004334EC"/>
    <w:rsid w:val="0045194C"/>
    <w:rsid w:val="004520AD"/>
    <w:rsid w:val="00453352"/>
    <w:rsid w:val="00454044"/>
    <w:rsid w:val="00466744"/>
    <w:rsid w:val="004A1AC3"/>
    <w:rsid w:val="004C0D4C"/>
    <w:rsid w:val="004C7FA6"/>
    <w:rsid w:val="004F520B"/>
    <w:rsid w:val="0051476C"/>
    <w:rsid w:val="0052116D"/>
    <w:rsid w:val="00540DA0"/>
    <w:rsid w:val="00556DFC"/>
    <w:rsid w:val="0056693F"/>
    <w:rsid w:val="005735C7"/>
    <w:rsid w:val="005761A1"/>
    <w:rsid w:val="00594198"/>
    <w:rsid w:val="005B09A7"/>
    <w:rsid w:val="005E4079"/>
    <w:rsid w:val="005F211A"/>
    <w:rsid w:val="005F6E18"/>
    <w:rsid w:val="00612139"/>
    <w:rsid w:val="00651DBA"/>
    <w:rsid w:val="00654A6C"/>
    <w:rsid w:val="00677050"/>
    <w:rsid w:val="006A0DFC"/>
    <w:rsid w:val="006D5D90"/>
    <w:rsid w:val="007234DE"/>
    <w:rsid w:val="00731164"/>
    <w:rsid w:val="00736FCA"/>
    <w:rsid w:val="00741430"/>
    <w:rsid w:val="007521C2"/>
    <w:rsid w:val="00752CE0"/>
    <w:rsid w:val="00780BCB"/>
    <w:rsid w:val="007811B0"/>
    <w:rsid w:val="00797532"/>
    <w:rsid w:val="007B3AC0"/>
    <w:rsid w:val="007B4E55"/>
    <w:rsid w:val="007B4F10"/>
    <w:rsid w:val="007E1619"/>
    <w:rsid w:val="007E16E6"/>
    <w:rsid w:val="007E6887"/>
    <w:rsid w:val="007E6A41"/>
    <w:rsid w:val="00810592"/>
    <w:rsid w:val="00814F12"/>
    <w:rsid w:val="0082676A"/>
    <w:rsid w:val="008336A5"/>
    <w:rsid w:val="00844F83"/>
    <w:rsid w:val="00860F71"/>
    <w:rsid w:val="00866D76"/>
    <w:rsid w:val="008A6D86"/>
    <w:rsid w:val="008A7784"/>
    <w:rsid w:val="008B124C"/>
    <w:rsid w:val="008C3B63"/>
    <w:rsid w:val="008D5BFE"/>
    <w:rsid w:val="008F2E2C"/>
    <w:rsid w:val="00904966"/>
    <w:rsid w:val="00904FEF"/>
    <w:rsid w:val="009073E8"/>
    <w:rsid w:val="0091265A"/>
    <w:rsid w:val="00931EC8"/>
    <w:rsid w:val="00974EB1"/>
    <w:rsid w:val="0098051A"/>
    <w:rsid w:val="00987407"/>
    <w:rsid w:val="009B4437"/>
    <w:rsid w:val="009C2063"/>
    <w:rsid w:val="009E4872"/>
    <w:rsid w:val="00A07C2A"/>
    <w:rsid w:val="00A16BF3"/>
    <w:rsid w:val="00A1717F"/>
    <w:rsid w:val="00A2770B"/>
    <w:rsid w:val="00A43E97"/>
    <w:rsid w:val="00A56AF3"/>
    <w:rsid w:val="00A84E13"/>
    <w:rsid w:val="00A87397"/>
    <w:rsid w:val="00A87CF1"/>
    <w:rsid w:val="00A933FB"/>
    <w:rsid w:val="00A97A9D"/>
    <w:rsid w:val="00AE2635"/>
    <w:rsid w:val="00B0589B"/>
    <w:rsid w:val="00B35C38"/>
    <w:rsid w:val="00B87873"/>
    <w:rsid w:val="00BB6E35"/>
    <w:rsid w:val="00BE20DD"/>
    <w:rsid w:val="00BE3AD6"/>
    <w:rsid w:val="00C00AAA"/>
    <w:rsid w:val="00C07A73"/>
    <w:rsid w:val="00C13AFA"/>
    <w:rsid w:val="00C225D2"/>
    <w:rsid w:val="00C25EC7"/>
    <w:rsid w:val="00C30A02"/>
    <w:rsid w:val="00C62528"/>
    <w:rsid w:val="00C8760D"/>
    <w:rsid w:val="00CB64D4"/>
    <w:rsid w:val="00CD1B31"/>
    <w:rsid w:val="00CD23E8"/>
    <w:rsid w:val="00CE6312"/>
    <w:rsid w:val="00CF44CD"/>
    <w:rsid w:val="00D035E9"/>
    <w:rsid w:val="00D366E2"/>
    <w:rsid w:val="00D479D3"/>
    <w:rsid w:val="00D63610"/>
    <w:rsid w:val="00D70E25"/>
    <w:rsid w:val="00D71D11"/>
    <w:rsid w:val="00DA2B84"/>
    <w:rsid w:val="00DA3D1C"/>
    <w:rsid w:val="00DB026B"/>
    <w:rsid w:val="00DB05DE"/>
    <w:rsid w:val="00DF4F58"/>
    <w:rsid w:val="00DF52CA"/>
    <w:rsid w:val="00E12673"/>
    <w:rsid w:val="00E159E5"/>
    <w:rsid w:val="00E15C16"/>
    <w:rsid w:val="00E32108"/>
    <w:rsid w:val="00E526F4"/>
    <w:rsid w:val="00E5670C"/>
    <w:rsid w:val="00E64258"/>
    <w:rsid w:val="00E70D30"/>
    <w:rsid w:val="00E91DF4"/>
    <w:rsid w:val="00EA42E2"/>
    <w:rsid w:val="00EC2B30"/>
    <w:rsid w:val="00EC655E"/>
    <w:rsid w:val="00ED18E8"/>
    <w:rsid w:val="00ED22B8"/>
    <w:rsid w:val="00EE10C8"/>
    <w:rsid w:val="00EE5AD2"/>
    <w:rsid w:val="00EF25A5"/>
    <w:rsid w:val="00F23850"/>
    <w:rsid w:val="00F31E08"/>
    <w:rsid w:val="00F53873"/>
    <w:rsid w:val="00F62AD0"/>
    <w:rsid w:val="00F631A1"/>
    <w:rsid w:val="00F665B8"/>
    <w:rsid w:val="00F82BD2"/>
    <w:rsid w:val="00F90F44"/>
    <w:rsid w:val="00FA0D31"/>
    <w:rsid w:val="00FD17D7"/>
    <w:rsid w:val="00FE5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oNotEmbedSmartTags/>
  <w:decimalSymbol w:val=","/>
  <w:listSeparator w:val=";"/>
  <w14:docId w14:val="5720EFBD"/>
  <w15:docId w15:val="{C7F3C0AE-3666-4DA6-9174-29306550F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62D3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rsid w:val="00F82BD2"/>
    <w:pPr>
      <w:keepNext/>
      <w:numPr>
        <w:numId w:val="1"/>
      </w:numPr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qFormat/>
    <w:rsid w:val="00F82BD2"/>
    <w:pPr>
      <w:keepNext/>
      <w:numPr>
        <w:ilvl w:val="1"/>
        <w:numId w:val="1"/>
      </w:numPr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rsid w:val="00F82BD2"/>
    <w:pPr>
      <w:keepNext/>
      <w:numPr>
        <w:ilvl w:val="2"/>
        <w:numId w:val="1"/>
      </w:numPr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255F21"/>
    <w:pPr>
      <w:keepNext/>
      <w:suppressAutoHyphens w:val="0"/>
      <w:jc w:val="right"/>
      <w:outlineLvl w:val="3"/>
    </w:pPr>
    <w:rPr>
      <w:i/>
      <w:iCs/>
      <w:szCs w:val="24"/>
      <w:lang w:eastAsia="fr-FR"/>
    </w:rPr>
  </w:style>
  <w:style w:type="paragraph" w:styleId="Titre5">
    <w:name w:val="heading 5"/>
    <w:basedOn w:val="Normal"/>
    <w:next w:val="Normal"/>
    <w:qFormat/>
    <w:rsid w:val="00F82BD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qFormat/>
    <w:rsid w:val="00F82BD2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F82BD2"/>
    <w:rPr>
      <w:rFonts w:ascii="Wingdings" w:hAnsi="Wingdings" w:cs="Wingdings"/>
    </w:rPr>
  </w:style>
  <w:style w:type="character" w:customStyle="1" w:styleId="WW8Num3z0">
    <w:name w:val="WW8Num3z0"/>
    <w:rsid w:val="00F82BD2"/>
    <w:rPr>
      <w:rFonts w:ascii="Wingdings" w:hAnsi="Wingdings" w:cs="Wingdings"/>
    </w:rPr>
  </w:style>
  <w:style w:type="character" w:customStyle="1" w:styleId="Policepardfaut2">
    <w:name w:val="Police par défaut2"/>
    <w:rsid w:val="00F82BD2"/>
  </w:style>
  <w:style w:type="character" w:customStyle="1" w:styleId="WW8Num1z0">
    <w:name w:val="WW8Num1z0"/>
    <w:rsid w:val="00F82BD2"/>
    <w:rPr>
      <w:rFonts w:cs="Times New Roman"/>
    </w:rPr>
  </w:style>
  <w:style w:type="character" w:customStyle="1" w:styleId="WW8Num2z1">
    <w:name w:val="WW8Num2z1"/>
    <w:rsid w:val="00F82BD2"/>
    <w:rPr>
      <w:rFonts w:ascii="Courier New" w:hAnsi="Courier New" w:cs="Courier New"/>
    </w:rPr>
  </w:style>
  <w:style w:type="character" w:customStyle="1" w:styleId="WW8Num2z3">
    <w:name w:val="WW8Num2z3"/>
    <w:rsid w:val="00F82BD2"/>
    <w:rPr>
      <w:rFonts w:ascii="Symbol" w:hAnsi="Symbol" w:cs="Symbol"/>
    </w:rPr>
  </w:style>
  <w:style w:type="character" w:customStyle="1" w:styleId="WW8Num3z1">
    <w:name w:val="WW8Num3z1"/>
    <w:rsid w:val="00F82BD2"/>
    <w:rPr>
      <w:rFonts w:ascii="Wingdings" w:eastAsia="Times New Roman" w:hAnsi="Wingdings" w:cs="Wingdings"/>
      <w:b/>
      <w:color w:val="66CCFF"/>
    </w:rPr>
  </w:style>
  <w:style w:type="character" w:customStyle="1" w:styleId="WW8Num3z3">
    <w:name w:val="WW8Num3z3"/>
    <w:rsid w:val="00F82BD2"/>
    <w:rPr>
      <w:rFonts w:ascii="Symbol" w:hAnsi="Symbol" w:cs="Symbol"/>
    </w:rPr>
  </w:style>
  <w:style w:type="character" w:customStyle="1" w:styleId="WW8Num3z4">
    <w:name w:val="WW8Num3z4"/>
    <w:rsid w:val="00F82BD2"/>
    <w:rPr>
      <w:rFonts w:ascii="Courier New" w:hAnsi="Courier New" w:cs="Courier New"/>
    </w:rPr>
  </w:style>
  <w:style w:type="character" w:customStyle="1" w:styleId="WW8Num4z0">
    <w:name w:val="WW8Num4z0"/>
    <w:rsid w:val="00F82BD2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F82BD2"/>
    <w:rPr>
      <w:rFonts w:ascii="Courier New" w:hAnsi="Courier New" w:cs="Courier New"/>
    </w:rPr>
  </w:style>
  <w:style w:type="character" w:customStyle="1" w:styleId="WW8Num4z2">
    <w:name w:val="WW8Num4z2"/>
    <w:rsid w:val="00F82BD2"/>
    <w:rPr>
      <w:rFonts w:ascii="Wingdings" w:hAnsi="Wingdings" w:cs="Wingdings"/>
    </w:rPr>
  </w:style>
  <w:style w:type="character" w:customStyle="1" w:styleId="WW8Num4z3">
    <w:name w:val="WW8Num4z3"/>
    <w:rsid w:val="00F82BD2"/>
    <w:rPr>
      <w:rFonts w:ascii="Symbol" w:hAnsi="Symbol" w:cs="Symbol"/>
    </w:rPr>
  </w:style>
  <w:style w:type="character" w:customStyle="1" w:styleId="WW8Num5z0">
    <w:name w:val="WW8Num5z0"/>
    <w:rsid w:val="00F82BD2"/>
    <w:rPr>
      <w:rFonts w:ascii="Courier New" w:hAnsi="Courier New" w:cs="Courier New"/>
    </w:rPr>
  </w:style>
  <w:style w:type="character" w:customStyle="1" w:styleId="WW8Num5z1">
    <w:name w:val="WW8Num5z1"/>
    <w:rsid w:val="00F82BD2"/>
    <w:rPr>
      <w:rFonts w:ascii="Symbol" w:hAnsi="Symbol" w:cs="Symbol"/>
    </w:rPr>
  </w:style>
  <w:style w:type="character" w:customStyle="1" w:styleId="WW8Num5z2">
    <w:name w:val="WW8Num5z2"/>
    <w:rsid w:val="00F82BD2"/>
    <w:rPr>
      <w:rFonts w:ascii="Wingdings" w:hAnsi="Wingdings" w:cs="Wingdings"/>
    </w:rPr>
  </w:style>
  <w:style w:type="character" w:customStyle="1" w:styleId="WW8Num6z0">
    <w:name w:val="WW8Num6z0"/>
    <w:rsid w:val="00F82BD2"/>
    <w:rPr>
      <w:rFonts w:ascii="Courier New" w:hAnsi="Courier New" w:cs="Courier New"/>
    </w:rPr>
  </w:style>
  <w:style w:type="character" w:customStyle="1" w:styleId="WW8Num6z1">
    <w:name w:val="WW8Num6z1"/>
    <w:rsid w:val="00F82BD2"/>
    <w:rPr>
      <w:rFonts w:ascii="Symbol" w:hAnsi="Symbol" w:cs="Symbol"/>
    </w:rPr>
  </w:style>
  <w:style w:type="character" w:customStyle="1" w:styleId="WW8Num6z2">
    <w:name w:val="WW8Num6z2"/>
    <w:rsid w:val="00F82BD2"/>
    <w:rPr>
      <w:rFonts w:ascii="Wingdings" w:hAnsi="Wingdings" w:cs="Wingdings"/>
    </w:rPr>
  </w:style>
  <w:style w:type="character" w:customStyle="1" w:styleId="WW8Num8z0">
    <w:name w:val="WW8Num8z0"/>
    <w:rsid w:val="00F82BD2"/>
    <w:rPr>
      <w:rFonts w:ascii="Symbol" w:hAnsi="Symbol" w:cs="Symbol"/>
    </w:rPr>
  </w:style>
  <w:style w:type="character" w:customStyle="1" w:styleId="WW8Num9z0">
    <w:name w:val="WW8Num9z0"/>
    <w:rsid w:val="00F82BD2"/>
    <w:rPr>
      <w:rFonts w:ascii="Wingdings" w:hAnsi="Wingdings" w:cs="Wingdings"/>
    </w:rPr>
  </w:style>
  <w:style w:type="character" w:customStyle="1" w:styleId="WW8Num9z1">
    <w:name w:val="WW8Num9z1"/>
    <w:rsid w:val="00F82BD2"/>
    <w:rPr>
      <w:rFonts w:ascii="Courier New" w:hAnsi="Courier New" w:cs="Courier New"/>
    </w:rPr>
  </w:style>
  <w:style w:type="character" w:customStyle="1" w:styleId="WW8Num9z3">
    <w:name w:val="WW8Num9z3"/>
    <w:rsid w:val="00F82BD2"/>
    <w:rPr>
      <w:rFonts w:ascii="Symbol" w:hAnsi="Symbol" w:cs="Symbol"/>
    </w:rPr>
  </w:style>
  <w:style w:type="character" w:customStyle="1" w:styleId="WW8Num10z0">
    <w:name w:val="WW8Num10z0"/>
    <w:rsid w:val="00F82BD2"/>
    <w:rPr>
      <w:rFonts w:ascii="Wingdings" w:hAnsi="Wingdings" w:cs="Wingdings"/>
    </w:rPr>
  </w:style>
  <w:style w:type="character" w:customStyle="1" w:styleId="WW8Num10z1">
    <w:name w:val="WW8Num10z1"/>
    <w:rsid w:val="00F82BD2"/>
    <w:rPr>
      <w:rFonts w:ascii="Courier New" w:hAnsi="Courier New" w:cs="Courier New"/>
    </w:rPr>
  </w:style>
  <w:style w:type="character" w:customStyle="1" w:styleId="WW8Num10z3">
    <w:name w:val="WW8Num10z3"/>
    <w:rsid w:val="00F82BD2"/>
    <w:rPr>
      <w:rFonts w:ascii="Symbol" w:hAnsi="Symbol" w:cs="Symbol"/>
    </w:rPr>
  </w:style>
  <w:style w:type="character" w:customStyle="1" w:styleId="WW8Num11z0">
    <w:name w:val="WW8Num11z0"/>
    <w:rsid w:val="00F82BD2"/>
    <w:rPr>
      <w:rFonts w:ascii="Symbol" w:hAnsi="Symbol" w:cs="Symbol"/>
    </w:rPr>
  </w:style>
  <w:style w:type="character" w:customStyle="1" w:styleId="WW8NumSt9z0">
    <w:name w:val="WW8NumSt9z0"/>
    <w:rsid w:val="00F82BD2"/>
    <w:rPr>
      <w:rFonts w:ascii="Symbol" w:hAnsi="Symbol" w:cs="Symbol"/>
    </w:rPr>
  </w:style>
  <w:style w:type="character" w:customStyle="1" w:styleId="Policepardfaut1">
    <w:name w:val="Police par défaut1"/>
    <w:rsid w:val="00F82BD2"/>
  </w:style>
  <w:style w:type="character" w:customStyle="1" w:styleId="Titre1Car">
    <w:name w:val="Titre 1 Car"/>
    <w:rsid w:val="00F82BD2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sid w:val="00F82BD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sid w:val="00F82BD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rsid w:val="00F82BD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sid w:val="00F82BD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rsid w:val="00F82BD2"/>
    <w:rPr>
      <w:rFonts w:ascii="Tahoma" w:hAnsi="Tahoma" w:cs="Tahoma"/>
      <w:sz w:val="16"/>
      <w:szCs w:val="16"/>
    </w:rPr>
  </w:style>
  <w:style w:type="character" w:customStyle="1" w:styleId="En-tteCar">
    <w:name w:val="En-tête Car"/>
    <w:uiPriority w:val="99"/>
    <w:rsid w:val="00F82BD2"/>
    <w:rPr>
      <w:sz w:val="20"/>
      <w:szCs w:val="20"/>
    </w:rPr>
  </w:style>
  <w:style w:type="character" w:customStyle="1" w:styleId="PieddepageCar">
    <w:name w:val="Pied de page Car"/>
    <w:rsid w:val="00F82BD2"/>
    <w:rPr>
      <w:sz w:val="20"/>
      <w:szCs w:val="20"/>
    </w:rPr>
  </w:style>
  <w:style w:type="character" w:styleId="Numrodepage">
    <w:name w:val="page number"/>
    <w:rsid w:val="00F82BD2"/>
    <w:rPr>
      <w:rFonts w:cs="Times New Roman"/>
    </w:rPr>
  </w:style>
  <w:style w:type="character" w:customStyle="1" w:styleId="NotedebasdepageCar">
    <w:name w:val="Note de bas de page Car"/>
    <w:rsid w:val="00F82BD2"/>
    <w:rPr>
      <w:sz w:val="20"/>
      <w:szCs w:val="20"/>
    </w:rPr>
  </w:style>
  <w:style w:type="character" w:customStyle="1" w:styleId="Caractresdenotedebasdepage">
    <w:name w:val="Caractères de note de bas de page"/>
    <w:rsid w:val="00F82BD2"/>
    <w:rPr>
      <w:rFonts w:cs="Times New Roman"/>
      <w:vertAlign w:val="superscript"/>
    </w:rPr>
  </w:style>
  <w:style w:type="character" w:customStyle="1" w:styleId="CorpsdetexteCar">
    <w:name w:val="Corps de texte Car"/>
    <w:rsid w:val="00F82BD2"/>
    <w:rPr>
      <w:sz w:val="20"/>
      <w:szCs w:val="20"/>
    </w:rPr>
  </w:style>
  <w:style w:type="character" w:customStyle="1" w:styleId="Corpsdetexte2Car">
    <w:name w:val="Corps de texte 2 Car"/>
    <w:rsid w:val="00F82BD2"/>
    <w:rPr>
      <w:sz w:val="20"/>
      <w:szCs w:val="20"/>
    </w:rPr>
  </w:style>
  <w:style w:type="character" w:styleId="Lienhypertexte">
    <w:name w:val="Hyperlink"/>
    <w:rsid w:val="00F82BD2"/>
    <w:rPr>
      <w:rFonts w:cs="Times New Roman"/>
      <w:color w:val="0000FF"/>
      <w:u w:val="single"/>
    </w:rPr>
  </w:style>
  <w:style w:type="character" w:customStyle="1" w:styleId="Corpsdetexte3Car">
    <w:name w:val="Corps de texte 3 Car"/>
    <w:rsid w:val="00F82BD2"/>
    <w:rPr>
      <w:sz w:val="16"/>
      <w:szCs w:val="16"/>
    </w:rPr>
  </w:style>
  <w:style w:type="character" w:styleId="Appelnotedebasdep">
    <w:name w:val="footnote reference"/>
    <w:rsid w:val="00F82BD2"/>
    <w:rPr>
      <w:vertAlign w:val="superscript"/>
    </w:rPr>
  </w:style>
  <w:style w:type="character" w:styleId="Appeldenotedefin">
    <w:name w:val="endnote reference"/>
    <w:rsid w:val="00F82BD2"/>
    <w:rPr>
      <w:vertAlign w:val="superscript"/>
    </w:rPr>
  </w:style>
  <w:style w:type="character" w:customStyle="1" w:styleId="Caractresdenotedefin">
    <w:name w:val="Caractères de note de fin"/>
    <w:rsid w:val="00F82BD2"/>
  </w:style>
  <w:style w:type="paragraph" w:customStyle="1" w:styleId="Titre20">
    <w:name w:val="Titre2"/>
    <w:basedOn w:val="Normal"/>
    <w:next w:val="Corpsdetexte"/>
    <w:rsid w:val="00F82BD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F82BD2"/>
    <w:pPr>
      <w:spacing w:after="120"/>
      <w:jc w:val="both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  <w:rsid w:val="00F82BD2"/>
    <w:rPr>
      <w:rFonts w:cs="Mangal"/>
    </w:rPr>
  </w:style>
  <w:style w:type="paragraph" w:styleId="Lgende">
    <w:name w:val="caption"/>
    <w:basedOn w:val="Normal"/>
    <w:next w:val="Normal"/>
    <w:qFormat/>
    <w:rsid w:val="00F82BD2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Normal"/>
    <w:rsid w:val="00F82BD2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F82BD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sid w:val="00F82BD2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F82BD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82BD2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rsid w:val="00F82BD2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rsid w:val="00F82BD2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rsid w:val="00F82BD2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rsid w:val="00F82BD2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rsid w:val="00F82BD2"/>
  </w:style>
  <w:style w:type="paragraph" w:customStyle="1" w:styleId="Corpsdetexte21">
    <w:name w:val="Corps de texte 21"/>
    <w:basedOn w:val="Normal"/>
    <w:rsid w:val="00F82BD2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Corpsdetexte31">
    <w:name w:val="Corps de texte 31"/>
    <w:basedOn w:val="Normal"/>
    <w:rsid w:val="00F82BD2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paragraph" w:styleId="NormalWeb">
    <w:name w:val="Normal (Web)"/>
    <w:basedOn w:val="Normal"/>
    <w:rsid w:val="00F82BD2"/>
    <w:pPr>
      <w:spacing w:before="100" w:after="100"/>
    </w:pPr>
    <w:rPr>
      <w:sz w:val="24"/>
      <w:szCs w:val="24"/>
    </w:rPr>
  </w:style>
  <w:style w:type="paragraph" w:customStyle="1" w:styleId="Contenuducadre">
    <w:name w:val="Contenu du cadre"/>
    <w:basedOn w:val="Corpsdetexte"/>
    <w:rsid w:val="00F82BD2"/>
  </w:style>
  <w:style w:type="paragraph" w:customStyle="1" w:styleId="Contenudetableau">
    <w:name w:val="Contenu de tableau"/>
    <w:basedOn w:val="Normal"/>
    <w:rsid w:val="00F82BD2"/>
    <w:pPr>
      <w:suppressLineNumbers/>
    </w:pPr>
  </w:style>
  <w:style w:type="paragraph" w:customStyle="1" w:styleId="Titredetableau">
    <w:name w:val="Titre de tableau"/>
    <w:basedOn w:val="Contenudetableau"/>
    <w:rsid w:val="00F82BD2"/>
    <w:pPr>
      <w:jc w:val="center"/>
    </w:pPr>
    <w:rPr>
      <w:b/>
      <w:bCs/>
    </w:rPr>
  </w:style>
  <w:style w:type="character" w:customStyle="1" w:styleId="Titre4Car">
    <w:name w:val="Titre 4 Car"/>
    <w:link w:val="Titre4"/>
    <w:rsid w:val="00255F21"/>
    <w:rPr>
      <w:i/>
      <w:iCs/>
      <w:szCs w:val="24"/>
    </w:rPr>
  </w:style>
  <w:style w:type="paragraph" w:customStyle="1" w:styleId="Standard">
    <w:name w:val="Standard"/>
    <w:rsid w:val="005735C7"/>
    <w:pPr>
      <w:suppressAutoHyphens/>
      <w:autoSpaceDN w:val="0"/>
      <w:textAlignment w:val="baseline"/>
    </w:pPr>
    <w:rPr>
      <w:kern w:val="3"/>
      <w:sz w:val="24"/>
      <w:szCs w:val="24"/>
    </w:rPr>
  </w:style>
  <w:style w:type="table" w:styleId="Grilledutableau">
    <w:name w:val="Table Grid"/>
    <w:basedOn w:val="TableauNormal"/>
    <w:rsid w:val="00A16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2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D5658-10A4-4F1C-9A8B-8239E1ABD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7</TotalTime>
  <Pages>3</Pages>
  <Words>729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daj</Company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dc:description/>
  <cp:lastModifiedBy>BORJELA Alexandra</cp:lastModifiedBy>
  <cp:revision>5</cp:revision>
  <cp:lastPrinted>2024-10-28T21:05:00Z</cp:lastPrinted>
  <dcterms:created xsi:type="dcterms:W3CDTF">2024-10-28T21:02:00Z</dcterms:created>
  <dcterms:modified xsi:type="dcterms:W3CDTF">2024-10-28T21:07:00Z</dcterms:modified>
</cp:coreProperties>
</file>