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59BE2C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6B74CBC" w14:textId="77777777">
        <w:trPr>
          <w:trHeight w:val="1132"/>
        </w:trPr>
        <w:tc>
          <w:tcPr>
            <w:tcW w:w="10434" w:type="dxa"/>
            <w:shd w:val="clear" w:color="auto" w:fill="auto"/>
          </w:tcPr>
          <w:p w14:paraId="4857768F" w14:textId="3EB09DBA" w:rsidR="00541CA3" w:rsidRDefault="009C5EF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30D658B" wp14:editId="640C15E3">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5E6C215E"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548EFA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A1FF2E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1078B9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C8E8835" w14:textId="77777777">
        <w:tc>
          <w:tcPr>
            <w:tcW w:w="9002" w:type="dxa"/>
            <w:shd w:val="clear" w:color="auto" w:fill="66CCFF"/>
          </w:tcPr>
          <w:p w14:paraId="5982B15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5D9304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81D713F" w14:textId="77777777" w:rsidR="009B1CD0" w:rsidRDefault="00E47798" w:rsidP="0083205E">
            <w:pPr>
              <w:pStyle w:val="Titre8"/>
              <w:tabs>
                <w:tab w:val="left" w:pos="851"/>
                <w:tab w:val="right" w:pos="9639"/>
              </w:tabs>
              <w:spacing w:before="120" w:after="120"/>
            </w:pPr>
            <w:r>
              <w:rPr>
                <w:caps/>
                <w:sz w:val="28"/>
                <w:szCs w:val="28"/>
              </w:rPr>
              <w:t>ATTRI1</w:t>
            </w:r>
          </w:p>
        </w:tc>
      </w:tr>
    </w:tbl>
    <w:p w14:paraId="230C18B8" w14:textId="77777777" w:rsidR="009B1CD0" w:rsidRDefault="009B1CD0" w:rsidP="006C4338">
      <w:pPr>
        <w:tabs>
          <w:tab w:val="left" w:pos="851"/>
        </w:tabs>
      </w:pPr>
    </w:p>
    <w:p w14:paraId="221D1EEA"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237C934" w14:textId="77777777" w:rsidR="00FE48C9" w:rsidRDefault="00FE48C9" w:rsidP="006C4338">
      <w:pPr>
        <w:pStyle w:val="Corpsdetexte31"/>
        <w:tabs>
          <w:tab w:val="left" w:pos="851"/>
        </w:tabs>
        <w:jc w:val="both"/>
        <w:rPr>
          <w:sz w:val="18"/>
          <w:szCs w:val="18"/>
        </w:rPr>
      </w:pPr>
    </w:p>
    <w:p w14:paraId="412EB3B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7B08B68" w14:textId="77777777" w:rsidR="00FE48C9" w:rsidRDefault="00FE48C9" w:rsidP="006C4338">
      <w:pPr>
        <w:pStyle w:val="Corpsdetexte31"/>
        <w:tabs>
          <w:tab w:val="left" w:pos="851"/>
        </w:tabs>
        <w:jc w:val="both"/>
        <w:rPr>
          <w:sz w:val="18"/>
          <w:szCs w:val="18"/>
        </w:rPr>
      </w:pPr>
    </w:p>
    <w:p w14:paraId="0AE0E32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0774F38" w14:textId="77777777" w:rsidR="00FE48C9" w:rsidRDefault="00FE48C9" w:rsidP="006C4338">
      <w:pPr>
        <w:pStyle w:val="Corpsdetexte31"/>
        <w:tabs>
          <w:tab w:val="left" w:pos="851"/>
        </w:tabs>
        <w:jc w:val="both"/>
        <w:rPr>
          <w:sz w:val="18"/>
          <w:szCs w:val="18"/>
        </w:rPr>
      </w:pPr>
    </w:p>
    <w:p w14:paraId="2C27017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F6F2DAE" w14:textId="77777777" w:rsidR="00FE48C9" w:rsidRDefault="00FE48C9" w:rsidP="006F3DF9">
      <w:pPr>
        <w:pStyle w:val="Corpsdetexte31"/>
        <w:tabs>
          <w:tab w:val="left" w:pos="851"/>
        </w:tabs>
        <w:jc w:val="both"/>
        <w:rPr>
          <w:sz w:val="18"/>
          <w:szCs w:val="18"/>
        </w:rPr>
      </w:pPr>
    </w:p>
    <w:p w14:paraId="1738600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8C9A5AB" w14:textId="77777777" w:rsidR="00FE48C9" w:rsidRDefault="00FE48C9" w:rsidP="005846FB">
      <w:pPr>
        <w:pStyle w:val="Corpsdetexte31"/>
        <w:tabs>
          <w:tab w:val="left" w:pos="851"/>
        </w:tabs>
        <w:jc w:val="both"/>
        <w:rPr>
          <w:sz w:val="18"/>
          <w:szCs w:val="18"/>
        </w:rPr>
      </w:pPr>
    </w:p>
    <w:p w14:paraId="1AE56DE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EB54BFE" w14:textId="77777777" w:rsidR="004C5755" w:rsidRPr="001C7D87" w:rsidRDefault="004C5755" w:rsidP="004C5755">
      <w:pPr>
        <w:jc w:val="both"/>
        <w:rPr>
          <w:rFonts w:ascii="Arial" w:hAnsi="Arial" w:cs="Arial"/>
          <w:i/>
          <w:sz w:val="18"/>
          <w:szCs w:val="18"/>
        </w:rPr>
      </w:pPr>
    </w:p>
    <w:p w14:paraId="3C3147C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EA6AED" w14:textId="77777777">
        <w:tc>
          <w:tcPr>
            <w:tcW w:w="10277" w:type="dxa"/>
            <w:shd w:val="clear" w:color="auto" w:fill="66CCFF"/>
          </w:tcPr>
          <w:p w14:paraId="499ABA5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14D418" w14:textId="77777777" w:rsidR="009B1CD0" w:rsidRDefault="009B1CD0" w:rsidP="006C4338">
      <w:pPr>
        <w:tabs>
          <w:tab w:val="left" w:pos="426"/>
          <w:tab w:val="left" w:pos="851"/>
        </w:tabs>
        <w:jc w:val="both"/>
      </w:pPr>
    </w:p>
    <w:p w14:paraId="0D19A04C"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B273597"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1A3F9B41" w14:textId="77777777" w:rsidR="009B1CD0" w:rsidRDefault="009B1CD0" w:rsidP="005846FB">
      <w:pPr>
        <w:tabs>
          <w:tab w:val="left" w:pos="426"/>
          <w:tab w:val="left" w:pos="851"/>
        </w:tabs>
        <w:jc w:val="both"/>
        <w:rPr>
          <w:rFonts w:ascii="Arial" w:hAnsi="Arial" w:cs="Arial"/>
        </w:rPr>
      </w:pPr>
    </w:p>
    <w:p w14:paraId="1231C4EF" w14:textId="77777777" w:rsidR="007972E2" w:rsidRDefault="007972E2" w:rsidP="007972E2">
      <w:pPr>
        <w:pStyle w:val="Default"/>
      </w:pPr>
    </w:p>
    <w:p w14:paraId="1BB14E48" w14:textId="7CD5CAFA" w:rsidR="00876A73" w:rsidRDefault="00807FC3" w:rsidP="007972E2">
      <w:pPr>
        <w:tabs>
          <w:tab w:val="left" w:pos="426"/>
          <w:tab w:val="left" w:pos="851"/>
        </w:tabs>
        <w:jc w:val="center"/>
        <w:rPr>
          <w:rFonts w:ascii="Arial" w:hAnsi="Arial" w:cs="Arial"/>
        </w:rPr>
      </w:pPr>
      <w:r>
        <w:rPr>
          <w:b/>
          <w:bCs/>
          <w:sz w:val="23"/>
          <w:szCs w:val="23"/>
        </w:rPr>
        <w:t>T</w:t>
      </w:r>
      <w:r w:rsidRPr="00807FC3">
        <w:rPr>
          <w:b/>
          <w:bCs/>
          <w:sz w:val="23"/>
          <w:szCs w:val="23"/>
        </w:rPr>
        <w:t>ravaux portant sur la rénovation des sanitaires / vestiaires et stockage du CIML</w:t>
      </w:r>
    </w:p>
    <w:p w14:paraId="7C14E251" w14:textId="77777777" w:rsidR="009B1CD0" w:rsidRDefault="009B1CD0" w:rsidP="005846FB">
      <w:pPr>
        <w:tabs>
          <w:tab w:val="left" w:pos="426"/>
          <w:tab w:val="left" w:pos="851"/>
        </w:tabs>
        <w:jc w:val="both"/>
        <w:rPr>
          <w:rFonts w:ascii="Arial" w:hAnsi="Arial" w:cs="Arial"/>
        </w:rPr>
      </w:pPr>
    </w:p>
    <w:p w14:paraId="483B262D" w14:textId="77777777" w:rsidR="009B1CD0" w:rsidRDefault="009B1CD0" w:rsidP="005846FB">
      <w:pPr>
        <w:tabs>
          <w:tab w:val="left" w:pos="426"/>
          <w:tab w:val="left" w:pos="851"/>
        </w:tabs>
        <w:jc w:val="both"/>
        <w:rPr>
          <w:rFonts w:ascii="Arial" w:hAnsi="Arial" w:cs="Arial"/>
        </w:rPr>
      </w:pPr>
    </w:p>
    <w:p w14:paraId="203463C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4E5154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36CFC10" w14:textId="77777777" w:rsidR="009B1CD0" w:rsidRDefault="009B1CD0" w:rsidP="00934503">
      <w:pPr>
        <w:tabs>
          <w:tab w:val="left" w:pos="426"/>
          <w:tab w:val="left" w:pos="851"/>
        </w:tabs>
        <w:jc w:val="both"/>
        <w:rPr>
          <w:rFonts w:ascii="Arial" w:hAnsi="Arial" w:cs="Arial"/>
        </w:rPr>
      </w:pPr>
    </w:p>
    <w:p w14:paraId="770EB40C" w14:textId="293FD0B0" w:rsidR="009B1CD0" w:rsidRDefault="00807FC3"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A1E2015" w14:textId="77777777" w:rsidR="009B1CD0" w:rsidRDefault="009B1CD0" w:rsidP="009B45B9">
      <w:pPr>
        <w:tabs>
          <w:tab w:val="left" w:pos="426"/>
          <w:tab w:val="left" w:pos="851"/>
        </w:tabs>
        <w:jc w:val="both"/>
        <w:rPr>
          <w:rFonts w:ascii="Arial" w:hAnsi="Arial" w:cs="Arial"/>
        </w:rPr>
      </w:pPr>
    </w:p>
    <w:p w14:paraId="40C17283"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852DDD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E162BB1" w14:textId="77777777" w:rsidR="009B1CD0" w:rsidRDefault="009B1CD0" w:rsidP="009B45B9">
      <w:pPr>
        <w:pStyle w:val="fcasegauche"/>
        <w:tabs>
          <w:tab w:val="left" w:pos="851"/>
        </w:tabs>
        <w:spacing w:after="0"/>
        <w:rPr>
          <w:rFonts w:ascii="Arial" w:hAnsi="Arial" w:cs="Arial"/>
        </w:rPr>
      </w:pPr>
    </w:p>
    <w:p w14:paraId="33971F49" w14:textId="77777777" w:rsidR="009B1CD0" w:rsidRDefault="009B1CD0" w:rsidP="006C4338">
      <w:pPr>
        <w:pStyle w:val="fcasegauche"/>
        <w:tabs>
          <w:tab w:val="left" w:pos="851"/>
        </w:tabs>
        <w:spacing w:after="0"/>
        <w:ind w:left="0" w:firstLine="0"/>
        <w:rPr>
          <w:rFonts w:ascii="Arial" w:hAnsi="Arial" w:cs="Arial"/>
        </w:rPr>
      </w:pPr>
    </w:p>
    <w:p w14:paraId="47980245" w14:textId="77777777" w:rsidR="004C5755" w:rsidRDefault="004C5755" w:rsidP="006C4338">
      <w:pPr>
        <w:pStyle w:val="fcasegauche"/>
        <w:tabs>
          <w:tab w:val="left" w:pos="851"/>
        </w:tabs>
        <w:spacing w:after="0"/>
        <w:ind w:left="0" w:firstLine="0"/>
        <w:rPr>
          <w:rFonts w:ascii="Arial" w:hAnsi="Arial" w:cs="Arial"/>
        </w:rPr>
      </w:pPr>
    </w:p>
    <w:p w14:paraId="2D9BE73C" w14:textId="77777777" w:rsidR="004C5755" w:rsidRDefault="004C5755" w:rsidP="006C4338">
      <w:pPr>
        <w:pStyle w:val="fcasegauche"/>
        <w:tabs>
          <w:tab w:val="left" w:pos="851"/>
        </w:tabs>
        <w:spacing w:after="0"/>
        <w:ind w:left="0" w:firstLine="0"/>
        <w:rPr>
          <w:rFonts w:ascii="Arial" w:hAnsi="Arial" w:cs="Arial"/>
        </w:rPr>
      </w:pPr>
    </w:p>
    <w:p w14:paraId="5102BE4A" w14:textId="77777777" w:rsidR="004C5755" w:rsidRDefault="004C5755" w:rsidP="006C4338">
      <w:pPr>
        <w:pStyle w:val="fcasegauche"/>
        <w:tabs>
          <w:tab w:val="left" w:pos="851"/>
        </w:tabs>
        <w:spacing w:after="0"/>
        <w:ind w:left="0" w:firstLine="0"/>
        <w:rPr>
          <w:rFonts w:ascii="Arial" w:hAnsi="Arial" w:cs="Arial"/>
        </w:rPr>
      </w:pPr>
    </w:p>
    <w:p w14:paraId="714B0063" w14:textId="77777777" w:rsidR="009B1CD0" w:rsidRDefault="009B1CD0" w:rsidP="006B5057">
      <w:pPr>
        <w:pStyle w:val="fcasegauche"/>
        <w:tabs>
          <w:tab w:val="left" w:pos="851"/>
        </w:tabs>
        <w:spacing w:before="120" w:after="0"/>
        <w:ind w:left="426" w:firstLine="0"/>
        <w:rPr>
          <w:rFonts w:ascii="Arial" w:hAnsi="Arial" w:cs="Arial"/>
          <w:iCs/>
        </w:rPr>
      </w:pPr>
    </w:p>
    <w:p w14:paraId="655AB832" w14:textId="2F35AF9E" w:rsidR="009B1CD0" w:rsidRDefault="00DC221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64593519" w14:textId="77777777" w:rsidR="009B1CD0" w:rsidRDefault="009B1CD0" w:rsidP="005846FB">
      <w:pPr>
        <w:pStyle w:val="fcasegauche"/>
        <w:tabs>
          <w:tab w:val="left" w:pos="851"/>
        </w:tabs>
        <w:spacing w:after="0"/>
        <w:rPr>
          <w:rFonts w:ascii="Arial" w:hAnsi="Arial" w:cs="Arial"/>
        </w:rPr>
      </w:pPr>
    </w:p>
    <w:p w14:paraId="4D56DF3E"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18BF1B3A" w14:textId="77777777" w:rsidR="006B5057" w:rsidRDefault="006B5057" w:rsidP="005846FB">
      <w:pPr>
        <w:pStyle w:val="fcasegauche"/>
        <w:tabs>
          <w:tab w:val="left" w:pos="851"/>
        </w:tabs>
        <w:spacing w:after="0"/>
        <w:rPr>
          <w:rFonts w:ascii="Arial" w:hAnsi="Arial" w:cs="Arial"/>
        </w:rPr>
      </w:pPr>
    </w:p>
    <w:p w14:paraId="76844168" w14:textId="77777777" w:rsidR="006B5057" w:rsidRDefault="006B5057" w:rsidP="005846FB">
      <w:pPr>
        <w:pStyle w:val="fcasegauche"/>
        <w:tabs>
          <w:tab w:val="left" w:pos="851"/>
        </w:tabs>
        <w:spacing w:after="0"/>
        <w:rPr>
          <w:rFonts w:ascii="Arial" w:hAnsi="Arial" w:cs="Arial"/>
        </w:rPr>
      </w:pPr>
    </w:p>
    <w:p w14:paraId="4ACE1B9B" w14:textId="77777777" w:rsidR="006B5057" w:rsidRDefault="006B5057" w:rsidP="005846FB">
      <w:pPr>
        <w:pStyle w:val="fcasegauche"/>
        <w:tabs>
          <w:tab w:val="left" w:pos="851"/>
        </w:tabs>
        <w:spacing w:after="0"/>
        <w:rPr>
          <w:rFonts w:ascii="Arial" w:hAnsi="Arial" w:cs="Arial"/>
        </w:rPr>
      </w:pPr>
    </w:p>
    <w:p w14:paraId="6005E7A4" w14:textId="77777777" w:rsidR="006B5057" w:rsidRDefault="006B5057" w:rsidP="005846FB">
      <w:pPr>
        <w:pStyle w:val="fcasegauche"/>
        <w:tabs>
          <w:tab w:val="left" w:pos="851"/>
        </w:tabs>
        <w:spacing w:after="0"/>
        <w:rPr>
          <w:rFonts w:ascii="Arial" w:hAnsi="Arial" w:cs="Arial"/>
        </w:rPr>
      </w:pPr>
    </w:p>
    <w:p w14:paraId="5D9472B7"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301C527" w14:textId="77777777" w:rsidR="006B5057" w:rsidRDefault="006B5057" w:rsidP="005846FB">
      <w:pPr>
        <w:pStyle w:val="fcasegauche"/>
        <w:tabs>
          <w:tab w:val="left" w:pos="851"/>
        </w:tabs>
        <w:spacing w:after="0"/>
        <w:ind w:left="0" w:firstLine="0"/>
        <w:rPr>
          <w:rFonts w:ascii="Arial" w:hAnsi="Arial" w:cs="Arial"/>
        </w:rPr>
      </w:pPr>
    </w:p>
    <w:p w14:paraId="15F52783" w14:textId="77777777" w:rsidR="006B5057" w:rsidRDefault="006B5057" w:rsidP="005846FB">
      <w:pPr>
        <w:pStyle w:val="fcasegauche"/>
        <w:tabs>
          <w:tab w:val="left" w:pos="851"/>
        </w:tabs>
        <w:spacing w:after="0"/>
        <w:ind w:left="0" w:firstLine="0"/>
        <w:rPr>
          <w:rFonts w:ascii="Arial" w:hAnsi="Arial" w:cs="Arial"/>
        </w:rPr>
      </w:pPr>
    </w:p>
    <w:p w14:paraId="78F984DC" w14:textId="77777777" w:rsidR="006B5057" w:rsidRDefault="006B5057" w:rsidP="005846FB">
      <w:pPr>
        <w:pStyle w:val="fcasegauche"/>
        <w:tabs>
          <w:tab w:val="left" w:pos="851"/>
        </w:tabs>
        <w:spacing w:after="0"/>
        <w:ind w:left="0" w:firstLine="0"/>
        <w:rPr>
          <w:rFonts w:ascii="Arial" w:hAnsi="Arial" w:cs="Arial"/>
        </w:rPr>
      </w:pPr>
    </w:p>
    <w:p w14:paraId="176AD593" w14:textId="77777777" w:rsidR="006B5057" w:rsidRDefault="006B5057" w:rsidP="005846FB">
      <w:pPr>
        <w:pStyle w:val="fcasegauche"/>
        <w:tabs>
          <w:tab w:val="left" w:pos="851"/>
        </w:tabs>
        <w:spacing w:after="0"/>
        <w:ind w:left="0" w:firstLine="0"/>
        <w:rPr>
          <w:rFonts w:ascii="Arial" w:hAnsi="Arial" w:cs="Arial"/>
        </w:rPr>
      </w:pPr>
    </w:p>
    <w:p w14:paraId="7890205F" w14:textId="77777777" w:rsidR="006B5057" w:rsidRDefault="006B5057" w:rsidP="005846FB">
      <w:pPr>
        <w:pStyle w:val="fcasegauche"/>
        <w:tabs>
          <w:tab w:val="left" w:pos="851"/>
        </w:tabs>
        <w:spacing w:after="0"/>
        <w:ind w:left="0" w:firstLine="0"/>
        <w:rPr>
          <w:rFonts w:ascii="Arial" w:hAnsi="Arial" w:cs="Arial"/>
        </w:rPr>
      </w:pPr>
    </w:p>
    <w:p w14:paraId="4C36D0A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3211AE8" w14:textId="77777777">
        <w:tc>
          <w:tcPr>
            <w:tcW w:w="10277" w:type="dxa"/>
            <w:shd w:val="clear" w:color="auto" w:fill="66CCFF"/>
          </w:tcPr>
          <w:p w14:paraId="6DEF5F1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811E675" w14:textId="77777777" w:rsidR="009B1CD0" w:rsidRDefault="009B1CD0" w:rsidP="006C4338">
      <w:pPr>
        <w:tabs>
          <w:tab w:val="left" w:pos="851"/>
        </w:tabs>
      </w:pPr>
    </w:p>
    <w:p w14:paraId="61C30ED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31D1D2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EF45335" w14:textId="77777777" w:rsidR="009B1CD0" w:rsidRDefault="009B1CD0" w:rsidP="005846FB">
      <w:pPr>
        <w:tabs>
          <w:tab w:val="left" w:pos="851"/>
        </w:tabs>
        <w:rPr>
          <w:rFonts w:ascii="Arial" w:hAnsi="Arial" w:cs="Arial"/>
        </w:rPr>
      </w:pPr>
    </w:p>
    <w:p w14:paraId="5E2903A0"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67CF620" w14:textId="198E8ABB" w:rsidR="009B1CD0" w:rsidRPr="00807FC3" w:rsidRDefault="00933AD8"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807FC3">
        <w:rPr>
          <w:rFonts w:ascii="Arial" w:hAnsi="Arial" w:cs="Arial"/>
        </w:rPr>
        <w:t xml:space="preserve"> CC</w:t>
      </w:r>
      <w:r w:rsidR="007972E2" w:rsidRPr="00807FC3">
        <w:rPr>
          <w:rFonts w:ascii="Arial" w:hAnsi="Arial" w:cs="Arial"/>
        </w:rPr>
        <w:t>A</w:t>
      </w:r>
      <w:r w:rsidR="009B1CD0" w:rsidRPr="00807FC3">
        <w:rPr>
          <w:rFonts w:ascii="Arial" w:hAnsi="Arial" w:cs="Arial"/>
        </w:rPr>
        <w:t xml:space="preserve">P </w:t>
      </w:r>
      <w:r w:rsidR="009B1CD0" w:rsidRPr="00807FC3">
        <w:rPr>
          <w:rFonts w:ascii="Arial" w:hAnsi="Arial" w:cs="Arial"/>
          <w:highlight w:val="yellow"/>
        </w:rPr>
        <w:t>n°</w:t>
      </w:r>
      <w:r w:rsidR="007972E2" w:rsidRPr="00807FC3">
        <w:rPr>
          <w:rFonts w:ascii="Arial" w:hAnsi="Arial" w:cs="Arial"/>
          <w:highlight w:val="yellow"/>
        </w:rPr>
        <w:t>2021-002-TVX</w:t>
      </w:r>
      <w:r w:rsidRPr="00807FC3">
        <w:rPr>
          <w:rFonts w:ascii="Arial" w:hAnsi="Arial" w:cs="Arial"/>
          <w:highlight w:val="yellow"/>
        </w:rPr>
        <w:t xml:space="preserve"> et ses annexes</w:t>
      </w:r>
      <w:r w:rsidR="009B1CD0" w:rsidRPr="00807FC3">
        <w:rPr>
          <w:rFonts w:ascii="Arial" w:hAnsi="Arial" w:cs="Arial"/>
        </w:rPr>
        <w:t>………………………………………………………..</w:t>
      </w:r>
    </w:p>
    <w:p w14:paraId="62FB2422" w14:textId="3A87D4AD" w:rsidR="009B1CD0" w:rsidRPr="00807FC3" w:rsidRDefault="007972E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807FC3">
        <w:rPr>
          <w:rFonts w:ascii="Arial" w:hAnsi="Arial" w:cs="Arial"/>
        </w:rPr>
        <w:t xml:space="preserve"> CCAG :</w:t>
      </w:r>
      <w:r w:rsidR="00933AD8" w:rsidRPr="00807FC3">
        <w:rPr>
          <w:rFonts w:ascii="Arial" w:hAnsi="Arial" w:cs="Arial"/>
        </w:rPr>
        <w:t xml:space="preserve"> CCAG-</w:t>
      </w:r>
      <w:r w:rsidRPr="00807FC3">
        <w:rPr>
          <w:rFonts w:ascii="Arial" w:hAnsi="Arial" w:cs="Arial"/>
        </w:rPr>
        <w:t>Travaux</w:t>
      </w:r>
      <w:r w:rsidR="009B1CD0" w:rsidRPr="00807FC3">
        <w:rPr>
          <w:rFonts w:ascii="Arial" w:hAnsi="Arial" w:cs="Arial"/>
        </w:rPr>
        <w:t>……………………………………………………………………………</w:t>
      </w:r>
    </w:p>
    <w:p w14:paraId="57A60584" w14:textId="6269C023" w:rsidR="009B1CD0" w:rsidRPr="00807FC3" w:rsidRDefault="007972E2"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807FC3">
        <w:rPr>
          <w:rFonts w:ascii="Arial" w:hAnsi="Arial" w:cs="Arial"/>
        </w:rPr>
        <w:t xml:space="preserve"> CCTP </w:t>
      </w:r>
      <w:r w:rsidRPr="00807FC3">
        <w:rPr>
          <w:rFonts w:ascii="Arial" w:hAnsi="Arial" w:cs="Arial"/>
          <w:highlight w:val="yellow"/>
        </w:rPr>
        <w:t>n°2021-002-TVX et ses annexes</w:t>
      </w:r>
      <w:r w:rsidRPr="00807FC3">
        <w:rPr>
          <w:rFonts w:ascii="Arial" w:hAnsi="Arial" w:cs="Arial"/>
        </w:rPr>
        <w:t xml:space="preserve"> </w:t>
      </w:r>
      <w:r w:rsidR="009B1CD0" w:rsidRPr="00807FC3">
        <w:rPr>
          <w:rFonts w:ascii="Arial" w:hAnsi="Arial" w:cs="Arial"/>
        </w:rPr>
        <w:t>…………………………………………………………..</w:t>
      </w:r>
    </w:p>
    <w:p w14:paraId="172E78A4"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6CD6DD54" w14:textId="77777777" w:rsidR="009B1CD0" w:rsidRDefault="009B1CD0" w:rsidP="00710FD6">
      <w:pPr>
        <w:tabs>
          <w:tab w:val="left" w:pos="851"/>
        </w:tabs>
        <w:jc w:val="both"/>
        <w:rPr>
          <w:rFonts w:ascii="Arial" w:hAnsi="Arial" w:cs="Arial"/>
        </w:rPr>
      </w:pPr>
    </w:p>
    <w:p w14:paraId="09F5D0BC"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6558175" w14:textId="77777777" w:rsidR="009B1CD0" w:rsidRDefault="009B1CD0" w:rsidP="0083205E">
      <w:pPr>
        <w:tabs>
          <w:tab w:val="left" w:pos="851"/>
        </w:tabs>
        <w:jc w:val="both"/>
        <w:rPr>
          <w:rFonts w:ascii="Arial" w:hAnsi="Arial" w:cs="Arial"/>
        </w:rPr>
      </w:pPr>
    </w:p>
    <w:p w14:paraId="0954321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E121B87" w14:textId="77777777" w:rsidR="009B1CD0" w:rsidRDefault="009B1CD0" w:rsidP="0083205E">
      <w:pPr>
        <w:tabs>
          <w:tab w:val="left" w:pos="851"/>
        </w:tabs>
        <w:jc w:val="both"/>
        <w:rPr>
          <w:rFonts w:ascii="Arial" w:hAnsi="Arial" w:cs="Arial"/>
        </w:rPr>
      </w:pPr>
    </w:p>
    <w:p w14:paraId="17B70A53"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413C46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563853A" w14:textId="77777777" w:rsidR="009B1CD0" w:rsidRDefault="009B1CD0" w:rsidP="00CD46CC">
      <w:pPr>
        <w:tabs>
          <w:tab w:val="left" w:pos="851"/>
        </w:tabs>
        <w:jc w:val="both"/>
        <w:rPr>
          <w:rFonts w:ascii="Arial" w:hAnsi="Arial" w:cs="Arial"/>
        </w:rPr>
      </w:pPr>
    </w:p>
    <w:p w14:paraId="35FAF709" w14:textId="77777777" w:rsidR="009B1CD0" w:rsidRDefault="009B1CD0" w:rsidP="009B45B9">
      <w:pPr>
        <w:tabs>
          <w:tab w:val="left" w:pos="851"/>
        </w:tabs>
        <w:jc w:val="both"/>
        <w:rPr>
          <w:rFonts w:ascii="Arial" w:hAnsi="Arial" w:cs="Arial"/>
        </w:rPr>
      </w:pPr>
    </w:p>
    <w:p w14:paraId="77E3DC7F" w14:textId="77777777" w:rsidR="009B1CD0" w:rsidRDefault="009B1CD0" w:rsidP="009B45B9">
      <w:pPr>
        <w:tabs>
          <w:tab w:val="left" w:pos="851"/>
        </w:tabs>
        <w:jc w:val="both"/>
        <w:rPr>
          <w:rFonts w:ascii="Arial" w:hAnsi="Arial" w:cs="Arial"/>
        </w:rPr>
      </w:pPr>
    </w:p>
    <w:p w14:paraId="7B8EF83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36D5F8A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9B00271" w14:textId="77777777" w:rsidR="009B1CD0" w:rsidRDefault="009B1CD0" w:rsidP="009B45B9">
      <w:pPr>
        <w:tabs>
          <w:tab w:val="left" w:pos="851"/>
        </w:tabs>
        <w:jc w:val="both"/>
        <w:rPr>
          <w:rFonts w:ascii="Arial" w:hAnsi="Arial" w:cs="Arial"/>
        </w:rPr>
      </w:pPr>
    </w:p>
    <w:p w14:paraId="005A8D9C" w14:textId="77777777" w:rsidR="009B1CD0" w:rsidRDefault="009B1CD0" w:rsidP="009B45B9">
      <w:pPr>
        <w:tabs>
          <w:tab w:val="left" w:pos="851"/>
        </w:tabs>
        <w:jc w:val="both"/>
        <w:rPr>
          <w:rFonts w:ascii="Arial" w:hAnsi="Arial" w:cs="Arial"/>
        </w:rPr>
      </w:pPr>
    </w:p>
    <w:p w14:paraId="2CF74402" w14:textId="77777777" w:rsidR="009B1CD0" w:rsidRDefault="009B1CD0" w:rsidP="009B45B9">
      <w:pPr>
        <w:tabs>
          <w:tab w:val="left" w:pos="851"/>
        </w:tabs>
        <w:jc w:val="both"/>
        <w:rPr>
          <w:rFonts w:ascii="Arial" w:hAnsi="Arial" w:cs="Arial"/>
        </w:rPr>
      </w:pPr>
    </w:p>
    <w:p w14:paraId="24F8CC4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7C0C56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9631BC6" w14:textId="77777777" w:rsidR="009B1CD0" w:rsidRDefault="009B1CD0" w:rsidP="009B45B9">
      <w:pPr>
        <w:pStyle w:val="fcase1ertab"/>
        <w:tabs>
          <w:tab w:val="left" w:pos="851"/>
        </w:tabs>
        <w:ind w:left="0" w:firstLine="0"/>
        <w:rPr>
          <w:rFonts w:ascii="Arial" w:hAnsi="Arial" w:cs="Arial"/>
        </w:rPr>
      </w:pPr>
    </w:p>
    <w:p w14:paraId="2A2D5CDD" w14:textId="77777777" w:rsidR="009B1CD0" w:rsidRDefault="009B1CD0" w:rsidP="009B45B9">
      <w:pPr>
        <w:pStyle w:val="fcase1ertab"/>
        <w:tabs>
          <w:tab w:val="left" w:pos="851"/>
        </w:tabs>
        <w:ind w:left="0" w:firstLine="0"/>
        <w:rPr>
          <w:rFonts w:ascii="Arial" w:hAnsi="Arial" w:cs="Arial"/>
        </w:rPr>
      </w:pPr>
    </w:p>
    <w:p w14:paraId="29504D46" w14:textId="77777777" w:rsidR="004C5755" w:rsidRDefault="004C5755" w:rsidP="009B45B9">
      <w:pPr>
        <w:pStyle w:val="fcase1ertab"/>
        <w:tabs>
          <w:tab w:val="left" w:pos="851"/>
        </w:tabs>
        <w:ind w:left="0" w:firstLine="0"/>
        <w:rPr>
          <w:rFonts w:ascii="Arial" w:hAnsi="Arial" w:cs="Arial"/>
        </w:rPr>
      </w:pPr>
    </w:p>
    <w:p w14:paraId="08B138BF" w14:textId="77777777" w:rsidR="004C5755" w:rsidRDefault="004C5755" w:rsidP="009B45B9">
      <w:pPr>
        <w:pStyle w:val="fcase1ertab"/>
        <w:tabs>
          <w:tab w:val="left" w:pos="851"/>
        </w:tabs>
        <w:ind w:left="0" w:firstLine="0"/>
        <w:rPr>
          <w:rFonts w:ascii="Arial" w:hAnsi="Arial" w:cs="Arial"/>
        </w:rPr>
      </w:pPr>
    </w:p>
    <w:p w14:paraId="11DAA15A" w14:textId="77777777" w:rsidR="004C5755" w:rsidRDefault="004C5755" w:rsidP="009B45B9">
      <w:pPr>
        <w:pStyle w:val="fcase1ertab"/>
        <w:tabs>
          <w:tab w:val="left" w:pos="851"/>
        </w:tabs>
        <w:ind w:left="0" w:firstLine="0"/>
        <w:rPr>
          <w:rFonts w:ascii="Arial" w:hAnsi="Arial" w:cs="Arial"/>
        </w:rPr>
      </w:pPr>
    </w:p>
    <w:p w14:paraId="0B6CA263" w14:textId="77777777" w:rsidR="004C5755" w:rsidRDefault="004C5755" w:rsidP="009B45B9">
      <w:pPr>
        <w:pStyle w:val="fcase1ertab"/>
        <w:tabs>
          <w:tab w:val="left" w:pos="851"/>
        </w:tabs>
        <w:ind w:left="0" w:firstLine="0"/>
        <w:rPr>
          <w:rFonts w:ascii="Arial" w:hAnsi="Arial" w:cs="Arial"/>
        </w:rPr>
      </w:pPr>
    </w:p>
    <w:p w14:paraId="619E5547" w14:textId="77777777" w:rsidR="004C5755" w:rsidRDefault="004C5755" w:rsidP="009B45B9">
      <w:pPr>
        <w:pStyle w:val="fcase1ertab"/>
        <w:tabs>
          <w:tab w:val="left" w:pos="851"/>
        </w:tabs>
        <w:ind w:left="0" w:firstLine="0"/>
        <w:rPr>
          <w:rFonts w:ascii="Arial" w:hAnsi="Arial" w:cs="Arial"/>
        </w:rPr>
      </w:pPr>
    </w:p>
    <w:p w14:paraId="123A702B" w14:textId="77777777" w:rsidR="004C5755" w:rsidRDefault="004C5755" w:rsidP="009B45B9">
      <w:pPr>
        <w:pStyle w:val="fcase1ertab"/>
        <w:tabs>
          <w:tab w:val="left" w:pos="851"/>
        </w:tabs>
        <w:ind w:left="0" w:firstLine="0"/>
        <w:rPr>
          <w:rFonts w:ascii="Arial" w:hAnsi="Arial" w:cs="Arial"/>
        </w:rPr>
      </w:pPr>
    </w:p>
    <w:p w14:paraId="66EDE042" w14:textId="77777777" w:rsidR="004C5755" w:rsidRDefault="004C5755" w:rsidP="009B45B9">
      <w:pPr>
        <w:pStyle w:val="fcase1ertab"/>
        <w:tabs>
          <w:tab w:val="left" w:pos="851"/>
        </w:tabs>
        <w:ind w:left="0" w:firstLine="0"/>
        <w:rPr>
          <w:rFonts w:ascii="Arial" w:hAnsi="Arial" w:cs="Arial"/>
        </w:rPr>
      </w:pPr>
    </w:p>
    <w:p w14:paraId="4EC13E7C" w14:textId="77777777" w:rsidR="004C5755" w:rsidRDefault="004C5755" w:rsidP="009B45B9">
      <w:pPr>
        <w:pStyle w:val="fcase1ertab"/>
        <w:tabs>
          <w:tab w:val="left" w:pos="851"/>
        </w:tabs>
        <w:ind w:left="0" w:firstLine="0"/>
        <w:rPr>
          <w:rFonts w:ascii="Arial" w:hAnsi="Arial" w:cs="Arial"/>
        </w:rPr>
      </w:pPr>
    </w:p>
    <w:p w14:paraId="6686F436" w14:textId="77777777" w:rsidR="004C5755" w:rsidRDefault="004C5755" w:rsidP="009B45B9">
      <w:pPr>
        <w:pStyle w:val="fcase1ertab"/>
        <w:tabs>
          <w:tab w:val="left" w:pos="851"/>
        </w:tabs>
        <w:ind w:left="0" w:firstLine="0"/>
        <w:rPr>
          <w:rFonts w:ascii="Arial" w:hAnsi="Arial" w:cs="Arial"/>
        </w:rPr>
      </w:pPr>
    </w:p>
    <w:p w14:paraId="62539B4D" w14:textId="77777777" w:rsidR="004C5755" w:rsidRDefault="004C5755" w:rsidP="009B45B9">
      <w:pPr>
        <w:pStyle w:val="fcase1ertab"/>
        <w:tabs>
          <w:tab w:val="left" w:pos="851"/>
        </w:tabs>
        <w:ind w:left="0" w:firstLine="0"/>
        <w:rPr>
          <w:rFonts w:ascii="Arial" w:hAnsi="Arial" w:cs="Arial"/>
        </w:rPr>
      </w:pPr>
    </w:p>
    <w:p w14:paraId="3C79B117" w14:textId="77777777" w:rsidR="004C5755" w:rsidRDefault="004C5755" w:rsidP="009B45B9">
      <w:pPr>
        <w:pStyle w:val="fcase1ertab"/>
        <w:tabs>
          <w:tab w:val="left" w:pos="851"/>
        </w:tabs>
        <w:ind w:left="0" w:firstLine="0"/>
        <w:rPr>
          <w:rFonts w:ascii="Arial" w:hAnsi="Arial" w:cs="Arial"/>
        </w:rPr>
      </w:pPr>
    </w:p>
    <w:p w14:paraId="238B8A36" w14:textId="77777777" w:rsidR="004C5755" w:rsidRDefault="004C5755" w:rsidP="009B45B9">
      <w:pPr>
        <w:pStyle w:val="fcase1ertab"/>
        <w:tabs>
          <w:tab w:val="left" w:pos="851"/>
        </w:tabs>
        <w:ind w:left="0" w:firstLine="0"/>
        <w:rPr>
          <w:rFonts w:ascii="Arial" w:hAnsi="Arial" w:cs="Arial"/>
        </w:rPr>
      </w:pPr>
    </w:p>
    <w:p w14:paraId="3B41FEB4" w14:textId="77777777" w:rsidR="006B5057" w:rsidRDefault="006B5057" w:rsidP="009B45B9">
      <w:pPr>
        <w:pStyle w:val="fcase1ertab"/>
        <w:tabs>
          <w:tab w:val="left" w:pos="851"/>
        </w:tabs>
        <w:ind w:left="0" w:firstLine="0"/>
        <w:rPr>
          <w:rFonts w:ascii="Arial" w:hAnsi="Arial" w:cs="Arial"/>
        </w:rPr>
      </w:pPr>
    </w:p>
    <w:p w14:paraId="6DD504FF" w14:textId="77777777" w:rsidR="006B5057" w:rsidRDefault="006B5057" w:rsidP="009B45B9">
      <w:pPr>
        <w:pStyle w:val="fcase1ertab"/>
        <w:tabs>
          <w:tab w:val="left" w:pos="851"/>
        </w:tabs>
        <w:ind w:left="0" w:firstLine="0"/>
        <w:rPr>
          <w:rFonts w:ascii="Arial" w:hAnsi="Arial" w:cs="Arial"/>
        </w:rPr>
      </w:pPr>
    </w:p>
    <w:p w14:paraId="202DA10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1873CB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0C313B02"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57B17F3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F6B13E3"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59E6C54D"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052C1303"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6E20D1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291E0620"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FDDC560" w14:textId="77777777" w:rsidR="009B1CD0" w:rsidRDefault="009B1CD0" w:rsidP="004C5755">
      <w:pPr>
        <w:pStyle w:val="fcase1ertab"/>
        <w:spacing w:before="120"/>
        <w:ind w:left="567" w:firstLine="0"/>
      </w:pPr>
      <w:r>
        <w:rPr>
          <w:rFonts w:ascii="Arial" w:hAnsi="Arial" w:cs="Arial"/>
          <w:u w:val="single"/>
        </w:rPr>
        <w:t>OU</w:t>
      </w:r>
    </w:p>
    <w:p w14:paraId="79E9E636"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1D31AD04" w14:textId="77777777" w:rsidR="009B1CD0" w:rsidRDefault="009B1CD0" w:rsidP="009B45B9">
      <w:pPr>
        <w:pStyle w:val="fcasegauche"/>
        <w:tabs>
          <w:tab w:val="left" w:pos="851"/>
        </w:tabs>
        <w:spacing w:after="0"/>
        <w:ind w:left="0" w:firstLine="0"/>
        <w:rPr>
          <w:rFonts w:ascii="Arial" w:hAnsi="Arial" w:cs="Arial"/>
        </w:rPr>
      </w:pPr>
    </w:p>
    <w:p w14:paraId="15C72EA0" w14:textId="77777777" w:rsidR="002C2CA3" w:rsidRDefault="002C2CA3" w:rsidP="009B45B9">
      <w:pPr>
        <w:pStyle w:val="fcasegauche"/>
        <w:tabs>
          <w:tab w:val="left" w:pos="851"/>
        </w:tabs>
        <w:spacing w:after="0"/>
        <w:ind w:left="0" w:firstLine="0"/>
        <w:rPr>
          <w:rFonts w:ascii="Arial" w:hAnsi="Arial" w:cs="Arial"/>
        </w:rPr>
      </w:pPr>
    </w:p>
    <w:p w14:paraId="15545E22" w14:textId="77777777" w:rsidR="009B1CD0" w:rsidRDefault="009B1CD0" w:rsidP="009B45B9">
      <w:pPr>
        <w:pStyle w:val="fcasegauche"/>
        <w:pageBreakBefore/>
        <w:tabs>
          <w:tab w:val="left" w:pos="851"/>
        </w:tabs>
        <w:spacing w:after="0"/>
        <w:ind w:left="0" w:firstLine="0"/>
        <w:rPr>
          <w:rFonts w:ascii="Arial" w:hAnsi="Arial" w:cs="Arial"/>
        </w:rPr>
      </w:pPr>
    </w:p>
    <w:p w14:paraId="60AC06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27140C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DCE9ECF" w14:textId="77777777" w:rsidR="00036500" w:rsidRDefault="00036500" w:rsidP="009B45B9">
      <w:pPr>
        <w:tabs>
          <w:tab w:val="left" w:pos="851"/>
          <w:tab w:val="left" w:pos="6237"/>
        </w:tabs>
        <w:rPr>
          <w:rFonts w:ascii="Arial" w:hAnsi="Arial" w:cs="Arial"/>
          <w:i/>
          <w:iCs/>
          <w:sz w:val="18"/>
          <w:szCs w:val="18"/>
        </w:rPr>
      </w:pPr>
    </w:p>
    <w:p w14:paraId="4AAF2B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242E6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015170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4208FA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B4186A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033D10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EE7182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96F18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3BD9673"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7C26F7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BD79C71"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9998AD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705A9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B50D9D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D8CEA74" w14:textId="77777777">
        <w:trPr>
          <w:trHeight w:val="1021"/>
        </w:trPr>
        <w:tc>
          <w:tcPr>
            <w:tcW w:w="4503" w:type="dxa"/>
            <w:tcBorders>
              <w:top w:val="single" w:sz="4" w:space="0" w:color="000000"/>
              <w:left w:val="single" w:sz="4" w:space="0" w:color="000000"/>
            </w:tcBorders>
            <w:shd w:val="clear" w:color="auto" w:fill="CCFFFF"/>
          </w:tcPr>
          <w:p w14:paraId="793AF7F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6472FA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3FC9FD7" w14:textId="77777777" w:rsidR="009B1CD0" w:rsidRDefault="009B1CD0" w:rsidP="006F3DF9">
            <w:pPr>
              <w:tabs>
                <w:tab w:val="left" w:pos="851"/>
              </w:tabs>
              <w:snapToGrid w:val="0"/>
              <w:jc w:val="both"/>
              <w:rPr>
                <w:rFonts w:ascii="Arial" w:hAnsi="Arial" w:cs="Arial"/>
              </w:rPr>
            </w:pPr>
          </w:p>
        </w:tc>
      </w:tr>
      <w:tr w:rsidR="009B1CD0" w14:paraId="1F8CF92C" w14:textId="77777777">
        <w:trPr>
          <w:trHeight w:val="1021"/>
        </w:trPr>
        <w:tc>
          <w:tcPr>
            <w:tcW w:w="4503" w:type="dxa"/>
            <w:tcBorders>
              <w:left w:val="single" w:sz="4" w:space="0" w:color="000000"/>
            </w:tcBorders>
            <w:shd w:val="clear" w:color="auto" w:fill="auto"/>
          </w:tcPr>
          <w:p w14:paraId="420B14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E1D1F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E4E5E84" w14:textId="77777777" w:rsidR="009B1CD0" w:rsidRDefault="009B1CD0" w:rsidP="006F3DF9">
            <w:pPr>
              <w:tabs>
                <w:tab w:val="left" w:pos="851"/>
              </w:tabs>
              <w:snapToGrid w:val="0"/>
              <w:jc w:val="both"/>
              <w:rPr>
                <w:rFonts w:ascii="Arial" w:hAnsi="Arial" w:cs="Arial"/>
              </w:rPr>
            </w:pPr>
          </w:p>
        </w:tc>
      </w:tr>
      <w:tr w:rsidR="009B1CD0" w14:paraId="042EE0D2" w14:textId="77777777">
        <w:trPr>
          <w:trHeight w:val="1021"/>
        </w:trPr>
        <w:tc>
          <w:tcPr>
            <w:tcW w:w="4503" w:type="dxa"/>
            <w:tcBorders>
              <w:left w:val="single" w:sz="4" w:space="0" w:color="000000"/>
              <w:bottom w:val="single" w:sz="4" w:space="0" w:color="000000"/>
            </w:tcBorders>
            <w:shd w:val="clear" w:color="auto" w:fill="CCFFFF"/>
          </w:tcPr>
          <w:p w14:paraId="7E3FD35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9B9FF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A54041E" w14:textId="77777777" w:rsidR="009B1CD0" w:rsidRDefault="009B1CD0" w:rsidP="006F3DF9">
            <w:pPr>
              <w:tabs>
                <w:tab w:val="left" w:pos="851"/>
              </w:tabs>
              <w:snapToGrid w:val="0"/>
              <w:jc w:val="both"/>
              <w:rPr>
                <w:rFonts w:ascii="Arial" w:hAnsi="Arial" w:cs="Arial"/>
              </w:rPr>
            </w:pPr>
          </w:p>
        </w:tc>
      </w:tr>
    </w:tbl>
    <w:p w14:paraId="15739DC0" w14:textId="77777777" w:rsidR="009B1CD0" w:rsidRDefault="009B1CD0" w:rsidP="006C4338">
      <w:pPr>
        <w:tabs>
          <w:tab w:val="left" w:pos="851"/>
          <w:tab w:val="left" w:pos="6237"/>
        </w:tabs>
      </w:pPr>
    </w:p>
    <w:p w14:paraId="0F7790D7" w14:textId="77777777" w:rsidR="009B1CD0" w:rsidRDefault="009B1CD0" w:rsidP="006C4338">
      <w:pPr>
        <w:pStyle w:val="fcasegauche"/>
        <w:tabs>
          <w:tab w:val="left" w:pos="851"/>
        </w:tabs>
        <w:spacing w:after="0"/>
        <w:ind w:left="0" w:firstLine="0"/>
        <w:rPr>
          <w:rFonts w:ascii="Arial" w:hAnsi="Arial" w:cs="Arial"/>
          <w:bCs/>
          <w:iCs/>
        </w:rPr>
      </w:pPr>
    </w:p>
    <w:p w14:paraId="78FC438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0B7471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22F2E4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70F030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5F31EF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F77A3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318685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A66F19F"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5046D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4B9828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60BC1A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C113DA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C76C732" w14:textId="77777777" w:rsidR="009B1CD0" w:rsidRDefault="009B1CD0" w:rsidP="00934503">
      <w:pPr>
        <w:tabs>
          <w:tab w:val="left" w:pos="426"/>
          <w:tab w:val="left" w:pos="851"/>
        </w:tabs>
        <w:rPr>
          <w:rFonts w:ascii="Arial" w:hAnsi="Arial" w:cs="Arial"/>
          <w:b/>
        </w:rPr>
      </w:pPr>
    </w:p>
    <w:p w14:paraId="33C4A48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9E7AC7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7CF8B78" w14:textId="77777777" w:rsidR="009B1CD0" w:rsidRDefault="009B1CD0" w:rsidP="009B45B9">
      <w:pPr>
        <w:tabs>
          <w:tab w:val="left" w:pos="426"/>
          <w:tab w:val="left" w:pos="851"/>
        </w:tabs>
        <w:jc w:val="both"/>
        <w:rPr>
          <w:rFonts w:ascii="Arial" w:hAnsi="Arial" w:cs="Arial"/>
          <w:b/>
        </w:rPr>
      </w:pPr>
    </w:p>
    <w:p w14:paraId="202676AD" w14:textId="77777777" w:rsidR="009B1CD0" w:rsidRDefault="009B1CD0" w:rsidP="009B45B9">
      <w:pPr>
        <w:tabs>
          <w:tab w:val="left" w:pos="426"/>
          <w:tab w:val="left" w:pos="851"/>
        </w:tabs>
        <w:jc w:val="both"/>
        <w:rPr>
          <w:rFonts w:ascii="Arial" w:hAnsi="Arial" w:cs="Arial"/>
          <w:b/>
        </w:rPr>
      </w:pPr>
    </w:p>
    <w:p w14:paraId="7EA39CE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5C6D30F" w14:textId="77777777" w:rsidR="009B1CD0" w:rsidRDefault="009B1CD0" w:rsidP="009B45B9">
      <w:pPr>
        <w:tabs>
          <w:tab w:val="left" w:pos="576"/>
          <w:tab w:val="left" w:pos="851"/>
        </w:tabs>
        <w:jc w:val="both"/>
        <w:rPr>
          <w:rFonts w:ascii="Arial" w:hAnsi="Arial" w:cs="Arial"/>
        </w:rPr>
      </w:pPr>
    </w:p>
    <w:p w14:paraId="179BC696"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4E1E1DB1" w14:textId="77777777" w:rsidR="009B1CD0" w:rsidRDefault="009B1CD0" w:rsidP="009B45B9">
      <w:pPr>
        <w:tabs>
          <w:tab w:val="left" w:pos="851"/>
        </w:tabs>
      </w:pPr>
      <w:r>
        <w:rPr>
          <w:rFonts w:ascii="Arial" w:hAnsi="Arial" w:cs="Arial"/>
          <w:i/>
          <w:sz w:val="18"/>
          <w:szCs w:val="18"/>
        </w:rPr>
        <w:t>(Cocher la case correspondante.)</w:t>
      </w:r>
    </w:p>
    <w:p w14:paraId="7465E7C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47A1E1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5BE0BC1B"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579D45A7" w14:textId="77777777" w:rsidR="009B1CD0" w:rsidRDefault="009B1CD0" w:rsidP="009B45B9">
      <w:pPr>
        <w:tabs>
          <w:tab w:val="left" w:pos="426"/>
          <w:tab w:val="left" w:pos="851"/>
        </w:tabs>
        <w:jc w:val="both"/>
        <w:rPr>
          <w:rFonts w:ascii="Arial" w:hAnsi="Arial" w:cs="Arial"/>
          <w:b/>
        </w:rPr>
      </w:pPr>
    </w:p>
    <w:p w14:paraId="4785FC72"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A32870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F7289FA" w14:textId="77777777" w:rsidR="009B1CD0" w:rsidRDefault="009B1CD0" w:rsidP="009B45B9">
      <w:pPr>
        <w:tabs>
          <w:tab w:val="left" w:pos="426"/>
          <w:tab w:val="left" w:pos="851"/>
        </w:tabs>
        <w:jc w:val="both"/>
        <w:rPr>
          <w:rFonts w:ascii="Arial" w:hAnsi="Arial" w:cs="Arial"/>
        </w:rPr>
      </w:pPr>
    </w:p>
    <w:p w14:paraId="682440D1"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1D77BA6"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2AF7475"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51E169" w14:textId="77777777">
        <w:tc>
          <w:tcPr>
            <w:tcW w:w="10419" w:type="dxa"/>
            <w:shd w:val="clear" w:color="auto" w:fill="66CCFF"/>
          </w:tcPr>
          <w:p w14:paraId="30138E96"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5417FF1" w14:textId="77777777" w:rsidR="009B1CD0" w:rsidRDefault="009B1CD0" w:rsidP="006C4338">
      <w:pPr>
        <w:tabs>
          <w:tab w:val="left" w:pos="851"/>
        </w:tabs>
        <w:jc w:val="both"/>
      </w:pPr>
    </w:p>
    <w:p w14:paraId="4CD611B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B71CF00" w14:textId="77777777" w:rsidR="005824AE" w:rsidRDefault="005824AE" w:rsidP="006C4338">
      <w:pPr>
        <w:tabs>
          <w:tab w:val="left" w:pos="851"/>
        </w:tabs>
        <w:jc w:val="both"/>
      </w:pPr>
    </w:p>
    <w:p w14:paraId="681F1E1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CD1880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A19CC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5C7F8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95827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2B9CA1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AD88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6A5EBB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07F06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F9F95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2460E5" w14:textId="77777777" w:rsidR="00332B12" w:rsidRDefault="00332B12" w:rsidP="00B054DA">
            <w:pPr>
              <w:tabs>
                <w:tab w:val="left" w:pos="851"/>
              </w:tabs>
              <w:snapToGrid w:val="0"/>
              <w:jc w:val="both"/>
              <w:rPr>
                <w:rFonts w:ascii="Arial" w:hAnsi="Arial" w:cs="Arial"/>
                <w:b/>
                <w:bCs/>
              </w:rPr>
            </w:pPr>
          </w:p>
        </w:tc>
      </w:tr>
    </w:tbl>
    <w:p w14:paraId="765079A2"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5737DD"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506BE14" w14:textId="77777777" w:rsidR="00332B12" w:rsidRDefault="00332B12" w:rsidP="006C4338">
      <w:pPr>
        <w:tabs>
          <w:tab w:val="left" w:pos="851"/>
        </w:tabs>
        <w:jc w:val="both"/>
      </w:pPr>
    </w:p>
    <w:p w14:paraId="3EB6BFD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3EB366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932BAA" w14:textId="77777777" w:rsidR="009B1CD0" w:rsidRDefault="009B1CD0" w:rsidP="005846FB">
      <w:pPr>
        <w:tabs>
          <w:tab w:val="left" w:pos="851"/>
        </w:tabs>
        <w:rPr>
          <w:rFonts w:ascii="Arial" w:hAnsi="Arial" w:cs="Arial"/>
        </w:rPr>
      </w:pPr>
    </w:p>
    <w:p w14:paraId="35FF0A93" w14:textId="77777777" w:rsidR="00036500" w:rsidRDefault="00036500" w:rsidP="005846FB">
      <w:pPr>
        <w:tabs>
          <w:tab w:val="left" w:pos="851"/>
        </w:tabs>
        <w:rPr>
          <w:rFonts w:ascii="Arial" w:hAnsi="Arial" w:cs="Arial"/>
        </w:rPr>
      </w:pPr>
    </w:p>
    <w:p w14:paraId="14457FF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94A38E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F752B5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D0D72E5" w14:textId="77777777" w:rsidR="009B1CD0" w:rsidRDefault="009B1CD0" w:rsidP="0083205E">
      <w:pPr>
        <w:tabs>
          <w:tab w:val="left" w:pos="851"/>
        </w:tabs>
        <w:rPr>
          <w:rFonts w:ascii="Arial" w:hAnsi="Arial" w:cs="Arial"/>
        </w:rPr>
      </w:pPr>
    </w:p>
    <w:p w14:paraId="57FD6214" w14:textId="77777777" w:rsidR="001C733C" w:rsidRDefault="001C733C" w:rsidP="00CD46CC">
      <w:pPr>
        <w:tabs>
          <w:tab w:val="left" w:pos="851"/>
        </w:tabs>
        <w:rPr>
          <w:rFonts w:ascii="Arial" w:hAnsi="Arial" w:cs="Arial"/>
        </w:rPr>
      </w:pPr>
    </w:p>
    <w:p w14:paraId="2EA87D8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0E4328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D725AE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151F5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05F150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AB6ACFF" w14:textId="77777777" w:rsidR="002904AF" w:rsidRDefault="002904AF" w:rsidP="001C733C">
      <w:pPr>
        <w:tabs>
          <w:tab w:val="left" w:pos="851"/>
        </w:tabs>
        <w:rPr>
          <w:rFonts w:ascii="Arial" w:hAnsi="Arial" w:cs="Arial"/>
        </w:rPr>
      </w:pPr>
    </w:p>
    <w:p w14:paraId="3D178B5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B49D7EF"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AEDB64D" w14:textId="77777777" w:rsidR="002904AF" w:rsidRDefault="002904AF" w:rsidP="002904AF">
      <w:pPr>
        <w:tabs>
          <w:tab w:val="left" w:pos="851"/>
        </w:tabs>
        <w:rPr>
          <w:rFonts w:ascii="Arial" w:hAnsi="Arial" w:cs="Arial"/>
          <w:iCs/>
        </w:rPr>
      </w:pPr>
    </w:p>
    <w:p w14:paraId="3C7796F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2E675D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E438E39" w14:textId="77777777" w:rsidR="002904AF" w:rsidRDefault="002904AF" w:rsidP="002904AF">
      <w:pPr>
        <w:tabs>
          <w:tab w:val="left" w:pos="851"/>
        </w:tabs>
        <w:ind w:left="1134" w:hanging="850"/>
        <w:rPr>
          <w:rFonts w:ascii="Arial" w:hAnsi="Arial" w:cs="Arial"/>
          <w:i/>
          <w:sz w:val="18"/>
          <w:szCs w:val="18"/>
        </w:rPr>
      </w:pPr>
    </w:p>
    <w:p w14:paraId="30B407BC" w14:textId="77777777" w:rsidR="001C733C" w:rsidRDefault="001C733C" w:rsidP="001C733C">
      <w:pPr>
        <w:tabs>
          <w:tab w:val="left" w:pos="851"/>
        </w:tabs>
        <w:rPr>
          <w:rFonts w:ascii="Arial" w:hAnsi="Arial" w:cs="Arial"/>
          <w:i/>
          <w:sz w:val="18"/>
          <w:szCs w:val="18"/>
        </w:rPr>
      </w:pPr>
    </w:p>
    <w:p w14:paraId="059987D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DFD4D6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9900DEA" w14:textId="77777777" w:rsidR="00036500" w:rsidRDefault="00036500" w:rsidP="005846FB">
      <w:pPr>
        <w:tabs>
          <w:tab w:val="left" w:pos="851"/>
        </w:tabs>
        <w:rPr>
          <w:rFonts w:ascii="Arial" w:hAnsi="Arial" w:cs="Arial"/>
        </w:rPr>
      </w:pPr>
    </w:p>
    <w:p w14:paraId="1672903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4136F63" w14:textId="77777777" w:rsidR="00AE7831" w:rsidRDefault="00AE7831" w:rsidP="009B45B9">
      <w:pPr>
        <w:tabs>
          <w:tab w:val="left" w:pos="851"/>
        </w:tabs>
        <w:ind w:left="1701" w:hanging="850"/>
        <w:jc w:val="both"/>
      </w:pPr>
    </w:p>
    <w:p w14:paraId="38A507E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E2CE1B7" w14:textId="77777777" w:rsidR="00036500" w:rsidRDefault="00036500" w:rsidP="006C4338">
      <w:pPr>
        <w:tabs>
          <w:tab w:val="left" w:pos="851"/>
        </w:tabs>
        <w:rPr>
          <w:rFonts w:ascii="Arial" w:hAnsi="Arial" w:cs="Arial"/>
          <w:iCs/>
        </w:rPr>
      </w:pPr>
    </w:p>
    <w:p w14:paraId="0ADBF72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3A6876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6A5AFF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5DBD7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D5C9B5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C0B8D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080E92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D421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7340EF5" w14:textId="77777777" w:rsidTr="00B054DA">
        <w:trPr>
          <w:trHeight w:val="1021"/>
        </w:trPr>
        <w:tc>
          <w:tcPr>
            <w:tcW w:w="4644" w:type="dxa"/>
            <w:tcBorders>
              <w:top w:val="single" w:sz="4" w:space="0" w:color="000000"/>
              <w:left w:val="single" w:sz="4" w:space="0" w:color="000000"/>
            </w:tcBorders>
            <w:shd w:val="clear" w:color="auto" w:fill="CCFFFF"/>
          </w:tcPr>
          <w:p w14:paraId="133AEFF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714161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89F6D62" w14:textId="77777777" w:rsidR="00332B12" w:rsidRDefault="00332B12" w:rsidP="00B054DA">
            <w:pPr>
              <w:tabs>
                <w:tab w:val="left" w:pos="851"/>
              </w:tabs>
              <w:snapToGrid w:val="0"/>
              <w:jc w:val="both"/>
              <w:rPr>
                <w:rFonts w:ascii="Arial" w:hAnsi="Arial" w:cs="Arial"/>
                <w:b/>
                <w:bCs/>
              </w:rPr>
            </w:pPr>
          </w:p>
        </w:tc>
      </w:tr>
      <w:tr w:rsidR="00332B12" w14:paraId="2F053F04" w14:textId="77777777" w:rsidTr="00B054DA">
        <w:trPr>
          <w:trHeight w:val="1021"/>
        </w:trPr>
        <w:tc>
          <w:tcPr>
            <w:tcW w:w="4644" w:type="dxa"/>
            <w:tcBorders>
              <w:left w:val="single" w:sz="4" w:space="0" w:color="000000"/>
            </w:tcBorders>
            <w:shd w:val="clear" w:color="auto" w:fill="auto"/>
          </w:tcPr>
          <w:p w14:paraId="032EBC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2FC790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ABBBB18" w14:textId="77777777" w:rsidR="00332B12" w:rsidRDefault="00332B12" w:rsidP="00B054DA">
            <w:pPr>
              <w:tabs>
                <w:tab w:val="left" w:pos="851"/>
              </w:tabs>
              <w:snapToGrid w:val="0"/>
              <w:jc w:val="both"/>
              <w:rPr>
                <w:rFonts w:ascii="Arial" w:hAnsi="Arial" w:cs="Arial"/>
                <w:b/>
                <w:bCs/>
              </w:rPr>
            </w:pPr>
          </w:p>
        </w:tc>
      </w:tr>
      <w:tr w:rsidR="00332B12" w14:paraId="1FB5A857" w14:textId="77777777" w:rsidTr="00B054DA">
        <w:trPr>
          <w:trHeight w:val="1021"/>
        </w:trPr>
        <w:tc>
          <w:tcPr>
            <w:tcW w:w="4644" w:type="dxa"/>
            <w:tcBorders>
              <w:left w:val="single" w:sz="4" w:space="0" w:color="000000"/>
            </w:tcBorders>
            <w:shd w:val="clear" w:color="auto" w:fill="CCFFFF"/>
          </w:tcPr>
          <w:p w14:paraId="774F583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9F9098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1F06DEC" w14:textId="77777777" w:rsidR="00332B12" w:rsidRDefault="00332B12" w:rsidP="00B054DA">
            <w:pPr>
              <w:tabs>
                <w:tab w:val="left" w:pos="851"/>
              </w:tabs>
              <w:snapToGrid w:val="0"/>
              <w:jc w:val="both"/>
              <w:rPr>
                <w:rFonts w:ascii="Arial" w:hAnsi="Arial" w:cs="Arial"/>
                <w:b/>
                <w:bCs/>
              </w:rPr>
            </w:pPr>
          </w:p>
        </w:tc>
      </w:tr>
      <w:tr w:rsidR="00332B12" w14:paraId="672AF68F" w14:textId="77777777" w:rsidTr="00B054DA">
        <w:trPr>
          <w:trHeight w:val="1021"/>
        </w:trPr>
        <w:tc>
          <w:tcPr>
            <w:tcW w:w="4644" w:type="dxa"/>
            <w:tcBorders>
              <w:left w:val="single" w:sz="4" w:space="0" w:color="000000"/>
            </w:tcBorders>
            <w:shd w:val="clear" w:color="auto" w:fill="auto"/>
          </w:tcPr>
          <w:p w14:paraId="1707CE8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18AB80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1C1E995" w14:textId="77777777" w:rsidR="00332B12" w:rsidRDefault="00332B12" w:rsidP="00B054DA">
            <w:pPr>
              <w:tabs>
                <w:tab w:val="left" w:pos="851"/>
              </w:tabs>
              <w:snapToGrid w:val="0"/>
              <w:jc w:val="both"/>
              <w:rPr>
                <w:rFonts w:ascii="Arial" w:hAnsi="Arial" w:cs="Arial"/>
                <w:b/>
                <w:bCs/>
              </w:rPr>
            </w:pPr>
          </w:p>
        </w:tc>
      </w:tr>
      <w:tr w:rsidR="00332B12" w14:paraId="7C9BEF70" w14:textId="77777777" w:rsidTr="00B054DA">
        <w:trPr>
          <w:trHeight w:val="1021"/>
        </w:trPr>
        <w:tc>
          <w:tcPr>
            <w:tcW w:w="4644" w:type="dxa"/>
            <w:tcBorders>
              <w:left w:val="single" w:sz="4" w:space="0" w:color="000000"/>
              <w:bottom w:val="single" w:sz="4" w:space="0" w:color="000000"/>
            </w:tcBorders>
            <w:shd w:val="clear" w:color="auto" w:fill="CCFFFF"/>
          </w:tcPr>
          <w:p w14:paraId="7641A8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FE3C3A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FD5EAC1" w14:textId="77777777" w:rsidR="00332B12" w:rsidRDefault="00332B12" w:rsidP="00B054DA">
            <w:pPr>
              <w:tabs>
                <w:tab w:val="left" w:pos="851"/>
              </w:tabs>
              <w:snapToGrid w:val="0"/>
              <w:jc w:val="both"/>
              <w:rPr>
                <w:rFonts w:ascii="Arial" w:hAnsi="Arial" w:cs="Arial"/>
                <w:b/>
                <w:bCs/>
              </w:rPr>
            </w:pPr>
          </w:p>
        </w:tc>
      </w:tr>
    </w:tbl>
    <w:p w14:paraId="053D895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C96BA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B0076" w14:paraId="7B701EA8" w14:textId="77777777">
        <w:tc>
          <w:tcPr>
            <w:tcW w:w="10277" w:type="dxa"/>
            <w:shd w:val="clear" w:color="auto" w:fill="66CCFF"/>
          </w:tcPr>
          <w:p w14:paraId="5E3391E0" w14:textId="77777777" w:rsidR="009B1CD0" w:rsidRPr="00BB0076" w:rsidRDefault="008B2A38" w:rsidP="006B5057">
            <w:pPr>
              <w:rPr>
                <w:b/>
                <w:bCs/>
              </w:rPr>
            </w:pPr>
            <w:r w:rsidRPr="00BB0076">
              <w:rPr>
                <w:rFonts w:ascii="Arial" w:hAnsi="Arial" w:cs="Arial"/>
                <w:b/>
                <w:bCs/>
              </w:rPr>
              <w:br w:type="page"/>
            </w:r>
            <w:r w:rsidR="009B1CD0" w:rsidRPr="00BB0076">
              <w:rPr>
                <w:b/>
                <w:bCs/>
                <w:sz w:val="22"/>
                <w:szCs w:val="22"/>
              </w:rPr>
              <w:t xml:space="preserve">D - Identification </w:t>
            </w:r>
            <w:r w:rsidR="001C40C0" w:rsidRPr="00BB0076">
              <w:rPr>
                <w:b/>
                <w:bCs/>
                <w:sz w:val="22"/>
                <w:szCs w:val="22"/>
              </w:rPr>
              <w:t>et signature de l’acheteur</w:t>
            </w:r>
            <w:r w:rsidR="009B1CD0" w:rsidRPr="00BB0076">
              <w:rPr>
                <w:b/>
                <w:bCs/>
                <w:sz w:val="22"/>
                <w:szCs w:val="22"/>
              </w:rPr>
              <w:t>.</w:t>
            </w:r>
          </w:p>
        </w:tc>
      </w:tr>
    </w:tbl>
    <w:p w14:paraId="1754FC88" w14:textId="77777777" w:rsidR="009B1CD0" w:rsidRDefault="009B1CD0" w:rsidP="006C4338">
      <w:pPr>
        <w:tabs>
          <w:tab w:val="left" w:pos="851"/>
        </w:tabs>
      </w:pPr>
    </w:p>
    <w:p w14:paraId="77409E1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04FE8E5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4A73DF4" w14:textId="77777777" w:rsidR="009B1CD0" w:rsidRDefault="009B1CD0" w:rsidP="009B45B9">
      <w:pPr>
        <w:pStyle w:val="Titre1"/>
        <w:tabs>
          <w:tab w:val="left" w:pos="851"/>
        </w:tabs>
        <w:ind w:left="0"/>
        <w:jc w:val="both"/>
        <w:rPr>
          <w:rFonts w:ascii="Arial" w:hAnsi="Arial" w:cs="Arial"/>
        </w:rPr>
      </w:pPr>
    </w:p>
    <w:p w14:paraId="4222D0A9" w14:textId="77777777" w:rsidR="003B6242" w:rsidRPr="00944E09" w:rsidRDefault="003B6242" w:rsidP="003B6242">
      <w:pPr>
        <w:pStyle w:val="En-tte"/>
        <w:numPr>
          <w:ilvl w:val="0"/>
          <w:numId w:val="1"/>
        </w:numPr>
        <w:jc w:val="both"/>
        <w:rPr>
          <w:rFonts w:ascii="Arial" w:hAnsi="Arial" w:cs="Arial"/>
        </w:rPr>
      </w:pPr>
      <w:r w:rsidRPr="00944E09">
        <w:rPr>
          <w:rFonts w:ascii="Arial" w:hAnsi="Arial" w:cs="Arial"/>
        </w:rPr>
        <w:t>I</w:t>
      </w:r>
      <w:r>
        <w:rPr>
          <w:rFonts w:ascii="Arial" w:hAnsi="Arial" w:cs="Arial"/>
        </w:rPr>
        <w:t>nserm - Délégation régionale</w:t>
      </w:r>
      <w:r w:rsidRPr="00944E09">
        <w:rPr>
          <w:rFonts w:ascii="Arial" w:hAnsi="Arial" w:cs="Arial"/>
        </w:rPr>
        <w:t xml:space="preserve"> PACA </w:t>
      </w:r>
      <w:r>
        <w:rPr>
          <w:rFonts w:ascii="Arial" w:hAnsi="Arial" w:cs="Arial"/>
        </w:rPr>
        <w:t>et</w:t>
      </w:r>
      <w:r w:rsidRPr="00944E09">
        <w:rPr>
          <w:rFonts w:ascii="Arial" w:hAnsi="Arial" w:cs="Arial"/>
        </w:rPr>
        <w:t xml:space="preserve"> C</w:t>
      </w:r>
      <w:r>
        <w:rPr>
          <w:rFonts w:ascii="Arial" w:hAnsi="Arial" w:cs="Arial"/>
        </w:rPr>
        <w:t>orse</w:t>
      </w:r>
    </w:p>
    <w:p w14:paraId="4CABB823" w14:textId="77777777" w:rsidR="003B6242" w:rsidRPr="00944E09" w:rsidRDefault="003B6242" w:rsidP="003B6242">
      <w:pPr>
        <w:pStyle w:val="En-tte"/>
        <w:numPr>
          <w:ilvl w:val="0"/>
          <w:numId w:val="1"/>
        </w:numPr>
        <w:jc w:val="both"/>
        <w:rPr>
          <w:rFonts w:ascii="Arial" w:hAnsi="Arial" w:cs="Arial"/>
        </w:rPr>
      </w:pPr>
      <w:r w:rsidRPr="00944E09">
        <w:rPr>
          <w:rFonts w:ascii="Arial" w:hAnsi="Arial" w:cs="Arial"/>
        </w:rPr>
        <w:t>18 avenue Mozart – CS20172</w:t>
      </w:r>
    </w:p>
    <w:p w14:paraId="72C40143" w14:textId="77777777" w:rsidR="003B6242" w:rsidRDefault="003B6242" w:rsidP="003B6242">
      <w:pPr>
        <w:pStyle w:val="En-tte"/>
        <w:numPr>
          <w:ilvl w:val="0"/>
          <w:numId w:val="1"/>
        </w:numPr>
        <w:tabs>
          <w:tab w:val="clear" w:pos="4536"/>
          <w:tab w:val="clear" w:pos="9072"/>
        </w:tabs>
        <w:jc w:val="both"/>
        <w:rPr>
          <w:rFonts w:ascii="Arial" w:hAnsi="Arial" w:cs="Arial"/>
        </w:rPr>
      </w:pPr>
      <w:r w:rsidRPr="00944E09">
        <w:rPr>
          <w:rFonts w:ascii="Arial" w:hAnsi="Arial" w:cs="Arial"/>
        </w:rPr>
        <w:t>13276 Marseille Cedex 9</w:t>
      </w:r>
    </w:p>
    <w:p w14:paraId="09E797D5" w14:textId="77777777" w:rsidR="009B1CD0" w:rsidRDefault="009B1CD0" w:rsidP="005846FB">
      <w:pPr>
        <w:pStyle w:val="En-tte"/>
        <w:tabs>
          <w:tab w:val="clear" w:pos="4536"/>
          <w:tab w:val="clear" w:pos="9072"/>
          <w:tab w:val="left" w:pos="851"/>
        </w:tabs>
        <w:jc w:val="both"/>
        <w:rPr>
          <w:rFonts w:ascii="Arial" w:hAnsi="Arial" w:cs="Arial"/>
        </w:rPr>
      </w:pPr>
    </w:p>
    <w:p w14:paraId="14B889BE"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0688FCD1"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05799A5" w14:textId="77777777" w:rsidR="009B1CD0" w:rsidRDefault="009B1CD0" w:rsidP="0083205E">
      <w:pPr>
        <w:tabs>
          <w:tab w:val="left" w:pos="851"/>
        </w:tabs>
        <w:jc w:val="both"/>
        <w:rPr>
          <w:rFonts w:ascii="Arial" w:hAnsi="Arial" w:cs="Arial"/>
        </w:rPr>
      </w:pPr>
    </w:p>
    <w:p w14:paraId="1FE8E1B2" w14:textId="121424EE" w:rsidR="003B6242" w:rsidRPr="000352CE" w:rsidRDefault="00807FC3" w:rsidP="003B6242">
      <w:pPr>
        <w:jc w:val="both"/>
        <w:rPr>
          <w:rFonts w:ascii="Arial" w:hAnsi="Arial" w:cs="Arial"/>
        </w:rPr>
      </w:pPr>
      <w:r>
        <w:rPr>
          <w:rFonts w:ascii="Arial" w:hAnsi="Arial" w:cs="Arial"/>
        </w:rPr>
        <w:t>Madame Françoise SIMON-PLAS</w:t>
      </w:r>
      <w:r w:rsidR="003B6242">
        <w:rPr>
          <w:rFonts w:ascii="Arial" w:hAnsi="Arial" w:cs="Arial"/>
        </w:rPr>
        <w:t>, Délégué</w:t>
      </w:r>
      <w:r>
        <w:rPr>
          <w:rFonts w:ascii="Arial" w:hAnsi="Arial" w:cs="Arial"/>
        </w:rPr>
        <w:t>e</w:t>
      </w:r>
      <w:r w:rsidR="003B6242">
        <w:rPr>
          <w:rFonts w:ascii="Arial" w:hAnsi="Arial" w:cs="Arial"/>
        </w:rPr>
        <w:t xml:space="preserve"> régional</w:t>
      </w:r>
      <w:r>
        <w:rPr>
          <w:rFonts w:ascii="Arial" w:hAnsi="Arial" w:cs="Arial"/>
        </w:rPr>
        <w:t>e</w:t>
      </w:r>
      <w:r w:rsidR="003B6242">
        <w:rPr>
          <w:rFonts w:ascii="Arial" w:hAnsi="Arial" w:cs="Arial"/>
        </w:rPr>
        <w:t xml:space="preserve"> pour la Délégation régionale PACA et Corse, Personne responsable des marchés.</w:t>
      </w:r>
    </w:p>
    <w:p w14:paraId="2D562B94" w14:textId="77777777" w:rsidR="003B6242" w:rsidRPr="00944E09" w:rsidRDefault="003B6242" w:rsidP="003B6242">
      <w:pPr>
        <w:jc w:val="both"/>
        <w:rPr>
          <w:rFonts w:ascii="Arial" w:hAnsi="Arial" w:cs="Arial"/>
        </w:rPr>
      </w:pPr>
      <w:r w:rsidRPr="00944E09">
        <w:rPr>
          <w:rFonts w:ascii="Arial" w:hAnsi="Arial" w:cs="Arial"/>
        </w:rPr>
        <w:t>Tél</w:t>
      </w:r>
      <w:r>
        <w:rPr>
          <w:rFonts w:ascii="Arial" w:hAnsi="Arial" w:cs="Arial"/>
        </w:rPr>
        <w:t>éphone</w:t>
      </w:r>
      <w:r w:rsidRPr="00944E09">
        <w:rPr>
          <w:rFonts w:ascii="Arial" w:hAnsi="Arial" w:cs="Arial"/>
        </w:rPr>
        <w:t xml:space="preserve"> : 04 91 82 70 </w:t>
      </w:r>
      <w:r>
        <w:rPr>
          <w:rFonts w:ascii="Arial" w:hAnsi="Arial" w:cs="Arial"/>
        </w:rPr>
        <w:t>60</w:t>
      </w:r>
      <w:r w:rsidRPr="00944E09">
        <w:rPr>
          <w:rFonts w:ascii="Arial" w:hAnsi="Arial" w:cs="Arial"/>
        </w:rPr>
        <w:t xml:space="preserve"> – Télécopie : 04 91 82 70 55</w:t>
      </w:r>
    </w:p>
    <w:p w14:paraId="5DD28915" w14:textId="77777777" w:rsidR="003B6242" w:rsidRPr="000352CE" w:rsidRDefault="003B6242" w:rsidP="003B6242">
      <w:pPr>
        <w:jc w:val="both"/>
        <w:rPr>
          <w:rFonts w:ascii="Arial" w:hAnsi="Arial" w:cs="Arial"/>
        </w:rPr>
      </w:pPr>
      <w:r w:rsidRPr="00944E09">
        <w:rPr>
          <w:rFonts w:ascii="Arial" w:hAnsi="Arial" w:cs="Arial"/>
        </w:rPr>
        <w:t>Courriel : patrimoine.dr-marseille@inserm.fr</w:t>
      </w:r>
    </w:p>
    <w:p w14:paraId="54CEFF87" w14:textId="77777777" w:rsidR="009B1CD0" w:rsidRDefault="009B1CD0" w:rsidP="009B45B9">
      <w:pPr>
        <w:tabs>
          <w:tab w:val="left" w:pos="851"/>
        </w:tabs>
        <w:jc w:val="both"/>
        <w:rPr>
          <w:rFonts w:ascii="Arial" w:hAnsi="Arial" w:cs="Arial"/>
        </w:rPr>
      </w:pPr>
    </w:p>
    <w:p w14:paraId="087E501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0D2D1C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2C78AB3" w14:textId="77777777" w:rsidR="009B1CD0" w:rsidRDefault="009B1CD0" w:rsidP="009B45B9">
      <w:pPr>
        <w:tabs>
          <w:tab w:val="left" w:pos="851"/>
        </w:tabs>
        <w:jc w:val="both"/>
        <w:rPr>
          <w:rFonts w:ascii="Arial" w:hAnsi="Arial" w:cs="Arial"/>
        </w:rPr>
      </w:pPr>
    </w:p>
    <w:p w14:paraId="7D9A320C" w14:textId="77777777" w:rsidR="003B6242" w:rsidRPr="000352CE" w:rsidRDefault="003B6242" w:rsidP="003B6242">
      <w:pPr>
        <w:jc w:val="both"/>
        <w:rPr>
          <w:rFonts w:ascii="Arial" w:hAnsi="Arial" w:cs="Arial"/>
        </w:rPr>
      </w:pPr>
      <w:r>
        <w:rPr>
          <w:rFonts w:ascii="Arial" w:hAnsi="Arial" w:cs="Arial"/>
        </w:rPr>
        <w:t>Monsieur Fabrice ROCHE-MARIN, Responsable patrimoine immobilier.</w:t>
      </w:r>
    </w:p>
    <w:p w14:paraId="619E0879" w14:textId="77777777" w:rsidR="003B6242" w:rsidRPr="00944E09" w:rsidRDefault="003B6242" w:rsidP="003B6242">
      <w:pPr>
        <w:pStyle w:val="En-tte"/>
        <w:jc w:val="both"/>
        <w:rPr>
          <w:rFonts w:ascii="Arial" w:hAnsi="Arial" w:cs="Arial"/>
        </w:rPr>
      </w:pPr>
      <w:r w:rsidRPr="00944E09">
        <w:rPr>
          <w:rFonts w:ascii="Arial" w:hAnsi="Arial" w:cs="Arial"/>
        </w:rPr>
        <w:t>I</w:t>
      </w:r>
      <w:r>
        <w:rPr>
          <w:rFonts w:ascii="Arial" w:hAnsi="Arial" w:cs="Arial"/>
        </w:rPr>
        <w:t>nserm - Délégation régionale</w:t>
      </w:r>
      <w:r w:rsidRPr="00944E09">
        <w:rPr>
          <w:rFonts w:ascii="Arial" w:hAnsi="Arial" w:cs="Arial"/>
        </w:rPr>
        <w:t xml:space="preserve"> PACA </w:t>
      </w:r>
      <w:r>
        <w:rPr>
          <w:rFonts w:ascii="Arial" w:hAnsi="Arial" w:cs="Arial"/>
        </w:rPr>
        <w:t>et</w:t>
      </w:r>
      <w:r w:rsidRPr="00944E09">
        <w:rPr>
          <w:rFonts w:ascii="Arial" w:hAnsi="Arial" w:cs="Arial"/>
        </w:rPr>
        <w:t xml:space="preserve"> C</w:t>
      </w:r>
      <w:r>
        <w:rPr>
          <w:rFonts w:ascii="Arial" w:hAnsi="Arial" w:cs="Arial"/>
        </w:rPr>
        <w:t>orse</w:t>
      </w:r>
    </w:p>
    <w:p w14:paraId="06B7F868" w14:textId="77777777" w:rsidR="003B6242" w:rsidRDefault="003B6242" w:rsidP="003B6242">
      <w:pPr>
        <w:pStyle w:val="En-tte"/>
        <w:jc w:val="both"/>
        <w:rPr>
          <w:rFonts w:ascii="Arial" w:hAnsi="Arial" w:cs="Arial"/>
        </w:rPr>
      </w:pPr>
      <w:r>
        <w:rPr>
          <w:rFonts w:ascii="Arial" w:hAnsi="Arial" w:cs="Arial"/>
        </w:rPr>
        <w:t>Service patrimoine immobilier</w:t>
      </w:r>
    </w:p>
    <w:p w14:paraId="5AC15737" w14:textId="77777777" w:rsidR="003B6242" w:rsidRPr="00944E09" w:rsidRDefault="003B6242" w:rsidP="003B6242">
      <w:pPr>
        <w:pStyle w:val="En-tte"/>
        <w:jc w:val="both"/>
        <w:rPr>
          <w:rFonts w:ascii="Arial" w:hAnsi="Arial" w:cs="Arial"/>
        </w:rPr>
      </w:pPr>
      <w:r w:rsidRPr="00944E09">
        <w:rPr>
          <w:rFonts w:ascii="Arial" w:hAnsi="Arial" w:cs="Arial"/>
        </w:rPr>
        <w:t>18 avenue Mozart – CS20172</w:t>
      </w:r>
    </w:p>
    <w:p w14:paraId="463BC3FA" w14:textId="77777777" w:rsidR="003B6242" w:rsidRDefault="003B6242" w:rsidP="003B6242">
      <w:pPr>
        <w:pStyle w:val="En-tte"/>
        <w:tabs>
          <w:tab w:val="clear" w:pos="4536"/>
          <w:tab w:val="clear" w:pos="9072"/>
        </w:tabs>
        <w:jc w:val="both"/>
        <w:rPr>
          <w:rFonts w:ascii="Arial" w:hAnsi="Arial" w:cs="Arial"/>
        </w:rPr>
      </w:pPr>
      <w:r w:rsidRPr="00944E09">
        <w:rPr>
          <w:rFonts w:ascii="Arial" w:hAnsi="Arial" w:cs="Arial"/>
        </w:rPr>
        <w:t>13276 Marseille Cedex 9</w:t>
      </w:r>
    </w:p>
    <w:p w14:paraId="7DDA3658" w14:textId="77777777" w:rsidR="003B6242" w:rsidRDefault="003B6242" w:rsidP="003B6242">
      <w:pPr>
        <w:jc w:val="both"/>
        <w:rPr>
          <w:rFonts w:ascii="Arial" w:hAnsi="Arial" w:cs="Arial"/>
        </w:rPr>
      </w:pPr>
    </w:p>
    <w:p w14:paraId="3763B6B8" w14:textId="77777777" w:rsidR="003B6242" w:rsidRPr="00944E09" w:rsidRDefault="003B6242" w:rsidP="003B6242">
      <w:pPr>
        <w:jc w:val="both"/>
        <w:rPr>
          <w:rFonts w:ascii="Arial" w:hAnsi="Arial" w:cs="Arial"/>
        </w:rPr>
      </w:pPr>
      <w:r w:rsidRPr="00944E09">
        <w:rPr>
          <w:rFonts w:ascii="Arial" w:hAnsi="Arial" w:cs="Arial"/>
        </w:rPr>
        <w:t>Tél</w:t>
      </w:r>
      <w:r>
        <w:rPr>
          <w:rFonts w:ascii="Arial" w:hAnsi="Arial" w:cs="Arial"/>
        </w:rPr>
        <w:t>éphone</w:t>
      </w:r>
      <w:r w:rsidRPr="00944E09">
        <w:rPr>
          <w:rFonts w:ascii="Arial" w:hAnsi="Arial" w:cs="Arial"/>
        </w:rPr>
        <w:t xml:space="preserve"> : 04 91 82 70 </w:t>
      </w:r>
      <w:r>
        <w:rPr>
          <w:rFonts w:ascii="Arial" w:hAnsi="Arial" w:cs="Arial"/>
        </w:rPr>
        <w:t>60</w:t>
      </w:r>
      <w:r w:rsidRPr="00944E09">
        <w:rPr>
          <w:rFonts w:ascii="Arial" w:hAnsi="Arial" w:cs="Arial"/>
        </w:rPr>
        <w:t xml:space="preserve"> – Télécopie : 04 91 82 70 55</w:t>
      </w:r>
    </w:p>
    <w:p w14:paraId="0765884A" w14:textId="77777777" w:rsidR="003B6242" w:rsidRPr="000352CE" w:rsidRDefault="003B6242" w:rsidP="003B6242">
      <w:pPr>
        <w:jc w:val="both"/>
        <w:rPr>
          <w:rFonts w:ascii="Arial" w:hAnsi="Arial" w:cs="Arial"/>
        </w:rPr>
      </w:pPr>
      <w:r w:rsidRPr="00944E09">
        <w:rPr>
          <w:rFonts w:ascii="Arial" w:hAnsi="Arial" w:cs="Arial"/>
        </w:rPr>
        <w:t>Courriel : patrimoine.dr-marseille@inserm.fr</w:t>
      </w:r>
    </w:p>
    <w:p w14:paraId="0E389F4E" w14:textId="77777777" w:rsidR="009B1CD0" w:rsidRDefault="009B1CD0" w:rsidP="009B45B9">
      <w:pPr>
        <w:pStyle w:val="fcase2metab"/>
        <w:ind w:left="0" w:firstLine="0"/>
        <w:rPr>
          <w:rFonts w:ascii="Arial" w:hAnsi="Arial" w:cs="Arial"/>
        </w:rPr>
      </w:pPr>
    </w:p>
    <w:p w14:paraId="2D442337"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A07D17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8FABB70" w14:textId="77777777" w:rsidR="009B1CD0" w:rsidRDefault="009B1CD0" w:rsidP="009B45B9">
      <w:pPr>
        <w:pStyle w:val="fcase2metab"/>
        <w:rPr>
          <w:rFonts w:ascii="Arial" w:hAnsi="Arial" w:cs="Arial"/>
        </w:rPr>
      </w:pPr>
    </w:p>
    <w:p w14:paraId="779CCECD" w14:textId="184ABAF6" w:rsidR="003B6242" w:rsidRDefault="003B6242" w:rsidP="003B6242">
      <w:pPr>
        <w:jc w:val="both"/>
        <w:rPr>
          <w:rFonts w:ascii="Arial" w:hAnsi="Arial" w:cs="Arial"/>
        </w:rPr>
      </w:pPr>
      <w:r>
        <w:rPr>
          <w:rFonts w:ascii="Arial" w:hAnsi="Arial" w:cs="Arial"/>
        </w:rPr>
        <w:t>Madame l’agent comptable secondaire</w:t>
      </w:r>
    </w:p>
    <w:p w14:paraId="55B6799E" w14:textId="77777777" w:rsidR="003B6242" w:rsidRDefault="003B6242" w:rsidP="003B6242">
      <w:pPr>
        <w:jc w:val="both"/>
        <w:rPr>
          <w:rFonts w:ascii="Arial" w:hAnsi="Arial" w:cs="Arial"/>
        </w:rPr>
      </w:pPr>
    </w:p>
    <w:p w14:paraId="54649902" w14:textId="77777777" w:rsidR="003B6242" w:rsidRPr="00944E09" w:rsidRDefault="003B6242" w:rsidP="003B6242">
      <w:pPr>
        <w:pStyle w:val="En-tte"/>
        <w:jc w:val="both"/>
        <w:rPr>
          <w:rFonts w:ascii="Arial" w:hAnsi="Arial" w:cs="Arial"/>
        </w:rPr>
      </w:pPr>
      <w:r w:rsidRPr="00944E09">
        <w:rPr>
          <w:rFonts w:ascii="Arial" w:hAnsi="Arial" w:cs="Arial"/>
        </w:rPr>
        <w:t>I</w:t>
      </w:r>
      <w:r>
        <w:rPr>
          <w:rFonts w:ascii="Arial" w:hAnsi="Arial" w:cs="Arial"/>
        </w:rPr>
        <w:t>nserm - Délégation régionale</w:t>
      </w:r>
      <w:r w:rsidRPr="00944E09">
        <w:rPr>
          <w:rFonts w:ascii="Arial" w:hAnsi="Arial" w:cs="Arial"/>
        </w:rPr>
        <w:t xml:space="preserve"> PACA </w:t>
      </w:r>
      <w:r>
        <w:rPr>
          <w:rFonts w:ascii="Arial" w:hAnsi="Arial" w:cs="Arial"/>
        </w:rPr>
        <w:t>et</w:t>
      </w:r>
      <w:r w:rsidRPr="00944E09">
        <w:rPr>
          <w:rFonts w:ascii="Arial" w:hAnsi="Arial" w:cs="Arial"/>
        </w:rPr>
        <w:t xml:space="preserve"> C</w:t>
      </w:r>
      <w:r>
        <w:rPr>
          <w:rFonts w:ascii="Arial" w:hAnsi="Arial" w:cs="Arial"/>
        </w:rPr>
        <w:t>orse</w:t>
      </w:r>
    </w:p>
    <w:p w14:paraId="324ED02C" w14:textId="77777777" w:rsidR="003B6242" w:rsidRDefault="003B6242" w:rsidP="003B6242">
      <w:pPr>
        <w:pStyle w:val="En-tte"/>
        <w:jc w:val="both"/>
        <w:rPr>
          <w:rFonts w:ascii="Arial" w:hAnsi="Arial" w:cs="Arial"/>
        </w:rPr>
      </w:pPr>
      <w:r>
        <w:rPr>
          <w:rFonts w:ascii="Arial" w:hAnsi="Arial" w:cs="Arial"/>
        </w:rPr>
        <w:t>Agence comptable secondaire</w:t>
      </w:r>
    </w:p>
    <w:p w14:paraId="1494F7C9" w14:textId="77777777" w:rsidR="003B6242" w:rsidRPr="00944E09" w:rsidRDefault="003B6242" w:rsidP="003B6242">
      <w:pPr>
        <w:pStyle w:val="En-tte"/>
        <w:jc w:val="both"/>
        <w:rPr>
          <w:rFonts w:ascii="Arial" w:hAnsi="Arial" w:cs="Arial"/>
        </w:rPr>
      </w:pPr>
      <w:r w:rsidRPr="00944E09">
        <w:rPr>
          <w:rFonts w:ascii="Arial" w:hAnsi="Arial" w:cs="Arial"/>
        </w:rPr>
        <w:t>18 avenue Mozart – CS20172</w:t>
      </w:r>
    </w:p>
    <w:p w14:paraId="31F29EA8" w14:textId="77777777" w:rsidR="003B6242" w:rsidRDefault="003B6242" w:rsidP="003B6242">
      <w:pPr>
        <w:pStyle w:val="En-tte"/>
        <w:tabs>
          <w:tab w:val="clear" w:pos="4536"/>
          <w:tab w:val="clear" w:pos="9072"/>
        </w:tabs>
        <w:jc w:val="both"/>
        <w:rPr>
          <w:rFonts w:ascii="Arial" w:hAnsi="Arial" w:cs="Arial"/>
        </w:rPr>
      </w:pPr>
      <w:r w:rsidRPr="00944E09">
        <w:rPr>
          <w:rFonts w:ascii="Arial" w:hAnsi="Arial" w:cs="Arial"/>
        </w:rPr>
        <w:t>13276 Marseille Cedex 9</w:t>
      </w:r>
    </w:p>
    <w:p w14:paraId="046D4CCD" w14:textId="77777777" w:rsidR="009B1CD0" w:rsidRDefault="009B1CD0" w:rsidP="009B45B9">
      <w:pPr>
        <w:pStyle w:val="fcase2metab"/>
        <w:ind w:left="0" w:firstLine="0"/>
        <w:rPr>
          <w:rFonts w:ascii="Arial" w:hAnsi="Arial" w:cs="Arial"/>
        </w:rPr>
      </w:pPr>
    </w:p>
    <w:p w14:paraId="507E778D" w14:textId="77777777" w:rsidR="009B1CD0" w:rsidRDefault="009B1CD0" w:rsidP="009B45B9">
      <w:pPr>
        <w:tabs>
          <w:tab w:val="left" w:pos="851"/>
        </w:tabs>
        <w:rPr>
          <w:rFonts w:ascii="Arial" w:hAnsi="Arial" w:cs="Arial"/>
        </w:rPr>
      </w:pPr>
    </w:p>
    <w:p w14:paraId="5F818AEF" w14:textId="77777777" w:rsidR="009B1CD0" w:rsidRDefault="009B1CD0" w:rsidP="009B45B9">
      <w:pPr>
        <w:tabs>
          <w:tab w:val="left" w:pos="851"/>
        </w:tabs>
        <w:rPr>
          <w:rFonts w:ascii="Arial" w:hAnsi="Arial" w:cs="Arial"/>
        </w:rPr>
      </w:pPr>
    </w:p>
    <w:p w14:paraId="07BBE578" w14:textId="77777777" w:rsidR="001C40C0" w:rsidRDefault="001C40C0" w:rsidP="009B45B9">
      <w:pPr>
        <w:tabs>
          <w:tab w:val="left" w:pos="851"/>
        </w:tabs>
        <w:rPr>
          <w:rFonts w:ascii="Arial" w:hAnsi="Arial" w:cs="Arial"/>
        </w:rPr>
      </w:pPr>
    </w:p>
    <w:p w14:paraId="4E5EDC9F" w14:textId="77777777" w:rsidR="009B1CD0" w:rsidRDefault="009B1CD0" w:rsidP="009B45B9">
      <w:pPr>
        <w:tabs>
          <w:tab w:val="left" w:pos="851"/>
        </w:tabs>
        <w:rPr>
          <w:rFonts w:ascii="Arial" w:hAnsi="Arial" w:cs="Arial"/>
        </w:rPr>
      </w:pPr>
    </w:p>
    <w:p w14:paraId="2842AA29" w14:textId="77777777" w:rsidR="009B1CD0" w:rsidRDefault="009B1CD0" w:rsidP="009B45B9">
      <w:pPr>
        <w:tabs>
          <w:tab w:val="left" w:pos="851"/>
        </w:tabs>
        <w:rPr>
          <w:rFonts w:ascii="Arial" w:hAnsi="Arial" w:cs="Arial"/>
        </w:rPr>
      </w:pPr>
    </w:p>
    <w:p w14:paraId="2086BE0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6C35429F" w14:textId="77777777" w:rsidR="009B1CD0" w:rsidRDefault="009B1CD0" w:rsidP="009B45B9">
      <w:pPr>
        <w:tabs>
          <w:tab w:val="left" w:pos="851"/>
        </w:tabs>
      </w:pPr>
    </w:p>
    <w:p w14:paraId="5249C86B" w14:textId="77777777" w:rsidR="009B1CD0" w:rsidRDefault="009B1CD0" w:rsidP="009B45B9">
      <w:pPr>
        <w:tabs>
          <w:tab w:val="left" w:pos="851"/>
        </w:tabs>
      </w:pPr>
    </w:p>
    <w:p w14:paraId="739A980B" w14:textId="77777777" w:rsidR="009B1CD0" w:rsidRDefault="009B1CD0" w:rsidP="009B45B9">
      <w:pPr>
        <w:tabs>
          <w:tab w:val="left" w:pos="851"/>
        </w:tabs>
      </w:pPr>
    </w:p>
    <w:p w14:paraId="0CC7E2C6" w14:textId="77777777" w:rsidR="009B1CD0" w:rsidRDefault="009B1CD0" w:rsidP="009B45B9">
      <w:pPr>
        <w:tabs>
          <w:tab w:val="left" w:pos="851"/>
        </w:tabs>
      </w:pPr>
    </w:p>
    <w:p w14:paraId="6B53744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BA1E53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E4871E" w14:textId="77777777" w:rsidR="009B1CD0" w:rsidRDefault="009B1CD0" w:rsidP="009B45B9">
      <w:pPr>
        <w:tabs>
          <w:tab w:val="left" w:pos="851"/>
        </w:tabs>
        <w:jc w:val="both"/>
      </w:pPr>
    </w:p>
    <w:p w14:paraId="36204CA9" w14:textId="77777777" w:rsidR="009B1CD0" w:rsidRDefault="009B1CD0" w:rsidP="009B45B9">
      <w:pPr>
        <w:tabs>
          <w:tab w:val="left" w:pos="851"/>
        </w:tabs>
        <w:jc w:val="both"/>
      </w:pPr>
    </w:p>
    <w:p w14:paraId="1029C32B" w14:textId="77777777" w:rsidR="009B1CD0" w:rsidRDefault="009B1CD0" w:rsidP="009B45B9">
      <w:pPr>
        <w:tabs>
          <w:tab w:val="left" w:pos="851"/>
        </w:tabs>
        <w:jc w:val="both"/>
      </w:pPr>
    </w:p>
    <w:p w14:paraId="1E402648" w14:textId="77777777" w:rsidR="001C40C0" w:rsidRDefault="001C40C0" w:rsidP="009B45B9">
      <w:pPr>
        <w:tabs>
          <w:tab w:val="left" w:pos="851"/>
        </w:tabs>
        <w:rPr>
          <w:rFonts w:ascii="Arial" w:hAnsi="Arial" w:cs="Arial"/>
        </w:rPr>
      </w:pPr>
    </w:p>
    <w:p w14:paraId="1E09626A" w14:textId="77777777" w:rsidR="008B2A38" w:rsidRDefault="008B2A38" w:rsidP="009B45B9">
      <w:pPr>
        <w:tabs>
          <w:tab w:val="left" w:pos="851"/>
        </w:tabs>
        <w:rPr>
          <w:rFonts w:ascii="Arial" w:hAnsi="Arial" w:cs="Arial"/>
        </w:rPr>
      </w:pPr>
    </w:p>
    <w:p w14:paraId="69113035" w14:textId="77777777" w:rsidR="003A7270" w:rsidRDefault="003A7270" w:rsidP="009B45B9">
      <w:pPr>
        <w:tabs>
          <w:tab w:val="left" w:pos="851"/>
        </w:tabs>
        <w:rPr>
          <w:rFonts w:ascii="Arial" w:hAnsi="Arial" w:cs="Arial"/>
        </w:rPr>
      </w:pPr>
    </w:p>
    <w:p w14:paraId="537347D4" w14:textId="77777777" w:rsidR="003A7270" w:rsidRDefault="003A7270" w:rsidP="009B45B9">
      <w:pPr>
        <w:tabs>
          <w:tab w:val="left" w:pos="851"/>
        </w:tabs>
        <w:rPr>
          <w:rFonts w:ascii="Arial" w:hAnsi="Arial" w:cs="Arial"/>
        </w:rPr>
      </w:pPr>
    </w:p>
    <w:p w14:paraId="08978369"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A71F6" w14:textId="77777777" w:rsidR="00662A86" w:rsidRDefault="00662A86">
      <w:r>
        <w:separator/>
      </w:r>
    </w:p>
  </w:endnote>
  <w:endnote w:type="continuationSeparator" w:id="0">
    <w:p w14:paraId="290EC3EE"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C04340" w14:textId="77777777" w:rsidTr="0083205E">
      <w:trPr>
        <w:tblHeader/>
      </w:trPr>
      <w:tc>
        <w:tcPr>
          <w:tcW w:w="2906" w:type="dxa"/>
          <w:shd w:val="clear" w:color="auto" w:fill="66CCFF"/>
        </w:tcPr>
        <w:p w14:paraId="4A693DF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27BDEBD" w14:textId="74ADC277" w:rsidR="005824AE" w:rsidRDefault="005824AE" w:rsidP="00FE48C9">
          <w:pPr>
            <w:jc w:val="center"/>
            <w:rPr>
              <w:rFonts w:ascii="Arial" w:hAnsi="Arial" w:cs="Arial"/>
              <w:b/>
            </w:rPr>
          </w:pPr>
          <w:r>
            <w:rPr>
              <w:rFonts w:ascii="Arial" w:hAnsi="Arial" w:cs="Arial"/>
              <w:b/>
              <w:i/>
            </w:rPr>
            <w:t>(</w:t>
          </w:r>
          <w:r w:rsidR="00DC2218">
            <w:rPr>
              <w:rFonts w:ascii="Arial" w:hAnsi="Arial" w:cs="Arial"/>
              <w:b/>
              <w:i/>
            </w:rPr>
            <w:t>Marché n°F214MRS0</w:t>
          </w:r>
          <w:r w:rsidR="007B3E43">
            <w:rPr>
              <w:rFonts w:ascii="Arial" w:hAnsi="Arial" w:cs="Arial"/>
              <w:b/>
              <w:i/>
            </w:rPr>
            <w:t>26</w:t>
          </w:r>
          <w:r>
            <w:rPr>
              <w:rFonts w:ascii="Arial" w:hAnsi="Arial" w:cs="Arial"/>
              <w:b/>
              <w:i/>
            </w:rPr>
            <w:t>)</w:t>
          </w:r>
        </w:p>
      </w:tc>
      <w:tc>
        <w:tcPr>
          <w:tcW w:w="896" w:type="dxa"/>
          <w:shd w:val="clear" w:color="auto" w:fill="66CCFF"/>
        </w:tcPr>
        <w:p w14:paraId="251CCB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CBBD61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D10456F" w14:textId="77777777" w:rsidR="005824AE" w:rsidRDefault="005824AE">
          <w:pPr>
            <w:jc w:val="center"/>
          </w:pPr>
          <w:r>
            <w:rPr>
              <w:rFonts w:ascii="Arial" w:hAnsi="Arial" w:cs="Arial"/>
              <w:b/>
            </w:rPr>
            <w:t>/</w:t>
          </w:r>
        </w:p>
      </w:tc>
      <w:tc>
        <w:tcPr>
          <w:tcW w:w="544" w:type="dxa"/>
          <w:shd w:val="clear" w:color="auto" w:fill="66CCFF"/>
        </w:tcPr>
        <w:p w14:paraId="6444857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1E0CA1C"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7B853" w14:textId="77777777" w:rsidR="00662A86" w:rsidRDefault="00662A86">
      <w:r>
        <w:separator/>
      </w:r>
    </w:p>
  </w:footnote>
  <w:footnote w:type="continuationSeparator" w:id="0">
    <w:p w14:paraId="017BBB9A" w14:textId="77777777" w:rsidR="00662A86" w:rsidRDefault="00662A86">
      <w:r>
        <w:continuationSeparator/>
      </w:r>
    </w:p>
  </w:footnote>
  <w:footnote w:id="1">
    <w:p w14:paraId="03E7716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0F60B5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A1D74F9"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71638243">
    <w:abstractNumId w:val="0"/>
  </w:num>
  <w:num w:numId="2" w16cid:durableId="174198108">
    <w:abstractNumId w:val="1"/>
  </w:num>
  <w:num w:numId="3" w16cid:durableId="261958516">
    <w:abstractNumId w:val="2"/>
  </w:num>
  <w:num w:numId="4" w16cid:durableId="903487697">
    <w:abstractNumId w:val="4"/>
  </w:num>
  <w:num w:numId="5" w16cid:durableId="1446465208">
    <w:abstractNumId w:val="3"/>
  </w:num>
  <w:num w:numId="6" w16cid:durableId="1771614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3B6242"/>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30ED"/>
    <w:rsid w:val="007060E5"/>
    <w:rsid w:val="00710FD6"/>
    <w:rsid w:val="00730A78"/>
    <w:rsid w:val="00757151"/>
    <w:rsid w:val="007909E0"/>
    <w:rsid w:val="007972E2"/>
    <w:rsid w:val="0079785C"/>
    <w:rsid w:val="007B3E43"/>
    <w:rsid w:val="007D4001"/>
    <w:rsid w:val="007D7A65"/>
    <w:rsid w:val="007F68A6"/>
    <w:rsid w:val="00807FC3"/>
    <w:rsid w:val="0083205E"/>
    <w:rsid w:val="00840934"/>
    <w:rsid w:val="00844DAA"/>
    <w:rsid w:val="008450C7"/>
    <w:rsid w:val="00876A73"/>
    <w:rsid w:val="008B2A38"/>
    <w:rsid w:val="00930A5C"/>
    <w:rsid w:val="00933AD8"/>
    <w:rsid w:val="00934503"/>
    <w:rsid w:val="00972598"/>
    <w:rsid w:val="00983FF3"/>
    <w:rsid w:val="009B1CD0"/>
    <w:rsid w:val="009B45B9"/>
    <w:rsid w:val="009C4738"/>
    <w:rsid w:val="009C5EFB"/>
    <w:rsid w:val="009D661E"/>
    <w:rsid w:val="009F38B0"/>
    <w:rsid w:val="00A34D04"/>
    <w:rsid w:val="00AE7831"/>
    <w:rsid w:val="00B02608"/>
    <w:rsid w:val="00B0289C"/>
    <w:rsid w:val="00B054DA"/>
    <w:rsid w:val="00B86989"/>
    <w:rsid w:val="00B87564"/>
    <w:rsid w:val="00BA44E5"/>
    <w:rsid w:val="00BB0076"/>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76BCC"/>
    <w:rsid w:val="00D90A00"/>
    <w:rsid w:val="00DC2218"/>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1B1BFF96"/>
  <w15:chartTrackingRefBased/>
  <w15:docId w15:val="{ECF16E35-585C-4244-9F5C-78133B18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9C5EF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2354</Words>
  <Characters>12947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15271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Fabrice ROCHE-MARIN</cp:lastModifiedBy>
  <cp:revision>5</cp:revision>
  <cp:lastPrinted>2016-11-04T12:53:00Z</cp:lastPrinted>
  <dcterms:created xsi:type="dcterms:W3CDTF">2021-12-16T12:59:00Z</dcterms:created>
  <dcterms:modified xsi:type="dcterms:W3CDTF">2024-10-22T17:07:00Z</dcterms:modified>
</cp:coreProperties>
</file>