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368BD" w:rsidRDefault="005368BD">
      <w:bookmarkStart w:id="0" w:name="_GoBack"/>
      <w:bookmarkEnd w:id="0"/>
    </w:p>
    <w:tbl>
      <w:tblPr>
        <w:tblW w:w="10217" w:type="dxa"/>
        <w:tblLook w:val="04A0" w:firstRow="1" w:lastRow="0" w:firstColumn="1" w:lastColumn="0" w:noHBand="0" w:noVBand="1"/>
      </w:tblPr>
      <w:tblGrid>
        <w:gridCol w:w="4759"/>
        <w:gridCol w:w="5458"/>
      </w:tblGrid>
      <w:tr w:rsidR="004B06C2" w:rsidTr="001D376E">
        <w:trPr>
          <w:trHeight w:val="1272"/>
        </w:trPr>
        <w:tc>
          <w:tcPr>
            <w:tcW w:w="4759" w:type="dxa"/>
            <w:shd w:val="clear" w:color="auto" w:fill="auto"/>
          </w:tcPr>
          <w:p w:rsidR="004B06C2" w:rsidRPr="005425E7" w:rsidRDefault="0066509C" w:rsidP="0066509C">
            <w:pPr>
              <w:rPr>
                <w:rFonts w:eastAsia="Calibri"/>
                <w:sz w:val="22"/>
                <w:szCs w:val="22"/>
              </w:rPr>
            </w:pPr>
            <w:r>
              <w:rPr>
                <w:rFonts w:cs="Calibri"/>
                <w:noProof/>
                <w:szCs w:val="26"/>
                <w:lang w:eastAsia="fr-FR"/>
              </w:rPr>
              <w:drawing>
                <wp:inline distT="0" distB="0" distL="0" distR="0" wp14:anchorId="3712C991" wp14:editId="66CB873B">
                  <wp:extent cx="1259840" cy="8473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0237" cy="888014"/>
                          </a:xfrm>
                          <a:prstGeom prst="rect">
                            <a:avLst/>
                          </a:prstGeom>
                          <a:noFill/>
                        </pic:spPr>
                      </pic:pic>
                    </a:graphicData>
                  </a:graphic>
                </wp:inline>
              </w:drawing>
            </w:r>
          </w:p>
          <w:p w:rsidR="004B06C2" w:rsidRPr="005425E7" w:rsidRDefault="004B06C2" w:rsidP="001D376E">
            <w:pPr>
              <w:rPr>
                <w:rFonts w:eastAsia="Calibri"/>
                <w:sz w:val="22"/>
                <w:szCs w:val="22"/>
              </w:rPr>
            </w:pPr>
          </w:p>
        </w:tc>
        <w:tc>
          <w:tcPr>
            <w:tcW w:w="5458" w:type="dxa"/>
            <w:shd w:val="clear" w:color="auto" w:fill="auto"/>
          </w:tcPr>
          <w:p w:rsidR="004B06C2" w:rsidRPr="005425E7" w:rsidRDefault="004B06C2" w:rsidP="001D376E">
            <w:pPr>
              <w:jc w:val="right"/>
              <w:rPr>
                <w:rFonts w:eastAsia="Calibri"/>
                <w:sz w:val="22"/>
                <w:szCs w:val="22"/>
              </w:rPr>
            </w:pPr>
          </w:p>
          <w:p w:rsidR="004B06C2" w:rsidRPr="005425E7" w:rsidRDefault="004B06C2" w:rsidP="001D376E">
            <w:pPr>
              <w:pStyle w:val="ZEmetteur"/>
              <w:rPr>
                <w:rFonts w:ascii="Calibri" w:hAnsi="Calibri" w:cs="Calibri"/>
              </w:rPr>
            </w:pPr>
            <w:r w:rsidRPr="005425E7">
              <w:rPr>
                <w:rFonts w:ascii="Calibri" w:hAnsi="Calibri" w:cs="Calibri"/>
              </w:rPr>
              <w:t>Service du commissariat des armées</w:t>
            </w:r>
          </w:p>
          <w:p w:rsidR="004B06C2" w:rsidRPr="0002051B" w:rsidRDefault="004B06C2" w:rsidP="001D376E">
            <w:pPr>
              <w:pStyle w:val="ZEmetteur"/>
            </w:pPr>
            <w:r w:rsidRPr="005425E7">
              <w:rPr>
                <w:rFonts w:ascii="Calibri" w:hAnsi="Calibri" w:cs="Calibri"/>
              </w:rPr>
              <w:t>Plate-forme commissariat</w:t>
            </w:r>
            <w:r>
              <w:rPr>
                <w:rFonts w:ascii="Calibri" w:hAnsi="Calibri" w:cs="Calibri"/>
              </w:rPr>
              <w:t xml:space="preserve"> Paris</w:t>
            </w:r>
          </w:p>
          <w:p w:rsidR="004B06C2" w:rsidRPr="005425E7" w:rsidRDefault="004B06C2" w:rsidP="001D376E">
            <w:pPr>
              <w:jc w:val="right"/>
              <w:rPr>
                <w:rFonts w:eastAsia="Calibri"/>
                <w:sz w:val="22"/>
                <w:szCs w:val="22"/>
              </w:rPr>
            </w:pPr>
          </w:p>
        </w:tc>
      </w:tr>
    </w:tbl>
    <w:p w:rsidR="005368BD" w:rsidRDefault="005368BD"/>
    <w:p w:rsidR="005368BD" w:rsidRDefault="005368BD"/>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8C32F4" w:rsidRDefault="008C32F4" w:rsidP="00E50FF5">
      <w:pPr>
        <w:jc w:val="both"/>
        <w:rPr>
          <w:rFonts w:cs="Calibri"/>
          <w:b/>
          <w:szCs w:val="26"/>
        </w:rPr>
      </w:pPr>
      <w:r w:rsidRPr="00BE2AC5">
        <w:rPr>
          <w:rFonts w:cs="Calibri"/>
          <w:b/>
          <w:szCs w:val="26"/>
        </w:rPr>
        <w:t xml:space="preserve">Prestations de nettoyage des locaux et </w:t>
      </w:r>
      <w:r w:rsidR="003946AA">
        <w:rPr>
          <w:rFonts w:cs="Calibri"/>
          <w:b/>
          <w:szCs w:val="26"/>
        </w:rPr>
        <w:t xml:space="preserve">des </w:t>
      </w:r>
      <w:r w:rsidRPr="00BE2AC5">
        <w:rPr>
          <w:rFonts w:cs="Calibri"/>
          <w:b/>
          <w:szCs w:val="26"/>
        </w:rPr>
        <w:t xml:space="preserve">vitreries des organismes rattachés au </w:t>
      </w:r>
      <w:r w:rsidR="00595B5F">
        <w:rPr>
          <w:rFonts w:cs="Calibri"/>
          <w:b/>
          <w:szCs w:val="26"/>
        </w:rPr>
        <w:t>Groupement de soutien commissariat</w:t>
      </w:r>
      <w:r w:rsidRPr="00BE2AC5">
        <w:rPr>
          <w:rFonts w:cs="Calibri"/>
          <w:b/>
          <w:szCs w:val="26"/>
        </w:rPr>
        <w:t xml:space="preserve"> </w:t>
      </w:r>
      <w:r w:rsidRPr="00BE2AC5">
        <w:rPr>
          <w:rFonts w:ascii="Arial" w:hAnsi="Arial" w:cs="Arial"/>
          <w:b/>
          <w:szCs w:val="26"/>
          <w:lang w:eastAsia="fr-FR"/>
        </w:rPr>
        <w:t>Î</w:t>
      </w:r>
      <w:r w:rsidRPr="00BE2AC5">
        <w:rPr>
          <w:rFonts w:cs="Calibri"/>
          <w:b/>
          <w:szCs w:val="26"/>
        </w:rPr>
        <w:t>le-de-France- pôle de Paris Ecole Militaire et du Pôle A</w:t>
      </w:r>
      <w:r>
        <w:rPr>
          <w:rFonts w:cs="Calibri"/>
          <w:b/>
          <w:szCs w:val="26"/>
        </w:rPr>
        <w:t xml:space="preserve">rcueil Vanves Paris (lot n°1) </w:t>
      </w:r>
    </w:p>
    <w:p w:rsidR="008C32F4" w:rsidRDefault="008C32F4" w:rsidP="008C32F4">
      <w:pPr>
        <w:rPr>
          <w:rFonts w:cs="Calibri"/>
          <w:b/>
          <w:szCs w:val="26"/>
        </w:rPr>
      </w:pPr>
    </w:p>
    <w:p w:rsidR="008C32F4" w:rsidRPr="00BE2AC5" w:rsidRDefault="008C32F4" w:rsidP="008C32F4">
      <w:pPr>
        <w:rPr>
          <w:rFonts w:cs="Calibri"/>
          <w:b/>
          <w:bCs/>
          <w:szCs w:val="26"/>
        </w:rPr>
      </w:pPr>
      <w:r>
        <w:rPr>
          <w:rFonts w:cs="Calibri"/>
          <w:b/>
          <w:szCs w:val="26"/>
        </w:rPr>
        <w:t>P</w:t>
      </w:r>
      <w:r w:rsidRPr="00BE2AC5">
        <w:rPr>
          <w:rFonts w:cs="Calibri"/>
          <w:b/>
          <w:szCs w:val="26"/>
        </w:rPr>
        <w:t>restation de nettoyage des bâtiments cadres célibataires et d'hôtellerie rattachés au cercle du pôle AVP (lot n°2)</w:t>
      </w:r>
    </w:p>
    <w:p w:rsidR="00140176" w:rsidRPr="003B7629" w:rsidRDefault="00140176" w:rsidP="00524833">
      <w:pPr>
        <w:tabs>
          <w:tab w:val="left" w:pos="426"/>
          <w:tab w:val="left" w:pos="851"/>
        </w:tabs>
        <w:jc w:val="both"/>
        <w:rPr>
          <w:rFonts w:asciiTheme="minorHAnsi" w:hAnsiTheme="minorHAnsi" w:cstheme="minorHAnsi"/>
          <w:i/>
          <w:color w:val="A6A6A6"/>
          <w:szCs w:val="26"/>
        </w:rPr>
      </w:pPr>
      <w:r w:rsidRPr="00C27AC7">
        <w:rPr>
          <w:rFonts w:asciiTheme="minorHAnsi" w:hAnsiTheme="minorHAnsi" w:cstheme="minorHAnsi"/>
          <w:i/>
          <w:color w:val="A6A6A6"/>
          <w:szCs w:val="26"/>
        </w:rPr>
        <w:t xml:space="preserve"> </w:t>
      </w: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5758AF">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color w:val="000000" w:themeColor="text1"/>
            <w:szCs w:val="26"/>
          </w:rPr>
          <w:id w:val="-1928027115"/>
          <w:placeholder>
            <w:docPart w:val="02C2AA017D5D4EAABDCF035C491BE9DC"/>
          </w:placeholder>
          <w:text/>
        </w:sdtPr>
        <w:sdtEndPr/>
        <w:sdtContent>
          <w:r w:rsidR="004B7148" w:rsidRPr="004B7148">
            <w:rPr>
              <w:rFonts w:asciiTheme="minorHAnsi" w:hAnsiTheme="minorHAnsi" w:cstheme="minorHAnsi"/>
              <w:color w:val="000000" w:themeColor="text1"/>
              <w:szCs w:val="26"/>
            </w:rPr>
            <w:t>90910000-9 - Services de nettoyage</w:t>
          </w:r>
        </w:sdtContent>
      </w:sdt>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E50FF5" w:rsidRDefault="00DD6B03" w:rsidP="00E50FF5">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294105732"/>
          <w15:color w:val="000000"/>
          <w14:checkbox>
            <w14:checked w14:val="1"/>
            <w14:checkedState w14:val="2612" w14:font="MS Gothic"/>
            <w14:uncheckedState w14:val="2610" w14:font="MS Gothic"/>
          </w14:checkbox>
        </w:sdtPr>
        <w:sdtEndPr/>
        <w:sdtContent>
          <w:r w:rsidR="00E50FF5">
            <w:rPr>
              <w:rFonts w:ascii="MS Gothic" w:eastAsia="MS Gothic" w:hAnsi="MS Gothic" w:cstheme="minorHAnsi" w:hint="eastAsia"/>
              <w:szCs w:val="26"/>
            </w:rPr>
            <w:t>☒</w:t>
          </w:r>
        </w:sdtContent>
      </w:sdt>
      <w:r w:rsidR="00E50FF5" w:rsidRPr="00C27AC7">
        <w:rPr>
          <w:rFonts w:asciiTheme="minorHAnsi" w:hAnsiTheme="minorHAnsi" w:cstheme="minorHAnsi"/>
          <w:szCs w:val="26"/>
        </w:rPr>
        <w:tab/>
        <w:t xml:space="preserve"> au lot n° </w:t>
      </w:r>
      <w:sdt>
        <w:sdtPr>
          <w:rPr>
            <w:rFonts w:asciiTheme="minorHAnsi" w:hAnsiTheme="minorHAnsi" w:cstheme="minorHAnsi"/>
            <w:szCs w:val="26"/>
          </w:rPr>
          <w:id w:val="164602060"/>
          <w:placeholder>
            <w:docPart w:val="E310B1FD308C46EF9BFE0B8263C57C6C"/>
          </w:placeholder>
          <w:text/>
        </w:sdtPr>
        <w:sdtEndPr/>
        <w:sdtContent>
          <w:r w:rsidR="00E50FF5">
            <w:rPr>
              <w:rFonts w:asciiTheme="minorHAnsi" w:hAnsiTheme="minorHAnsi" w:cstheme="minorHAnsi"/>
              <w:szCs w:val="26"/>
            </w:rPr>
            <w:t>1</w:t>
          </w:r>
        </w:sdtContent>
      </w:sdt>
      <w:r w:rsidR="00E50FF5">
        <w:rPr>
          <w:rFonts w:asciiTheme="minorHAnsi" w:hAnsiTheme="minorHAnsi" w:cstheme="minorHAnsi"/>
          <w:szCs w:val="26"/>
        </w:rPr>
        <w:t xml:space="preserve"> : </w:t>
      </w:r>
      <w:r w:rsidR="00E50FF5" w:rsidRPr="00E50FF5">
        <w:rPr>
          <w:rFonts w:asciiTheme="minorHAnsi" w:hAnsiTheme="minorHAnsi" w:cstheme="minorHAnsi"/>
          <w:szCs w:val="26"/>
        </w:rPr>
        <w:t xml:space="preserve">Prestations de nettoyage des locaux et vitreries des organismes rattachés au </w:t>
      </w:r>
      <w:r w:rsidR="00595B5F">
        <w:rPr>
          <w:rFonts w:asciiTheme="minorHAnsi" w:hAnsiTheme="minorHAnsi" w:cstheme="minorHAnsi"/>
          <w:szCs w:val="26"/>
        </w:rPr>
        <w:t>Groupement de soutien commissariat</w:t>
      </w:r>
      <w:r w:rsidR="00E50FF5" w:rsidRPr="00E50FF5">
        <w:rPr>
          <w:rFonts w:asciiTheme="minorHAnsi" w:hAnsiTheme="minorHAnsi" w:cstheme="minorHAnsi"/>
          <w:szCs w:val="26"/>
        </w:rPr>
        <w:t xml:space="preserve"> Île-de-France- pôle de Paris Ecole Militaire et du Pôle Arcueil Vanves Paris</w:t>
      </w:r>
    </w:p>
    <w:p w:rsidR="00140176" w:rsidRPr="00C27AC7" w:rsidRDefault="00140176" w:rsidP="000727F9">
      <w:pPr>
        <w:pStyle w:val="fcasegauche"/>
        <w:tabs>
          <w:tab w:val="left" w:pos="851"/>
        </w:tabs>
        <w:spacing w:after="0"/>
        <w:ind w:left="0" w:firstLine="0"/>
        <w:rPr>
          <w:rFonts w:asciiTheme="minorHAnsi" w:hAnsiTheme="minorHAnsi" w:cstheme="minorHAnsi"/>
          <w:szCs w:val="26"/>
          <w:highlight w:val="yellow"/>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7F54D6" w:rsidRDefault="009B1CD0" w:rsidP="009F5EDA">
      <w:pPr>
        <w:tabs>
          <w:tab w:val="left" w:pos="851"/>
        </w:tabs>
        <w:spacing w:before="240"/>
        <w:jc w:val="both"/>
        <w:rPr>
          <w:rFonts w:asciiTheme="minorHAnsi" w:hAnsiTheme="minorHAnsi" w:cstheme="minorHAnsi"/>
          <w:szCs w:val="26"/>
        </w:rPr>
      </w:pPr>
      <w:r w:rsidRPr="007F54D6">
        <w:rPr>
          <w:rFonts w:asciiTheme="minorHAnsi" w:hAnsiTheme="minorHAnsi" w:cstheme="minorHAnsi"/>
          <w:szCs w:val="26"/>
        </w:rPr>
        <w:lastRenderedPageBreak/>
        <w:t>Ap</w:t>
      </w:r>
      <w:r w:rsidR="00C5526F" w:rsidRPr="007F54D6">
        <w:rPr>
          <w:rFonts w:asciiTheme="minorHAnsi" w:hAnsiTheme="minorHAnsi" w:cstheme="minorHAnsi"/>
          <w:szCs w:val="26"/>
        </w:rPr>
        <w:t xml:space="preserve">rès avoir pris connaissance de toutes les </w:t>
      </w:r>
      <w:r w:rsidRPr="007F54D6">
        <w:rPr>
          <w:rFonts w:asciiTheme="minorHAnsi" w:hAnsiTheme="minorHAnsi" w:cstheme="minorHAnsi"/>
          <w:szCs w:val="26"/>
        </w:rPr>
        <w:t xml:space="preserve">pièces </w:t>
      </w:r>
      <w:r w:rsidR="00C5526F" w:rsidRPr="007F54D6">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7F54D6" w:rsidRPr="007F54D6">
            <w:rPr>
              <w:rFonts w:cs="Calibri"/>
              <w:szCs w:val="26"/>
            </w:rPr>
            <w:t>DAF_2024_001089</w:t>
          </w:r>
        </w:sdtContent>
      </w:sdt>
      <w:r w:rsidR="00C5526F" w:rsidRPr="007F54D6">
        <w:rPr>
          <w:rFonts w:asciiTheme="minorHAnsi" w:hAnsiTheme="minorHAnsi" w:cstheme="minorHAnsi"/>
          <w:szCs w:val="26"/>
        </w:rPr>
        <w:t xml:space="preserve">  et </w:t>
      </w:r>
      <w:r w:rsidRPr="007F54D6">
        <w:rPr>
          <w:rFonts w:asciiTheme="minorHAnsi" w:hAnsiTheme="minorHAnsi" w:cstheme="minorHAnsi"/>
          <w:szCs w:val="26"/>
        </w:rPr>
        <w:t>constitutives</w:t>
      </w:r>
      <w:r w:rsidR="00603870" w:rsidRPr="007F54D6">
        <w:rPr>
          <w:rFonts w:asciiTheme="minorHAnsi" w:hAnsiTheme="minorHAnsi" w:cstheme="minorHAnsi"/>
          <w:szCs w:val="26"/>
        </w:rPr>
        <w:t xml:space="preserve"> </w:t>
      </w:r>
      <w:r w:rsidRPr="007F54D6">
        <w:rPr>
          <w:rFonts w:asciiTheme="minorHAnsi" w:hAnsiTheme="minorHAnsi" w:cstheme="minorHAnsi"/>
          <w:szCs w:val="26"/>
        </w:rPr>
        <w:t xml:space="preserve">du marché </w:t>
      </w:r>
      <w:r w:rsidR="00FE48C9" w:rsidRPr="007F54D6">
        <w:rPr>
          <w:rFonts w:asciiTheme="minorHAnsi" w:hAnsiTheme="minorHAnsi" w:cstheme="minorHAnsi"/>
          <w:szCs w:val="26"/>
        </w:rPr>
        <w:t>public</w:t>
      </w:r>
      <w:r w:rsidR="00C5526F" w:rsidRPr="007F54D6">
        <w:rPr>
          <w:rFonts w:asciiTheme="minorHAnsi" w:hAnsiTheme="minorHAnsi" w:cstheme="minorHAnsi"/>
          <w:szCs w:val="26"/>
        </w:rPr>
        <w:t xml:space="preserve"> </w:t>
      </w:r>
      <w:r w:rsidR="003543CF" w:rsidRPr="007F54D6">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DD6B03"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rsidR="009B1CD0" w:rsidRPr="00C27AC7" w:rsidRDefault="00DD6B03"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DD6B03"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DD6B03"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DD6B03"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DD6B03"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DD6B03"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r w:rsidRPr="007F54D6">
        <w:rPr>
          <w:rFonts w:asciiTheme="minorHAnsi" w:hAnsiTheme="minorHAnsi" w:cstheme="minorHAnsi"/>
          <w:szCs w:val="26"/>
        </w:rPr>
        <w:t>à livrer les fournitures demandées ou à exécuter les prestations demandées aux prix indiqués dans l’annexe financière en annexe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DD6B03"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lastRenderedPageBreak/>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7F54D6">
        <w:rPr>
          <w:rFonts w:asciiTheme="minorHAnsi" w:hAnsiTheme="minorHAnsi" w:cstheme="minorHAnsi"/>
          <w:b/>
          <w:szCs w:val="26"/>
        </w:rPr>
        <w:t>4</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7F54D6">
        <w:rPr>
          <w:rFonts w:asciiTheme="minorHAnsi" w:hAnsiTheme="minorHAnsi" w:cstheme="minorHAnsi"/>
          <w:b/>
          <w:szCs w:val="26"/>
        </w:rPr>
        <w:t>5</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6D0D8D" w:rsidRDefault="006D0D8D" w:rsidP="009B45B9">
      <w:pPr>
        <w:tabs>
          <w:tab w:val="left" w:pos="576"/>
          <w:tab w:val="left" w:pos="851"/>
        </w:tabs>
        <w:jc w:val="both"/>
        <w:rPr>
          <w:rFonts w:asciiTheme="minorHAnsi" w:hAnsiTheme="minorHAnsi" w:cstheme="minorHAnsi"/>
          <w:szCs w:val="26"/>
        </w:rPr>
      </w:pPr>
    </w:p>
    <w:p w:rsidR="007A79D0" w:rsidRPr="00C27AC7" w:rsidRDefault="007A79D0" w:rsidP="009B45B9">
      <w:pPr>
        <w:tabs>
          <w:tab w:val="left" w:pos="576"/>
          <w:tab w:val="left" w:pos="851"/>
        </w:tabs>
        <w:jc w:val="both"/>
        <w:rPr>
          <w:rFonts w:asciiTheme="minorHAnsi" w:hAnsiTheme="minorHAnsi" w:cstheme="minorHAnsi"/>
          <w:szCs w:val="26"/>
        </w:rPr>
      </w:pPr>
    </w:p>
    <w:p w:rsidR="00140176" w:rsidRPr="005368BD" w:rsidRDefault="00140176" w:rsidP="00140176">
      <w:pPr>
        <w:tabs>
          <w:tab w:val="left" w:pos="576"/>
          <w:tab w:val="left" w:pos="851"/>
        </w:tabs>
        <w:jc w:val="both"/>
        <w:rPr>
          <w:rFonts w:asciiTheme="minorHAnsi" w:hAnsiTheme="minorHAnsi" w:cstheme="minorHAnsi"/>
          <w:i/>
          <w:szCs w:val="26"/>
        </w:rPr>
      </w:pPr>
      <w:r w:rsidRPr="005368BD">
        <w:rPr>
          <w:rFonts w:asciiTheme="minorHAnsi" w:hAnsiTheme="minorHAnsi" w:cstheme="minorHAnsi"/>
          <w:szCs w:val="26"/>
        </w:rPr>
        <w:lastRenderedPageBreak/>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5368BD" w:rsidRPr="005368BD">
            <w:rPr>
              <w:rFonts w:asciiTheme="minorHAnsi" w:hAnsiTheme="minorHAnsi" w:cstheme="minorHAnsi"/>
              <w:szCs w:val="26"/>
            </w:rPr>
            <w:t>12</w:t>
          </w:r>
        </w:sdtContent>
      </w:sdt>
      <w:r w:rsidRPr="005368BD">
        <w:rPr>
          <w:rFonts w:asciiTheme="minorHAnsi" w:hAnsiTheme="minorHAnsi" w:cstheme="minorHAnsi"/>
          <w:szCs w:val="26"/>
        </w:rPr>
        <w:t xml:space="preserve"> mois à compter de :</w:t>
      </w:r>
    </w:p>
    <w:p w:rsidR="00140176" w:rsidRPr="005368BD" w:rsidRDefault="00140176" w:rsidP="00140176">
      <w:pPr>
        <w:tabs>
          <w:tab w:val="left" w:pos="851"/>
        </w:tabs>
        <w:spacing w:before="120"/>
        <w:ind w:left="567"/>
        <w:jc w:val="both"/>
        <w:rPr>
          <w:rFonts w:asciiTheme="minorHAnsi" w:hAnsiTheme="minorHAnsi" w:cstheme="minorHAnsi"/>
          <w:szCs w:val="26"/>
        </w:rPr>
      </w:pPr>
      <w:r w:rsidRPr="005368BD">
        <w:rPr>
          <w:rFonts w:asciiTheme="minorHAnsi" w:hAnsiTheme="minorHAnsi" w:cstheme="minorHAnsi"/>
          <w:szCs w:val="26"/>
        </w:rPr>
        <w:tab/>
      </w:r>
      <w:sdt>
        <w:sdtPr>
          <w:rPr>
            <w:rFonts w:asciiTheme="minorHAnsi" w:hAnsiTheme="minorHAnsi" w:cstheme="minorHAnsi"/>
            <w:szCs w:val="26"/>
          </w:rPr>
          <w:id w:val="-1219127994"/>
          <w15:color w:val="000000"/>
          <w14:checkbox>
            <w14:checked w14:val="0"/>
            <w14:checkedState w14:val="2612" w14:font="MS Gothic"/>
            <w14:uncheckedState w14:val="2610" w14:font="MS Gothic"/>
          </w14:checkbox>
        </w:sdtPr>
        <w:sdtEndPr/>
        <w:sdtContent>
          <w:r w:rsidRPr="005368BD">
            <w:rPr>
              <w:rFonts w:ascii="Segoe UI Symbol" w:eastAsia="MS Gothic" w:hAnsi="Segoe UI Symbol" w:cs="Segoe UI Symbol"/>
              <w:szCs w:val="26"/>
            </w:rPr>
            <w:t>☐</w:t>
          </w:r>
        </w:sdtContent>
      </w:sdt>
      <w:r w:rsidRPr="005368BD">
        <w:rPr>
          <w:rFonts w:asciiTheme="minorHAnsi" w:hAnsiTheme="minorHAnsi" w:cstheme="minorHAnsi"/>
          <w:szCs w:val="26"/>
        </w:rPr>
        <w:tab/>
        <w:t xml:space="preserve"> la date de réception de la notification du marché public ;</w:t>
      </w:r>
    </w:p>
    <w:p w:rsidR="00140176" w:rsidRPr="005368BD" w:rsidRDefault="00140176" w:rsidP="00140176">
      <w:pPr>
        <w:tabs>
          <w:tab w:val="left" w:pos="851"/>
        </w:tabs>
        <w:spacing w:before="120"/>
        <w:ind w:left="567"/>
        <w:jc w:val="both"/>
        <w:rPr>
          <w:rFonts w:asciiTheme="minorHAnsi" w:hAnsiTheme="minorHAnsi" w:cstheme="minorHAnsi"/>
          <w:szCs w:val="26"/>
        </w:rPr>
      </w:pPr>
      <w:r w:rsidRPr="005368BD">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5368BD">
            <w:rPr>
              <w:rFonts w:ascii="Segoe UI Symbol" w:eastAsia="MS Gothic" w:hAnsi="Segoe UI Symbol" w:cs="Segoe UI Symbol"/>
              <w:szCs w:val="26"/>
            </w:rPr>
            <w:t>☐</w:t>
          </w:r>
        </w:sdtContent>
      </w:sdt>
      <w:r w:rsidRPr="005368BD">
        <w:rPr>
          <w:rFonts w:asciiTheme="minorHAnsi" w:hAnsiTheme="minorHAnsi" w:cstheme="minorHAnsi"/>
          <w:szCs w:val="26"/>
        </w:rPr>
        <w:t xml:space="preserve"> la date de notification de l’ordre de service ;</w:t>
      </w:r>
    </w:p>
    <w:p w:rsidR="00140176" w:rsidRPr="005368BD" w:rsidRDefault="00140176" w:rsidP="00140176">
      <w:pPr>
        <w:tabs>
          <w:tab w:val="left" w:pos="851"/>
        </w:tabs>
        <w:spacing w:before="120"/>
        <w:ind w:left="1134" w:hanging="567"/>
        <w:jc w:val="both"/>
        <w:rPr>
          <w:rFonts w:asciiTheme="minorHAnsi" w:hAnsiTheme="minorHAnsi" w:cstheme="minorHAnsi"/>
          <w:b/>
          <w:szCs w:val="26"/>
        </w:rPr>
      </w:pPr>
      <w:r w:rsidRPr="005368BD">
        <w:rPr>
          <w:rFonts w:asciiTheme="minorHAnsi" w:hAnsiTheme="minorHAnsi" w:cstheme="minorHAnsi"/>
          <w:szCs w:val="26"/>
        </w:rPr>
        <w:tab/>
      </w:r>
      <w:sdt>
        <w:sdtPr>
          <w:rPr>
            <w:rFonts w:asciiTheme="minorHAnsi" w:hAnsiTheme="minorHAnsi" w:cstheme="minorHAnsi"/>
            <w:szCs w:val="26"/>
          </w:rPr>
          <w:id w:val="-1525005920"/>
          <w15:color w:val="000000"/>
          <w14:checkbox>
            <w14:checked w14:val="1"/>
            <w14:checkedState w14:val="2612" w14:font="MS Gothic"/>
            <w14:uncheckedState w14:val="2610" w14:font="MS Gothic"/>
          </w14:checkbox>
        </w:sdtPr>
        <w:sdtEndPr/>
        <w:sdtContent>
          <w:r w:rsidR="005368BD" w:rsidRPr="005368BD">
            <w:rPr>
              <w:rFonts w:ascii="MS Gothic" w:eastAsia="MS Gothic" w:hAnsi="MS Gothic" w:cstheme="minorHAnsi" w:hint="eastAsia"/>
              <w:szCs w:val="26"/>
            </w:rPr>
            <w:t>☒</w:t>
          </w:r>
        </w:sdtContent>
      </w:sdt>
      <w:r w:rsidRPr="005368BD">
        <w:rPr>
          <w:rFonts w:asciiTheme="minorHAnsi" w:hAnsiTheme="minorHAnsi" w:cstheme="minorHAnsi"/>
          <w:szCs w:val="26"/>
        </w:rPr>
        <w:t xml:space="preserve"> la date de début d’exécution prévue par le marché public.</w:t>
      </w:r>
    </w:p>
    <w:p w:rsidR="00140176" w:rsidRPr="005368BD"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rsidR="00140176" w:rsidRPr="005368BD"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5368BD">
        <w:rPr>
          <w:rFonts w:asciiTheme="minorHAnsi" w:hAnsiTheme="minorHAnsi" w:cstheme="minorHAnsi"/>
          <w:szCs w:val="26"/>
        </w:rPr>
        <w:t>Le marché public est reconductible :</w:t>
      </w:r>
      <w:r w:rsidRPr="005368BD">
        <w:rPr>
          <w:rFonts w:asciiTheme="minorHAnsi" w:hAnsiTheme="minorHAnsi" w:cstheme="minorHAnsi"/>
          <w:szCs w:val="26"/>
        </w:rPr>
        <w:tab/>
      </w:r>
      <w:r w:rsidRPr="005368BD">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5368BD">
            <w:rPr>
              <w:rFonts w:ascii="Segoe UI Symbol" w:eastAsia="MS Gothic" w:hAnsi="Segoe UI Symbol" w:cs="Segoe UI Symbol"/>
              <w:szCs w:val="26"/>
            </w:rPr>
            <w:t>☐</w:t>
          </w:r>
        </w:sdtContent>
      </w:sdt>
      <w:r w:rsidRPr="005368BD">
        <w:rPr>
          <w:rFonts w:asciiTheme="minorHAnsi" w:hAnsiTheme="minorHAnsi" w:cstheme="minorHAnsi"/>
          <w:szCs w:val="26"/>
        </w:rPr>
        <w:tab/>
        <w:t>Non</w:t>
      </w:r>
      <w:r w:rsidRPr="005368BD">
        <w:rPr>
          <w:rFonts w:asciiTheme="minorHAnsi" w:hAnsiTheme="minorHAnsi" w:cstheme="minorHAnsi"/>
          <w:szCs w:val="26"/>
        </w:rPr>
        <w:tab/>
      </w:r>
      <w:r w:rsidRPr="005368BD">
        <w:rPr>
          <w:rFonts w:asciiTheme="minorHAnsi" w:hAnsiTheme="minorHAnsi" w:cstheme="minorHAnsi"/>
          <w:szCs w:val="26"/>
        </w:rPr>
        <w:tab/>
      </w:r>
      <w:r w:rsidRPr="005368BD">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5368BD" w:rsidRPr="005368BD">
            <w:rPr>
              <w:rFonts w:ascii="MS Gothic" w:eastAsia="MS Gothic" w:hAnsi="MS Gothic" w:cstheme="minorHAnsi" w:hint="eastAsia"/>
              <w:szCs w:val="26"/>
            </w:rPr>
            <w:t>☒</w:t>
          </w:r>
        </w:sdtContent>
      </w:sdt>
      <w:r w:rsidRPr="005368BD">
        <w:rPr>
          <w:rFonts w:asciiTheme="minorHAnsi" w:hAnsiTheme="minorHAnsi" w:cstheme="minorHAnsi"/>
          <w:szCs w:val="26"/>
        </w:rPr>
        <w:tab/>
        <w:t>Oui</w:t>
      </w:r>
    </w:p>
    <w:p w:rsidR="00140176" w:rsidRPr="005368BD" w:rsidRDefault="00140176" w:rsidP="00140176">
      <w:pPr>
        <w:tabs>
          <w:tab w:val="left" w:pos="426"/>
          <w:tab w:val="left" w:pos="851"/>
        </w:tabs>
        <w:jc w:val="both"/>
        <w:rPr>
          <w:rFonts w:asciiTheme="minorHAnsi" w:hAnsiTheme="minorHAnsi" w:cstheme="minorHAnsi"/>
          <w:szCs w:val="26"/>
        </w:rPr>
      </w:pPr>
    </w:p>
    <w:p w:rsidR="00140176" w:rsidRPr="005368BD" w:rsidRDefault="00140176" w:rsidP="00140176">
      <w:pPr>
        <w:tabs>
          <w:tab w:val="left" w:pos="426"/>
          <w:tab w:val="left" w:pos="851"/>
        </w:tabs>
        <w:jc w:val="both"/>
        <w:rPr>
          <w:rFonts w:asciiTheme="minorHAnsi" w:hAnsiTheme="minorHAnsi" w:cstheme="minorHAnsi"/>
          <w:szCs w:val="26"/>
        </w:rPr>
      </w:pPr>
      <w:r w:rsidRPr="005368BD">
        <w:rPr>
          <w:rFonts w:asciiTheme="minorHAnsi" w:hAnsiTheme="minorHAnsi" w:cstheme="minorHAnsi"/>
          <w:szCs w:val="26"/>
        </w:rPr>
        <w:t>Si oui, préciser :</w:t>
      </w:r>
    </w:p>
    <w:p w:rsidR="00140176" w:rsidRPr="005368BD"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5368BD">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text/>
        </w:sdtPr>
        <w:sdtEndPr/>
        <w:sdtContent>
          <w:r w:rsidR="008C76BE">
            <w:rPr>
              <w:rFonts w:asciiTheme="minorHAnsi" w:hAnsiTheme="minorHAnsi" w:cstheme="minorHAnsi"/>
              <w:szCs w:val="26"/>
            </w:rPr>
            <w:t>3</w:t>
          </w:r>
        </w:sdtContent>
      </w:sdt>
    </w:p>
    <w:p w:rsidR="00140176" w:rsidRPr="005368BD"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5368BD">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5368BD" w:rsidRPr="005368BD">
            <w:rPr>
              <w:rFonts w:asciiTheme="minorHAnsi" w:hAnsiTheme="minorHAnsi" w:cstheme="minorHAnsi"/>
              <w:szCs w:val="26"/>
            </w:rPr>
            <w:t>12</w:t>
          </w:r>
        </w:sdtContent>
      </w:sdt>
      <w:r w:rsidRPr="005368BD">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DD6B03"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DD6B03"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DD6B03"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lastRenderedPageBreak/>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DD6B03"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DD6B03"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DD6B03"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DD6B03"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8E59BB" w:rsidRPr="00C27AC7">
        <w:rPr>
          <w:rFonts w:asciiTheme="minorHAnsi" w:hAnsiTheme="minorHAnsi" w:cstheme="minorHAnsi"/>
          <w:szCs w:val="26"/>
        </w:rPr>
        <w:t>A</w:t>
      </w:r>
      <w:r w:rsidRPr="00C27AC7">
        <w:rPr>
          <w:rFonts w:asciiTheme="minorHAnsi" w:hAnsiTheme="minorHAnsi" w:cstheme="minorHAnsi"/>
          <w:szCs w:val="26"/>
        </w:rPr>
        <w:t xml:space="preserve">rmées </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C3364A" w:rsidRPr="00C3364A">
            <w:rPr>
              <w:rFonts w:asciiTheme="minorHAnsi" w:hAnsiTheme="minorHAnsi" w:cstheme="minorHAnsi"/>
              <w:szCs w:val="26"/>
            </w:rPr>
            <w:t>34 47</w:t>
          </w:r>
        </w:sdtContent>
      </w:sdt>
      <w:r w:rsidRPr="00C27AC7">
        <w:rPr>
          <w:rFonts w:asciiTheme="minorHAnsi" w:hAnsiTheme="minorHAnsi" w:cstheme="minorHAnsi"/>
          <w:szCs w:val="26"/>
        </w:rPr>
        <w:t xml:space="preserve"> </w:t>
      </w:r>
      <w:r w:rsidR="00D11146" w:rsidRPr="00C27AC7">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F02A85" w:rsidRPr="00121746" w:rsidRDefault="0043437A" w:rsidP="00121746">
      <w:pPr>
        <w:rPr>
          <w:rFonts w:asciiTheme="minorHAnsi" w:hAnsiTheme="minorHAnsi" w:cstheme="minorHAnsi"/>
          <w:szCs w:val="26"/>
        </w:rPr>
      </w:pPr>
      <w:r w:rsidRPr="00C27AC7" w:rsidDel="0043437A">
        <w:rPr>
          <w:rFonts w:asciiTheme="minorHAnsi" w:hAnsiTheme="minorHAnsi" w:cstheme="minorHAnsi"/>
          <w:szCs w:val="26"/>
        </w:rPr>
        <w:t xml:space="preserve"> </w:t>
      </w:r>
    </w:p>
    <w:p w:rsidR="00F02A85" w:rsidRPr="00C27AC7" w:rsidRDefault="00F02A85" w:rsidP="00B96984">
      <w:pPr>
        <w:keepNext/>
        <w:jc w:val="both"/>
        <w:rPr>
          <w:rFonts w:asciiTheme="minorHAnsi" w:hAnsiTheme="minorHAnsi" w:cstheme="minorHAnsi"/>
          <w:bCs/>
          <w:szCs w:val="26"/>
        </w:rPr>
      </w:pP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lastRenderedPageBreak/>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121746" w:rsidRPr="00186B4B" w:rsidRDefault="00121746" w:rsidP="00121746">
      <w:pPr>
        <w:rPr>
          <w:rFonts w:asciiTheme="minorHAnsi" w:hAnsiTheme="minorHAnsi" w:cstheme="minorHAnsi"/>
          <w:szCs w:val="26"/>
        </w:rPr>
      </w:pPr>
      <w:r w:rsidRPr="00186B4B">
        <w:rPr>
          <w:rFonts w:asciiTheme="minorHAnsi" w:hAnsiTheme="minorHAnsi" w:cstheme="minorHAnsi"/>
          <w:szCs w:val="26"/>
        </w:rPr>
        <w:t xml:space="preserve">Bureau </w:t>
      </w:r>
      <w:r>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121746" w:rsidRPr="00C27AC7" w:rsidRDefault="00121746" w:rsidP="00121746">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121746" w:rsidRPr="00C27AC7" w:rsidRDefault="00121746" w:rsidP="00121746">
      <w:pPr>
        <w:keepNext/>
        <w:tabs>
          <w:tab w:val="left" w:pos="851"/>
        </w:tabs>
        <w:jc w:val="both"/>
        <w:rPr>
          <w:rFonts w:asciiTheme="minorHAnsi" w:hAnsiTheme="minorHAnsi" w:cstheme="minorHAnsi"/>
          <w:i/>
          <w:szCs w:val="26"/>
        </w:rPr>
      </w:pPr>
    </w:p>
    <w:p w:rsidR="00121746" w:rsidRDefault="00121746" w:rsidP="00121746">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121746" w:rsidRDefault="00121746" w:rsidP="00121746">
      <w:pPr>
        <w:keepNext/>
        <w:jc w:val="both"/>
        <w:rPr>
          <w:rFonts w:asciiTheme="minorHAnsi" w:hAnsiTheme="minorHAnsi" w:cstheme="minorHAnsi"/>
          <w:bCs/>
          <w:szCs w:val="26"/>
        </w:rPr>
      </w:pPr>
    </w:p>
    <w:p w:rsidR="00121746" w:rsidRDefault="00121746" w:rsidP="00121746">
      <w:pPr>
        <w:keepNext/>
        <w:jc w:val="both"/>
        <w:rPr>
          <w:rFonts w:asciiTheme="minorHAnsi" w:hAnsiTheme="minorHAnsi" w:cstheme="minorHAnsi"/>
          <w:bCs/>
          <w:szCs w:val="26"/>
        </w:rPr>
      </w:pPr>
    </w:p>
    <w:p w:rsidR="00121746" w:rsidRPr="00C27AC7" w:rsidRDefault="00121746" w:rsidP="00121746">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121746" w:rsidRDefault="00121746" w:rsidP="00121746">
      <w:pPr>
        <w:tabs>
          <w:tab w:val="left" w:pos="851"/>
        </w:tabs>
        <w:jc w:val="both"/>
        <w:rPr>
          <w:rFonts w:asciiTheme="minorHAnsi" w:hAnsiTheme="minorHAnsi" w:cstheme="minorHAnsi"/>
          <w:szCs w:val="26"/>
        </w:rPr>
      </w:pPr>
    </w:p>
    <w:p w:rsidR="00121746" w:rsidRDefault="00121746" w:rsidP="00121746">
      <w:pPr>
        <w:tabs>
          <w:tab w:val="left" w:pos="851"/>
        </w:tabs>
        <w:jc w:val="both"/>
        <w:rPr>
          <w:rFonts w:asciiTheme="minorHAnsi" w:hAnsiTheme="minorHAnsi" w:cstheme="minorHAnsi"/>
          <w:szCs w:val="26"/>
        </w:rPr>
      </w:pPr>
    </w:p>
    <w:p w:rsidR="00121746" w:rsidRDefault="00121746" w:rsidP="00121746">
      <w:pPr>
        <w:tabs>
          <w:tab w:val="left" w:pos="851"/>
        </w:tabs>
        <w:jc w:val="both"/>
        <w:rPr>
          <w:rFonts w:asciiTheme="minorHAnsi" w:hAnsiTheme="minorHAnsi" w:cstheme="minorHAnsi"/>
          <w:szCs w:val="26"/>
        </w:rPr>
      </w:pPr>
    </w:p>
    <w:p w:rsidR="00121746" w:rsidRDefault="00121746" w:rsidP="00121746">
      <w:pPr>
        <w:tabs>
          <w:tab w:val="left" w:pos="851"/>
        </w:tabs>
        <w:jc w:val="both"/>
        <w:rPr>
          <w:rFonts w:asciiTheme="minorHAnsi" w:hAnsiTheme="minorHAnsi" w:cstheme="minorHAnsi"/>
          <w:szCs w:val="26"/>
        </w:rPr>
      </w:pPr>
    </w:p>
    <w:p w:rsidR="00121746" w:rsidRDefault="00121746" w:rsidP="00121746">
      <w:pPr>
        <w:tabs>
          <w:tab w:val="left" w:pos="851"/>
        </w:tabs>
        <w:jc w:val="both"/>
        <w:rPr>
          <w:rFonts w:asciiTheme="minorHAnsi" w:hAnsiTheme="minorHAnsi" w:cstheme="minorHAnsi"/>
          <w:szCs w:val="26"/>
        </w:rPr>
      </w:pPr>
    </w:p>
    <w:p w:rsidR="00121746" w:rsidRDefault="00121746" w:rsidP="00121746">
      <w:pPr>
        <w:tabs>
          <w:tab w:val="left" w:pos="851"/>
        </w:tabs>
        <w:jc w:val="both"/>
        <w:rPr>
          <w:rFonts w:asciiTheme="minorHAnsi" w:hAnsiTheme="minorHAnsi" w:cstheme="minorHAnsi"/>
          <w:szCs w:val="26"/>
        </w:rPr>
      </w:pPr>
    </w:p>
    <w:p w:rsidR="00121746" w:rsidRDefault="00121746" w:rsidP="00121746">
      <w:pPr>
        <w:tabs>
          <w:tab w:val="left" w:pos="851"/>
        </w:tabs>
        <w:jc w:val="both"/>
        <w:rPr>
          <w:rFonts w:asciiTheme="minorHAnsi" w:hAnsiTheme="minorHAnsi" w:cstheme="minorHAnsi"/>
          <w:szCs w:val="26"/>
        </w:rPr>
      </w:pPr>
    </w:p>
    <w:p w:rsidR="00121746" w:rsidRDefault="00121746" w:rsidP="00121746">
      <w:pPr>
        <w:tabs>
          <w:tab w:val="left" w:pos="851"/>
        </w:tabs>
        <w:jc w:val="both"/>
        <w:rPr>
          <w:rFonts w:asciiTheme="minorHAnsi" w:hAnsiTheme="minorHAnsi" w:cstheme="minorHAnsi"/>
          <w:szCs w:val="26"/>
        </w:rPr>
      </w:pPr>
    </w:p>
    <w:p w:rsidR="007146B6" w:rsidRPr="00C27AC7" w:rsidRDefault="007146B6" w:rsidP="009B45B9">
      <w:pPr>
        <w:tabs>
          <w:tab w:val="left" w:pos="851"/>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Default="00140176" w:rsidP="00140176">
      <w:pPr>
        <w:keepNext/>
        <w:jc w:val="both"/>
        <w:rPr>
          <w:rFonts w:asciiTheme="minorHAnsi" w:hAnsiTheme="minorHAnsi" w:cstheme="minorHAnsi"/>
          <w:szCs w:val="26"/>
        </w:rPr>
      </w:pPr>
      <w:r w:rsidRPr="00C3364A">
        <w:rPr>
          <w:rFonts w:asciiTheme="minorHAnsi" w:hAnsiTheme="minorHAnsi" w:cstheme="minorHAnsi"/>
          <w:szCs w:val="26"/>
        </w:rPr>
        <w:t>Annexe 1 – tableau de prix</w:t>
      </w:r>
    </w:p>
    <w:p w:rsidR="00C3364A" w:rsidRPr="008C76BE" w:rsidRDefault="00C3364A" w:rsidP="00140176">
      <w:pPr>
        <w:keepNext/>
        <w:jc w:val="both"/>
        <w:rPr>
          <w:rFonts w:asciiTheme="minorHAnsi" w:hAnsiTheme="minorHAnsi" w:cstheme="minorHAnsi"/>
          <w:szCs w:val="26"/>
        </w:rPr>
      </w:pPr>
      <w:r w:rsidRPr="008C76BE">
        <w:rPr>
          <w:rFonts w:asciiTheme="minorHAnsi" w:hAnsiTheme="minorHAnsi" w:cstheme="minorHAnsi"/>
          <w:szCs w:val="26"/>
        </w:rPr>
        <w:t>Annexe 2 –</w:t>
      </w:r>
      <w:r w:rsidR="00455042">
        <w:rPr>
          <w:rFonts w:asciiTheme="minorHAnsi" w:hAnsiTheme="minorHAnsi" w:cstheme="minorHAnsi"/>
          <w:szCs w:val="26"/>
        </w:rPr>
        <w:t xml:space="preserve"> </w:t>
      </w:r>
      <w:r w:rsidRPr="008C76BE">
        <w:rPr>
          <w:rFonts w:asciiTheme="minorHAnsi" w:hAnsiTheme="minorHAnsi" w:cstheme="minorHAnsi"/>
          <w:szCs w:val="26"/>
        </w:rPr>
        <w:t>annexe relative à l’engagement d’insertion sociale</w:t>
      </w:r>
    </w:p>
    <w:p w:rsidR="00140176" w:rsidRPr="00C3364A" w:rsidRDefault="00C3364A" w:rsidP="00140176">
      <w:pPr>
        <w:keepNext/>
        <w:tabs>
          <w:tab w:val="left" w:pos="426"/>
        </w:tabs>
        <w:ind w:left="1236" w:hanging="1236"/>
        <w:jc w:val="both"/>
        <w:rPr>
          <w:rFonts w:asciiTheme="minorHAnsi" w:hAnsiTheme="minorHAnsi" w:cstheme="minorHAnsi"/>
          <w:szCs w:val="26"/>
        </w:rPr>
      </w:pPr>
      <w:r w:rsidRPr="008C76BE">
        <w:rPr>
          <w:rFonts w:asciiTheme="minorHAnsi" w:hAnsiTheme="minorHAnsi" w:cstheme="minorHAnsi"/>
          <w:szCs w:val="26"/>
        </w:rPr>
        <w:t>Annexe 3</w:t>
      </w:r>
      <w:r w:rsidR="00140176" w:rsidRPr="008C76BE">
        <w:rPr>
          <w:rFonts w:asciiTheme="minorHAnsi" w:hAnsiTheme="minorHAnsi" w:cstheme="minorHAnsi"/>
          <w:szCs w:val="26"/>
        </w:rPr>
        <w:t xml:space="preserve"> – annexe complémentaire contenant :</w:t>
      </w:r>
    </w:p>
    <w:p w:rsidR="00140176" w:rsidRPr="00C3364A"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C3364A">
        <w:rPr>
          <w:rFonts w:asciiTheme="minorHAnsi" w:hAnsiTheme="minorHAnsi" w:cstheme="minorHAnsi"/>
          <w:szCs w:val="26"/>
        </w:rPr>
        <w:t xml:space="preserve"> le numéro du marché public ; </w:t>
      </w:r>
    </w:p>
    <w:p w:rsidR="00140176" w:rsidRPr="00C3364A"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C3364A">
        <w:rPr>
          <w:rFonts w:asciiTheme="minorHAnsi" w:hAnsiTheme="minorHAnsi" w:cstheme="minorHAnsi"/>
          <w:szCs w:val="26"/>
        </w:rPr>
        <w:t xml:space="preserve"> le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2817" w:rsidRDefault="000E2817">
      <w:r>
        <w:separator/>
      </w:r>
    </w:p>
  </w:endnote>
  <w:endnote w:type="continuationSeparator" w:id="0">
    <w:p w:rsidR="000E2817" w:rsidRDefault="000E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DD6B03">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DD6B03">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2817" w:rsidRDefault="000E2817">
      <w:r>
        <w:separator/>
      </w:r>
    </w:p>
  </w:footnote>
  <w:footnote w:type="continuationSeparator" w:id="0">
    <w:p w:rsidR="000E2817" w:rsidRDefault="000E2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35B57"/>
    <w:rsid w:val="00036500"/>
    <w:rsid w:val="00046800"/>
    <w:rsid w:val="00053F15"/>
    <w:rsid w:val="00067F94"/>
    <w:rsid w:val="000727F9"/>
    <w:rsid w:val="000904BD"/>
    <w:rsid w:val="000A2E05"/>
    <w:rsid w:val="000A55BC"/>
    <w:rsid w:val="000C2576"/>
    <w:rsid w:val="000E0020"/>
    <w:rsid w:val="000E2817"/>
    <w:rsid w:val="000E298C"/>
    <w:rsid w:val="000E7324"/>
    <w:rsid w:val="00121746"/>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65A1A"/>
    <w:rsid w:val="00385442"/>
    <w:rsid w:val="00385E76"/>
    <w:rsid w:val="003946AA"/>
    <w:rsid w:val="00396CF2"/>
    <w:rsid w:val="00397B94"/>
    <w:rsid w:val="003A11D7"/>
    <w:rsid w:val="003A4818"/>
    <w:rsid w:val="003A7270"/>
    <w:rsid w:val="003B7629"/>
    <w:rsid w:val="003D0ABE"/>
    <w:rsid w:val="004050FC"/>
    <w:rsid w:val="00423C13"/>
    <w:rsid w:val="00423E3F"/>
    <w:rsid w:val="0043437A"/>
    <w:rsid w:val="0043706E"/>
    <w:rsid w:val="0044597F"/>
    <w:rsid w:val="00455042"/>
    <w:rsid w:val="00472C92"/>
    <w:rsid w:val="004823CB"/>
    <w:rsid w:val="00482710"/>
    <w:rsid w:val="004A7169"/>
    <w:rsid w:val="004B06C2"/>
    <w:rsid w:val="004B1148"/>
    <w:rsid w:val="004B7148"/>
    <w:rsid w:val="004C5755"/>
    <w:rsid w:val="004E1D80"/>
    <w:rsid w:val="004E75A6"/>
    <w:rsid w:val="004F6B59"/>
    <w:rsid w:val="005017CF"/>
    <w:rsid w:val="00514DAF"/>
    <w:rsid w:val="0052010F"/>
    <w:rsid w:val="00524833"/>
    <w:rsid w:val="005264CA"/>
    <w:rsid w:val="00532EC7"/>
    <w:rsid w:val="005368BD"/>
    <w:rsid w:val="00541CA3"/>
    <w:rsid w:val="005546A9"/>
    <w:rsid w:val="00556B25"/>
    <w:rsid w:val="005617B5"/>
    <w:rsid w:val="005758AF"/>
    <w:rsid w:val="005824AE"/>
    <w:rsid w:val="00584633"/>
    <w:rsid w:val="005846FB"/>
    <w:rsid w:val="0059001A"/>
    <w:rsid w:val="00595B5F"/>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6509C"/>
    <w:rsid w:val="00675829"/>
    <w:rsid w:val="0068655B"/>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A79D0"/>
    <w:rsid w:val="007B1B49"/>
    <w:rsid w:val="007B7A05"/>
    <w:rsid w:val="007C446E"/>
    <w:rsid w:val="007D4001"/>
    <w:rsid w:val="007D7A65"/>
    <w:rsid w:val="007E0542"/>
    <w:rsid w:val="007F54D6"/>
    <w:rsid w:val="007F68A6"/>
    <w:rsid w:val="00813BDC"/>
    <w:rsid w:val="008217EE"/>
    <w:rsid w:val="00831E5A"/>
    <w:rsid w:val="0083205E"/>
    <w:rsid w:val="00840934"/>
    <w:rsid w:val="00844DAA"/>
    <w:rsid w:val="008450C7"/>
    <w:rsid w:val="00874342"/>
    <w:rsid w:val="00876A73"/>
    <w:rsid w:val="0088680A"/>
    <w:rsid w:val="008B2A38"/>
    <w:rsid w:val="008B715D"/>
    <w:rsid w:val="008C32F4"/>
    <w:rsid w:val="008C76BE"/>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C3498"/>
    <w:rsid w:val="00AD6E73"/>
    <w:rsid w:val="00AE5761"/>
    <w:rsid w:val="00AE7831"/>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23457"/>
    <w:rsid w:val="00C27AC7"/>
    <w:rsid w:val="00C3364A"/>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2156F"/>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D6B03"/>
    <w:rsid w:val="00DF1AA5"/>
    <w:rsid w:val="00E045B4"/>
    <w:rsid w:val="00E20DB0"/>
    <w:rsid w:val="00E47798"/>
    <w:rsid w:val="00E50FF5"/>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275C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E310B1FD308C46EF9BFE0B8263C57C6C"/>
        <w:category>
          <w:name w:val="Général"/>
          <w:gallery w:val="placeholder"/>
        </w:category>
        <w:types>
          <w:type w:val="bbPlcHdr"/>
        </w:types>
        <w:behaviors>
          <w:behavior w:val="content"/>
        </w:behaviors>
        <w:guid w:val="{ACCD9E00-C99B-49E1-BCEA-F14C559D0C1E}"/>
      </w:docPartPr>
      <w:docPartBody>
        <w:p w:rsidR="00622E58" w:rsidRDefault="00C67059" w:rsidP="00C67059">
          <w:pPr>
            <w:pStyle w:val="E310B1FD308C46EF9BFE0B8263C57C6C"/>
          </w:pPr>
          <w:r w:rsidRPr="00C27AC7">
            <w:rPr>
              <w:rFonts w:cstheme="minorHAnsi"/>
              <w:szCs w:val="2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4B52D5"/>
    <w:rsid w:val="00533E77"/>
    <w:rsid w:val="005C1EC8"/>
    <w:rsid w:val="00622E58"/>
    <w:rsid w:val="006E4CA6"/>
    <w:rsid w:val="00705268"/>
    <w:rsid w:val="00861425"/>
    <w:rsid w:val="00A3438B"/>
    <w:rsid w:val="00AF4E44"/>
    <w:rsid w:val="00B74B5C"/>
    <w:rsid w:val="00C06F9A"/>
    <w:rsid w:val="00C67059"/>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E310B1FD308C46EF9BFE0B8263C57C6C">
    <w:name w:val="E310B1FD308C46EF9BFE0B8263C57C6C"/>
    <w:rsid w:val="00C670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63952-2701-436C-9A64-006B05B8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1497</Words>
  <Characters>8238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9716</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AIT RAISS Camila TSEF 2E CLASSE DEF</cp:lastModifiedBy>
  <cp:revision>2</cp:revision>
  <cp:lastPrinted>2016-11-04T12:53:00Z</cp:lastPrinted>
  <dcterms:created xsi:type="dcterms:W3CDTF">2025-04-14T12:47:00Z</dcterms:created>
  <dcterms:modified xsi:type="dcterms:W3CDTF">2025-04-14T12:47:00Z</dcterms:modified>
</cp:coreProperties>
</file>