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BBE325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60D2F3" w14:textId="77777777">
        <w:trPr>
          <w:trHeight w:val="1132"/>
        </w:trPr>
        <w:tc>
          <w:tcPr>
            <w:tcW w:w="10434" w:type="dxa"/>
            <w:shd w:val="clear" w:color="auto" w:fill="auto"/>
          </w:tcPr>
          <w:p w14:paraId="5A9D3FC4" w14:textId="77777777" w:rsidR="00541CA3" w:rsidRDefault="00D67BAA" w:rsidP="00844DAA">
            <w:pPr>
              <w:pStyle w:val="Pieddepage"/>
              <w:tabs>
                <w:tab w:val="clear" w:pos="4536"/>
                <w:tab w:val="clear" w:pos="9072"/>
                <w:tab w:val="left" w:pos="851"/>
              </w:tabs>
              <w:jc w:val="center"/>
              <w:rPr>
                <w:noProof/>
                <w:lang w:eastAsia="fr-FR"/>
              </w:rPr>
            </w:pPr>
            <w:r>
              <w:rPr>
                <w:noProof/>
                <w:lang w:eastAsia="fr-FR"/>
              </w:rPr>
              <w:pict w14:anchorId="749AD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5pt;visibility:visible">
                  <v:imagedata r:id="rId11" o:title=""/>
                </v:shape>
              </w:pict>
            </w:r>
          </w:p>
          <w:p w14:paraId="5DA4231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CE2D78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72923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889953D"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93F533F" w14:textId="77777777">
        <w:tc>
          <w:tcPr>
            <w:tcW w:w="9002" w:type="dxa"/>
            <w:shd w:val="clear" w:color="auto" w:fill="66CCFF"/>
          </w:tcPr>
          <w:p w14:paraId="712EFA4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44940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BF03574" w14:textId="77777777" w:rsidR="009B1CD0" w:rsidRDefault="00E47798" w:rsidP="0083205E">
            <w:pPr>
              <w:pStyle w:val="Titre8"/>
              <w:tabs>
                <w:tab w:val="left" w:pos="851"/>
                <w:tab w:val="right" w:pos="9639"/>
              </w:tabs>
              <w:spacing w:before="120" w:after="120"/>
            </w:pPr>
            <w:r>
              <w:rPr>
                <w:caps/>
                <w:sz w:val="28"/>
                <w:szCs w:val="28"/>
              </w:rPr>
              <w:t>ATTRI1</w:t>
            </w:r>
          </w:p>
        </w:tc>
      </w:tr>
    </w:tbl>
    <w:p w14:paraId="2D6962E4" w14:textId="77777777" w:rsidR="009B1CD0" w:rsidRDefault="009B1CD0" w:rsidP="006C4338">
      <w:pPr>
        <w:tabs>
          <w:tab w:val="left" w:pos="851"/>
        </w:tabs>
      </w:pPr>
    </w:p>
    <w:p w14:paraId="63DFFBCD" w14:textId="77777777" w:rsidR="004C5755" w:rsidRPr="001C7D87" w:rsidRDefault="004C5755" w:rsidP="004C5755">
      <w:pPr>
        <w:jc w:val="both"/>
        <w:rPr>
          <w:rFonts w:ascii="Arial" w:hAnsi="Arial" w:cs="Arial"/>
          <w:i/>
          <w:sz w:val="18"/>
          <w:szCs w:val="18"/>
        </w:rPr>
      </w:pPr>
    </w:p>
    <w:p w14:paraId="22CBCC0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8C8B0C" w14:textId="77777777">
        <w:tc>
          <w:tcPr>
            <w:tcW w:w="10277" w:type="dxa"/>
            <w:shd w:val="clear" w:color="auto" w:fill="66CCFF"/>
          </w:tcPr>
          <w:p w14:paraId="7F5EF93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FBF4F29" w14:textId="77777777" w:rsidR="009B1CD0" w:rsidRDefault="009B1CD0" w:rsidP="006C4338">
      <w:pPr>
        <w:tabs>
          <w:tab w:val="left" w:pos="426"/>
          <w:tab w:val="left" w:pos="851"/>
        </w:tabs>
        <w:jc w:val="both"/>
      </w:pPr>
    </w:p>
    <w:p w14:paraId="094C9EDB"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C37A908" w14:textId="4F8CE233" w:rsidR="009B1CD0" w:rsidRDefault="009B1CD0" w:rsidP="005846FB">
      <w:pPr>
        <w:tabs>
          <w:tab w:val="left" w:pos="426"/>
          <w:tab w:val="left" w:pos="851"/>
        </w:tabs>
        <w:jc w:val="both"/>
        <w:rPr>
          <w:rFonts w:ascii="Arial" w:hAnsi="Arial" w:cs="Arial"/>
        </w:rPr>
      </w:pPr>
    </w:p>
    <w:p w14:paraId="7A956DA5" w14:textId="391E6304" w:rsidR="00297EA4" w:rsidRPr="00297EA4" w:rsidRDefault="007F0E9C" w:rsidP="00297EA4">
      <w:pPr>
        <w:tabs>
          <w:tab w:val="left" w:pos="851"/>
        </w:tabs>
        <w:jc w:val="center"/>
        <w:rPr>
          <w:rFonts w:ascii="Arial" w:hAnsi="Arial" w:cs="Arial"/>
          <w:b/>
        </w:rPr>
      </w:pPr>
      <w:bookmarkStart w:id="0" w:name="_Hlk93565188"/>
      <w:r>
        <w:rPr>
          <w:rFonts w:ascii="Arial" w:hAnsi="Arial" w:cs="Arial"/>
          <w:b/>
        </w:rPr>
        <w:t>Maintenance préventive et curative des équipements de restauration</w:t>
      </w:r>
      <w:r w:rsidR="00E30E98">
        <w:rPr>
          <w:rFonts w:ascii="Arial" w:hAnsi="Arial" w:cs="Arial"/>
          <w:b/>
        </w:rPr>
        <w:t xml:space="preserve"> du Centre Régional des Œuvres Universitaires et Scolaires de Créteil</w:t>
      </w:r>
    </w:p>
    <w:bookmarkEnd w:id="0"/>
    <w:p w14:paraId="7E5CA12C" w14:textId="2D24DF40" w:rsidR="00876A73" w:rsidRDefault="00876A73" w:rsidP="007B1898">
      <w:pPr>
        <w:tabs>
          <w:tab w:val="left" w:pos="426"/>
          <w:tab w:val="left" w:pos="851"/>
        </w:tabs>
        <w:ind w:left="426"/>
        <w:jc w:val="center"/>
        <w:rPr>
          <w:rFonts w:ascii="Arial" w:hAnsi="Arial" w:cs="Arial"/>
        </w:rPr>
      </w:pPr>
    </w:p>
    <w:p w14:paraId="1100B3B5" w14:textId="77777777" w:rsidR="00876A73" w:rsidRDefault="00876A73" w:rsidP="005846FB">
      <w:pPr>
        <w:tabs>
          <w:tab w:val="left" w:pos="426"/>
          <w:tab w:val="left" w:pos="851"/>
        </w:tabs>
        <w:jc w:val="both"/>
        <w:rPr>
          <w:rFonts w:ascii="Arial" w:hAnsi="Arial" w:cs="Arial"/>
        </w:rPr>
      </w:pPr>
    </w:p>
    <w:p w14:paraId="4CEBF719" w14:textId="77777777" w:rsidR="009B1CD0" w:rsidRDefault="009B1CD0" w:rsidP="005846FB">
      <w:pPr>
        <w:tabs>
          <w:tab w:val="left" w:pos="426"/>
          <w:tab w:val="left" w:pos="851"/>
        </w:tabs>
        <w:jc w:val="both"/>
        <w:rPr>
          <w:rFonts w:ascii="Arial" w:hAnsi="Arial" w:cs="Arial"/>
        </w:rPr>
      </w:pPr>
    </w:p>
    <w:p w14:paraId="137346D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8704D0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CA00BD" w14:textId="748F48C1" w:rsidR="00003134" w:rsidRPr="00165D37" w:rsidRDefault="00003134" w:rsidP="007B1898">
      <w:pPr>
        <w:tabs>
          <w:tab w:val="left" w:pos="426"/>
          <w:tab w:val="left" w:pos="851"/>
        </w:tabs>
        <w:ind w:left="851"/>
        <w:jc w:val="both"/>
        <w:rPr>
          <w:rFonts w:ascii="Arial" w:hAnsi="Arial" w:cs="Arial"/>
        </w:rPr>
      </w:pPr>
    </w:p>
    <w:p w14:paraId="7B978E17" w14:textId="77777777" w:rsidR="009B1CD0" w:rsidRDefault="009B1CD0" w:rsidP="00165D37">
      <w:pPr>
        <w:tabs>
          <w:tab w:val="left" w:pos="426"/>
          <w:tab w:val="left" w:pos="851"/>
        </w:tabs>
        <w:ind w:left="851"/>
        <w:jc w:val="both"/>
        <w:rPr>
          <w:rFonts w:ascii="Arial" w:hAnsi="Arial" w:cs="Arial"/>
        </w:rPr>
      </w:pPr>
    </w:p>
    <w:p w14:paraId="4031398E" w14:textId="05DA7B1C" w:rsidR="009B1CD0" w:rsidRDefault="008629C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B79E496" w14:textId="77777777" w:rsidR="009B1CD0" w:rsidRDefault="009B1CD0" w:rsidP="005846FB">
      <w:pPr>
        <w:pStyle w:val="fcasegauche"/>
        <w:tabs>
          <w:tab w:val="left" w:pos="851"/>
        </w:tabs>
        <w:spacing w:after="0"/>
        <w:rPr>
          <w:rFonts w:ascii="Arial" w:hAnsi="Arial" w:cs="Arial"/>
        </w:rPr>
      </w:pPr>
    </w:p>
    <w:p w14:paraId="4535004F" w14:textId="77777777" w:rsidR="006B5057" w:rsidRDefault="006B5057" w:rsidP="005846FB">
      <w:pPr>
        <w:pStyle w:val="fcasegauche"/>
        <w:tabs>
          <w:tab w:val="left" w:pos="851"/>
        </w:tabs>
        <w:spacing w:after="0"/>
        <w:rPr>
          <w:rFonts w:ascii="Arial" w:hAnsi="Arial" w:cs="Arial"/>
        </w:rPr>
      </w:pPr>
    </w:p>
    <w:p w14:paraId="1D59BE41"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FEF90A4" w14:textId="77777777" w:rsidR="006B5057" w:rsidRDefault="006B5057" w:rsidP="005846FB">
      <w:pPr>
        <w:pStyle w:val="fcasegauche"/>
        <w:tabs>
          <w:tab w:val="left" w:pos="851"/>
        </w:tabs>
        <w:spacing w:after="0"/>
        <w:ind w:left="0" w:firstLine="0"/>
        <w:rPr>
          <w:rFonts w:ascii="Arial" w:hAnsi="Arial" w:cs="Arial"/>
        </w:rPr>
      </w:pPr>
    </w:p>
    <w:p w14:paraId="148CC1F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C98038" w14:textId="77777777">
        <w:tc>
          <w:tcPr>
            <w:tcW w:w="10277" w:type="dxa"/>
            <w:shd w:val="clear" w:color="auto" w:fill="66CCFF"/>
          </w:tcPr>
          <w:p w14:paraId="76FADBA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48A336" w14:textId="77777777" w:rsidR="009B1CD0" w:rsidRDefault="009B1CD0" w:rsidP="006C4338">
      <w:pPr>
        <w:tabs>
          <w:tab w:val="left" w:pos="851"/>
        </w:tabs>
      </w:pPr>
    </w:p>
    <w:p w14:paraId="06AA114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566AA2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E99E187" w14:textId="77777777" w:rsidR="009B1CD0" w:rsidRDefault="009B1CD0" w:rsidP="005846FB">
      <w:pPr>
        <w:tabs>
          <w:tab w:val="left" w:pos="851"/>
        </w:tabs>
        <w:rPr>
          <w:rFonts w:ascii="Arial" w:hAnsi="Arial" w:cs="Arial"/>
        </w:rPr>
      </w:pPr>
    </w:p>
    <w:p w14:paraId="406D9F3B" w14:textId="05084FD2" w:rsidR="009B1CD0" w:rsidRDefault="009B1CD0" w:rsidP="005846FB">
      <w:pPr>
        <w:tabs>
          <w:tab w:val="left" w:pos="851"/>
        </w:tabs>
        <w:jc w:val="both"/>
      </w:pPr>
      <w:r>
        <w:rPr>
          <w:rFonts w:ascii="Arial" w:hAnsi="Arial" w:cs="Arial"/>
        </w:rPr>
        <w:t>Après avoir</w:t>
      </w:r>
      <w:r w:rsidR="001A301E">
        <w:rPr>
          <w:rFonts w:ascii="Arial" w:hAnsi="Arial" w:cs="Arial"/>
        </w:rPr>
        <w:t>, notamment,</w:t>
      </w:r>
      <w:r>
        <w:rPr>
          <w:rFonts w:ascii="Arial" w:hAnsi="Arial" w:cs="Arial"/>
        </w:rPr>
        <w:t xml:space="preserve"> pris connaissance des pièces constitutives du marché </w:t>
      </w:r>
      <w:r w:rsidR="00FE48C9">
        <w:rPr>
          <w:rFonts w:ascii="Arial" w:hAnsi="Arial" w:cs="Arial"/>
        </w:rPr>
        <w:t>public</w:t>
      </w:r>
      <w:r>
        <w:rPr>
          <w:rFonts w:ascii="Arial" w:hAnsi="Arial" w:cs="Arial"/>
        </w:rPr>
        <w:t xml:space="preserve"> suivantes,</w:t>
      </w:r>
    </w:p>
    <w:p w14:paraId="48827433" w14:textId="78123230" w:rsidR="009B1CD0" w:rsidRPr="00CD185D" w:rsidRDefault="00C31C9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CCP </w:t>
      </w:r>
      <w:r>
        <w:rPr>
          <w:rFonts w:ascii="Arial" w:hAnsi="Arial" w:cs="Arial"/>
          <w:lang w:val="en-GB"/>
        </w:rPr>
        <w:t xml:space="preserve">du </w:t>
      </w:r>
      <w:proofErr w:type="spellStart"/>
      <w:r>
        <w:rPr>
          <w:rFonts w:ascii="Arial" w:hAnsi="Arial" w:cs="Arial"/>
          <w:lang w:val="en-GB"/>
        </w:rPr>
        <w:t>marché</w:t>
      </w:r>
      <w:proofErr w:type="spellEnd"/>
      <w:r>
        <w:rPr>
          <w:rFonts w:ascii="Arial" w:hAnsi="Arial" w:cs="Arial"/>
          <w:lang w:val="en-GB"/>
        </w:rPr>
        <w:t xml:space="preserve"> </w:t>
      </w:r>
      <w:r w:rsidR="009B1CD0">
        <w:rPr>
          <w:rFonts w:ascii="Arial" w:hAnsi="Arial" w:cs="Arial"/>
          <w:lang w:val="en-GB"/>
        </w:rPr>
        <w:t>n°</w:t>
      </w:r>
      <w:r w:rsidR="00E30E98">
        <w:rPr>
          <w:rFonts w:ascii="Arial" w:hAnsi="Arial" w:cs="Arial"/>
          <w:lang w:val="en-GB"/>
        </w:rPr>
        <w:t>24-8153-203</w:t>
      </w:r>
    </w:p>
    <w:p w14:paraId="4FB0933B" w14:textId="14788FDA" w:rsidR="009B1CD0" w:rsidRPr="00CD185D" w:rsidRDefault="00C31C9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CCAG</w:t>
      </w:r>
      <w:r>
        <w:rPr>
          <w:rFonts w:ascii="Arial" w:hAnsi="Arial" w:cs="Arial"/>
          <w:lang w:val="en-GB"/>
        </w:rPr>
        <w:t xml:space="preserve">-FCS </w:t>
      </w:r>
      <w:proofErr w:type="spellStart"/>
      <w:r>
        <w:rPr>
          <w:rFonts w:ascii="Arial" w:hAnsi="Arial" w:cs="Arial"/>
          <w:lang w:val="en-GB"/>
        </w:rPr>
        <w:t>en</w:t>
      </w:r>
      <w:proofErr w:type="spellEnd"/>
      <w:r>
        <w:rPr>
          <w:rFonts w:ascii="Arial" w:hAnsi="Arial" w:cs="Arial"/>
          <w:lang w:val="en-GB"/>
        </w:rPr>
        <w:t xml:space="preserve"> </w:t>
      </w:r>
      <w:proofErr w:type="spellStart"/>
      <w:r>
        <w:rPr>
          <w:rFonts w:ascii="Arial" w:hAnsi="Arial" w:cs="Arial"/>
          <w:lang w:val="en-GB"/>
        </w:rPr>
        <w:t>vigueur</w:t>
      </w:r>
      <w:proofErr w:type="spellEnd"/>
      <w:r>
        <w:rPr>
          <w:rFonts w:ascii="Arial" w:hAnsi="Arial" w:cs="Arial"/>
          <w:lang w:val="en-GB"/>
        </w:rPr>
        <w:t xml:space="preserve"> au moment de la publication de </w:t>
      </w:r>
      <w:proofErr w:type="spellStart"/>
      <w:r>
        <w:rPr>
          <w:rFonts w:ascii="Arial" w:hAnsi="Arial" w:cs="Arial"/>
          <w:lang w:val="en-GB"/>
        </w:rPr>
        <w:t>l’appel</w:t>
      </w:r>
      <w:proofErr w:type="spellEnd"/>
      <w:r>
        <w:rPr>
          <w:rFonts w:ascii="Arial" w:hAnsi="Arial" w:cs="Arial"/>
          <w:lang w:val="en-GB"/>
        </w:rPr>
        <w:t xml:space="preserve"> </w:t>
      </w:r>
      <w:proofErr w:type="spellStart"/>
      <w:proofErr w:type="gramStart"/>
      <w:r>
        <w:rPr>
          <w:rFonts w:ascii="Arial" w:hAnsi="Arial" w:cs="Arial"/>
          <w:lang w:val="en-GB"/>
        </w:rPr>
        <w:t>d’offre</w:t>
      </w:r>
      <w:proofErr w:type="spellEnd"/>
      <w:r>
        <w:rPr>
          <w:rFonts w:ascii="Arial" w:hAnsi="Arial" w:cs="Arial"/>
          <w:lang w:val="en-GB"/>
        </w:rPr>
        <w:t xml:space="preserve"> ;</w:t>
      </w:r>
      <w:proofErr w:type="gramEnd"/>
    </w:p>
    <w:p w14:paraId="45F5E0C4" w14:textId="6A5EF6E2" w:rsidR="009B1CD0" w:rsidRDefault="009B1CD0" w:rsidP="00710FD6">
      <w:pPr>
        <w:tabs>
          <w:tab w:val="left" w:pos="851"/>
        </w:tabs>
        <w:spacing w:before="120"/>
        <w:ind w:left="1135" w:hanging="284"/>
        <w:jc w:val="both"/>
        <w:rPr>
          <w:rFonts w:ascii="Arial" w:hAnsi="Arial" w:cs="Arial"/>
        </w:rPr>
      </w:pPr>
    </w:p>
    <w:p w14:paraId="04BC8E7B" w14:textId="77777777" w:rsidR="009B1CD0" w:rsidRDefault="009B1CD0" w:rsidP="00710FD6">
      <w:pPr>
        <w:tabs>
          <w:tab w:val="left" w:pos="851"/>
        </w:tabs>
        <w:jc w:val="both"/>
        <w:rPr>
          <w:rFonts w:ascii="Arial" w:hAnsi="Arial" w:cs="Arial"/>
        </w:rPr>
      </w:pPr>
    </w:p>
    <w:p w14:paraId="50B2BEE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45282ED" w14:textId="77777777" w:rsidR="009B1CD0" w:rsidRDefault="009B1CD0" w:rsidP="0083205E">
      <w:pPr>
        <w:tabs>
          <w:tab w:val="left" w:pos="851"/>
        </w:tabs>
        <w:jc w:val="both"/>
        <w:rPr>
          <w:rFonts w:ascii="Arial" w:hAnsi="Arial" w:cs="Arial"/>
        </w:rPr>
      </w:pPr>
    </w:p>
    <w:p w14:paraId="1C75A43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82A0EB9" w14:textId="77777777" w:rsidR="009B1CD0" w:rsidRDefault="009B1CD0" w:rsidP="0083205E">
      <w:pPr>
        <w:tabs>
          <w:tab w:val="left" w:pos="851"/>
        </w:tabs>
        <w:jc w:val="both"/>
        <w:rPr>
          <w:rFonts w:ascii="Arial" w:hAnsi="Arial" w:cs="Arial"/>
        </w:rPr>
      </w:pPr>
    </w:p>
    <w:p w14:paraId="3083BE4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9267E6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4CD325A" w14:textId="77777777" w:rsidR="009B1CD0" w:rsidRDefault="009B1CD0" w:rsidP="00CD46CC">
      <w:pPr>
        <w:tabs>
          <w:tab w:val="left" w:pos="851"/>
        </w:tabs>
        <w:jc w:val="both"/>
        <w:rPr>
          <w:rFonts w:ascii="Arial" w:hAnsi="Arial" w:cs="Arial"/>
        </w:rPr>
      </w:pPr>
    </w:p>
    <w:p w14:paraId="2F119238" w14:textId="77777777" w:rsidR="009B1CD0" w:rsidRDefault="009B1CD0" w:rsidP="009B45B9">
      <w:pPr>
        <w:tabs>
          <w:tab w:val="left" w:pos="851"/>
        </w:tabs>
        <w:jc w:val="both"/>
        <w:rPr>
          <w:rFonts w:ascii="Arial" w:hAnsi="Arial" w:cs="Arial"/>
        </w:rPr>
      </w:pPr>
    </w:p>
    <w:p w14:paraId="50233AEB" w14:textId="77777777" w:rsidR="009B1CD0" w:rsidRDefault="009B1CD0" w:rsidP="009B45B9">
      <w:pPr>
        <w:tabs>
          <w:tab w:val="left" w:pos="851"/>
        </w:tabs>
        <w:jc w:val="both"/>
        <w:rPr>
          <w:rFonts w:ascii="Arial" w:hAnsi="Arial" w:cs="Arial"/>
        </w:rPr>
      </w:pPr>
    </w:p>
    <w:p w14:paraId="72983BA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534B62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23BE8A0" w14:textId="77777777" w:rsidR="009B1CD0" w:rsidRDefault="009B1CD0" w:rsidP="009B45B9">
      <w:pPr>
        <w:tabs>
          <w:tab w:val="left" w:pos="851"/>
        </w:tabs>
        <w:jc w:val="both"/>
        <w:rPr>
          <w:rFonts w:ascii="Arial" w:hAnsi="Arial" w:cs="Arial"/>
        </w:rPr>
      </w:pPr>
    </w:p>
    <w:p w14:paraId="2F583DC2" w14:textId="77777777" w:rsidR="009B1CD0" w:rsidRDefault="009B1CD0" w:rsidP="009B45B9">
      <w:pPr>
        <w:tabs>
          <w:tab w:val="left" w:pos="851"/>
        </w:tabs>
        <w:jc w:val="both"/>
        <w:rPr>
          <w:rFonts w:ascii="Arial" w:hAnsi="Arial" w:cs="Arial"/>
        </w:rPr>
      </w:pPr>
    </w:p>
    <w:p w14:paraId="67460A13" w14:textId="77777777" w:rsidR="009B1CD0" w:rsidRDefault="009B1CD0" w:rsidP="009B45B9">
      <w:pPr>
        <w:tabs>
          <w:tab w:val="left" w:pos="851"/>
        </w:tabs>
        <w:jc w:val="both"/>
        <w:rPr>
          <w:rFonts w:ascii="Arial" w:hAnsi="Arial" w:cs="Arial"/>
        </w:rPr>
      </w:pPr>
    </w:p>
    <w:p w14:paraId="04FD698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8C50AE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67D0B30" w14:textId="77777777" w:rsidR="004C5755" w:rsidRDefault="004C5755" w:rsidP="009B45B9">
      <w:pPr>
        <w:pStyle w:val="fcase1ertab"/>
        <w:tabs>
          <w:tab w:val="left" w:pos="851"/>
        </w:tabs>
        <w:ind w:left="0" w:firstLine="0"/>
        <w:rPr>
          <w:rFonts w:ascii="Arial" w:hAnsi="Arial" w:cs="Arial"/>
        </w:rPr>
      </w:pPr>
    </w:p>
    <w:p w14:paraId="762313CA" w14:textId="77777777" w:rsidR="004C5755" w:rsidRDefault="004C5755" w:rsidP="009B45B9">
      <w:pPr>
        <w:pStyle w:val="fcase1ertab"/>
        <w:tabs>
          <w:tab w:val="left" w:pos="851"/>
        </w:tabs>
        <w:ind w:left="0" w:firstLine="0"/>
        <w:rPr>
          <w:rFonts w:ascii="Arial" w:hAnsi="Arial" w:cs="Arial"/>
        </w:rPr>
      </w:pPr>
    </w:p>
    <w:p w14:paraId="3ABB270B" w14:textId="77777777" w:rsidR="006B5057" w:rsidRDefault="006B5057" w:rsidP="009B45B9">
      <w:pPr>
        <w:pStyle w:val="fcase1ertab"/>
        <w:tabs>
          <w:tab w:val="left" w:pos="851"/>
        </w:tabs>
        <w:ind w:left="0" w:firstLine="0"/>
        <w:rPr>
          <w:rFonts w:ascii="Arial" w:hAnsi="Arial" w:cs="Arial"/>
        </w:rPr>
      </w:pPr>
    </w:p>
    <w:p w14:paraId="38D591CF" w14:textId="77777777" w:rsidR="006B5057" w:rsidRDefault="006B5057" w:rsidP="009B45B9">
      <w:pPr>
        <w:pStyle w:val="fcase1ertab"/>
        <w:tabs>
          <w:tab w:val="left" w:pos="851"/>
        </w:tabs>
        <w:ind w:left="0" w:firstLine="0"/>
        <w:rPr>
          <w:rFonts w:ascii="Arial" w:hAnsi="Arial" w:cs="Arial"/>
        </w:rPr>
      </w:pPr>
    </w:p>
    <w:p w14:paraId="7447909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883856A"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8A21E2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E6AC41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0F24422" w14:textId="77777777" w:rsidR="009B1CD0" w:rsidRDefault="009B1CD0" w:rsidP="00FA2918">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92C9DA5" w14:textId="77777777" w:rsidR="009B1CD0" w:rsidRDefault="009B1CD0" w:rsidP="00FA2918">
      <w:pPr>
        <w:pStyle w:val="fcase1ertab"/>
        <w:tabs>
          <w:tab w:val="left" w:pos="851"/>
        </w:tabs>
        <w:spacing w:before="120"/>
        <w:ind w:left="2268" w:firstLine="0"/>
        <w:jc w:val="left"/>
      </w:pPr>
      <w:r>
        <w:rPr>
          <w:rFonts w:ascii="Arial" w:hAnsi="Arial" w:cs="Arial"/>
        </w:rPr>
        <w:t>Montant hors taxes arrêté en lettres à : ………………………………………………………...................................</w:t>
      </w:r>
    </w:p>
    <w:p w14:paraId="3FA8C637"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8C90ED0" w14:textId="77777777" w:rsidR="009B1CD0" w:rsidRDefault="009B1CD0" w:rsidP="00FA2918">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4A0B71" w14:textId="77777777" w:rsidR="009B1CD0" w:rsidRDefault="009B1CD0" w:rsidP="00FA2918">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7A5CBA4"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E820108" w14:textId="16B0AEFE" w:rsidR="009B1CD0" w:rsidRDefault="00003134"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C6E816C" w14:textId="77777777" w:rsidR="009B1CD0" w:rsidRDefault="009B1CD0" w:rsidP="009B45B9">
      <w:pPr>
        <w:pStyle w:val="fcasegauche"/>
        <w:tabs>
          <w:tab w:val="left" w:pos="851"/>
        </w:tabs>
        <w:spacing w:after="0"/>
        <w:ind w:left="0" w:firstLine="0"/>
        <w:rPr>
          <w:rFonts w:ascii="Arial" w:hAnsi="Arial" w:cs="Arial"/>
        </w:rPr>
      </w:pPr>
    </w:p>
    <w:p w14:paraId="1667ED45" w14:textId="77777777" w:rsidR="002C2CA3" w:rsidRDefault="002C2CA3" w:rsidP="009B45B9">
      <w:pPr>
        <w:pStyle w:val="fcasegauche"/>
        <w:tabs>
          <w:tab w:val="left" w:pos="851"/>
        </w:tabs>
        <w:spacing w:after="0"/>
        <w:ind w:left="0" w:firstLine="0"/>
        <w:rPr>
          <w:rFonts w:ascii="Arial" w:hAnsi="Arial" w:cs="Arial"/>
        </w:rPr>
      </w:pPr>
    </w:p>
    <w:p w14:paraId="2C062C29" w14:textId="77777777" w:rsidR="009B1CD0" w:rsidRDefault="009B1CD0" w:rsidP="009B45B9">
      <w:pPr>
        <w:pStyle w:val="fcasegauche"/>
        <w:pageBreakBefore/>
        <w:tabs>
          <w:tab w:val="left" w:pos="851"/>
        </w:tabs>
        <w:spacing w:after="0"/>
        <w:ind w:left="0" w:firstLine="0"/>
        <w:rPr>
          <w:rFonts w:ascii="Arial" w:hAnsi="Arial" w:cs="Arial"/>
        </w:rPr>
      </w:pPr>
    </w:p>
    <w:p w14:paraId="03D8EE4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43AA57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8E98CA2" w14:textId="77777777" w:rsidR="00036500" w:rsidRDefault="00036500" w:rsidP="009B45B9">
      <w:pPr>
        <w:tabs>
          <w:tab w:val="left" w:pos="851"/>
          <w:tab w:val="left" w:pos="6237"/>
        </w:tabs>
        <w:rPr>
          <w:rFonts w:ascii="Arial" w:hAnsi="Arial" w:cs="Arial"/>
          <w:i/>
          <w:iCs/>
          <w:sz w:val="18"/>
          <w:szCs w:val="18"/>
        </w:rPr>
      </w:pPr>
    </w:p>
    <w:p w14:paraId="42C4FF9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A8EFEE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AD6C29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BF3AAF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300B50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F2A1A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030F21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4359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248EEDF"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7B5A28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2CD8F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C8BF09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8D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5CB6A3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6332374" w14:textId="77777777">
        <w:trPr>
          <w:trHeight w:val="1021"/>
        </w:trPr>
        <w:tc>
          <w:tcPr>
            <w:tcW w:w="4503" w:type="dxa"/>
            <w:tcBorders>
              <w:top w:val="single" w:sz="4" w:space="0" w:color="000000"/>
              <w:left w:val="single" w:sz="4" w:space="0" w:color="000000"/>
            </w:tcBorders>
            <w:shd w:val="clear" w:color="auto" w:fill="CCFFFF"/>
          </w:tcPr>
          <w:p w14:paraId="4E2A09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C45D9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466F93" w14:textId="77777777" w:rsidR="009B1CD0" w:rsidRDefault="009B1CD0" w:rsidP="006F3DF9">
            <w:pPr>
              <w:tabs>
                <w:tab w:val="left" w:pos="851"/>
              </w:tabs>
              <w:snapToGrid w:val="0"/>
              <w:jc w:val="both"/>
              <w:rPr>
                <w:rFonts w:ascii="Arial" w:hAnsi="Arial" w:cs="Arial"/>
              </w:rPr>
            </w:pPr>
          </w:p>
        </w:tc>
      </w:tr>
      <w:tr w:rsidR="009B1CD0" w14:paraId="40B74871" w14:textId="77777777">
        <w:trPr>
          <w:trHeight w:val="1021"/>
        </w:trPr>
        <w:tc>
          <w:tcPr>
            <w:tcW w:w="4503" w:type="dxa"/>
            <w:tcBorders>
              <w:left w:val="single" w:sz="4" w:space="0" w:color="000000"/>
            </w:tcBorders>
            <w:shd w:val="clear" w:color="auto" w:fill="auto"/>
          </w:tcPr>
          <w:p w14:paraId="22E41D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43FB03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A574322" w14:textId="77777777" w:rsidR="009B1CD0" w:rsidRDefault="009B1CD0" w:rsidP="006F3DF9">
            <w:pPr>
              <w:tabs>
                <w:tab w:val="left" w:pos="851"/>
              </w:tabs>
              <w:snapToGrid w:val="0"/>
              <w:jc w:val="both"/>
              <w:rPr>
                <w:rFonts w:ascii="Arial" w:hAnsi="Arial" w:cs="Arial"/>
              </w:rPr>
            </w:pPr>
          </w:p>
        </w:tc>
      </w:tr>
      <w:tr w:rsidR="009B1CD0" w14:paraId="48C15D03" w14:textId="77777777">
        <w:trPr>
          <w:trHeight w:val="1021"/>
        </w:trPr>
        <w:tc>
          <w:tcPr>
            <w:tcW w:w="4503" w:type="dxa"/>
            <w:tcBorders>
              <w:left w:val="single" w:sz="4" w:space="0" w:color="000000"/>
              <w:bottom w:val="single" w:sz="4" w:space="0" w:color="000000"/>
            </w:tcBorders>
            <w:shd w:val="clear" w:color="auto" w:fill="CCFFFF"/>
          </w:tcPr>
          <w:p w14:paraId="5262EF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8950E7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957CF87" w14:textId="77777777" w:rsidR="009B1CD0" w:rsidRDefault="009B1CD0" w:rsidP="006F3DF9">
            <w:pPr>
              <w:tabs>
                <w:tab w:val="left" w:pos="851"/>
              </w:tabs>
              <w:snapToGrid w:val="0"/>
              <w:jc w:val="both"/>
              <w:rPr>
                <w:rFonts w:ascii="Arial" w:hAnsi="Arial" w:cs="Arial"/>
              </w:rPr>
            </w:pPr>
          </w:p>
        </w:tc>
      </w:tr>
    </w:tbl>
    <w:p w14:paraId="3D1A164E" w14:textId="77777777" w:rsidR="009B1CD0" w:rsidRDefault="009B1CD0" w:rsidP="006C4338">
      <w:pPr>
        <w:tabs>
          <w:tab w:val="left" w:pos="851"/>
          <w:tab w:val="left" w:pos="6237"/>
        </w:tabs>
      </w:pPr>
    </w:p>
    <w:p w14:paraId="2CD67C7D" w14:textId="77777777" w:rsidR="009B1CD0" w:rsidRDefault="009B1CD0" w:rsidP="006C4338">
      <w:pPr>
        <w:pStyle w:val="fcasegauche"/>
        <w:tabs>
          <w:tab w:val="left" w:pos="851"/>
        </w:tabs>
        <w:spacing w:after="0"/>
        <w:ind w:left="0" w:firstLine="0"/>
        <w:rPr>
          <w:rFonts w:ascii="Arial" w:hAnsi="Arial" w:cs="Arial"/>
          <w:bCs/>
          <w:iCs/>
        </w:rPr>
      </w:pPr>
    </w:p>
    <w:p w14:paraId="3B728C3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4792A4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7572CD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6058D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93E4D4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626CC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981DC1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5E5584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A77F07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6519F5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45A7B5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E3B5F7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C98F4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D89673C" w14:textId="77777777" w:rsidR="009B1CD0" w:rsidRDefault="009B1CD0" w:rsidP="00934503">
      <w:pPr>
        <w:tabs>
          <w:tab w:val="left" w:pos="426"/>
          <w:tab w:val="left" w:pos="851"/>
        </w:tabs>
        <w:rPr>
          <w:rFonts w:ascii="Arial" w:hAnsi="Arial" w:cs="Arial"/>
          <w:b/>
        </w:rPr>
      </w:pPr>
    </w:p>
    <w:p w14:paraId="7B4A529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6D4F7D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D8850A5" w14:textId="77777777" w:rsidR="009B1CD0" w:rsidRDefault="009B1CD0" w:rsidP="009B45B9">
      <w:pPr>
        <w:tabs>
          <w:tab w:val="left" w:pos="426"/>
          <w:tab w:val="left" w:pos="851"/>
        </w:tabs>
        <w:jc w:val="both"/>
        <w:rPr>
          <w:rFonts w:ascii="Arial" w:hAnsi="Arial" w:cs="Arial"/>
          <w:b/>
        </w:rPr>
      </w:pPr>
    </w:p>
    <w:p w14:paraId="118A7BEC" w14:textId="77777777" w:rsidR="009B1CD0" w:rsidRDefault="009B1CD0" w:rsidP="009B45B9">
      <w:pPr>
        <w:tabs>
          <w:tab w:val="left" w:pos="426"/>
          <w:tab w:val="left" w:pos="851"/>
        </w:tabs>
        <w:jc w:val="both"/>
        <w:rPr>
          <w:rFonts w:ascii="Arial" w:hAnsi="Arial" w:cs="Arial"/>
          <w:b/>
        </w:rPr>
      </w:pPr>
    </w:p>
    <w:p w14:paraId="08C0C62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67DBF12" w14:textId="77777777" w:rsidR="009B1CD0" w:rsidRDefault="009B1CD0" w:rsidP="009B45B9">
      <w:pPr>
        <w:tabs>
          <w:tab w:val="left" w:pos="576"/>
          <w:tab w:val="left" w:pos="851"/>
        </w:tabs>
        <w:jc w:val="both"/>
        <w:rPr>
          <w:rFonts w:ascii="Arial" w:hAnsi="Arial" w:cs="Arial"/>
        </w:rPr>
      </w:pPr>
    </w:p>
    <w:p w14:paraId="49A6D2B7" w14:textId="297C9CFA" w:rsidR="003962B1" w:rsidRPr="003962B1" w:rsidRDefault="003962B1" w:rsidP="003962B1">
      <w:pPr>
        <w:jc w:val="both"/>
        <w:rPr>
          <w:lang w:eastAsia="fr-FR"/>
        </w:rPr>
      </w:pPr>
      <w:bookmarkStart w:id="1" w:name="_Hlk91752355"/>
      <w:r w:rsidRPr="003962B1">
        <w:rPr>
          <w:lang w:eastAsia="fr-FR"/>
        </w:rPr>
        <w:t xml:space="preserve">La durée d’exécution du marché public est de </w:t>
      </w:r>
      <w:r w:rsidR="00B56D97">
        <w:rPr>
          <w:lang w:eastAsia="fr-FR"/>
        </w:rPr>
        <w:t>douze</w:t>
      </w:r>
      <w:r w:rsidRPr="003962B1">
        <w:rPr>
          <w:lang w:eastAsia="fr-FR"/>
        </w:rPr>
        <w:t xml:space="preserve"> (</w:t>
      </w:r>
      <w:r w:rsidR="00B56D97">
        <w:rPr>
          <w:lang w:eastAsia="fr-FR"/>
        </w:rPr>
        <w:t>12</w:t>
      </w:r>
      <w:r w:rsidRPr="003962B1">
        <w:rPr>
          <w:lang w:eastAsia="fr-FR"/>
        </w:rPr>
        <w:t xml:space="preserve">) mois à compter </w:t>
      </w:r>
      <w:r w:rsidR="00B56D97">
        <w:rPr>
          <w:lang w:eastAsia="fr-FR"/>
        </w:rPr>
        <w:t>de</w:t>
      </w:r>
      <w:r w:rsidRPr="003962B1">
        <w:rPr>
          <w:lang w:eastAsia="fr-FR"/>
        </w:rPr>
        <w:t xml:space="preserve"> la date de notification.</w:t>
      </w:r>
    </w:p>
    <w:p w14:paraId="1FEEA048" w14:textId="77777777" w:rsidR="003962B1" w:rsidRPr="003962B1" w:rsidRDefault="003962B1" w:rsidP="003962B1">
      <w:pPr>
        <w:jc w:val="both"/>
        <w:rPr>
          <w:lang w:eastAsia="fr-FR"/>
        </w:rPr>
      </w:pPr>
    </w:p>
    <w:p w14:paraId="2087AFEB" w14:textId="0F392861" w:rsidR="003962B1" w:rsidRPr="003962B1" w:rsidRDefault="003962B1" w:rsidP="003962B1">
      <w:pPr>
        <w:jc w:val="both"/>
        <w:rPr>
          <w:lang w:eastAsia="fr-FR"/>
        </w:rPr>
      </w:pPr>
      <w:r w:rsidRPr="003962B1">
        <w:rPr>
          <w:lang w:eastAsia="fr-FR"/>
        </w:rPr>
        <w:t xml:space="preserve">Le marché est ensuite reconductible tacitement trois (3) fois par période de </w:t>
      </w:r>
      <w:r w:rsidR="00B56D97">
        <w:rPr>
          <w:lang w:eastAsia="fr-FR"/>
        </w:rPr>
        <w:t>douze</w:t>
      </w:r>
      <w:r w:rsidRPr="003962B1">
        <w:rPr>
          <w:lang w:eastAsia="fr-FR"/>
        </w:rPr>
        <w:t xml:space="preserve"> (</w:t>
      </w:r>
      <w:r w:rsidR="00B56D97">
        <w:rPr>
          <w:lang w:eastAsia="fr-FR"/>
        </w:rPr>
        <w:t>12</w:t>
      </w:r>
      <w:r w:rsidRPr="003962B1">
        <w:rPr>
          <w:lang w:eastAsia="fr-FR"/>
        </w:rPr>
        <w:t>) mois.</w:t>
      </w:r>
    </w:p>
    <w:p w14:paraId="107481F9" w14:textId="77777777" w:rsidR="003962B1" w:rsidRPr="003962B1" w:rsidRDefault="003962B1" w:rsidP="003962B1">
      <w:pPr>
        <w:jc w:val="both"/>
        <w:rPr>
          <w:lang w:eastAsia="fr-FR"/>
        </w:rPr>
      </w:pPr>
    </w:p>
    <w:p w14:paraId="60AAD864" w14:textId="77777777" w:rsidR="003962B1" w:rsidRPr="003962B1" w:rsidRDefault="003962B1" w:rsidP="003962B1">
      <w:pPr>
        <w:jc w:val="both"/>
        <w:rPr>
          <w:lang w:eastAsia="fr-FR"/>
        </w:rPr>
      </w:pPr>
      <w:r w:rsidRPr="003962B1">
        <w:rPr>
          <w:lang w:eastAsia="fr-FR"/>
        </w:rPr>
        <w:t>Le pouvoir adjudicateur se réserve le droit de reconduire ou de ne pas reconduire le marché. Le marché pourra être dénoncé expressément par le pouvoir adjudicateur dans un délai de deux mois avant la date de reconduction par tout moyen écrit.</w:t>
      </w:r>
      <w:bookmarkEnd w:id="1"/>
    </w:p>
    <w:p w14:paraId="64B8D081" w14:textId="0B3DBC87" w:rsidR="009B1CD0" w:rsidRDefault="00FA2918" w:rsidP="009B45B9">
      <w:pPr>
        <w:tabs>
          <w:tab w:val="left" w:pos="426"/>
          <w:tab w:val="left" w:pos="851"/>
        </w:tabs>
        <w:jc w:val="both"/>
        <w:rPr>
          <w:rFonts w:ascii="Arial" w:hAnsi="Arial" w:cs="Arial"/>
        </w:rPr>
      </w:pPr>
      <w:r>
        <w:rPr>
          <w:rFonts w:ascii="Arial" w:hAnsi="Arial" w:cs="Arial"/>
        </w:rPr>
        <w:br w:type="page"/>
      </w:r>
    </w:p>
    <w:p w14:paraId="4B253AAD" w14:textId="77777777" w:rsidR="001D21CC" w:rsidRDefault="001D21CC" w:rsidP="00165D3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0670081" w14:textId="77777777">
        <w:tc>
          <w:tcPr>
            <w:tcW w:w="10419" w:type="dxa"/>
            <w:shd w:val="clear" w:color="auto" w:fill="66CCFF"/>
          </w:tcPr>
          <w:p w14:paraId="77A502B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A8B0172" w14:textId="77777777" w:rsidR="009B1CD0" w:rsidRDefault="009B1CD0" w:rsidP="006C4338">
      <w:pPr>
        <w:tabs>
          <w:tab w:val="left" w:pos="851"/>
        </w:tabs>
        <w:jc w:val="both"/>
      </w:pPr>
    </w:p>
    <w:p w14:paraId="21C34F2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CC1463D" w14:textId="77777777" w:rsidR="005824AE" w:rsidRDefault="005824AE" w:rsidP="006C4338">
      <w:pPr>
        <w:tabs>
          <w:tab w:val="left" w:pos="851"/>
        </w:tabs>
        <w:jc w:val="both"/>
      </w:pPr>
    </w:p>
    <w:p w14:paraId="7DB08AA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C3B8C6" w14:textId="77777777" w:rsidR="00332B12" w:rsidRDefault="00332B12" w:rsidP="00332B12">
      <w:pPr>
        <w:pStyle w:val="fcase1ertab"/>
        <w:tabs>
          <w:tab w:val="left" w:pos="851"/>
        </w:tabs>
        <w:ind w:left="0" w:firstLine="0"/>
        <w:rPr>
          <w:rFonts w:ascii="Arial" w:hAnsi="Arial" w:cs="Arial"/>
          <w:b/>
          <w:sz w:val="22"/>
          <w:szCs w:val="22"/>
        </w:rPr>
      </w:pPr>
    </w:p>
    <w:tbl>
      <w:tblPr>
        <w:tblW w:w="10543" w:type="dxa"/>
        <w:tblInd w:w="-40" w:type="dxa"/>
        <w:tblLayout w:type="fixed"/>
        <w:tblLook w:val="0000" w:firstRow="0" w:lastRow="0" w:firstColumn="0" w:lastColumn="0" w:noHBand="0" w:noVBand="0"/>
      </w:tblPr>
      <w:tblGrid>
        <w:gridCol w:w="4711"/>
        <w:gridCol w:w="2732"/>
        <w:gridCol w:w="3100"/>
      </w:tblGrid>
      <w:tr w:rsidR="00332B12" w14:paraId="13E1BAFE" w14:textId="77777777" w:rsidTr="00165D37">
        <w:trPr>
          <w:trHeight w:val="652"/>
        </w:trPr>
        <w:tc>
          <w:tcPr>
            <w:tcW w:w="4711" w:type="dxa"/>
            <w:tcBorders>
              <w:top w:val="single" w:sz="4" w:space="0" w:color="000000"/>
              <w:left w:val="single" w:sz="4" w:space="0" w:color="000000"/>
              <w:bottom w:val="single" w:sz="4" w:space="0" w:color="000000"/>
            </w:tcBorders>
            <w:shd w:val="clear" w:color="auto" w:fill="auto"/>
            <w:vAlign w:val="center"/>
          </w:tcPr>
          <w:p w14:paraId="079486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EE5A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732" w:type="dxa"/>
            <w:tcBorders>
              <w:top w:val="single" w:sz="4" w:space="0" w:color="000000"/>
              <w:left w:val="single" w:sz="4" w:space="0" w:color="000000"/>
              <w:bottom w:val="single" w:sz="4" w:space="0" w:color="000000"/>
            </w:tcBorders>
            <w:shd w:val="clear" w:color="auto" w:fill="auto"/>
            <w:vAlign w:val="center"/>
          </w:tcPr>
          <w:p w14:paraId="3E11DA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38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4F95D13" w14:textId="77777777" w:rsidTr="00165D37">
        <w:trPr>
          <w:trHeight w:val="1480"/>
        </w:trPr>
        <w:tc>
          <w:tcPr>
            <w:tcW w:w="4711" w:type="dxa"/>
            <w:tcBorders>
              <w:top w:val="single" w:sz="4" w:space="0" w:color="000000"/>
              <w:left w:val="single" w:sz="4" w:space="0" w:color="000000"/>
              <w:bottom w:val="single" w:sz="4" w:space="0" w:color="auto"/>
            </w:tcBorders>
            <w:shd w:val="clear" w:color="auto" w:fill="auto"/>
          </w:tcPr>
          <w:p w14:paraId="55CF693B" w14:textId="77777777" w:rsidR="00332B12" w:rsidRDefault="00332B12" w:rsidP="00B054DA">
            <w:pPr>
              <w:tabs>
                <w:tab w:val="left" w:pos="851"/>
              </w:tabs>
              <w:snapToGrid w:val="0"/>
              <w:jc w:val="both"/>
              <w:rPr>
                <w:rFonts w:ascii="Arial" w:hAnsi="Arial" w:cs="Arial"/>
                <w:b/>
                <w:bCs/>
              </w:rPr>
            </w:pPr>
          </w:p>
        </w:tc>
        <w:tc>
          <w:tcPr>
            <w:tcW w:w="2732" w:type="dxa"/>
            <w:tcBorders>
              <w:top w:val="single" w:sz="4" w:space="0" w:color="000000"/>
              <w:left w:val="single" w:sz="4" w:space="0" w:color="000000"/>
              <w:bottom w:val="single" w:sz="4" w:space="0" w:color="auto"/>
            </w:tcBorders>
            <w:shd w:val="clear" w:color="auto" w:fill="auto"/>
          </w:tcPr>
          <w:p w14:paraId="1104D6CD" w14:textId="77777777" w:rsidR="00332B12" w:rsidRDefault="00332B12" w:rsidP="00B054DA">
            <w:pPr>
              <w:tabs>
                <w:tab w:val="left" w:pos="851"/>
              </w:tabs>
              <w:snapToGrid w:val="0"/>
              <w:jc w:val="both"/>
              <w:rPr>
                <w:rFonts w:ascii="Arial" w:hAnsi="Arial" w:cs="Arial"/>
                <w:b/>
                <w:bCs/>
              </w:rPr>
            </w:pPr>
          </w:p>
        </w:tc>
        <w:tc>
          <w:tcPr>
            <w:tcW w:w="3100" w:type="dxa"/>
            <w:tcBorders>
              <w:top w:val="single" w:sz="4" w:space="0" w:color="000000"/>
              <w:left w:val="single" w:sz="4" w:space="0" w:color="000000"/>
              <w:bottom w:val="single" w:sz="4" w:space="0" w:color="auto"/>
              <w:right w:val="single" w:sz="4" w:space="0" w:color="000000"/>
            </w:tcBorders>
            <w:shd w:val="clear" w:color="auto" w:fill="auto"/>
          </w:tcPr>
          <w:p w14:paraId="01B12C33" w14:textId="77777777" w:rsidR="00332B12" w:rsidRDefault="00332B12" w:rsidP="00B054DA">
            <w:pPr>
              <w:tabs>
                <w:tab w:val="left" w:pos="851"/>
              </w:tabs>
              <w:snapToGrid w:val="0"/>
              <w:jc w:val="both"/>
              <w:rPr>
                <w:rFonts w:ascii="Arial" w:hAnsi="Arial" w:cs="Arial"/>
                <w:b/>
                <w:bCs/>
              </w:rPr>
            </w:pPr>
          </w:p>
        </w:tc>
      </w:tr>
    </w:tbl>
    <w:p w14:paraId="6D744C6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A3626D"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403AC84" w14:textId="77777777" w:rsidR="00332B12" w:rsidRDefault="00332B12" w:rsidP="006C4338">
      <w:pPr>
        <w:tabs>
          <w:tab w:val="left" w:pos="851"/>
        </w:tabs>
        <w:jc w:val="both"/>
      </w:pPr>
    </w:p>
    <w:p w14:paraId="6BFE114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CE9BC0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DEBC97" w14:textId="77777777" w:rsidR="009B1CD0" w:rsidRDefault="009B1CD0" w:rsidP="005846FB">
      <w:pPr>
        <w:tabs>
          <w:tab w:val="left" w:pos="851"/>
        </w:tabs>
        <w:rPr>
          <w:rFonts w:ascii="Arial" w:hAnsi="Arial" w:cs="Arial"/>
        </w:rPr>
      </w:pPr>
    </w:p>
    <w:p w14:paraId="64F5F692" w14:textId="77777777" w:rsidR="00036500" w:rsidRDefault="00036500" w:rsidP="005846FB">
      <w:pPr>
        <w:tabs>
          <w:tab w:val="left" w:pos="851"/>
        </w:tabs>
        <w:rPr>
          <w:rFonts w:ascii="Arial" w:hAnsi="Arial" w:cs="Arial"/>
        </w:rPr>
      </w:pPr>
    </w:p>
    <w:p w14:paraId="4B0139D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91508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6F4326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13F5936" w14:textId="77777777" w:rsidR="009B1CD0" w:rsidRDefault="009B1CD0" w:rsidP="0083205E">
      <w:pPr>
        <w:tabs>
          <w:tab w:val="left" w:pos="851"/>
        </w:tabs>
        <w:rPr>
          <w:rFonts w:ascii="Arial" w:hAnsi="Arial" w:cs="Arial"/>
        </w:rPr>
      </w:pPr>
    </w:p>
    <w:p w14:paraId="564E4FBF" w14:textId="77777777" w:rsidR="001C733C" w:rsidRDefault="001C733C" w:rsidP="00CD46CC">
      <w:pPr>
        <w:tabs>
          <w:tab w:val="left" w:pos="851"/>
        </w:tabs>
        <w:rPr>
          <w:rFonts w:ascii="Arial" w:hAnsi="Arial" w:cs="Arial"/>
        </w:rPr>
      </w:pPr>
    </w:p>
    <w:p w14:paraId="155638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7B48A2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425DD0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B9D38F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99F83B8"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78D0CD3" w14:textId="77777777" w:rsidR="002904AF" w:rsidRDefault="002904AF" w:rsidP="001C733C">
      <w:pPr>
        <w:tabs>
          <w:tab w:val="left" w:pos="851"/>
        </w:tabs>
        <w:rPr>
          <w:rFonts w:ascii="Arial" w:hAnsi="Arial" w:cs="Arial"/>
        </w:rPr>
      </w:pPr>
    </w:p>
    <w:p w14:paraId="6931D27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7641AF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66A3EC2" w14:textId="77777777" w:rsidR="002904AF" w:rsidRDefault="002904AF" w:rsidP="002904AF">
      <w:pPr>
        <w:tabs>
          <w:tab w:val="left" w:pos="851"/>
        </w:tabs>
        <w:rPr>
          <w:rFonts w:ascii="Arial" w:hAnsi="Arial" w:cs="Arial"/>
          <w:iCs/>
        </w:rPr>
      </w:pPr>
    </w:p>
    <w:p w14:paraId="04F65C9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A4AC49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165272E" w14:textId="77777777" w:rsidR="002904AF" w:rsidRDefault="002904AF" w:rsidP="002904AF">
      <w:pPr>
        <w:tabs>
          <w:tab w:val="left" w:pos="851"/>
        </w:tabs>
        <w:ind w:left="1134" w:hanging="850"/>
        <w:rPr>
          <w:rFonts w:ascii="Arial" w:hAnsi="Arial" w:cs="Arial"/>
          <w:i/>
          <w:sz w:val="18"/>
          <w:szCs w:val="18"/>
        </w:rPr>
      </w:pPr>
    </w:p>
    <w:p w14:paraId="409CE475" w14:textId="77777777" w:rsidR="001C733C" w:rsidRDefault="001C733C" w:rsidP="001C733C">
      <w:pPr>
        <w:tabs>
          <w:tab w:val="left" w:pos="851"/>
        </w:tabs>
        <w:rPr>
          <w:rFonts w:ascii="Arial" w:hAnsi="Arial" w:cs="Arial"/>
          <w:i/>
          <w:sz w:val="18"/>
          <w:szCs w:val="18"/>
        </w:rPr>
      </w:pPr>
    </w:p>
    <w:p w14:paraId="5DF520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FF3E50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AA5A590" w14:textId="77777777" w:rsidR="00036500" w:rsidRDefault="00036500" w:rsidP="005846FB">
      <w:pPr>
        <w:tabs>
          <w:tab w:val="left" w:pos="851"/>
        </w:tabs>
        <w:rPr>
          <w:rFonts w:ascii="Arial" w:hAnsi="Arial" w:cs="Arial"/>
        </w:rPr>
      </w:pPr>
    </w:p>
    <w:p w14:paraId="6FCD80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9CFF2E7" w14:textId="77777777" w:rsidR="00AE7831" w:rsidRDefault="00AE7831" w:rsidP="009B45B9">
      <w:pPr>
        <w:tabs>
          <w:tab w:val="left" w:pos="851"/>
        </w:tabs>
        <w:ind w:left="1701" w:hanging="850"/>
        <w:jc w:val="both"/>
      </w:pPr>
    </w:p>
    <w:p w14:paraId="79A65C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E3DA9F0" w14:textId="77777777" w:rsidR="00036500" w:rsidRDefault="00036500" w:rsidP="006C4338">
      <w:pPr>
        <w:tabs>
          <w:tab w:val="left" w:pos="851"/>
        </w:tabs>
        <w:rPr>
          <w:rFonts w:ascii="Arial" w:hAnsi="Arial" w:cs="Arial"/>
          <w:iCs/>
        </w:rPr>
      </w:pPr>
    </w:p>
    <w:p w14:paraId="1EAD67C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D73266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595AAA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5398A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C0326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5AE85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91528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748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0DC95A" w14:textId="77777777" w:rsidTr="00B054DA">
        <w:trPr>
          <w:trHeight w:val="1021"/>
        </w:trPr>
        <w:tc>
          <w:tcPr>
            <w:tcW w:w="4644" w:type="dxa"/>
            <w:tcBorders>
              <w:top w:val="single" w:sz="4" w:space="0" w:color="000000"/>
              <w:left w:val="single" w:sz="4" w:space="0" w:color="000000"/>
            </w:tcBorders>
            <w:shd w:val="clear" w:color="auto" w:fill="CCFFFF"/>
          </w:tcPr>
          <w:p w14:paraId="7B154D3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B3FF01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EE9F2A0" w14:textId="77777777" w:rsidR="00332B12" w:rsidRDefault="00332B12" w:rsidP="00B054DA">
            <w:pPr>
              <w:tabs>
                <w:tab w:val="left" w:pos="851"/>
              </w:tabs>
              <w:snapToGrid w:val="0"/>
              <w:jc w:val="both"/>
              <w:rPr>
                <w:rFonts w:ascii="Arial" w:hAnsi="Arial" w:cs="Arial"/>
                <w:b/>
                <w:bCs/>
              </w:rPr>
            </w:pPr>
          </w:p>
        </w:tc>
      </w:tr>
      <w:tr w:rsidR="00332B12" w14:paraId="54DAA670" w14:textId="77777777" w:rsidTr="00B054DA">
        <w:trPr>
          <w:trHeight w:val="1021"/>
        </w:trPr>
        <w:tc>
          <w:tcPr>
            <w:tcW w:w="4644" w:type="dxa"/>
            <w:tcBorders>
              <w:left w:val="single" w:sz="4" w:space="0" w:color="000000"/>
            </w:tcBorders>
            <w:shd w:val="clear" w:color="auto" w:fill="auto"/>
          </w:tcPr>
          <w:p w14:paraId="3BF26A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DF5EE3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EBF883F" w14:textId="77777777" w:rsidR="00332B12" w:rsidRDefault="00332B12" w:rsidP="00B054DA">
            <w:pPr>
              <w:tabs>
                <w:tab w:val="left" w:pos="851"/>
              </w:tabs>
              <w:snapToGrid w:val="0"/>
              <w:jc w:val="both"/>
              <w:rPr>
                <w:rFonts w:ascii="Arial" w:hAnsi="Arial" w:cs="Arial"/>
                <w:b/>
                <w:bCs/>
              </w:rPr>
            </w:pPr>
          </w:p>
        </w:tc>
      </w:tr>
      <w:tr w:rsidR="00332B12" w14:paraId="49FF1609" w14:textId="77777777" w:rsidTr="00B054DA">
        <w:trPr>
          <w:trHeight w:val="1021"/>
        </w:trPr>
        <w:tc>
          <w:tcPr>
            <w:tcW w:w="4644" w:type="dxa"/>
            <w:tcBorders>
              <w:left w:val="single" w:sz="4" w:space="0" w:color="000000"/>
            </w:tcBorders>
            <w:shd w:val="clear" w:color="auto" w:fill="CCFFFF"/>
          </w:tcPr>
          <w:p w14:paraId="632FF0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1285CD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47EA7FB" w14:textId="77777777" w:rsidR="00332B12" w:rsidRDefault="00332B12" w:rsidP="00B054DA">
            <w:pPr>
              <w:tabs>
                <w:tab w:val="left" w:pos="851"/>
              </w:tabs>
              <w:snapToGrid w:val="0"/>
              <w:jc w:val="both"/>
              <w:rPr>
                <w:rFonts w:ascii="Arial" w:hAnsi="Arial" w:cs="Arial"/>
                <w:b/>
                <w:bCs/>
              </w:rPr>
            </w:pPr>
          </w:p>
        </w:tc>
      </w:tr>
      <w:tr w:rsidR="00332B12" w14:paraId="5F88E48E" w14:textId="77777777" w:rsidTr="00B054DA">
        <w:trPr>
          <w:trHeight w:val="1021"/>
        </w:trPr>
        <w:tc>
          <w:tcPr>
            <w:tcW w:w="4644" w:type="dxa"/>
            <w:tcBorders>
              <w:left w:val="single" w:sz="4" w:space="0" w:color="000000"/>
            </w:tcBorders>
            <w:shd w:val="clear" w:color="auto" w:fill="auto"/>
          </w:tcPr>
          <w:p w14:paraId="59FD268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FBC83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DFD7546" w14:textId="77777777" w:rsidR="00332B12" w:rsidRDefault="00332B12" w:rsidP="00B054DA">
            <w:pPr>
              <w:tabs>
                <w:tab w:val="left" w:pos="851"/>
              </w:tabs>
              <w:snapToGrid w:val="0"/>
              <w:jc w:val="both"/>
              <w:rPr>
                <w:rFonts w:ascii="Arial" w:hAnsi="Arial" w:cs="Arial"/>
                <w:b/>
                <w:bCs/>
              </w:rPr>
            </w:pPr>
          </w:p>
        </w:tc>
      </w:tr>
      <w:tr w:rsidR="00332B12" w14:paraId="103A9A8C" w14:textId="77777777" w:rsidTr="00B054DA">
        <w:trPr>
          <w:trHeight w:val="1021"/>
        </w:trPr>
        <w:tc>
          <w:tcPr>
            <w:tcW w:w="4644" w:type="dxa"/>
            <w:tcBorders>
              <w:left w:val="single" w:sz="4" w:space="0" w:color="000000"/>
              <w:bottom w:val="single" w:sz="4" w:space="0" w:color="000000"/>
            </w:tcBorders>
            <w:shd w:val="clear" w:color="auto" w:fill="CCFFFF"/>
          </w:tcPr>
          <w:p w14:paraId="21B50B8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9882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691BE34" w14:textId="77777777" w:rsidR="00332B12" w:rsidRDefault="00332B12" w:rsidP="00B054DA">
            <w:pPr>
              <w:tabs>
                <w:tab w:val="left" w:pos="851"/>
              </w:tabs>
              <w:snapToGrid w:val="0"/>
              <w:jc w:val="both"/>
              <w:rPr>
                <w:rFonts w:ascii="Arial" w:hAnsi="Arial" w:cs="Arial"/>
                <w:b/>
                <w:bCs/>
              </w:rPr>
            </w:pPr>
          </w:p>
        </w:tc>
      </w:tr>
    </w:tbl>
    <w:p w14:paraId="3347B58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0C5050"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01536AA" w14:textId="77777777">
        <w:tc>
          <w:tcPr>
            <w:tcW w:w="10277" w:type="dxa"/>
            <w:shd w:val="clear" w:color="auto" w:fill="66CCFF"/>
          </w:tcPr>
          <w:p w14:paraId="3071FD7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8DEE455" w14:textId="77777777" w:rsidR="009B1CD0" w:rsidRDefault="009B1CD0" w:rsidP="006C4338">
      <w:pPr>
        <w:tabs>
          <w:tab w:val="left" w:pos="851"/>
        </w:tabs>
      </w:pPr>
    </w:p>
    <w:p w14:paraId="49EA8325" w14:textId="77777777" w:rsidR="009B1CD0" w:rsidRDefault="009B1CD0" w:rsidP="006C4338">
      <w:pPr>
        <w:tabs>
          <w:tab w:val="left" w:pos="851"/>
        </w:tabs>
      </w:pPr>
    </w:p>
    <w:p w14:paraId="44B5FC5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D77B936" w14:textId="77777777" w:rsidR="009B1CD0" w:rsidRDefault="009B1CD0" w:rsidP="006C4338">
      <w:pPr>
        <w:pStyle w:val="En-tte"/>
        <w:tabs>
          <w:tab w:val="clear" w:pos="4536"/>
          <w:tab w:val="clear" w:pos="9072"/>
          <w:tab w:val="left" w:pos="851"/>
        </w:tabs>
        <w:jc w:val="both"/>
        <w:rPr>
          <w:rFonts w:ascii="Arial" w:hAnsi="Arial" w:cs="Arial"/>
        </w:rPr>
      </w:pPr>
    </w:p>
    <w:p w14:paraId="650914D9" w14:textId="131DEAEE" w:rsidR="009B1CD0"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7DCA75BD" w14:textId="4EE2B0F3"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69AB30AB" w14:textId="42883BD9"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7F6CC773" w14:textId="0B1E2819" w:rsidR="00FE5955" w:rsidRDefault="00FE5955" w:rsidP="00165D37">
      <w:pPr>
        <w:pStyle w:val="En-tte"/>
        <w:tabs>
          <w:tab w:val="clear" w:pos="4536"/>
          <w:tab w:val="clear" w:pos="9072"/>
          <w:tab w:val="left" w:pos="851"/>
        </w:tabs>
        <w:ind w:left="567"/>
        <w:jc w:val="both"/>
        <w:rPr>
          <w:rFonts w:ascii="Arial" w:hAnsi="Arial" w:cs="Arial"/>
        </w:rPr>
      </w:pPr>
    </w:p>
    <w:p w14:paraId="1EF50952" w14:textId="62B95591" w:rsidR="00FE5955" w:rsidRDefault="00FE5955" w:rsidP="00165D37">
      <w:pPr>
        <w:pStyle w:val="En-tte"/>
        <w:tabs>
          <w:tab w:val="clear" w:pos="4536"/>
          <w:tab w:val="clear" w:pos="9072"/>
          <w:tab w:val="left" w:pos="851"/>
        </w:tabs>
        <w:ind w:left="567"/>
        <w:jc w:val="both"/>
        <w:rPr>
          <w:rFonts w:ascii="Arial" w:hAnsi="Arial" w:cs="Arial"/>
        </w:rPr>
      </w:pPr>
      <w:r w:rsidRPr="00165D37">
        <w:t>achat@crous-creteil.fr</w:t>
      </w:r>
    </w:p>
    <w:p w14:paraId="348CE74F" w14:textId="2379A550" w:rsidR="00FE5955" w:rsidRDefault="00FE5955" w:rsidP="00165D37">
      <w:pPr>
        <w:pStyle w:val="En-tte"/>
        <w:tabs>
          <w:tab w:val="clear" w:pos="4536"/>
          <w:tab w:val="clear" w:pos="9072"/>
          <w:tab w:val="left" w:pos="851"/>
        </w:tabs>
        <w:ind w:left="567"/>
        <w:jc w:val="both"/>
        <w:rPr>
          <w:rFonts w:ascii="Arial" w:hAnsi="Arial" w:cs="Arial"/>
        </w:rPr>
      </w:pPr>
      <w:r>
        <w:rPr>
          <w:rFonts w:ascii="Arial" w:hAnsi="Arial" w:cs="Arial"/>
        </w:rPr>
        <w:t>01.45.17.06.43</w:t>
      </w:r>
    </w:p>
    <w:p w14:paraId="2871A692" w14:textId="77777777" w:rsidR="009B1CD0" w:rsidRDefault="009B1CD0" w:rsidP="005846FB">
      <w:pPr>
        <w:pStyle w:val="En-tte"/>
        <w:tabs>
          <w:tab w:val="clear" w:pos="4536"/>
          <w:tab w:val="clear" w:pos="9072"/>
          <w:tab w:val="left" w:pos="851"/>
        </w:tabs>
        <w:jc w:val="both"/>
        <w:rPr>
          <w:rFonts w:ascii="Arial" w:hAnsi="Arial" w:cs="Arial"/>
        </w:rPr>
      </w:pPr>
    </w:p>
    <w:p w14:paraId="2B0FEB6F" w14:textId="77777777" w:rsidR="009B1CD0" w:rsidRDefault="009B1CD0" w:rsidP="005846FB">
      <w:pPr>
        <w:pStyle w:val="En-tte"/>
        <w:tabs>
          <w:tab w:val="clear" w:pos="4536"/>
          <w:tab w:val="clear" w:pos="9072"/>
          <w:tab w:val="left" w:pos="851"/>
        </w:tabs>
        <w:jc w:val="both"/>
        <w:rPr>
          <w:rFonts w:ascii="Arial" w:hAnsi="Arial" w:cs="Arial"/>
        </w:rPr>
      </w:pPr>
    </w:p>
    <w:p w14:paraId="1CC7C43D" w14:textId="77777777" w:rsidR="009B1CD0" w:rsidRDefault="009B1CD0" w:rsidP="005846FB">
      <w:pPr>
        <w:pStyle w:val="En-tte"/>
        <w:tabs>
          <w:tab w:val="clear" w:pos="4536"/>
          <w:tab w:val="clear" w:pos="9072"/>
          <w:tab w:val="left" w:pos="851"/>
        </w:tabs>
        <w:jc w:val="both"/>
        <w:rPr>
          <w:rFonts w:ascii="Arial" w:hAnsi="Arial" w:cs="Arial"/>
        </w:rPr>
      </w:pPr>
    </w:p>
    <w:p w14:paraId="36C0138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3B37560" w14:textId="77777777" w:rsidR="009B1CD0" w:rsidRDefault="009B1CD0" w:rsidP="0083205E">
      <w:pPr>
        <w:tabs>
          <w:tab w:val="left" w:pos="851"/>
        </w:tabs>
        <w:jc w:val="both"/>
        <w:rPr>
          <w:rFonts w:ascii="Arial" w:hAnsi="Arial" w:cs="Arial"/>
        </w:rPr>
      </w:pPr>
    </w:p>
    <w:p w14:paraId="06AAB315" w14:textId="77777777" w:rsidR="009B1CD0" w:rsidRDefault="009B1CD0" w:rsidP="0083205E">
      <w:pPr>
        <w:tabs>
          <w:tab w:val="left" w:pos="851"/>
        </w:tabs>
        <w:jc w:val="both"/>
        <w:rPr>
          <w:rFonts w:ascii="Arial" w:hAnsi="Arial" w:cs="Arial"/>
        </w:rPr>
      </w:pPr>
    </w:p>
    <w:p w14:paraId="5DA4D085" w14:textId="2A55C125" w:rsidR="009B1CD0" w:rsidRDefault="00D67BAA" w:rsidP="00165D37">
      <w:pPr>
        <w:tabs>
          <w:tab w:val="left" w:pos="851"/>
        </w:tabs>
        <w:ind w:firstLine="567"/>
        <w:jc w:val="both"/>
        <w:rPr>
          <w:rFonts w:ascii="Arial" w:hAnsi="Arial" w:cs="Arial"/>
        </w:rPr>
      </w:pPr>
      <w:r>
        <w:rPr>
          <w:rFonts w:ascii="Arial" w:hAnsi="Arial" w:cs="Arial"/>
        </w:rPr>
        <w:t>Madame Virginie CATHERINE</w:t>
      </w:r>
      <w:r w:rsidR="00FE5955">
        <w:rPr>
          <w:rFonts w:ascii="Arial" w:hAnsi="Arial" w:cs="Arial"/>
        </w:rPr>
        <w:t>, Direct</w:t>
      </w:r>
      <w:r>
        <w:rPr>
          <w:rFonts w:ascii="Arial" w:hAnsi="Arial" w:cs="Arial"/>
        </w:rPr>
        <w:t>rice</w:t>
      </w:r>
      <w:r w:rsidR="00FE5955">
        <w:rPr>
          <w:rFonts w:ascii="Arial" w:hAnsi="Arial" w:cs="Arial"/>
        </w:rPr>
        <w:t xml:space="preserve"> général</w:t>
      </w:r>
      <w:r>
        <w:rPr>
          <w:rFonts w:ascii="Arial" w:hAnsi="Arial" w:cs="Arial"/>
        </w:rPr>
        <w:t>e</w:t>
      </w:r>
      <w:r w:rsidR="00FE5955">
        <w:rPr>
          <w:rFonts w:ascii="Arial" w:hAnsi="Arial" w:cs="Arial"/>
        </w:rPr>
        <w:t xml:space="preserve"> du Crous de Créteil</w:t>
      </w:r>
    </w:p>
    <w:p w14:paraId="16E05862" w14:textId="77777777" w:rsidR="009B1CD0" w:rsidRDefault="009B1CD0" w:rsidP="00CD46CC">
      <w:pPr>
        <w:tabs>
          <w:tab w:val="left" w:pos="851"/>
        </w:tabs>
        <w:jc w:val="both"/>
        <w:rPr>
          <w:rFonts w:ascii="Arial" w:hAnsi="Arial" w:cs="Arial"/>
        </w:rPr>
      </w:pPr>
    </w:p>
    <w:p w14:paraId="37AB67D1" w14:textId="77777777" w:rsidR="009B1CD0" w:rsidRDefault="009B1CD0" w:rsidP="009B45B9">
      <w:pPr>
        <w:tabs>
          <w:tab w:val="left" w:pos="851"/>
        </w:tabs>
        <w:jc w:val="both"/>
        <w:rPr>
          <w:rFonts w:ascii="Arial" w:hAnsi="Arial" w:cs="Arial"/>
        </w:rPr>
      </w:pPr>
    </w:p>
    <w:p w14:paraId="45BA89F4" w14:textId="77777777" w:rsidR="009B1CD0" w:rsidRDefault="009B1CD0" w:rsidP="009B45B9">
      <w:pPr>
        <w:tabs>
          <w:tab w:val="left" w:pos="851"/>
        </w:tabs>
        <w:jc w:val="both"/>
        <w:rPr>
          <w:rFonts w:ascii="Arial" w:hAnsi="Arial" w:cs="Arial"/>
        </w:rPr>
      </w:pPr>
    </w:p>
    <w:p w14:paraId="204B24F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DD6E57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82DBAC2" w14:textId="77777777" w:rsidR="009B1CD0" w:rsidRDefault="009B1CD0" w:rsidP="009B45B9">
      <w:pPr>
        <w:tabs>
          <w:tab w:val="left" w:pos="851"/>
        </w:tabs>
        <w:jc w:val="both"/>
        <w:rPr>
          <w:rFonts w:ascii="Arial" w:hAnsi="Arial" w:cs="Arial"/>
        </w:rPr>
      </w:pPr>
    </w:p>
    <w:p w14:paraId="4D6264B1" w14:textId="5F4FD0F0" w:rsidR="001C40C0" w:rsidRDefault="00FE5955" w:rsidP="00FE5955">
      <w:pPr>
        <w:tabs>
          <w:tab w:val="left" w:pos="851"/>
        </w:tabs>
        <w:ind w:left="567"/>
        <w:jc w:val="both"/>
        <w:rPr>
          <w:rFonts w:ascii="Arial" w:hAnsi="Arial" w:cs="Arial"/>
        </w:rPr>
      </w:pPr>
      <w:r>
        <w:rPr>
          <w:rFonts w:ascii="Arial" w:hAnsi="Arial" w:cs="Arial"/>
        </w:rPr>
        <w:t>Monsieur le comptable public, Tony GANE</w:t>
      </w:r>
    </w:p>
    <w:p w14:paraId="728ED6AE"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Crous de l’académie de Créteil</w:t>
      </w:r>
    </w:p>
    <w:p w14:paraId="6CCECEDD"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70 avenue du Général de Gaulle</w:t>
      </w:r>
    </w:p>
    <w:p w14:paraId="54E2E5A7" w14:textId="77777777" w:rsidR="00FE5955" w:rsidRDefault="00FE5955" w:rsidP="00FE5955">
      <w:pPr>
        <w:pStyle w:val="En-tte"/>
        <w:tabs>
          <w:tab w:val="clear" w:pos="4536"/>
          <w:tab w:val="clear" w:pos="9072"/>
          <w:tab w:val="left" w:pos="851"/>
        </w:tabs>
        <w:ind w:left="567"/>
        <w:jc w:val="both"/>
        <w:rPr>
          <w:rFonts w:ascii="Arial" w:hAnsi="Arial" w:cs="Arial"/>
        </w:rPr>
      </w:pPr>
      <w:r>
        <w:rPr>
          <w:rFonts w:ascii="Arial" w:hAnsi="Arial" w:cs="Arial"/>
        </w:rPr>
        <w:t>94010 Créteil Cedex</w:t>
      </w:r>
    </w:p>
    <w:p w14:paraId="140F6CF1" w14:textId="77777777" w:rsidR="00FE5955" w:rsidRDefault="00FE5955" w:rsidP="00165D37">
      <w:pPr>
        <w:tabs>
          <w:tab w:val="left" w:pos="851"/>
        </w:tabs>
        <w:ind w:left="567"/>
        <w:jc w:val="both"/>
        <w:rPr>
          <w:rFonts w:ascii="Arial" w:hAnsi="Arial" w:cs="Arial"/>
        </w:rPr>
      </w:pPr>
    </w:p>
    <w:p w14:paraId="02D1A392" w14:textId="3C10F83D" w:rsidR="00FE5955" w:rsidRDefault="00FE5955" w:rsidP="00165D37">
      <w:pPr>
        <w:tabs>
          <w:tab w:val="left" w:pos="851"/>
        </w:tabs>
        <w:ind w:left="567"/>
        <w:jc w:val="both"/>
        <w:rPr>
          <w:rFonts w:ascii="Arial" w:hAnsi="Arial" w:cs="Arial"/>
        </w:rPr>
      </w:pPr>
    </w:p>
    <w:p w14:paraId="721016E5" w14:textId="399921C6" w:rsidR="00FE5955" w:rsidRDefault="00FE5955" w:rsidP="00165D37">
      <w:pPr>
        <w:tabs>
          <w:tab w:val="left" w:pos="851"/>
        </w:tabs>
        <w:ind w:left="567"/>
        <w:jc w:val="both"/>
        <w:rPr>
          <w:rFonts w:ascii="Arial" w:hAnsi="Arial" w:cs="Arial"/>
        </w:rPr>
      </w:pPr>
      <w:r w:rsidRPr="00165D37">
        <w:t>achat@crous-creteil.fr</w:t>
      </w:r>
    </w:p>
    <w:p w14:paraId="5C8F45D2" w14:textId="1F85BA73" w:rsidR="00FE5955" w:rsidRDefault="00FE5955" w:rsidP="00165D37">
      <w:pPr>
        <w:tabs>
          <w:tab w:val="left" w:pos="851"/>
        </w:tabs>
        <w:ind w:left="567"/>
        <w:jc w:val="both"/>
        <w:rPr>
          <w:rFonts w:ascii="Arial" w:hAnsi="Arial" w:cs="Arial"/>
        </w:rPr>
      </w:pPr>
      <w:r>
        <w:rPr>
          <w:rFonts w:ascii="Arial" w:hAnsi="Arial" w:cs="Arial"/>
        </w:rPr>
        <w:t>01.45.17.06.43</w:t>
      </w:r>
    </w:p>
    <w:p w14:paraId="52BDA754" w14:textId="77777777" w:rsidR="001C40C0" w:rsidRDefault="001C40C0" w:rsidP="009B45B9">
      <w:pPr>
        <w:tabs>
          <w:tab w:val="left" w:pos="851"/>
        </w:tabs>
        <w:jc w:val="both"/>
        <w:rPr>
          <w:rFonts w:ascii="Arial" w:hAnsi="Arial" w:cs="Arial"/>
        </w:rPr>
      </w:pPr>
    </w:p>
    <w:p w14:paraId="50C910DD" w14:textId="77777777" w:rsidR="009B1CD0" w:rsidRDefault="009B1CD0" w:rsidP="009B45B9">
      <w:pPr>
        <w:tabs>
          <w:tab w:val="left" w:pos="851"/>
        </w:tabs>
        <w:jc w:val="both"/>
        <w:rPr>
          <w:rFonts w:ascii="Arial" w:hAnsi="Arial" w:cs="Arial"/>
        </w:rPr>
      </w:pPr>
    </w:p>
    <w:p w14:paraId="4C98D5D6" w14:textId="77777777" w:rsidR="009B1CD0" w:rsidRDefault="009B1CD0" w:rsidP="009B45B9">
      <w:pPr>
        <w:pStyle w:val="fcase2metab"/>
        <w:ind w:left="0" w:firstLine="0"/>
        <w:rPr>
          <w:rFonts w:ascii="Arial" w:hAnsi="Arial" w:cs="Arial"/>
        </w:rPr>
      </w:pPr>
    </w:p>
    <w:p w14:paraId="1E504DA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09BEFFF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6F7954" w14:textId="77777777" w:rsidR="009B1CD0" w:rsidRDefault="009B1CD0" w:rsidP="009B45B9">
      <w:pPr>
        <w:pStyle w:val="fcase2metab"/>
        <w:rPr>
          <w:rFonts w:ascii="Arial" w:hAnsi="Arial" w:cs="Arial"/>
        </w:rPr>
      </w:pPr>
    </w:p>
    <w:p w14:paraId="09E29964" w14:textId="77777777" w:rsidR="00FE5955" w:rsidRDefault="00FE5955" w:rsidP="00FE5955">
      <w:pPr>
        <w:tabs>
          <w:tab w:val="left" w:pos="851"/>
        </w:tabs>
        <w:ind w:left="567"/>
        <w:jc w:val="both"/>
        <w:rPr>
          <w:rFonts w:ascii="Arial" w:hAnsi="Arial" w:cs="Arial"/>
        </w:rPr>
      </w:pPr>
      <w:r>
        <w:rPr>
          <w:rFonts w:ascii="Arial" w:hAnsi="Arial" w:cs="Arial"/>
        </w:rPr>
        <w:t>Monsieur le comptable public, Tony GANE</w:t>
      </w:r>
    </w:p>
    <w:p w14:paraId="55234374" w14:textId="77777777" w:rsidR="00FE5955" w:rsidRDefault="00FE5955" w:rsidP="00FE5955">
      <w:pPr>
        <w:tabs>
          <w:tab w:val="left" w:pos="851"/>
        </w:tabs>
        <w:ind w:left="567"/>
        <w:jc w:val="both"/>
        <w:rPr>
          <w:rFonts w:ascii="Arial" w:hAnsi="Arial" w:cs="Arial"/>
        </w:rPr>
      </w:pPr>
    </w:p>
    <w:p w14:paraId="44DFA6D6" w14:textId="77777777" w:rsidR="00FE5955" w:rsidRDefault="00FE5955" w:rsidP="00FE5955">
      <w:pPr>
        <w:tabs>
          <w:tab w:val="left" w:pos="851"/>
        </w:tabs>
        <w:ind w:left="567"/>
        <w:jc w:val="both"/>
        <w:rPr>
          <w:rFonts w:ascii="Arial" w:hAnsi="Arial" w:cs="Arial"/>
        </w:rPr>
      </w:pPr>
      <w:r w:rsidRPr="00E31884">
        <w:rPr>
          <w:rFonts w:ascii="Arial" w:hAnsi="Arial" w:cs="Arial"/>
        </w:rPr>
        <w:t>achat@crous-creteil.fr</w:t>
      </w:r>
    </w:p>
    <w:p w14:paraId="53103695" w14:textId="77777777" w:rsidR="00FE5955" w:rsidRDefault="00FE5955" w:rsidP="00FE5955">
      <w:pPr>
        <w:tabs>
          <w:tab w:val="left" w:pos="851"/>
        </w:tabs>
        <w:ind w:left="567"/>
        <w:jc w:val="both"/>
        <w:rPr>
          <w:rFonts w:ascii="Arial" w:hAnsi="Arial" w:cs="Arial"/>
        </w:rPr>
      </w:pPr>
      <w:r>
        <w:rPr>
          <w:rFonts w:ascii="Arial" w:hAnsi="Arial" w:cs="Arial"/>
        </w:rPr>
        <w:t>01.45.17.06.43</w:t>
      </w:r>
    </w:p>
    <w:p w14:paraId="609E8EA8" w14:textId="77777777" w:rsidR="009B1CD0" w:rsidRDefault="009B1CD0" w:rsidP="009B45B9">
      <w:pPr>
        <w:pStyle w:val="fcase2metab"/>
        <w:ind w:left="0" w:firstLine="0"/>
        <w:rPr>
          <w:rFonts w:ascii="Arial" w:hAnsi="Arial" w:cs="Arial"/>
        </w:rPr>
      </w:pPr>
    </w:p>
    <w:p w14:paraId="3DD3AF74" w14:textId="77777777" w:rsidR="009B1CD0" w:rsidRDefault="009B1CD0" w:rsidP="009B45B9">
      <w:pPr>
        <w:pStyle w:val="fcase2metab"/>
        <w:ind w:left="0" w:firstLine="0"/>
        <w:rPr>
          <w:rFonts w:ascii="Arial" w:hAnsi="Arial" w:cs="Arial"/>
        </w:rPr>
      </w:pPr>
    </w:p>
    <w:p w14:paraId="7CFEC89B"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5562EFD9" w14:textId="77777777" w:rsidR="0079785C" w:rsidRDefault="0079785C" w:rsidP="009B45B9">
      <w:pPr>
        <w:pStyle w:val="fcase2metab"/>
        <w:rPr>
          <w:rFonts w:ascii="Arial" w:hAnsi="Arial" w:cs="Arial"/>
        </w:rPr>
      </w:pPr>
    </w:p>
    <w:p w14:paraId="4F983651" w14:textId="77777777" w:rsidR="009B1CD0" w:rsidRDefault="009B1CD0" w:rsidP="009B45B9">
      <w:pPr>
        <w:tabs>
          <w:tab w:val="left" w:pos="851"/>
        </w:tabs>
        <w:rPr>
          <w:rFonts w:ascii="Arial" w:hAnsi="Arial" w:cs="Arial"/>
        </w:rPr>
      </w:pPr>
    </w:p>
    <w:p w14:paraId="1D689D2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612E2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8340089" w14:textId="77777777" w:rsidR="009B1CD0" w:rsidRDefault="009B1CD0" w:rsidP="009B45B9">
      <w:pPr>
        <w:tabs>
          <w:tab w:val="left" w:pos="851"/>
        </w:tabs>
        <w:rPr>
          <w:rFonts w:ascii="Arial" w:hAnsi="Arial" w:cs="Arial"/>
        </w:rPr>
      </w:pPr>
    </w:p>
    <w:p w14:paraId="478C3B23" w14:textId="4DB9C459" w:rsidR="009B1CD0" w:rsidRDefault="009B1CD0" w:rsidP="009B45B9">
      <w:pPr>
        <w:tabs>
          <w:tab w:val="left" w:pos="851"/>
          <w:tab w:val="left" w:pos="5245"/>
          <w:tab w:val="left" w:pos="7371"/>
          <w:tab w:val="left" w:pos="7655"/>
        </w:tabs>
        <w:jc w:val="both"/>
      </w:pPr>
      <w:r>
        <w:rPr>
          <w:rFonts w:ascii="Arial" w:hAnsi="Arial" w:cs="Arial"/>
        </w:rPr>
        <w:tab/>
        <w:t xml:space="preserve">A : </w:t>
      </w:r>
      <w:r w:rsidR="00FE5955">
        <w:rPr>
          <w:rFonts w:ascii="Arial" w:hAnsi="Arial" w:cs="Arial"/>
        </w:rPr>
        <w:t xml:space="preserve">Créteil </w:t>
      </w:r>
      <w:r>
        <w:rPr>
          <w:rFonts w:ascii="Arial" w:hAnsi="Arial" w:cs="Arial"/>
        </w:rPr>
        <w:t>, le …………………</w:t>
      </w:r>
    </w:p>
    <w:p w14:paraId="69C57CC3" w14:textId="77777777" w:rsidR="009B1CD0" w:rsidRDefault="009B1CD0" w:rsidP="009B45B9">
      <w:pPr>
        <w:tabs>
          <w:tab w:val="left" w:pos="851"/>
        </w:tabs>
      </w:pPr>
    </w:p>
    <w:p w14:paraId="400CB42D" w14:textId="77777777" w:rsidR="009B1CD0" w:rsidRDefault="009B1CD0" w:rsidP="009B45B9">
      <w:pPr>
        <w:tabs>
          <w:tab w:val="left" w:pos="851"/>
        </w:tabs>
      </w:pPr>
    </w:p>
    <w:p w14:paraId="4268F67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FC518F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75A8EDF" w14:textId="77777777" w:rsidR="009B1CD0" w:rsidRDefault="009B1CD0" w:rsidP="009B45B9">
      <w:pPr>
        <w:tabs>
          <w:tab w:val="left" w:pos="851"/>
        </w:tabs>
        <w:jc w:val="both"/>
      </w:pPr>
    </w:p>
    <w:p w14:paraId="4827D921" w14:textId="77777777" w:rsidR="009B1CD0" w:rsidRDefault="009B1CD0" w:rsidP="009B45B9">
      <w:pPr>
        <w:tabs>
          <w:tab w:val="left" w:pos="851"/>
        </w:tabs>
        <w:jc w:val="both"/>
      </w:pPr>
    </w:p>
    <w:p w14:paraId="17C644D8" w14:textId="2130CC83"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9F190" w14:textId="77777777" w:rsidR="004F25B5" w:rsidRDefault="004F25B5">
      <w:r>
        <w:separator/>
      </w:r>
    </w:p>
  </w:endnote>
  <w:endnote w:type="continuationSeparator" w:id="0">
    <w:p w14:paraId="307AFD3E" w14:textId="77777777" w:rsidR="004F25B5" w:rsidRDefault="004F2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E97C8A3" w14:textId="77777777" w:rsidTr="0083205E">
      <w:trPr>
        <w:tblHeader/>
      </w:trPr>
      <w:tc>
        <w:tcPr>
          <w:tcW w:w="2906" w:type="dxa"/>
          <w:shd w:val="clear" w:color="auto" w:fill="66CCFF"/>
        </w:tcPr>
        <w:p w14:paraId="40E85AB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ED88B5" w14:textId="472B5679" w:rsidR="005824AE" w:rsidRPr="00C31C95" w:rsidRDefault="00C31C95" w:rsidP="00FE48C9">
          <w:pPr>
            <w:jc w:val="center"/>
            <w:rPr>
              <w:rFonts w:ascii="Arial" w:hAnsi="Arial" w:cs="Arial"/>
              <w:b/>
              <w:iCs/>
            </w:rPr>
          </w:pPr>
          <w:r w:rsidRPr="00165D37">
            <w:rPr>
              <w:rFonts w:ascii="Arial" w:hAnsi="Arial" w:cs="Arial"/>
              <w:b/>
              <w:iCs/>
            </w:rPr>
            <w:t>Marché n°</w:t>
          </w:r>
          <w:r w:rsidR="00E30E98">
            <w:rPr>
              <w:rFonts w:ascii="Arial" w:hAnsi="Arial" w:cs="Arial"/>
              <w:b/>
              <w:iCs/>
            </w:rPr>
            <w:t>24-8153-203</w:t>
          </w:r>
        </w:p>
      </w:tc>
      <w:tc>
        <w:tcPr>
          <w:tcW w:w="896" w:type="dxa"/>
          <w:shd w:val="clear" w:color="auto" w:fill="66CCFF"/>
        </w:tcPr>
        <w:p w14:paraId="2FA25A4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26D229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2FD3DBEF" w14:textId="77777777" w:rsidR="005824AE" w:rsidRDefault="005824AE">
          <w:pPr>
            <w:jc w:val="center"/>
          </w:pPr>
          <w:r>
            <w:rPr>
              <w:rFonts w:ascii="Arial" w:hAnsi="Arial" w:cs="Arial"/>
              <w:b/>
            </w:rPr>
            <w:t>/</w:t>
          </w:r>
        </w:p>
      </w:tc>
      <w:tc>
        <w:tcPr>
          <w:tcW w:w="544" w:type="dxa"/>
          <w:shd w:val="clear" w:color="auto" w:fill="66CCFF"/>
        </w:tcPr>
        <w:p w14:paraId="6DA92FB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FF8CA30" w14:textId="3CFAC6A1" w:rsidR="005824AE" w:rsidRPr="00840934" w:rsidRDefault="005824AE" w:rsidP="00C31C95">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61426" w14:textId="77777777" w:rsidR="004F25B5" w:rsidRDefault="004F25B5">
      <w:r>
        <w:separator/>
      </w:r>
    </w:p>
  </w:footnote>
  <w:footnote w:type="continuationSeparator" w:id="0">
    <w:p w14:paraId="3FDDBE9D" w14:textId="77777777" w:rsidR="004F25B5" w:rsidRDefault="004F25B5">
      <w:r>
        <w:continuationSeparator/>
      </w:r>
    </w:p>
  </w:footnote>
  <w:footnote w:id="1">
    <w:p w14:paraId="5AB272D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AED055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1F3976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17592209">
    <w:abstractNumId w:val="0"/>
  </w:num>
  <w:num w:numId="2" w16cid:durableId="1108815760">
    <w:abstractNumId w:val="1"/>
  </w:num>
  <w:num w:numId="3" w16cid:durableId="1604455864">
    <w:abstractNumId w:val="2"/>
  </w:num>
  <w:num w:numId="4" w16cid:durableId="2059935973">
    <w:abstractNumId w:val="4"/>
  </w:num>
  <w:num w:numId="5" w16cid:durableId="387413402">
    <w:abstractNumId w:val="3"/>
  </w:num>
  <w:num w:numId="6" w16cid:durableId="1403795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03134"/>
    <w:rsid w:val="00036500"/>
    <w:rsid w:val="00067F94"/>
    <w:rsid w:val="00087630"/>
    <w:rsid w:val="000A2E05"/>
    <w:rsid w:val="000E0020"/>
    <w:rsid w:val="00156924"/>
    <w:rsid w:val="00165D37"/>
    <w:rsid w:val="00166B56"/>
    <w:rsid w:val="00174505"/>
    <w:rsid w:val="001A301E"/>
    <w:rsid w:val="001C40C0"/>
    <w:rsid w:val="001C733C"/>
    <w:rsid w:val="001D21CC"/>
    <w:rsid w:val="0021527A"/>
    <w:rsid w:val="0021797C"/>
    <w:rsid w:val="00225A1A"/>
    <w:rsid w:val="002904AF"/>
    <w:rsid w:val="00297EA4"/>
    <w:rsid w:val="002B3EA2"/>
    <w:rsid w:val="002C2CA3"/>
    <w:rsid w:val="002C4B3E"/>
    <w:rsid w:val="002C79D6"/>
    <w:rsid w:val="002E56C1"/>
    <w:rsid w:val="00311A26"/>
    <w:rsid w:val="00332B12"/>
    <w:rsid w:val="00354C04"/>
    <w:rsid w:val="00385E76"/>
    <w:rsid w:val="003962B1"/>
    <w:rsid w:val="003A7270"/>
    <w:rsid w:val="003D7434"/>
    <w:rsid w:val="0043706E"/>
    <w:rsid w:val="0044597F"/>
    <w:rsid w:val="004A7169"/>
    <w:rsid w:val="004C5755"/>
    <w:rsid w:val="004E75A6"/>
    <w:rsid w:val="004F25B5"/>
    <w:rsid w:val="00514DAF"/>
    <w:rsid w:val="00532EC7"/>
    <w:rsid w:val="00541CA3"/>
    <w:rsid w:val="005546A9"/>
    <w:rsid w:val="005824AE"/>
    <w:rsid w:val="005846FB"/>
    <w:rsid w:val="005A05C1"/>
    <w:rsid w:val="005A4A3B"/>
    <w:rsid w:val="005A4CB5"/>
    <w:rsid w:val="005B2316"/>
    <w:rsid w:val="005D78AB"/>
    <w:rsid w:val="005E7CD1"/>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B1898"/>
    <w:rsid w:val="007D4001"/>
    <w:rsid w:val="007D7A65"/>
    <w:rsid w:val="007E6FE7"/>
    <w:rsid w:val="007F0E9C"/>
    <w:rsid w:val="007F68A6"/>
    <w:rsid w:val="0083205E"/>
    <w:rsid w:val="00840934"/>
    <w:rsid w:val="00844DAA"/>
    <w:rsid w:val="008450C7"/>
    <w:rsid w:val="008629C1"/>
    <w:rsid w:val="00876A73"/>
    <w:rsid w:val="008B2A38"/>
    <w:rsid w:val="00930A5C"/>
    <w:rsid w:val="00931934"/>
    <w:rsid w:val="00934503"/>
    <w:rsid w:val="00972598"/>
    <w:rsid w:val="00983FF3"/>
    <w:rsid w:val="009B1CD0"/>
    <w:rsid w:val="009B45B9"/>
    <w:rsid w:val="009C4738"/>
    <w:rsid w:val="009D661E"/>
    <w:rsid w:val="00A34D04"/>
    <w:rsid w:val="00AE7831"/>
    <w:rsid w:val="00B02608"/>
    <w:rsid w:val="00B0289C"/>
    <w:rsid w:val="00B054DA"/>
    <w:rsid w:val="00B21D6D"/>
    <w:rsid w:val="00B56D97"/>
    <w:rsid w:val="00B87564"/>
    <w:rsid w:val="00BA44E5"/>
    <w:rsid w:val="00BD767E"/>
    <w:rsid w:val="00BE6078"/>
    <w:rsid w:val="00C23457"/>
    <w:rsid w:val="00C31C95"/>
    <w:rsid w:val="00C630AD"/>
    <w:rsid w:val="00C83930"/>
    <w:rsid w:val="00C91060"/>
    <w:rsid w:val="00C911FE"/>
    <w:rsid w:val="00CD185D"/>
    <w:rsid w:val="00CD46CC"/>
    <w:rsid w:val="00CE67FD"/>
    <w:rsid w:val="00D26AD2"/>
    <w:rsid w:val="00D337D7"/>
    <w:rsid w:val="00D412FD"/>
    <w:rsid w:val="00D46BC7"/>
    <w:rsid w:val="00D67BAA"/>
    <w:rsid w:val="00D90A00"/>
    <w:rsid w:val="00E20DB0"/>
    <w:rsid w:val="00E30E98"/>
    <w:rsid w:val="00E47798"/>
    <w:rsid w:val="00E74C76"/>
    <w:rsid w:val="00E96FF6"/>
    <w:rsid w:val="00F453F8"/>
    <w:rsid w:val="00F92811"/>
    <w:rsid w:val="00FA2918"/>
    <w:rsid w:val="00FE48C9"/>
    <w:rsid w:val="00FE59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54CAC801"/>
  <w15:chartTrackingRefBased/>
  <w15:docId w15:val="{C36F2F8E-275B-411B-A493-67FF6ADA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95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311A26"/>
    <w:rPr>
      <w:rFonts w:ascii="Univers" w:hAnsi="Univers" w:cs="Univers"/>
      <w:lang w:eastAsia="zh-CN"/>
    </w:rPr>
  </w:style>
  <w:style w:type="character" w:styleId="Mentionnonrsolue">
    <w:name w:val="Unresolved Mention"/>
    <w:uiPriority w:val="99"/>
    <w:semiHidden/>
    <w:unhideWhenUsed/>
    <w:rsid w:val="00FE5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C3C5D5F3CAA54D9ABDDD9E473A71BD" ma:contentTypeVersion="19" ma:contentTypeDescription="Crée un document." ma:contentTypeScope="" ma:versionID="6bc4fa12282b8ad27a23a88def9ce52a">
  <xsd:schema xmlns:xsd="http://www.w3.org/2001/XMLSchema" xmlns:xs="http://www.w3.org/2001/XMLSchema" xmlns:p="http://schemas.microsoft.com/office/2006/metadata/properties" xmlns:ns2="8e67c4ca-67a5-48f5-b57c-98dce7403abb" xmlns:ns3="fdfb2e4f-5136-4f24-9a34-ccf12375b018" targetNamespace="http://schemas.microsoft.com/office/2006/metadata/properties" ma:root="true" ma:fieldsID="4bc25cf43befe8b8606cfb9ee8086fc2" ns2:_="" ns3:_="">
    <xsd:import namespace="8e67c4ca-67a5-48f5-b57c-98dce7403abb"/>
    <xsd:import namespace="fdfb2e4f-5136-4f24-9a34-ccf12375b01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7c4ca-67a5-48f5-b57c-98dce7403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86f1affa-64f4-4e6b-a859-39686b2b04d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c9_tat_x0020_de_x0020_valid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fb2e4f-5136-4f24-9a34-ccf12375b01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8516773-4c4d-456a-81dd-5c2e48b7e0fd}" ma:internalName="TaxCatchAll" ma:showField="CatchAllData" ma:web="fdfb2e4f-5136-4f24-9a34-ccf12375b0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dfb2e4f-5136-4f24-9a34-ccf12375b018" xsi:nil="true"/>
    <lcf76f155ced4ddcb4097134ff3c332f xmlns="8e67c4ca-67a5-48f5-b57c-98dce7403abb">
      <Terms xmlns="http://schemas.microsoft.com/office/infopath/2007/PartnerControls"/>
    </lcf76f155ced4ddcb4097134ff3c332f>
    <_Flow_SignoffStatus xmlns="8e67c4ca-67a5-48f5-b57c-98dce7403ab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EA9D-6D69-4BE7-8E79-E4AF04FFC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7c4ca-67a5-48f5-b57c-98dce7403abb"/>
    <ds:schemaRef ds:uri="fdfb2e4f-5136-4f24-9a34-ccf12375b0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880EA7-56E6-43A6-A972-AB42E0F8224D}">
  <ds:schemaRefs>
    <ds:schemaRef ds:uri="http://schemas.microsoft.com/sharepoint/v3/contenttype/forms"/>
  </ds:schemaRefs>
</ds:datastoreItem>
</file>

<file path=customXml/itemProps3.xml><?xml version="1.0" encoding="utf-8"?>
<ds:datastoreItem xmlns:ds="http://schemas.openxmlformats.org/officeDocument/2006/customXml" ds:itemID="{D9411F48-4499-43BA-AFF3-56B6A1297317}">
  <ds:schemaRefs>
    <ds:schemaRef ds:uri="http://schemas.microsoft.com/office/2006/documentManagement/types"/>
    <ds:schemaRef ds:uri="fdfb2e4f-5136-4f24-9a34-ccf12375b018"/>
    <ds:schemaRef ds:uri="http://www.w3.org/XML/1998/namespace"/>
    <ds:schemaRef ds:uri="http://schemas.openxmlformats.org/package/2006/metadata/core-properties"/>
    <ds:schemaRef ds:uri="8e67c4ca-67a5-48f5-b57c-98dce7403abb"/>
    <ds:schemaRef ds:uri="http://purl.org/dc/elements/1.1/"/>
    <ds:schemaRef ds:uri="http://purl.org/dc/terms/"/>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C600C03E-2DD3-46D7-BCA8-50B05653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1492</Words>
  <Characters>8207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Vivien MAZURIER</cp:lastModifiedBy>
  <cp:revision>14</cp:revision>
  <cp:lastPrinted>2016-11-04T12:53:00Z</cp:lastPrinted>
  <dcterms:created xsi:type="dcterms:W3CDTF">2022-05-19T09:46:00Z</dcterms:created>
  <dcterms:modified xsi:type="dcterms:W3CDTF">2024-10-24T13:02:00Z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0x01010083C3C5D5F3CAA54D9ABDDD9E473A71BD</vt:lpwstr>
  </property>
  <property fmtid="{D5CDD505-2E9C-101B-9397-08002B2CF9AE}" pid="3" name="MediaServiceImageTags">
    <vt:lpwstr/>
  </property>
</Properties>
</file>