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Pr="008F718A" w:rsidRDefault="008F718A" w:rsidP="00E3479B">
      <w:pPr>
        <w:tabs>
          <w:tab w:val="left" w:pos="426"/>
          <w:tab w:val="left" w:pos="851"/>
        </w:tabs>
        <w:jc w:val="both"/>
        <w:rPr>
          <w:rFonts w:ascii="Arial" w:hAnsi="Arial" w:cs="Arial"/>
          <w:b/>
          <w:sz w:val="22"/>
          <w:szCs w:val="22"/>
        </w:rPr>
      </w:pPr>
      <w:r w:rsidRPr="008F718A">
        <w:rPr>
          <w:rFonts w:ascii="Arial" w:hAnsi="Arial" w:cs="Arial"/>
          <w:b/>
          <w:sz w:val="22"/>
          <w:szCs w:val="22"/>
          <w:lang w:val="en-GB"/>
        </w:rPr>
        <w:t>DAL-DAH 2024-36 PAINS ET VIENNOISERIES</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8F718A">
        <w:rPr>
          <w:rFonts w:ascii="Arial" w:hAnsi="Arial" w:cs="Arial"/>
        </w:rPr>
      </w:r>
      <w:r w:rsidR="008F718A">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8F718A"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8F718A">
        <w:rPr>
          <w:rFonts w:ascii="Arial" w:hAnsi="Arial" w:cs="Arial"/>
        </w:rPr>
      </w:r>
      <w:r w:rsidR="008F718A">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F718A">
        <w:rPr>
          <w:rFonts w:ascii="Arial" w:hAnsi="Arial" w:cs="Arial"/>
        </w:rPr>
      </w:r>
      <w:r w:rsidR="008F718A">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8F718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8F718A">
        <w:rPr>
          <w:rFonts w:ascii="Arial" w:hAnsi="Arial" w:cs="Arial"/>
          <w:lang w:val="en-GB"/>
        </w:rPr>
        <w:t>DAL-DAH 2024-36</w:t>
      </w:r>
    </w:p>
    <w:p w:rsidR="008F718A" w:rsidRPr="008F718A" w:rsidRDefault="009B1CD0" w:rsidP="008F718A">
      <w:pPr>
        <w:numPr>
          <w:ilvl w:val="0"/>
          <w:numId w:val="8"/>
        </w:numPr>
        <w:tabs>
          <w:tab w:val="left" w:pos="851"/>
        </w:tabs>
        <w:spacing w:before="120"/>
        <w:jc w:val="both"/>
        <w:rPr>
          <w:lang w:val="en-US"/>
        </w:rPr>
      </w:pPr>
      <w:r w:rsidRPr="008F718A">
        <w:rPr>
          <w:rFonts w:ascii="Arial" w:hAnsi="Arial" w:cs="Arial"/>
          <w:lang w:val="en-GB"/>
        </w:rPr>
        <w:t>CCAG</w:t>
      </w:r>
      <w:r w:rsidR="00FE3FAF" w:rsidRPr="008F718A">
        <w:rPr>
          <w:rFonts w:ascii="Arial" w:hAnsi="Arial" w:cs="Arial"/>
          <w:lang w:val="en-GB"/>
        </w:rPr>
        <w:t>-</w:t>
      </w:r>
      <w:r w:rsidR="008F718A" w:rsidRPr="008F718A">
        <w:rPr>
          <w:rFonts w:ascii="Arial" w:hAnsi="Arial" w:cs="Arial"/>
          <w:lang w:val="en-GB"/>
        </w:rPr>
        <w:t>FOURNITURES COURANTES ET SERVICES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8F718A">
        <w:rPr>
          <w:rFonts w:ascii="Arial" w:hAnsi="Arial" w:cs="Arial"/>
          <w:lang w:val="en-GB"/>
        </w:rPr>
        <w:t>DAL-DAH 2024-36</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w:t>
      </w:r>
      <w:bookmarkStart w:id="2" w:name="_GoBack"/>
      <w:bookmarkEnd w:id="2"/>
      <w:r w:rsidR="00DF501F" w:rsidRPr="00FE3FAF">
        <w:rPr>
          <w:rFonts w:ascii="Arial" w:hAnsi="Arial" w:cs="Arial"/>
        </w:rPr>
        <w:t xml:space="preserve">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F718A">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F718A">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F718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F718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8F718A"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647A07" w:rsidRPr="000C2E65" w:rsidRDefault="00647A07" w:rsidP="00647A07">
            <w:pPr>
              <w:pStyle w:val="fcase2metab"/>
              <w:rPr>
                <w:rFonts w:ascii="Arial" w:hAnsi="Arial" w:cs="Arial"/>
              </w:rPr>
            </w:pPr>
            <w:r w:rsidRPr="000C2E65">
              <w:rPr>
                <w:rFonts w:ascii="Arial" w:hAnsi="Arial" w:cs="Arial"/>
              </w:rPr>
              <w:t>CENTRE DES FINANCES PUBLIQUES</w:t>
            </w:r>
          </w:p>
          <w:p w:rsidR="00647A07" w:rsidRPr="000C2E65" w:rsidRDefault="00647A07" w:rsidP="00647A07">
            <w:pPr>
              <w:pStyle w:val="fcase2metab"/>
              <w:rPr>
                <w:rFonts w:ascii="Arial" w:hAnsi="Arial" w:cs="Arial"/>
              </w:rPr>
            </w:pPr>
            <w:r w:rsidRPr="000C2E65">
              <w:rPr>
                <w:rFonts w:ascii="Arial" w:hAnsi="Arial" w:cs="Arial"/>
              </w:rPr>
              <w:t>17 RUE VICTOR HUGO</w:t>
            </w:r>
          </w:p>
          <w:p w:rsidR="00DA362C" w:rsidRPr="000C2E65" w:rsidRDefault="00647A07" w:rsidP="00647A07">
            <w:pPr>
              <w:pStyle w:val="fcase2metab"/>
              <w:rPr>
                <w:rFonts w:ascii="Arial" w:hAnsi="Arial" w:cs="Arial"/>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DU GIER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CENTRE DES FINANCES PUBLIQUES</w:t>
            </w:r>
          </w:p>
          <w:p w:rsidR="00DA362C" w:rsidRPr="000C2E65" w:rsidRDefault="00DA362C" w:rsidP="00DA362C">
            <w:pPr>
              <w:pStyle w:val="fcase2metab"/>
              <w:rPr>
                <w:rFonts w:ascii="Arial" w:hAnsi="Arial" w:cs="Arial"/>
              </w:rPr>
            </w:pPr>
            <w:r w:rsidRPr="000C2E65">
              <w:rPr>
                <w:rFonts w:ascii="Arial" w:hAnsi="Arial" w:cs="Arial"/>
              </w:rPr>
              <w:t>17 RUE VICTOR HUGO</w:t>
            </w:r>
          </w:p>
          <w:p w:rsidR="00DA362C" w:rsidRPr="000C2E65" w:rsidRDefault="00DA362C" w:rsidP="00DA362C">
            <w:pPr>
              <w:pStyle w:val="fcase2metab"/>
              <w:rPr>
                <w:rFonts w:ascii="Arial" w:hAnsi="Arial" w:cs="Arial"/>
                <w:lang w:val="en-US"/>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lang w:val="en-US"/>
              </w:rPr>
            </w:pPr>
            <w:r w:rsidRPr="000C2E65">
              <w:rPr>
                <w:rFonts w:ascii="Arial" w:hAnsi="Arial" w:cs="Arial"/>
                <w:lang w:val="en-US"/>
              </w:rPr>
              <w:t>CH DU FOREZ</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26 BIS BOULVEARD LACHEZE</w:t>
            </w:r>
          </w:p>
          <w:p w:rsidR="00DA362C" w:rsidRPr="000C2E65" w:rsidRDefault="00DA362C" w:rsidP="00DA362C">
            <w:pPr>
              <w:pStyle w:val="fcase2metab"/>
              <w:rPr>
                <w:rFonts w:ascii="Arial" w:hAnsi="Arial" w:cs="Arial"/>
              </w:rPr>
            </w:pPr>
            <w:r w:rsidRPr="000C2E65">
              <w:rPr>
                <w:rFonts w:ascii="Arial" w:hAnsi="Arial" w:cs="Arial"/>
              </w:rPr>
              <w:t>42600 MONTBRISON</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ROANNE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DES CENTRES HOSPITALIERS</w:t>
            </w:r>
          </w:p>
          <w:p w:rsidR="00DA362C" w:rsidRPr="000C2E65" w:rsidRDefault="00DA362C" w:rsidP="00DA362C">
            <w:pPr>
              <w:pStyle w:val="fcase2metab"/>
              <w:rPr>
                <w:rFonts w:ascii="Arial" w:hAnsi="Arial" w:cs="Arial"/>
              </w:rPr>
            </w:pPr>
            <w:r w:rsidRPr="000C2E65">
              <w:rPr>
                <w:rFonts w:ascii="Arial" w:hAnsi="Arial" w:cs="Arial"/>
              </w:rPr>
              <w:t>3 PLACE DU CHAMP DE FOIRE</w:t>
            </w:r>
          </w:p>
          <w:p w:rsidR="00DA362C" w:rsidRPr="000C2E65" w:rsidRDefault="00DA362C" w:rsidP="00DA362C">
            <w:pPr>
              <w:pStyle w:val="fcase2metab"/>
              <w:rPr>
                <w:rFonts w:ascii="Arial" w:hAnsi="Arial" w:cs="Arial"/>
              </w:rPr>
            </w:pPr>
            <w:r w:rsidRPr="000C2E65">
              <w:rPr>
                <w:rFonts w:ascii="Arial" w:hAnsi="Arial" w:cs="Arial"/>
              </w:rPr>
              <w:t>42300 ROANNE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ARDECHE NORD</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62 AVENUE DE L’EUROPE</w:t>
            </w:r>
          </w:p>
          <w:p w:rsidR="00DA362C" w:rsidRPr="000C2E65" w:rsidRDefault="00DA362C" w:rsidP="00DA362C">
            <w:pPr>
              <w:pStyle w:val="fcase2metab"/>
              <w:rPr>
                <w:rFonts w:ascii="Arial" w:hAnsi="Arial" w:cs="Arial"/>
              </w:rPr>
            </w:pPr>
            <w:r w:rsidRPr="000C2E65">
              <w:rPr>
                <w:rFonts w:ascii="Arial" w:hAnsi="Arial" w:cs="Arial"/>
              </w:rPr>
              <w:t>BP 206</w:t>
            </w:r>
          </w:p>
          <w:p w:rsidR="00DA362C" w:rsidRPr="000C2E65" w:rsidRDefault="00DA362C" w:rsidP="00DA362C">
            <w:pPr>
              <w:pStyle w:val="fcase2metab"/>
              <w:rPr>
                <w:rFonts w:ascii="Arial" w:hAnsi="Arial" w:cs="Arial"/>
              </w:rPr>
            </w:pPr>
            <w:r w:rsidRPr="000C2E65">
              <w:rPr>
                <w:rFonts w:ascii="Arial" w:hAnsi="Arial" w:cs="Arial"/>
              </w:rPr>
              <w:t>07106 ANNONAY CEDEX</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BOEN</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14, RUE DE LYON</w:t>
            </w:r>
          </w:p>
          <w:p w:rsidR="00DA362C" w:rsidRPr="000C2E65" w:rsidRDefault="00DA362C" w:rsidP="00DA362C">
            <w:pPr>
              <w:pStyle w:val="fcase2metab"/>
              <w:rPr>
                <w:rFonts w:ascii="Arial" w:hAnsi="Arial" w:cs="Arial"/>
              </w:rPr>
            </w:pPr>
            <w:r w:rsidRPr="000C2E65">
              <w:rPr>
                <w:rFonts w:ascii="Arial" w:hAnsi="Arial" w:cs="Arial"/>
              </w:rPr>
              <w:t>BP 55</w:t>
            </w:r>
          </w:p>
          <w:p w:rsidR="00DA362C" w:rsidRPr="000C2E65" w:rsidRDefault="00DA362C" w:rsidP="00DA362C">
            <w:pPr>
              <w:pStyle w:val="fcase2metab"/>
              <w:rPr>
                <w:rFonts w:ascii="Arial" w:hAnsi="Arial" w:cs="Arial"/>
              </w:rPr>
            </w:pPr>
            <w:r w:rsidRPr="000C2E65">
              <w:rPr>
                <w:rFonts w:ascii="Arial" w:hAnsi="Arial" w:cs="Arial"/>
              </w:rPr>
              <w:t>42130 BOËN-SUR-LIGNON</w:t>
            </w:r>
          </w:p>
        </w:tc>
      </w:tr>
      <w:tr w:rsidR="00DA362C" w:rsidRPr="00DA362C" w:rsidTr="00057BBD">
        <w:tc>
          <w:tcPr>
            <w:tcW w:w="5203" w:type="dxa"/>
            <w:shd w:val="clear" w:color="auto" w:fill="auto"/>
            <w:vAlign w:val="center"/>
          </w:tcPr>
          <w:p w:rsidR="00DA362C" w:rsidRPr="000C2E65" w:rsidRDefault="00DA362C" w:rsidP="00E628DF">
            <w:pPr>
              <w:pStyle w:val="fcase2metab"/>
              <w:rPr>
                <w:rFonts w:ascii="Arial" w:hAnsi="Arial" w:cs="Arial"/>
              </w:rPr>
            </w:pPr>
            <w:r w:rsidRPr="000C2E65">
              <w:rPr>
                <w:rFonts w:ascii="Arial" w:hAnsi="Arial" w:cs="Arial"/>
              </w:rPr>
              <w:t xml:space="preserve">CH </w:t>
            </w:r>
            <w:r w:rsidR="00E628DF" w:rsidRPr="000C2E65">
              <w:rPr>
                <w:rFonts w:ascii="Arial" w:hAnsi="Arial" w:cs="Arial"/>
              </w:rPr>
              <w:t>Monts du Lyonnais</w:t>
            </w:r>
          </w:p>
        </w:tc>
        <w:tc>
          <w:tcPr>
            <w:tcW w:w="4935" w:type="dxa"/>
            <w:shd w:val="clear" w:color="auto" w:fill="auto"/>
            <w:vAlign w:val="center"/>
          </w:tcPr>
          <w:p w:rsidR="00944FCC" w:rsidRPr="000C2E65" w:rsidRDefault="00E628DF" w:rsidP="00E628DF">
            <w:pPr>
              <w:rPr>
                <w:lang w:eastAsia="en-US"/>
              </w:rPr>
            </w:pPr>
            <w:r w:rsidRPr="000C2E65">
              <w:rPr>
                <w:lang w:eastAsia="en-US"/>
              </w:rPr>
              <w:t xml:space="preserve">8 boulevard de la </w:t>
            </w:r>
            <w:proofErr w:type="spellStart"/>
            <w:r w:rsidRPr="000C2E65">
              <w:rPr>
                <w:lang w:eastAsia="en-US"/>
              </w:rPr>
              <w:t>Bardière</w:t>
            </w:r>
            <w:proofErr w:type="spellEnd"/>
            <w:r w:rsidRPr="000C2E65">
              <w:rPr>
                <w:lang w:eastAsia="en-US"/>
              </w:rPr>
              <w:t xml:space="preserve"> </w:t>
            </w:r>
          </w:p>
          <w:p w:rsidR="00E628DF" w:rsidRPr="000C2E65" w:rsidRDefault="00E628DF" w:rsidP="00E628DF">
            <w:pPr>
              <w:rPr>
                <w:lang w:eastAsia="en-US"/>
              </w:rPr>
            </w:pPr>
            <w:r w:rsidRPr="000C2E65">
              <w:rPr>
                <w:lang w:eastAsia="en-US"/>
              </w:rPr>
              <w:t xml:space="preserve">69590 ST SYMPHORIEN SUR COISE </w:t>
            </w:r>
          </w:p>
          <w:p w:rsidR="00E628DF" w:rsidRPr="000C2E65" w:rsidRDefault="00E628DF" w:rsidP="00E628DF">
            <w:pPr>
              <w:rPr>
                <w:color w:val="1F497D"/>
                <w:lang w:eastAsia="en-US"/>
              </w:rPr>
            </w:pPr>
          </w:p>
          <w:p w:rsidR="00DA362C" w:rsidRPr="000C2E65" w:rsidRDefault="00DA362C" w:rsidP="00DA362C">
            <w:pPr>
              <w:pStyle w:val="fcase2metab"/>
              <w:rPr>
                <w:rFonts w:ascii="Arial" w:hAnsi="Arial" w:cs="Arial"/>
              </w:rPr>
            </w:pP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SAINT BONNET LE CHATEAU</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5 PLACE LAGNIER</w:t>
            </w:r>
          </w:p>
          <w:p w:rsidR="00DA362C" w:rsidRPr="000C2E65" w:rsidRDefault="00DA362C" w:rsidP="00DA362C">
            <w:pPr>
              <w:pStyle w:val="fcase2metab"/>
              <w:rPr>
                <w:rFonts w:ascii="Arial" w:hAnsi="Arial" w:cs="Arial"/>
              </w:rPr>
            </w:pPr>
            <w:r w:rsidRPr="000C2E65">
              <w:rPr>
                <w:rFonts w:ascii="Arial" w:hAnsi="Arial" w:cs="Arial"/>
              </w:rPr>
              <w:t>42380 SAINT BONNET LE CHATEAU</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GEORGES CLAUDINON –LE CHAMBON</w:t>
            </w:r>
          </w:p>
          <w:p w:rsidR="00DA362C" w:rsidRPr="000C2E65" w:rsidRDefault="00DA362C" w:rsidP="00DA362C">
            <w:pPr>
              <w:pStyle w:val="fcase2metab"/>
              <w:rPr>
                <w:rFonts w:ascii="Arial" w:hAnsi="Arial" w:cs="Arial"/>
              </w:rPr>
            </w:pPr>
            <w:r w:rsidRPr="000C2E65">
              <w:rPr>
                <w:rFonts w:ascii="Arial" w:hAnsi="Arial" w:cs="Arial"/>
              </w:rPr>
              <w:t>FEUGEROLLES</w:t>
            </w:r>
          </w:p>
        </w:tc>
        <w:tc>
          <w:tcPr>
            <w:tcW w:w="4935" w:type="dxa"/>
            <w:shd w:val="clear" w:color="auto" w:fill="auto"/>
            <w:vAlign w:val="center"/>
          </w:tcPr>
          <w:p w:rsidR="00DA362C" w:rsidRPr="000C2E65" w:rsidRDefault="00C5319D" w:rsidP="00C5319D">
            <w:pPr>
              <w:pStyle w:val="fcase2metab"/>
              <w:rPr>
                <w:rFonts w:ascii="Arial" w:hAnsi="Arial" w:cs="Arial"/>
              </w:rPr>
            </w:pPr>
            <w:r w:rsidRPr="000C2E65">
              <w:rPr>
                <w:rFonts w:ascii="Arial" w:hAnsi="Arial" w:cs="Arial"/>
              </w:rPr>
              <w:t xml:space="preserve">TRESORERIE GIER ONDAINE CH </w:t>
            </w:r>
          </w:p>
          <w:p w:rsidR="00C5319D" w:rsidRPr="000C2E65" w:rsidRDefault="00C5319D" w:rsidP="00C5319D">
            <w:pPr>
              <w:pStyle w:val="fcase2metab"/>
              <w:rPr>
                <w:rFonts w:ascii="Arial" w:hAnsi="Arial" w:cs="Arial"/>
              </w:rPr>
            </w:pPr>
            <w:r w:rsidRPr="000C2E65">
              <w:rPr>
                <w:rFonts w:ascii="Arial" w:hAnsi="Arial" w:cs="Arial"/>
              </w:rPr>
              <w:t>17 RUE VICTOR HUGO</w:t>
            </w:r>
          </w:p>
          <w:p w:rsidR="00C5319D" w:rsidRPr="000C2E65" w:rsidRDefault="00C5319D" w:rsidP="00C5319D">
            <w:pPr>
              <w:pStyle w:val="fcase2metab"/>
              <w:rPr>
                <w:rFonts w:ascii="Arial" w:hAnsi="Arial" w:cs="Arial"/>
              </w:rPr>
            </w:pPr>
            <w:r w:rsidRPr="000C2E65">
              <w:rPr>
                <w:rFonts w:ascii="Arial" w:hAnsi="Arial" w:cs="Arial"/>
              </w:rPr>
              <w:t>CS 30197</w:t>
            </w:r>
          </w:p>
          <w:p w:rsidR="00C5319D" w:rsidRPr="000C2E65" w:rsidRDefault="00C5319D" w:rsidP="00C5319D">
            <w:pPr>
              <w:pStyle w:val="fcase2metab"/>
              <w:rPr>
                <w:rFonts w:ascii="Arial" w:hAnsi="Arial" w:cs="Arial"/>
              </w:rPr>
            </w:pPr>
            <w:r w:rsidRPr="000C2E65">
              <w:rPr>
                <w:rFonts w:ascii="Arial" w:hAnsi="Arial" w:cs="Arial"/>
              </w:rPr>
              <w:t>42403 SAINT-CHAMOND CEDEX</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CHARLIEU</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 xml:space="preserve">TRESORERIE PRINCIPALE </w:t>
            </w:r>
          </w:p>
          <w:p w:rsidR="00DA362C" w:rsidRPr="000C2E65" w:rsidRDefault="00DA362C" w:rsidP="00DA362C">
            <w:pPr>
              <w:pStyle w:val="fcase2metab"/>
              <w:rPr>
                <w:rFonts w:ascii="Arial" w:hAnsi="Arial" w:cs="Arial"/>
              </w:rPr>
            </w:pPr>
            <w:r w:rsidRPr="000C2E65">
              <w:rPr>
                <w:rFonts w:ascii="Arial" w:hAnsi="Arial" w:cs="Arial"/>
              </w:rPr>
              <w:t>3 RUE DU TREUIL BUISSON</w:t>
            </w:r>
          </w:p>
          <w:p w:rsidR="00DA362C" w:rsidRPr="000C2E65" w:rsidRDefault="00DA362C" w:rsidP="00DA362C">
            <w:pPr>
              <w:pStyle w:val="fcase2metab"/>
              <w:rPr>
                <w:rFonts w:ascii="Arial" w:hAnsi="Arial" w:cs="Arial"/>
              </w:rPr>
            </w:pPr>
            <w:r w:rsidRPr="000C2E65">
              <w:rPr>
                <w:rFonts w:ascii="Arial" w:hAnsi="Arial" w:cs="Arial"/>
              </w:rPr>
              <w:t>BP 85</w:t>
            </w:r>
          </w:p>
          <w:p w:rsidR="00DA362C" w:rsidRPr="000C2E65" w:rsidRDefault="00DA362C" w:rsidP="00DA362C">
            <w:pPr>
              <w:pStyle w:val="fcase2metab"/>
              <w:rPr>
                <w:rFonts w:ascii="Arial" w:hAnsi="Arial" w:cs="Arial"/>
              </w:rPr>
            </w:pPr>
            <w:r w:rsidRPr="000C2E65">
              <w:rPr>
                <w:rFonts w:ascii="Arial" w:hAnsi="Arial" w:cs="Arial"/>
              </w:rPr>
              <w:t>42190 CHARLIEU</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SAINT JUST LA PENDUE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DES CENTRES HOSPITALIERS</w:t>
            </w:r>
          </w:p>
          <w:p w:rsidR="00DA362C" w:rsidRPr="000C2E65" w:rsidRDefault="00DA362C" w:rsidP="00DA362C">
            <w:pPr>
              <w:pStyle w:val="fcase2metab"/>
              <w:rPr>
                <w:rFonts w:ascii="Arial" w:hAnsi="Arial" w:cs="Arial"/>
              </w:rPr>
            </w:pPr>
            <w:r w:rsidRPr="000C2E65">
              <w:rPr>
                <w:rFonts w:ascii="Arial" w:hAnsi="Arial" w:cs="Arial"/>
              </w:rPr>
              <w:t>3 PLACE DU CHAMP DE FOIRE</w:t>
            </w:r>
          </w:p>
          <w:p w:rsidR="00DA362C" w:rsidRPr="000C2E65" w:rsidRDefault="00DA362C" w:rsidP="00DA362C">
            <w:pPr>
              <w:pStyle w:val="fcase2metab"/>
              <w:rPr>
                <w:rFonts w:ascii="Arial" w:hAnsi="Arial" w:cs="Arial"/>
              </w:rPr>
            </w:pPr>
            <w:r w:rsidRPr="000C2E65">
              <w:rPr>
                <w:rFonts w:ascii="Arial" w:hAnsi="Arial" w:cs="Arial"/>
              </w:rPr>
              <w:t>42300 ROANNE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USLD MAURICE ANDRE -SAINT GALMIER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 ST GALMIER</w:t>
            </w:r>
          </w:p>
          <w:p w:rsidR="00DA362C" w:rsidRPr="000C2E65" w:rsidRDefault="00DA362C" w:rsidP="00DA362C">
            <w:pPr>
              <w:pStyle w:val="fcase2metab"/>
              <w:rPr>
                <w:rFonts w:ascii="Arial" w:hAnsi="Arial" w:cs="Arial"/>
              </w:rPr>
            </w:pPr>
            <w:r w:rsidRPr="000C2E65">
              <w:rPr>
                <w:rFonts w:ascii="Arial" w:hAnsi="Arial" w:cs="Arial"/>
              </w:rPr>
              <w:t>1 AVENUE JEAN DELANDE</w:t>
            </w:r>
          </w:p>
          <w:p w:rsidR="00DA362C" w:rsidRPr="000C2E65" w:rsidRDefault="00C5319D" w:rsidP="00C5319D">
            <w:pPr>
              <w:pStyle w:val="fcase2metab"/>
              <w:rPr>
                <w:rFonts w:ascii="Arial" w:hAnsi="Arial" w:cs="Arial"/>
              </w:rPr>
            </w:pPr>
            <w:r w:rsidRPr="000C2E65">
              <w:rPr>
                <w:rFonts w:ascii="Arial" w:hAnsi="Arial" w:cs="Arial"/>
              </w:rPr>
              <w:t>42330 SAINT GALMIER</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SERRIERES</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DU CENTRE HOSPITALIER DE SERRIERES</w:t>
            </w:r>
          </w:p>
          <w:p w:rsidR="00DA362C" w:rsidRPr="000C2E65" w:rsidRDefault="00DA362C" w:rsidP="00DA362C">
            <w:pPr>
              <w:pStyle w:val="fcase2metab"/>
              <w:rPr>
                <w:rFonts w:ascii="Arial" w:hAnsi="Arial" w:cs="Arial"/>
              </w:rPr>
            </w:pPr>
            <w:r w:rsidRPr="000C2E65">
              <w:rPr>
                <w:rFonts w:ascii="Arial" w:hAnsi="Arial" w:cs="Arial"/>
              </w:rPr>
              <w:t xml:space="preserve">25 AVENUE HELVETIA </w:t>
            </w:r>
          </w:p>
          <w:p w:rsidR="00DA362C" w:rsidRPr="000C2E65" w:rsidRDefault="00DA362C" w:rsidP="00DA362C">
            <w:pPr>
              <w:pStyle w:val="fcase2metab"/>
              <w:rPr>
                <w:rFonts w:ascii="Arial" w:hAnsi="Arial" w:cs="Arial"/>
              </w:rPr>
            </w:pPr>
            <w:r w:rsidRPr="000C2E65">
              <w:rPr>
                <w:rFonts w:ascii="Arial" w:hAnsi="Arial" w:cs="Arial"/>
              </w:rPr>
              <w:t>07340 SERRIERES</w:t>
            </w:r>
          </w:p>
        </w:tc>
      </w:tr>
      <w:tr w:rsidR="00DA362C" w:rsidRPr="00DA362C"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ST FELICIEN</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DU CENTRE HOSPITALIER DE SAINT FELICIEN</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8F718A"/>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C27549E"/>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E2B4C-A7EF-4281-95FB-017B12C61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ATTRI1.dotx</Template>
  <TotalTime>2</TotalTime>
  <Pages>7</Pages>
  <Words>2337</Words>
  <Characters>12856</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15163</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LANGE-GUYOT Pauline</cp:lastModifiedBy>
  <cp:revision>3</cp:revision>
  <cp:lastPrinted>2023-03-09T08:20:00Z</cp:lastPrinted>
  <dcterms:created xsi:type="dcterms:W3CDTF">2024-04-19T07:23:00Z</dcterms:created>
  <dcterms:modified xsi:type="dcterms:W3CDTF">2024-10-22T09:44:00Z</dcterms:modified>
</cp:coreProperties>
</file>