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6DEC9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EE266" w14:textId="77777777">
        <w:trPr>
          <w:trHeight w:val="1132"/>
        </w:trPr>
        <w:tc>
          <w:tcPr>
            <w:tcW w:w="10434" w:type="dxa"/>
            <w:shd w:val="clear" w:color="auto" w:fill="auto"/>
          </w:tcPr>
          <w:p w14:paraId="18196400" w14:textId="66151393" w:rsidR="00541CA3" w:rsidRDefault="004409CF"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0B84FA1" wp14:editId="51CDE1C2">
                  <wp:extent cx="1026795" cy="60388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14:paraId="211E0801"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825C41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BE062E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98062F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8D1881B" w14:textId="77777777">
        <w:tc>
          <w:tcPr>
            <w:tcW w:w="9002" w:type="dxa"/>
            <w:shd w:val="clear" w:color="auto" w:fill="66CCFF"/>
          </w:tcPr>
          <w:p w14:paraId="1D612D2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40E8E2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D6F7B14" w14:textId="77777777" w:rsidR="009B1CD0" w:rsidRDefault="00E47798" w:rsidP="0083205E">
            <w:pPr>
              <w:pStyle w:val="Titre8"/>
              <w:tabs>
                <w:tab w:val="left" w:pos="851"/>
                <w:tab w:val="right" w:pos="9639"/>
              </w:tabs>
              <w:spacing w:before="120" w:after="120"/>
            </w:pPr>
            <w:r>
              <w:rPr>
                <w:caps/>
                <w:sz w:val="28"/>
                <w:szCs w:val="28"/>
              </w:rPr>
              <w:t>ATTRI1</w:t>
            </w:r>
          </w:p>
        </w:tc>
      </w:tr>
    </w:tbl>
    <w:p w14:paraId="095F457C" w14:textId="77777777" w:rsidR="009B1CD0" w:rsidRDefault="009B1CD0" w:rsidP="006C4338">
      <w:pPr>
        <w:tabs>
          <w:tab w:val="left" w:pos="851"/>
        </w:tabs>
      </w:pPr>
    </w:p>
    <w:p w14:paraId="26F9591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6DAFC21" w14:textId="77777777" w:rsidR="00FE48C9" w:rsidRDefault="00FE48C9" w:rsidP="006C4338">
      <w:pPr>
        <w:pStyle w:val="Corpsdetexte31"/>
        <w:tabs>
          <w:tab w:val="left" w:pos="851"/>
        </w:tabs>
        <w:jc w:val="both"/>
        <w:rPr>
          <w:sz w:val="18"/>
          <w:szCs w:val="18"/>
        </w:rPr>
      </w:pPr>
    </w:p>
    <w:p w14:paraId="5A0749B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4A4CA00" w14:textId="77777777" w:rsidR="00FE48C9" w:rsidRDefault="00FE48C9" w:rsidP="006C4338">
      <w:pPr>
        <w:pStyle w:val="Corpsdetexte31"/>
        <w:tabs>
          <w:tab w:val="left" w:pos="851"/>
        </w:tabs>
        <w:jc w:val="both"/>
        <w:rPr>
          <w:sz w:val="18"/>
          <w:szCs w:val="18"/>
        </w:rPr>
      </w:pPr>
    </w:p>
    <w:p w14:paraId="20E642E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CA0AC9F" w14:textId="77777777" w:rsidR="00FE48C9" w:rsidRDefault="00FE48C9" w:rsidP="006C4338">
      <w:pPr>
        <w:pStyle w:val="Corpsdetexte31"/>
        <w:tabs>
          <w:tab w:val="left" w:pos="851"/>
        </w:tabs>
        <w:jc w:val="both"/>
        <w:rPr>
          <w:sz w:val="18"/>
          <w:szCs w:val="18"/>
        </w:rPr>
      </w:pPr>
    </w:p>
    <w:p w14:paraId="7B0B256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5A6D1DB" w14:textId="77777777" w:rsidR="00FE48C9" w:rsidRDefault="00FE48C9" w:rsidP="006F3DF9">
      <w:pPr>
        <w:pStyle w:val="Corpsdetexte31"/>
        <w:tabs>
          <w:tab w:val="left" w:pos="851"/>
        </w:tabs>
        <w:jc w:val="both"/>
        <w:rPr>
          <w:sz w:val="18"/>
          <w:szCs w:val="18"/>
        </w:rPr>
      </w:pPr>
    </w:p>
    <w:p w14:paraId="1BCDBF1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F279012" w14:textId="77777777" w:rsidR="00FE48C9" w:rsidRDefault="00FE48C9" w:rsidP="005846FB">
      <w:pPr>
        <w:pStyle w:val="Corpsdetexte31"/>
        <w:tabs>
          <w:tab w:val="left" w:pos="851"/>
        </w:tabs>
        <w:jc w:val="both"/>
        <w:rPr>
          <w:sz w:val="18"/>
          <w:szCs w:val="18"/>
        </w:rPr>
      </w:pPr>
    </w:p>
    <w:p w14:paraId="6BCED269"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86AF81B" w14:textId="77777777" w:rsidR="004C5755" w:rsidRPr="001C7D87" w:rsidRDefault="004C5755" w:rsidP="004C5755">
      <w:pPr>
        <w:jc w:val="both"/>
        <w:rPr>
          <w:rFonts w:ascii="Arial" w:hAnsi="Arial" w:cs="Arial"/>
          <w:i/>
          <w:sz w:val="18"/>
          <w:szCs w:val="18"/>
        </w:rPr>
      </w:pPr>
    </w:p>
    <w:p w14:paraId="3ABD2EA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03AA693" w14:textId="77777777">
        <w:tc>
          <w:tcPr>
            <w:tcW w:w="10277" w:type="dxa"/>
            <w:shd w:val="clear" w:color="auto" w:fill="66CCFF"/>
          </w:tcPr>
          <w:p w14:paraId="06B3867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152E57" w14:textId="77777777" w:rsidR="009B1CD0" w:rsidRDefault="009B1CD0" w:rsidP="006C4338">
      <w:pPr>
        <w:tabs>
          <w:tab w:val="left" w:pos="426"/>
          <w:tab w:val="left" w:pos="851"/>
        </w:tabs>
        <w:jc w:val="both"/>
      </w:pPr>
    </w:p>
    <w:p w14:paraId="289FB0C0"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975F54D" w14:textId="77777777" w:rsidR="008616CC" w:rsidRDefault="008616CC" w:rsidP="008616CC">
      <w:pPr>
        <w:widowControl w:val="0"/>
        <w:suppressAutoHyphens w:val="0"/>
        <w:autoSpaceDE w:val="0"/>
        <w:autoSpaceDN w:val="0"/>
        <w:ind w:right="761"/>
        <w:rPr>
          <w:rFonts w:ascii="Marianne" w:eastAsia="Marianne" w:hAnsi="Marianne" w:cs="Marianne"/>
          <w:iCs/>
          <w:sz w:val="18"/>
          <w:szCs w:val="22"/>
          <w:lang w:eastAsia="en-US"/>
        </w:rPr>
      </w:pPr>
    </w:p>
    <w:p w14:paraId="0DF4C76B" w14:textId="13F5D841" w:rsidR="008616CC" w:rsidRDefault="008616CC" w:rsidP="008616CC">
      <w:pPr>
        <w:widowControl w:val="0"/>
        <w:suppressAutoHyphens w:val="0"/>
        <w:autoSpaceDE w:val="0"/>
        <w:autoSpaceDN w:val="0"/>
        <w:ind w:right="761"/>
        <w:rPr>
          <w:rFonts w:ascii="Marianne" w:eastAsia="Marianne" w:hAnsi="Marianne" w:cs="Marianne"/>
          <w:iCs/>
          <w:sz w:val="18"/>
          <w:szCs w:val="22"/>
          <w:lang w:eastAsia="en-US"/>
        </w:rPr>
      </w:pPr>
      <w:r w:rsidRPr="00711790">
        <w:rPr>
          <w:rFonts w:ascii="Marianne" w:eastAsia="Marianne" w:hAnsi="Marianne" w:cs="Marianne"/>
          <w:iCs/>
          <w:sz w:val="18"/>
          <w:szCs w:val="22"/>
          <w:lang w:eastAsia="en-US"/>
        </w:rPr>
        <w:t>MAINTENANCE PREVENTIVE ET CURATIVE DES SYSTEMES DE SECURITE INCENDIE (SSI) ET DE DESENFUMAGE DES SITES DE LA CCI DU MANS ET DE LA SARTHE</w:t>
      </w:r>
    </w:p>
    <w:p w14:paraId="0292FD89" w14:textId="77777777" w:rsidR="008616CC" w:rsidRDefault="008616CC" w:rsidP="008616CC">
      <w:pPr>
        <w:widowControl w:val="0"/>
        <w:suppressAutoHyphens w:val="0"/>
        <w:autoSpaceDE w:val="0"/>
        <w:autoSpaceDN w:val="0"/>
        <w:ind w:right="761"/>
        <w:rPr>
          <w:rFonts w:ascii="Marianne" w:eastAsia="Marianne" w:hAnsi="Marianne" w:cs="Marianne"/>
          <w:iCs/>
          <w:sz w:val="18"/>
          <w:szCs w:val="22"/>
          <w:lang w:eastAsia="en-US"/>
        </w:rPr>
      </w:pPr>
    </w:p>
    <w:p w14:paraId="5C1523F2" w14:textId="77777777" w:rsidR="008616CC" w:rsidRDefault="008616CC" w:rsidP="008616CC">
      <w:pPr>
        <w:widowControl w:val="0"/>
        <w:suppressAutoHyphens w:val="0"/>
        <w:autoSpaceDE w:val="0"/>
        <w:autoSpaceDN w:val="0"/>
        <w:ind w:right="761"/>
        <w:rPr>
          <w:rFonts w:ascii="Marianne" w:eastAsia="Marianne" w:hAnsi="Marianne" w:cs="Marianne"/>
          <w:iCs/>
          <w:sz w:val="18"/>
          <w:szCs w:val="22"/>
          <w:lang w:eastAsia="en-US"/>
        </w:rPr>
      </w:pPr>
      <w:r w:rsidRPr="00711790">
        <w:rPr>
          <w:rFonts w:ascii="Marianne" w:eastAsia="Marianne" w:hAnsi="Marianne" w:cs="Marianne"/>
          <w:iCs/>
          <w:sz w:val="18"/>
          <w:szCs w:val="22"/>
          <w:lang w:eastAsia="en-US"/>
        </w:rPr>
        <w:t>MARCHE N° 2024 RTPN 5098</w:t>
      </w:r>
    </w:p>
    <w:p w14:paraId="6685146A" w14:textId="77777777" w:rsidR="009B1CD0" w:rsidRDefault="009B1CD0" w:rsidP="005846FB">
      <w:pPr>
        <w:tabs>
          <w:tab w:val="left" w:pos="426"/>
          <w:tab w:val="left" w:pos="851"/>
        </w:tabs>
        <w:jc w:val="both"/>
        <w:rPr>
          <w:rFonts w:ascii="Arial" w:hAnsi="Arial" w:cs="Arial"/>
        </w:rPr>
      </w:pPr>
    </w:p>
    <w:p w14:paraId="1A6D04D8" w14:textId="77777777" w:rsidR="009B1CD0" w:rsidRDefault="009B1CD0" w:rsidP="005846FB">
      <w:pPr>
        <w:tabs>
          <w:tab w:val="left" w:pos="426"/>
          <w:tab w:val="left" w:pos="851"/>
        </w:tabs>
        <w:jc w:val="both"/>
        <w:rPr>
          <w:rFonts w:ascii="Arial" w:hAnsi="Arial" w:cs="Arial"/>
        </w:rPr>
      </w:pPr>
    </w:p>
    <w:p w14:paraId="635FA03E"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693593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DD19181" w14:textId="77777777" w:rsidR="009B1CD0" w:rsidRDefault="009B1CD0" w:rsidP="00934503">
      <w:pPr>
        <w:tabs>
          <w:tab w:val="left" w:pos="426"/>
          <w:tab w:val="left" w:pos="851"/>
        </w:tabs>
        <w:jc w:val="both"/>
        <w:rPr>
          <w:rFonts w:ascii="Arial" w:hAnsi="Arial" w:cs="Arial"/>
        </w:rPr>
      </w:pPr>
    </w:p>
    <w:p w14:paraId="2BC7E080" w14:textId="4F549EE2" w:rsidR="009B1CD0" w:rsidRDefault="00E93FF8"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616CC">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DFC51C9" w14:textId="77777777" w:rsidR="009B1CD0" w:rsidRDefault="009B1CD0" w:rsidP="009B45B9">
      <w:pPr>
        <w:tabs>
          <w:tab w:val="left" w:pos="426"/>
          <w:tab w:val="left" w:pos="851"/>
        </w:tabs>
        <w:jc w:val="both"/>
        <w:rPr>
          <w:rFonts w:ascii="Arial" w:hAnsi="Arial" w:cs="Arial"/>
        </w:rPr>
      </w:pPr>
    </w:p>
    <w:p w14:paraId="43DA6A34"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616CC">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2D293318"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099F045" w14:textId="77777777" w:rsidR="009B1CD0" w:rsidRDefault="009B1CD0" w:rsidP="009B45B9">
      <w:pPr>
        <w:pStyle w:val="fcasegauche"/>
        <w:tabs>
          <w:tab w:val="left" w:pos="851"/>
        </w:tabs>
        <w:spacing w:after="0"/>
        <w:rPr>
          <w:rFonts w:ascii="Arial" w:hAnsi="Arial" w:cs="Arial"/>
        </w:rPr>
      </w:pPr>
    </w:p>
    <w:p w14:paraId="4CA344A8" w14:textId="77777777" w:rsidR="009B1CD0" w:rsidRDefault="009B1CD0" w:rsidP="006C4338">
      <w:pPr>
        <w:pStyle w:val="fcasegauche"/>
        <w:tabs>
          <w:tab w:val="left" w:pos="851"/>
        </w:tabs>
        <w:spacing w:after="0"/>
        <w:ind w:left="0" w:firstLine="0"/>
        <w:rPr>
          <w:rFonts w:ascii="Arial" w:hAnsi="Arial" w:cs="Arial"/>
        </w:rPr>
      </w:pPr>
    </w:p>
    <w:p w14:paraId="2E8DC6B6" w14:textId="77777777" w:rsidR="004C5755" w:rsidRDefault="004C5755" w:rsidP="006C4338">
      <w:pPr>
        <w:pStyle w:val="fcasegauche"/>
        <w:tabs>
          <w:tab w:val="left" w:pos="851"/>
        </w:tabs>
        <w:spacing w:after="0"/>
        <w:ind w:left="0" w:firstLine="0"/>
        <w:rPr>
          <w:rFonts w:ascii="Arial" w:hAnsi="Arial" w:cs="Arial"/>
        </w:rPr>
      </w:pPr>
    </w:p>
    <w:p w14:paraId="100CFA41" w14:textId="77777777" w:rsidR="004C5755" w:rsidRDefault="004C5755" w:rsidP="006C4338">
      <w:pPr>
        <w:pStyle w:val="fcasegauche"/>
        <w:tabs>
          <w:tab w:val="left" w:pos="851"/>
        </w:tabs>
        <w:spacing w:after="0"/>
        <w:ind w:left="0" w:firstLine="0"/>
        <w:rPr>
          <w:rFonts w:ascii="Arial" w:hAnsi="Arial" w:cs="Arial"/>
        </w:rPr>
      </w:pPr>
    </w:p>
    <w:p w14:paraId="24B8B92F" w14:textId="77777777" w:rsidR="007C4FD2" w:rsidRDefault="007C4FD2" w:rsidP="006C4338">
      <w:pPr>
        <w:pStyle w:val="fcasegauche"/>
        <w:tabs>
          <w:tab w:val="left" w:pos="851"/>
        </w:tabs>
        <w:spacing w:after="0"/>
        <w:ind w:left="0" w:firstLine="0"/>
        <w:rPr>
          <w:rFonts w:ascii="Arial" w:hAnsi="Arial" w:cs="Arial"/>
        </w:rPr>
      </w:pPr>
    </w:p>
    <w:p w14:paraId="5CE943B0" w14:textId="77777777" w:rsidR="004C5755" w:rsidRDefault="004C5755" w:rsidP="006C4338">
      <w:pPr>
        <w:pStyle w:val="fcasegauche"/>
        <w:tabs>
          <w:tab w:val="left" w:pos="851"/>
        </w:tabs>
        <w:spacing w:after="0"/>
        <w:ind w:left="0" w:firstLine="0"/>
        <w:rPr>
          <w:rFonts w:ascii="Arial" w:hAnsi="Arial" w:cs="Arial"/>
        </w:rPr>
      </w:pPr>
    </w:p>
    <w:p w14:paraId="7BD699FD" w14:textId="77777777" w:rsidR="009B1CD0" w:rsidRDefault="009B1CD0" w:rsidP="006B5057">
      <w:pPr>
        <w:pStyle w:val="fcasegauche"/>
        <w:tabs>
          <w:tab w:val="left" w:pos="851"/>
        </w:tabs>
        <w:spacing w:before="120" w:after="0"/>
        <w:ind w:left="426" w:firstLine="0"/>
        <w:rPr>
          <w:rFonts w:ascii="Arial" w:hAnsi="Arial" w:cs="Arial"/>
          <w:iCs/>
        </w:rPr>
      </w:pPr>
    </w:p>
    <w:p w14:paraId="72DE840E" w14:textId="77777777" w:rsidR="009B1CD0" w:rsidRDefault="007D7A65" w:rsidP="006B5057">
      <w:pPr>
        <w:pStyle w:val="fcasegauche"/>
        <w:numPr>
          <w:ilvl w:val="0"/>
          <w:numId w:val="5"/>
        </w:numPr>
        <w:tabs>
          <w:tab w:val="left" w:pos="851"/>
        </w:tabs>
        <w:spacing w:after="0"/>
        <w:ind w:left="851"/>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8616CC">
        <w:fldChar w:fldCharType="separate"/>
      </w:r>
      <w:r>
        <w:fldChar w:fldCharType="end"/>
      </w:r>
      <w:r w:rsidR="009B1CD0">
        <w:rPr>
          <w:rFonts w:ascii="Arial" w:hAnsi="Arial" w:cs="Arial"/>
        </w:rPr>
        <w:tab/>
        <w:t>à l’offre de base</w:t>
      </w:r>
      <w:r w:rsidR="004C5755">
        <w:rPr>
          <w:rFonts w:ascii="Arial" w:hAnsi="Arial" w:cs="Arial"/>
        </w:rPr>
        <w:t> ;</w:t>
      </w:r>
    </w:p>
    <w:p w14:paraId="5D7D04BF" w14:textId="77777777" w:rsidR="009B1CD0" w:rsidRDefault="009B1CD0" w:rsidP="005846FB">
      <w:pPr>
        <w:pStyle w:val="fcasegauche"/>
        <w:tabs>
          <w:tab w:val="left" w:pos="851"/>
        </w:tabs>
        <w:spacing w:after="0"/>
        <w:rPr>
          <w:rFonts w:ascii="Arial" w:hAnsi="Arial" w:cs="Arial"/>
        </w:rPr>
      </w:pPr>
    </w:p>
    <w:p w14:paraId="202BF0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616CC">
        <w:fldChar w:fldCharType="separate"/>
      </w:r>
      <w:r>
        <w:fldChar w:fldCharType="end"/>
      </w:r>
      <w:r w:rsidR="009B1CD0">
        <w:rPr>
          <w:rFonts w:ascii="Arial" w:hAnsi="Arial" w:cs="Arial"/>
        </w:rPr>
        <w:tab/>
        <w:t xml:space="preserve">à la variante suivante : </w:t>
      </w:r>
    </w:p>
    <w:p w14:paraId="50B1564F" w14:textId="77777777" w:rsidR="006B5057" w:rsidRDefault="006B5057" w:rsidP="005846FB">
      <w:pPr>
        <w:pStyle w:val="fcasegauche"/>
        <w:tabs>
          <w:tab w:val="left" w:pos="851"/>
        </w:tabs>
        <w:spacing w:after="0"/>
        <w:rPr>
          <w:rFonts w:ascii="Arial" w:hAnsi="Arial" w:cs="Arial"/>
        </w:rPr>
      </w:pPr>
    </w:p>
    <w:p w14:paraId="3E4900D2" w14:textId="77777777" w:rsidR="006B5057" w:rsidRDefault="006B5057" w:rsidP="005846FB">
      <w:pPr>
        <w:pStyle w:val="fcasegauche"/>
        <w:tabs>
          <w:tab w:val="left" w:pos="851"/>
        </w:tabs>
        <w:spacing w:after="0"/>
        <w:rPr>
          <w:rFonts w:ascii="Arial" w:hAnsi="Arial" w:cs="Arial"/>
        </w:rPr>
      </w:pPr>
    </w:p>
    <w:p w14:paraId="11B15641" w14:textId="77777777" w:rsidR="006B5057" w:rsidRDefault="006B5057" w:rsidP="005846FB">
      <w:pPr>
        <w:pStyle w:val="fcasegauche"/>
        <w:tabs>
          <w:tab w:val="left" w:pos="851"/>
        </w:tabs>
        <w:spacing w:after="0"/>
        <w:rPr>
          <w:rFonts w:ascii="Arial" w:hAnsi="Arial" w:cs="Arial"/>
        </w:rPr>
      </w:pPr>
    </w:p>
    <w:p w14:paraId="5B46A68C" w14:textId="77777777" w:rsidR="006B5057" w:rsidRDefault="006B5057" w:rsidP="005846FB">
      <w:pPr>
        <w:pStyle w:val="fcasegauche"/>
        <w:tabs>
          <w:tab w:val="left" w:pos="851"/>
        </w:tabs>
        <w:spacing w:after="0"/>
        <w:rPr>
          <w:rFonts w:ascii="Arial" w:hAnsi="Arial" w:cs="Arial"/>
        </w:rPr>
      </w:pPr>
    </w:p>
    <w:p w14:paraId="407025C5"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8616CC">
        <w:fldChar w:fldCharType="separate"/>
      </w:r>
      <w:r>
        <w:fldChar w:fldCharType="end"/>
      </w:r>
      <w:r>
        <w:rPr>
          <w:rFonts w:ascii="Arial" w:hAnsi="Arial" w:cs="Arial"/>
        </w:rPr>
        <w:tab/>
        <w:t xml:space="preserve">avec les prestations supplémentaires suivantes : </w:t>
      </w:r>
    </w:p>
    <w:p w14:paraId="2965D966" w14:textId="77777777" w:rsidR="006B5057" w:rsidRDefault="006B5057" w:rsidP="005846FB">
      <w:pPr>
        <w:pStyle w:val="fcasegauche"/>
        <w:tabs>
          <w:tab w:val="left" w:pos="851"/>
        </w:tabs>
        <w:spacing w:after="0"/>
        <w:ind w:left="0" w:firstLine="0"/>
        <w:rPr>
          <w:rFonts w:ascii="Arial" w:hAnsi="Arial" w:cs="Arial"/>
        </w:rPr>
      </w:pPr>
    </w:p>
    <w:p w14:paraId="4351E7EF" w14:textId="77777777" w:rsidR="006B5057" w:rsidRDefault="006B5057" w:rsidP="005846FB">
      <w:pPr>
        <w:pStyle w:val="fcasegauche"/>
        <w:tabs>
          <w:tab w:val="left" w:pos="851"/>
        </w:tabs>
        <w:spacing w:after="0"/>
        <w:ind w:left="0" w:firstLine="0"/>
        <w:rPr>
          <w:rFonts w:ascii="Arial" w:hAnsi="Arial" w:cs="Arial"/>
        </w:rPr>
      </w:pPr>
    </w:p>
    <w:p w14:paraId="383B9969" w14:textId="77777777" w:rsidR="006B5057" w:rsidRDefault="006B5057" w:rsidP="005846FB">
      <w:pPr>
        <w:pStyle w:val="fcasegauche"/>
        <w:tabs>
          <w:tab w:val="left" w:pos="851"/>
        </w:tabs>
        <w:spacing w:after="0"/>
        <w:ind w:left="0" w:firstLine="0"/>
        <w:rPr>
          <w:rFonts w:ascii="Arial" w:hAnsi="Arial" w:cs="Arial"/>
        </w:rPr>
      </w:pPr>
    </w:p>
    <w:p w14:paraId="617925F6" w14:textId="77777777" w:rsidR="006B5057" w:rsidRDefault="006B5057" w:rsidP="005846FB">
      <w:pPr>
        <w:pStyle w:val="fcasegauche"/>
        <w:tabs>
          <w:tab w:val="left" w:pos="851"/>
        </w:tabs>
        <w:spacing w:after="0"/>
        <w:ind w:left="0" w:firstLine="0"/>
        <w:rPr>
          <w:rFonts w:ascii="Arial" w:hAnsi="Arial" w:cs="Arial"/>
        </w:rPr>
      </w:pPr>
    </w:p>
    <w:p w14:paraId="7FB23FE1" w14:textId="77777777" w:rsidR="006B5057" w:rsidRDefault="006B5057" w:rsidP="005846FB">
      <w:pPr>
        <w:pStyle w:val="fcasegauche"/>
        <w:tabs>
          <w:tab w:val="left" w:pos="851"/>
        </w:tabs>
        <w:spacing w:after="0"/>
        <w:ind w:left="0" w:firstLine="0"/>
        <w:rPr>
          <w:rFonts w:ascii="Arial" w:hAnsi="Arial" w:cs="Arial"/>
        </w:rPr>
      </w:pPr>
    </w:p>
    <w:p w14:paraId="7449A20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F92C87" w14:textId="77777777">
        <w:tc>
          <w:tcPr>
            <w:tcW w:w="10277" w:type="dxa"/>
            <w:shd w:val="clear" w:color="auto" w:fill="66CCFF"/>
          </w:tcPr>
          <w:p w14:paraId="47DAF51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32E0139" w14:textId="77777777" w:rsidR="009B1CD0" w:rsidRDefault="009B1CD0" w:rsidP="006C4338">
      <w:pPr>
        <w:tabs>
          <w:tab w:val="left" w:pos="851"/>
        </w:tabs>
      </w:pPr>
    </w:p>
    <w:p w14:paraId="06F1BAC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298352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43CA5A3" w14:textId="77777777" w:rsidR="009B1CD0" w:rsidRDefault="009B1CD0" w:rsidP="005846FB">
      <w:pPr>
        <w:tabs>
          <w:tab w:val="left" w:pos="851"/>
        </w:tabs>
        <w:rPr>
          <w:rFonts w:ascii="Arial" w:hAnsi="Arial" w:cs="Arial"/>
        </w:rPr>
      </w:pPr>
    </w:p>
    <w:p w14:paraId="45AB3116" w14:textId="01714FC0"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7C4FD2">
        <w:rPr>
          <w:rFonts w:ascii="Arial" w:hAnsi="Arial" w:cs="Arial"/>
        </w:rPr>
        <w:t>stipulées à l’article 2 du CCAP.</w:t>
      </w:r>
    </w:p>
    <w:p w14:paraId="674ED9B0" w14:textId="77777777" w:rsidR="009B1CD0" w:rsidRDefault="009B1CD0" w:rsidP="00710FD6">
      <w:pPr>
        <w:tabs>
          <w:tab w:val="left" w:pos="851"/>
        </w:tabs>
        <w:jc w:val="both"/>
        <w:rPr>
          <w:rFonts w:ascii="Arial" w:hAnsi="Arial" w:cs="Arial"/>
        </w:rPr>
      </w:pPr>
    </w:p>
    <w:p w14:paraId="5702234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8115689" w14:textId="77777777" w:rsidR="009B1CD0" w:rsidRDefault="009B1CD0" w:rsidP="0083205E">
      <w:pPr>
        <w:tabs>
          <w:tab w:val="left" w:pos="851"/>
        </w:tabs>
        <w:jc w:val="both"/>
        <w:rPr>
          <w:rFonts w:ascii="Arial" w:hAnsi="Arial" w:cs="Arial"/>
        </w:rPr>
      </w:pPr>
    </w:p>
    <w:p w14:paraId="1C31682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616CC">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2E75D50C" w14:textId="77777777" w:rsidR="009B1CD0" w:rsidRDefault="009B1CD0" w:rsidP="0083205E">
      <w:pPr>
        <w:tabs>
          <w:tab w:val="left" w:pos="851"/>
        </w:tabs>
        <w:jc w:val="both"/>
        <w:rPr>
          <w:rFonts w:ascii="Arial" w:hAnsi="Arial" w:cs="Arial"/>
        </w:rPr>
      </w:pPr>
    </w:p>
    <w:p w14:paraId="797AF34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616CC">
        <w:fldChar w:fldCharType="separate"/>
      </w:r>
      <w:r>
        <w:fldChar w:fldCharType="end"/>
      </w:r>
      <w:r w:rsidR="009B1CD0">
        <w:rPr>
          <w:rFonts w:ascii="Arial" w:hAnsi="Arial" w:cs="Arial"/>
        </w:rPr>
        <w:t xml:space="preserve"> s’engage, sur la base de son offre et pour son propre compte ;</w:t>
      </w:r>
    </w:p>
    <w:p w14:paraId="7CD3639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4A0D400" w14:textId="77777777" w:rsidR="009B1CD0" w:rsidRDefault="009B1CD0" w:rsidP="00CD46CC">
      <w:pPr>
        <w:tabs>
          <w:tab w:val="left" w:pos="851"/>
        </w:tabs>
        <w:jc w:val="both"/>
        <w:rPr>
          <w:rFonts w:ascii="Arial" w:hAnsi="Arial" w:cs="Arial"/>
        </w:rPr>
      </w:pPr>
    </w:p>
    <w:p w14:paraId="38F1E1BC" w14:textId="77777777" w:rsidR="009B1CD0" w:rsidRDefault="009B1CD0" w:rsidP="009B45B9">
      <w:pPr>
        <w:tabs>
          <w:tab w:val="left" w:pos="851"/>
        </w:tabs>
        <w:jc w:val="both"/>
        <w:rPr>
          <w:rFonts w:ascii="Arial" w:hAnsi="Arial" w:cs="Arial"/>
        </w:rPr>
      </w:pPr>
    </w:p>
    <w:p w14:paraId="326DCC0E" w14:textId="77777777" w:rsidR="009B1CD0" w:rsidRDefault="009B1CD0" w:rsidP="009B45B9">
      <w:pPr>
        <w:tabs>
          <w:tab w:val="left" w:pos="851"/>
        </w:tabs>
        <w:jc w:val="both"/>
        <w:rPr>
          <w:rFonts w:ascii="Arial" w:hAnsi="Arial" w:cs="Arial"/>
        </w:rPr>
      </w:pPr>
    </w:p>
    <w:p w14:paraId="3939F7FF"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616CC">
        <w:fldChar w:fldCharType="separate"/>
      </w:r>
      <w:r>
        <w:fldChar w:fldCharType="end"/>
      </w:r>
      <w:r w:rsidR="009B1CD0">
        <w:rPr>
          <w:rFonts w:ascii="Arial" w:hAnsi="Arial" w:cs="Arial"/>
        </w:rPr>
        <w:t xml:space="preserve"> engage la société ……………………… sur la base de son offre ;</w:t>
      </w:r>
    </w:p>
    <w:p w14:paraId="7FEBD35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517AB6A" w14:textId="77777777" w:rsidR="009B1CD0" w:rsidRDefault="009B1CD0" w:rsidP="009B45B9">
      <w:pPr>
        <w:tabs>
          <w:tab w:val="left" w:pos="851"/>
        </w:tabs>
        <w:jc w:val="both"/>
        <w:rPr>
          <w:rFonts w:ascii="Arial" w:hAnsi="Arial" w:cs="Arial"/>
        </w:rPr>
      </w:pPr>
    </w:p>
    <w:p w14:paraId="4817D042" w14:textId="77777777" w:rsidR="009B1CD0" w:rsidRDefault="009B1CD0" w:rsidP="009B45B9">
      <w:pPr>
        <w:tabs>
          <w:tab w:val="left" w:pos="851"/>
        </w:tabs>
        <w:jc w:val="both"/>
        <w:rPr>
          <w:rFonts w:ascii="Arial" w:hAnsi="Arial" w:cs="Arial"/>
        </w:rPr>
      </w:pPr>
    </w:p>
    <w:p w14:paraId="549D4A25" w14:textId="77777777" w:rsidR="009B1CD0" w:rsidRDefault="009B1CD0" w:rsidP="009B45B9">
      <w:pPr>
        <w:tabs>
          <w:tab w:val="left" w:pos="851"/>
        </w:tabs>
        <w:jc w:val="both"/>
        <w:rPr>
          <w:rFonts w:ascii="Arial" w:hAnsi="Arial" w:cs="Arial"/>
        </w:rPr>
      </w:pPr>
    </w:p>
    <w:p w14:paraId="313242F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616CC">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703EAE54"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FB2AEBF" w14:textId="77777777" w:rsidR="009B1CD0" w:rsidRDefault="009B1CD0" w:rsidP="009B45B9">
      <w:pPr>
        <w:pStyle w:val="fcase1ertab"/>
        <w:tabs>
          <w:tab w:val="left" w:pos="851"/>
        </w:tabs>
        <w:ind w:left="0" w:firstLine="0"/>
        <w:rPr>
          <w:rFonts w:ascii="Arial" w:hAnsi="Arial" w:cs="Arial"/>
        </w:rPr>
      </w:pPr>
    </w:p>
    <w:p w14:paraId="3B6FE64C" w14:textId="77777777" w:rsidR="007C4FD2" w:rsidRDefault="007C4FD2" w:rsidP="007C4FD2">
      <w:pPr>
        <w:suppressAutoHyphens w:val="0"/>
        <w:rPr>
          <w:rFonts w:ascii="Arial" w:hAnsi="Arial" w:cs="Arial"/>
        </w:rPr>
      </w:pPr>
    </w:p>
    <w:p w14:paraId="4E270D72" w14:textId="781621FB" w:rsidR="009B1CD0" w:rsidRPr="00936C07" w:rsidRDefault="00936C07" w:rsidP="007C4FD2">
      <w:pPr>
        <w:suppressAutoHyphens w:val="0"/>
        <w:rPr>
          <w:b/>
          <w:bCs/>
        </w:rPr>
      </w:pPr>
      <w:r>
        <w:rPr>
          <w:rFonts w:ascii="Arial" w:hAnsi="Arial" w:cs="Arial"/>
          <w:b/>
          <w:bCs/>
        </w:rPr>
        <w:t>►</w:t>
      </w:r>
      <w:r w:rsidR="009B1CD0" w:rsidRPr="00936C07">
        <w:rPr>
          <w:rFonts w:ascii="Arial" w:hAnsi="Arial" w:cs="Arial"/>
          <w:b/>
          <w:bCs/>
        </w:rPr>
        <w:t>à livrer les fournitures demandées ou à exécuter les prestations demandées :</w:t>
      </w:r>
    </w:p>
    <w:p w14:paraId="041571EB" w14:textId="10E57AEB" w:rsidR="000E5FE3" w:rsidRDefault="000E5FE3" w:rsidP="00936C07">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rsidR="008616CC">
        <w:fldChar w:fldCharType="separate"/>
      </w:r>
      <w:r>
        <w:fldChar w:fldCharType="end"/>
      </w:r>
      <w:r w:rsidRPr="003752B8">
        <w:t xml:space="preserve"> au</w:t>
      </w:r>
      <w:r w:rsidR="00E93FF8">
        <w:t>x</w:t>
      </w:r>
      <w:r w:rsidRPr="003752B8">
        <w:t xml:space="preserve"> </w:t>
      </w:r>
      <w:r w:rsidR="00E93FF8">
        <w:t>prix unitaires</w:t>
      </w:r>
      <w:r w:rsidRPr="003752B8">
        <w:t xml:space="preserve"> indiqué </w:t>
      </w:r>
      <w:r w:rsidR="008616CC">
        <w:t xml:space="preserve">au </w:t>
      </w:r>
      <w:r w:rsidR="00E93FF8">
        <w:t>bordereau de prix unitaires (BPU) ci annexé</w:t>
      </w:r>
    </w:p>
    <w:p w14:paraId="0B8C9601" w14:textId="06BCE6E7" w:rsidR="008616CC" w:rsidRDefault="008616CC" w:rsidP="008616CC">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3752B8">
        <w:t xml:space="preserve"> </w:t>
      </w:r>
      <w:r>
        <w:t xml:space="preserve">au montant global forfaitaire indiqué à la </w:t>
      </w:r>
      <w:r>
        <w:t xml:space="preserve"> Décomposition </w:t>
      </w:r>
      <w:r>
        <w:t>Du Prix global et Forfaitaire (DPGF) ci annexé</w:t>
      </w:r>
    </w:p>
    <w:p w14:paraId="489B4098" w14:textId="77777777" w:rsidR="008616CC" w:rsidRDefault="008616CC" w:rsidP="00936C07">
      <w:pPr>
        <w:pStyle w:val="fcase1ertab"/>
        <w:tabs>
          <w:tab w:val="clear" w:pos="426"/>
          <w:tab w:val="left" w:pos="851"/>
        </w:tabs>
        <w:spacing w:before="120"/>
        <w:ind w:firstLine="142"/>
      </w:pPr>
    </w:p>
    <w:p w14:paraId="68869326" w14:textId="77777777" w:rsidR="009B1CD0" w:rsidRDefault="009B1CD0" w:rsidP="009B45B9">
      <w:pPr>
        <w:pStyle w:val="fcasegauche"/>
        <w:pageBreakBefore/>
        <w:tabs>
          <w:tab w:val="left" w:pos="851"/>
        </w:tabs>
        <w:spacing w:after="0"/>
        <w:ind w:left="0" w:firstLine="0"/>
        <w:rPr>
          <w:rFonts w:ascii="Arial" w:hAnsi="Arial" w:cs="Arial"/>
        </w:rPr>
      </w:pPr>
    </w:p>
    <w:p w14:paraId="0DC80F0B"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EF5E49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A4FA5FC" w14:textId="77777777" w:rsidR="00036500" w:rsidRDefault="00036500" w:rsidP="009B45B9">
      <w:pPr>
        <w:tabs>
          <w:tab w:val="left" w:pos="851"/>
          <w:tab w:val="left" w:pos="6237"/>
        </w:tabs>
        <w:rPr>
          <w:rFonts w:ascii="Arial" w:hAnsi="Arial" w:cs="Arial"/>
          <w:i/>
          <w:iCs/>
          <w:sz w:val="18"/>
          <w:szCs w:val="18"/>
        </w:rPr>
      </w:pPr>
    </w:p>
    <w:p w14:paraId="6C9F9DA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270A34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633D17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616C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616CC">
        <w:fldChar w:fldCharType="separate"/>
      </w:r>
      <w:r>
        <w:fldChar w:fldCharType="end"/>
      </w:r>
      <w:r>
        <w:rPr>
          <w:rFonts w:ascii="Arial" w:hAnsi="Arial" w:cs="Arial"/>
          <w:iCs/>
        </w:rPr>
        <w:t xml:space="preserve"> </w:t>
      </w:r>
      <w:r>
        <w:rPr>
          <w:rFonts w:ascii="Arial" w:hAnsi="Arial" w:cs="Arial"/>
        </w:rPr>
        <w:t>solidaire</w:t>
      </w:r>
    </w:p>
    <w:p w14:paraId="3CF704A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5F0FA4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B79D5B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C092BB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F021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01ACC"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C2184F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BE142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F17723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853FE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F098C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5E1CCDFB" w14:textId="77777777">
        <w:trPr>
          <w:trHeight w:val="1021"/>
        </w:trPr>
        <w:tc>
          <w:tcPr>
            <w:tcW w:w="4503" w:type="dxa"/>
            <w:tcBorders>
              <w:top w:val="single" w:sz="4" w:space="0" w:color="000000"/>
              <w:left w:val="single" w:sz="4" w:space="0" w:color="000000"/>
            </w:tcBorders>
            <w:shd w:val="clear" w:color="auto" w:fill="CCFFFF"/>
          </w:tcPr>
          <w:p w14:paraId="0CF7224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FEA746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0815EC0" w14:textId="77777777" w:rsidR="009B1CD0" w:rsidRDefault="009B1CD0" w:rsidP="006F3DF9">
            <w:pPr>
              <w:tabs>
                <w:tab w:val="left" w:pos="851"/>
              </w:tabs>
              <w:snapToGrid w:val="0"/>
              <w:jc w:val="both"/>
              <w:rPr>
                <w:rFonts w:ascii="Arial" w:hAnsi="Arial" w:cs="Arial"/>
              </w:rPr>
            </w:pPr>
          </w:p>
        </w:tc>
      </w:tr>
      <w:tr w:rsidR="009B1CD0" w14:paraId="160F994E" w14:textId="77777777">
        <w:trPr>
          <w:trHeight w:val="1021"/>
        </w:trPr>
        <w:tc>
          <w:tcPr>
            <w:tcW w:w="4503" w:type="dxa"/>
            <w:tcBorders>
              <w:left w:val="single" w:sz="4" w:space="0" w:color="000000"/>
            </w:tcBorders>
            <w:shd w:val="clear" w:color="auto" w:fill="auto"/>
          </w:tcPr>
          <w:p w14:paraId="1216F50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5C37F3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7F32643" w14:textId="77777777" w:rsidR="009B1CD0" w:rsidRDefault="009B1CD0" w:rsidP="006F3DF9">
            <w:pPr>
              <w:tabs>
                <w:tab w:val="left" w:pos="851"/>
              </w:tabs>
              <w:snapToGrid w:val="0"/>
              <w:jc w:val="both"/>
              <w:rPr>
                <w:rFonts w:ascii="Arial" w:hAnsi="Arial" w:cs="Arial"/>
              </w:rPr>
            </w:pPr>
          </w:p>
        </w:tc>
      </w:tr>
      <w:tr w:rsidR="009B1CD0" w14:paraId="0800D99F" w14:textId="77777777">
        <w:trPr>
          <w:trHeight w:val="1021"/>
        </w:trPr>
        <w:tc>
          <w:tcPr>
            <w:tcW w:w="4503" w:type="dxa"/>
            <w:tcBorders>
              <w:left w:val="single" w:sz="4" w:space="0" w:color="000000"/>
              <w:bottom w:val="single" w:sz="4" w:space="0" w:color="000000"/>
            </w:tcBorders>
            <w:shd w:val="clear" w:color="auto" w:fill="CCFFFF"/>
          </w:tcPr>
          <w:p w14:paraId="6F790B5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1B4154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A1A341" w14:textId="77777777" w:rsidR="009B1CD0" w:rsidRDefault="009B1CD0" w:rsidP="006F3DF9">
            <w:pPr>
              <w:tabs>
                <w:tab w:val="left" w:pos="851"/>
              </w:tabs>
              <w:snapToGrid w:val="0"/>
              <w:jc w:val="both"/>
              <w:rPr>
                <w:rFonts w:ascii="Arial" w:hAnsi="Arial" w:cs="Arial"/>
              </w:rPr>
            </w:pPr>
          </w:p>
        </w:tc>
      </w:tr>
    </w:tbl>
    <w:p w14:paraId="23A9568C" w14:textId="77777777" w:rsidR="009B1CD0" w:rsidRDefault="009B1CD0" w:rsidP="006C4338">
      <w:pPr>
        <w:tabs>
          <w:tab w:val="left" w:pos="851"/>
          <w:tab w:val="left" w:pos="6237"/>
        </w:tabs>
      </w:pPr>
    </w:p>
    <w:p w14:paraId="3269EBA9" w14:textId="77777777" w:rsidR="009B1CD0" w:rsidRDefault="009B1CD0" w:rsidP="006C4338">
      <w:pPr>
        <w:pStyle w:val="fcasegauche"/>
        <w:tabs>
          <w:tab w:val="left" w:pos="851"/>
        </w:tabs>
        <w:spacing w:after="0"/>
        <w:ind w:left="0" w:firstLine="0"/>
        <w:rPr>
          <w:rFonts w:ascii="Arial" w:hAnsi="Arial" w:cs="Arial"/>
          <w:bCs/>
          <w:iCs/>
        </w:rPr>
      </w:pPr>
    </w:p>
    <w:p w14:paraId="2482921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02AE16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815377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0FD4896"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3FD68E7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5243B5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A04E60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8F94C39"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7EEDEAAA"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850724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13D8EE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19EE2D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772410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5359658" w14:textId="77777777" w:rsidR="009B1CD0" w:rsidRDefault="009B1CD0" w:rsidP="00934503">
      <w:pPr>
        <w:tabs>
          <w:tab w:val="left" w:pos="426"/>
          <w:tab w:val="left" w:pos="851"/>
        </w:tabs>
        <w:rPr>
          <w:rFonts w:ascii="Arial" w:hAnsi="Arial" w:cs="Arial"/>
          <w:b/>
        </w:rPr>
      </w:pPr>
    </w:p>
    <w:p w14:paraId="73D56304"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616CC">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616CC">
        <w:fldChar w:fldCharType="separate"/>
      </w:r>
      <w:r w:rsidR="007D7A65">
        <w:fldChar w:fldCharType="end"/>
      </w:r>
      <w:r>
        <w:tab/>
      </w:r>
      <w:r w:rsidR="009D661E">
        <w:t>Oui</w:t>
      </w:r>
    </w:p>
    <w:p w14:paraId="5C44815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B23E929" w14:textId="77777777" w:rsidR="009B1CD0" w:rsidRDefault="009B1CD0" w:rsidP="009B45B9">
      <w:pPr>
        <w:tabs>
          <w:tab w:val="left" w:pos="426"/>
          <w:tab w:val="left" w:pos="851"/>
        </w:tabs>
        <w:jc w:val="both"/>
        <w:rPr>
          <w:rFonts w:ascii="Arial" w:hAnsi="Arial" w:cs="Arial"/>
          <w:b/>
        </w:rPr>
      </w:pPr>
    </w:p>
    <w:p w14:paraId="3BB4A6F5" w14:textId="77777777" w:rsidR="009B1CD0" w:rsidRDefault="009B1CD0" w:rsidP="009B45B9">
      <w:pPr>
        <w:tabs>
          <w:tab w:val="left" w:pos="426"/>
          <w:tab w:val="left" w:pos="851"/>
        </w:tabs>
        <w:jc w:val="both"/>
        <w:rPr>
          <w:rFonts w:ascii="Arial" w:hAnsi="Arial" w:cs="Arial"/>
          <w:b/>
        </w:rPr>
      </w:pPr>
    </w:p>
    <w:p w14:paraId="1C75CF6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EA2B0C7" w14:textId="77777777" w:rsidR="009B1CD0" w:rsidRDefault="009B1CD0" w:rsidP="009B45B9">
      <w:pPr>
        <w:tabs>
          <w:tab w:val="left" w:pos="576"/>
          <w:tab w:val="left" w:pos="851"/>
        </w:tabs>
        <w:jc w:val="both"/>
        <w:rPr>
          <w:rFonts w:ascii="Arial" w:hAnsi="Arial" w:cs="Arial"/>
        </w:rPr>
      </w:pPr>
    </w:p>
    <w:p w14:paraId="4C797DAD" w14:textId="655BF422" w:rsidR="009B1CD0" w:rsidRDefault="00E93FF8" w:rsidP="009B45B9">
      <w:pPr>
        <w:tabs>
          <w:tab w:val="left" w:pos="851"/>
        </w:tabs>
        <w:rPr>
          <w:rFonts w:ascii="Arial" w:hAnsi="Arial" w:cs="Arial"/>
        </w:rPr>
      </w:pPr>
      <w:r>
        <w:rPr>
          <w:rFonts w:ascii="Arial" w:hAnsi="Arial" w:cs="Arial"/>
          <w:i/>
          <w:iCs/>
        </w:rPr>
        <w:t>Cf CCP.</w:t>
      </w:r>
    </w:p>
    <w:p w14:paraId="6BD735FA" w14:textId="79E2EF55" w:rsidR="007C4FD2" w:rsidRDefault="007C4FD2">
      <w:pPr>
        <w:suppressAutoHyphens w:val="0"/>
        <w:rPr>
          <w:rFonts w:ascii="Arial" w:hAnsi="Arial" w:cs="Arial"/>
        </w:rPr>
      </w:pPr>
      <w:r>
        <w:rPr>
          <w:rFonts w:ascii="Arial" w:hAnsi="Arial" w:cs="Arial"/>
        </w:rPr>
        <w:br w:type="page"/>
      </w:r>
    </w:p>
    <w:p w14:paraId="120480CD" w14:textId="77777777" w:rsidR="009B1CD0" w:rsidRDefault="009B1CD0" w:rsidP="009B45B9">
      <w:pPr>
        <w:tabs>
          <w:tab w:val="left" w:pos="426"/>
          <w:tab w:val="left" w:pos="851"/>
        </w:tabs>
        <w:jc w:val="both"/>
        <w:rPr>
          <w:rFonts w:ascii="Arial" w:hAnsi="Arial" w:cs="Arial"/>
        </w:rPr>
      </w:pPr>
    </w:p>
    <w:p w14:paraId="31C2BAD0" w14:textId="3F96FD6E" w:rsidR="009B1CD0" w:rsidRDefault="009B1CD0" w:rsidP="007C4FD2">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C5EEF7E" w14:textId="77777777">
        <w:tc>
          <w:tcPr>
            <w:tcW w:w="10419" w:type="dxa"/>
            <w:shd w:val="clear" w:color="auto" w:fill="66CCFF"/>
          </w:tcPr>
          <w:p w14:paraId="16858C2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1166C26" w14:textId="77777777" w:rsidR="009B1CD0" w:rsidRDefault="009B1CD0" w:rsidP="006C4338">
      <w:pPr>
        <w:tabs>
          <w:tab w:val="left" w:pos="851"/>
        </w:tabs>
        <w:jc w:val="both"/>
      </w:pPr>
    </w:p>
    <w:p w14:paraId="543FAA3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9712971" w14:textId="77777777" w:rsidR="005824AE" w:rsidRDefault="005824AE" w:rsidP="006C4338">
      <w:pPr>
        <w:tabs>
          <w:tab w:val="left" w:pos="851"/>
        </w:tabs>
        <w:jc w:val="both"/>
      </w:pPr>
    </w:p>
    <w:p w14:paraId="754F9AD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9F4B65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6C19C4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0458A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DCA2D8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042521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4FED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2CEB9C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C953A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3F7802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8FCBC40" w14:textId="77777777" w:rsidR="00332B12" w:rsidRDefault="00332B12" w:rsidP="00B054DA">
            <w:pPr>
              <w:tabs>
                <w:tab w:val="left" w:pos="851"/>
              </w:tabs>
              <w:snapToGrid w:val="0"/>
              <w:jc w:val="both"/>
              <w:rPr>
                <w:rFonts w:ascii="Arial" w:hAnsi="Arial" w:cs="Arial"/>
                <w:b/>
                <w:bCs/>
              </w:rPr>
            </w:pPr>
          </w:p>
        </w:tc>
      </w:tr>
    </w:tbl>
    <w:p w14:paraId="7FBA72B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ECFCBE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4CDDBF1" w14:textId="77777777" w:rsidR="00332B12" w:rsidRDefault="00332B12" w:rsidP="006C4338">
      <w:pPr>
        <w:tabs>
          <w:tab w:val="left" w:pos="851"/>
        </w:tabs>
        <w:jc w:val="both"/>
      </w:pPr>
    </w:p>
    <w:p w14:paraId="187B9EE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98B71D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59BE760" w14:textId="77777777" w:rsidR="009B1CD0" w:rsidRDefault="009B1CD0" w:rsidP="005846FB">
      <w:pPr>
        <w:tabs>
          <w:tab w:val="left" w:pos="851"/>
        </w:tabs>
        <w:rPr>
          <w:rFonts w:ascii="Arial" w:hAnsi="Arial" w:cs="Arial"/>
        </w:rPr>
      </w:pPr>
    </w:p>
    <w:p w14:paraId="590841A3" w14:textId="77777777" w:rsidR="00036500" w:rsidRDefault="00036500" w:rsidP="005846FB">
      <w:pPr>
        <w:tabs>
          <w:tab w:val="left" w:pos="851"/>
        </w:tabs>
        <w:rPr>
          <w:rFonts w:ascii="Arial" w:hAnsi="Arial" w:cs="Arial"/>
        </w:rPr>
      </w:pPr>
    </w:p>
    <w:p w14:paraId="2CCAFC6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241F4BB"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7566055"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616C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616CC">
        <w:fldChar w:fldCharType="separate"/>
      </w:r>
      <w:r>
        <w:fldChar w:fldCharType="end"/>
      </w:r>
      <w:r>
        <w:rPr>
          <w:rFonts w:ascii="Arial" w:hAnsi="Arial" w:cs="Arial"/>
          <w:iCs/>
        </w:rPr>
        <w:t xml:space="preserve"> </w:t>
      </w:r>
      <w:r>
        <w:rPr>
          <w:rFonts w:ascii="Arial" w:hAnsi="Arial" w:cs="Arial"/>
        </w:rPr>
        <w:t>solidaire</w:t>
      </w:r>
    </w:p>
    <w:p w14:paraId="07BA71C7" w14:textId="77777777" w:rsidR="009B1CD0" w:rsidRDefault="009B1CD0" w:rsidP="0083205E">
      <w:pPr>
        <w:tabs>
          <w:tab w:val="left" w:pos="851"/>
        </w:tabs>
        <w:rPr>
          <w:rFonts w:ascii="Arial" w:hAnsi="Arial" w:cs="Arial"/>
        </w:rPr>
      </w:pPr>
    </w:p>
    <w:p w14:paraId="16ABA20F" w14:textId="77777777" w:rsidR="001C733C" w:rsidRDefault="001C733C" w:rsidP="00CD46CC">
      <w:pPr>
        <w:tabs>
          <w:tab w:val="left" w:pos="851"/>
        </w:tabs>
        <w:rPr>
          <w:rFonts w:ascii="Arial" w:hAnsi="Arial" w:cs="Arial"/>
        </w:rPr>
      </w:pPr>
    </w:p>
    <w:p w14:paraId="5174C6DB"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616C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7FD9C4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75FEAD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5C003C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616CC">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25ED24C"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AB68CFF" w14:textId="77777777" w:rsidR="002904AF" w:rsidRDefault="002904AF" w:rsidP="001C733C">
      <w:pPr>
        <w:tabs>
          <w:tab w:val="left" w:pos="851"/>
        </w:tabs>
        <w:rPr>
          <w:rFonts w:ascii="Arial" w:hAnsi="Arial" w:cs="Arial"/>
        </w:rPr>
      </w:pPr>
    </w:p>
    <w:p w14:paraId="684BCEE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616CC">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3F4C6914"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167E7D9" w14:textId="77777777" w:rsidR="002904AF" w:rsidRDefault="002904AF" w:rsidP="002904AF">
      <w:pPr>
        <w:tabs>
          <w:tab w:val="left" w:pos="851"/>
        </w:tabs>
        <w:rPr>
          <w:rFonts w:ascii="Arial" w:hAnsi="Arial" w:cs="Arial"/>
          <w:iCs/>
        </w:rPr>
      </w:pPr>
    </w:p>
    <w:p w14:paraId="3A3669E4"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616CC">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489259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C751DC7" w14:textId="77777777" w:rsidR="002904AF" w:rsidRDefault="002904AF" w:rsidP="002904AF">
      <w:pPr>
        <w:tabs>
          <w:tab w:val="left" w:pos="851"/>
        </w:tabs>
        <w:ind w:left="1134" w:hanging="850"/>
        <w:rPr>
          <w:rFonts w:ascii="Arial" w:hAnsi="Arial" w:cs="Arial"/>
          <w:i/>
          <w:sz w:val="18"/>
          <w:szCs w:val="18"/>
        </w:rPr>
      </w:pPr>
    </w:p>
    <w:p w14:paraId="24042D0B" w14:textId="77777777" w:rsidR="001C733C" w:rsidRDefault="001C733C" w:rsidP="001C733C">
      <w:pPr>
        <w:tabs>
          <w:tab w:val="left" w:pos="851"/>
        </w:tabs>
        <w:rPr>
          <w:rFonts w:ascii="Arial" w:hAnsi="Arial" w:cs="Arial"/>
          <w:i/>
          <w:sz w:val="18"/>
          <w:szCs w:val="18"/>
        </w:rPr>
      </w:pPr>
    </w:p>
    <w:p w14:paraId="4F40B8F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616C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05B26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98FF5D" w14:textId="77777777" w:rsidR="00036500" w:rsidRDefault="00036500" w:rsidP="005846FB">
      <w:pPr>
        <w:tabs>
          <w:tab w:val="left" w:pos="851"/>
        </w:tabs>
        <w:rPr>
          <w:rFonts w:ascii="Arial" w:hAnsi="Arial" w:cs="Arial"/>
        </w:rPr>
      </w:pPr>
    </w:p>
    <w:p w14:paraId="5289819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616CC">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003DEF0E" w14:textId="77777777" w:rsidR="00AE7831" w:rsidRDefault="00AE7831" w:rsidP="009B45B9">
      <w:pPr>
        <w:tabs>
          <w:tab w:val="left" w:pos="851"/>
        </w:tabs>
        <w:ind w:left="1701" w:hanging="850"/>
        <w:jc w:val="both"/>
      </w:pPr>
    </w:p>
    <w:p w14:paraId="6308941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616CC">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B265CC5" w14:textId="77777777" w:rsidR="00036500" w:rsidRDefault="00036500" w:rsidP="006C4338">
      <w:pPr>
        <w:tabs>
          <w:tab w:val="left" w:pos="851"/>
        </w:tabs>
        <w:rPr>
          <w:rFonts w:ascii="Arial" w:hAnsi="Arial" w:cs="Arial"/>
          <w:iCs/>
        </w:rPr>
      </w:pPr>
    </w:p>
    <w:p w14:paraId="69C1EA0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616CC">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4F3CD18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4036C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FF28AC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983979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5A4C9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B3968E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9CE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BDD2070" w14:textId="77777777" w:rsidTr="00B054DA">
        <w:trPr>
          <w:trHeight w:val="1021"/>
        </w:trPr>
        <w:tc>
          <w:tcPr>
            <w:tcW w:w="4644" w:type="dxa"/>
            <w:tcBorders>
              <w:top w:val="single" w:sz="4" w:space="0" w:color="000000"/>
              <w:left w:val="single" w:sz="4" w:space="0" w:color="000000"/>
            </w:tcBorders>
            <w:shd w:val="clear" w:color="auto" w:fill="CCFFFF"/>
          </w:tcPr>
          <w:p w14:paraId="36C24B6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6D2C1B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E5DB45C" w14:textId="77777777" w:rsidR="00332B12" w:rsidRDefault="00332B12" w:rsidP="00B054DA">
            <w:pPr>
              <w:tabs>
                <w:tab w:val="left" w:pos="851"/>
              </w:tabs>
              <w:snapToGrid w:val="0"/>
              <w:jc w:val="both"/>
              <w:rPr>
                <w:rFonts w:ascii="Arial" w:hAnsi="Arial" w:cs="Arial"/>
                <w:b/>
                <w:bCs/>
              </w:rPr>
            </w:pPr>
          </w:p>
        </w:tc>
      </w:tr>
      <w:tr w:rsidR="00332B12" w14:paraId="55FA2D95" w14:textId="77777777" w:rsidTr="00B054DA">
        <w:trPr>
          <w:trHeight w:val="1021"/>
        </w:trPr>
        <w:tc>
          <w:tcPr>
            <w:tcW w:w="4644" w:type="dxa"/>
            <w:tcBorders>
              <w:left w:val="single" w:sz="4" w:space="0" w:color="000000"/>
            </w:tcBorders>
            <w:shd w:val="clear" w:color="auto" w:fill="auto"/>
          </w:tcPr>
          <w:p w14:paraId="0D323BA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B26929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1D365ED" w14:textId="77777777" w:rsidR="00332B12" w:rsidRDefault="00332B12" w:rsidP="00B054DA">
            <w:pPr>
              <w:tabs>
                <w:tab w:val="left" w:pos="851"/>
              </w:tabs>
              <w:snapToGrid w:val="0"/>
              <w:jc w:val="both"/>
              <w:rPr>
                <w:rFonts w:ascii="Arial" w:hAnsi="Arial" w:cs="Arial"/>
                <w:b/>
                <w:bCs/>
              </w:rPr>
            </w:pPr>
          </w:p>
        </w:tc>
      </w:tr>
      <w:tr w:rsidR="00332B12" w14:paraId="5A7AE65F" w14:textId="77777777" w:rsidTr="00B054DA">
        <w:trPr>
          <w:trHeight w:val="1021"/>
        </w:trPr>
        <w:tc>
          <w:tcPr>
            <w:tcW w:w="4644" w:type="dxa"/>
            <w:tcBorders>
              <w:left w:val="single" w:sz="4" w:space="0" w:color="000000"/>
            </w:tcBorders>
            <w:shd w:val="clear" w:color="auto" w:fill="CCFFFF"/>
          </w:tcPr>
          <w:p w14:paraId="79B389F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7C0A49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477295F" w14:textId="77777777" w:rsidR="00332B12" w:rsidRDefault="00332B12" w:rsidP="00B054DA">
            <w:pPr>
              <w:tabs>
                <w:tab w:val="left" w:pos="851"/>
              </w:tabs>
              <w:snapToGrid w:val="0"/>
              <w:jc w:val="both"/>
              <w:rPr>
                <w:rFonts w:ascii="Arial" w:hAnsi="Arial" w:cs="Arial"/>
                <w:b/>
                <w:bCs/>
              </w:rPr>
            </w:pPr>
          </w:p>
        </w:tc>
      </w:tr>
      <w:tr w:rsidR="00332B12" w14:paraId="423129DB" w14:textId="77777777" w:rsidTr="00B054DA">
        <w:trPr>
          <w:trHeight w:val="1021"/>
        </w:trPr>
        <w:tc>
          <w:tcPr>
            <w:tcW w:w="4644" w:type="dxa"/>
            <w:tcBorders>
              <w:left w:val="single" w:sz="4" w:space="0" w:color="000000"/>
            </w:tcBorders>
            <w:shd w:val="clear" w:color="auto" w:fill="auto"/>
          </w:tcPr>
          <w:p w14:paraId="37E4A19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917872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A8BB95" w14:textId="77777777" w:rsidR="00332B12" w:rsidRDefault="00332B12" w:rsidP="00B054DA">
            <w:pPr>
              <w:tabs>
                <w:tab w:val="left" w:pos="851"/>
              </w:tabs>
              <w:snapToGrid w:val="0"/>
              <w:jc w:val="both"/>
              <w:rPr>
                <w:rFonts w:ascii="Arial" w:hAnsi="Arial" w:cs="Arial"/>
                <w:b/>
                <w:bCs/>
              </w:rPr>
            </w:pPr>
          </w:p>
        </w:tc>
      </w:tr>
      <w:tr w:rsidR="00332B12" w14:paraId="3F778094" w14:textId="77777777" w:rsidTr="00B054DA">
        <w:trPr>
          <w:trHeight w:val="1021"/>
        </w:trPr>
        <w:tc>
          <w:tcPr>
            <w:tcW w:w="4644" w:type="dxa"/>
            <w:tcBorders>
              <w:left w:val="single" w:sz="4" w:space="0" w:color="000000"/>
              <w:bottom w:val="single" w:sz="4" w:space="0" w:color="000000"/>
            </w:tcBorders>
            <w:shd w:val="clear" w:color="auto" w:fill="CCFFFF"/>
          </w:tcPr>
          <w:p w14:paraId="731F919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D2168A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5B8D95D" w14:textId="77777777" w:rsidR="00332B12" w:rsidRDefault="00332B12" w:rsidP="00B054DA">
            <w:pPr>
              <w:tabs>
                <w:tab w:val="left" w:pos="851"/>
              </w:tabs>
              <w:snapToGrid w:val="0"/>
              <w:jc w:val="both"/>
              <w:rPr>
                <w:rFonts w:ascii="Arial" w:hAnsi="Arial" w:cs="Arial"/>
                <w:b/>
                <w:bCs/>
              </w:rPr>
            </w:pPr>
          </w:p>
        </w:tc>
      </w:tr>
    </w:tbl>
    <w:p w14:paraId="668C85A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7F05A5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DDD45B" w14:textId="77777777">
        <w:tc>
          <w:tcPr>
            <w:tcW w:w="10277" w:type="dxa"/>
            <w:shd w:val="clear" w:color="auto" w:fill="66CCFF"/>
          </w:tcPr>
          <w:p w14:paraId="1AC6B36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02881A7" w14:textId="77777777" w:rsidR="009B1CD0" w:rsidRDefault="009B1CD0" w:rsidP="006C4338">
      <w:pPr>
        <w:tabs>
          <w:tab w:val="left" w:pos="851"/>
        </w:tabs>
      </w:pPr>
    </w:p>
    <w:p w14:paraId="2D0287EF" w14:textId="77777777" w:rsidR="009B1CD0" w:rsidRDefault="009B1CD0" w:rsidP="006C4338">
      <w:pPr>
        <w:tabs>
          <w:tab w:val="left" w:pos="851"/>
        </w:tabs>
      </w:pPr>
    </w:p>
    <w:p w14:paraId="79BA1DB7" w14:textId="77777777" w:rsidR="00D045BD" w:rsidRDefault="00D045BD" w:rsidP="00D045BD">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741300EB" w14:textId="77777777" w:rsidR="00D045BD" w:rsidRDefault="00D045BD" w:rsidP="00D045BD">
      <w:pPr>
        <w:pStyle w:val="Titre1"/>
        <w:tabs>
          <w:tab w:val="left" w:pos="851"/>
        </w:tabs>
        <w:ind w:left="0"/>
        <w:jc w:val="both"/>
        <w:rPr>
          <w:rFonts w:ascii="Arial" w:hAnsi="Arial" w:cs="Arial"/>
        </w:rPr>
      </w:pPr>
    </w:p>
    <w:p w14:paraId="181738ED" w14:textId="77777777" w:rsidR="00D045BD" w:rsidRPr="00DC257E" w:rsidRDefault="00D045BD" w:rsidP="00D045BD">
      <w:pPr>
        <w:ind w:right="761"/>
        <w:rPr>
          <w:iCs/>
          <w:sz w:val="18"/>
        </w:rPr>
      </w:pPr>
      <w:r w:rsidRPr="00DC257E">
        <w:rPr>
          <w:iCs/>
          <w:sz w:val="18"/>
        </w:rPr>
        <w:t>CHAMBRE de COMMERCE et d’INDUSTRIE du MANS &amp; de la SARTHE</w:t>
      </w:r>
    </w:p>
    <w:p w14:paraId="4DEF91D2" w14:textId="77777777" w:rsidR="00D045BD" w:rsidRPr="00DC257E" w:rsidRDefault="00D045BD" w:rsidP="00D045BD">
      <w:pPr>
        <w:ind w:right="761"/>
        <w:rPr>
          <w:iCs/>
          <w:sz w:val="18"/>
        </w:rPr>
      </w:pPr>
      <w:r w:rsidRPr="00DC257E">
        <w:rPr>
          <w:iCs/>
          <w:sz w:val="18"/>
        </w:rPr>
        <w:t>1 Boulevard René Levasseur</w:t>
      </w:r>
    </w:p>
    <w:p w14:paraId="7ABA0831" w14:textId="77777777" w:rsidR="00D045BD" w:rsidRPr="00DC257E" w:rsidRDefault="00D045BD" w:rsidP="00D045BD">
      <w:pPr>
        <w:ind w:right="761"/>
        <w:rPr>
          <w:iCs/>
          <w:sz w:val="18"/>
        </w:rPr>
      </w:pPr>
      <w:r w:rsidRPr="00DC257E">
        <w:rPr>
          <w:iCs/>
          <w:sz w:val="18"/>
        </w:rPr>
        <w:t>CS91435</w:t>
      </w:r>
      <w:r>
        <w:rPr>
          <w:iCs/>
          <w:sz w:val="18"/>
        </w:rPr>
        <w:t xml:space="preserve"> </w:t>
      </w:r>
      <w:r w:rsidRPr="00DC257E">
        <w:rPr>
          <w:iCs/>
          <w:sz w:val="18"/>
        </w:rPr>
        <w:t>72014 LE MANS Cedex 2</w:t>
      </w:r>
    </w:p>
    <w:p w14:paraId="4DD93703" w14:textId="77777777" w:rsidR="00D045BD" w:rsidRPr="00DC257E" w:rsidRDefault="00D045BD" w:rsidP="00D045BD">
      <w:pPr>
        <w:ind w:right="761"/>
        <w:rPr>
          <w:iCs/>
          <w:sz w:val="18"/>
        </w:rPr>
      </w:pPr>
      <w:r w:rsidRPr="00DC257E">
        <w:rPr>
          <w:iCs/>
          <w:sz w:val="18"/>
        </w:rPr>
        <w:t>Tél : 02.43.21.00.00</w:t>
      </w:r>
    </w:p>
    <w:p w14:paraId="212047A2" w14:textId="77777777" w:rsidR="00D045BD" w:rsidRPr="00DC257E" w:rsidRDefault="00D045BD" w:rsidP="00D045BD">
      <w:pPr>
        <w:ind w:right="761"/>
        <w:rPr>
          <w:iCs/>
          <w:sz w:val="18"/>
        </w:rPr>
      </w:pPr>
      <w:r w:rsidRPr="00DC257E">
        <w:rPr>
          <w:iCs/>
          <w:sz w:val="18"/>
        </w:rPr>
        <w:t>PROFIL ACHETEUR : www.marchespublics.gouv.fr</w:t>
      </w:r>
    </w:p>
    <w:p w14:paraId="6E68C7A6" w14:textId="77777777" w:rsidR="00D045BD" w:rsidRDefault="00D045BD" w:rsidP="00D045BD">
      <w:pPr>
        <w:ind w:right="761"/>
        <w:rPr>
          <w:iCs/>
          <w:sz w:val="18"/>
        </w:rPr>
      </w:pPr>
      <w:r>
        <w:rPr>
          <w:iCs/>
          <w:sz w:val="18"/>
        </w:rPr>
        <w:t>Siret 187 200 928 000 13</w:t>
      </w:r>
    </w:p>
    <w:p w14:paraId="44C0152E" w14:textId="77777777" w:rsidR="00D045BD" w:rsidRDefault="00D045BD" w:rsidP="00D045BD">
      <w:pPr>
        <w:pStyle w:val="En-tte"/>
        <w:tabs>
          <w:tab w:val="clear" w:pos="4536"/>
          <w:tab w:val="clear" w:pos="9072"/>
          <w:tab w:val="left" w:pos="851"/>
        </w:tabs>
        <w:jc w:val="both"/>
        <w:rPr>
          <w:rFonts w:ascii="Arial" w:hAnsi="Arial" w:cs="Arial"/>
        </w:rPr>
      </w:pPr>
    </w:p>
    <w:p w14:paraId="17F95284" w14:textId="77777777" w:rsidR="00D045BD" w:rsidRDefault="00D045BD" w:rsidP="00D045BD">
      <w:pPr>
        <w:pStyle w:val="En-tte"/>
        <w:tabs>
          <w:tab w:val="clear" w:pos="4536"/>
          <w:tab w:val="clear" w:pos="9072"/>
          <w:tab w:val="left" w:pos="851"/>
        </w:tabs>
        <w:jc w:val="both"/>
        <w:rPr>
          <w:rFonts w:ascii="Arial" w:hAnsi="Arial" w:cs="Arial"/>
        </w:rPr>
      </w:pPr>
    </w:p>
    <w:p w14:paraId="52DF4C65" w14:textId="77777777" w:rsidR="00D045BD" w:rsidRDefault="00D045BD" w:rsidP="00D045BD">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5B82B29B" w14:textId="77777777" w:rsidR="00D045BD" w:rsidRDefault="00D045BD" w:rsidP="00D045BD">
      <w:pPr>
        <w:tabs>
          <w:tab w:val="left" w:pos="851"/>
        </w:tabs>
        <w:jc w:val="both"/>
        <w:rPr>
          <w:rFonts w:ascii="Arial" w:hAnsi="Arial" w:cs="Arial"/>
        </w:rPr>
      </w:pPr>
      <w:r>
        <w:rPr>
          <w:rFonts w:ascii="Arial" w:hAnsi="Arial" w:cs="Arial"/>
        </w:rPr>
        <w:t>Monsieur Le Président de la CCI du Mans et de la Sarthe</w:t>
      </w:r>
    </w:p>
    <w:p w14:paraId="400ABE13" w14:textId="77777777" w:rsidR="00D045BD" w:rsidRDefault="00D045BD" w:rsidP="00D045BD">
      <w:pPr>
        <w:tabs>
          <w:tab w:val="left" w:pos="851"/>
        </w:tabs>
        <w:jc w:val="both"/>
        <w:rPr>
          <w:rFonts w:ascii="Arial" w:hAnsi="Arial" w:cs="Arial"/>
        </w:rPr>
      </w:pPr>
    </w:p>
    <w:p w14:paraId="772AA99A" w14:textId="77777777" w:rsidR="00D045BD" w:rsidRDefault="00D045BD" w:rsidP="00D045BD">
      <w:pPr>
        <w:tabs>
          <w:tab w:val="left" w:pos="851"/>
        </w:tabs>
        <w:jc w:val="both"/>
        <w:rPr>
          <w:rFonts w:ascii="Arial" w:hAnsi="Arial" w:cs="Arial"/>
        </w:rPr>
      </w:pPr>
    </w:p>
    <w:p w14:paraId="3AB97CD2" w14:textId="77777777" w:rsidR="00D045BD" w:rsidRDefault="00D045BD" w:rsidP="00D045BD">
      <w:pPr>
        <w:tabs>
          <w:tab w:val="left" w:pos="851"/>
        </w:tabs>
        <w:jc w:val="both"/>
        <w:rPr>
          <w:rFonts w:ascii="Arial" w:hAnsi="Arial" w:cs="Arial"/>
        </w:rPr>
      </w:pPr>
    </w:p>
    <w:p w14:paraId="78F65223" w14:textId="77777777" w:rsidR="00D045BD" w:rsidRDefault="00D045BD" w:rsidP="00D045BD">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1CB9FE5B" w14:textId="77777777" w:rsidR="00D045BD" w:rsidRDefault="00D045BD" w:rsidP="00D045BD">
      <w:pPr>
        <w:tabs>
          <w:tab w:val="left" w:pos="851"/>
        </w:tabs>
        <w:jc w:val="both"/>
        <w:rPr>
          <w:rFonts w:ascii="Arial" w:hAnsi="Arial" w:cs="Arial"/>
        </w:rPr>
      </w:pPr>
      <w:r>
        <w:rPr>
          <w:rFonts w:ascii="Arial" w:hAnsi="Arial" w:cs="Arial"/>
        </w:rPr>
        <w:t>Monsieur Le Président de la CCI du Mans et de la Sarthe</w:t>
      </w:r>
    </w:p>
    <w:p w14:paraId="265FA36E" w14:textId="77777777" w:rsidR="00D045BD" w:rsidRDefault="00D045BD" w:rsidP="00D045BD">
      <w:pPr>
        <w:tabs>
          <w:tab w:val="left" w:pos="851"/>
        </w:tabs>
        <w:jc w:val="both"/>
        <w:rPr>
          <w:rFonts w:ascii="Arial" w:hAnsi="Arial" w:cs="Arial"/>
        </w:rPr>
      </w:pPr>
    </w:p>
    <w:p w14:paraId="3E0D798B" w14:textId="77777777" w:rsidR="00D045BD" w:rsidRDefault="00D045BD" w:rsidP="00D045BD">
      <w:pPr>
        <w:tabs>
          <w:tab w:val="left" w:pos="851"/>
        </w:tabs>
        <w:jc w:val="both"/>
        <w:rPr>
          <w:rFonts w:ascii="Arial" w:hAnsi="Arial" w:cs="Arial"/>
        </w:rPr>
      </w:pPr>
    </w:p>
    <w:p w14:paraId="25FCA762" w14:textId="77777777" w:rsidR="00D045BD" w:rsidRDefault="00D045BD" w:rsidP="00D045BD">
      <w:pPr>
        <w:pStyle w:val="fcase2metab"/>
        <w:ind w:left="0" w:firstLine="0"/>
        <w:rPr>
          <w:rFonts w:ascii="Arial" w:hAnsi="Arial" w:cs="Arial"/>
        </w:rPr>
      </w:pPr>
    </w:p>
    <w:p w14:paraId="68AE24EE" w14:textId="77777777" w:rsidR="00D045BD" w:rsidRDefault="00D045BD" w:rsidP="00D045BD">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7BCB9F7D" w14:textId="77777777" w:rsidR="00D045BD" w:rsidRDefault="00D045BD" w:rsidP="00D045BD">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DB2873B" w14:textId="77777777" w:rsidR="00D045BD" w:rsidRDefault="00D045BD" w:rsidP="00D045BD">
      <w:pPr>
        <w:pStyle w:val="fcase2metab"/>
        <w:rPr>
          <w:rFonts w:ascii="Arial" w:hAnsi="Arial" w:cs="Arial"/>
        </w:rPr>
      </w:pPr>
    </w:p>
    <w:p w14:paraId="54FAAFFC" w14:textId="77777777" w:rsidR="00D045BD" w:rsidRDefault="00D045BD" w:rsidP="00D045BD">
      <w:pPr>
        <w:ind w:right="761"/>
        <w:rPr>
          <w:iCs/>
          <w:sz w:val="18"/>
        </w:rPr>
      </w:pPr>
      <w:r w:rsidRPr="00DC257E">
        <w:rPr>
          <w:iCs/>
          <w:sz w:val="18"/>
        </w:rPr>
        <w:t>CHAMBRE de COMMERCE et d’INDUSTRIE du MANS &amp; de la SARTHE</w:t>
      </w:r>
    </w:p>
    <w:p w14:paraId="303E3050" w14:textId="77777777" w:rsidR="00D045BD" w:rsidRPr="00DC257E" w:rsidRDefault="00D045BD" w:rsidP="00D045BD">
      <w:pPr>
        <w:ind w:right="761"/>
        <w:rPr>
          <w:iCs/>
          <w:sz w:val="18"/>
        </w:rPr>
      </w:pPr>
      <w:r>
        <w:rPr>
          <w:iCs/>
          <w:sz w:val="18"/>
        </w:rPr>
        <w:t>Monsieur le Trésorier de la Cci du Mans et de la Sarthe</w:t>
      </w:r>
    </w:p>
    <w:p w14:paraId="5CD037C4" w14:textId="77777777" w:rsidR="00D045BD" w:rsidRPr="00DC257E" w:rsidRDefault="00D045BD" w:rsidP="00D045BD">
      <w:pPr>
        <w:ind w:right="761"/>
        <w:rPr>
          <w:iCs/>
          <w:sz w:val="18"/>
        </w:rPr>
      </w:pPr>
      <w:r w:rsidRPr="00DC257E">
        <w:rPr>
          <w:iCs/>
          <w:sz w:val="18"/>
        </w:rPr>
        <w:t>1 Boulevard René Levasseur</w:t>
      </w:r>
    </w:p>
    <w:p w14:paraId="3AF837B7" w14:textId="77777777" w:rsidR="00D045BD" w:rsidRPr="00DC257E" w:rsidRDefault="00D045BD" w:rsidP="00D045BD">
      <w:pPr>
        <w:ind w:right="761"/>
        <w:rPr>
          <w:iCs/>
          <w:sz w:val="18"/>
        </w:rPr>
      </w:pPr>
      <w:r w:rsidRPr="00DC257E">
        <w:rPr>
          <w:iCs/>
          <w:sz w:val="18"/>
        </w:rPr>
        <w:t>CS91435</w:t>
      </w:r>
      <w:r>
        <w:rPr>
          <w:iCs/>
          <w:sz w:val="18"/>
        </w:rPr>
        <w:t xml:space="preserve"> </w:t>
      </w:r>
      <w:r w:rsidRPr="00DC257E">
        <w:rPr>
          <w:iCs/>
          <w:sz w:val="18"/>
        </w:rPr>
        <w:t>72014 LE MANS Cedex 2</w:t>
      </w:r>
    </w:p>
    <w:p w14:paraId="5F7E3554" w14:textId="77777777" w:rsidR="00D045BD" w:rsidRPr="00DC257E" w:rsidRDefault="00D045BD" w:rsidP="00D045BD">
      <w:pPr>
        <w:ind w:right="761"/>
        <w:rPr>
          <w:iCs/>
          <w:sz w:val="18"/>
        </w:rPr>
      </w:pPr>
      <w:r w:rsidRPr="00DC257E">
        <w:rPr>
          <w:iCs/>
          <w:sz w:val="18"/>
        </w:rPr>
        <w:t>Tél : 02.43.21.00.00</w:t>
      </w:r>
    </w:p>
    <w:p w14:paraId="07D0CD28" w14:textId="77777777" w:rsidR="00D045BD" w:rsidRDefault="00D045BD" w:rsidP="00D045BD">
      <w:pPr>
        <w:pStyle w:val="fcase2metab"/>
        <w:ind w:left="0" w:firstLine="0"/>
        <w:rPr>
          <w:rFonts w:ascii="Arial" w:hAnsi="Arial" w:cs="Arial"/>
        </w:rPr>
      </w:pPr>
    </w:p>
    <w:p w14:paraId="705B31BF" w14:textId="77777777" w:rsidR="00D045BD" w:rsidRDefault="00D045BD" w:rsidP="00D045BD">
      <w:pPr>
        <w:pStyle w:val="fcase2metab"/>
        <w:ind w:left="0" w:firstLine="0"/>
        <w:rPr>
          <w:rFonts w:ascii="Arial" w:hAnsi="Arial" w:cs="Arial"/>
        </w:rPr>
      </w:pPr>
    </w:p>
    <w:p w14:paraId="759071C2" w14:textId="77777777" w:rsidR="00D045BD" w:rsidRDefault="00D045BD" w:rsidP="00D045BD">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4169059B" w14:textId="77777777" w:rsidR="00D045BD" w:rsidRDefault="00D045BD" w:rsidP="00D045BD">
      <w:pPr>
        <w:pStyle w:val="fcase2metab"/>
        <w:rPr>
          <w:rFonts w:ascii="Arial" w:hAnsi="Arial" w:cs="Arial"/>
        </w:rPr>
      </w:pPr>
    </w:p>
    <w:p w14:paraId="7508D4F6" w14:textId="77777777" w:rsidR="00D045BD" w:rsidRDefault="00D045BD" w:rsidP="00D045BD">
      <w:pPr>
        <w:tabs>
          <w:tab w:val="left" w:pos="851"/>
          <w:tab w:val="left" w:pos="3402"/>
          <w:tab w:val="left" w:pos="6237"/>
          <w:tab w:val="left" w:pos="9072"/>
        </w:tabs>
        <w:jc w:val="both"/>
        <w:rPr>
          <w:rFonts w:ascii="Arial" w:hAnsi="Arial" w:cs="Arial"/>
          <w:b/>
          <w:caps/>
        </w:rPr>
      </w:pPr>
    </w:p>
    <w:p w14:paraId="6EDED069" w14:textId="77777777" w:rsidR="00D045BD" w:rsidRDefault="00D045BD" w:rsidP="00D045BD">
      <w:pPr>
        <w:tabs>
          <w:tab w:val="left" w:pos="851"/>
          <w:tab w:val="left" w:pos="3402"/>
          <w:tab w:val="left" w:pos="6237"/>
          <w:tab w:val="left" w:pos="9072"/>
        </w:tabs>
        <w:jc w:val="both"/>
        <w:rPr>
          <w:rFonts w:ascii="Arial" w:hAnsi="Arial" w:cs="Arial"/>
          <w:b/>
          <w:caps/>
        </w:rPr>
      </w:pPr>
    </w:p>
    <w:p w14:paraId="74EE2D79" w14:textId="77777777" w:rsidR="00D045BD" w:rsidRDefault="00D045BD" w:rsidP="00D045BD">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7053795C" w14:textId="77777777" w:rsidR="00D045BD" w:rsidRDefault="00D045BD" w:rsidP="00D045BD">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D63A8BF" w14:textId="77777777" w:rsidR="00D045BD" w:rsidRDefault="00D045BD" w:rsidP="00D045BD">
      <w:pPr>
        <w:tabs>
          <w:tab w:val="left" w:pos="851"/>
        </w:tabs>
        <w:rPr>
          <w:rFonts w:ascii="Arial" w:hAnsi="Arial" w:cs="Arial"/>
        </w:rPr>
      </w:pPr>
    </w:p>
    <w:p w14:paraId="034D77A4" w14:textId="77777777" w:rsidR="00D045BD" w:rsidRDefault="00D045BD" w:rsidP="00D045BD">
      <w:pPr>
        <w:tabs>
          <w:tab w:val="left" w:pos="851"/>
        </w:tabs>
        <w:rPr>
          <w:rFonts w:ascii="Arial" w:hAnsi="Arial" w:cs="Arial"/>
        </w:rPr>
      </w:pPr>
    </w:p>
    <w:p w14:paraId="4DF3704C" w14:textId="77777777" w:rsidR="00D045BD" w:rsidRDefault="00D045BD" w:rsidP="00D045BD">
      <w:pPr>
        <w:tabs>
          <w:tab w:val="left" w:pos="851"/>
        </w:tabs>
        <w:rPr>
          <w:rFonts w:ascii="Arial" w:hAnsi="Arial" w:cs="Arial"/>
        </w:rPr>
      </w:pPr>
    </w:p>
    <w:p w14:paraId="0F27E36A" w14:textId="77777777" w:rsidR="00D045BD" w:rsidRDefault="00D045BD" w:rsidP="00D045BD">
      <w:pPr>
        <w:tabs>
          <w:tab w:val="left" w:pos="851"/>
        </w:tabs>
        <w:rPr>
          <w:rFonts w:ascii="Arial" w:hAnsi="Arial" w:cs="Arial"/>
        </w:rPr>
      </w:pPr>
    </w:p>
    <w:p w14:paraId="084C0EC9" w14:textId="77777777" w:rsidR="00D045BD" w:rsidRDefault="00D045BD" w:rsidP="00D045BD">
      <w:pPr>
        <w:tabs>
          <w:tab w:val="left" w:pos="851"/>
        </w:tabs>
        <w:rPr>
          <w:rFonts w:ascii="Arial" w:hAnsi="Arial" w:cs="Arial"/>
        </w:rPr>
      </w:pPr>
    </w:p>
    <w:p w14:paraId="68DFEE1D" w14:textId="77777777" w:rsidR="00D045BD" w:rsidRDefault="00D045BD" w:rsidP="00D045BD">
      <w:pPr>
        <w:tabs>
          <w:tab w:val="left" w:pos="851"/>
        </w:tabs>
        <w:rPr>
          <w:rFonts w:ascii="Arial" w:hAnsi="Arial" w:cs="Arial"/>
        </w:rPr>
      </w:pPr>
    </w:p>
    <w:p w14:paraId="71BEB81B" w14:textId="77777777" w:rsidR="00D045BD" w:rsidRDefault="00D045BD" w:rsidP="00D045BD">
      <w:pPr>
        <w:tabs>
          <w:tab w:val="left" w:pos="851"/>
          <w:tab w:val="left" w:pos="5245"/>
          <w:tab w:val="left" w:pos="7371"/>
          <w:tab w:val="left" w:pos="7655"/>
        </w:tabs>
        <w:jc w:val="both"/>
      </w:pPr>
      <w:r>
        <w:rPr>
          <w:rFonts w:ascii="Arial" w:hAnsi="Arial" w:cs="Arial"/>
        </w:rPr>
        <w:tab/>
        <w:t>A : …………………… , le …………………</w:t>
      </w:r>
    </w:p>
    <w:p w14:paraId="3CA9E164" w14:textId="77777777" w:rsidR="00D045BD" w:rsidRDefault="00D045BD" w:rsidP="00D045BD">
      <w:pPr>
        <w:tabs>
          <w:tab w:val="left" w:pos="851"/>
        </w:tabs>
      </w:pPr>
    </w:p>
    <w:p w14:paraId="5C387D49" w14:textId="77777777" w:rsidR="00D045BD" w:rsidRDefault="00D045BD" w:rsidP="00D045BD">
      <w:pPr>
        <w:tabs>
          <w:tab w:val="left" w:pos="851"/>
        </w:tabs>
      </w:pPr>
    </w:p>
    <w:p w14:paraId="7E2B500D" w14:textId="77777777" w:rsidR="00D045BD" w:rsidRDefault="00D045BD" w:rsidP="00D045BD">
      <w:pPr>
        <w:tabs>
          <w:tab w:val="left" w:pos="851"/>
        </w:tabs>
      </w:pPr>
    </w:p>
    <w:p w14:paraId="5EAB108F" w14:textId="77777777" w:rsidR="00D045BD" w:rsidRDefault="00D045BD" w:rsidP="00D045BD">
      <w:pPr>
        <w:tabs>
          <w:tab w:val="left" w:pos="851"/>
        </w:tabs>
      </w:pPr>
    </w:p>
    <w:p w14:paraId="63A7384E" w14:textId="77777777" w:rsidR="00D045BD" w:rsidRDefault="00D045BD" w:rsidP="00D045BD">
      <w:pPr>
        <w:tabs>
          <w:tab w:val="left" w:pos="851"/>
        </w:tabs>
        <w:ind w:left="6804"/>
        <w:jc w:val="both"/>
        <w:rPr>
          <w:rFonts w:ascii="Arial" w:hAnsi="Arial" w:cs="Arial"/>
          <w:i/>
          <w:sz w:val="18"/>
          <w:szCs w:val="18"/>
        </w:rPr>
      </w:pPr>
      <w:r>
        <w:rPr>
          <w:rFonts w:ascii="Arial" w:hAnsi="Arial" w:cs="Arial"/>
        </w:rPr>
        <w:t>Signature</w:t>
      </w:r>
    </w:p>
    <w:p w14:paraId="2127F9EE" w14:textId="77777777" w:rsidR="00D045BD" w:rsidRDefault="00D045BD" w:rsidP="00D045BD">
      <w:pPr>
        <w:tabs>
          <w:tab w:val="left" w:pos="851"/>
        </w:tabs>
        <w:ind w:left="4820"/>
        <w:jc w:val="center"/>
      </w:pPr>
      <w:r>
        <w:rPr>
          <w:rFonts w:ascii="Arial" w:hAnsi="Arial" w:cs="Arial"/>
          <w:i/>
          <w:sz w:val="18"/>
          <w:szCs w:val="18"/>
        </w:rPr>
        <w:t>(représentant de l’acheteur habilité à signer le marché public)</w:t>
      </w:r>
    </w:p>
    <w:p w14:paraId="7F3F3154" w14:textId="77777777" w:rsidR="009B1CD0" w:rsidRDefault="009B1CD0" w:rsidP="009B45B9">
      <w:pPr>
        <w:tabs>
          <w:tab w:val="left" w:pos="851"/>
        </w:tabs>
        <w:jc w:val="both"/>
      </w:pPr>
    </w:p>
    <w:p w14:paraId="16F0BC3F" w14:textId="77777777" w:rsidR="008B2A38" w:rsidRDefault="008B2A38" w:rsidP="009B45B9">
      <w:pPr>
        <w:tabs>
          <w:tab w:val="left" w:pos="851"/>
        </w:tabs>
        <w:jc w:val="both"/>
      </w:pPr>
    </w:p>
    <w:p w14:paraId="2C726F8A" w14:textId="77777777" w:rsidR="001C40C0" w:rsidRDefault="001C40C0" w:rsidP="009B45B9">
      <w:pPr>
        <w:tabs>
          <w:tab w:val="left" w:pos="851"/>
        </w:tabs>
        <w:rPr>
          <w:rFonts w:ascii="Arial" w:hAnsi="Arial" w:cs="Arial"/>
        </w:rPr>
      </w:pPr>
    </w:p>
    <w:p w14:paraId="3D2DD2E1" w14:textId="77777777" w:rsidR="008B2A38" w:rsidRDefault="008B2A38" w:rsidP="009B45B9">
      <w:pPr>
        <w:tabs>
          <w:tab w:val="left" w:pos="851"/>
        </w:tabs>
        <w:rPr>
          <w:rFonts w:ascii="Arial" w:hAnsi="Arial" w:cs="Arial"/>
        </w:rPr>
      </w:pPr>
    </w:p>
    <w:p w14:paraId="21FFE219" w14:textId="77777777" w:rsidR="003A7270" w:rsidRDefault="003A7270" w:rsidP="009B45B9">
      <w:pPr>
        <w:tabs>
          <w:tab w:val="left" w:pos="851"/>
        </w:tabs>
        <w:rPr>
          <w:rFonts w:ascii="Arial" w:hAnsi="Arial" w:cs="Arial"/>
        </w:rPr>
      </w:pPr>
    </w:p>
    <w:p w14:paraId="7091A32F" w14:textId="77777777" w:rsidR="003A7270" w:rsidRDefault="003A7270" w:rsidP="009B45B9">
      <w:pPr>
        <w:tabs>
          <w:tab w:val="left" w:pos="851"/>
        </w:tabs>
        <w:rPr>
          <w:rFonts w:ascii="Arial" w:hAnsi="Arial" w:cs="Arial"/>
        </w:rPr>
      </w:pPr>
    </w:p>
    <w:p w14:paraId="1E2E3491"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19BE3" w14:textId="77777777" w:rsidR="00662A86" w:rsidRDefault="00662A86">
      <w:r>
        <w:separator/>
      </w:r>
    </w:p>
  </w:endnote>
  <w:endnote w:type="continuationSeparator" w:id="0">
    <w:p w14:paraId="5218AFAF"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62B8C2F" w14:textId="77777777" w:rsidTr="0083205E">
      <w:trPr>
        <w:tblHeader/>
      </w:trPr>
      <w:tc>
        <w:tcPr>
          <w:tcW w:w="2906" w:type="dxa"/>
          <w:shd w:val="clear" w:color="auto" w:fill="66CCFF"/>
        </w:tcPr>
        <w:p w14:paraId="03A9AE3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F8D0045" w14:textId="0B75C45B" w:rsidR="005824AE" w:rsidRDefault="005824AE" w:rsidP="00FE48C9">
          <w:pPr>
            <w:jc w:val="center"/>
            <w:rPr>
              <w:rFonts w:ascii="Arial" w:hAnsi="Arial" w:cs="Arial"/>
              <w:b/>
            </w:rPr>
          </w:pPr>
        </w:p>
      </w:tc>
      <w:tc>
        <w:tcPr>
          <w:tcW w:w="896" w:type="dxa"/>
          <w:shd w:val="clear" w:color="auto" w:fill="66CCFF"/>
        </w:tcPr>
        <w:p w14:paraId="7F5028CF"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13A93E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7F498EFC" w14:textId="77777777" w:rsidR="005824AE" w:rsidRDefault="005824AE">
          <w:pPr>
            <w:jc w:val="center"/>
          </w:pPr>
          <w:r>
            <w:rPr>
              <w:rFonts w:ascii="Arial" w:hAnsi="Arial" w:cs="Arial"/>
              <w:b/>
            </w:rPr>
            <w:t>/</w:t>
          </w:r>
        </w:p>
      </w:tc>
      <w:tc>
        <w:tcPr>
          <w:tcW w:w="544" w:type="dxa"/>
          <w:shd w:val="clear" w:color="auto" w:fill="66CCFF"/>
        </w:tcPr>
        <w:p w14:paraId="43FF59F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FADC20A"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EC6E1" w14:textId="77777777" w:rsidR="00662A86" w:rsidRDefault="00662A86">
      <w:r>
        <w:separator/>
      </w:r>
    </w:p>
  </w:footnote>
  <w:footnote w:type="continuationSeparator" w:id="0">
    <w:p w14:paraId="41D77552" w14:textId="77777777" w:rsidR="00662A86" w:rsidRDefault="00662A86">
      <w:r>
        <w:continuationSeparator/>
      </w:r>
    </w:p>
  </w:footnote>
  <w:footnote w:id="1">
    <w:p w14:paraId="7D9F833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B42A62"/>
    <w:multiLevelType w:val="hybridMultilevel"/>
    <w:tmpl w:val="796EF9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53440326">
    <w:abstractNumId w:val="0"/>
  </w:num>
  <w:num w:numId="2" w16cid:durableId="75370878">
    <w:abstractNumId w:val="1"/>
  </w:num>
  <w:num w:numId="3" w16cid:durableId="921329202">
    <w:abstractNumId w:val="2"/>
  </w:num>
  <w:num w:numId="4" w16cid:durableId="2039695022">
    <w:abstractNumId w:val="4"/>
  </w:num>
  <w:num w:numId="5" w16cid:durableId="1434937130">
    <w:abstractNumId w:val="3"/>
  </w:num>
  <w:num w:numId="6" w16cid:durableId="91054113">
    <w:abstractNumId w:val="6"/>
  </w:num>
  <w:num w:numId="7" w16cid:durableId="5762057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0E5FE3"/>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85E76"/>
    <w:rsid w:val="003A7270"/>
    <w:rsid w:val="0043706E"/>
    <w:rsid w:val="004409CF"/>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60E5"/>
    <w:rsid w:val="00710FD6"/>
    <w:rsid w:val="00730A78"/>
    <w:rsid w:val="00757151"/>
    <w:rsid w:val="007909E0"/>
    <w:rsid w:val="00791F26"/>
    <w:rsid w:val="0079785C"/>
    <w:rsid w:val="007C4FD2"/>
    <w:rsid w:val="007D4001"/>
    <w:rsid w:val="007D7A65"/>
    <w:rsid w:val="007F68A6"/>
    <w:rsid w:val="0083205E"/>
    <w:rsid w:val="00840934"/>
    <w:rsid w:val="00844DAA"/>
    <w:rsid w:val="008450C7"/>
    <w:rsid w:val="008616CC"/>
    <w:rsid w:val="00876A73"/>
    <w:rsid w:val="008B2A38"/>
    <w:rsid w:val="00930A5C"/>
    <w:rsid w:val="00934503"/>
    <w:rsid w:val="00936C07"/>
    <w:rsid w:val="00972598"/>
    <w:rsid w:val="00983FF3"/>
    <w:rsid w:val="009B1CD0"/>
    <w:rsid w:val="009B45B9"/>
    <w:rsid w:val="009C4738"/>
    <w:rsid w:val="009D661E"/>
    <w:rsid w:val="00A34D04"/>
    <w:rsid w:val="00AE7831"/>
    <w:rsid w:val="00B02608"/>
    <w:rsid w:val="00B0289C"/>
    <w:rsid w:val="00B054DA"/>
    <w:rsid w:val="00B87564"/>
    <w:rsid w:val="00BA44E5"/>
    <w:rsid w:val="00BD767E"/>
    <w:rsid w:val="00BE6078"/>
    <w:rsid w:val="00C23457"/>
    <w:rsid w:val="00C26C53"/>
    <w:rsid w:val="00C630AD"/>
    <w:rsid w:val="00C83930"/>
    <w:rsid w:val="00C91060"/>
    <w:rsid w:val="00C911FE"/>
    <w:rsid w:val="00CD185D"/>
    <w:rsid w:val="00CD46CC"/>
    <w:rsid w:val="00CE67FD"/>
    <w:rsid w:val="00D045BD"/>
    <w:rsid w:val="00D26AD2"/>
    <w:rsid w:val="00D337D7"/>
    <w:rsid w:val="00D412FD"/>
    <w:rsid w:val="00D46BC7"/>
    <w:rsid w:val="00D90A00"/>
    <w:rsid w:val="00E20DB0"/>
    <w:rsid w:val="00E31724"/>
    <w:rsid w:val="00E47798"/>
    <w:rsid w:val="00E74C76"/>
    <w:rsid w:val="00E93FF8"/>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5EC10900"/>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4409CF"/>
    <w:rPr>
      <w:rFonts w:ascii="Univers" w:hAnsi="Univers" w:cs="Univers"/>
      <w:lang w:eastAsia="zh-CN"/>
    </w:rPr>
  </w:style>
  <w:style w:type="paragraph" w:styleId="Paragraphedeliste">
    <w:name w:val="List Paragraph"/>
    <w:basedOn w:val="Normal"/>
    <w:uiPriority w:val="34"/>
    <w:qFormat/>
    <w:rsid w:val="00936C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20</TotalTime>
  <Pages>6</Pages>
  <Words>1981</Words>
  <Characters>10899</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12855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PINCHON Sebastien</cp:lastModifiedBy>
  <cp:revision>11</cp:revision>
  <cp:lastPrinted>2016-11-04T12:53:00Z</cp:lastPrinted>
  <dcterms:created xsi:type="dcterms:W3CDTF">2024-01-31T14:28:00Z</dcterms:created>
  <dcterms:modified xsi:type="dcterms:W3CDTF">2024-10-24T07:03:00Z</dcterms:modified>
</cp:coreProperties>
</file>